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67F39" w14:textId="77777777" w:rsidR="00D00D74" w:rsidRDefault="00D00D74" w:rsidP="004E7D29">
      <w:pPr>
        <w:pStyle w:val="Glava"/>
        <w:ind w:left="851"/>
        <w:jc w:val="right"/>
      </w:pPr>
    </w:p>
    <w:p w14:paraId="0D185F34" w14:textId="3DA7947F" w:rsidR="007840D3" w:rsidRDefault="007840D3" w:rsidP="0080118E">
      <w:pPr>
        <w:jc w:val="both"/>
        <w:rPr>
          <w:i w:val="0"/>
          <w:sz w:val="22"/>
          <w:szCs w:val="22"/>
        </w:rPr>
      </w:pPr>
    </w:p>
    <w:p w14:paraId="1D47163E" w14:textId="4C88F3B2" w:rsidR="00C42347" w:rsidRDefault="00C42347" w:rsidP="00C06E51">
      <w:pPr>
        <w:pStyle w:val="Glava"/>
        <w:tabs>
          <w:tab w:val="left" w:pos="708"/>
        </w:tabs>
        <w:rPr>
          <w:b/>
          <w:i w:val="0"/>
          <w:sz w:val="28"/>
          <w:szCs w:val="28"/>
        </w:rPr>
      </w:pPr>
    </w:p>
    <w:p w14:paraId="4B2D0597" w14:textId="77777777" w:rsidR="00035B2B" w:rsidRDefault="00035B2B" w:rsidP="00035B2B">
      <w:pPr>
        <w:pStyle w:val="Glava"/>
        <w:tabs>
          <w:tab w:val="left" w:pos="708"/>
        </w:tabs>
        <w:ind w:left="1080"/>
        <w:jc w:val="center"/>
        <w:rPr>
          <w:b/>
          <w:i w:val="0"/>
          <w:sz w:val="28"/>
          <w:szCs w:val="28"/>
        </w:rPr>
      </w:pPr>
      <w:r w:rsidRPr="008061DB">
        <w:rPr>
          <w:b/>
          <w:i w:val="0"/>
          <w:sz w:val="28"/>
          <w:szCs w:val="28"/>
        </w:rPr>
        <w:t>PONUDBENA DOKUMENTACIJA</w:t>
      </w:r>
    </w:p>
    <w:p w14:paraId="193C4D1F" w14:textId="77777777" w:rsidR="00035B2B" w:rsidRDefault="00035B2B" w:rsidP="00035B2B">
      <w:pPr>
        <w:pStyle w:val="Glava"/>
        <w:tabs>
          <w:tab w:val="left" w:pos="708"/>
        </w:tabs>
        <w:jc w:val="both"/>
        <w:rPr>
          <w:i w:val="0"/>
          <w:sz w:val="22"/>
          <w:szCs w:val="22"/>
        </w:rPr>
      </w:pPr>
    </w:p>
    <w:tbl>
      <w:tblPr>
        <w:tblW w:w="7513"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812"/>
      </w:tblGrid>
      <w:tr w:rsidR="00035B2B" w14:paraId="7A32B507"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9675AE1" w14:textId="77777777" w:rsidR="00035B2B" w:rsidRDefault="00035B2B">
            <w:pPr>
              <w:pStyle w:val="Glava"/>
              <w:tabs>
                <w:tab w:val="left" w:pos="708"/>
              </w:tabs>
              <w:rPr>
                <w:b/>
                <w:i w:val="0"/>
                <w:sz w:val="18"/>
                <w:szCs w:val="18"/>
              </w:rPr>
            </w:pPr>
            <w:r>
              <w:rPr>
                <w:b/>
                <w:i w:val="0"/>
                <w:sz w:val="18"/>
                <w:szCs w:val="18"/>
              </w:rPr>
              <w:t>Številka priloge</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4D16418E" w14:textId="77777777" w:rsidR="00035B2B" w:rsidRDefault="00035B2B" w:rsidP="00057444">
            <w:pPr>
              <w:pStyle w:val="Glava"/>
              <w:tabs>
                <w:tab w:val="left" w:pos="708"/>
              </w:tabs>
              <w:jc w:val="both"/>
              <w:rPr>
                <w:b/>
                <w:i w:val="0"/>
                <w:sz w:val="18"/>
                <w:szCs w:val="18"/>
              </w:rPr>
            </w:pPr>
          </w:p>
          <w:p w14:paraId="69DDB9ED" w14:textId="77777777" w:rsidR="00035B2B" w:rsidRPr="00057444" w:rsidRDefault="00035B2B" w:rsidP="00057444">
            <w:pPr>
              <w:pStyle w:val="Glava"/>
              <w:tabs>
                <w:tab w:val="left" w:pos="708"/>
              </w:tabs>
              <w:ind w:left="34"/>
              <w:jc w:val="both"/>
              <w:rPr>
                <w:b/>
                <w:i w:val="0"/>
                <w:sz w:val="18"/>
                <w:szCs w:val="18"/>
              </w:rPr>
            </w:pPr>
            <w:r>
              <w:rPr>
                <w:b/>
                <w:i w:val="0"/>
                <w:sz w:val="18"/>
                <w:szCs w:val="18"/>
              </w:rPr>
              <w:t>Naziv priloge</w:t>
            </w:r>
          </w:p>
        </w:tc>
      </w:tr>
      <w:tr w:rsidR="00035B2B" w14:paraId="746B066A"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657B805" w14:textId="77777777" w:rsidR="00035B2B" w:rsidRDefault="00035B2B" w:rsidP="00B63BCD">
            <w:pPr>
              <w:pStyle w:val="Glava"/>
              <w:tabs>
                <w:tab w:val="left" w:pos="708"/>
              </w:tabs>
              <w:rPr>
                <w:b/>
                <w:i w:val="0"/>
                <w:sz w:val="18"/>
                <w:szCs w:val="18"/>
              </w:rPr>
            </w:pPr>
            <w:r>
              <w:rPr>
                <w:b/>
                <w:i w:val="0"/>
                <w:sz w:val="18"/>
                <w:szCs w:val="18"/>
              </w:rPr>
              <w:t>PRILOGA 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E3B4FA3" w14:textId="77777777" w:rsidR="00035B2B" w:rsidRDefault="00035B2B" w:rsidP="00B63BCD">
            <w:pPr>
              <w:pStyle w:val="Glava"/>
              <w:tabs>
                <w:tab w:val="left" w:pos="708"/>
              </w:tabs>
              <w:ind w:left="34"/>
              <w:rPr>
                <w:i w:val="0"/>
                <w:sz w:val="18"/>
                <w:szCs w:val="18"/>
              </w:rPr>
            </w:pPr>
            <w:r>
              <w:rPr>
                <w:i w:val="0"/>
                <w:sz w:val="18"/>
                <w:szCs w:val="18"/>
              </w:rPr>
              <w:t>Prijavni obrazec</w:t>
            </w:r>
          </w:p>
        </w:tc>
      </w:tr>
      <w:tr w:rsidR="00035B2B" w:rsidRPr="00527B5D" w14:paraId="115B9F34"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E2076B" w14:textId="77777777" w:rsidR="00035B2B" w:rsidRPr="00527B5D" w:rsidRDefault="00035B2B" w:rsidP="00B63BCD">
            <w:pPr>
              <w:rPr>
                <w:b/>
                <w:i w:val="0"/>
                <w:sz w:val="18"/>
                <w:szCs w:val="18"/>
              </w:rPr>
            </w:pPr>
            <w:r w:rsidRPr="00527B5D">
              <w:rPr>
                <w:b/>
                <w:i w:val="0"/>
                <w:sz w:val="18"/>
                <w:szCs w:val="18"/>
              </w:rPr>
              <w:t>PRILOGA 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4377E7" w14:textId="77777777" w:rsidR="00035B2B" w:rsidRPr="00527B5D" w:rsidRDefault="00214B8A" w:rsidP="00B63BCD">
            <w:pPr>
              <w:rPr>
                <w:i w:val="0"/>
                <w:sz w:val="18"/>
                <w:szCs w:val="18"/>
              </w:rPr>
            </w:pPr>
            <w:r>
              <w:rPr>
                <w:i w:val="0"/>
                <w:sz w:val="18"/>
                <w:szCs w:val="18"/>
              </w:rPr>
              <w:t xml:space="preserve"> </w:t>
            </w:r>
            <w:r w:rsidR="00035B2B" w:rsidRPr="00527B5D">
              <w:rPr>
                <w:i w:val="0"/>
                <w:sz w:val="18"/>
                <w:szCs w:val="18"/>
              </w:rPr>
              <w:t>ESPD obrazec</w:t>
            </w:r>
          </w:p>
        </w:tc>
      </w:tr>
      <w:tr w:rsidR="00035B2B" w14:paraId="4F6891AC"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2F74FE8" w14:textId="77777777" w:rsidR="00214B8A" w:rsidRPr="00214B8A" w:rsidRDefault="00214B8A" w:rsidP="00B63BCD">
            <w:pPr>
              <w:pStyle w:val="Telobesedila-zamik"/>
              <w:spacing w:after="0"/>
              <w:ind w:left="0"/>
              <w:rPr>
                <w:b/>
                <w:i w:val="0"/>
                <w:sz w:val="2"/>
                <w:szCs w:val="2"/>
              </w:rPr>
            </w:pPr>
          </w:p>
          <w:p w14:paraId="64C12BBB" w14:textId="77777777" w:rsidR="00B63BCD" w:rsidRDefault="00F925A3" w:rsidP="00B63BCD">
            <w:pPr>
              <w:pStyle w:val="Telobesedila-zamik"/>
              <w:spacing w:after="0"/>
              <w:ind w:left="0"/>
              <w:rPr>
                <w:b/>
                <w:i w:val="0"/>
                <w:sz w:val="18"/>
                <w:szCs w:val="18"/>
              </w:rPr>
            </w:pPr>
            <w:r w:rsidRPr="00463405">
              <w:rPr>
                <w:b/>
                <w:i w:val="0"/>
                <w:sz w:val="18"/>
                <w:szCs w:val="18"/>
              </w:rPr>
              <w:t>PRILOGA 2/1</w:t>
            </w:r>
            <w:r w:rsidR="000155D7" w:rsidRPr="00463405">
              <w:rPr>
                <w:b/>
                <w:i w:val="0"/>
                <w:sz w:val="18"/>
                <w:szCs w:val="18"/>
              </w:rPr>
              <w:t xml:space="preserve"> </w:t>
            </w:r>
          </w:p>
          <w:p w14:paraId="61B78478" w14:textId="77777777" w:rsidR="00214B8A" w:rsidRDefault="00F925A3" w:rsidP="00B63BCD">
            <w:pPr>
              <w:pStyle w:val="Telobesedila-zamik"/>
              <w:spacing w:after="0"/>
              <w:ind w:left="0"/>
              <w:rPr>
                <w:b/>
                <w:i w:val="0"/>
                <w:sz w:val="18"/>
                <w:szCs w:val="18"/>
              </w:rPr>
            </w:pPr>
            <w:r w:rsidRPr="00463405">
              <w:rPr>
                <w:b/>
                <w:i w:val="0"/>
                <w:sz w:val="18"/>
                <w:szCs w:val="18"/>
              </w:rPr>
              <w:t xml:space="preserve"> </w:t>
            </w:r>
          </w:p>
          <w:p w14:paraId="5861D0C6" w14:textId="77777777" w:rsidR="00035B2B" w:rsidRDefault="00F925A3" w:rsidP="00B63BCD">
            <w:pPr>
              <w:pStyle w:val="Telobesedila-zamik"/>
              <w:spacing w:after="0"/>
              <w:ind w:left="0"/>
              <w:rPr>
                <w:b/>
                <w:i w:val="0"/>
                <w:sz w:val="18"/>
                <w:szCs w:val="18"/>
              </w:rPr>
            </w:pPr>
            <w:r w:rsidRPr="00463405">
              <w:rPr>
                <w:b/>
                <w:i w:val="0"/>
                <w:sz w:val="18"/>
                <w:szCs w:val="18"/>
              </w:rPr>
              <w:t>PRILOGA 2/2</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B932C53" w14:textId="77777777" w:rsidR="00B63BCD" w:rsidRPr="00B63BCD" w:rsidRDefault="00B63BCD" w:rsidP="00B63BCD">
            <w:pPr>
              <w:pStyle w:val="Telobesedila-zamik"/>
              <w:spacing w:after="0" w:line="276" w:lineRule="auto"/>
              <w:ind w:left="34"/>
              <w:jc w:val="both"/>
              <w:rPr>
                <w:i w:val="0"/>
                <w:sz w:val="4"/>
                <w:szCs w:val="4"/>
              </w:rPr>
            </w:pPr>
          </w:p>
          <w:p w14:paraId="18183150" w14:textId="77777777" w:rsidR="00214B8A" w:rsidRDefault="00035B2B" w:rsidP="00B63BCD">
            <w:pPr>
              <w:pStyle w:val="Telobesedila-zamik"/>
              <w:spacing w:after="0" w:line="276" w:lineRule="auto"/>
              <w:ind w:left="34"/>
              <w:jc w:val="both"/>
              <w:rPr>
                <w:i w:val="0"/>
                <w:sz w:val="18"/>
                <w:szCs w:val="18"/>
              </w:rPr>
            </w:pPr>
            <w:r>
              <w:rPr>
                <w:i w:val="0"/>
                <w:sz w:val="18"/>
                <w:szCs w:val="18"/>
              </w:rPr>
              <w:t xml:space="preserve">Pooblastilo pravne osebe </w:t>
            </w:r>
          </w:p>
          <w:p w14:paraId="732896A3" w14:textId="77777777" w:rsidR="00B63BCD" w:rsidRPr="00B63BCD" w:rsidRDefault="00B63BCD" w:rsidP="00B63BCD">
            <w:pPr>
              <w:pStyle w:val="Telobesedila-zamik"/>
              <w:spacing w:after="0" w:line="276" w:lineRule="auto"/>
              <w:ind w:left="34"/>
              <w:jc w:val="both"/>
              <w:rPr>
                <w:i w:val="0"/>
                <w:sz w:val="18"/>
                <w:szCs w:val="18"/>
              </w:rPr>
            </w:pPr>
          </w:p>
          <w:p w14:paraId="7727DD7A" w14:textId="77777777" w:rsidR="00035B2B" w:rsidRDefault="00035B2B" w:rsidP="00B63BCD">
            <w:pPr>
              <w:pStyle w:val="Telobesedila-zamik"/>
              <w:spacing w:after="0" w:line="276" w:lineRule="auto"/>
              <w:ind w:left="34"/>
              <w:jc w:val="both"/>
              <w:rPr>
                <w:i w:val="0"/>
                <w:sz w:val="18"/>
                <w:szCs w:val="18"/>
              </w:rPr>
            </w:pPr>
            <w:r>
              <w:rPr>
                <w:i w:val="0"/>
                <w:sz w:val="18"/>
                <w:szCs w:val="18"/>
              </w:rPr>
              <w:t>Pooblastilo fizične osebe</w:t>
            </w:r>
          </w:p>
        </w:tc>
      </w:tr>
      <w:tr w:rsidR="00035B2B" w:rsidRPr="00214B8A" w14:paraId="4339CD83"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A9532A" w14:textId="77777777" w:rsidR="00035B2B" w:rsidRPr="00214B8A" w:rsidRDefault="00035B2B" w:rsidP="00B63BCD">
            <w:pPr>
              <w:rPr>
                <w:b/>
                <w:i w:val="0"/>
                <w:sz w:val="18"/>
                <w:szCs w:val="18"/>
              </w:rPr>
            </w:pPr>
            <w:r w:rsidRPr="00214B8A">
              <w:rPr>
                <w:b/>
                <w:i w:val="0"/>
                <w:sz w:val="18"/>
                <w:szCs w:val="18"/>
              </w:rPr>
              <w:t xml:space="preserve">PRILOGA 3 </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E870BC" w14:textId="77777777" w:rsidR="00035B2B" w:rsidRPr="00214B8A" w:rsidRDefault="00730519" w:rsidP="00B63BCD">
            <w:pPr>
              <w:rPr>
                <w:i w:val="0"/>
                <w:sz w:val="18"/>
                <w:szCs w:val="18"/>
              </w:rPr>
            </w:pPr>
            <w:r w:rsidRPr="00214B8A">
              <w:rPr>
                <w:i w:val="0"/>
                <w:sz w:val="18"/>
                <w:szCs w:val="18"/>
              </w:rPr>
              <w:t>Predračun</w:t>
            </w:r>
          </w:p>
        </w:tc>
      </w:tr>
      <w:tr w:rsidR="00035B2B" w:rsidRPr="00214B8A" w14:paraId="72BA4B6F"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8E061D" w14:textId="77777777" w:rsidR="00035B2B" w:rsidRPr="00214B8A" w:rsidRDefault="00035B2B" w:rsidP="00B63BCD">
            <w:pPr>
              <w:rPr>
                <w:b/>
                <w:i w:val="0"/>
                <w:sz w:val="18"/>
                <w:szCs w:val="18"/>
              </w:rPr>
            </w:pPr>
            <w:r w:rsidRPr="00214B8A">
              <w:rPr>
                <w:b/>
                <w:i w:val="0"/>
                <w:sz w:val="18"/>
                <w:szCs w:val="18"/>
              </w:rPr>
              <w:t>PRILOGA 3</w:t>
            </w:r>
            <w:r w:rsidR="00B02B23" w:rsidRPr="00214B8A">
              <w:rPr>
                <w:b/>
                <w:i w:val="0"/>
                <w:sz w:val="18"/>
                <w:szCs w:val="18"/>
              </w:rPr>
              <w:t>/</w:t>
            </w:r>
            <w:r w:rsidR="00527B5D" w:rsidRPr="00214B8A">
              <w:rPr>
                <w:b/>
                <w:i w:val="0"/>
                <w:sz w:val="18"/>
                <w:szCs w:val="18"/>
              </w:rPr>
              <w:t>1</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8D531D" w14:textId="77777777" w:rsidR="00035B2B" w:rsidRPr="00214B8A" w:rsidRDefault="00035B2B" w:rsidP="00B63BCD">
            <w:pPr>
              <w:rPr>
                <w:i w:val="0"/>
                <w:sz w:val="18"/>
                <w:szCs w:val="18"/>
              </w:rPr>
            </w:pPr>
            <w:r w:rsidRPr="00214B8A">
              <w:rPr>
                <w:i w:val="0"/>
                <w:sz w:val="18"/>
                <w:szCs w:val="18"/>
              </w:rPr>
              <w:t>Prikaz strukture ponudbene cene</w:t>
            </w:r>
          </w:p>
        </w:tc>
      </w:tr>
      <w:tr w:rsidR="00035B2B" w14:paraId="4B2A5707"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6FECE199" w14:textId="77777777" w:rsidR="00EB673B" w:rsidRPr="00605AE7" w:rsidRDefault="00EB673B" w:rsidP="00B63BCD">
            <w:pPr>
              <w:pStyle w:val="Telobesedila-zamik"/>
              <w:spacing w:after="0"/>
              <w:ind w:left="0"/>
              <w:rPr>
                <w:b/>
                <w:i w:val="0"/>
                <w:sz w:val="10"/>
                <w:szCs w:val="10"/>
              </w:rPr>
            </w:pPr>
          </w:p>
          <w:p w14:paraId="6D97A995" w14:textId="77777777" w:rsidR="00035B2B" w:rsidRPr="00527B5D" w:rsidRDefault="00527B5D" w:rsidP="00B63BCD">
            <w:pPr>
              <w:pStyle w:val="Telobesedila-zamik"/>
              <w:spacing w:after="0"/>
              <w:ind w:left="0"/>
              <w:rPr>
                <w:b/>
                <w:sz w:val="18"/>
                <w:szCs w:val="18"/>
              </w:rPr>
            </w:pPr>
            <w:r>
              <w:rPr>
                <w:b/>
                <w:sz w:val="18"/>
                <w:szCs w:val="18"/>
              </w:rPr>
              <w:t>PRILOGE</w:t>
            </w:r>
            <w:r w:rsidR="00035B2B" w:rsidRPr="00527B5D">
              <w:rPr>
                <w:b/>
                <w:sz w:val="18"/>
                <w:szCs w:val="18"/>
              </w:rPr>
              <w:t xml:space="preserve"> 4</w:t>
            </w:r>
            <w:r>
              <w:rPr>
                <w:b/>
                <w:sz w:val="18"/>
                <w:szCs w:val="18"/>
              </w:rPr>
              <w:t>:</w:t>
            </w:r>
          </w:p>
          <w:p w14:paraId="6E51B4D5" w14:textId="77777777" w:rsidR="00EB673B" w:rsidRDefault="00EB673B" w:rsidP="00B63BCD">
            <w:pPr>
              <w:pStyle w:val="TableParagraph"/>
              <w:kinsoku w:val="0"/>
              <w:overflowPunct w:val="0"/>
              <w:rPr>
                <w:b/>
                <w:bCs/>
                <w:sz w:val="18"/>
                <w:szCs w:val="18"/>
              </w:rPr>
            </w:pPr>
          </w:p>
          <w:p w14:paraId="4F934B62" w14:textId="77777777" w:rsidR="00EB673B" w:rsidRDefault="00EB673B" w:rsidP="00B63BCD">
            <w:pPr>
              <w:pStyle w:val="TableParagraph"/>
              <w:kinsoku w:val="0"/>
              <w:overflowPunct w:val="0"/>
              <w:rPr>
                <w:b/>
                <w:bCs/>
                <w:sz w:val="18"/>
                <w:szCs w:val="18"/>
              </w:rPr>
            </w:pPr>
          </w:p>
          <w:p w14:paraId="60BFE01E" w14:textId="77777777" w:rsidR="00035B2B" w:rsidRDefault="00035B2B" w:rsidP="00B63BCD">
            <w:pPr>
              <w:pStyle w:val="TableParagraph"/>
              <w:kinsoku w:val="0"/>
              <w:overflowPunct w:val="0"/>
              <w:rPr>
                <w:b/>
                <w:bCs/>
                <w:sz w:val="18"/>
                <w:szCs w:val="18"/>
              </w:rPr>
            </w:pPr>
            <w:r>
              <w:rPr>
                <w:b/>
                <w:bCs/>
                <w:sz w:val="18"/>
                <w:szCs w:val="18"/>
              </w:rPr>
              <w:t>PRILOGA 4/1</w:t>
            </w:r>
          </w:p>
          <w:p w14:paraId="3C05BFDB" w14:textId="77777777" w:rsidR="00035B2B" w:rsidRDefault="00035B2B" w:rsidP="00B63BCD">
            <w:pPr>
              <w:pStyle w:val="TableParagraph"/>
              <w:kinsoku w:val="0"/>
              <w:overflowPunct w:val="0"/>
              <w:rPr>
                <w:b/>
                <w:bCs/>
                <w:sz w:val="18"/>
                <w:szCs w:val="18"/>
              </w:rPr>
            </w:pPr>
          </w:p>
          <w:p w14:paraId="439E100C" w14:textId="77777777" w:rsidR="00035B2B" w:rsidRDefault="00035B2B" w:rsidP="00B63BCD">
            <w:pPr>
              <w:pStyle w:val="TableParagraph"/>
              <w:kinsoku w:val="0"/>
              <w:overflowPunct w:val="0"/>
              <w:rPr>
                <w:b/>
                <w:bCs/>
                <w:sz w:val="18"/>
                <w:szCs w:val="18"/>
              </w:rPr>
            </w:pPr>
            <w:r>
              <w:rPr>
                <w:b/>
                <w:bCs/>
                <w:sz w:val="18"/>
                <w:szCs w:val="18"/>
              </w:rPr>
              <w:t>PRILOGA 4/2</w:t>
            </w:r>
          </w:p>
          <w:p w14:paraId="21DA6DE2" w14:textId="77777777" w:rsidR="00035B2B" w:rsidRDefault="00035B2B" w:rsidP="00B63BCD">
            <w:pPr>
              <w:pStyle w:val="TableParagraph"/>
              <w:kinsoku w:val="0"/>
              <w:overflowPunct w:val="0"/>
              <w:rPr>
                <w:sz w:val="18"/>
                <w:szCs w:val="18"/>
              </w:rPr>
            </w:pPr>
          </w:p>
          <w:p w14:paraId="53B6428E" w14:textId="77777777" w:rsidR="00035B2B" w:rsidRDefault="0048509B" w:rsidP="00B63BCD">
            <w:pPr>
              <w:pStyle w:val="TableParagraph"/>
              <w:kinsoku w:val="0"/>
              <w:overflowPunct w:val="0"/>
              <w:rPr>
                <w:b/>
                <w:bCs/>
                <w:sz w:val="18"/>
                <w:szCs w:val="18"/>
              </w:rPr>
            </w:pPr>
            <w:r>
              <w:rPr>
                <w:b/>
                <w:bCs/>
                <w:sz w:val="18"/>
                <w:szCs w:val="18"/>
              </w:rPr>
              <w:t>PRILOGA 4/3</w:t>
            </w:r>
          </w:p>
          <w:p w14:paraId="1224180E" w14:textId="77777777" w:rsidR="000155D7" w:rsidRDefault="000155D7" w:rsidP="00B63BCD">
            <w:pPr>
              <w:pStyle w:val="TableParagraph"/>
              <w:kinsoku w:val="0"/>
              <w:overflowPunct w:val="0"/>
              <w:rPr>
                <w:sz w:val="18"/>
                <w:szCs w:val="18"/>
              </w:rPr>
            </w:pPr>
          </w:p>
          <w:p w14:paraId="0DBB9C18" w14:textId="77777777" w:rsidR="00EB673B" w:rsidRDefault="0048509B" w:rsidP="00B63BCD">
            <w:pPr>
              <w:pStyle w:val="Telobesedila-zamik"/>
              <w:spacing w:after="0"/>
              <w:ind w:left="0"/>
              <w:rPr>
                <w:b/>
                <w:i w:val="0"/>
                <w:sz w:val="18"/>
                <w:szCs w:val="18"/>
              </w:rPr>
            </w:pPr>
            <w:r>
              <w:rPr>
                <w:b/>
                <w:i w:val="0"/>
                <w:sz w:val="18"/>
                <w:szCs w:val="18"/>
              </w:rPr>
              <w:t>PRILOGA 4/4</w:t>
            </w:r>
          </w:p>
          <w:p w14:paraId="715FF160" w14:textId="77777777" w:rsidR="00EB673B" w:rsidRDefault="00EB673B" w:rsidP="00B63BCD">
            <w:pPr>
              <w:pStyle w:val="Telobesedila-zamik"/>
              <w:spacing w:after="0"/>
              <w:ind w:left="0"/>
              <w:rPr>
                <w:b/>
                <w:i w:val="0"/>
                <w:sz w:val="18"/>
                <w:szCs w:val="18"/>
              </w:rPr>
            </w:pPr>
          </w:p>
          <w:p w14:paraId="08BBD39C" w14:textId="77777777" w:rsidR="00EB673B" w:rsidRPr="00EB673B" w:rsidRDefault="00EB673B" w:rsidP="00B63BCD">
            <w:pPr>
              <w:pStyle w:val="Telobesedila-zamik"/>
              <w:spacing w:after="0"/>
              <w:ind w:left="0"/>
              <w:rPr>
                <w:b/>
                <w:i w:val="0"/>
                <w:sz w:val="2"/>
                <w:szCs w:val="2"/>
              </w:rPr>
            </w:pPr>
          </w:p>
          <w:p w14:paraId="28B1B228" w14:textId="77777777" w:rsidR="00732A9E" w:rsidRDefault="0048509B" w:rsidP="00B63BCD">
            <w:pPr>
              <w:pStyle w:val="Telobesedila-zamik"/>
              <w:spacing w:after="0"/>
              <w:ind w:left="0"/>
              <w:rPr>
                <w:b/>
                <w:i w:val="0"/>
                <w:sz w:val="18"/>
                <w:szCs w:val="18"/>
              </w:rPr>
            </w:pPr>
            <w:r>
              <w:rPr>
                <w:b/>
                <w:i w:val="0"/>
                <w:sz w:val="18"/>
                <w:szCs w:val="18"/>
              </w:rPr>
              <w:t>PRILOGA 4/5</w:t>
            </w:r>
          </w:p>
        </w:tc>
        <w:tc>
          <w:tcPr>
            <w:tcW w:w="5812" w:type="dxa"/>
            <w:tcBorders>
              <w:top w:val="single" w:sz="4" w:space="0" w:color="auto"/>
              <w:left w:val="single" w:sz="4" w:space="0" w:color="auto"/>
              <w:bottom w:val="single" w:sz="4" w:space="0" w:color="auto"/>
              <w:right w:val="single" w:sz="4" w:space="0" w:color="auto"/>
            </w:tcBorders>
            <w:shd w:val="clear" w:color="auto" w:fill="E6E6E6"/>
          </w:tcPr>
          <w:p w14:paraId="440C81FF" w14:textId="77777777" w:rsidR="00EB673B" w:rsidRPr="00605AE7" w:rsidRDefault="00EB673B" w:rsidP="00B63BCD">
            <w:pPr>
              <w:pStyle w:val="TableParagraph"/>
              <w:kinsoku w:val="0"/>
              <w:overflowPunct w:val="0"/>
              <w:spacing w:line="237" w:lineRule="auto"/>
              <w:ind w:right="285"/>
              <w:rPr>
                <w:sz w:val="10"/>
                <w:szCs w:val="10"/>
              </w:rPr>
            </w:pPr>
          </w:p>
          <w:p w14:paraId="2EE3E8D5" w14:textId="77777777" w:rsidR="00EB673B" w:rsidRPr="00527B5D" w:rsidRDefault="00035B2B" w:rsidP="00B63BCD">
            <w:pPr>
              <w:pStyle w:val="TableParagraph"/>
              <w:kinsoku w:val="0"/>
              <w:overflowPunct w:val="0"/>
              <w:spacing w:line="237" w:lineRule="auto"/>
              <w:ind w:right="285"/>
              <w:rPr>
                <w:i/>
                <w:sz w:val="18"/>
                <w:szCs w:val="18"/>
              </w:rPr>
            </w:pPr>
            <w:r w:rsidRPr="00527B5D">
              <w:rPr>
                <w:i/>
                <w:sz w:val="18"/>
                <w:szCs w:val="18"/>
              </w:rPr>
              <w:t>Dokazila</w:t>
            </w:r>
            <w:r w:rsidRPr="00527B5D">
              <w:rPr>
                <w:i/>
                <w:spacing w:val="-9"/>
                <w:sz w:val="18"/>
                <w:szCs w:val="18"/>
              </w:rPr>
              <w:t xml:space="preserve"> </w:t>
            </w:r>
            <w:r w:rsidRPr="00527B5D">
              <w:rPr>
                <w:i/>
                <w:sz w:val="18"/>
                <w:szCs w:val="18"/>
              </w:rPr>
              <w:t>o</w:t>
            </w:r>
            <w:r w:rsidRPr="00527B5D">
              <w:rPr>
                <w:i/>
                <w:w w:val="99"/>
                <w:sz w:val="18"/>
                <w:szCs w:val="18"/>
              </w:rPr>
              <w:t xml:space="preserve"> </w:t>
            </w:r>
            <w:r w:rsidRPr="00527B5D">
              <w:rPr>
                <w:i/>
                <w:sz w:val="18"/>
                <w:szCs w:val="18"/>
              </w:rPr>
              <w:t>izpolnjevanju</w:t>
            </w:r>
            <w:r w:rsidRPr="00527B5D">
              <w:rPr>
                <w:i/>
                <w:w w:val="99"/>
                <w:sz w:val="18"/>
                <w:szCs w:val="18"/>
              </w:rPr>
              <w:t xml:space="preserve"> </w:t>
            </w:r>
            <w:r w:rsidRPr="00527B5D">
              <w:rPr>
                <w:i/>
                <w:spacing w:val="-1"/>
                <w:sz w:val="18"/>
                <w:szCs w:val="18"/>
              </w:rPr>
              <w:t>tehničnih</w:t>
            </w:r>
            <w:r w:rsidRPr="00527B5D">
              <w:rPr>
                <w:i/>
                <w:spacing w:val="-16"/>
                <w:sz w:val="18"/>
                <w:szCs w:val="18"/>
              </w:rPr>
              <w:t xml:space="preserve"> </w:t>
            </w:r>
            <w:r w:rsidRPr="00527B5D">
              <w:rPr>
                <w:i/>
                <w:spacing w:val="-1"/>
                <w:sz w:val="18"/>
                <w:szCs w:val="18"/>
              </w:rPr>
              <w:t>pogojev</w:t>
            </w:r>
            <w:r w:rsidRPr="00527B5D">
              <w:rPr>
                <w:i/>
                <w:spacing w:val="25"/>
                <w:w w:val="99"/>
                <w:sz w:val="18"/>
                <w:szCs w:val="18"/>
              </w:rPr>
              <w:t xml:space="preserve"> </w:t>
            </w:r>
            <w:r w:rsidR="00C42347">
              <w:rPr>
                <w:i/>
                <w:spacing w:val="-1"/>
                <w:sz w:val="18"/>
                <w:szCs w:val="18"/>
              </w:rPr>
              <w:t>ponudnika</w:t>
            </w:r>
            <w:r w:rsidR="00527B5D">
              <w:rPr>
                <w:i/>
                <w:spacing w:val="-1"/>
                <w:sz w:val="18"/>
                <w:szCs w:val="18"/>
              </w:rPr>
              <w:t>:</w:t>
            </w:r>
          </w:p>
          <w:p w14:paraId="7867FB02" w14:textId="77777777" w:rsidR="00EB673B" w:rsidRPr="00B63BCD" w:rsidRDefault="00EB673B" w:rsidP="00B63BCD">
            <w:pPr>
              <w:pStyle w:val="TableParagraph"/>
              <w:kinsoku w:val="0"/>
              <w:overflowPunct w:val="0"/>
              <w:spacing w:line="237" w:lineRule="auto"/>
              <w:ind w:right="285"/>
              <w:rPr>
                <w:sz w:val="36"/>
                <w:szCs w:val="36"/>
              </w:rPr>
            </w:pPr>
          </w:p>
          <w:p w14:paraId="48156E71" w14:textId="77777777" w:rsidR="00035B2B" w:rsidRDefault="00035B2B" w:rsidP="00B63BCD">
            <w:pPr>
              <w:pStyle w:val="TableParagraph"/>
              <w:numPr>
                <w:ilvl w:val="0"/>
                <w:numId w:val="23"/>
              </w:numPr>
              <w:tabs>
                <w:tab w:val="clear" w:pos="1440"/>
                <w:tab w:val="num" w:pos="488"/>
              </w:tabs>
              <w:kinsoku w:val="0"/>
              <w:overflowPunct w:val="0"/>
              <w:spacing w:line="237" w:lineRule="auto"/>
              <w:ind w:right="285" w:hanging="1235"/>
              <w:rPr>
                <w:sz w:val="18"/>
                <w:szCs w:val="18"/>
              </w:rPr>
            </w:pPr>
            <w:r>
              <w:rPr>
                <w:sz w:val="18"/>
                <w:szCs w:val="18"/>
              </w:rPr>
              <w:t>Tabela</w:t>
            </w:r>
            <w:r>
              <w:rPr>
                <w:spacing w:val="-8"/>
                <w:sz w:val="18"/>
                <w:szCs w:val="18"/>
              </w:rPr>
              <w:t xml:space="preserve"> </w:t>
            </w:r>
            <w:r w:rsidR="00732A9E">
              <w:rPr>
                <w:spacing w:val="-8"/>
                <w:sz w:val="18"/>
                <w:szCs w:val="18"/>
              </w:rPr>
              <w:t xml:space="preserve">– podatki </w:t>
            </w:r>
            <w:r>
              <w:rPr>
                <w:sz w:val="18"/>
                <w:szCs w:val="18"/>
              </w:rPr>
              <w:t>o</w:t>
            </w:r>
            <w:r>
              <w:rPr>
                <w:w w:val="99"/>
                <w:sz w:val="18"/>
                <w:szCs w:val="18"/>
              </w:rPr>
              <w:t xml:space="preserve"> </w:t>
            </w:r>
            <w:r>
              <w:rPr>
                <w:sz w:val="18"/>
                <w:szCs w:val="18"/>
              </w:rPr>
              <w:t>referencah</w:t>
            </w:r>
            <w:r>
              <w:rPr>
                <w:spacing w:val="-17"/>
                <w:sz w:val="18"/>
                <w:szCs w:val="18"/>
              </w:rPr>
              <w:t xml:space="preserve"> </w:t>
            </w:r>
            <w:r w:rsidR="00C42347">
              <w:rPr>
                <w:sz w:val="18"/>
                <w:szCs w:val="18"/>
              </w:rPr>
              <w:t xml:space="preserve">podjetja </w:t>
            </w:r>
          </w:p>
          <w:p w14:paraId="793AC27C" w14:textId="77777777" w:rsidR="00EB673B" w:rsidRDefault="00EB673B" w:rsidP="00B63BCD">
            <w:pPr>
              <w:pStyle w:val="TableParagraph"/>
              <w:tabs>
                <w:tab w:val="num" w:pos="488"/>
              </w:tabs>
              <w:kinsoku w:val="0"/>
              <w:overflowPunct w:val="0"/>
              <w:ind w:right="361" w:hanging="1235"/>
              <w:rPr>
                <w:spacing w:val="-1"/>
                <w:sz w:val="18"/>
                <w:szCs w:val="18"/>
              </w:rPr>
            </w:pPr>
          </w:p>
          <w:p w14:paraId="5E43FC4A" w14:textId="77777777" w:rsidR="00035B2B" w:rsidRDefault="00035B2B" w:rsidP="00B63BCD">
            <w:pPr>
              <w:pStyle w:val="TableParagraph"/>
              <w:numPr>
                <w:ilvl w:val="0"/>
                <w:numId w:val="23"/>
              </w:numPr>
              <w:tabs>
                <w:tab w:val="clear" w:pos="1440"/>
                <w:tab w:val="num" w:pos="488"/>
              </w:tabs>
              <w:kinsoku w:val="0"/>
              <w:overflowPunct w:val="0"/>
              <w:ind w:right="361" w:hanging="1235"/>
              <w:rPr>
                <w:sz w:val="18"/>
                <w:szCs w:val="18"/>
              </w:rPr>
            </w:pPr>
            <w:r>
              <w:rPr>
                <w:spacing w:val="-1"/>
                <w:sz w:val="18"/>
                <w:szCs w:val="18"/>
              </w:rPr>
              <w:t>Strokovno</w:t>
            </w:r>
            <w:r>
              <w:rPr>
                <w:spacing w:val="28"/>
                <w:w w:val="99"/>
                <w:sz w:val="18"/>
                <w:szCs w:val="18"/>
              </w:rPr>
              <w:t xml:space="preserve"> </w:t>
            </w:r>
            <w:r>
              <w:rPr>
                <w:spacing w:val="-1"/>
                <w:sz w:val="18"/>
                <w:szCs w:val="18"/>
              </w:rPr>
              <w:t>priporočilo</w:t>
            </w:r>
            <w:r>
              <w:rPr>
                <w:spacing w:val="-11"/>
                <w:sz w:val="18"/>
                <w:szCs w:val="18"/>
              </w:rPr>
              <w:t xml:space="preserve"> </w:t>
            </w:r>
            <w:r>
              <w:rPr>
                <w:sz w:val="18"/>
                <w:szCs w:val="18"/>
              </w:rPr>
              <w:t>–</w:t>
            </w:r>
            <w:r>
              <w:rPr>
                <w:spacing w:val="20"/>
                <w:w w:val="99"/>
                <w:sz w:val="18"/>
                <w:szCs w:val="18"/>
              </w:rPr>
              <w:t xml:space="preserve"> </w:t>
            </w:r>
            <w:r>
              <w:rPr>
                <w:spacing w:val="-1"/>
                <w:sz w:val="18"/>
                <w:szCs w:val="18"/>
              </w:rPr>
              <w:t>referenčna</w:t>
            </w:r>
            <w:r>
              <w:rPr>
                <w:spacing w:val="-15"/>
                <w:sz w:val="18"/>
                <w:szCs w:val="18"/>
              </w:rPr>
              <w:t xml:space="preserve"> </w:t>
            </w:r>
            <w:r w:rsidR="00C42347">
              <w:rPr>
                <w:sz w:val="18"/>
                <w:szCs w:val="18"/>
              </w:rPr>
              <w:t>izjava</w:t>
            </w:r>
          </w:p>
          <w:p w14:paraId="71329CCA" w14:textId="77777777" w:rsidR="00EB673B" w:rsidRPr="00EB673B" w:rsidRDefault="00EB673B" w:rsidP="00B63BCD">
            <w:pPr>
              <w:pStyle w:val="TableParagraph"/>
              <w:tabs>
                <w:tab w:val="num" w:pos="488"/>
              </w:tabs>
              <w:kinsoku w:val="0"/>
              <w:overflowPunct w:val="0"/>
              <w:ind w:right="361" w:hanging="1235"/>
              <w:rPr>
                <w:sz w:val="18"/>
                <w:szCs w:val="18"/>
              </w:rPr>
            </w:pPr>
          </w:p>
          <w:p w14:paraId="3DB5DF87" w14:textId="77777777" w:rsidR="00EB673B" w:rsidRDefault="00035B2B" w:rsidP="00B63BCD">
            <w:pPr>
              <w:pStyle w:val="TableParagraph"/>
              <w:numPr>
                <w:ilvl w:val="0"/>
                <w:numId w:val="23"/>
              </w:numPr>
              <w:tabs>
                <w:tab w:val="clear" w:pos="1440"/>
                <w:tab w:val="num" w:pos="488"/>
              </w:tabs>
              <w:kinsoku w:val="0"/>
              <w:overflowPunct w:val="0"/>
              <w:ind w:right="116" w:hanging="1235"/>
              <w:rPr>
                <w:spacing w:val="-1"/>
                <w:sz w:val="18"/>
                <w:szCs w:val="18"/>
              </w:rPr>
            </w:pPr>
            <w:r>
              <w:rPr>
                <w:spacing w:val="-1"/>
                <w:sz w:val="18"/>
                <w:szCs w:val="18"/>
              </w:rPr>
              <w:t>Izjava o izvajanju storitev</w:t>
            </w:r>
            <w:r w:rsidR="00EB673B">
              <w:rPr>
                <w:spacing w:val="-1"/>
                <w:sz w:val="18"/>
                <w:szCs w:val="18"/>
              </w:rPr>
              <w:t xml:space="preserve">  </w:t>
            </w:r>
          </w:p>
          <w:p w14:paraId="054D187C" w14:textId="77777777" w:rsidR="00EB673B" w:rsidRPr="00EB673B" w:rsidRDefault="00EB673B" w:rsidP="00B63BCD">
            <w:pPr>
              <w:pStyle w:val="TableParagraph"/>
              <w:tabs>
                <w:tab w:val="num" w:pos="488"/>
              </w:tabs>
              <w:kinsoku w:val="0"/>
              <w:overflowPunct w:val="0"/>
              <w:ind w:right="116" w:hanging="1235"/>
              <w:rPr>
                <w:spacing w:val="-1"/>
                <w:sz w:val="18"/>
                <w:szCs w:val="18"/>
              </w:rPr>
            </w:pPr>
          </w:p>
          <w:p w14:paraId="79B109BC" w14:textId="77777777" w:rsidR="00EB673B" w:rsidRPr="00EB673B" w:rsidRDefault="00035B2B" w:rsidP="00B63BCD">
            <w:pPr>
              <w:pStyle w:val="Telobesedila-zamik"/>
              <w:numPr>
                <w:ilvl w:val="0"/>
                <w:numId w:val="23"/>
              </w:numPr>
              <w:tabs>
                <w:tab w:val="clear" w:pos="1440"/>
                <w:tab w:val="num" w:pos="488"/>
              </w:tabs>
              <w:spacing w:after="0"/>
              <w:ind w:hanging="1235"/>
              <w:rPr>
                <w:i w:val="0"/>
                <w:sz w:val="18"/>
                <w:szCs w:val="18"/>
              </w:rPr>
            </w:pPr>
            <w:r w:rsidRPr="000155D7">
              <w:rPr>
                <w:i w:val="0"/>
                <w:sz w:val="18"/>
                <w:szCs w:val="18"/>
              </w:rPr>
              <w:t>Načrt čiščenja z opisom te</w:t>
            </w:r>
            <w:r w:rsidR="00C42347">
              <w:rPr>
                <w:i w:val="0"/>
                <w:sz w:val="18"/>
                <w:szCs w:val="18"/>
              </w:rPr>
              <w:t xml:space="preserve">hnologije čiščenja </w:t>
            </w:r>
          </w:p>
          <w:p w14:paraId="17CF7672" w14:textId="77777777" w:rsidR="00EB673B" w:rsidRDefault="00EB673B" w:rsidP="00B63BCD">
            <w:pPr>
              <w:pStyle w:val="Telobesedila-zamik"/>
              <w:tabs>
                <w:tab w:val="num" w:pos="488"/>
              </w:tabs>
              <w:spacing w:after="0"/>
              <w:ind w:left="0" w:hanging="1235"/>
              <w:rPr>
                <w:i w:val="0"/>
                <w:sz w:val="18"/>
                <w:szCs w:val="18"/>
              </w:rPr>
            </w:pPr>
          </w:p>
          <w:p w14:paraId="0CFFC4B7" w14:textId="77777777" w:rsidR="00732A9E" w:rsidRPr="000155D7" w:rsidRDefault="00732A9E" w:rsidP="00B63BCD">
            <w:pPr>
              <w:pStyle w:val="Telobesedila-zamik"/>
              <w:numPr>
                <w:ilvl w:val="0"/>
                <w:numId w:val="23"/>
              </w:numPr>
              <w:tabs>
                <w:tab w:val="clear" w:pos="1440"/>
                <w:tab w:val="num" w:pos="488"/>
              </w:tabs>
              <w:spacing w:after="0"/>
              <w:ind w:hanging="1235"/>
              <w:rPr>
                <w:i w:val="0"/>
                <w:sz w:val="18"/>
                <w:szCs w:val="18"/>
              </w:rPr>
            </w:pPr>
            <w:r>
              <w:rPr>
                <w:i w:val="0"/>
                <w:sz w:val="18"/>
                <w:szCs w:val="18"/>
              </w:rPr>
              <w:t xml:space="preserve">Obrazci evidenc čiščenja </w:t>
            </w:r>
          </w:p>
        </w:tc>
      </w:tr>
      <w:tr w:rsidR="00035B2B" w14:paraId="6C6E3646"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32598A60" w14:textId="77777777" w:rsidR="00605AE7" w:rsidRPr="001510FC" w:rsidRDefault="00605AE7" w:rsidP="00B63BCD">
            <w:pPr>
              <w:pStyle w:val="Telobesedila-zamik"/>
              <w:spacing w:after="0"/>
              <w:ind w:left="0"/>
              <w:rPr>
                <w:b/>
                <w:i w:val="0"/>
                <w:sz w:val="10"/>
                <w:szCs w:val="10"/>
              </w:rPr>
            </w:pPr>
          </w:p>
          <w:p w14:paraId="301E4EC1" w14:textId="77777777" w:rsidR="00732A9E"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5</w:t>
            </w:r>
            <w:r w:rsidRPr="00527B5D">
              <w:rPr>
                <w:b/>
                <w:sz w:val="18"/>
                <w:szCs w:val="18"/>
              </w:rPr>
              <w:t>:</w:t>
            </w:r>
          </w:p>
          <w:p w14:paraId="15C01FB4" w14:textId="77777777" w:rsidR="00B63BCD" w:rsidRPr="004A25E5" w:rsidRDefault="00B63BCD" w:rsidP="00B63BCD">
            <w:pPr>
              <w:pStyle w:val="Telobesedila-zamik"/>
              <w:spacing w:after="0"/>
              <w:ind w:left="0"/>
              <w:rPr>
                <w:b/>
                <w:i w:val="0"/>
                <w:sz w:val="18"/>
                <w:szCs w:val="18"/>
              </w:rPr>
            </w:pPr>
          </w:p>
          <w:p w14:paraId="068CEADA" w14:textId="77777777" w:rsidR="00B63BCD" w:rsidRDefault="00B63BCD" w:rsidP="00B63BCD">
            <w:pPr>
              <w:pStyle w:val="Telobesedila-zamik"/>
              <w:spacing w:after="0"/>
              <w:ind w:left="0"/>
              <w:rPr>
                <w:b/>
                <w:i w:val="0"/>
                <w:sz w:val="18"/>
                <w:szCs w:val="18"/>
              </w:rPr>
            </w:pPr>
          </w:p>
          <w:p w14:paraId="671A51FC" w14:textId="77777777" w:rsidR="00035B2B" w:rsidRPr="004A25E5" w:rsidRDefault="00732A9E" w:rsidP="00B63BCD">
            <w:pPr>
              <w:pStyle w:val="Telobesedila-zamik"/>
              <w:spacing w:after="0"/>
              <w:ind w:left="0"/>
              <w:rPr>
                <w:b/>
                <w:i w:val="0"/>
                <w:sz w:val="18"/>
                <w:szCs w:val="18"/>
              </w:rPr>
            </w:pPr>
            <w:r w:rsidRPr="004A25E5">
              <w:rPr>
                <w:b/>
                <w:i w:val="0"/>
                <w:sz w:val="18"/>
                <w:szCs w:val="18"/>
              </w:rPr>
              <w:t>PRILOGA</w:t>
            </w:r>
            <w:r w:rsidR="00035B2B" w:rsidRPr="004A25E5">
              <w:rPr>
                <w:b/>
                <w:i w:val="0"/>
                <w:sz w:val="18"/>
                <w:szCs w:val="18"/>
              </w:rPr>
              <w:t xml:space="preserve"> 5/1</w:t>
            </w:r>
          </w:p>
          <w:p w14:paraId="77C81180" w14:textId="77777777" w:rsidR="00B63BCD" w:rsidRDefault="00B63BCD" w:rsidP="00B63BCD">
            <w:pPr>
              <w:pStyle w:val="Telobesedila-zamik"/>
              <w:spacing w:after="0"/>
              <w:ind w:left="0"/>
              <w:rPr>
                <w:b/>
                <w:i w:val="0"/>
                <w:sz w:val="18"/>
                <w:szCs w:val="18"/>
              </w:rPr>
            </w:pPr>
          </w:p>
          <w:p w14:paraId="51545D5A" w14:textId="77777777" w:rsidR="00B63BCD" w:rsidRPr="003711C4" w:rsidRDefault="00B63BCD" w:rsidP="00B63BCD">
            <w:pPr>
              <w:pStyle w:val="Telobesedila-zamik"/>
              <w:spacing w:after="0"/>
              <w:ind w:left="0"/>
              <w:rPr>
                <w:b/>
                <w:i w:val="0"/>
                <w:sz w:val="18"/>
                <w:szCs w:val="18"/>
              </w:rPr>
            </w:pPr>
          </w:p>
          <w:p w14:paraId="2C8E174B" w14:textId="77777777" w:rsidR="00BF3141" w:rsidRDefault="00BF3141" w:rsidP="00B63BCD">
            <w:pPr>
              <w:pStyle w:val="Telobesedila-zamik"/>
              <w:spacing w:after="0"/>
              <w:ind w:left="0"/>
              <w:rPr>
                <w:b/>
                <w:i w:val="0"/>
                <w:sz w:val="18"/>
                <w:szCs w:val="18"/>
              </w:rPr>
            </w:pPr>
            <w:r w:rsidRPr="003711C4">
              <w:rPr>
                <w:b/>
                <w:i w:val="0"/>
                <w:sz w:val="18"/>
                <w:szCs w:val="18"/>
              </w:rPr>
              <w:t>PRILOGA 5/2</w:t>
            </w:r>
          </w:p>
          <w:p w14:paraId="62206AAA" w14:textId="77777777" w:rsidR="00B63BCD" w:rsidRPr="00B63BCD" w:rsidRDefault="00B63BCD" w:rsidP="00B63BCD">
            <w:pPr>
              <w:pStyle w:val="Telobesedila-zamik"/>
              <w:spacing w:after="0"/>
              <w:ind w:left="0"/>
              <w:rPr>
                <w:b/>
                <w:i w:val="0"/>
                <w:sz w:val="10"/>
                <w:szCs w:val="10"/>
              </w:rPr>
            </w:pP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0A8F478" w14:textId="77777777" w:rsidR="00605AE7" w:rsidRPr="004A25E5" w:rsidRDefault="00605AE7" w:rsidP="00B63BCD">
            <w:pPr>
              <w:pStyle w:val="TableParagraph"/>
              <w:kinsoku w:val="0"/>
              <w:overflowPunct w:val="0"/>
              <w:ind w:right="34"/>
              <w:rPr>
                <w:spacing w:val="-1"/>
                <w:sz w:val="10"/>
                <w:szCs w:val="10"/>
              </w:rPr>
            </w:pPr>
          </w:p>
          <w:p w14:paraId="3CB76AF9" w14:textId="77777777" w:rsidR="00732A9E" w:rsidRDefault="00732A9E" w:rsidP="00B63BCD">
            <w:pPr>
              <w:pStyle w:val="TableParagraph"/>
              <w:kinsoku w:val="0"/>
              <w:overflowPunct w:val="0"/>
              <w:ind w:right="34"/>
              <w:rPr>
                <w:i/>
                <w:spacing w:val="-1"/>
                <w:sz w:val="18"/>
                <w:szCs w:val="18"/>
              </w:rPr>
            </w:pPr>
            <w:r w:rsidRPr="00527B5D">
              <w:rPr>
                <w:i/>
                <w:spacing w:val="-1"/>
                <w:sz w:val="18"/>
                <w:szCs w:val="18"/>
              </w:rPr>
              <w:t>Dokazilo o izpolnjevanju tehničnih pogojev</w:t>
            </w:r>
            <w:r w:rsidR="00B63BCD">
              <w:rPr>
                <w:i/>
                <w:spacing w:val="-1"/>
                <w:sz w:val="18"/>
                <w:szCs w:val="18"/>
              </w:rPr>
              <w:t xml:space="preserve"> - priloge 5</w:t>
            </w:r>
            <w:r w:rsidR="00527B5D" w:rsidRPr="00527B5D">
              <w:rPr>
                <w:i/>
                <w:spacing w:val="-1"/>
                <w:sz w:val="18"/>
                <w:szCs w:val="18"/>
              </w:rPr>
              <w:t>:</w:t>
            </w:r>
          </w:p>
          <w:p w14:paraId="638FA1F4" w14:textId="77777777" w:rsidR="00605AE7" w:rsidRDefault="00605AE7" w:rsidP="00B63BCD">
            <w:pPr>
              <w:pStyle w:val="TableParagraph"/>
              <w:kinsoku w:val="0"/>
              <w:overflowPunct w:val="0"/>
              <w:ind w:right="34"/>
              <w:rPr>
                <w:spacing w:val="-1"/>
                <w:sz w:val="18"/>
                <w:szCs w:val="18"/>
              </w:rPr>
            </w:pPr>
          </w:p>
          <w:p w14:paraId="18450322" w14:textId="77777777" w:rsidR="00B63BCD" w:rsidRPr="004A25E5" w:rsidRDefault="00B63BCD" w:rsidP="00B63BCD">
            <w:pPr>
              <w:pStyle w:val="TableParagraph"/>
              <w:kinsoku w:val="0"/>
              <w:overflowPunct w:val="0"/>
              <w:ind w:right="34"/>
              <w:rPr>
                <w:spacing w:val="-1"/>
                <w:sz w:val="18"/>
                <w:szCs w:val="18"/>
              </w:rPr>
            </w:pPr>
          </w:p>
          <w:p w14:paraId="2A95DBA3" w14:textId="77777777" w:rsidR="00BF3141" w:rsidRDefault="00662D7C" w:rsidP="00B63BCD">
            <w:pPr>
              <w:pStyle w:val="TableParagraph"/>
              <w:numPr>
                <w:ilvl w:val="0"/>
                <w:numId w:val="23"/>
              </w:numPr>
              <w:tabs>
                <w:tab w:val="clear" w:pos="1440"/>
                <w:tab w:val="num" w:pos="488"/>
              </w:tabs>
              <w:kinsoku w:val="0"/>
              <w:overflowPunct w:val="0"/>
              <w:ind w:left="488" w:right="34" w:hanging="283"/>
              <w:rPr>
                <w:spacing w:val="-1"/>
                <w:sz w:val="18"/>
                <w:szCs w:val="18"/>
              </w:rPr>
            </w:pPr>
            <w:r>
              <w:rPr>
                <w:spacing w:val="-1"/>
                <w:sz w:val="18"/>
                <w:szCs w:val="18"/>
              </w:rPr>
              <w:t>N</w:t>
            </w:r>
            <w:r w:rsidR="00035B2B" w:rsidRPr="004A25E5">
              <w:rPr>
                <w:spacing w:val="-1"/>
                <w:sz w:val="18"/>
                <w:szCs w:val="18"/>
              </w:rPr>
              <w:t>avedba ključnega tehničnega osebja in drugih strokovnih delavcev</w:t>
            </w:r>
            <w:r w:rsidR="00732A9E" w:rsidRPr="004A25E5">
              <w:rPr>
                <w:spacing w:val="-1"/>
                <w:sz w:val="18"/>
                <w:szCs w:val="18"/>
              </w:rPr>
              <w:t>, ki bodo odgovorni za nadzor kakovosti</w:t>
            </w:r>
            <w:r w:rsidR="00C42347">
              <w:rPr>
                <w:spacing w:val="-1"/>
                <w:sz w:val="18"/>
                <w:szCs w:val="18"/>
              </w:rPr>
              <w:t xml:space="preserve"> </w:t>
            </w:r>
          </w:p>
          <w:p w14:paraId="5217BD1A" w14:textId="77777777" w:rsidR="00527B5D" w:rsidRPr="00527B5D" w:rsidRDefault="00527B5D" w:rsidP="00B63BCD">
            <w:pPr>
              <w:pStyle w:val="TableParagraph"/>
              <w:tabs>
                <w:tab w:val="num" w:pos="488"/>
              </w:tabs>
              <w:kinsoku w:val="0"/>
              <w:overflowPunct w:val="0"/>
              <w:ind w:left="488" w:right="34"/>
              <w:rPr>
                <w:spacing w:val="-1"/>
                <w:sz w:val="14"/>
                <w:szCs w:val="14"/>
              </w:rPr>
            </w:pPr>
          </w:p>
          <w:p w14:paraId="73BE73D2" w14:textId="77777777" w:rsidR="00BF3141" w:rsidRPr="00B63BCD" w:rsidRDefault="00BF3141" w:rsidP="00B63BCD">
            <w:pPr>
              <w:pStyle w:val="TableParagraph"/>
              <w:numPr>
                <w:ilvl w:val="0"/>
                <w:numId w:val="23"/>
              </w:numPr>
              <w:tabs>
                <w:tab w:val="clear" w:pos="1440"/>
                <w:tab w:val="num" w:pos="488"/>
              </w:tabs>
              <w:kinsoku w:val="0"/>
              <w:overflowPunct w:val="0"/>
              <w:spacing w:line="252" w:lineRule="exact"/>
              <w:ind w:right="34" w:hanging="1235"/>
              <w:rPr>
                <w:sz w:val="18"/>
                <w:szCs w:val="18"/>
              </w:rPr>
            </w:pPr>
            <w:r w:rsidRPr="003711C4">
              <w:rPr>
                <w:sz w:val="18"/>
                <w:szCs w:val="18"/>
              </w:rPr>
              <w:t>Seznam kadrov</w:t>
            </w:r>
            <w:r w:rsidR="00527B5D">
              <w:rPr>
                <w:sz w:val="18"/>
                <w:szCs w:val="18"/>
              </w:rPr>
              <w:t xml:space="preserve"> </w:t>
            </w:r>
          </w:p>
        </w:tc>
      </w:tr>
      <w:tr w:rsidR="00035B2B" w14:paraId="403359B0" w14:textId="77777777" w:rsidTr="00B63BCD">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5B25065A" w14:textId="77777777" w:rsidR="00605AE7" w:rsidRDefault="00605AE7" w:rsidP="00B63BCD">
            <w:pPr>
              <w:pStyle w:val="Telobesedila-zamik"/>
              <w:spacing w:after="0"/>
              <w:ind w:left="0"/>
              <w:rPr>
                <w:b/>
                <w:i w:val="0"/>
                <w:sz w:val="10"/>
                <w:szCs w:val="10"/>
              </w:rPr>
            </w:pPr>
          </w:p>
          <w:p w14:paraId="36718C54" w14:textId="77777777" w:rsidR="00B63BCD" w:rsidRDefault="00B63BCD" w:rsidP="00B63BCD">
            <w:pPr>
              <w:pStyle w:val="Telobesedila-zamik"/>
              <w:spacing w:after="0"/>
              <w:ind w:left="0"/>
              <w:rPr>
                <w:b/>
                <w:i w:val="0"/>
                <w:sz w:val="18"/>
                <w:szCs w:val="18"/>
              </w:rPr>
            </w:pPr>
          </w:p>
          <w:p w14:paraId="3D213FFE" w14:textId="77777777" w:rsidR="00035B2B" w:rsidRPr="002A4913" w:rsidRDefault="00035B2B" w:rsidP="00B63BCD">
            <w:pPr>
              <w:pStyle w:val="Telobesedila-zamik"/>
              <w:spacing w:after="0"/>
              <w:ind w:left="0"/>
              <w:rPr>
                <w:b/>
                <w:i w:val="0"/>
                <w:sz w:val="18"/>
                <w:szCs w:val="18"/>
              </w:rPr>
            </w:pPr>
            <w:r w:rsidRPr="002A4913">
              <w:rPr>
                <w:b/>
                <w:i w:val="0"/>
                <w:sz w:val="18"/>
                <w:szCs w:val="18"/>
              </w:rPr>
              <w:t>PRILOGA 6</w:t>
            </w:r>
          </w:p>
          <w:p w14:paraId="3FA0C612" w14:textId="77777777" w:rsidR="00B63BCD" w:rsidRPr="008C5596" w:rsidRDefault="00B63BCD" w:rsidP="00B63BCD">
            <w:pPr>
              <w:pStyle w:val="Telobesedila-zamik"/>
              <w:spacing w:after="0"/>
              <w:ind w:left="0"/>
              <w:rPr>
                <w:b/>
                <w:i w:val="0"/>
                <w:strike/>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DB6F5E" w14:textId="77777777" w:rsidR="00605AE7" w:rsidRPr="00605AE7" w:rsidRDefault="00605AE7" w:rsidP="00B63BCD">
            <w:pPr>
              <w:pStyle w:val="Glava"/>
              <w:tabs>
                <w:tab w:val="left" w:pos="708"/>
              </w:tabs>
              <w:rPr>
                <w:i w:val="0"/>
                <w:color w:val="000000"/>
                <w:sz w:val="10"/>
                <w:szCs w:val="10"/>
              </w:rPr>
            </w:pPr>
          </w:p>
          <w:p w14:paraId="1E4C1FEC" w14:textId="77777777" w:rsidR="00035B2B" w:rsidRPr="002A4913" w:rsidRDefault="002A4913" w:rsidP="00B63BCD">
            <w:pPr>
              <w:pStyle w:val="Glava"/>
              <w:tabs>
                <w:tab w:val="left" w:pos="708"/>
              </w:tabs>
              <w:rPr>
                <w:i w:val="0"/>
                <w:color w:val="000000"/>
                <w:sz w:val="18"/>
                <w:szCs w:val="18"/>
              </w:rPr>
            </w:pPr>
            <w:r w:rsidRPr="002A4913">
              <w:rPr>
                <w:i w:val="0"/>
                <w:color w:val="000000"/>
                <w:sz w:val="18"/>
                <w:szCs w:val="18"/>
              </w:rPr>
              <w:t>Tabel</w:t>
            </w:r>
            <w:r w:rsidR="00662D7C">
              <w:rPr>
                <w:i w:val="0"/>
                <w:color w:val="000000"/>
                <w:sz w:val="18"/>
                <w:szCs w:val="18"/>
              </w:rPr>
              <w:t>a</w:t>
            </w:r>
            <w:r w:rsidR="00527B5D">
              <w:rPr>
                <w:i w:val="0"/>
                <w:color w:val="000000"/>
                <w:sz w:val="18"/>
                <w:szCs w:val="18"/>
              </w:rPr>
              <w:t xml:space="preserve"> uporabljenih univerzalnih</w:t>
            </w:r>
            <w:r w:rsidRPr="002A4913">
              <w:rPr>
                <w:i w:val="0"/>
                <w:color w:val="000000"/>
                <w:sz w:val="18"/>
                <w:szCs w:val="18"/>
              </w:rPr>
              <w:t xml:space="preserve"> čistil in dokazila o skladnosti z Uredbo o zelenem javnem naročanju</w:t>
            </w:r>
          </w:p>
          <w:p w14:paraId="6971721B" w14:textId="77777777" w:rsidR="00605AE7" w:rsidRPr="002A4913" w:rsidRDefault="00605AE7" w:rsidP="00B63BCD">
            <w:pPr>
              <w:pStyle w:val="Glava"/>
              <w:tabs>
                <w:tab w:val="left" w:pos="708"/>
              </w:tabs>
              <w:rPr>
                <w:i w:val="0"/>
                <w:color w:val="000000"/>
                <w:sz w:val="18"/>
                <w:szCs w:val="18"/>
              </w:rPr>
            </w:pPr>
          </w:p>
        </w:tc>
      </w:tr>
      <w:tr w:rsidR="00035B2B" w14:paraId="2E611098" w14:textId="77777777" w:rsidTr="00B63BCD">
        <w:trPr>
          <w:trHeight w:val="811"/>
        </w:trPr>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0D0493A6" w14:textId="77777777" w:rsidR="00B63BCD" w:rsidRPr="00B63BCD" w:rsidRDefault="00B63BCD" w:rsidP="00B63BCD">
            <w:pPr>
              <w:pStyle w:val="Telobesedila-zamik"/>
              <w:spacing w:after="0"/>
              <w:ind w:left="0"/>
              <w:rPr>
                <w:b/>
                <w:sz w:val="10"/>
                <w:szCs w:val="10"/>
              </w:rPr>
            </w:pPr>
          </w:p>
          <w:p w14:paraId="03A11190" w14:textId="77777777" w:rsidR="008061DB" w:rsidRPr="00527B5D" w:rsidRDefault="00527B5D" w:rsidP="00B63BCD">
            <w:pPr>
              <w:pStyle w:val="Telobesedila-zamik"/>
              <w:spacing w:after="0"/>
              <w:ind w:left="0"/>
              <w:rPr>
                <w:b/>
                <w:sz w:val="18"/>
                <w:szCs w:val="18"/>
              </w:rPr>
            </w:pPr>
            <w:r w:rsidRPr="00527B5D">
              <w:rPr>
                <w:b/>
                <w:sz w:val="18"/>
                <w:szCs w:val="18"/>
              </w:rPr>
              <w:t>PRILOGE</w:t>
            </w:r>
            <w:r w:rsidR="00035B2B" w:rsidRPr="00527B5D">
              <w:rPr>
                <w:b/>
                <w:sz w:val="18"/>
                <w:szCs w:val="18"/>
              </w:rPr>
              <w:t xml:space="preserve"> </w:t>
            </w:r>
            <w:r w:rsidR="00104CD9" w:rsidRPr="00527B5D">
              <w:rPr>
                <w:b/>
                <w:sz w:val="18"/>
                <w:szCs w:val="18"/>
              </w:rPr>
              <w:t>7</w:t>
            </w:r>
            <w:r w:rsidRPr="00527B5D">
              <w:rPr>
                <w:b/>
                <w:sz w:val="18"/>
                <w:szCs w:val="18"/>
              </w:rPr>
              <w:t>:</w:t>
            </w:r>
          </w:p>
          <w:p w14:paraId="552B7503" w14:textId="77777777" w:rsidR="00B63BCD" w:rsidRDefault="00B63BCD" w:rsidP="00B63BCD">
            <w:pPr>
              <w:pStyle w:val="Telobesedila-zamik"/>
              <w:spacing w:after="0"/>
              <w:ind w:left="0"/>
              <w:rPr>
                <w:b/>
                <w:i w:val="0"/>
                <w:sz w:val="18"/>
                <w:szCs w:val="18"/>
              </w:rPr>
            </w:pPr>
          </w:p>
          <w:p w14:paraId="7F34DAAA" w14:textId="77777777" w:rsidR="00B63BCD" w:rsidRDefault="00B63BCD" w:rsidP="00B63BCD">
            <w:pPr>
              <w:pStyle w:val="Telobesedila-zamik"/>
              <w:spacing w:after="0"/>
              <w:ind w:left="0"/>
              <w:rPr>
                <w:b/>
                <w:i w:val="0"/>
                <w:sz w:val="18"/>
                <w:szCs w:val="18"/>
              </w:rPr>
            </w:pPr>
          </w:p>
          <w:p w14:paraId="29B59F26" w14:textId="77777777" w:rsidR="00B63BCD"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/1</w:t>
            </w:r>
          </w:p>
          <w:p w14:paraId="37A74428" w14:textId="77777777" w:rsidR="00B63BCD" w:rsidRPr="008061DB" w:rsidRDefault="00B63BCD" w:rsidP="00B63BCD">
            <w:pPr>
              <w:pStyle w:val="Telobesedila-zamik"/>
              <w:spacing w:after="0"/>
              <w:ind w:left="0"/>
              <w:rPr>
                <w:b/>
                <w:i w:val="0"/>
                <w:sz w:val="18"/>
                <w:szCs w:val="18"/>
              </w:rPr>
            </w:pPr>
          </w:p>
          <w:p w14:paraId="26EE73B9" w14:textId="77777777" w:rsidR="00732A9E"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732A9E" w:rsidRPr="008061DB">
              <w:rPr>
                <w:b/>
                <w:i w:val="0"/>
                <w:sz w:val="18"/>
                <w:szCs w:val="18"/>
              </w:rPr>
              <w:t>/2</w:t>
            </w:r>
          </w:p>
          <w:p w14:paraId="24DA34BC" w14:textId="77777777" w:rsidR="00B63BCD" w:rsidRPr="008061DB" w:rsidRDefault="00B63BCD" w:rsidP="00B63BCD">
            <w:pPr>
              <w:pStyle w:val="Telobesedila-zamik"/>
              <w:spacing w:after="0"/>
              <w:ind w:left="0"/>
              <w:rPr>
                <w:b/>
                <w:i w:val="0"/>
                <w:sz w:val="18"/>
                <w:szCs w:val="18"/>
              </w:rPr>
            </w:pPr>
          </w:p>
          <w:p w14:paraId="6225D06F" w14:textId="77777777" w:rsidR="008061DB" w:rsidRDefault="00AF423B" w:rsidP="00B63BCD">
            <w:pPr>
              <w:pStyle w:val="Telobesedila-zamik"/>
              <w:spacing w:after="0"/>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/3a</w:t>
            </w:r>
          </w:p>
          <w:p w14:paraId="5FBA1EBE" w14:textId="77777777" w:rsidR="00527B5D" w:rsidRPr="00B63BCD" w:rsidRDefault="00527B5D" w:rsidP="00B63BCD">
            <w:pPr>
              <w:pStyle w:val="Telobesedila-zamik"/>
              <w:spacing w:after="0"/>
              <w:ind w:left="0"/>
              <w:rPr>
                <w:b/>
                <w:i w:val="0"/>
                <w:sz w:val="18"/>
                <w:szCs w:val="18"/>
              </w:rPr>
            </w:pPr>
          </w:p>
          <w:p w14:paraId="023A58DC" w14:textId="77777777" w:rsidR="008061DB" w:rsidRPr="008061DB" w:rsidRDefault="00AF423B" w:rsidP="008061DB">
            <w:pPr>
              <w:pStyle w:val="Telobesedila-zamik"/>
              <w:ind w:left="0"/>
              <w:rPr>
                <w:b/>
                <w:i w:val="0"/>
                <w:sz w:val="18"/>
                <w:szCs w:val="18"/>
              </w:rPr>
            </w:pPr>
            <w:r>
              <w:rPr>
                <w:b/>
                <w:i w:val="0"/>
                <w:sz w:val="18"/>
                <w:szCs w:val="18"/>
              </w:rPr>
              <w:t xml:space="preserve">PRILOGA </w:t>
            </w:r>
            <w:r w:rsidR="00104CD9">
              <w:rPr>
                <w:b/>
                <w:i w:val="0"/>
                <w:sz w:val="18"/>
                <w:szCs w:val="18"/>
              </w:rPr>
              <w:t>7</w:t>
            </w:r>
            <w:r w:rsidR="008061DB" w:rsidRPr="008061DB">
              <w:rPr>
                <w:b/>
                <w:i w:val="0"/>
                <w:sz w:val="18"/>
                <w:szCs w:val="18"/>
              </w:rPr>
              <w:t>/3b</w:t>
            </w:r>
          </w:p>
        </w:tc>
        <w:tc>
          <w:tcPr>
            <w:tcW w:w="5812" w:type="dxa"/>
            <w:tcBorders>
              <w:top w:val="single" w:sz="4" w:space="0" w:color="auto"/>
              <w:left w:val="single" w:sz="4" w:space="0" w:color="auto"/>
              <w:bottom w:val="single" w:sz="4" w:space="0" w:color="auto"/>
              <w:right w:val="single" w:sz="4" w:space="0" w:color="auto"/>
            </w:tcBorders>
            <w:shd w:val="clear" w:color="auto" w:fill="E6E6E6"/>
            <w:hideMark/>
          </w:tcPr>
          <w:p w14:paraId="136FB0BD" w14:textId="77777777" w:rsidR="00B63BCD" w:rsidRPr="00B63BCD" w:rsidRDefault="00B63BCD" w:rsidP="00B63BCD">
            <w:pPr>
              <w:pStyle w:val="Telobesedila-zamik"/>
              <w:spacing w:after="0"/>
              <w:ind w:left="34"/>
              <w:rPr>
                <w:sz w:val="10"/>
                <w:szCs w:val="10"/>
              </w:rPr>
            </w:pPr>
          </w:p>
          <w:p w14:paraId="3EDBFAB6" w14:textId="77777777" w:rsidR="00B63BCD" w:rsidRDefault="00035B2B" w:rsidP="00B63BCD">
            <w:pPr>
              <w:pStyle w:val="Telobesedila-zamik"/>
              <w:spacing w:after="0"/>
              <w:ind w:left="34"/>
              <w:rPr>
                <w:sz w:val="18"/>
                <w:szCs w:val="18"/>
              </w:rPr>
            </w:pPr>
            <w:r w:rsidRPr="00527B5D">
              <w:rPr>
                <w:sz w:val="18"/>
                <w:szCs w:val="18"/>
              </w:rPr>
              <w:t>Podizvajalci</w:t>
            </w:r>
            <w:r w:rsidR="00527B5D" w:rsidRPr="00527B5D">
              <w:rPr>
                <w:sz w:val="18"/>
                <w:szCs w:val="18"/>
              </w:rPr>
              <w:t>:</w:t>
            </w:r>
            <w:r w:rsidRPr="00527B5D">
              <w:rPr>
                <w:sz w:val="18"/>
                <w:szCs w:val="18"/>
              </w:rPr>
              <w:t xml:space="preserve"> </w:t>
            </w:r>
          </w:p>
          <w:p w14:paraId="182DDD81" w14:textId="77777777" w:rsidR="00B63BCD" w:rsidRDefault="00B63BCD" w:rsidP="00B63BCD">
            <w:pPr>
              <w:pStyle w:val="Telobesedila-zamik"/>
              <w:spacing w:after="0"/>
              <w:ind w:left="34"/>
              <w:rPr>
                <w:sz w:val="18"/>
                <w:szCs w:val="18"/>
              </w:rPr>
            </w:pPr>
          </w:p>
          <w:p w14:paraId="329758FC" w14:textId="77777777" w:rsidR="00B63BCD" w:rsidRPr="00527B5D" w:rsidRDefault="00B63BCD" w:rsidP="00B63BCD">
            <w:pPr>
              <w:pStyle w:val="Telobesedila-zamik"/>
              <w:spacing w:after="0"/>
              <w:ind w:left="34"/>
              <w:rPr>
                <w:sz w:val="18"/>
                <w:szCs w:val="18"/>
              </w:rPr>
            </w:pPr>
          </w:p>
          <w:p w14:paraId="733D7B15"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Udeležba podizvajalcev</w:t>
            </w:r>
            <w:r w:rsidR="00C42347">
              <w:rPr>
                <w:i w:val="0"/>
                <w:sz w:val="18"/>
                <w:szCs w:val="18"/>
              </w:rPr>
              <w:t xml:space="preserve"> </w:t>
            </w:r>
          </w:p>
          <w:p w14:paraId="18A7D608" w14:textId="77777777" w:rsidR="00B63BCD" w:rsidRPr="008061DB" w:rsidRDefault="00B63BCD" w:rsidP="00B63BCD">
            <w:pPr>
              <w:pStyle w:val="Telobesedila-zamik"/>
              <w:spacing w:after="0"/>
              <w:ind w:left="1440"/>
              <w:rPr>
                <w:i w:val="0"/>
                <w:sz w:val="18"/>
                <w:szCs w:val="18"/>
              </w:rPr>
            </w:pPr>
          </w:p>
          <w:p w14:paraId="79CABF0E" w14:textId="77777777" w:rsid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Podatki o podizvajalcu</w:t>
            </w:r>
            <w:r w:rsidR="00C42347">
              <w:rPr>
                <w:i w:val="0"/>
                <w:sz w:val="18"/>
                <w:szCs w:val="18"/>
              </w:rPr>
              <w:t xml:space="preserve"> </w:t>
            </w:r>
          </w:p>
          <w:p w14:paraId="7210673B" w14:textId="77777777" w:rsidR="00B63BCD" w:rsidRPr="008061DB" w:rsidRDefault="00B63BCD" w:rsidP="00B63BCD">
            <w:pPr>
              <w:pStyle w:val="Telobesedila-zamik"/>
              <w:spacing w:after="0"/>
              <w:ind w:left="1440"/>
              <w:rPr>
                <w:i w:val="0"/>
                <w:sz w:val="18"/>
                <w:szCs w:val="18"/>
              </w:rPr>
            </w:pPr>
          </w:p>
          <w:p w14:paraId="7A55390B" w14:textId="77777777" w:rsidR="008061DB" w:rsidRDefault="00662D7C" w:rsidP="00B63BCD">
            <w:pPr>
              <w:pStyle w:val="Telobesedila-zamik"/>
              <w:numPr>
                <w:ilvl w:val="0"/>
                <w:numId w:val="23"/>
              </w:numPr>
              <w:tabs>
                <w:tab w:val="clear" w:pos="1440"/>
                <w:tab w:val="num" w:pos="488"/>
              </w:tabs>
              <w:spacing w:after="0"/>
              <w:ind w:left="488" w:hanging="283"/>
              <w:rPr>
                <w:i w:val="0"/>
                <w:sz w:val="18"/>
                <w:szCs w:val="18"/>
              </w:rPr>
            </w:pPr>
            <w:r>
              <w:rPr>
                <w:i w:val="0"/>
                <w:sz w:val="18"/>
                <w:szCs w:val="18"/>
              </w:rPr>
              <w:t>Z</w:t>
            </w:r>
            <w:r w:rsidR="008061DB" w:rsidRPr="008061DB">
              <w:rPr>
                <w:i w:val="0"/>
                <w:sz w:val="18"/>
                <w:szCs w:val="18"/>
              </w:rPr>
              <w:t>ahteva podizvajalca za neposredno plačilo</w:t>
            </w:r>
            <w:r w:rsidR="00C42347">
              <w:rPr>
                <w:i w:val="0"/>
                <w:sz w:val="18"/>
                <w:szCs w:val="18"/>
              </w:rPr>
              <w:t xml:space="preserve"> </w:t>
            </w:r>
          </w:p>
          <w:p w14:paraId="327A4984" w14:textId="77777777" w:rsidR="00B63BCD" w:rsidRPr="008061DB" w:rsidRDefault="00B63BCD" w:rsidP="00B63BCD">
            <w:pPr>
              <w:pStyle w:val="Telobesedila-zamik"/>
              <w:spacing w:after="0"/>
              <w:ind w:left="488"/>
              <w:rPr>
                <w:i w:val="0"/>
                <w:sz w:val="18"/>
                <w:szCs w:val="18"/>
              </w:rPr>
            </w:pPr>
          </w:p>
          <w:p w14:paraId="186323CC" w14:textId="77777777" w:rsidR="008061DB" w:rsidRPr="008061DB" w:rsidRDefault="008061DB" w:rsidP="00B63BCD">
            <w:pPr>
              <w:pStyle w:val="Telobesedila-zamik"/>
              <w:numPr>
                <w:ilvl w:val="0"/>
                <w:numId w:val="23"/>
              </w:numPr>
              <w:tabs>
                <w:tab w:val="clear" w:pos="1440"/>
                <w:tab w:val="num" w:pos="488"/>
              </w:tabs>
              <w:spacing w:after="0"/>
              <w:ind w:hanging="1235"/>
              <w:rPr>
                <w:i w:val="0"/>
                <w:sz w:val="18"/>
                <w:szCs w:val="18"/>
              </w:rPr>
            </w:pPr>
            <w:r w:rsidRPr="008061DB">
              <w:rPr>
                <w:i w:val="0"/>
                <w:sz w:val="18"/>
                <w:szCs w:val="18"/>
              </w:rPr>
              <w:t>Soglasje podizvajalca</w:t>
            </w:r>
            <w:r w:rsidR="00527B5D">
              <w:rPr>
                <w:i w:val="0"/>
                <w:sz w:val="18"/>
                <w:szCs w:val="18"/>
              </w:rPr>
              <w:t xml:space="preserve"> </w:t>
            </w:r>
          </w:p>
        </w:tc>
      </w:tr>
      <w:tr w:rsidR="00035B2B" w:rsidRPr="00214B8A" w14:paraId="2BA100AC" w14:textId="77777777" w:rsidTr="00B63BCD">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C655A2" w14:textId="77777777" w:rsidR="00035B2B" w:rsidRPr="00214B8A" w:rsidRDefault="00AF423B" w:rsidP="00214B8A">
            <w:pPr>
              <w:rPr>
                <w:b/>
                <w:i w:val="0"/>
                <w:sz w:val="18"/>
                <w:szCs w:val="18"/>
              </w:rPr>
            </w:pPr>
            <w:r w:rsidRPr="00214B8A">
              <w:rPr>
                <w:b/>
                <w:i w:val="0"/>
                <w:sz w:val="18"/>
                <w:szCs w:val="18"/>
              </w:rPr>
              <w:t xml:space="preserve">PRILOGA </w:t>
            </w:r>
            <w:r w:rsidR="00104CD9" w:rsidRPr="00214B8A">
              <w:rPr>
                <w:b/>
                <w:i w:val="0"/>
                <w:sz w:val="18"/>
                <w:szCs w:val="18"/>
              </w:rPr>
              <w:t>8</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D00D74" w14:textId="77777777" w:rsidR="00035B2B" w:rsidRPr="00214B8A" w:rsidRDefault="00035B2B" w:rsidP="00214B8A">
            <w:pPr>
              <w:rPr>
                <w:i w:val="0"/>
                <w:sz w:val="18"/>
                <w:szCs w:val="18"/>
              </w:rPr>
            </w:pPr>
            <w:r w:rsidRPr="00214B8A">
              <w:rPr>
                <w:i w:val="0"/>
                <w:sz w:val="18"/>
                <w:szCs w:val="18"/>
              </w:rPr>
              <w:t>Skupna ponudba</w:t>
            </w:r>
          </w:p>
        </w:tc>
      </w:tr>
      <w:tr w:rsidR="00417CDE" w:rsidRPr="00214B8A" w14:paraId="70BB8928" w14:textId="77777777" w:rsidTr="001C55D2">
        <w:trPr>
          <w:trHeight w:val="397"/>
        </w:trPr>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28D73BA" w14:textId="77777777" w:rsidR="00417CDE" w:rsidRPr="00214B8A" w:rsidRDefault="00417CDE" w:rsidP="001C55D2">
            <w:pPr>
              <w:rPr>
                <w:b/>
                <w:i w:val="0"/>
                <w:sz w:val="18"/>
                <w:szCs w:val="18"/>
              </w:rPr>
            </w:pPr>
            <w:r>
              <w:rPr>
                <w:b/>
                <w:i w:val="0"/>
                <w:sz w:val="18"/>
                <w:szCs w:val="18"/>
              </w:rPr>
              <w:t>PRILOGA 9</w:t>
            </w:r>
          </w:p>
        </w:tc>
        <w:tc>
          <w:tcPr>
            <w:tcW w:w="5812" w:type="dxa"/>
            <w:tcBorders>
              <w:top w:val="single" w:sz="4" w:space="0" w:color="auto"/>
              <w:left w:val="single" w:sz="4" w:space="0" w:color="auto"/>
              <w:bottom w:val="single" w:sz="4" w:space="0" w:color="auto"/>
              <w:right w:val="single" w:sz="4" w:space="0" w:color="auto"/>
            </w:tcBorders>
            <w:shd w:val="clear" w:color="auto" w:fill="E6E6E6"/>
            <w:vAlign w:val="center"/>
          </w:tcPr>
          <w:p w14:paraId="779D831B" w14:textId="77777777" w:rsidR="00417CDE" w:rsidRPr="00214B8A" w:rsidRDefault="00417CDE" w:rsidP="001C55D2">
            <w:pPr>
              <w:rPr>
                <w:i w:val="0"/>
                <w:sz w:val="18"/>
                <w:szCs w:val="18"/>
              </w:rPr>
            </w:pPr>
            <w:r w:rsidRPr="000C625B">
              <w:rPr>
                <w:i w:val="0"/>
                <w:sz w:val="18"/>
                <w:szCs w:val="18"/>
              </w:rPr>
              <w:t>Izjava fizične osebe oziroma odgovorne osebe poslovnega subjekta o nepovezanosti s funkcionarjem ali njegovim družinskim članom</w:t>
            </w:r>
          </w:p>
        </w:tc>
      </w:tr>
    </w:tbl>
    <w:p w14:paraId="5AA37EAE" w14:textId="77777777" w:rsidR="00035B2B" w:rsidRDefault="00035B2B" w:rsidP="00035B2B">
      <w:pPr>
        <w:rPr>
          <w:i w:val="0"/>
          <w:sz w:val="22"/>
          <w:szCs w:val="22"/>
        </w:rPr>
        <w:sectPr w:rsidR="00035B2B" w:rsidSect="00B40B9D">
          <w:footerReference w:type="default" r:id="rId8"/>
          <w:headerReference w:type="first" r:id="rId9"/>
          <w:pgSz w:w="11906" w:h="16838"/>
          <w:pgMar w:top="992" w:right="1133" w:bottom="1418" w:left="709" w:header="709" w:footer="701" w:gutter="0"/>
          <w:cols w:space="708"/>
          <w:docGrid w:linePitch="326"/>
        </w:sectPr>
      </w:pPr>
    </w:p>
    <w:p w14:paraId="4D3FBBE4"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1</w:t>
      </w:r>
    </w:p>
    <w:p w14:paraId="2117FC23" w14:textId="77777777" w:rsidR="00035B2B" w:rsidRDefault="00035B2B" w:rsidP="00035B2B">
      <w:pPr>
        <w:pStyle w:val="Glava"/>
        <w:tabs>
          <w:tab w:val="left" w:pos="708"/>
        </w:tabs>
        <w:ind w:left="1080"/>
        <w:jc w:val="both"/>
        <w:rPr>
          <w:i w:val="0"/>
          <w:sz w:val="22"/>
          <w:szCs w:val="22"/>
        </w:rPr>
      </w:pPr>
    </w:p>
    <w:p w14:paraId="30308A2E" w14:textId="77777777" w:rsidR="00035B2B" w:rsidRDefault="00035B2B" w:rsidP="00035B2B">
      <w:pPr>
        <w:pStyle w:val="Glava"/>
        <w:tabs>
          <w:tab w:val="left" w:pos="708"/>
        </w:tabs>
        <w:ind w:left="1080"/>
        <w:jc w:val="both"/>
        <w:rPr>
          <w:i w:val="0"/>
          <w:sz w:val="22"/>
          <w:szCs w:val="22"/>
        </w:rPr>
      </w:pPr>
    </w:p>
    <w:p w14:paraId="5131DAC8" w14:textId="77777777" w:rsidR="00035B2B" w:rsidRDefault="00035B2B" w:rsidP="00035B2B">
      <w:pPr>
        <w:pStyle w:val="Glava"/>
        <w:tabs>
          <w:tab w:val="left" w:pos="708"/>
        </w:tabs>
        <w:ind w:left="1080"/>
        <w:jc w:val="center"/>
        <w:rPr>
          <w:b/>
          <w:i w:val="0"/>
          <w:sz w:val="28"/>
          <w:szCs w:val="28"/>
        </w:rPr>
      </w:pPr>
      <w:r>
        <w:rPr>
          <w:b/>
          <w:i w:val="0"/>
          <w:sz w:val="28"/>
          <w:szCs w:val="28"/>
        </w:rPr>
        <w:t>PRIJAVNI OBRAZEC</w:t>
      </w:r>
    </w:p>
    <w:p w14:paraId="00A2FCDB" w14:textId="77777777" w:rsidR="00035B2B" w:rsidRDefault="00035B2B" w:rsidP="00035B2B">
      <w:pPr>
        <w:pStyle w:val="Glava"/>
        <w:tabs>
          <w:tab w:val="left" w:pos="708"/>
        </w:tabs>
        <w:ind w:left="1080"/>
        <w:jc w:val="both"/>
        <w:rPr>
          <w:i w:val="0"/>
          <w:sz w:val="22"/>
          <w:szCs w:val="22"/>
        </w:rPr>
      </w:pPr>
    </w:p>
    <w:p w14:paraId="07CB1B01" w14:textId="77777777" w:rsidR="00035B2B" w:rsidRDefault="00035B2B" w:rsidP="00035B2B">
      <w:pPr>
        <w:pStyle w:val="Glava"/>
        <w:tabs>
          <w:tab w:val="left" w:pos="708"/>
        </w:tabs>
        <w:ind w:left="1080"/>
        <w:jc w:val="both"/>
        <w:rPr>
          <w:i w:val="0"/>
          <w:sz w:val="22"/>
          <w:szCs w:val="22"/>
        </w:rPr>
      </w:pPr>
    </w:p>
    <w:p w14:paraId="15D7A6BF"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481"/>
        <w:gridCol w:w="1820"/>
        <w:gridCol w:w="145"/>
        <w:gridCol w:w="1402"/>
        <w:gridCol w:w="4040"/>
      </w:tblGrid>
      <w:tr w:rsidR="00035B2B" w14:paraId="3F603857" w14:textId="77777777" w:rsidTr="00E73522">
        <w:tc>
          <w:tcPr>
            <w:tcW w:w="1481" w:type="dxa"/>
            <w:hideMark/>
          </w:tcPr>
          <w:p w14:paraId="0D24A0E7"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Ponudnik:</w:t>
            </w:r>
          </w:p>
        </w:tc>
        <w:tc>
          <w:tcPr>
            <w:tcW w:w="7463" w:type="dxa"/>
            <w:gridSpan w:val="4"/>
            <w:tcBorders>
              <w:top w:val="nil"/>
              <w:left w:val="nil"/>
              <w:bottom w:val="single" w:sz="4" w:space="0" w:color="auto"/>
              <w:right w:val="nil"/>
            </w:tcBorders>
          </w:tcPr>
          <w:p w14:paraId="513D7FE4" w14:textId="77777777" w:rsidR="00035B2B" w:rsidRDefault="00035B2B">
            <w:pPr>
              <w:pStyle w:val="Glava"/>
              <w:tabs>
                <w:tab w:val="left" w:pos="708"/>
              </w:tabs>
              <w:jc w:val="both"/>
              <w:rPr>
                <w:i w:val="0"/>
                <w:sz w:val="22"/>
                <w:szCs w:val="22"/>
              </w:rPr>
            </w:pPr>
          </w:p>
        </w:tc>
      </w:tr>
      <w:tr w:rsidR="00035B2B" w14:paraId="5D6389DF" w14:textId="77777777" w:rsidTr="00E73522">
        <w:tc>
          <w:tcPr>
            <w:tcW w:w="8944" w:type="dxa"/>
            <w:gridSpan w:val="5"/>
            <w:tcBorders>
              <w:top w:val="nil"/>
              <w:left w:val="nil"/>
              <w:bottom w:val="single" w:sz="4" w:space="0" w:color="auto"/>
              <w:right w:val="nil"/>
            </w:tcBorders>
          </w:tcPr>
          <w:p w14:paraId="695E2FFA" w14:textId="77777777" w:rsidR="00035B2B" w:rsidRDefault="00035B2B">
            <w:pPr>
              <w:pStyle w:val="Glava"/>
              <w:tabs>
                <w:tab w:val="left" w:pos="708"/>
              </w:tabs>
              <w:jc w:val="both"/>
              <w:rPr>
                <w:i w:val="0"/>
                <w:sz w:val="22"/>
                <w:szCs w:val="22"/>
              </w:rPr>
            </w:pPr>
          </w:p>
        </w:tc>
      </w:tr>
      <w:tr w:rsidR="00035B2B" w14:paraId="61CF85CD" w14:textId="77777777" w:rsidTr="00E73522">
        <w:tc>
          <w:tcPr>
            <w:tcW w:w="8944" w:type="dxa"/>
            <w:gridSpan w:val="5"/>
            <w:tcBorders>
              <w:top w:val="single" w:sz="4" w:space="0" w:color="auto"/>
              <w:left w:val="nil"/>
              <w:bottom w:val="single" w:sz="4" w:space="0" w:color="auto"/>
              <w:right w:val="nil"/>
            </w:tcBorders>
          </w:tcPr>
          <w:p w14:paraId="4EAD1A1C" w14:textId="77777777" w:rsidR="00035B2B" w:rsidRDefault="00035B2B">
            <w:pPr>
              <w:pStyle w:val="Glava"/>
              <w:tabs>
                <w:tab w:val="left" w:pos="708"/>
              </w:tabs>
              <w:jc w:val="both"/>
              <w:rPr>
                <w:i w:val="0"/>
                <w:sz w:val="22"/>
                <w:szCs w:val="22"/>
              </w:rPr>
            </w:pPr>
          </w:p>
        </w:tc>
      </w:tr>
      <w:tr w:rsidR="00035B2B" w14:paraId="319EB8DC" w14:textId="77777777" w:rsidTr="00E73522">
        <w:tc>
          <w:tcPr>
            <w:tcW w:w="8944" w:type="dxa"/>
            <w:gridSpan w:val="5"/>
            <w:tcBorders>
              <w:top w:val="single" w:sz="4" w:space="0" w:color="auto"/>
              <w:left w:val="nil"/>
              <w:bottom w:val="nil"/>
              <w:right w:val="nil"/>
            </w:tcBorders>
          </w:tcPr>
          <w:p w14:paraId="714CFD4F" w14:textId="77777777" w:rsidR="00035B2B" w:rsidRDefault="00035B2B">
            <w:pPr>
              <w:pStyle w:val="Glava"/>
              <w:tabs>
                <w:tab w:val="left" w:pos="708"/>
              </w:tabs>
              <w:jc w:val="both"/>
              <w:rPr>
                <w:i w:val="0"/>
                <w:sz w:val="22"/>
                <w:szCs w:val="22"/>
              </w:rPr>
            </w:pPr>
          </w:p>
        </w:tc>
      </w:tr>
      <w:tr w:rsidR="00035B2B" w14:paraId="31A7C265" w14:textId="77777777" w:rsidTr="00E73522">
        <w:tc>
          <w:tcPr>
            <w:tcW w:w="8944" w:type="dxa"/>
            <w:gridSpan w:val="5"/>
            <w:hideMark/>
          </w:tcPr>
          <w:p w14:paraId="31269ED3" w14:textId="432BEA24" w:rsidR="00035B2B" w:rsidRDefault="00035B2B" w:rsidP="00135B2E">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135B2E">
              <w:rPr>
                <w:b/>
                <w:i w:val="0"/>
                <w:sz w:val="22"/>
                <w:szCs w:val="22"/>
              </w:rPr>
              <w:t>dr. France Prešeren</w:t>
            </w:r>
            <w:r w:rsidR="00E968CA">
              <w:rPr>
                <w:b/>
                <w:i w:val="0"/>
                <w:sz w:val="22"/>
                <w:szCs w:val="22"/>
              </w:rPr>
              <w:t xml:space="preserve"> </w:t>
            </w:r>
            <w:r w:rsidR="00730519">
              <w:rPr>
                <w:b/>
                <w:i w:val="0"/>
                <w:sz w:val="22"/>
                <w:szCs w:val="22"/>
              </w:rPr>
              <w:t xml:space="preserve">za obdobje </w:t>
            </w:r>
            <w:r w:rsidR="00FA450C" w:rsidRPr="00B63BCD">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2EC226CE" w14:textId="77777777" w:rsidTr="00E73522">
        <w:tc>
          <w:tcPr>
            <w:tcW w:w="8944" w:type="dxa"/>
            <w:gridSpan w:val="5"/>
          </w:tcPr>
          <w:p w14:paraId="0BD969F2" w14:textId="77777777" w:rsidR="00035B2B" w:rsidRDefault="00035B2B">
            <w:pPr>
              <w:pStyle w:val="Glava"/>
              <w:tabs>
                <w:tab w:val="left" w:pos="708"/>
              </w:tabs>
              <w:jc w:val="both"/>
              <w:rPr>
                <w:i w:val="0"/>
                <w:sz w:val="22"/>
                <w:szCs w:val="22"/>
              </w:rPr>
            </w:pPr>
          </w:p>
        </w:tc>
      </w:tr>
      <w:tr w:rsidR="00E73522" w14:paraId="5E0A2A31" w14:textId="77777777" w:rsidTr="007B4104">
        <w:tc>
          <w:tcPr>
            <w:tcW w:w="8944" w:type="dxa"/>
            <w:gridSpan w:val="5"/>
            <w:hideMark/>
          </w:tcPr>
          <w:p w14:paraId="69578805" w14:textId="77777777" w:rsidR="00E73522" w:rsidRDefault="00E73522" w:rsidP="008732CA">
            <w:pPr>
              <w:pStyle w:val="Glava"/>
              <w:numPr>
                <w:ilvl w:val="0"/>
                <w:numId w:val="24"/>
              </w:numPr>
              <w:tabs>
                <w:tab w:val="left" w:pos="708"/>
              </w:tabs>
              <w:ind w:left="247"/>
              <w:jc w:val="both"/>
              <w:rPr>
                <w:i w:val="0"/>
                <w:sz w:val="22"/>
                <w:szCs w:val="22"/>
              </w:rPr>
            </w:pPr>
            <w:r>
              <w:rPr>
                <w:i w:val="0"/>
                <w:sz w:val="22"/>
                <w:szCs w:val="22"/>
              </w:rPr>
              <w:t>Odgovorna oseba za podpis okvirnega sporazuma in funkcija:</w:t>
            </w:r>
          </w:p>
        </w:tc>
      </w:tr>
      <w:tr w:rsidR="00035B2B" w14:paraId="1E0EA8A2" w14:textId="77777777" w:rsidTr="00E73522">
        <w:tc>
          <w:tcPr>
            <w:tcW w:w="8944" w:type="dxa"/>
            <w:gridSpan w:val="5"/>
            <w:tcBorders>
              <w:top w:val="nil"/>
              <w:left w:val="nil"/>
              <w:bottom w:val="single" w:sz="4" w:space="0" w:color="auto"/>
              <w:right w:val="nil"/>
            </w:tcBorders>
          </w:tcPr>
          <w:p w14:paraId="470175BD" w14:textId="77777777" w:rsidR="00035B2B" w:rsidRDefault="00035B2B">
            <w:pPr>
              <w:pStyle w:val="Glava"/>
              <w:tabs>
                <w:tab w:val="left" w:pos="708"/>
              </w:tabs>
              <w:jc w:val="both"/>
              <w:rPr>
                <w:i w:val="0"/>
                <w:sz w:val="22"/>
                <w:szCs w:val="22"/>
              </w:rPr>
            </w:pPr>
          </w:p>
        </w:tc>
      </w:tr>
      <w:tr w:rsidR="00035B2B" w14:paraId="3811637B" w14:textId="77777777" w:rsidTr="00E73522">
        <w:tc>
          <w:tcPr>
            <w:tcW w:w="8944" w:type="dxa"/>
            <w:gridSpan w:val="5"/>
            <w:tcBorders>
              <w:top w:val="single" w:sz="4" w:space="0" w:color="auto"/>
              <w:left w:val="nil"/>
              <w:bottom w:val="nil"/>
              <w:right w:val="nil"/>
            </w:tcBorders>
          </w:tcPr>
          <w:p w14:paraId="33680194" w14:textId="77777777" w:rsidR="00035B2B" w:rsidRDefault="00035B2B">
            <w:pPr>
              <w:pStyle w:val="Glava"/>
              <w:tabs>
                <w:tab w:val="left" w:pos="708"/>
              </w:tabs>
              <w:jc w:val="both"/>
              <w:rPr>
                <w:i w:val="0"/>
                <w:sz w:val="22"/>
                <w:szCs w:val="22"/>
              </w:rPr>
            </w:pPr>
          </w:p>
        </w:tc>
      </w:tr>
      <w:tr w:rsidR="00035B2B" w14:paraId="5347C536" w14:textId="77777777" w:rsidTr="00E73522">
        <w:tc>
          <w:tcPr>
            <w:tcW w:w="8944" w:type="dxa"/>
            <w:gridSpan w:val="5"/>
            <w:hideMark/>
          </w:tcPr>
          <w:p w14:paraId="0E2241EC" w14:textId="77777777" w:rsidR="00035B2B" w:rsidRDefault="00E73522" w:rsidP="008732CA">
            <w:pPr>
              <w:pStyle w:val="Glava"/>
              <w:numPr>
                <w:ilvl w:val="0"/>
                <w:numId w:val="24"/>
              </w:numPr>
              <w:tabs>
                <w:tab w:val="left" w:pos="708"/>
              </w:tabs>
              <w:ind w:left="247"/>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6B752FB4" w14:textId="77777777" w:rsidTr="00170D42">
        <w:trPr>
          <w:trHeight w:val="397"/>
        </w:trPr>
        <w:tc>
          <w:tcPr>
            <w:tcW w:w="8944" w:type="dxa"/>
            <w:gridSpan w:val="5"/>
            <w:tcBorders>
              <w:top w:val="nil"/>
              <w:left w:val="nil"/>
              <w:bottom w:val="single" w:sz="4" w:space="0" w:color="auto"/>
              <w:right w:val="nil"/>
            </w:tcBorders>
            <w:vAlign w:val="bottom"/>
          </w:tcPr>
          <w:p w14:paraId="03659797" w14:textId="77777777" w:rsidR="00035B2B" w:rsidRDefault="00E73522" w:rsidP="00170D42">
            <w:pPr>
              <w:pStyle w:val="Glava"/>
              <w:tabs>
                <w:tab w:val="left" w:pos="708"/>
              </w:tabs>
              <w:ind w:left="-113"/>
              <w:rPr>
                <w:i w:val="0"/>
                <w:sz w:val="22"/>
                <w:szCs w:val="22"/>
              </w:rPr>
            </w:pPr>
            <w:r>
              <w:rPr>
                <w:i w:val="0"/>
                <w:sz w:val="22"/>
                <w:szCs w:val="22"/>
              </w:rPr>
              <w:t>Ime in priimek, funkcija pri ponudniku:</w:t>
            </w:r>
          </w:p>
        </w:tc>
      </w:tr>
      <w:tr w:rsidR="00035B2B" w14:paraId="59938924"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09B400E8" w14:textId="77777777" w:rsidR="00035B2B" w:rsidRDefault="00E73522" w:rsidP="00170D42">
            <w:pPr>
              <w:pStyle w:val="Glava"/>
              <w:tabs>
                <w:tab w:val="left" w:pos="708"/>
              </w:tabs>
              <w:ind w:left="-113"/>
              <w:rPr>
                <w:i w:val="0"/>
                <w:sz w:val="22"/>
                <w:szCs w:val="22"/>
              </w:rPr>
            </w:pPr>
            <w:r>
              <w:rPr>
                <w:i w:val="0"/>
                <w:sz w:val="22"/>
                <w:szCs w:val="22"/>
              </w:rPr>
              <w:t>Telefonska številka:</w:t>
            </w:r>
          </w:p>
        </w:tc>
      </w:tr>
      <w:tr w:rsidR="00035B2B" w14:paraId="1D95C4D5"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0C010126" w14:textId="77777777" w:rsidR="00035B2B" w:rsidRDefault="00E73522" w:rsidP="00170D42">
            <w:pPr>
              <w:pStyle w:val="Glava"/>
              <w:tabs>
                <w:tab w:val="left" w:pos="708"/>
              </w:tabs>
              <w:ind w:left="-113"/>
              <w:rPr>
                <w:i w:val="0"/>
                <w:sz w:val="22"/>
                <w:szCs w:val="22"/>
              </w:rPr>
            </w:pPr>
            <w:r>
              <w:rPr>
                <w:i w:val="0"/>
                <w:sz w:val="22"/>
                <w:szCs w:val="22"/>
              </w:rPr>
              <w:t>Telefaks številka:</w:t>
            </w:r>
          </w:p>
        </w:tc>
      </w:tr>
      <w:tr w:rsidR="00035B2B" w14:paraId="21EB4FB1" w14:textId="77777777" w:rsidTr="00170D42">
        <w:trPr>
          <w:trHeight w:val="397"/>
        </w:trPr>
        <w:tc>
          <w:tcPr>
            <w:tcW w:w="8944" w:type="dxa"/>
            <w:gridSpan w:val="5"/>
            <w:tcBorders>
              <w:top w:val="single" w:sz="4" w:space="0" w:color="auto"/>
              <w:left w:val="nil"/>
              <w:bottom w:val="single" w:sz="4" w:space="0" w:color="auto"/>
              <w:right w:val="nil"/>
            </w:tcBorders>
            <w:vAlign w:val="bottom"/>
          </w:tcPr>
          <w:p w14:paraId="15ACD16F" w14:textId="77777777" w:rsidR="00035B2B" w:rsidRDefault="00E73522" w:rsidP="00170D42">
            <w:pPr>
              <w:pStyle w:val="Glava"/>
              <w:tabs>
                <w:tab w:val="left" w:pos="708"/>
              </w:tabs>
              <w:ind w:left="-113"/>
              <w:rPr>
                <w:i w:val="0"/>
                <w:sz w:val="22"/>
                <w:szCs w:val="22"/>
              </w:rPr>
            </w:pPr>
            <w:r>
              <w:rPr>
                <w:i w:val="0"/>
                <w:sz w:val="22"/>
                <w:szCs w:val="22"/>
              </w:rPr>
              <w:t>Elektronski naslov:</w:t>
            </w:r>
          </w:p>
        </w:tc>
      </w:tr>
      <w:tr w:rsidR="00035B2B" w14:paraId="171F7E07" w14:textId="77777777" w:rsidTr="00E73522">
        <w:tc>
          <w:tcPr>
            <w:tcW w:w="8944" w:type="dxa"/>
            <w:gridSpan w:val="5"/>
            <w:tcBorders>
              <w:top w:val="single" w:sz="4" w:space="0" w:color="auto"/>
              <w:left w:val="nil"/>
              <w:bottom w:val="nil"/>
              <w:right w:val="nil"/>
            </w:tcBorders>
          </w:tcPr>
          <w:p w14:paraId="5B5CEDE6" w14:textId="77777777" w:rsidR="00035B2B" w:rsidRDefault="00035B2B">
            <w:pPr>
              <w:pStyle w:val="Glava"/>
              <w:tabs>
                <w:tab w:val="left" w:pos="708"/>
              </w:tabs>
              <w:jc w:val="both"/>
              <w:rPr>
                <w:i w:val="0"/>
                <w:sz w:val="22"/>
                <w:szCs w:val="22"/>
              </w:rPr>
            </w:pPr>
          </w:p>
        </w:tc>
      </w:tr>
      <w:tr w:rsidR="00035B2B" w14:paraId="22424CB3" w14:textId="77777777" w:rsidTr="00E73522">
        <w:tc>
          <w:tcPr>
            <w:tcW w:w="3315" w:type="dxa"/>
            <w:gridSpan w:val="2"/>
            <w:hideMark/>
          </w:tcPr>
          <w:p w14:paraId="2E32947B"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629" w:type="dxa"/>
            <w:gridSpan w:val="3"/>
            <w:tcBorders>
              <w:top w:val="nil"/>
              <w:left w:val="nil"/>
              <w:bottom w:val="single" w:sz="4" w:space="0" w:color="auto"/>
              <w:right w:val="nil"/>
            </w:tcBorders>
          </w:tcPr>
          <w:p w14:paraId="65770687" w14:textId="77777777" w:rsidR="00035B2B" w:rsidRDefault="00035B2B" w:rsidP="00170D42">
            <w:pPr>
              <w:pStyle w:val="Glava"/>
              <w:tabs>
                <w:tab w:val="left" w:pos="708"/>
              </w:tabs>
              <w:ind w:left="-113"/>
              <w:jc w:val="both"/>
              <w:rPr>
                <w:i w:val="0"/>
                <w:sz w:val="22"/>
                <w:szCs w:val="22"/>
              </w:rPr>
            </w:pPr>
          </w:p>
        </w:tc>
      </w:tr>
      <w:tr w:rsidR="00035B2B" w14:paraId="65E219FE" w14:textId="77777777" w:rsidTr="00E73522">
        <w:tc>
          <w:tcPr>
            <w:tcW w:w="8944" w:type="dxa"/>
            <w:gridSpan w:val="5"/>
          </w:tcPr>
          <w:p w14:paraId="648538D4" w14:textId="77777777" w:rsidR="00035B2B" w:rsidRPr="00E73522" w:rsidRDefault="00E73522" w:rsidP="00170D42">
            <w:pPr>
              <w:pStyle w:val="Glava"/>
              <w:tabs>
                <w:tab w:val="left" w:pos="708"/>
              </w:tabs>
              <w:ind w:left="-113"/>
              <w:jc w:val="both"/>
              <w:rPr>
                <w:i w:val="0"/>
                <w:sz w:val="22"/>
                <w:szCs w:val="22"/>
                <w:vertAlign w:val="superscript"/>
              </w:rPr>
            </w:pPr>
            <w:r>
              <w:rPr>
                <w:i w:val="0"/>
                <w:sz w:val="22"/>
                <w:szCs w:val="22"/>
                <w:vertAlign w:val="superscript"/>
              </w:rPr>
              <w:t xml:space="preserve">          </w:t>
            </w:r>
            <w:r w:rsidRPr="00E73522">
              <w:rPr>
                <w:i w:val="0"/>
                <w:sz w:val="22"/>
                <w:szCs w:val="22"/>
                <w:vertAlign w:val="superscript"/>
              </w:rPr>
              <w:t>(Ponudnik navede transakcijski račun, kamor se bodo v primeru izbire, vršila plačila.)</w:t>
            </w:r>
          </w:p>
        </w:tc>
      </w:tr>
      <w:tr w:rsidR="00035B2B" w14:paraId="2DAB848D" w14:textId="77777777" w:rsidTr="00E73522">
        <w:tc>
          <w:tcPr>
            <w:tcW w:w="4874" w:type="dxa"/>
            <w:gridSpan w:val="4"/>
            <w:hideMark/>
          </w:tcPr>
          <w:p w14:paraId="2E0C2494" w14:textId="77777777" w:rsidR="00170D42" w:rsidRDefault="00170D42" w:rsidP="00170D42">
            <w:pPr>
              <w:pStyle w:val="Glava"/>
              <w:tabs>
                <w:tab w:val="left" w:pos="708"/>
              </w:tabs>
              <w:ind w:left="-113"/>
              <w:jc w:val="both"/>
              <w:rPr>
                <w:i w:val="0"/>
                <w:sz w:val="22"/>
                <w:szCs w:val="22"/>
              </w:rPr>
            </w:pPr>
          </w:p>
          <w:p w14:paraId="22E40C8C"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Transakcijski račun odprt pri (naziv banke):</w:t>
            </w:r>
          </w:p>
        </w:tc>
        <w:tc>
          <w:tcPr>
            <w:tcW w:w="4070" w:type="dxa"/>
            <w:tcBorders>
              <w:top w:val="nil"/>
              <w:left w:val="nil"/>
              <w:bottom w:val="single" w:sz="4" w:space="0" w:color="auto"/>
              <w:right w:val="nil"/>
            </w:tcBorders>
          </w:tcPr>
          <w:p w14:paraId="21C214FA" w14:textId="77777777" w:rsidR="00035B2B" w:rsidRDefault="00035B2B" w:rsidP="00170D42">
            <w:pPr>
              <w:pStyle w:val="Glava"/>
              <w:tabs>
                <w:tab w:val="left" w:pos="708"/>
              </w:tabs>
              <w:ind w:left="-113"/>
              <w:jc w:val="both"/>
              <w:rPr>
                <w:i w:val="0"/>
                <w:sz w:val="22"/>
                <w:szCs w:val="22"/>
              </w:rPr>
            </w:pPr>
          </w:p>
        </w:tc>
      </w:tr>
      <w:tr w:rsidR="00035B2B" w14:paraId="78411C12" w14:textId="77777777" w:rsidTr="00E73522">
        <w:tc>
          <w:tcPr>
            <w:tcW w:w="8944" w:type="dxa"/>
            <w:gridSpan w:val="5"/>
          </w:tcPr>
          <w:p w14:paraId="2808E4E0" w14:textId="77777777" w:rsidR="00035B2B" w:rsidRDefault="00035B2B" w:rsidP="00170D42">
            <w:pPr>
              <w:pStyle w:val="Glava"/>
              <w:tabs>
                <w:tab w:val="left" w:pos="708"/>
              </w:tabs>
              <w:ind w:left="-113"/>
              <w:jc w:val="both"/>
              <w:rPr>
                <w:i w:val="0"/>
                <w:sz w:val="22"/>
                <w:szCs w:val="22"/>
              </w:rPr>
            </w:pPr>
          </w:p>
        </w:tc>
      </w:tr>
      <w:tr w:rsidR="00035B2B" w14:paraId="0206C54E" w14:textId="77777777" w:rsidTr="00E73522">
        <w:tc>
          <w:tcPr>
            <w:tcW w:w="4874" w:type="dxa"/>
            <w:gridSpan w:val="4"/>
          </w:tcPr>
          <w:p w14:paraId="74DECF4E" w14:textId="77777777" w:rsidR="00035B2B" w:rsidRDefault="00035B2B" w:rsidP="00170D42">
            <w:pPr>
              <w:pStyle w:val="Glava"/>
              <w:tabs>
                <w:tab w:val="left" w:pos="708"/>
              </w:tabs>
              <w:ind w:left="-113"/>
              <w:jc w:val="both"/>
              <w:rPr>
                <w:i w:val="0"/>
                <w:sz w:val="22"/>
                <w:szCs w:val="22"/>
              </w:rPr>
            </w:pPr>
          </w:p>
          <w:p w14:paraId="22C3CB6A" w14:textId="77777777" w:rsidR="00035B2B" w:rsidRDefault="00035B2B" w:rsidP="008732CA">
            <w:pPr>
              <w:pStyle w:val="Glava"/>
              <w:numPr>
                <w:ilvl w:val="0"/>
                <w:numId w:val="24"/>
              </w:numPr>
              <w:tabs>
                <w:tab w:val="left" w:pos="708"/>
              </w:tabs>
              <w:ind w:left="-113"/>
              <w:jc w:val="both"/>
              <w:rPr>
                <w:i w:val="0"/>
                <w:sz w:val="22"/>
                <w:szCs w:val="22"/>
              </w:rPr>
            </w:pPr>
            <w:r>
              <w:rPr>
                <w:i w:val="0"/>
                <w:sz w:val="22"/>
                <w:szCs w:val="22"/>
              </w:rPr>
              <w:t>Identifikacijska številka ponudnika za DDV:</w:t>
            </w:r>
          </w:p>
        </w:tc>
        <w:tc>
          <w:tcPr>
            <w:tcW w:w="4070" w:type="dxa"/>
            <w:tcBorders>
              <w:top w:val="nil"/>
              <w:left w:val="nil"/>
              <w:bottom w:val="single" w:sz="4" w:space="0" w:color="auto"/>
              <w:right w:val="nil"/>
            </w:tcBorders>
          </w:tcPr>
          <w:p w14:paraId="4C5F6086" w14:textId="77777777" w:rsidR="00035B2B" w:rsidRDefault="00035B2B" w:rsidP="00170D42">
            <w:pPr>
              <w:pStyle w:val="Glava"/>
              <w:tabs>
                <w:tab w:val="left" w:pos="708"/>
              </w:tabs>
              <w:ind w:left="-113"/>
              <w:jc w:val="both"/>
              <w:rPr>
                <w:i w:val="0"/>
                <w:sz w:val="22"/>
                <w:szCs w:val="22"/>
              </w:rPr>
            </w:pPr>
          </w:p>
        </w:tc>
      </w:tr>
      <w:tr w:rsidR="00E73522" w14:paraId="0F9BBA44" w14:textId="77777777" w:rsidTr="00E73522">
        <w:tc>
          <w:tcPr>
            <w:tcW w:w="8944" w:type="dxa"/>
            <w:gridSpan w:val="5"/>
          </w:tcPr>
          <w:p w14:paraId="58CC05E5" w14:textId="77777777" w:rsidR="00170D42" w:rsidRDefault="00170D42" w:rsidP="00170D42">
            <w:pPr>
              <w:pStyle w:val="Glava"/>
              <w:tabs>
                <w:tab w:val="left" w:pos="708"/>
              </w:tabs>
              <w:ind w:left="-113"/>
              <w:jc w:val="both"/>
              <w:rPr>
                <w:i w:val="0"/>
                <w:sz w:val="22"/>
                <w:szCs w:val="22"/>
              </w:rPr>
            </w:pPr>
          </w:p>
          <w:p w14:paraId="260B03C1" w14:textId="77777777" w:rsidR="00E73522" w:rsidRDefault="00E73522" w:rsidP="008732CA">
            <w:pPr>
              <w:pStyle w:val="Glava"/>
              <w:numPr>
                <w:ilvl w:val="0"/>
                <w:numId w:val="24"/>
              </w:numPr>
              <w:tabs>
                <w:tab w:val="left" w:pos="708"/>
              </w:tabs>
              <w:ind w:left="-113"/>
              <w:jc w:val="both"/>
              <w:rPr>
                <w:i w:val="0"/>
                <w:sz w:val="22"/>
                <w:szCs w:val="22"/>
              </w:rPr>
            </w:pPr>
            <w:r>
              <w:rPr>
                <w:i w:val="0"/>
                <w:sz w:val="22"/>
                <w:szCs w:val="22"/>
              </w:rPr>
              <w:t>Finančni urad, kjer je ponudnik vpisan v davčni register (ponudnik navede pristojni davčni urad, naslov in pošto):</w:t>
            </w:r>
          </w:p>
        </w:tc>
      </w:tr>
      <w:tr w:rsidR="00E73522" w14:paraId="5607A913" w14:textId="77777777" w:rsidTr="00170D42">
        <w:trPr>
          <w:trHeight w:val="397"/>
        </w:trPr>
        <w:tc>
          <w:tcPr>
            <w:tcW w:w="8944" w:type="dxa"/>
            <w:gridSpan w:val="5"/>
            <w:tcBorders>
              <w:bottom w:val="single" w:sz="4" w:space="0" w:color="auto"/>
            </w:tcBorders>
          </w:tcPr>
          <w:p w14:paraId="64456A30" w14:textId="77777777" w:rsidR="00E73522" w:rsidRDefault="00E73522" w:rsidP="00E73522">
            <w:pPr>
              <w:pStyle w:val="Glava"/>
              <w:tabs>
                <w:tab w:val="left" w:pos="708"/>
              </w:tabs>
              <w:ind w:left="360"/>
              <w:jc w:val="both"/>
              <w:rPr>
                <w:i w:val="0"/>
                <w:sz w:val="22"/>
                <w:szCs w:val="22"/>
              </w:rPr>
            </w:pPr>
          </w:p>
        </w:tc>
      </w:tr>
      <w:tr w:rsidR="00E73522" w14:paraId="10145A0F" w14:textId="77777777" w:rsidTr="00170D42">
        <w:trPr>
          <w:trHeight w:val="397"/>
        </w:trPr>
        <w:tc>
          <w:tcPr>
            <w:tcW w:w="8944" w:type="dxa"/>
            <w:gridSpan w:val="5"/>
            <w:tcBorders>
              <w:bottom w:val="single" w:sz="4" w:space="0" w:color="auto"/>
            </w:tcBorders>
          </w:tcPr>
          <w:p w14:paraId="7EEE1E7B" w14:textId="77777777" w:rsidR="00E73522" w:rsidRDefault="00E73522" w:rsidP="00E73522">
            <w:pPr>
              <w:pStyle w:val="Glava"/>
              <w:tabs>
                <w:tab w:val="left" w:pos="708"/>
              </w:tabs>
              <w:ind w:left="360"/>
              <w:jc w:val="both"/>
              <w:rPr>
                <w:i w:val="0"/>
                <w:sz w:val="22"/>
                <w:szCs w:val="22"/>
              </w:rPr>
            </w:pPr>
          </w:p>
        </w:tc>
      </w:tr>
      <w:tr w:rsidR="00035B2B" w14:paraId="75CE548F" w14:textId="77777777" w:rsidTr="00E73522">
        <w:tc>
          <w:tcPr>
            <w:tcW w:w="8944" w:type="dxa"/>
            <w:gridSpan w:val="5"/>
            <w:tcBorders>
              <w:top w:val="single" w:sz="4" w:space="0" w:color="auto"/>
            </w:tcBorders>
          </w:tcPr>
          <w:p w14:paraId="77CFB136" w14:textId="77777777" w:rsidR="00035B2B" w:rsidRDefault="00035B2B" w:rsidP="00E73522">
            <w:pPr>
              <w:pStyle w:val="Glava"/>
              <w:tabs>
                <w:tab w:val="left" w:pos="708"/>
              </w:tabs>
              <w:jc w:val="center"/>
              <w:rPr>
                <w:i w:val="0"/>
                <w:sz w:val="22"/>
                <w:szCs w:val="22"/>
              </w:rPr>
            </w:pPr>
          </w:p>
        </w:tc>
      </w:tr>
      <w:tr w:rsidR="00035B2B" w14:paraId="63EEFB5A" w14:textId="77777777" w:rsidTr="00E73522">
        <w:tc>
          <w:tcPr>
            <w:tcW w:w="3461" w:type="dxa"/>
            <w:gridSpan w:val="3"/>
            <w:hideMark/>
          </w:tcPr>
          <w:p w14:paraId="078EDA2E" w14:textId="77777777" w:rsidR="00035B2B" w:rsidRDefault="00035B2B" w:rsidP="008732CA">
            <w:pPr>
              <w:pStyle w:val="Glava"/>
              <w:numPr>
                <w:ilvl w:val="0"/>
                <w:numId w:val="24"/>
              </w:numPr>
              <w:tabs>
                <w:tab w:val="left" w:pos="708"/>
              </w:tabs>
              <w:ind w:left="247"/>
              <w:jc w:val="both"/>
              <w:rPr>
                <w:i w:val="0"/>
                <w:sz w:val="22"/>
                <w:szCs w:val="22"/>
              </w:rPr>
            </w:pPr>
            <w:r>
              <w:rPr>
                <w:i w:val="0"/>
                <w:sz w:val="22"/>
                <w:szCs w:val="22"/>
              </w:rPr>
              <w:t>Matična številka ponudnika:</w:t>
            </w:r>
          </w:p>
        </w:tc>
        <w:tc>
          <w:tcPr>
            <w:tcW w:w="5483" w:type="dxa"/>
            <w:gridSpan w:val="2"/>
            <w:tcBorders>
              <w:top w:val="nil"/>
              <w:left w:val="nil"/>
              <w:bottom w:val="single" w:sz="4" w:space="0" w:color="auto"/>
              <w:right w:val="nil"/>
            </w:tcBorders>
          </w:tcPr>
          <w:p w14:paraId="0E54BD4D" w14:textId="77777777" w:rsidR="00035B2B" w:rsidRDefault="00035B2B">
            <w:pPr>
              <w:pStyle w:val="Glava"/>
              <w:tabs>
                <w:tab w:val="left" w:pos="708"/>
              </w:tabs>
              <w:jc w:val="both"/>
              <w:rPr>
                <w:i w:val="0"/>
                <w:sz w:val="22"/>
                <w:szCs w:val="22"/>
              </w:rPr>
            </w:pPr>
          </w:p>
        </w:tc>
      </w:tr>
    </w:tbl>
    <w:p w14:paraId="622D975E" w14:textId="77777777" w:rsidR="00035B2B" w:rsidRDefault="00035B2B" w:rsidP="00035B2B">
      <w:pPr>
        <w:pStyle w:val="Glava"/>
        <w:tabs>
          <w:tab w:val="left" w:pos="708"/>
        </w:tabs>
        <w:jc w:val="both"/>
        <w:rPr>
          <w:i w:val="0"/>
          <w:sz w:val="22"/>
          <w:szCs w:val="22"/>
        </w:rPr>
      </w:pPr>
    </w:p>
    <w:p w14:paraId="0A14CBAA" w14:textId="77777777" w:rsidR="00035B2B" w:rsidRDefault="00035B2B" w:rsidP="00035B2B">
      <w:pPr>
        <w:pStyle w:val="Glava"/>
        <w:tabs>
          <w:tab w:val="left" w:pos="708"/>
        </w:tabs>
        <w:jc w:val="both"/>
        <w:rPr>
          <w:i w:val="0"/>
          <w:sz w:val="22"/>
          <w:szCs w:val="22"/>
        </w:rPr>
      </w:pPr>
    </w:p>
    <w:p w14:paraId="5AD5FC6B" w14:textId="77777777" w:rsidR="00035B2B" w:rsidRDefault="00035B2B" w:rsidP="00035B2B">
      <w:pPr>
        <w:pStyle w:val="Glava"/>
        <w:tabs>
          <w:tab w:val="left" w:pos="708"/>
        </w:tabs>
        <w:jc w:val="both"/>
        <w:rPr>
          <w:i w:val="0"/>
          <w:sz w:val="22"/>
          <w:szCs w:val="22"/>
        </w:rPr>
      </w:pPr>
    </w:p>
    <w:p w14:paraId="5E416F88" w14:textId="77777777" w:rsidR="00035B2B" w:rsidRDefault="00035B2B" w:rsidP="00035B2B">
      <w:pPr>
        <w:rPr>
          <w:i w:val="0"/>
          <w:sz w:val="22"/>
          <w:szCs w:val="22"/>
        </w:rPr>
        <w:sectPr w:rsidR="00035B2B">
          <w:pgSz w:w="11906" w:h="16838"/>
          <w:pgMar w:top="1400" w:right="1200" w:bottom="1200" w:left="630" w:header="709" w:footer="709" w:gutter="0"/>
          <w:cols w:space="708"/>
        </w:sectPr>
      </w:pPr>
    </w:p>
    <w:p w14:paraId="0F60AC5F" w14:textId="77777777" w:rsidR="00035B2B" w:rsidRDefault="00E73522" w:rsidP="00035B2B">
      <w:pPr>
        <w:tabs>
          <w:tab w:val="left" w:pos="708"/>
          <w:tab w:val="center" w:pos="4320"/>
          <w:tab w:val="right" w:pos="8640"/>
        </w:tabs>
        <w:ind w:left="1080" w:firstLine="513"/>
        <w:jc w:val="right"/>
        <w:rPr>
          <w:b/>
          <w:i w:val="0"/>
          <w:sz w:val="22"/>
          <w:szCs w:val="22"/>
          <w:lang w:eastAsia="en-US"/>
        </w:rPr>
      </w:pPr>
      <w:r>
        <w:rPr>
          <w:b/>
          <w:i w:val="0"/>
          <w:sz w:val="22"/>
          <w:szCs w:val="22"/>
          <w:lang w:eastAsia="en-US"/>
        </w:rPr>
        <w:lastRenderedPageBreak/>
        <w:t>PRILOGA</w:t>
      </w:r>
      <w:r w:rsidR="00035B2B">
        <w:rPr>
          <w:b/>
          <w:i w:val="0"/>
          <w:sz w:val="22"/>
          <w:szCs w:val="22"/>
          <w:lang w:eastAsia="en-US"/>
        </w:rPr>
        <w:t xml:space="preserve"> 2</w:t>
      </w:r>
    </w:p>
    <w:p w14:paraId="0AC16493" w14:textId="77777777" w:rsidR="00035B2B" w:rsidRDefault="00035B2B" w:rsidP="00035B2B">
      <w:pPr>
        <w:tabs>
          <w:tab w:val="left" w:pos="708"/>
          <w:tab w:val="center" w:pos="4320"/>
          <w:tab w:val="left" w:pos="7730"/>
          <w:tab w:val="right" w:pos="8640"/>
        </w:tabs>
        <w:rPr>
          <w:b/>
          <w:i w:val="0"/>
          <w:sz w:val="22"/>
          <w:szCs w:val="22"/>
          <w:lang w:eastAsia="en-US"/>
        </w:rPr>
      </w:pPr>
      <w:r>
        <w:rPr>
          <w:b/>
          <w:i w:val="0"/>
          <w:sz w:val="22"/>
          <w:szCs w:val="22"/>
          <w:lang w:eastAsia="en-US"/>
        </w:rPr>
        <w:tab/>
      </w:r>
    </w:p>
    <w:p w14:paraId="383C0763" w14:textId="77777777" w:rsidR="00035B2B" w:rsidRDefault="00035B2B" w:rsidP="00035B2B">
      <w:pPr>
        <w:tabs>
          <w:tab w:val="left" w:pos="708"/>
          <w:tab w:val="center" w:pos="4320"/>
          <w:tab w:val="right" w:pos="8640"/>
        </w:tabs>
        <w:ind w:left="1080" w:firstLine="513"/>
        <w:jc w:val="right"/>
        <w:rPr>
          <w:b/>
          <w:i w:val="0"/>
          <w:sz w:val="22"/>
          <w:szCs w:val="22"/>
          <w:lang w:eastAsia="en-US"/>
        </w:rPr>
      </w:pPr>
    </w:p>
    <w:p w14:paraId="71F42C57" w14:textId="77777777" w:rsidR="00962834" w:rsidRDefault="00962834" w:rsidP="00035B2B">
      <w:pPr>
        <w:tabs>
          <w:tab w:val="left" w:pos="708"/>
          <w:tab w:val="center" w:pos="4536"/>
          <w:tab w:val="right" w:pos="9072"/>
        </w:tabs>
        <w:ind w:left="1080"/>
        <w:jc w:val="center"/>
        <w:rPr>
          <w:b/>
          <w:i w:val="0"/>
          <w:sz w:val="28"/>
          <w:szCs w:val="22"/>
        </w:rPr>
      </w:pPr>
    </w:p>
    <w:p w14:paraId="3F55FB78" w14:textId="77777777" w:rsidR="00962834" w:rsidRDefault="00962834" w:rsidP="00035B2B">
      <w:pPr>
        <w:tabs>
          <w:tab w:val="left" w:pos="708"/>
          <w:tab w:val="center" w:pos="4536"/>
          <w:tab w:val="right" w:pos="9072"/>
        </w:tabs>
        <w:ind w:left="1080"/>
        <w:jc w:val="center"/>
        <w:rPr>
          <w:b/>
          <w:i w:val="0"/>
          <w:sz w:val="28"/>
          <w:szCs w:val="22"/>
        </w:rPr>
      </w:pPr>
    </w:p>
    <w:p w14:paraId="609CF9CB" w14:textId="77777777" w:rsidR="00962834" w:rsidRDefault="00962834" w:rsidP="00035B2B">
      <w:pPr>
        <w:tabs>
          <w:tab w:val="left" w:pos="708"/>
          <w:tab w:val="center" w:pos="4536"/>
          <w:tab w:val="right" w:pos="9072"/>
        </w:tabs>
        <w:ind w:left="1080"/>
        <w:jc w:val="center"/>
        <w:rPr>
          <w:b/>
          <w:i w:val="0"/>
          <w:sz w:val="28"/>
          <w:szCs w:val="22"/>
        </w:rPr>
      </w:pPr>
    </w:p>
    <w:p w14:paraId="0127BA5D" w14:textId="77777777" w:rsidR="00035B2B" w:rsidRPr="00E73522" w:rsidRDefault="00035B2B" w:rsidP="00035B2B">
      <w:pPr>
        <w:tabs>
          <w:tab w:val="left" w:pos="708"/>
          <w:tab w:val="center" w:pos="4536"/>
          <w:tab w:val="right" w:pos="9072"/>
        </w:tabs>
        <w:ind w:left="1080"/>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6C253E8D" w14:textId="77777777" w:rsidR="00035B2B" w:rsidRDefault="00035B2B" w:rsidP="00035B2B">
      <w:pPr>
        <w:tabs>
          <w:tab w:val="left" w:pos="708"/>
          <w:tab w:val="center" w:pos="4536"/>
          <w:tab w:val="right" w:pos="9072"/>
        </w:tabs>
        <w:ind w:left="1080"/>
        <w:jc w:val="right"/>
        <w:rPr>
          <w:b/>
          <w:i w:val="0"/>
          <w:sz w:val="22"/>
          <w:szCs w:val="22"/>
        </w:rPr>
      </w:pPr>
    </w:p>
    <w:p w14:paraId="6BDD8CF9" w14:textId="77777777" w:rsidR="00035B2B" w:rsidRDefault="00035B2B" w:rsidP="00035B2B">
      <w:pPr>
        <w:pStyle w:val="Glava"/>
        <w:tabs>
          <w:tab w:val="left" w:pos="708"/>
        </w:tabs>
        <w:ind w:left="1080"/>
        <w:jc w:val="right"/>
        <w:rPr>
          <w:b/>
          <w:i w:val="0"/>
          <w:sz w:val="22"/>
          <w:szCs w:val="22"/>
        </w:rPr>
      </w:pPr>
    </w:p>
    <w:p w14:paraId="2D762B76" w14:textId="77777777" w:rsidR="00035B2B" w:rsidRDefault="00035B2B" w:rsidP="00035B2B">
      <w:pPr>
        <w:pStyle w:val="Glava"/>
        <w:tabs>
          <w:tab w:val="left" w:pos="708"/>
        </w:tabs>
        <w:ind w:left="1080"/>
        <w:jc w:val="right"/>
        <w:rPr>
          <w:b/>
          <w:i w:val="0"/>
          <w:sz w:val="22"/>
          <w:szCs w:val="22"/>
        </w:rPr>
      </w:pPr>
    </w:p>
    <w:p w14:paraId="296E2336" w14:textId="77777777" w:rsidR="00962834" w:rsidRDefault="00962834" w:rsidP="00035B2B">
      <w:pPr>
        <w:pStyle w:val="Glava"/>
        <w:tabs>
          <w:tab w:val="left" w:pos="708"/>
        </w:tabs>
        <w:ind w:left="1080"/>
        <w:jc w:val="right"/>
        <w:rPr>
          <w:b/>
          <w:i w:val="0"/>
          <w:sz w:val="22"/>
          <w:szCs w:val="22"/>
        </w:rPr>
      </w:pPr>
    </w:p>
    <w:p w14:paraId="0149A430" w14:textId="77777777" w:rsidR="00962834" w:rsidRDefault="00962834" w:rsidP="00035B2B">
      <w:pPr>
        <w:pStyle w:val="Glava"/>
        <w:tabs>
          <w:tab w:val="left" w:pos="708"/>
        </w:tabs>
        <w:ind w:left="1080"/>
        <w:jc w:val="right"/>
        <w:rPr>
          <w:b/>
          <w:i w:val="0"/>
          <w:sz w:val="22"/>
          <w:szCs w:val="22"/>
        </w:rPr>
      </w:pPr>
    </w:p>
    <w:p w14:paraId="012C898D" w14:textId="77777777" w:rsidR="00962834" w:rsidRDefault="00962834" w:rsidP="00035B2B">
      <w:pPr>
        <w:pStyle w:val="Glava"/>
        <w:tabs>
          <w:tab w:val="left" w:pos="708"/>
        </w:tabs>
        <w:ind w:left="1080"/>
        <w:jc w:val="right"/>
        <w:rPr>
          <w:b/>
          <w:i w:val="0"/>
          <w:sz w:val="22"/>
          <w:szCs w:val="22"/>
        </w:rPr>
      </w:pPr>
    </w:p>
    <w:p w14:paraId="24A59DF9"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 xml:space="preserve">Ponudnik priloži izpolnjen ESPD obrazec. </w:t>
      </w:r>
    </w:p>
    <w:p w14:paraId="00AA1DD5" w14:textId="77777777" w:rsidR="00962834" w:rsidRPr="00962834" w:rsidRDefault="00962834" w:rsidP="00170D42">
      <w:pPr>
        <w:pStyle w:val="Glava"/>
        <w:tabs>
          <w:tab w:val="left" w:pos="708"/>
        </w:tabs>
        <w:ind w:left="1020"/>
        <w:jc w:val="both"/>
        <w:rPr>
          <w:i w:val="0"/>
          <w:sz w:val="22"/>
          <w:szCs w:val="22"/>
        </w:rPr>
      </w:pPr>
    </w:p>
    <w:p w14:paraId="19471A55" w14:textId="77777777" w:rsidR="00962834" w:rsidRPr="00962834" w:rsidRDefault="00962834" w:rsidP="00170D42">
      <w:pPr>
        <w:pStyle w:val="Glava"/>
        <w:tabs>
          <w:tab w:val="left" w:pos="708"/>
        </w:tabs>
        <w:ind w:left="1020"/>
        <w:jc w:val="both"/>
        <w:rPr>
          <w:i w:val="0"/>
          <w:sz w:val="22"/>
          <w:szCs w:val="22"/>
        </w:rPr>
      </w:pPr>
      <w:r w:rsidRPr="00962834">
        <w:rPr>
          <w:i w:val="0"/>
          <w:sz w:val="22"/>
          <w:szCs w:val="22"/>
        </w:rPr>
        <w:t>V primeru, da bo ponudnik sodeloval s podizvajalcem, ESPD obrazec priloži tudi podizvajalec.</w:t>
      </w:r>
    </w:p>
    <w:p w14:paraId="57C9F593" w14:textId="77777777" w:rsidR="00035B2B" w:rsidRPr="00962834" w:rsidRDefault="00962834" w:rsidP="00170D42">
      <w:pPr>
        <w:pStyle w:val="Glava"/>
        <w:tabs>
          <w:tab w:val="left" w:pos="708"/>
        </w:tabs>
        <w:ind w:left="1020"/>
        <w:jc w:val="both"/>
        <w:rPr>
          <w:i w:val="0"/>
          <w:sz w:val="22"/>
          <w:szCs w:val="22"/>
        </w:rPr>
      </w:pPr>
      <w:r w:rsidRPr="00962834">
        <w:rPr>
          <w:i w:val="0"/>
          <w:sz w:val="22"/>
          <w:szCs w:val="22"/>
        </w:rPr>
        <w:t>V primeru skupne ponudbe, ESPD obrazec priloži tudi vsak partner v skupni ponudbi.</w:t>
      </w:r>
    </w:p>
    <w:p w14:paraId="79DEE90E" w14:textId="77777777" w:rsidR="00035B2B" w:rsidRDefault="00035B2B" w:rsidP="00170D42">
      <w:pPr>
        <w:pStyle w:val="Glava"/>
        <w:tabs>
          <w:tab w:val="left" w:pos="708"/>
        </w:tabs>
        <w:ind w:left="1020"/>
        <w:rPr>
          <w:b/>
          <w:i w:val="0"/>
          <w:sz w:val="22"/>
          <w:szCs w:val="22"/>
        </w:rPr>
      </w:pPr>
    </w:p>
    <w:p w14:paraId="779FCA6C" w14:textId="77777777" w:rsidR="00035B2B" w:rsidRDefault="00035B2B" w:rsidP="00035B2B">
      <w:pPr>
        <w:pStyle w:val="Glava"/>
        <w:tabs>
          <w:tab w:val="left" w:pos="708"/>
        </w:tabs>
        <w:ind w:left="1080"/>
        <w:rPr>
          <w:b/>
          <w:i w:val="0"/>
          <w:sz w:val="22"/>
          <w:szCs w:val="22"/>
        </w:rPr>
      </w:pPr>
    </w:p>
    <w:p w14:paraId="482599AE" w14:textId="77777777" w:rsidR="00035B2B" w:rsidRDefault="00035B2B" w:rsidP="00035B2B">
      <w:pPr>
        <w:pStyle w:val="Glava"/>
        <w:tabs>
          <w:tab w:val="left" w:pos="708"/>
        </w:tabs>
        <w:ind w:left="1080"/>
        <w:rPr>
          <w:b/>
          <w:i w:val="0"/>
          <w:sz w:val="22"/>
          <w:szCs w:val="22"/>
        </w:rPr>
      </w:pPr>
    </w:p>
    <w:p w14:paraId="65857935" w14:textId="77777777" w:rsidR="00035B2B" w:rsidRDefault="00035B2B" w:rsidP="00035B2B">
      <w:pPr>
        <w:pStyle w:val="Glava"/>
        <w:tabs>
          <w:tab w:val="left" w:pos="708"/>
        </w:tabs>
        <w:ind w:left="1080"/>
        <w:jc w:val="right"/>
        <w:rPr>
          <w:b/>
          <w:i w:val="0"/>
          <w:sz w:val="22"/>
          <w:szCs w:val="22"/>
        </w:rPr>
      </w:pPr>
    </w:p>
    <w:p w14:paraId="4C87CDA8" w14:textId="77777777" w:rsidR="00035B2B" w:rsidRDefault="00035B2B" w:rsidP="00035B2B">
      <w:pPr>
        <w:pStyle w:val="Glava"/>
        <w:tabs>
          <w:tab w:val="left" w:pos="708"/>
        </w:tabs>
        <w:ind w:left="1080"/>
        <w:jc w:val="right"/>
        <w:rPr>
          <w:b/>
          <w:i w:val="0"/>
          <w:sz w:val="22"/>
          <w:szCs w:val="22"/>
        </w:rPr>
      </w:pPr>
    </w:p>
    <w:p w14:paraId="10E972FC" w14:textId="77777777" w:rsidR="00035B2B" w:rsidRDefault="00035B2B" w:rsidP="00035B2B">
      <w:pPr>
        <w:pStyle w:val="Glava"/>
        <w:tabs>
          <w:tab w:val="left" w:pos="708"/>
        </w:tabs>
        <w:ind w:left="1080"/>
        <w:jc w:val="right"/>
        <w:rPr>
          <w:b/>
          <w:i w:val="0"/>
          <w:sz w:val="22"/>
          <w:szCs w:val="22"/>
        </w:rPr>
      </w:pPr>
    </w:p>
    <w:p w14:paraId="66ECF5ED" w14:textId="77777777" w:rsidR="00035B2B" w:rsidRDefault="00035B2B" w:rsidP="00035B2B">
      <w:pPr>
        <w:pStyle w:val="Glava"/>
        <w:tabs>
          <w:tab w:val="left" w:pos="708"/>
        </w:tabs>
        <w:ind w:left="1080"/>
        <w:jc w:val="right"/>
        <w:rPr>
          <w:b/>
          <w:i w:val="0"/>
          <w:sz w:val="22"/>
          <w:szCs w:val="22"/>
        </w:rPr>
      </w:pPr>
    </w:p>
    <w:p w14:paraId="2BA370C5" w14:textId="77777777" w:rsidR="00035B2B" w:rsidRDefault="00035B2B" w:rsidP="00035B2B">
      <w:pPr>
        <w:pStyle w:val="Glava"/>
        <w:tabs>
          <w:tab w:val="left" w:pos="708"/>
        </w:tabs>
        <w:ind w:left="1080"/>
        <w:jc w:val="right"/>
        <w:rPr>
          <w:b/>
          <w:i w:val="0"/>
          <w:sz w:val="22"/>
          <w:szCs w:val="22"/>
        </w:rPr>
      </w:pPr>
    </w:p>
    <w:p w14:paraId="382A1015" w14:textId="77777777" w:rsidR="00035B2B" w:rsidRDefault="00035B2B" w:rsidP="00035B2B">
      <w:pPr>
        <w:pStyle w:val="Glava"/>
        <w:tabs>
          <w:tab w:val="left" w:pos="708"/>
        </w:tabs>
        <w:ind w:left="1080"/>
        <w:jc w:val="right"/>
        <w:rPr>
          <w:b/>
          <w:i w:val="0"/>
          <w:sz w:val="22"/>
          <w:szCs w:val="22"/>
        </w:rPr>
      </w:pPr>
    </w:p>
    <w:p w14:paraId="40B7B94A" w14:textId="77777777" w:rsidR="00035B2B" w:rsidRDefault="00035B2B" w:rsidP="00035B2B">
      <w:pPr>
        <w:pStyle w:val="Glava"/>
        <w:tabs>
          <w:tab w:val="left" w:pos="708"/>
        </w:tabs>
        <w:ind w:left="1080"/>
        <w:jc w:val="right"/>
        <w:rPr>
          <w:b/>
          <w:i w:val="0"/>
          <w:sz w:val="22"/>
          <w:szCs w:val="22"/>
        </w:rPr>
      </w:pPr>
    </w:p>
    <w:p w14:paraId="634C268B" w14:textId="77777777" w:rsidR="00035B2B" w:rsidRDefault="00035B2B" w:rsidP="00035B2B">
      <w:pPr>
        <w:pStyle w:val="Glava"/>
        <w:tabs>
          <w:tab w:val="left" w:pos="708"/>
        </w:tabs>
        <w:ind w:left="1080"/>
        <w:jc w:val="right"/>
        <w:rPr>
          <w:b/>
          <w:i w:val="0"/>
          <w:sz w:val="22"/>
          <w:szCs w:val="22"/>
        </w:rPr>
      </w:pPr>
    </w:p>
    <w:p w14:paraId="7B6F9A74" w14:textId="77777777" w:rsidR="00035B2B" w:rsidRDefault="00035B2B" w:rsidP="00035B2B">
      <w:pPr>
        <w:pStyle w:val="Glava"/>
        <w:tabs>
          <w:tab w:val="left" w:pos="708"/>
        </w:tabs>
        <w:ind w:left="1080"/>
        <w:jc w:val="right"/>
        <w:rPr>
          <w:b/>
          <w:i w:val="0"/>
          <w:sz w:val="22"/>
          <w:szCs w:val="22"/>
        </w:rPr>
      </w:pPr>
    </w:p>
    <w:p w14:paraId="03854CEE" w14:textId="77777777" w:rsidR="00035B2B" w:rsidRDefault="00035B2B" w:rsidP="00035B2B">
      <w:pPr>
        <w:pStyle w:val="Glava"/>
        <w:tabs>
          <w:tab w:val="left" w:pos="708"/>
        </w:tabs>
        <w:ind w:left="1080"/>
        <w:jc w:val="right"/>
        <w:rPr>
          <w:b/>
          <w:i w:val="0"/>
          <w:sz w:val="22"/>
          <w:szCs w:val="22"/>
        </w:rPr>
      </w:pPr>
    </w:p>
    <w:p w14:paraId="2BE4F272" w14:textId="77777777" w:rsidR="00035B2B" w:rsidRDefault="00035B2B" w:rsidP="00035B2B">
      <w:pPr>
        <w:pStyle w:val="Glava"/>
        <w:tabs>
          <w:tab w:val="left" w:pos="708"/>
        </w:tabs>
        <w:ind w:left="1080"/>
        <w:jc w:val="right"/>
        <w:rPr>
          <w:b/>
          <w:i w:val="0"/>
          <w:sz w:val="22"/>
          <w:szCs w:val="22"/>
        </w:rPr>
      </w:pPr>
    </w:p>
    <w:p w14:paraId="0935CACC" w14:textId="77777777" w:rsidR="00035B2B" w:rsidRDefault="00035B2B" w:rsidP="00035B2B">
      <w:pPr>
        <w:pStyle w:val="Glava"/>
        <w:tabs>
          <w:tab w:val="left" w:pos="708"/>
        </w:tabs>
        <w:ind w:left="1080"/>
        <w:jc w:val="right"/>
        <w:rPr>
          <w:b/>
          <w:i w:val="0"/>
          <w:sz w:val="22"/>
          <w:szCs w:val="22"/>
        </w:rPr>
      </w:pPr>
    </w:p>
    <w:p w14:paraId="6FB19D3E" w14:textId="77777777" w:rsidR="00035B2B" w:rsidRDefault="00035B2B" w:rsidP="00035B2B">
      <w:pPr>
        <w:pStyle w:val="Glava"/>
        <w:tabs>
          <w:tab w:val="left" w:pos="708"/>
        </w:tabs>
        <w:ind w:left="1080"/>
        <w:jc w:val="right"/>
        <w:rPr>
          <w:b/>
          <w:i w:val="0"/>
          <w:sz w:val="22"/>
          <w:szCs w:val="22"/>
        </w:rPr>
      </w:pPr>
    </w:p>
    <w:p w14:paraId="0BEA4904" w14:textId="77777777" w:rsidR="00035B2B" w:rsidRDefault="00035B2B" w:rsidP="00035B2B">
      <w:pPr>
        <w:pStyle w:val="Glava"/>
        <w:tabs>
          <w:tab w:val="left" w:pos="708"/>
        </w:tabs>
        <w:ind w:left="1080"/>
        <w:jc w:val="right"/>
        <w:rPr>
          <w:b/>
          <w:i w:val="0"/>
          <w:sz w:val="22"/>
          <w:szCs w:val="22"/>
        </w:rPr>
      </w:pPr>
    </w:p>
    <w:p w14:paraId="35FFCABD" w14:textId="77777777" w:rsidR="00035B2B" w:rsidRDefault="00035B2B" w:rsidP="00035B2B">
      <w:pPr>
        <w:pStyle w:val="Glava"/>
        <w:tabs>
          <w:tab w:val="left" w:pos="708"/>
        </w:tabs>
        <w:ind w:left="1080"/>
        <w:jc w:val="right"/>
        <w:rPr>
          <w:b/>
          <w:i w:val="0"/>
          <w:sz w:val="22"/>
          <w:szCs w:val="22"/>
        </w:rPr>
      </w:pPr>
    </w:p>
    <w:p w14:paraId="3111758D" w14:textId="77777777" w:rsidR="00035B2B" w:rsidRDefault="00035B2B" w:rsidP="00035B2B">
      <w:pPr>
        <w:pStyle w:val="Glava"/>
        <w:tabs>
          <w:tab w:val="left" w:pos="708"/>
        </w:tabs>
        <w:ind w:left="1080"/>
        <w:jc w:val="right"/>
        <w:rPr>
          <w:b/>
          <w:i w:val="0"/>
          <w:sz w:val="22"/>
          <w:szCs w:val="22"/>
        </w:rPr>
      </w:pPr>
    </w:p>
    <w:p w14:paraId="05D7613E" w14:textId="77777777" w:rsidR="00035B2B" w:rsidRDefault="00035B2B" w:rsidP="00035B2B">
      <w:pPr>
        <w:pStyle w:val="Glava"/>
        <w:tabs>
          <w:tab w:val="left" w:pos="708"/>
        </w:tabs>
        <w:ind w:left="1080"/>
        <w:jc w:val="right"/>
        <w:rPr>
          <w:b/>
          <w:i w:val="0"/>
          <w:sz w:val="22"/>
          <w:szCs w:val="22"/>
        </w:rPr>
      </w:pPr>
    </w:p>
    <w:p w14:paraId="32BA31C9" w14:textId="77777777" w:rsidR="00035B2B" w:rsidRDefault="00035B2B" w:rsidP="00035B2B">
      <w:pPr>
        <w:pStyle w:val="Glava"/>
        <w:tabs>
          <w:tab w:val="left" w:pos="708"/>
        </w:tabs>
        <w:ind w:left="1080"/>
        <w:jc w:val="right"/>
        <w:rPr>
          <w:b/>
          <w:i w:val="0"/>
          <w:sz w:val="22"/>
          <w:szCs w:val="22"/>
        </w:rPr>
      </w:pPr>
    </w:p>
    <w:p w14:paraId="2C14B095" w14:textId="77777777" w:rsidR="00035B2B" w:rsidRDefault="00035B2B" w:rsidP="00035B2B">
      <w:pPr>
        <w:pStyle w:val="Glava"/>
        <w:tabs>
          <w:tab w:val="left" w:pos="708"/>
        </w:tabs>
        <w:ind w:left="1080"/>
        <w:jc w:val="right"/>
        <w:rPr>
          <w:b/>
          <w:i w:val="0"/>
          <w:sz w:val="22"/>
          <w:szCs w:val="22"/>
        </w:rPr>
      </w:pPr>
    </w:p>
    <w:p w14:paraId="30C6FF53" w14:textId="77777777" w:rsidR="00035B2B" w:rsidRDefault="00035B2B" w:rsidP="00035B2B">
      <w:pPr>
        <w:pStyle w:val="Glava"/>
        <w:tabs>
          <w:tab w:val="left" w:pos="708"/>
        </w:tabs>
        <w:ind w:left="1080"/>
        <w:jc w:val="right"/>
        <w:rPr>
          <w:b/>
          <w:i w:val="0"/>
          <w:sz w:val="22"/>
          <w:szCs w:val="22"/>
        </w:rPr>
      </w:pPr>
    </w:p>
    <w:p w14:paraId="5D3DD9A9" w14:textId="77777777" w:rsidR="00035B2B" w:rsidRDefault="00035B2B" w:rsidP="00035B2B">
      <w:pPr>
        <w:pStyle w:val="Glava"/>
        <w:tabs>
          <w:tab w:val="left" w:pos="708"/>
        </w:tabs>
        <w:ind w:left="1080"/>
        <w:jc w:val="right"/>
        <w:rPr>
          <w:b/>
          <w:i w:val="0"/>
          <w:sz w:val="22"/>
          <w:szCs w:val="22"/>
        </w:rPr>
      </w:pPr>
    </w:p>
    <w:p w14:paraId="28D3FF50" w14:textId="77777777" w:rsidR="00035B2B" w:rsidRDefault="00035B2B" w:rsidP="00035B2B">
      <w:pPr>
        <w:pStyle w:val="Glava"/>
        <w:tabs>
          <w:tab w:val="left" w:pos="708"/>
        </w:tabs>
        <w:ind w:left="1080"/>
        <w:jc w:val="right"/>
        <w:rPr>
          <w:b/>
          <w:i w:val="0"/>
          <w:sz w:val="22"/>
          <w:szCs w:val="22"/>
        </w:rPr>
      </w:pPr>
    </w:p>
    <w:p w14:paraId="67F66E83" w14:textId="77777777" w:rsidR="00035B2B" w:rsidRDefault="00035B2B" w:rsidP="00035B2B">
      <w:pPr>
        <w:pStyle w:val="Glava"/>
        <w:tabs>
          <w:tab w:val="left" w:pos="708"/>
        </w:tabs>
        <w:ind w:left="1080"/>
        <w:jc w:val="right"/>
        <w:rPr>
          <w:b/>
          <w:i w:val="0"/>
          <w:sz w:val="22"/>
          <w:szCs w:val="22"/>
        </w:rPr>
      </w:pPr>
    </w:p>
    <w:p w14:paraId="73FA783F" w14:textId="77777777" w:rsidR="00035B2B" w:rsidRDefault="00035B2B" w:rsidP="00035B2B">
      <w:pPr>
        <w:pStyle w:val="Glava"/>
        <w:tabs>
          <w:tab w:val="left" w:pos="708"/>
        </w:tabs>
        <w:ind w:left="1080"/>
        <w:jc w:val="right"/>
        <w:rPr>
          <w:b/>
          <w:i w:val="0"/>
          <w:sz w:val="22"/>
          <w:szCs w:val="22"/>
        </w:rPr>
      </w:pPr>
    </w:p>
    <w:p w14:paraId="6AE3EEDD" w14:textId="77777777" w:rsidR="00035B2B" w:rsidRDefault="00035B2B" w:rsidP="00035B2B">
      <w:pPr>
        <w:pStyle w:val="Glava"/>
        <w:tabs>
          <w:tab w:val="left" w:pos="708"/>
        </w:tabs>
        <w:ind w:left="1080"/>
        <w:jc w:val="right"/>
        <w:rPr>
          <w:b/>
          <w:i w:val="0"/>
          <w:sz w:val="22"/>
          <w:szCs w:val="22"/>
        </w:rPr>
      </w:pPr>
    </w:p>
    <w:p w14:paraId="454F765E" w14:textId="77777777" w:rsidR="00035B2B" w:rsidRDefault="00035B2B" w:rsidP="00035B2B">
      <w:pPr>
        <w:pStyle w:val="Glava"/>
        <w:tabs>
          <w:tab w:val="left" w:pos="708"/>
        </w:tabs>
        <w:ind w:left="1080"/>
        <w:jc w:val="right"/>
        <w:rPr>
          <w:b/>
          <w:i w:val="0"/>
          <w:sz w:val="22"/>
          <w:szCs w:val="22"/>
        </w:rPr>
      </w:pPr>
    </w:p>
    <w:p w14:paraId="147CC526" w14:textId="77777777" w:rsidR="00035B2B" w:rsidRDefault="00035B2B" w:rsidP="00035B2B">
      <w:pPr>
        <w:pStyle w:val="Glava"/>
        <w:tabs>
          <w:tab w:val="left" w:pos="708"/>
        </w:tabs>
        <w:ind w:left="1080"/>
        <w:jc w:val="right"/>
        <w:rPr>
          <w:b/>
          <w:i w:val="0"/>
          <w:sz w:val="22"/>
          <w:szCs w:val="22"/>
        </w:rPr>
      </w:pPr>
    </w:p>
    <w:p w14:paraId="11A403D8" w14:textId="77777777" w:rsidR="00035B2B" w:rsidRDefault="00035B2B" w:rsidP="00035B2B">
      <w:pPr>
        <w:pStyle w:val="Glava"/>
        <w:tabs>
          <w:tab w:val="left" w:pos="708"/>
        </w:tabs>
        <w:ind w:left="1080"/>
        <w:jc w:val="right"/>
        <w:rPr>
          <w:b/>
          <w:i w:val="0"/>
          <w:sz w:val="22"/>
          <w:szCs w:val="22"/>
        </w:rPr>
      </w:pPr>
    </w:p>
    <w:p w14:paraId="5C34426B" w14:textId="77777777" w:rsidR="00035B2B" w:rsidRDefault="00035B2B" w:rsidP="00035B2B">
      <w:pPr>
        <w:pStyle w:val="Glava"/>
        <w:tabs>
          <w:tab w:val="left" w:pos="708"/>
        </w:tabs>
        <w:ind w:left="1080"/>
        <w:jc w:val="right"/>
        <w:rPr>
          <w:b/>
          <w:i w:val="0"/>
          <w:sz w:val="22"/>
          <w:szCs w:val="22"/>
        </w:rPr>
      </w:pPr>
    </w:p>
    <w:p w14:paraId="5BE4F19D" w14:textId="77777777" w:rsidR="00035B2B" w:rsidRDefault="00035B2B" w:rsidP="00035B2B">
      <w:pPr>
        <w:pStyle w:val="Glava"/>
        <w:tabs>
          <w:tab w:val="left" w:pos="708"/>
        </w:tabs>
        <w:rPr>
          <w:b/>
          <w:i w:val="0"/>
          <w:sz w:val="22"/>
          <w:szCs w:val="22"/>
        </w:rPr>
      </w:pPr>
    </w:p>
    <w:p w14:paraId="7915FFB4" w14:textId="77777777" w:rsidR="00035B2B" w:rsidRDefault="00035B2B" w:rsidP="00035B2B">
      <w:pPr>
        <w:pStyle w:val="Glava"/>
        <w:tabs>
          <w:tab w:val="left" w:pos="708"/>
        </w:tabs>
        <w:rPr>
          <w:b/>
          <w:i w:val="0"/>
          <w:sz w:val="22"/>
          <w:szCs w:val="22"/>
        </w:rPr>
      </w:pPr>
    </w:p>
    <w:p w14:paraId="5BFF9D44" w14:textId="77777777" w:rsidR="00035B2B" w:rsidRDefault="00035B2B" w:rsidP="00035B2B">
      <w:pPr>
        <w:pStyle w:val="Glava"/>
        <w:tabs>
          <w:tab w:val="left" w:pos="708"/>
        </w:tabs>
        <w:rPr>
          <w:b/>
          <w:i w:val="0"/>
          <w:sz w:val="22"/>
          <w:szCs w:val="22"/>
        </w:rPr>
      </w:pPr>
    </w:p>
    <w:p w14:paraId="784123B9" w14:textId="77777777" w:rsidR="00035B2B" w:rsidRDefault="00035B2B" w:rsidP="00035B2B">
      <w:pPr>
        <w:pStyle w:val="Glava"/>
        <w:tabs>
          <w:tab w:val="left" w:pos="708"/>
        </w:tabs>
        <w:rPr>
          <w:b/>
          <w:i w:val="0"/>
          <w:sz w:val="22"/>
          <w:szCs w:val="22"/>
        </w:rPr>
      </w:pPr>
    </w:p>
    <w:p w14:paraId="7604713B" w14:textId="77777777" w:rsidR="00035B2B" w:rsidRDefault="00035B2B" w:rsidP="00035B2B">
      <w:pPr>
        <w:pStyle w:val="Glava"/>
        <w:tabs>
          <w:tab w:val="left" w:pos="708"/>
        </w:tabs>
        <w:rPr>
          <w:b/>
          <w:i w:val="0"/>
          <w:sz w:val="22"/>
          <w:szCs w:val="22"/>
        </w:rPr>
      </w:pPr>
    </w:p>
    <w:p w14:paraId="2378DC8C" w14:textId="77777777" w:rsidR="00035B2B" w:rsidRDefault="00035B2B" w:rsidP="00035B2B">
      <w:pPr>
        <w:pStyle w:val="Glava"/>
        <w:tabs>
          <w:tab w:val="left" w:pos="708"/>
        </w:tabs>
        <w:rPr>
          <w:b/>
          <w:i w:val="0"/>
          <w:sz w:val="22"/>
          <w:szCs w:val="22"/>
        </w:rPr>
      </w:pPr>
    </w:p>
    <w:p w14:paraId="6EB1A0ED" w14:textId="77777777" w:rsidR="00035B2B" w:rsidRDefault="00962834" w:rsidP="00035B2B">
      <w:pPr>
        <w:pStyle w:val="Glava"/>
        <w:tabs>
          <w:tab w:val="left" w:pos="708"/>
        </w:tabs>
        <w:ind w:left="1080"/>
        <w:jc w:val="right"/>
        <w:rPr>
          <w:b/>
          <w:i w:val="0"/>
          <w:sz w:val="22"/>
          <w:szCs w:val="22"/>
        </w:rPr>
      </w:pPr>
      <w:r w:rsidRPr="00463405">
        <w:rPr>
          <w:b/>
          <w:i w:val="0"/>
          <w:sz w:val="22"/>
          <w:szCs w:val="22"/>
        </w:rPr>
        <w:t>PRILOGA 2</w:t>
      </w:r>
      <w:r w:rsidR="007A13A6" w:rsidRPr="00463405">
        <w:rPr>
          <w:b/>
          <w:i w:val="0"/>
          <w:sz w:val="22"/>
          <w:szCs w:val="22"/>
        </w:rPr>
        <w:t>/1</w:t>
      </w:r>
    </w:p>
    <w:p w14:paraId="2F779B89" w14:textId="77777777" w:rsidR="00035B2B" w:rsidRDefault="00035B2B" w:rsidP="00035B2B">
      <w:pPr>
        <w:pStyle w:val="Glava"/>
        <w:tabs>
          <w:tab w:val="left" w:pos="708"/>
        </w:tabs>
        <w:ind w:left="1080"/>
        <w:jc w:val="right"/>
        <w:rPr>
          <w:i w:val="0"/>
          <w:sz w:val="22"/>
          <w:szCs w:val="22"/>
        </w:rPr>
      </w:pPr>
    </w:p>
    <w:p w14:paraId="1A969EEE" w14:textId="77777777" w:rsidR="00035B2B" w:rsidRDefault="00035B2B" w:rsidP="00035B2B">
      <w:pPr>
        <w:pStyle w:val="Glava"/>
        <w:tabs>
          <w:tab w:val="left" w:pos="708"/>
        </w:tabs>
        <w:ind w:left="1080"/>
        <w:jc w:val="right"/>
        <w:rPr>
          <w:i w:val="0"/>
          <w:sz w:val="22"/>
          <w:szCs w:val="22"/>
        </w:rPr>
      </w:pPr>
    </w:p>
    <w:p w14:paraId="1F5BC0DE" w14:textId="77777777" w:rsidR="00035B2B" w:rsidRDefault="00035B2B" w:rsidP="00035B2B">
      <w:pPr>
        <w:pStyle w:val="Glava"/>
        <w:tabs>
          <w:tab w:val="left" w:pos="708"/>
        </w:tabs>
        <w:ind w:left="1080"/>
        <w:jc w:val="right"/>
        <w:rPr>
          <w:i w:val="0"/>
          <w:sz w:val="22"/>
          <w:szCs w:val="22"/>
        </w:rPr>
      </w:pPr>
    </w:p>
    <w:p w14:paraId="1E02C52A" w14:textId="77777777" w:rsidR="00035B2B" w:rsidRDefault="00035B2B" w:rsidP="00035B2B">
      <w:pPr>
        <w:pStyle w:val="Glava"/>
        <w:tabs>
          <w:tab w:val="left" w:pos="708"/>
        </w:tabs>
        <w:ind w:left="1080"/>
        <w:jc w:val="center"/>
        <w:rPr>
          <w:b/>
          <w:i w:val="0"/>
          <w:sz w:val="28"/>
          <w:szCs w:val="28"/>
        </w:rPr>
      </w:pPr>
      <w:r>
        <w:rPr>
          <w:b/>
          <w:i w:val="0"/>
          <w:sz w:val="28"/>
          <w:szCs w:val="28"/>
        </w:rPr>
        <w:t>POOBLASTILO PRAVNE OSEBE</w:t>
      </w:r>
    </w:p>
    <w:p w14:paraId="6B529ECB" w14:textId="77777777" w:rsidR="00035B2B" w:rsidRDefault="00035B2B" w:rsidP="00035B2B">
      <w:pPr>
        <w:pStyle w:val="Glava"/>
        <w:tabs>
          <w:tab w:val="left" w:pos="708"/>
        </w:tabs>
        <w:ind w:left="1080"/>
        <w:jc w:val="both"/>
        <w:rPr>
          <w:i w:val="0"/>
          <w:sz w:val="22"/>
          <w:szCs w:val="22"/>
        </w:rPr>
      </w:pPr>
    </w:p>
    <w:p w14:paraId="5BA2B6F9" w14:textId="77777777" w:rsidR="00035B2B" w:rsidRDefault="00035B2B" w:rsidP="00035B2B">
      <w:pPr>
        <w:pStyle w:val="Glava"/>
        <w:tabs>
          <w:tab w:val="left" w:pos="708"/>
        </w:tabs>
        <w:ind w:left="1080"/>
        <w:jc w:val="both"/>
        <w:rPr>
          <w:i w:val="0"/>
          <w:sz w:val="22"/>
          <w:szCs w:val="22"/>
        </w:rPr>
      </w:pPr>
    </w:p>
    <w:p w14:paraId="0C525796" w14:textId="77777777" w:rsidR="00035B2B" w:rsidRDefault="00035B2B" w:rsidP="00170D42">
      <w:pPr>
        <w:pStyle w:val="Glava"/>
        <w:tabs>
          <w:tab w:val="left" w:pos="708"/>
        </w:tabs>
        <w:ind w:left="1020"/>
        <w:jc w:val="both"/>
        <w:rPr>
          <w:i w:val="0"/>
          <w:sz w:val="22"/>
          <w:szCs w:val="22"/>
        </w:rPr>
      </w:pPr>
      <w:r>
        <w:rPr>
          <w:i w:val="0"/>
          <w:sz w:val="22"/>
          <w:szCs w:val="22"/>
        </w:rPr>
        <w:t xml:space="preserve">Pooblaščamo </w:t>
      </w:r>
      <w:r w:rsidR="00962834">
        <w:rPr>
          <w:i w:val="0"/>
          <w:sz w:val="22"/>
          <w:szCs w:val="22"/>
        </w:rPr>
        <w:t xml:space="preserve">pooblaščenca </w:t>
      </w:r>
      <w:r>
        <w:rPr>
          <w:i w:val="0"/>
          <w:sz w:val="22"/>
          <w:szCs w:val="22"/>
        </w:rPr>
        <w:t>naročnika</w:t>
      </w:r>
      <w:r w:rsidR="00962834">
        <w:rPr>
          <w:i w:val="0"/>
          <w:sz w:val="22"/>
          <w:szCs w:val="22"/>
        </w:rPr>
        <w:t>,</w:t>
      </w:r>
      <w:r>
        <w:rPr>
          <w:i w:val="0"/>
          <w:sz w:val="22"/>
          <w:szCs w:val="22"/>
        </w:rPr>
        <w:t xml:space="preserve"> Mestno občino Ljubljana, Mestni trg 1, 1000 Ljubljana, da za potrebe preverjanja obveznega izpolnjevanja pogojev iz prvega odstavka 75. člena ZJN-3 v postopku javnega </w:t>
      </w:r>
      <w:r w:rsidR="00962834">
        <w:rPr>
          <w:i w:val="0"/>
          <w:sz w:val="22"/>
          <w:szCs w:val="22"/>
        </w:rPr>
        <w:t>naročila</w:t>
      </w:r>
      <w:r w:rsidR="00BF3141">
        <w:rPr>
          <w:i w:val="0"/>
          <w:sz w:val="22"/>
          <w:szCs w:val="22"/>
        </w:rPr>
        <w:t xml:space="preserve">, </w:t>
      </w:r>
      <w:r w:rsidR="00962834">
        <w:rPr>
          <w:i w:val="0"/>
          <w:sz w:val="22"/>
          <w:szCs w:val="22"/>
        </w:rPr>
        <w:t>z</w:t>
      </w:r>
      <w:r>
        <w:rPr>
          <w:i w:val="0"/>
          <w:sz w:val="22"/>
          <w:szCs w:val="22"/>
        </w:rPr>
        <w:t>a nas kot gospodarski subjekt/podizvajalca z naslednjimi podatki:</w:t>
      </w:r>
    </w:p>
    <w:p w14:paraId="4DF6C2E6" w14:textId="77777777" w:rsidR="00BF3141" w:rsidRDefault="00BF3141" w:rsidP="00170D42">
      <w:pPr>
        <w:pStyle w:val="Glava"/>
        <w:tabs>
          <w:tab w:val="left" w:pos="708"/>
        </w:tabs>
        <w:ind w:left="1020"/>
        <w:jc w:val="both"/>
        <w:rPr>
          <w:i w:val="0"/>
          <w:sz w:val="22"/>
          <w:szCs w:val="22"/>
        </w:rPr>
      </w:pPr>
    </w:p>
    <w:p w14:paraId="0E9FCE3F" w14:textId="77777777" w:rsidR="00035B2B" w:rsidRDefault="00035B2B" w:rsidP="00035B2B">
      <w:pPr>
        <w:pStyle w:val="Glava"/>
        <w:tabs>
          <w:tab w:val="left" w:pos="708"/>
        </w:tabs>
        <w:ind w:left="1080"/>
        <w:jc w:val="both"/>
        <w:rPr>
          <w:i w:val="0"/>
          <w:sz w:val="22"/>
          <w:szCs w:val="22"/>
        </w:rPr>
      </w:pPr>
    </w:p>
    <w:p w14:paraId="23B7EE73" w14:textId="77777777" w:rsidR="00035B2B" w:rsidRDefault="00035B2B" w:rsidP="00035B2B">
      <w:pPr>
        <w:pStyle w:val="Glava"/>
        <w:tabs>
          <w:tab w:val="left" w:pos="708"/>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5897"/>
      </w:tblGrid>
      <w:tr w:rsidR="00035B2B" w14:paraId="6E9EF72D" w14:textId="77777777" w:rsidTr="00C06E51">
        <w:tc>
          <w:tcPr>
            <w:tcW w:w="3078" w:type="dxa"/>
            <w:hideMark/>
          </w:tcPr>
          <w:p w14:paraId="62438805" w14:textId="77777777" w:rsidR="00035B2B" w:rsidRDefault="00035B2B" w:rsidP="00170D42">
            <w:pPr>
              <w:pStyle w:val="Glava"/>
              <w:tabs>
                <w:tab w:val="left" w:pos="708"/>
              </w:tabs>
              <w:ind w:left="-113"/>
              <w:jc w:val="both"/>
              <w:rPr>
                <w:i w:val="0"/>
                <w:sz w:val="22"/>
                <w:szCs w:val="22"/>
              </w:rPr>
            </w:pPr>
            <w:r>
              <w:rPr>
                <w:i w:val="0"/>
                <w:sz w:val="22"/>
                <w:szCs w:val="22"/>
              </w:rPr>
              <w:t>Polno ime pravne osebe:</w:t>
            </w:r>
          </w:p>
        </w:tc>
        <w:tc>
          <w:tcPr>
            <w:tcW w:w="5897" w:type="dxa"/>
            <w:tcBorders>
              <w:top w:val="nil"/>
              <w:left w:val="nil"/>
              <w:bottom w:val="single" w:sz="4" w:space="0" w:color="auto"/>
              <w:right w:val="nil"/>
            </w:tcBorders>
          </w:tcPr>
          <w:p w14:paraId="53C60447" w14:textId="77777777" w:rsidR="00035B2B" w:rsidRDefault="00035B2B">
            <w:pPr>
              <w:pStyle w:val="Glava"/>
              <w:tabs>
                <w:tab w:val="left" w:pos="708"/>
              </w:tabs>
              <w:jc w:val="both"/>
              <w:rPr>
                <w:i w:val="0"/>
                <w:sz w:val="22"/>
                <w:szCs w:val="22"/>
              </w:rPr>
            </w:pPr>
          </w:p>
        </w:tc>
      </w:tr>
      <w:tr w:rsidR="00035B2B" w14:paraId="030E0344" w14:textId="77777777" w:rsidTr="00C06E51">
        <w:tc>
          <w:tcPr>
            <w:tcW w:w="3078" w:type="dxa"/>
          </w:tcPr>
          <w:p w14:paraId="637D5BF4" w14:textId="77777777" w:rsidR="00035B2B" w:rsidRDefault="00035B2B" w:rsidP="00170D42">
            <w:pPr>
              <w:pStyle w:val="Glava"/>
              <w:tabs>
                <w:tab w:val="left" w:pos="708"/>
              </w:tabs>
              <w:ind w:left="-113"/>
              <w:jc w:val="both"/>
              <w:rPr>
                <w:i w:val="0"/>
                <w:sz w:val="22"/>
                <w:szCs w:val="22"/>
              </w:rPr>
            </w:pPr>
          </w:p>
          <w:p w14:paraId="5B3D7AFA" w14:textId="77777777" w:rsidR="00035B2B" w:rsidRDefault="00035B2B" w:rsidP="00170D42">
            <w:pPr>
              <w:pStyle w:val="Glava"/>
              <w:tabs>
                <w:tab w:val="left" w:pos="708"/>
              </w:tabs>
              <w:ind w:left="-113"/>
              <w:jc w:val="both"/>
              <w:rPr>
                <w:i w:val="0"/>
                <w:sz w:val="22"/>
                <w:szCs w:val="22"/>
              </w:rPr>
            </w:pPr>
            <w:r>
              <w:rPr>
                <w:i w:val="0"/>
                <w:sz w:val="22"/>
                <w:szCs w:val="22"/>
              </w:rPr>
              <w:t>Sedež pravne osebe:</w:t>
            </w:r>
          </w:p>
        </w:tc>
        <w:tc>
          <w:tcPr>
            <w:tcW w:w="5897" w:type="dxa"/>
            <w:tcBorders>
              <w:top w:val="single" w:sz="4" w:space="0" w:color="auto"/>
              <w:left w:val="nil"/>
              <w:bottom w:val="single" w:sz="4" w:space="0" w:color="auto"/>
              <w:right w:val="nil"/>
            </w:tcBorders>
          </w:tcPr>
          <w:p w14:paraId="60A3B2C4" w14:textId="77777777" w:rsidR="00035B2B" w:rsidRDefault="00035B2B">
            <w:pPr>
              <w:pStyle w:val="Glava"/>
              <w:tabs>
                <w:tab w:val="left" w:pos="708"/>
              </w:tabs>
              <w:jc w:val="both"/>
              <w:rPr>
                <w:i w:val="0"/>
                <w:sz w:val="22"/>
                <w:szCs w:val="22"/>
              </w:rPr>
            </w:pPr>
          </w:p>
        </w:tc>
      </w:tr>
      <w:tr w:rsidR="00035B2B" w14:paraId="498050A5" w14:textId="77777777" w:rsidTr="00C06E51">
        <w:tc>
          <w:tcPr>
            <w:tcW w:w="3078" w:type="dxa"/>
          </w:tcPr>
          <w:p w14:paraId="4B9FF70F" w14:textId="77777777" w:rsidR="00035B2B" w:rsidRDefault="00035B2B" w:rsidP="00170D42">
            <w:pPr>
              <w:pStyle w:val="Glava"/>
              <w:tabs>
                <w:tab w:val="left" w:pos="708"/>
              </w:tabs>
              <w:ind w:left="-113"/>
              <w:jc w:val="both"/>
              <w:rPr>
                <w:i w:val="0"/>
                <w:sz w:val="22"/>
                <w:szCs w:val="22"/>
              </w:rPr>
            </w:pPr>
          </w:p>
          <w:p w14:paraId="52D5CC7F" w14:textId="77777777" w:rsidR="00035B2B" w:rsidRDefault="00035B2B" w:rsidP="00170D42">
            <w:pPr>
              <w:pStyle w:val="Glava"/>
              <w:tabs>
                <w:tab w:val="left" w:pos="708"/>
              </w:tabs>
              <w:ind w:left="-113"/>
              <w:jc w:val="both"/>
              <w:rPr>
                <w:i w:val="0"/>
                <w:sz w:val="22"/>
                <w:szCs w:val="22"/>
              </w:rPr>
            </w:pPr>
            <w:r>
              <w:rPr>
                <w:i w:val="0"/>
                <w:sz w:val="22"/>
                <w:szCs w:val="22"/>
              </w:rPr>
              <w:t>Občina sedeža pravne osebe:</w:t>
            </w:r>
          </w:p>
        </w:tc>
        <w:tc>
          <w:tcPr>
            <w:tcW w:w="5897" w:type="dxa"/>
            <w:tcBorders>
              <w:top w:val="single" w:sz="4" w:space="0" w:color="auto"/>
              <w:left w:val="nil"/>
              <w:bottom w:val="single" w:sz="4" w:space="0" w:color="auto"/>
              <w:right w:val="nil"/>
            </w:tcBorders>
          </w:tcPr>
          <w:p w14:paraId="6F131101" w14:textId="77777777" w:rsidR="00035B2B" w:rsidRDefault="00035B2B">
            <w:pPr>
              <w:pStyle w:val="Glava"/>
              <w:tabs>
                <w:tab w:val="left" w:pos="708"/>
              </w:tabs>
              <w:jc w:val="both"/>
              <w:rPr>
                <w:i w:val="0"/>
                <w:sz w:val="22"/>
                <w:szCs w:val="22"/>
              </w:rPr>
            </w:pPr>
          </w:p>
        </w:tc>
      </w:tr>
      <w:tr w:rsidR="00035B2B" w14:paraId="13D70FB0" w14:textId="77777777" w:rsidTr="00C06E51">
        <w:tc>
          <w:tcPr>
            <w:tcW w:w="3078" w:type="dxa"/>
          </w:tcPr>
          <w:p w14:paraId="5AA29864" w14:textId="77777777" w:rsidR="00035B2B" w:rsidRDefault="00035B2B" w:rsidP="00170D42">
            <w:pPr>
              <w:pStyle w:val="Glava"/>
              <w:tabs>
                <w:tab w:val="left" w:pos="708"/>
              </w:tabs>
              <w:ind w:left="-113"/>
              <w:jc w:val="both"/>
              <w:rPr>
                <w:i w:val="0"/>
                <w:sz w:val="22"/>
                <w:szCs w:val="22"/>
              </w:rPr>
            </w:pPr>
          </w:p>
          <w:p w14:paraId="2ABD14FD" w14:textId="77777777" w:rsidR="00035B2B" w:rsidRDefault="00035B2B" w:rsidP="00170D42">
            <w:pPr>
              <w:pStyle w:val="Glava"/>
              <w:tabs>
                <w:tab w:val="left" w:pos="708"/>
              </w:tabs>
              <w:ind w:left="-113"/>
              <w:jc w:val="both"/>
              <w:rPr>
                <w:i w:val="0"/>
                <w:sz w:val="22"/>
                <w:szCs w:val="22"/>
              </w:rPr>
            </w:pPr>
            <w:r>
              <w:rPr>
                <w:i w:val="0"/>
                <w:sz w:val="22"/>
                <w:szCs w:val="22"/>
              </w:rPr>
              <w:t>Matična številka pravne osebe:</w:t>
            </w:r>
          </w:p>
        </w:tc>
        <w:tc>
          <w:tcPr>
            <w:tcW w:w="5897" w:type="dxa"/>
            <w:tcBorders>
              <w:top w:val="single" w:sz="4" w:space="0" w:color="auto"/>
              <w:left w:val="nil"/>
              <w:bottom w:val="single" w:sz="4" w:space="0" w:color="auto"/>
              <w:right w:val="nil"/>
            </w:tcBorders>
          </w:tcPr>
          <w:p w14:paraId="32DAED87" w14:textId="77777777" w:rsidR="00035B2B" w:rsidRDefault="00035B2B">
            <w:pPr>
              <w:pStyle w:val="Glava"/>
              <w:tabs>
                <w:tab w:val="left" w:pos="708"/>
              </w:tabs>
              <w:jc w:val="both"/>
              <w:rPr>
                <w:i w:val="0"/>
                <w:sz w:val="22"/>
                <w:szCs w:val="22"/>
              </w:rPr>
            </w:pPr>
          </w:p>
        </w:tc>
      </w:tr>
    </w:tbl>
    <w:p w14:paraId="3C819CE4" w14:textId="77777777" w:rsidR="00035B2B" w:rsidRDefault="00035B2B" w:rsidP="00035B2B">
      <w:pPr>
        <w:pStyle w:val="Glava"/>
        <w:tabs>
          <w:tab w:val="left" w:pos="708"/>
        </w:tabs>
        <w:ind w:left="1080"/>
        <w:jc w:val="both"/>
        <w:rPr>
          <w:i w:val="0"/>
          <w:sz w:val="22"/>
          <w:szCs w:val="22"/>
        </w:rPr>
      </w:pPr>
    </w:p>
    <w:p w14:paraId="536CBB62" w14:textId="77777777" w:rsidR="00035B2B" w:rsidRDefault="00035B2B" w:rsidP="00035B2B">
      <w:pPr>
        <w:pStyle w:val="Glava"/>
        <w:tabs>
          <w:tab w:val="left" w:pos="708"/>
        </w:tabs>
        <w:ind w:left="1080"/>
        <w:jc w:val="both"/>
        <w:rPr>
          <w:i w:val="0"/>
          <w:sz w:val="22"/>
          <w:szCs w:val="22"/>
        </w:rPr>
      </w:pPr>
    </w:p>
    <w:p w14:paraId="0D5D6F4E" w14:textId="77777777" w:rsidR="00035B2B" w:rsidRDefault="00035B2B" w:rsidP="00170D42">
      <w:pPr>
        <w:pStyle w:val="Glava"/>
        <w:tabs>
          <w:tab w:val="left" w:pos="708"/>
        </w:tabs>
        <w:ind w:left="1020"/>
        <w:jc w:val="both"/>
        <w:rPr>
          <w:i w:val="0"/>
          <w:sz w:val="22"/>
          <w:szCs w:val="22"/>
        </w:rPr>
      </w:pPr>
      <w:r>
        <w:rPr>
          <w:i w:val="0"/>
          <w:sz w:val="22"/>
          <w:szCs w:val="22"/>
        </w:rPr>
        <w:t>pridobi od Ministrstva za pravosodje potrdilo iz kazenske evidence pravnih oseb.</w:t>
      </w:r>
    </w:p>
    <w:p w14:paraId="5483A880" w14:textId="77777777" w:rsidR="00035B2B" w:rsidRDefault="00035B2B" w:rsidP="00170D42">
      <w:pPr>
        <w:pStyle w:val="Glava"/>
        <w:tabs>
          <w:tab w:val="left" w:pos="708"/>
        </w:tabs>
        <w:ind w:left="737"/>
        <w:jc w:val="both"/>
        <w:rPr>
          <w:i w:val="0"/>
          <w:sz w:val="22"/>
          <w:szCs w:val="22"/>
        </w:rPr>
      </w:pPr>
    </w:p>
    <w:p w14:paraId="59E413EF" w14:textId="77777777" w:rsidR="00035B2B" w:rsidRDefault="00035B2B" w:rsidP="00170D42">
      <w:pPr>
        <w:pStyle w:val="Glava"/>
        <w:tabs>
          <w:tab w:val="left" w:pos="708"/>
        </w:tabs>
        <w:ind w:left="737"/>
        <w:jc w:val="both"/>
        <w:rPr>
          <w:i w:val="0"/>
          <w:sz w:val="22"/>
          <w:szCs w:val="22"/>
        </w:rPr>
      </w:pPr>
    </w:p>
    <w:p w14:paraId="1DDDA512" w14:textId="77777777" w:rsidR="00035B2B" w:rsidRDefault="00035B2B" w:rsidP="00170D42">
      <w:pPr>
        <w:ind w:left="737"/>
        <w:jc w:val="both"/>
        <w:rPr>
          <w:i w:val="0"/>
          <w:sz w:val="22"/>
          <w:szCs w:val="22"/>
        </w:rPr>
      </w:pPr>
    </w:p>
    <w:p w14:paraId="5B1276EF" w14:textId="77777777" w:rsidR="00035B2B" w:rsidRDefault="00035B2B" w:rsidP="00170D42">
      <w:pPr>
        <w:ind w:left="737"/>
        <w:jc w:val="both"/>
        <w:rPr>
          <w:i w:val="0"/>
          <w:sz w:val="22"/>
          <w:szCs w:val="22"/>
        </w:rPr>
      </w:pPr>
    </w:p>
    <w:p w14:paraId="6E698F08" w14:textId="77777777" w:rsidR="00035B2B" w:rsidRDefault="00035B2B" w:rsidP="00170D42">
      <w:pPr>
        <w:ind w:left="737"/>
        <w:jc w:val="both"/>
        <w:rPr>
          <w:i w:val="0"/>
          <w:sz w:val="22"/>
          <w:szCs w:val="22"/>
        </w:rPr>
      </w:pPr>
    </w:p>
    <w:tbl>
      <w:tblPr>
        <w:tblStyle w:val="Tabelamrea"/>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3"/>
        <w:gridCol w:w="1646"/>
        <w:gridCol w:w="1800"/>
        <w:gridCol w:w="4676"/>
      </w:tblGrid>
      <w:tr w:rsidR="00035B2B" w14:paraId="3038D9A4" w14:textId="77777777" w:rsidTr="00170D42">
        <w:tc>
          <w:tcPr>
            <w:tcW w:w="766" w:type="dxa"/>
            <w:hideMark/>
          </w:tcPr>
          <w:p w14:paraId="62A1086F" w14:textId="77777777" w:rsidR="00035B2B" w:rsidRDefault="00035B2B" w:rsidP="00170D42">
            <w:pPr>
              <w:ind w:left="1020" w:hanging="953"/>
              <w:jc w:val="both"/>
              <w:rPr>
                <w:i w:val="0"/>
                <w:sz w:val="22"/>
                <w:szCs w:val="22"/>
              </w:rPr>
            </w:pPr>
            <w:r>
              <w:rPr>
                <w:i w:val="0"/>
                <w:sz w:val="22"/>
                <w:szCs w:val="22"/>
              </w:rPr>
              <w:t>Datum:</w:t>
            </w:r>
          </w:p>
        </w:tc>
        <w:tc>
          <w:tcPr>
            <w:tcW w:w="1646" w:type="dxa"/>
            <w:tcBorders>
              <w:top w:val="nil"/>
              <w:left w:val="nil"/>
              <w:bottom w:val="single" w:sz="4" w:space="0" w:color="auto"/>
              <w:right w:val="nil"/>
            </w:tcBorders>
          </w:tcPr>
          <w:p w14:paraId="56CD8521" w14:textId="77777777" w:rsidR="00035B2B" w:rsidRDefault="00035B2B" w:rsidP="00170D42">
            <w:pPr>
              <w:ind w:left="737" w:hanging="54"/>
              <w:jc w:val="both"/>
              <w:rPr>
                <w:i w:val="0"/>
                <w:sz w:val="22"/>
                <w:szCs w:val="22"/>
              </w:rPr>
            </w:pPr>
          </w:p>
        </w:tc>
        <w:tc>
          <w:tcPr>
            <w:tcW w:w="1800" w:type="dxa"/>
            <w:hideMark/>
          </w:tcPr>
          <w:p w14:paraId="25793807" w14:textId="77777777" w:rsidR="00035B2B" w:rsidRDefault="00035B2B" w:rsidP="00170D42">
            <w:pPr>
              <w:ind w:left="737" w:hanging="316"/>
              <w:jc w:val="both"/>
              <w:rPr>
                <w:i w:val="0"/>
                <w:sz w:val="22"/>
                <w:szCs w:val="22"/>
              </w:rPr>
            </w:pPr>
            <w:r>
              <w:rPr>
                <w:i w:val="0"/>
                <w:sz w:val="22"/>
                <w:szCs w:val="22"/>
              </w:rPr>
              <w:t xml:space="preserve">       Žig:</w:t>
            </w:r>
          </w:p>
        </w:tc>
        <w:tc>
          <w:tcPr>
            <w:tcW w:w="4676" w:type="dxa"/>
            <w:hideMark/>
          </w:tcPr>
          <w:p w14:paraId="366733BE" w14:textId="77777777" w:rsidR="00035B2B" w:rsidRDefault="00035B2B" w:rsidP="00170D42">
            <w:pPr>
              <w:ind w:left="737" w:hanging="54"/>
              <w:jc w:val="both"/>
              <w:rPr>
                <w:i w:val="0"/>
                <w:sz w:val="22"/>
                <w:szCs w:val="22"/>
              </w:rPr>
            </w:pPr>
            <w:r>
              <w:rPr>
                <w:i w:val="0"/>
                <w:sz w:val="22"/>
                <w:szCs w:val="22"/>
              </w:rPr>
              <w:t>Ime in priimek zakonitega zastopnika:</w:t>
            </w:r>
          </w:p>
        </w:tc>
      </w:tr>
      <w:tr w:rsidR="00035B2B" w14:paraId="19FF29E3" w14:textId="77777777" w:rsidTr="00170D42">
        <w:tc>
          <w:tcPr>
            <w:tcW w:w="766" w:type="dxa"/>
          </w:tcPr>
          <w:p w14:paraId="10022559" w14:textId="77777777" w:rsidR="00035B2B" w:rsidRDefault="00035B2B" w:rsidP="00170D42">
            <w:pPr>
              <w:ind w:left="1020" w:hanging="54"/>
              <w:jc w:val="both"/>
              <w:rPr>
                <w:i w:val="0"/>
                <w:sz w:val="22"/>
                <w:szCs w:val="22"/>
              </w:rPr>
            </w:pPr>
          </w:p>
        </w:tc>
        <w:tc>
          <w:tcPr>
            <w:tcW w:w="1646" w:type="dxa"/>
            <w:tcBorders>
              <w:top w:val="single" w:sz="4" w:space="0" w:color="auto"/>
              <w:left w:val="nil"/>
              <w:bottom w:val="nil"/>
              <w:right w:val="nil"/>
            </w:tcBorders>
          </w:tcPr>
          <w:p w14:paraId="3D5F86B9" w14:textId="77777777" w:rsidR="00035B2B" w:rsidRDefault="00035B2B" w:rsidP="00170D42">
            <w:pPr>
              <w:ind w:left="737" w:hanging="54"/>
              <w:jc w:val="both"/>
              <w:rPr>
                <w:i w:val="0"/>
                <w:sz w:val="22"/>
                <w:szCs w:val="22"/>
              </w:rPr>
            </w:pPr>
          </w:p>
        </w:tc>
        <w:tc>
          <w:tcPr>
            <w:tcW w:w="1800" w:type="dxa"/>
          </w:tcPr>
          <w:p w14:paraId="14C03450" w14:textId="77777777" w:rsidR="00035B2B" w:rsidRDefault="00035B2B" w:rsidP="00170D42">
            <w:pPr>
              <w:ind w:left="737" w:hanging="54"/>
              <w:jc w:val="both"/>
              <w:rPr>
                <w:i w:val="0"/>
                <w:sz w:val="22"/>
                <w:szCs w:val="22"/>
              </w:rPr>
            </w:pPr>
          </w:p>
        </w:tc>
        <w:tc>
          <w:tcPr>
            <w:tcW w:w="4676" w:type="dxa"/>
            <w:tcBorders>
              <w:top w:val="nil"/>
              <w:left w:val="nil"/>
              <w:bottom w:val="single" w:sz="4" w:space="0" w:color="auto"/>
              <w:right w:val="nil"/>
            </w:tcBorders>
          </w:tcPr>
          <w:p w14:paraId="2CA39105" w14:textId="77777777" w:rsidR="00035B2B" w:rsidRDefault="00035B2B" w:rsidP="00170D42">
            <w:pPr>
              <w:ind w:left="737" w:hanging="54"/>
              <w:jc w:val="both"/>
              <w:rPr>
                <w:i w:val="0"/>
                <w:sz w:val="22"/>
                <w:szCs w:val="22"/>
              </w:rPr>
            </w:pPr>
          </w:p>
        </w:tc>
      </w:tr>
      <w:tr w:rsidR="00035B2B" w14:paraId="69A5CC5A" w14:textId="77777777" w:rsidTr="00170D42">
        <w:tc>
          <w:tcPr>
            <w:tcW w:w="766" w:type="dxa"/>
          </w:tcPr>
          <w:p w14:paraId="6CF69E5D" w14:textId="77777777" w:rsidR="00035B2B" w:rsidRDefault="00035B2B" w:rsidP="00170D42">
            <w:pPr>
              <w:ind w:left="1020" w:hanging="54"/>
              <w:jc w:val="both"/>
              <w:rPr>
                <w:i w:val="0"/>
                <w:sz w:val="22"/>
                <w:szCs w:val="22"/>
              </w:rPr>
            </w:pPr>
          </w:p>
        </w:tc>
        <w:tc>
          <w:tcPr>
            <w:tcW w:w="1646" w:type="dxa"/>
          </w:tcPr>
          <w:p w14:paraId="4C2638C4" w14:textId="77777777" w:rsidR="00035B2B" w:rsidRDefault="00035B2B" w:rsidP="00170D42">
            <w:pPr>
              <w:ind w:left="737" w:hanging="54"/>
              <w:jc w:val="both"/>
              <w:rPr>
                <w:i w:val="0"/>
                <w:sz w:val="22"/>
                <w:szCs w:val="22"/>
              </w:rPr>
            </w:pPr>
          </w:p>
        </w:tc>
        <w:tc>
          <w:tcPr>
            <w:tcW w:w="1800" w:type="dxa"/>
          </w:tcPr>
          <w:p w14:paraId="715C8F17" w14:textId="77777777" w:rsidR="00035B2B" w:rsidRDefault="00035B2B" w:rsidP="00170D42">
            <w:pPr>
              <w:ind w:left="737" w:hanging="54"/>
              <w:jc w:val="both"/>
              <w:rPr>
                <w:i w:val="0"/>
                <w:sz w:val="22"/>
                <w:szCs w:val="22"/>
              </w:rPr>
            </w:pPr>
          </w:p>
        </w:tc>
        <w:tc>
          <w:tcPr>
            <w:tcW w:w="4676" w:type="dxa"/>
            <w:tcBorders>
              <w:top w:val="single" w:sz="4" w:space="0" w:color="auto"/>
              <w:left w:val="nil"/>
              <w:bottom w:val="nil"/>
              <w:right w:val="nil"/>
            </w:tcBorders>
          </w:tcPr>
          <w:p w14:paraId="06EA6809" w14:textId="77777777" w:rsidR="00035B2B" w:rsidRDefault="00035B2B" w:rsidP="00170D42">
            <w:pPr>
              <w:ind w:left="737" w:hanging="54"/>
              <w:jc w:val="both"/>
              <w:rPr>
                <w:i w:val="0"/>
                <w:sz w:val="22"/>
                <w:szCs w:val="22"/>
              </w:rPr>
            </w:pPr>
          </w:p>
        </w:tc>
      </w:tr>
      <w:tr w:rsidR="00035B2B" w14:paraId="6032E84E" w14:textId="77777777" w:rsidTr="00170D42">
        <w:tc>
          <w:tcPr>
            <w:tcW w:w="766" w:type="dxa"/>
          </w:tcPr>
          <w:p w14:paraId="189D838C" w14:textId="77777777" w:rsidR="00035B2B" w:rsidRDefault="00035B2B" w:rsidP="00170D42">
            <w:pPr>
              <w:ind w:left="1020"/>
              <w:jc w:val="both"/>
              <w:rPr>
                <w:i w:val="0"/>
                <w:sz w:val="22"/>
                <w:szCs w:val="22"/>
              </w:rPr>
            </w:pPr>
          </w:p>
        </w:tc>
        <w:tc>
          <w:tcPr>
            <w:tcW w:w="1646" w:type="dxa"/>
          </w:tcPr>
          <w:p w14:paraId="6DCC4615" w14:textId="77777777" w:rsidR="00035B2B" w:rsidRDefault="00035B2B" w:rsidP="00170D42">
            <w:pPr>
              <w:ind w:left="737"/>
              <w:jc w:val="both"/>
              <w:rPr>
                <w:i w:val="0"/>
                <w:sz w:val="22"/>
                <w:szCs w:val="22"/>
              </w:rPr>
            </w:pPr>
          </w:p>
        </w:tc>
        <w:tc>
          <w:tcPr>
            <w:tcW w:w="1800" w:type="dxa"/>
          </w:tcPr>
          <w:p w14:paraId="50A9849F" w14:textId="77777777" w:rsidR="00035B2B" w:rsidRDefault="00035B2B" w:rsidP="00170D42">
            <w:pPr>
              <w:ind w:left="737"/>
              <w:jc w:val="both"/>
              <w:rPr>
                <w:i w:val="0"/>
                <w:sz w:val="22"/>
                <w:szCs w:val="22"/>
              </w:rPr>
            </w:pPr>
          </w:p>
        </w:tc>
        <w:tc>
          <w:tcPr>
            <w:tcW w:w="4676" w:type="dxa"/>
            <w:hideMark/>
          </w:tcPr>
          <w:p w14:paraId="12519E4F" w14:textId="77777777" w:rsidR="00035B2B" w:rsidRDefault="00035B2B" w:rsidP="00170D42">
            <w:pPr>
              <w:ind w:left="737"/>
              <w:jc w:val="both"/>
              <w:rPr>
                <w:i w:val="0"/>
                <w:sz w:val="22"/>
                <w:szCs w:val="22"/>
              </w:rPr>
            </w:pPr>
            <w:r>
              <w:rPr>
                <w:i w:val="0"/>
                <w:sz w:val="22"/>
                <w:szCs w:val="22"/>
              </w:rPr>
              <w:t xml:space="preserve">                        (podpis)</w:t>
            </w:r>
          </w:p>
        </w:tc>
      </w:tr>
    </w:tbl>
    <w:p w14:paraId="1C06ED9A" w14:textId="77777777" w:rsidR="00035B2B" w:rsidRDefault="00035B2B" w:rsidP="00035B2B">
      <w:pPr>
        <w:ind w:left="1080"/>
        <w:jc w:val="both"/>
        <w:rPr>
          <w:i w:val="0"/>
          <w:sz w:val="22"/>
          <w:szCs w:val="22"/>
        </w:rPr>
      </w:pPr>
    </w:p>
    <w:p w14:paraId="50D5EAAF" w14:textId="77777777" w:rsidR="00035B2B" w:rsidRDefault="00035B2B" w:rsidP="00035B2B">
      <w:pPr>
        <w:pStyle w:val="Glava"/>
        <w:tabs>
          <w:tab w:val="left" w:pos="708"/>
        </w:tabs>
        <w:ind w:left="1080"/>
        <w:jc w:val="right"/>
        <w:rPr>
          <w:i w:val="0"/>
          <w:sz w:val="22"/>
          <w:szCs w:val="22"/>
        </w:rPr>
      </w:pPr>
    </w:p>
    <w:p w14:paraId="39992F30" w14:textId="77777777" w:rsidR="00035B2B" w:rsidRDefault="00035B2B" w:rsidP="00035B2B">
      <w:pPr>
        <w:pStyle w:val="Glava"/>
        <w:tabs>
          <w:tab w:val="left" w:pos="708"/>
        </w:tabs>
        <w:ind w:left="1080"/>
        <w:jc w:val="right"/>
        <w:rPr>
          <w:i w:val="0"/>
          <w:sz w:val="22"/>
          <w:szCs w:val="22"/>
        </w:rPr>
      </w:pPr>
    </w:p>
    <w:p w14:paraId="44B428B1" w14:textId="77777777" w:rsidR="00035B2B" w:rsidRDefault="00035B2B" w:rsidP="00035B2B">
      <w:pPr>
        <w:pStyle w:val="Glava"/>
        <w:tabs>
          <w:tab w:val="left" w:pos="708"/>
        </w:tabs>
        <w:ind w:left="1080"/>
        <w:jc w:val="right"/>
        <w:rPr>
          <w:i w:val="0"/>
          <w:sz w:val="22"/>
          <w:szCs w:val="22"/>
        </w:rPr>
      </w:pPr>
    </w:p>
    <w:p w14:paraId="4E89E97D" w14:textId="77777777" w:rsidR="00035B2B" w:rsidRDefault="00035B2B" w:rsidP="00035B2B">
      <w:pPr>
        <w:pStyle w:val="Glava"/>
        <w:tabs>
          <w:tab w:val="left" w:pos="708"/>
        </w:tabs>
        <w:ind w:left="1080"/>
        <w:jc w:val="right"/>
        <w:rPr>
          <w:i w:val="0"/>
          <w:sz w:val="22"/>
          <w:szCs w:val="22"/>
        </w:rPr>
      </w:pPr>
    </w:p>
    <w:p w14:paraId="1BCF3C6D" w14:textId="77777777" w:rsidR="00035B2B" w:rsidRDefault="00035B2B" w:rsidP="00035B2B">
      <w:pPr>
        <w:pStyle w:val="Glava"/>
        <w:tabs>
          <w:tab w:val="left" w:pos="708"/>
        </w:tabs>
        <w:ind w:left="1080"/>
        <w:jc w:val="right"/>
        <w:rPr>
          <w:i w:val="0"/>
          <w:sz w:val="22"/>
          <w:szCs w:val="22"/>
        </w:rPr>
      </w:pPr>
    </w:p>
    <w:p w14:paraId="784DD72B" w14:textId="77777777" w:rsidR="00035B2B" w:rsidRDefault="00035B2B" w:rsidP="00035B2B">
      <w:pPr>
        <w:pStyle w:val="Glava"/>
        <w:tabs>
          <w:tab w:val="left" w:pos="708"/>
        </w:tabs>
        <w:ind w:left="1080"/>
        <w:jc w:val="right"/>
        <w:rPr>
          <w:i w:val="0"/>
          <w:sz w:val="22"/>
          <w:szCs w:val="22"/>
        </w:rPr>
      </w:pPr>
    </w:p>
    <w:p w14:paraId="5D4487F4" w14:textId="77777777" w:rsidR="00035B2B" w:rsidRDefault="00035B2B" w:rsidP="00035B2B">
      <w:pPr>
        <w:pStyle w:val="Glava"/>
        <w:tabs>
          <w:tab w:val="left" w:pos="708"/>
        </w:tabs>
        <w:ind w:left="1080"/>
        <w:jc w:val="right"/>
        <w:rPr>
          <w:i w:val="0"/>
          <w:sz w:val="22"/>
          <w:szCs w:val="22"/>
        </w:rPr>
      </w:pPr>
    </w:p>
    <w:p w14:paraId="292074E2" w14:textId="77777777" w:rsidR="00035B2B" w:rsidRDefault="00035B2B" w:rsidP="00035B2B">
      <w:pPr>
        <w:pStyle w:val="Glava"/>
        <w:tabs>
          <w:tab w:val="left" w:pos="708"/>
        </w:tabs>
        <w:ind w:left="1080"/>
        <w:jc w:val="right"/>
        <w:rPr>
          <w:i w:val="0"/>
          <w:sz w:val="22"/>
          <w:szCs w:val="22"/>
        </w:rPr>
      </w:pPr>
    </w:p>
    <w:p w14:paraId="5D30C263" w14:textId="77777777" w:rsidR="00035B2B" w:rsidRDefault="00035B2B" w:rsidP="00035B2B">
      <w:pPr>
        <w:pStyle w:val="Glava"/>
        <w:tabs>
          <w:tab w:val="left" w:pos="708"/>
        </w:tabs>
        <w:ind w:left="1080"/>
        <w:jc w:val="right"/>
        <w:rPr>
          <w:i w:val="0"/>
          <w:sz w:val="22"/>
          <w:szCs w:val="22"/>
        </w:rPr>
      </w:pPr>
    </w:p>
    <w:p w14:paraId="329E4A53" w14:textId="77777777" w:rsidR="00035B2B" w:rsidRDefault="00035B2B" w:rsidP="00035B2B">
      <w:pPr>
        <w:pStyle w:val="Glava"/>
        <w:tabs>
          <w:tab w:val="left" w:pos="708"/>
        </w:tabs>
        <w:ind w:left="1080"/>
        <w:jc w:val="right"/>
        <w:rPr>
          <w:i w:val="0"/>
          <w:sz w:val="22"/>
          <w:szCs w:val="22"/>
        </w:rPr>
      </w:pPr>
    </w:p>
    <w:p w14:paraId="7D961D60" w14:textId="77777777" w:rsidR="00035B2B" w:rsidRDefault="00035B2B" w:rsidP="00035B2B">
      <w:pPr>
        <w:pStyle w:val="Glava"/>
        <w:tabs>
          <w:tab w:val="left" w:pos="708"/>
        </w:tabs>
        <w:ind w:left="1080"/>
        <w:jc w:val="right"/>
        <w:rPr>
          <w:i w:val="0"/>
          <w:sz w:val="22"/>
          <w:szCs w:val="22"/>
        </w:rPr>
      </w:pPr>
    </w:p>
    <w:p w14:paraId="02F1FA2B" w14:textId="77777777" w:rsidR="00962834" w:rsidRPr="00065CC6" w:rsidRDefault="00962834" w:rsidP="00170D42">
      <w:pPr>
        <w:ind w:left="1047" w:hanging="27"/>
        <w:jc w:val="both"/>
        <w:rPr>
          <w:i w:val="0"/>
          <w:sz w:val="18"/>
          <w:szCs w:val="18"/>
        </w:rPr>
      </w:pPr>
      <w:r w:rsidRPr="00065CC6">
        <w:rPr>
          <w:i w:val="0"/>
          <w:sz w:val="18"/>
          <w:szCs w:val="18"/>
        </w:rPr>
        <w:t>NAVODILO:</w:t>
      </w:r>
    </w:p>
    <w:p w14:paraId="1816F4B4" w14:textId="77777777" w:rsidR="00962834" w:rsidRPr="00065CC6" w:rsidRDefault="00962834" w:rsidP="00170D42">
      <w:pPr>
        <w:ind w:left="1047" w:hanging="27"/>
        <w:jc w:val="both"/>
        <w:rPr>
          <w:i w:val="0"/>
          <w:sz w:val="18"/>
          <w:szCs w:val="18"/>
        </w:rPr>
      </w:pPr>
      <w:r w:rsidRPr="00CB3185">
        <w:rPr>
          <w:i w:val="0"/>
          <w:sz w:val="18"/>
          <w:szCs w:val="18"/>
        </w:rPr>
        <w:t>Ta obrazec se izpolni, žigosa in podpiše.</w:t>
      </w:r>
    </w:p>
    <w:p w14:paraId="43B64FE5" w14:textId="77777777" w:rsidR="00962834" w:rsidRPr="00065CC6" w:rsidRDefault="00962834" w:rsidP="00170D42">
      <w:pPr>
        <w:ind w:left="1020"/>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14:paraId="4423DF01" w14:textId="77777777" w:rsidR="00035B2B" w:rsidRDefault="00035B2B" w:rsidP="00035B2B">
      <w:pPr>
        <w:pStyle w:val="Glava"/>
        <w:tabs>
          <w:tab w:val="left" w:pos="708"/>
        </w:tabs>
        <w:ind w:left="1080"/>
        <w:rPr>
          <w:i w:val="0"/>
          <w:sz w:val="18"/>
          <w:szCs w:val="18"/>
        </w:rPr>
      </w:pPr>
    </w:p>
    <w:p w14:paraId="2F2F08E6" w14:textId="77777777" w:rsidR="00035B2B" w:rsidRDefault="00035B2B" w:rsidP="00035B2B">
      <w:pPr>
        <w:pStyle w:val="Glava"/>
        <w:tabs>
          <w:tab w:val="left" w:pos="708"/>
        </w:tabs>
        <w:ind w:left="1080"/>
        <w:jc w:val="right"/>
        <w:rPr>
          <w:i w:val="0"/>
          <w:sz w:val="22"/>
          <w:szCs w:val="22"/>
        </w:rPr>
      </w:pPr>
    </w:p>
    <w:p w14:paraId="3A7529BC" w14:textId="77777777" w:rsidR="00035B2B" w:rsidRDefault="00035B2B" w:rsidP="00035B2B">
      <w:pPr>
        <w:pStyle w:val="Glava"/>
        <w:tabs>
          <w:tab w:val="left" w:pos="708"/>
        </w:tabs>
        <w:ind w:left="1080"/>
        <w:jc w:val="right"/>
        <w:rPr>
          <w:i w:val="0"/>
          <w:sz w:val="22"/>
          <w:szCs w:val="22"/>
        </w:rPr>
      </w:pPr>
    </w:p>
    <w:p w14:paraId="3BCEE465" w14:textId="77777777" w:rsidR="00035B2B" w:rsidRDefault="00035B2B" w:rsidP="00035B2B">
      <w:pPr>
        <w:pStyle w:val="Glava"/>
        <w:tabs>
          <w:tab w:val="left" w:pos="708"/>
        </w:tabs>
        <w:jc w:val="right"/>
        <w:rPr>
          <w:b/>
          <w:i w:val="0"/>
          <w:sz w:val="22"/>
          <w:szCs w:val="22"/>
        </w:rPr>
      </w:pPr>
    </w:p>
    <w:p w14:paraId="0B1CBB08" w14:textId="77777777" w:rsidR="00962834" w:rsidRDefault="00962834" w:rsidP="00035B2B">
      <w:pPr>
        <w:pStyle w:val="Glava"/>
        <w:tabs>
          <w:tab w:val="left" w:pos="708"/>
        </w:tabs>
        <w:jc w:val="right"/>
        <w:rPr>
          <w:b/>
          <w:i w:val="0"/>
          <w:sz w:val="22"/>
          <w:szCs w:val="22"/>
        </w:rPr>
      </w:pPr>
    </w:p>
    <w:p w14:paraId="683FC831" w14:textId="77777777" w:rsidR="00962834" w:rsidRDefault="00962834" w:rsidP="00035B2B">
      <w:pPr>
        <w:pStyle w:val="Glava"/>
        <w:tabs>
          <w:tab w:val="left" w:pos="708"/>
        </w:tabs>
        <w:jc w:val="right"/>
        <w:rPr>
          <w:b/>
          <w:i w:val="0"/>
          <w:sz w:val="22"/>
          <w:szCs w:val="22"/>
        </w:rPr>
      </w:pPr>
    </w:p>
    <w:p w14:paraId="71EFF908" w14:textId="77777777" w:rsidR="00281DC6" w:rsidRDefault="00281DC6" w:rsidP="00035B2B">
      <w:pPr>
        <w:pStyle w:val="Glava"/>
        <w:tabs>
          <w:tab w:val="left" w:pos="708"/>
        </w:tabs>
        <w:jc w:val="right"/>
        <w:rPr>
          <w:b/>
          <w:i w:val="0"/>
          <w:sz w:val="22"/>
          <w:szCs w:val="22"/>
        </w:rPr>
      </w:pPr>
    </w:p>
    <w:p w14:paraId="1E31A411" w14:textId="77777777" w:rsidR="00962834" w:rsidRDefault="00962834" w:rsidP="00035B2B">
      <w:pPr>
        <w:pStyle w:val="Glava"/>
        <w:tabs>
          <w:tab w:val="left" w:pos="708"/>
        </w:tabs>
        <w:jc w:val="right"/>
        <w:rPr>
          <w:b/>
          <w:i w:val="0"/>
          <w:sz w:val="22"/>
          <w:szCs w:val="22"/>
        </w:rPr>
      </w:pPr>
    </w:p>
    <w:p w14:paraId="716FD2E6" w14:textId="77777777" w:rsidR="00035B2B" w:rsidRDefault="00035B2B" w:rsidP="00035B2B">
      <w:pPr>
        <w:pStyle w:val="Glava"/>
        <w:tabs>
          <w:tab w:val="left" w:pos="708"/>
        </w:tabs>
        <w:jc w:val="right"/>
        <w:rPr>
          <w:b/>
          <w:i w:val="0"/>
          <w:sz w:val="22"/>
          <w:szCs w:val="22"/>
        </w:rPr>
      </w:pPr>
    </w:p>
    <w:p w14:paraId="69FAC0A1"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Pr="00463405">
        <w:rPr>
          <w:b/>
          <w:i w:val="0"/>
          <w:sz w:val="22"/>
          <w:szCs w:val="22"/>
        </w:rPr>
        <w:t>2</w:t>
      </w:r>
      <w:r w:rsidR="007A13A6" w:rsidRPr="00463405">
        <w:rPr>
          <w:b/>
          <w:i w:val="0"/>
          <w:sz w:val="22"/>
          <w:szCs w:val="22"/>
        </w:rPr>
        <w:t>/2</w:t>
      </w:r>
    </w:p>
    <w:p w14:paraId="53BCE316"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2153"/>
        <w:gridCol w:w="6735"/>
      </w:tblGrid>
      <w:tr w:rsidR="00035B2B" w14:paraId="6FD4ED8B" w14:textId="77777777" w:rsidTr="00170D42">
        <w:tc>
          <w:tcPr>
            <w:tcW w:w="2153" w:type="dxa"/>
            <w:vMerge w:val="restart"/>
            <w:hideMark/>
          </w:tcPr>
          <w:p w14:paraId="1060B3D6" w14:textId="77777777" w:rsidR="00035B2B" w:rsidRDefault="00035B2B" w:rsidP="00170D42">
            <w:pPr>
              <w:pStyle w:val="Glava"/>
              <w:tabs>
                <w:tab w:val="left" w:pos="708"/>
              </w:tabs>
              <w:ind w:left="49" w:hanging="162"/>
              <w:jc w:val="both"/>
              <w:rPr>
                <w:i w:val="0"/>
                <w:sz w:val="22"/>
                <w:szCs w:val="22"/>
              </w:rPr>
            </w:pPr>
            <w:r>
              <w:rPr>
                <w:i w:val="0"/>
                <w:sz w:val="22"/>
                <w:szCs w:val="22"/>
              </w:rPr>
              <w:t>Gospodarski subjekt:</w:t>
            </w:r>
          </w:p>
        </w:tc>
        <w:tc>
          <w:tcPr>
            <w:tcW w:w="6735" w:type="dxa"/>
            <w:tcBorders>
              <w:top w:val="nil"/>
              <w:left w:val="nil"/>
              <w:bottom w:val="single" w:sz="4" w:space="0" w:color="auto"/>
              <w:right w:val="nil"/>
            </w:tcBorders>
          </w:tcPr>
          <w:p w14:paraId="68DFE158" w14:textId="77777777" w:rsidR="00035B2B" w:rsidRDefault="00035B2B">
            <w:pPr>
              <w:pStyle w:val="Glava"/>
              <w:tabs>
                <w:tab w:val="left" w:pos="708"/>
              </w:tabs>
              <w:jc w:val="both"/>
              <w:rPr>
                <w:i w:val="0"/>
                <w:szCs w:val="24"/>
              </w:rPr>
            </w:pPr>
          </w:p>
        </w:tc>
      </w:tr>
      <w:tr w:rsidR="00035B2B" w14:paraId="7A64AE57" w14:textId="77777777" w:rsidTr="00170D42">
        <w:tc>
          <w:tcPr>
            <w:tcW w:w="0" w:type="auto"/>
            <w:vMerge/>
            <w:vAlign w:val="center"/>
            <w:hideMark/>
          </w:tcPr>
          <w:p w14:paraId="56A9E202"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4E5051F3" w14:textId="77777777" w:rsidR="00035B2B" w:rsidRDefault="00035B2B">
            <w:pPr>
              <w:pStyle w:val="Glava"/>
              <w:tabs>
                <w:tab w:val="left" w:pos="708"/>
              </w:tabs>
              <w:jc w:val="both"/>
              <w:rPr>
                <w:i w:val="0"/>
                <w:szCs w:val="24"/>
              </w:rPr>
            </w:pPr>
          </w:p>
        </w:tc>
      </w:tr>
      <w:tr w:rsidR="00035B2B" w14:paraId="4E39698E" w14:textId="77777777" w:rsidTr="00170D42">
        <w:tc>
          <w:tcPr>
            <w:tcW w:w="0" w:type="auto"/>
            <w:vMerge/>
            <w:vAlign w:val="center"/>
            <w:hideMark/>
          </w:tcPr>
          <w:p w14:paraId="0381425C" w14:textId="77777777" w:rsidR="00035B2B" w:rsidRDefault="00035B2B" w:rsidP="00170D42">
            <w:pPr>
              <w:ind w:left="49" w:hanging="162"/>
              <w:rPr>
                <w:i w:val="0"/>
                <w:sz w:val="22"/>
                <w:szCs w:val="22"/>
              </w:rPr>
            </w:pPr>
          </w:p>
        </w:tc>
        <w:tc>
          <w:tcPr>
            <w:tcW w:w="6735" w:type="dxa"/>
            <w:tcBorders>
              <w:top w:val="single" w:sz="4" w:space="0" w:color="auto"/>
              <w:left w:val="nil"/>
              <w:bottom w:val="single" w:sz="4" w:space="0" w:color="auto"/>
              <w:right w:val="nil"/>
            </w:tcBorders>
          </w:tcPr>
          <w:p w14:paraId="10DB758D" w14:textId="77777777" w:rsidR="00035B2B" w:rsidRDefault="00035B2B">
            <w:pPr>
              <w:pStyle w:val="Glava"/>
              <w:tabs>
                <w:tab w:val="left" w:pos="708"/>
              </w:tabs>
              <w:jc w:val="both"/>
              <w:rPr>
                <w:i w:val="0"/>
                <w:szCs w:val="24"/>
              </w:rPr>
            </w:pPr>
          </w:p>
        </w:tc>
      </w:tr>
    </w:tbl>
    <w:p w14:paraId="0B93436E" w14:textId="77777777" w:rsidR="00035B2B" w:rsidRDefault="00035B2B" w:rsidP="00035B2B">
      <w:pPr>
        <w:pStyle w:val="Glava"/>
        <w:tabs>
          <w:tab w:val="left" w:pos="2523"/>
        </w:tabs>
        <w:rPr>
          <w:b/>
          <w:i w:val="0"/>
          <w:sz w:val="22"/>
          <w:szCs w:val="22"/>
        </w:rPr>
      </w:pPr>
    </w:p>
    <w:p w14:paraId="2B8E9A72" w14:textId="77777777" w:rsidR="00035B2B" w:rsidRDefault="00035B2B" w:rsidP="00035B2B">
      <w:pPr>
        <w:pStyle w:val="Glava"/>
        <w:tabs>
          <w:tab w:val="left" w:pos="2523"/>
        </w:tabs>
        <w:rPr>
          <w:b/>
          <w:i w:val="0"/>
          <w:sz w:val="22"/>
          <w:szCs w:val="22"/>
        </w:rPr>
      </w:pPr>
    </w:p>
    <w:p w14:paraId="18C7C5D5" w14:textId="77777777" w:rsidR="00035B2B" w:rsidRDefault="00035B2B" w:rsidP="00035B2B">
      <w:pPr>
        <w:pStyle w:val="Glava"/>
        <w:tabs>
          <w:tab w:val="left" w:pos="708"/>
        </w:tabs>
        <w:ind w:left="1080"/>
        <w:jc w:val="center"/>
        <w:rPr>
          <w:b/>
          <w:i w:val="0"/>
          <w:sz w:val="28"/>
          <w:szCs w:val="28"/>
        </w:rPr>
      </w:pPr>
      <w:r>
        <w:rPr>
          <w:b/>
          <w:i w:val="0"/>
          <w:sz w:val="28"/>
          <w:szCs w:val="28"/>
        </w:rPr>
        <w:t>POOBLASTILO FIZIČNE OSEBE</w:t>
      </w:r>
    </w:p>
    <w:p w14:paraId="42FD3B9E" w14:textId="77777777" w:rsidR="00035B2B" w:rsidRDefault="00035B2B" w:rsidP="00035B2B">
      <w:pPr>
        <w:pStyle w:val="Glava"/>
        <w:tabs>
          <w:tab w:val="left" w:pos="708"/>
        </w:tabs>
        <w:ind w:left="1080"/>
        <w:jc w:val="right"/>
        <w:rPr>
          <w:b/>
          <w:i w:val="0"/>
          <w:sz w:val="22"/>
          <w:szCs w:val="22"/>
        </w:rPr>
      </w:pPr>
    </w:p>
    <w:p w14:paraId="07E501EE" w14:textId="77777777" w:rsidR="00035B2B" w:rsidRDefault="00035B2B" w:rsidP="00035B2B">
      <w:pPr>
        <w:pStyle w:val="Glava"/>
        <w:tabs>
          <w:tab w:val="left" w:pos="708"/>
        </w:tabs>
        <w:ind w:left="1080"/>
        <w:jc w:val="both"/>
        <w:rPr>
          <w:i w:val="0"/>
          <w:sz w:val="22"/>
          <w:szCs w:val="22"/>
        </w:rPr>
      </w:pPr>
    </w:p>
    <w:p w14:paraId="7787BFA7" w14:textId="77777777" w:rsidR="00035B2B" w:rsidRDefault="00035B2B" w:rsidP="00170D42">
      <w:pPr>
        <w:pStyle w:val="Glava"/>
        <w:tabs>
          <w:tab w:val="left" w:pos="708"/>
        </w:tabs>
        <w:ind w:left="1020"/>
        <w:jc w:val="both"/>
        <w:rPr>
          <w:i w:val="0"/>
          <w:sz w:val="22"/>
          <w:szCs w:val="22"/>
        </w:rPr>
      </w:pPr>
      <w:r>
        <w:rPr>
          <w:i w:val="0"/>
          <w:sz w:val="22"/>
          <w:szCs w:val="22"/>
        </w:rPr>
        <w:t>Spodaj podpisani ________________________________________ (</w:t>
      </w:r>
      <w:r>
        <w:rPr>
          <w:sz w:val="22"/>
          <w:szCs w:val="22"/>
        </w:rPr>
        <w:t>ime in priimek člana upravnega ali vodstvenega ali nadzornega organa gospodarskega subjekta oziroma podizvajalca, ali osebe, ki ima pooblastila za zastopanje ali odločanje ali nadzor pri gospodarskem subjektu oziroma podizvajalcu</w:t>
      </w:r>
      <w:r>
        <w:rPr>
          <w:i w:val="0"/>
          <w:sz w:val="22"/>
          <w:szCs w:val="22"/>
        </w:rPr>
        <w:t xml:space="preserve">) pooblaščam </w:t>
      </w:r>
      <w:r w:rsidR="00962834">
        <w:rPr>
          <w:i w:val="0"/>
          <w:sz w:val="22"/>
          <w:szCs w:val="22"/>
        </w:rPr>
        <w:t xml:space="preserve">pooblaščenca </w:t>
      </w:r>
      <w:r>
        <w:rPr>
          <w:i w:val="0"/>
          <w:sz w:val="22"/>
          <w:szCs w:val="22"/>
        </w:rPr>
        <w:t xml:space="preserve">naročnika Mestno občino Ljubljana, Mestni trg 1, 1000 Ljubljana, da za potrebe preverjanja izpolnjevanja pogojev v postopku </w:t>
      </w:r>
      <w:r w:rsidR="00962834">
        <w:rPr>
          <w:i w:val="0"/>
          <w:sz w:val="22"/>
          <w:szCs w:val="22"/>
        </w:rPr>
        <w:t xml:space="preserve">oddaje </w:t>
      </w:r>
      <w:r>
        <w:rPr>
          <w:i w:val="0"/>
          <w:sz w:val="22"/>
          <w:szCs w:val="22"/>
        </w:rPr>
        <w:t>javnega naroč</w:t>
      </w:r>
      <w:r w:rsidR="00962834">
        <w:rPr>
          <w:i w:val="0"/>
          <w:sz w:val="22"/>
          <w:szCs w:val="22"/>
        </w:rPr>
        <w:t>ila</w:t>
      </w:r>
      <w:r w:rsidR="00BF3141">
        <w:rPr>
          <w:i w:val="0"/>
          <w:sz w:val="22"/>
          <w:szCs w:val="22"/>
        </w:rPr>
        <w:t xml:space="preserve">, </w:t>
      </w:r>
      <w:r>
        <w:rPr>
          <w:i w:val="0"/>
          <w:sz w:val="22"/>
          <w:szCs w:val="22"/>
        </w:rPr>
        <w:t>od Ministrstva za pravosodje pridobi potrdilo iz kazenske evidence fizičnih oseb.</w:t>
      </w:r>
    </w:p>
    <w:p w14:paraId="2DD072B7" w14:textId="77777777" w:rsidR="00035B2B" w:rsidRDefault="00035B2B" w:rsidP="00170D42">
      <w:pPr>
        <w:pStyle w:val="Glava"/>
        <w:tabs>
          <w:tab w:val="left" w:pos="708"/>
        </w:tabs>
        <w:ind w:left="1020"/>
        <w:jc w:val="both"/>
        <w:rPr>
          <w:i w:val="0"/>
          <w:sz w:val="22"/>
          <w:szCs w:val="22"/>
        </w:rPr>
      </w:pPr>
    </w:p>
    <w:p w14:paraId="30CD9280" w14:textId="77777777" w:rsidR="00035B2B" w:rsidRDefault="00035B2B" w:rsidP="00170D42">
      <w:pPr>
        <w:pStyle w:val="Glava"/>
        <w:tabs>
          <w:tab w:val="left" w:pos="708"/>
        </w:tabs>
        <w:ind w:left="1020"/>
        <w:jc w:val="both"/>
        <w:rPr>
          <w:i w:val="0"/>
          <w:sz w:val="22"/>
          <w:szCs w:val="22"/>
        </w:rPr>
      </w:pPr>
      <w:r>
        <w:rPr>
          <w:i w:val="0"/>
          <w:sz w:val="22"/>
          <w:szCs w:val="22"/>
        </w:rPr>
        <w:t>Moji osebni podatki so:</w:t>
      </w:r>
    </w:p>
    <w:p w14:paraId="5979FEEE" w14:textId="77777777" w:rsidR="00035B2B" w:rsidRDefault="00035B2B" w:rsidP="00035B2B">
      <w:pPr>
        <w:pStyle w:val="Glava"/>
        <w:tabs>
          <w:tab w:val="left" w:pos="708"/>
        </w:tabs>
        <w:ind w:left="1080"/>
        <w:jc w:val="both"/>
        <w:rPr>
          <w:i w:val="0"/>
          <w:sz w:val="22"/>
          <w:szCs w:val="22"/>
        </w:rPr>
      </w:pPr>
    </w:p>
    <w:tbl>
      <w:tblPr>
        <w:tblW w:w="9214" w:type="dxa"/>
        <w:tblInd w:w="851" w:type="dxa"/>
        <w:tblLook w:val="01E0" w:firstRow="1" w:lastRow="1" w:firstColumn="1" w:lastColumn="1" w:noHBand="0" w:noVBand="0"/>
      </w:tblPr>
      <w:tblGrid>
        <w:gridCol w:w="1418"/>
        <w:gridCol w:w="203"/>
        <w:gridCol w:w="80"/>
        <w:gridCol w:w="624"/>
        <w:gridCol w:w="528"/>
        <w:gridCol w:w="1400"/>
        <w:gridCol w:w="179"/>
        <w:gridCol w:w="4782"/>
      </w:tblGrid>
      <w:tr w:rsidR="007874BA" w:rsidRPr="00B42EA8" w14:paraId="4F636AC8" w14:textId="77777777" w:rsidTr="00C06E51">
        <w:tc>
          <w:tcPr>
            <w:tcW w:w="1701" w:type="dxa"/>
            <w:gridSpan w:val="3"/>
          </w:tcPr>
          <w:p w14:paraId="3835E6C6" w14:textId="77777777" w:rsidR="007874BA" w:rsidRPr="00B42EA8" w:rsidRDefault="007874BA" w:rsidP="007874BA">
            <w:pPr>
              <w:pStyle w:val="Glava"/>
              <w:tabs>
                <w:tab w:val="clear" w:pos="4536"/>
                <w:tab w:val="clear" w:pos="9072"/>
              </w:tabs>
              <w:ind w:left="57"/>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513" w:type="dxa"/>
            <w:gridSpan w:val="5"/>
            <w:tcBorders>
              <w:bottom w:val="single" w:sz="4" w:space="0" w:color="auto"/>
            </w:tcBorders>
          </w:tcPr>
          <w:p w14:paraId="06E30C81" w14:textId="77777777" w:rsidR="007874BA" w:rsidRPr="00B42EA8" w:rsidRDefault="007874BA" w:rsidP="007874BA">
            <w:pPr>
              <w:pStyle w:val="Glava"/>
              <w:tabs>
                <w:tab w:val="clear" w:pos="4536"/>
                <w:tab w:val="clear" w:pos="9072"/>
              </w:tabs>
              <w:jc w:val="both"/>
              <w:rPr>
                <w:i w:val="0"/>
                <w:sz w:val="22"/>
                <w:szCs w:val="22"/>
              </w:rPr>
            </w:pPr>
          </w:p>
        </w:tc>
      </w:tr>
      <w:tr w:rsidR="007874BA" w:rsidRPr="00B42EA8" w14:paraId="06409476" w14:textId="77777777" w:rsidTr="00C06E51">
        <w:tc>
          <w:tcPr>
            <w:tcW w:w="1701" w:type="dxa"/>
            <w:gridSpan w:val="3"/>
          </w:tcPr>
          <w:p w14:paraId="34046428" w14:textId="77777777" w:rsidR="007874BA" w:rsidRDefault="007874BA" w:rsidP="007874BA">
            <w:pPr>
              <w:pStyle w:val="Glava"/>
              <w:tabs>
                <w:tab w:val="clear" w:pos="4536"/>
                <w:tab w:val="clear" w:pos="9072"/>
              </w:tabs>
              <w:ind w:left="57"/>
              <w:jc w:val="both"/>
              <w:rPr>
                <w:i w:val="0"/>
                <w:sz w:val="22"/>
                <w:szCs w:val="22"/>
              </w:rPr>
            </w:pPr>
          </w:p>
          <w:p w14:paraId="278322C8" w14:textId="77777777" w:rsidR="007874BA" w:rsidRPr="00B42EA8" w:rsidRDefault="007874BA" w:rsidP="007874BA">
            <w:pPr>
              <w:pStyle w:val="Glava"/>
              <w:tabs>
                <w:tab w:val="clear" w:pos="4536"/>
                <w:tab w:val="clear" w:pos="9072"/>
              </w:tabs>
              <w:ind w:left="57"/>
              <w:jc w:val="both"/>
              <w:rPr>
                <w:i w:val="0"/>
                <w:sz w:val="22"/>
                <w:szCs w:val="22"/>
              </w:rPr>
            </w:pPr>
            <w:r>
              <w:rPr>
                <w:i w:val="0"/>
                <w:sz w:val="22"/>
                <w:szCs w:val="22"/>
              </w:rPr>
              <w:t>Priimek</w:t>
            </w:r>
            <w:r w:rsidRPr="00B42EA8">
              <w:rPr>
                <w:i w:val="0"/>
                <w:sz w:val="22"/>
                <w:szCs w:val="22"/>
              </w:rPr>
              <w:t>:</w:t>
            </w:r>
          </w:p>
        </w:tc>
        <w:tc>
          <w:tcPr>
            <w:tcW w:w="7513" w:type="dxa"/>
            <w:gridSpan w:val="5"/>
            <w:tcBorders>
              <w:bottom w:val="single" w:sz="4" w:space="0" w:color="auto"/>
            </w:tcBorders>
          </w:tcPr>
          <w:p w14:paraId="6CDA1ABC" w14:textId="77777777" w:rsidR="007874BA" w:rsidRPr="00B42EA8" w:rsidRDefault="007874BA" w:rsidP="007874BA">
            <w:pPr>
              <w:pStyle w:val="Glava"/>
              <w:tabs>
                <w:tab w:val="clear" w:pos="4536"/>
                <w:tab w:val="clear" w:pos="9072"/>
              </w:tabs>
              <w:ind w:left="57"/>
              <w:jc w:val="both"/>
              <w:rPr>
                <w:i w:val="0"/>
                <w:sz w:val="22"/>
                <w:szCs w:val="22"/>
              </w:rPr>
            </w:pPr>
          </w:p>
        </w:tc>
      </w:tr>
      <w:tr w:rsidR="007874BA" w:rsidRPr="00FF38DC" w14:paraId="4918C2D2" w14:textId="77777777" w:rsidTr="00C06E51">
        <w:tc>
          <w:tcPr>
            <w:tcW w:w="4432" w:type="dxa"/>
            <w:gridSpan w:val="7"/>
          </w:tcPr>
          <w:p w14:paraId="768C3793"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7C3CF1E4"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6B3A9AD8" w14:textId="77777777" w:rsidTr="00C06E51">
        <w:tc>
          <w:tcPr>
            <w:tcW w:w="2853" w:type="dxa"/>
            <w:gridSpan w:val="5"/>
          </w:tcPr>
          <w:p w14:paraId="55F6CA0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EMŠO (obvezen podatek):</w:t>
            </w:r>
          </w:p>
        </w:tc>
        <w:tc>
          <w:tcPr>
            <w:tcW w:w="6361" w:type="dxa"/>
            <w:gridSpan w:val="3"/>
            <w:tcBorders>
              <w:bottom w:val="single" w:sz="4" w:space="0" w:color="auto"/>
            </w:tcBorders>
          </w:tcPr>
          <w:p w14:paraId="77B16347"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34723F0" w14:textId="77777777" w:rsidTr="00C06E51">
        <w:tc>
          <w:tcPr>
            <w:tcW w:w="4432" w:type="dxa"/>
            <w:gridSpan w:val="7"/>
          </w:tcPr>
          <w:p w14:paraId="42533AA4"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DFD8E4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55D3F543" w14:textId="77777777" w:rsidTr="00C06E51">
        <w:tc>
          <w:tcPr>
            <w:tcW w:w="1621" w:type="dxa"/>
            <w:gridSpan w:val="2"/>
          </w:tcPr>
          <w:p w14:paraId="6B3A7D3C"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Datum rojstva:</w:t>
            </w:r>
          </w:p>
        </w:tc>
        <w:tc>
          <w:tcPr>
            <w:tcW w:w="7593" w:type="dxa"/>
            <w:gridSpan w:val="6"/>
            <w:tcBorders>
              <w:bottom w:val="single" w:sz="4" w:space="0" w:color="auto"/>
            </w:tcBorders>
          </w:tcPr>
          <w:p w14:paraId="3DE358D7"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746055D" w14:textId="77777777" w:rsidTr="00C06E51">
        <w:tc>
          <w:tcPr>
            <w:tcW w:w="4432" w:type="dxa"/>
            <w:gridSpan w:val="7"/>
          </w:tcPr>
          <w:p w14:paraId="3F74FE48"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64BDC10"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5F77640" w14:textId="77777777" w:rsidTr="00C06E51">
        <w:tc>
          <w:tcPr>
            <w:tcW w:w="1418" w:type="dxa"/>
          </w:tcPr>
          <w:p w14:paraId="4448996D"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Kraj rojstva:</w:t>
            </w:r>
          </w:p>
        </w:tc>
        <w:tc>
          <w:tcPr>
            <w:tcW w:w="7796" w:type="dxa"/>
            <w:gridSpan w:val="7"/>
            <w:tcBorders>
              <w:bottom w:val="single" w:sz="4" w:space="0" w:color="auto"/>
            </w:tcBorders>
          </w:tcPr>
          <w:p w14:paraId="3032BFDE"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187C6CA1" w14:textId="77777777" w:rsidTr="00C06E51">
        <w:tc>
          <w:tcPr>
            <w:tcW w:w="4432" w:type="dxa"/>
            <w:gridSpan w:val="7"/>
          </w:tcPr>
          <w:p w14:paraId="21803D7C"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4FC3756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3DFCA649" w14:textId="77777777" w:rsidTr="00C06E51">
        <w:tc>
          <w:tcPr>
            <w:tcW w:w="1621" w:type="dxa"/>
            <w:gridSpan w:val="2"/>
          </w:tcPr>
          <w:p w14:paraId="78601F65" w14:textId="77777777" w:rsidR="007874BA" w:rsidRPr="00FF38DC" w:rsidRDefault="007874BA" w:rsidP="007874BA">
            <w:pPr>
              <w:pStyle w:val="Glava"/>
              <w:tabs>
                <w:tab w:val="clear" w:pos="4536"/>
                <w:tab w:val="clear" w:pos="9072"/>
              </w:tabs>
              <w:ind w:left="57"/>
              <w:jc w:val="both"/>
              <w:rPr>
                <w:i w:val="0"/>
                <w:sz w:val="22"/>
                <w:szCs w:val="22"/>
              </w:rPr>
            </w:pPr>
            <w:r>
              <w:rPr>
                <w:i w:val="0"/>
                <w:sz w:val="22"/>
                <w:szCs w:val="22"/>
              </w:rPr>
              <w:t>Država</w:t>
            </w:r>
            <w:r w:rsidRPr="00FF38DC">
              <w:rPr>
                <w:i w:val="0"/>
                <w:sz w:val="22"/>
                <w:szCs w:val="22"/>
              </w:rPr>
              <w:t xml:space="preserve"> rojstva:</w:t>
            </w:r>
          </w:p>
        </w:tc>
        <w:tc>
          <w:tcPr>
            <w:tcW w:w="7593" w:type="dxa"/>
            <w:gridSpan w:val="6"/>
            <w:tcBorders>
              <w:bottom w:val="single" w:sz="4" w:space="0" w:color="auto"/>
            </w:tcBorders>
          </w:tcPr>
          <w:p w14:paraId="1AA16DC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2D2FF767" w14:textId="77777777" w:rsidTr="00C06E51">
        <w:tc>
          <w:tcPr>
            <w:tcW w:w="4432" w:type="dxa"/>
            <w:gridSpan w:val="7"/>
          </w:tcPr>
          <w:p w14:paraId="20840D32"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04FB065E"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4FDBDBD4" w14:textId="77777777" w:rsidTr="00C06E51">
        <w:tc>
          <w:tcPr>
            <w:tcW w:w="9214" w:type="dxa"/>
            <w:gridSpan w:val="8"/>
          </w:tcPr>
          <w:p w14:paraId="2432E730"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Naslov stalnega/začasnega prebivališča:</w:t>
            </w:r>
          </w:p>
        </w:tc>
      </w:tr>
      <w:tr w:rsidR="007874BA" w:rsidRPr="00FF38DC" w14:paraId="022AEB6A" w14:textId="77777777" w:rsidTr="00C06E51">
        <w:tc>
          <w:tcPr>
            <w:tcW w:w="2325" w:type="dxa"/>
            <w:gridSpan w:val="4"/>
          </w:tcPr>
          <w:p w14:paraId="408D211E"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ulica in hišna številka:</w:t>
            </w:r>
          </w:p>
        </w:tc>
        <w:tc>
          <w:tcPr>
            <w:tcW w:w="6889" w:type="dxa"/>
            <w:gridSpan w:val="4"/>
            <w:tcBorders>
              <w:bottom w:val="single" w:sz="4" w:space="0" w:color="auto"/>
            </w:tcBorders>
          </w:tcPr>
          <w:p w14:paraId="013C5238"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0166F3D8" w14:textId="77777777" w:rsidTr="00C06E51">
        <w:tc>
          <w:tcPr>
            <w:tcW w:w="4432" w:type="dxa"/>
            <w:gridSpan w:val="7"/>
          </w:tcPr>
          <w:p w14:paraId="4395F669"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6B1AE242"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2D15BE0" w14:textId="77777777" w:rsidTr="00C06E51">
        <w:tc>
          <w:tcPr>
            <w:tcW w:w="2325" w:type="dxa"/>
            <w:gridSpan w:val="4"/>
          </w:tcPr>
          <w:p w14:paraId="65A54E4D"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Številka pošte in pošta:</w:t>
            </w:r>
          </w:p>
        </w:tc>
        <w:tc>
          <w:tcPr>
            <w:tcW w:w="6889" w:type="dxa"/>
            <w:gridSpan w:val="4"/>
            <w:tcBorders>
              <w:bottom w:val="single" w:sz="4" w:space="0" w:color="auto"/>
            </w:tcBorders>
          </w:tcPr>
          <w:p w14:paraId="11B9DFF4"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1B1FD75B" w14:textId="77777777" w:rsidTr="00C06E51">
        <w:tc>
          <w:tcPr>
            <w:tcW w:w="4432" w:type="dxa"/>
            <w:gridSpan w:val="7"/>
          </w:tcPr>
          <w:p w14:paraId="54BE57BF"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25391D25"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241544F6" w14:textId="77777777" w:rsidTr="00C06E51">
        <w:tc>
          <w:tcPr>
            <w:tcW w:w="1621" w:type="dxa"/>
            <w:gridSpan w:val="2"/>
          </w:tcPr>
          <w:p w14:paraId="2F95796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Državljanstvo:</w:t>
            </w:r>
          </w:p>
        </w:tc>
        <w:tc>
          <w:tcPr>
            <w:tcW w:w="7593" w:type="dxa"/>
            <w:gridSpan w:val="6"/>
            <w:tcBorders>
              <w:bottom w:val="single" w:sz="4" w:space="0" w:color="auto"/>
            </w:tcBorders>
          </w:tcPr>
          <w:p w14:paraId="145F38DD" w14:textId="77777777" w:rsidR="007874BA" w:rsidRPr="00FF38DC" w:rsidRDefault="007874BA" w:rsidP="007874BA">
            <w:pPr>
              <w:pStyle w:val="Glava"/>
              <w:tabs>
                <w:tab w:val="clear" w:pos="4536"/>
                <w:tab w:val="clear" w:pos="9072"/>
              </w:tabs>
              <w:ind w:left="57"/>
              <w:jc w:val="both"/>
              <w:rPr>
                <w:i w:val="0"/>
                <w:sz w:val="22"/>
                <w:szCs w:val="22"/>
              </w:rPr>
            </w:pPr>
          </w:p>
        </w:tc>
      </w:tr>
      <w:tr w:rsidR="007874BA" w:rsidRPr="00FF38DC" w14:paraId="50261E03" w14:textId="77777777" w:rsidTr="00C06E51">
        <w:tc>
          <w:tcPr>
            <w:tcW w:w="4432" w:type="dxa"/>
            <w:gridSpan w:val="7"/>
          </w:tcPr>
          <w:p w14:paraId="5F036091" w14:textId="77777777" w:rsidR="007874BA" w:rsidRPr="00FF38DC" w:rsidRDefault="007874BA" w:rsidP="007874BA">
            <w:pPr>
              <w:pStyle w:val="Glava"/>
              <w:tabs>
                <w:tab w:val="clear" w:pos="4536"/>
                <w:tab w:val="clear" w:pos="9072"/>
              </w:tabs>
              <w:ind w:left="57"/>
              <w:jc w:val="both"/>
              <w:rPr>
                <w:i w:val="0"/>
                <w:sz w:val="16"/>
                <w:szCs w:val="16"/>
              </w:rPr>
            </w:pPr>
          </w:p>
        </w:tc>
        <w:tc>
          <w:tcPr>
            <w:tcW w:w="4782" w:type="dxa"/>
          </w:tcPr>
          <w:p w14:paraId="1F9C744B" w14:textId="77777777" w:rsidR="007874BA" w:rsidRPr="00FF38DC" w:rsidRDefault="007874BA" w:rsidP="007874BA">
            <w:pPr>
              <w:pStyle w:val="Glava"/>
              <w:tabs>
                <w:tab w:val="clear" w:pos="4536"/>
                <w:tab w:val="clear" w:pos="9072"/>
              </w:tabs>
              <w:ind w:left="57"/>
              <w:jc w:val="both"/>
              <w:rPr>
                <w:i w:val="0"/>
                <w:sz w:val="16"/>
                <w:szCs w:val="16"/>
              </w:rPr>
            </w:pPr>
          </w:p>
        </w:tc>
      </w:tr>
      <w:tr w:rsidR="007874BA" w:rsidRPr="00FF38DC" w14:paraId="008E045C" w14:textId="77777777" w:rsidTr="00C06E51">
        <w:tc>
          <w:tcPr>
            <w:tcW w:w="4253" w:type="dxa"/>
            <w:gridSpan w:val="6"/>
          </w:tcPr>
          <w:p w14:paraId="615A3ED7" w14:textId="77777777" w:rsidR="007874BA" w:rsidRPr="00FF38DC" w:rsidRDefault="007874BA" w:rsidP="007874BA">
            <w:pPr>
              <w:pStyle w:val="Glava"/>
              <w:tabs>
                <w:tab w:val="clear" w:pos="4536"/>
                <w:tab w:val="clear" w:pos="9072"/>
              </w:tabs>
              <w:ind w:left="57"/>
              <w:jc w:val="both"/>
              <w:rPr>
                <w:i w:val="0"/>
                <w:sz w:val="22"/>
                <w:szCs w:val="22"/>
              </w:rPr>
            </w:pPr>
            <w:r w:rsidRPr="00FF38DC">
              <w:rPr>
                <w:i w:val="0"/>
                <w:sz w:val="22"/>
                <w:szCs w:val="22"/>
              </w:rPr>
              <w:t>Moj prejšnji priimek in / ali ime se je glasilo:</w:t>
            </w:r>
          </w:p>
        </w:tc>
        <w:tc>
          <w:tcPr>
            <w:tcW w:w="4961" w:type="dxa"/>
            <w:gridSpan w:val="2"/>
            <w:tcBorders>
              <w:bottom w:val="single" w:sz="4" w:space="0" w:color="auto"/>
            </w:tcBorders>
          </w:tcPr>
          <w:p w14:paraId="5E29B192" w14:textId="77777777" w:rsidR="007874BA" w:rsidRPr="00FF38DC" w:rsidRDefault="007874BA" w:rsidP="007874BA">
            <w:pPr>
              <w:pStyle w:val="Glava"/>
              <w:tabs>
                <w:tab w:val="clear" w:pos="4536"/>
                <w:tab w:val="clear" w:pos="9072"/>
              </w:tabs>
              <w:ind w:left="57"/>
              <w:jc w:val="both"/>
              <w:rPr>
                <w:i w:val="0"/>
                <w:sz w:val="22"/>
                <w:szCs w:val="22"/>
              </w:rPr>
            </w:pPr>
          </w:p>
        </w:tc>
      </w:tr>
    </w:tbl>
    <w:p w14:paraId="6349FA7D" w14:textId="77777777" w:rsidR="00035B2B" w:rsidRDefault="00035B2B" w:rsidP="00035B2B">
      <w:pPr>
        <w:pStyle w:val="Glava"/>
        <w:tabs>
          <w:tab w:val="left" w:pos="708"/>
        </w:tabs>
        <w:ind w:left="1080"/>
        <w:jc w:val="both"/>
        <w:rPr>
          <w:i w:val="0"/>
          <w:sz w:val="22"/>
          <w:szCs w:val="22"/>
        </w:rPr>
      </w:pPr>
    </w:p>
    <w:p w14:paraId="281B68AD" w14:textId="77777777" w:rsidR="00035B2B" w:rsidRDefault="00035B2B" w:rsidP="00035B2B">
      <w:pPr>
        <w:pStyle w:val="Glava"/>
        <w:tabs>
          <w:tab w:val="left" w:pos="708"/>
        </w:tabs>
        <w:jc w:val="both"/>
        <w:rPr>
          <w:i w:val="0"/>
          <w:sz w:val="22"/>
          <w:szCs w:val="22"/>
        </w:rPr>
      </w:pPr>
    </w:p>
    <w:p w14:paraId="3E8B7CEE" w14:textId="77777777" w:rsidR="00035B2B" w:rsidRDefault="00035B2B" w:rsidP="00035B2B">
      <w:pPr>
        <w:pStyle w:val="Glava"/>
        <w:tabs>
          <w:tab w:val="left" w:pos="708"/>
        </w:tabs>
        <w:ind w:left="1080"/>
        <w:jc w:val="both"/>
        <w:rPr>
          <w:i w:val="0"/>
          <w:sz w:val="22"/>
          <w:szCs w:val="22"/>
        </w:rPr>
      </w:pPr>
    </w:p>
    <w:p w14:paraId="08448643" w14:textId="77777777" w:rsidR="00035B2B" w:rsidRDefault="00035B2B" w:rsidP="00170D42">
      <w:pPr>
        <w:pStyle w:val="Glava"/>
        <w:tabs>
          <w:tab w:val="left" w:pos="708"/>
        </w:tabs>
        <w:ind w:left="1107" w:hanging="87"/>
        <w:jc w:val="both"/>
        <w:rPr>
          <w:i w:val="0"/>
          <w:sz w:val="22"/>
          <w:szCs w:val="22"/>
        </w:rPr>
      </w:pPr>
      <w:r>
        <w:rPr>
          <w:i w:val="0"/>
          <w:sz w:val="22"/>
          <w:szCs w:val="22"/>
        </w:rPr>
        <w:t>Datum:</w:t>
      </w:r>
      <w:r>
        <w:rPr>
          <w:i w:val="0"/>
          <w:sz w:val="22"/>
          <w:szCs w:val="22"/>
        </w:rPr>
        <w:tab/>
      </w:r>
      <w:r>
        <w:rPr>
          <w:i w:val="0"/>
          <w:sz w:val="22"/>
          <w:szCs w:val="22"/>
        </w:rPr>
        <w:tab/>
        <w:t>Podpis:</w:t>
      </w:r>
    </w:p>
    <w:p w14:paraId="47DF7CF9" w14:textId="77777777" w:rsidR="00035B2B" w:rsidRDefault="00035B2B" w:rsidP="00035B2B">
      <w:pPr>
        <w:pStyle w:val="Glava"/>
        <w:tabs>
          <w:tab w:val="left" w:pos="708"/>
        </w:tabs>
        <w:ind w:left="1080"/>
        <w:jc w:val="both"/>
        <w:rPr>
          <w:i w:val="0"/>
          <w:sz w:val="22"/>
          <w:szCs w:val="22"/>
        </w:rPr>
      </w:pPr>
    </w:p>
    <w:p w14:paraId="63CA44FB" w14:textId="77777777" w:rsidR="00035B2B" w:rsidRDefault="00035B2B" w:rsidP="00035B2B">
      <w:pPr>
        <w:pStyle w:val="Glava"/>
        <w:tabs>
          <w:tab w:val="left" w:pos="708"/>
        </w:tabs>
        <w:ind w:left="1080"/>
        <w:jc w:val="both"/>
        <w:rPr>
          <w:i w:val="0"/>
          <w:sz w:val="22"/>
          <w:szCs w:val="22"/>
        </w:rPr>
      </w:pPr>
    </w:p>
    <w:p w14:paraId="61C539EE" w14:textId="77777777" w:rsidR="00035B2B" w:rsidRDefault="00035B2B" w:rsidP="00035B2B">
      <w:pPr>
        <w:pStyle w:val="Glava"/>
        <w:tabs>
          <w:tab w:val="left" w:pos="708"/>
        </w:tabs>
        <w:ind w:left="1080"/>
        <w:jc w:val="both"/>
        <w:rPr>
          <w:i w:val="0"/>
          <w:sz w:val="22"/>
          <w:szCs w:val="22"/>
        </w:rPr>
      </w:pPr>
    </w:p>
    <w:p w14:paraId="664C5D1D" w14:textId="77777777" w:rsidR="00035B2B" w:rsidRDefault="00035B2B" w:rsidP="00035B2B">
      <w:pPr>
        <w:pStyle w:val="Glava"/>
        <w:tabs>
          <w:tab w:val="left" w:pos="708"/>
        </w:tabs>
        <w:ind w:left="1080"/>
        <w:jc w:val="right"/>
        <w:rPr>
          <w:b/>
          <w:i w:val="0"/>
          <w:sz w:val="22"/>
          <w:szCs w:val="22"/>
        </w:rPr>
      </w:pPr>
    </w:p>
    <w:p w14:paraId="1A9D12D4" w14:textId="77777777" w:rsidR="00035B2B" w:rsidRDefault="00035B2B" w:rsidP="00035B2B">
      <w:pPr>
        <w:pStyle w:val="Glava"/>
        <w:tabs>
          <w:tab w:val="left" w:pos="708"/>
        </w:tabs>
        <w:ind w:left="1080"/>
        <w:jc w:val="right"/>
        <w:rPr>
          <w:b/>
          <w:i w:val="0"/>
          <w:sz w:val="22"/>
          <w:szCs w:val="22"/>
        </w:rPr>
      </w:pPr>
    </w:p>
    <w:p w14:paraId="16E81B12" w14:textId="77777777" w:rsidR="00962834" w:rsidRPr="00962834" w:rsidRDefault="00962834" w:rsidP="00170D42">
      <w:pPr>
        <w:ind w:left="1020"/>
        <w:jc w:val="both"/>
        <w:rPr>
          <w:i w:val="0"/>
          <w:sz w:val="18"/>
        </w:rPr>
      </w:pPr>
      <w:r w:rsidRPr="00962834">
        <w:rPr>
          <w:i w:val="0"/>
          <w:sz w:val="18"/>
        </w:rPr>
        <w:t>NAVODILO ZA IZPOLNJEVANJE:</w:t>
      </w:r>
    </w:p>
    <w:p w14:paraId="61634306" w14:textId="77777777" w:rsidR="00962834" w:rsidRPr="00962834" w:rsidRDefault="00962834" w:rsidP="00170D42">
      <w:pPr>
        <w:ind w:left="312" w:firstLine="708"/>
        <w:jc w:val="both"/>
        <w:rPr>
          <w:i w:val="0"/>
          <w:sz w:val="18"/>
        </w:rPr>
      </w:pPr>
      <w:r w:rsidRPr="00962834">
        <w:rPr>
          <w:i w:val="0"/>
          <w:sz w:val="18"/>
        </w:rPr>
        <w:t>Obrazec se izpolni, datira, žigosa in podpiše.</w:t>
      </w:r>
    </w:p>
    <w:p w14:paraId="380F33F1" w14:textId="77777777" w:rsidR="00962834" w:rsidRPr="00962834" w:rsidRDefault="00962834" w:rsidP="00170D42">
      <w:pPr>
        <w:ind w:left="1020" w:firstLine="1"/>
        <w:jc w:val="both"/>
        <w:rPr>
          <w:i w:val="0"/>
          <w:sz w:val="18"/>
        </w:rPr>
      </w:pPr>
      <w:r w:rsidRPr="00962834">
        <w:rPr>
          <w:i w:val="0"/>
          <w:sz w:val="18"/>
        </w:rPr>
        <w:t>V kolikor ima ponudnik ali podizvajalec več članov upravnega ali vodstvenega ali nadzornega organa oziroma več oseb, ki imajo pooblastila za zastopanje ali odločanje ali nadzor je potrebno izjavo priložiti za vsakega posebej.</w:t>
      </w:r>
    </w:p>
    <w:p w14:paraId="3A487A92" w14:textId="77777777" w:rsidR="00962834" w:rsidRPr="00962834" w:rsidRDefault="00962834" w:rsidP="00170D42">
      <w:pPr>
        <w:ind w:left="1020" w:firstLine="1"/>
        <w:jc w:val="both"/>
        <w:rPr>
          <w:i w:val="0"/>
          <w:sz w:val="18"/>
        </w:rPr>
      </w:pPr>
    </w:p>
    <w:p w14:paraId="0992FA99" w14:textId="77777777" w:rsidR="00962834" w:rsidRDefault="00962834" w:rsidP="00170D42">
      <w:pPr>
        <w:ind w:left="1020" w:firstLine="1"/>
        <w:jc w:val="both"/>
        <w:rPr>
          <w:i w:val="0"/>
          <w:sz w:val="18"/>
        </w:rPr>
      </w:pPr>
      <w:r w:rsidRPr="00962834">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708322D5" w14:textId="77777777" w:rsidR="00520E15" w:rsidRDefault="00520E15" w:rsidP="00E968CA">
      <w:pPr>
        <w:pStyle w:val="Glava"/>
        <w:tabs>
          <w:tab w:val="left" w:pos="708"/>
        </w:tabs>
        <w:rPr>
          <w:b/>
          <w:i w:val="0"/>
          <w:color w:val="000000" w:themeColor="text1"/>
          <w:sz w:val="22"/>
          <w:szCs w:val="22"/>
        </w:rPr>
      </w:pPr>
    </w:p>
    <w:p w14:paraId="620FD040" w14:textId="77777777" w:rsidR="00691530" w:rsidRDefault="00691530" w:rsidP="00E968CA">
      <w:pPr>
        <w:pStyle w:val="Glava"/>
        <w:tabs>
          <w:tab w:val="left" w:pos="708"/>
        </w:tabs>
        <w:rPr>
          <w:b/>
          <w:i w:val="0"/>
          <w:color w:val="000000" w:themeColor="text1"/>
          <w:sz w:val="22"/>
          <w:szCs w:val="22"/>
        </w:rPr>
      </w:pPr>
    </w:p>
    <w:p w14:paraId="6CD2D284" w14:textId="1D9B7924" w:rsidR="00035B2B" w:rsidRPr="0048509B" w:rsidRDefault="00035B2B"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PRILOGA 3</w:t>
      </w:r>
    </w:p>
    <w:p w14:paraId="6EE3135A" w14:textId="77777777" w:rsidR="00035B2B" w:rsidRPr="0048509B" w:rsidRDefault="00035B2B" w:rsidP="00035B2B">
      <w:pPr>
        <w:pStyle w:val="Glava"/>
        <w:tabs>
          <w:tab w:val="left" w:pos="708"/>
        </w:tabs>
        <w:ind w:left="1080"/>
        <w:jc w:val="both"/>
        <w:rPr>
          <w:i w:val="0"/>
          <w:color w:val="000000" w:themeColor="text1"/>
          <w:sz w:val="22"/>
          <w:szCs w:val="22"/>
        </w:rPr>
      </w:pPr>
    </w:p>
    <w:tbl>
      <w:tblPr>
        <w:tblW w:w="0" w:type="auto"/>
        <w:tblInd w:w="993" w:type="dxa"/>
        <w:tblLook w:val="01E0" w:firstRow="1" w:lastRow="1" w:firstColumn="1" w:lastColumn="1" w:noHBand="0" w:noVBand="0"/>
      </w:tblPr>
      <w:tblGrid>
        <w:gridCol w:w="1426"/>
        <w:gridCol w:w="7462"/>
      </w:tblGrid>
      <w:tr w:rsidR="00035B2B" w:rsidRPr="0048509B" w14:paraId="60D22363" w14:textId="77777777" w:rsidTr="00170D42">
        <w:tc>
          <w:tcPr>
            <w:tcW w:w="1426" w:type="dxa"/>
            <w:hideMark/>
          </w:tcPr>
          <w:p w14:paraId="186A5836"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PONUDNIK:</w:t>
            </w:r>
          </w:p>
        </w:tc>
        <w:tc>
          <w:tcPr>
            <w:tcW w:w="7462" w:type="dxa"/>
            <w:tcBorders>
              <w:top w:val="nil"/>
              <w:left w:val="nil"/>
              <w:bottom w:val="single" w:sz="4" w:space="0" w:color="auto"/>
              <w:right w:val="nil"/>
            </w:tcBorders>
          </w:tcPr>
          <w:p w14:paraId="42C6D47A" w14:textId="77777777" w:rsidR="00035B2B" w:rsidRPr="0048509B" w:rsidRDefault="00035B2B">
            <w:pPr>
              <w:pStyle w:val="Glava"/>
              <w:tabs>
                <w:tab w:val="left" w:pos="708"/>
              </w:tabs>
              <w:jc w:val="both"/>
              <w:rPr>
                <w:i w:val="0"/>
                <w:color w:val="000000" w:themeColor="text1"/>
                <w:sz w:val="22"/>
                <w:szCs w:val="22"/>
              </w:rPr>
            </w:pPr>
          </w:p>
        </w:tc>
      </w:tr>
    </w:tbl>
    <w:p w14:paraId="78A46959" w14:textId="77777777" w:rsidR="00035B2B" w:rsidRPr="0048509B" w:rsidRDefault="00035B2B" w:rsidP="00035B2B">
      <w:pPr>
        <w:pStyle w:val="Glava"/>
        <w:tabs>
          <w:tab w:val="left" w:pos="708"/>
        </w:tabs>
        <w:jc w:val="both"/>
        <w:rPr>
          <w:i w:val="0"/>
          <w:color w:val="000000" w:themeColor="text1"/>
          <w:sz w:val="22"/>
          <w:szCs w:val="22"/>
        </w:rPr>
      </w:pPr>
    </w:p>
    <w:tbl>
      <w:tblPr>
        <w:tblW w:w="0" w:type="auto"/>
        <w:tblInd w:w="993" w:type="dxa"/>
        <w:tblLook w:val="01E0" w:firstRow="1" w:lastRow="1" w:firstColumn="1" w:lastColumn="1" w:noHBand="0" w:noVBand="0"/>
      </w:tblPr>
      <w:tblGrid>
        <w:gridCol w:w="2145"/>
        <w:gridCol w:w="355"/>
        <w:gridCol w:w="6388"/>
      </w:tblGrid>
      <w:tr w:rsidR="00035B2B" w:rsidRPr="0048509B" w14:paraId="75A0D484" w14:textId="77777777" w:rsidTr="00170D42">
        <w:tc>
          <w:tcPr>
            <w:tcW w:w="2145" w:type="dxa"/>
            <w:hideMark/>
          </w:tcPr>
          <w:p w14:paraId="566A7A1C" w14:textId="77777777" w:rsidR="00035B2B" w:rsidRPr="0048509B" w:rsidRDefault="00035B2B" w:rsidP="00170D42">
            <w:pPr>
              <w:pStyle w:val="Glava"/>
              <w:tabs>
                <w:tab w:val="left" w:pos="708"/>
              </w:tabs>
              <w:ind w:left="-113"/>
              <w:jc w:val="both"/>
              <w:rPr>
                <w:i w:val="0"/>
                <w:color w:val="000000" w:themeColor="text1"/>
                <w:sz w:val="22"/>
                <w:szCs w:val="22"/>
              </w:rPr>
            </w:pPr>
            <w:r w:rsidRPr="0048509B">
              <w:rPr>
                <w:i w:val="0"/>
                <w:color w:val="000000" w:themeColor="text1"/>
                <w:sz w:val="22"/>
                <w:szCs w:val="22"/>
              </w:rPr>
              <w:t xml:space="preserve">ki ga zastopa </w:t>
            </w:r>
          </w:p>
        </w:tc>
        <w:tc>
          <w:tcPr>
            <w:tcW w:w="6743" w:type="dxa"/>
            <w:gridSpan w:val="2"/>
            <w:tcBorders>
              <w:top w:val="nil"/>
              <w:left w:val="nil"/>
              <w:bottom w:val="single" w:sz="4" w:space="0" w:color="auto"/>
              <w:right w:val="nil"/>
            </w:tcBorders>
          </w:tcPr>
          <w:p w14:paraId="4DDB6AE6"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7132D77B" w14:textId="77777777" w:rsidTr="00170D42">
        <w:tc>
          <w:tcPr>
            <w:tcW w:w="2145" w:type="dxa"/>
          </w:tcPr>
          <w:p w14:paraId="3605B96D" w14:textId="77777777" w:rsidR="00035B2B" w:rsidRPr="0048509B" w:rsidRDefault="00035B2B">
            <w:pPr>
              <w:pStyle w:val="Glava"/>
              <w:tabs>
                <w:tab w:val="left" w:pos="708"/>
              </w:tabs>
              <w:jc w:val="both"/>
              <w:rPr>
                <w:i w:val="0"/>
                <w:color w:val="000000" w:themeColor="text1"/>
                <w:sz w:val="22"/>
                <w:szCs w:val="22"/>
              </w:rPr>
            </w:pPr>
          </w:p>
        </w:tc>
        <w:tc>
          <w:tcPr>
            <w:tcW w:w="6743" w:type="dxa"/>
            <w:gridSpan w:val="2"/>
          </w:tcPr>
          <w:p w14:paraId="14A74C9D" w14:textId="77777777" w:rsidR="00035B2B" w:rsidRPr="0048509B" w:rsidRDefault="00035B2B">
            <w:pPr>
              <w:pStyle w:val="Glava"/>
              <w:tabs>
                <w:tab w:val="left" w:pos="708"/>
              </w:tabs>
              <w:jc w:val="both"/>
              <w:rPr>
                <w:i w:val="0"/>
                <w:color w:val="000000" w:themeColor="text1"/>
                <w:sz w:val="22"/>
                <w:szCs w:val="22"/>
              </w:rPr>
            </w:pPr>
          </w:p>
        </w:tc>
      </w:tr>
      <w:tr w:rsidR="00035B2B" w:rsidRPr="0048509B" w14:paraId="609DB6AA" w14:textId="77777777" w:rsidTr="00170D42">
        <w:tc>
          <w:tcPr>
            <w:tcW w:w="2500" w:type="dxa"/>
            <w:gridSpan w:val="2"/>
            <w:hideMark/>
          </w:tcPr>
          <w:p w14:paraId="46818F95" w14:textId="77777777" w:rsidR="00035B2B" w:rsidRPr="0048509B" w:rsidRDefault="007874BA" w:rsidP="00170D42">
            <w:pPr>
              <w:pStyle w:val="Glava"/>
              <w:tabs>
                <w:tab w:val="left" w:pos="708"/>
              </w:tabs>
              <w:ind w:left="-113"/>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388" w:type="dxa"/>
          </w:tcPr>
          <w:p w14:paraId="736E1161" w14:textId="77777777" w:rsidR="00035B2B" w:rsidRPr="0048509B" w:rsidRDefault="00035B2B">
            <w:pPr>
              <w:pStyle w:val="Glava"/>
              <w:tabs>
                <w:tab w:val="left" w:pos="708"/>
              </w:tabs>
              <w:jc w:val="both"/>
              <w:rPr>
                <w:i w:val="0"/>
                <w:color w:val="000000" w:themeColor="text1"/>
                <w:sz w:val="22"/>
                <w:szCs w:val="22"/>
              </w:rPr>
            </w:pPr>
          </w:p>
        </w:tc>
      </w:tr>
    </w:tbl>
    <w:p w14:paraId="1D757E7D" w14:textId="77777777" w:rsidR="00C158A7" w:rsidRDefault="00C158A7" w:rsidP="00035B2B">
      <w:pPr>
        <w:pStyle w:val="Glava"/>
        <w:tabs>
          <w:tab w:val="left" w:pos="708"/>
        </w:tabs>
        <w:jc w:val="both"/>
        <w:rPr>
          <w:i w:val="0"/>
          <w:color w:val="000000" w:themeColor="text1"/>
          <w:sz w:val="22"/>
          <w:szCs w:val="22"/>
        </w:rPr>
      </w:pPr>
    </w:p>
    <w:p w14:paraId="3F823603" w14:textId="77777777" w:rsidR="00C158A7" w:rsidRPr="0048509B" w:rsidRDefault="00C158A7" w:rsidP="00035B2B">
      <w:pPr>
        <w:pStyle w:val="Glava"/>
        <w:tabs>
          <w:tab w:val="left" w:pos="708"/>
        </w:tabs>
        <w:jc w:val="both"/>
        <w:rPr>
          <w:i w:val="0"/>
          <w:color w:val="000000" w:themeColor="text1"/>
          <w:sz w:val="22"/>
          <w:szCs w:val="22"/>
        </w:rPr>
      </w:pPr>
    </w:p>
    <w:p w14:paraId="015ED833" w14:textId="77777777" w:rsidR="00035B2B" w:rsidRPr="0048509B" w:rsidRDefault="00730519" w:rsidP="00035B2B">
      <w:pPr>
        <w:pStyle w:val="Glava"/>
        <w:tabs>
          <w:tab w:val="left" w:pos="708"/>
        </w:tabs>
        <w:ind w:left="1080"/>
        <w:jc w:val="center"/>
        <w:rPr>
          <w:b/>
          <w:i w:val="0"/>
          <w:color w:val="000000" w:themeColor="text1"/>
          <w:sz w:val="28"/>
          <w:szCs w:val="22"/>
        </w:rPr>
      </w:pPr>
      <w:r w:rsidRPr="0048509B">
        <w:rPr>
          <w:b/>
          <w:i w:val="0"/>
          <w:color w:val="000000" w:themeColor="text1"/>
          <w:sz w:val="28"/>
          <w:szCs w:val="22"/>
        </w:rPr>
        <w:t>PREDRAČUN</w:t>
      </w:r>
    </w:p>
    <w:p w14:paraId="2E98DE77" w14:textId="77777777" w:rsidR="00C158A7" w:rsidRDefault="00C158A7" w:rsidP="00035B2B">
      <w:pPr>
        <w:pStyle w:val="Glava"/>
        <w:tabs>
          <w:tab w:val="clear" w:pos="4536"/>
          <w:tab w:val="left" w:pos="6336"/>
        </w:tabs>
        <w:jc w:val="both"/>
        <w:rPr>
          <w:i w:val="0"/>
          <w:color w:val="000000" w:themeColor="text1"/>
          <w:sz w:val="22"/>
          <w:szCs w:val="22"/>
        </w:rPr>
      </w:pPr>
    </w:p>
    <w:p w14:paraId="399B4F14" w14:textId="77777777" w:rsidR="00C158A7" w:rsidRPr="0048509B" w:rsidRDefault="00C158A7" w:rsidP="00035B2B">
      <w:pPr>
        <w:pStyle w:val="Glava"/>
        <w:tabs>
          <w:tab w:val="clear" w:pos="4536"/>
          <w:tab w:val="left" w:pos="6336"/>
        </w:tabs>
        <w:jc w:val="both"/>
        <w:rPr>
          <w:i w:val="0"/>
          <w:color w:val="000000" w:themeColor="text1"/>
          <w:sz w:val="22"/>
          <w:szCs w:val="22"/>
        </w:rPr>
      </w:pPr>
    </w:p>
    <w:p w14:paraId="16357B10" w14:textId="6EC282E7" w:rsidR="00AE5070" w:rsidRDefault="00035B2B" w:rsidP="003711C4">
      <w:pPr>
        <w:pStyle w:val="Glava"/>
        <w:tabs>
          <w:tab w:val="left" w:pos="708"/>
        </w:tabs>
        <w:ind w:left="1020"/>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E968CA">
        <w:rPr>
          <w:b/>
          <w:i w:val="0"/>
          <w:color w:val="000000" w:themeColor="text1"/>
          <w:sz w:val="22"/>
          <w:szCs w:val="22"/>
        </w:rPr>
        <w:t xml:space="preserve">Vrtcu </w:t>
      </w:r>
      <w:r w:rsidR="00135B2E">
        <w:rPr>
          <w:b/>
          <w:i w:val="0"/>
          <w:sz w:val="22"/>
          <w:szCs w:val="22"/>
        </w:rPr>
        <w:t>dr. France Prešeren</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1CBEC6DE" w14:textId="77777777" w:rsidR="00C158A7" w:rsidRPr="0048509B" w:rsidRDefault="00035B2B" w:rsidP="003711C4">
      <w:pPr>
        <w:pStyle w:val="Glava"/>
        <w:tabs>
          <w:tab w:val="left" w:pos="708"/>
        </w:tabs>
        <w:ind w:left="1020"/>
        <w:jc w:val="both"/>
        <w:rPr>
          <w:b/>
          <w:i w:val="0"/>
          <w:color w:val="000000" w:themeColor="text1"/>
          <w:sz w:val="22"/>
          <w:szCs w:val="22"/>
        </w:rPr>
      </w:pPr>
      <w:r w:rsidRPr="0048509B">
        <w:rPr>
          <w:i w:val="0"/>
          <w:color w:val="000000" w:themeColor="text1"/>
          <w:sz w:val="22"/>
          <w:szCs w:val="22"/>
        </w:rPr>
        <w:t xml:space="preserve"> </w:t>
      </w:r>
    </w:p>
    <w:p w14:paraId="5DDFF303" w14:textId="77777777" w:rsidR="00B64492" w:rsidRPr="0048509B" w:rsidRDefault="00B64492" w:rsidP="0048509B">
      <w:pPr>
        <w:pStyle w:val="Glava"/>
        <w:tabs>
          <w:tab w:val="left" w:pos="708"/>
        </w:tabs>
        <w:ind w:left="1077"/>
        <w:jc w:val="both"/>
        <w:rPr>
          <w:i w:val="0"/>
          <w:color w:val="000000" w:themeColor="text1"/>
          <w:sz w:val="22"/>
          <w:szCs w:val="22"/>
        </w:rPr>
      </w:pPr>
    </w:p>
    <w:p w14:paraId="737A950D" w14:textId="77777777" w:rsidR="00730519" w:rsidRDefault="00900035" w:rsidP="001510FC">
      <w:pPr>
        <w:pStyle w:val="Glava"/>
        <w:tabs>
          <w:tab w:val="left" w:pos="708"/>
        </w:tabs>
        <w:ind w:left="1020"/>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380067C1" w14:textId="2EFED81D" w:rsidR="002D15C4" w:rsidRDefault="002D15C4" w:rsidP="002D15C4">
      <w:pPr>
        <w:pStyle w:val="Glava"/>
        <w:tabs>
          <w:tab w:val="left" w:pos="708"/>
        </w:tabs>
        <w:jc w:val="both"/>
        <w:rPr>
          <w:b/>
          <w:i w:val="0"/>
          <w:color w:val="000000" w:themeColor="text1"/>
          <w:sz w:val="22"/>
          <w:szCs w:val="22"/>
        </w:rPr>
      </w:pPr>
    </w:p>
    <w:p w14:paraId="02991ADB" w14:textId="77777777" w:rsidR="002D15C4" w:rsidRDefault="002D15C4" w:rsidP="00BE7B79">
      <w:pPr>
        <w:pStyle w:val="Glava"/>
        <w:tabs>
          <w:tab w:val="left" w:pos="708"/>
        </w:tabs>
        <w:ind w:left="1020"/>
        <w:jc w:val="both"/>
        <w:rPr>
          <w:b/>
          <w:i w:val="0"/>
          <w:color w:val="000000" w:themeColor="text1"/>
          <w:sz w:val="22"/>
          <w:szCs w:val="22"/>
        </w:rPr>
      </w:pPr>
    </w:p>
    <w:tbl>
      <w:tblPr>
        <w:tblW w:w="9213" w:type="dxa"/>
        <w:tblInd w:w="988" w:type="dxa"/>
        <w:tblLayout w:type="fixed"/>
        <w:tblCellMar>
          <w:left w:w="70" w:type="dxa"/>
          <w:right w:w="70" w:type="dxa"/>
        </w:tblCellMar>
        <w:tblLook w:val="04A0" w:firstRow="1" w:lastRow="0" w:firstColumn="1" w:lastColumn="0" w:noHBand="0" w:noVBand="1"/>
      </w:tblPr>
      <w:tblGrid>
        <w:gridCol w:w="1134"/>
        <w:gridCol w:w="4110"/>
        <w:gridCol w:w="3969"/>
      </w:tblGrid>
      <w:tr w:rsidR="002D15C4" w:rsidRPr="00F7642F" w14:paraId="34D03A48" w14:textId="77777777" w:rsidTr="0085520D">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8FE91" w14:textId="77777777" w:rsidR="002D15C4" w:rsidRPr="00F7642F" w:rsidRDefault="002D15C4" w:rsidP="0085520D">
            <w:pPr>
              <w:rPr>
                <w:i w:val="0"/>
                <w:color w:val="000000"/>
                <w:sz w:val="18"/>
                <w:szCs w:val="18"/>
              </w:rPr>
            </w:pPr>
            <w:r w:rsidRPr="00F7642F">
              <w:rPr>
                <w:i w:val="0"/>
                <w:color w:val="000000"/>
                <w:sz w:val="18"/>
                <w:szCs w:val="18"/>
              </w:rPr>
              <w:t> </w:t>
            </w:r>
            <w:r>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799ACA54" w14:textId="77777777" w:rsidR="002D15C4" w:rsidRPr="00F7642F" w:rsidRDefault="002D15C4" w:rsidP="0085520D">
            <w:pPr>
              <w:jc w:val="center"/>
              <w:rPr>
                <w:i w:val="0"/>
                <w:color w:val="000000"/>
                <w:sz w:val="18"/>
                <w:szCs w:val="18"/>
              </w:rPr>
            </w:pPr>
            <w:r w:rsidRPr="00F7642F">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250E78F" w14:textId="77777777" w:rsidR="002D15C4" w:rsidRPr="00F7642F" w:rsidRDefault="002D15C4" w:rsidP="0085520D">
            <w:pPr>
              <w:jc w:val="center"/>
              <w:rPr>
                <w:i w:val="0"/>
                <w:color w:val="000000"/>
                <w:sz w:val="18"/>
                <w:szCs w:val="18"/>
              </w:rPr>
            </w:pPr>
            <w:r w:rsidRPr="00F7642F">
              <w:rPr>
                <w:i w:val="0"/>
                <w:color w:val="000000"/>
                <w:sz w:val="18"/>
                <w:szCs w:val="18"/>
              </w:rPr>
              <w:t>2</w:t>
            </w:r>
          </w:p>
        </w:tc>
      </w:tr>
      <w:tr w:rsidR="002D15C4" w:rsidRPr="00F7642F" w14:paraId="47D12C83"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358B420" w14:textId="77777777" w:rsidR="002D15C4" w:rsidRPr="00F7642F" w:rsidRDefault="002D15C4" w:rsidP="0085520D">
            <w:pPr>
              <w:jc w:val="center"/>
              <w:rPr>
                <w:i w:val="0"/>
                <w:color w:val="000000"/>
                <w:sz w:val="18"/>
                <w:szCs w:val="18"/>
              </w:rPr>
            </w:pPr>
            <w:r w:rsidRPr="00F7642F">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6D02EC8A"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rednega čiščenja brez DDV                   za 36 mesecev                                                                         (v EUR)</w:t>
            </w:r>
          </w:p>
        </w:tc>
        <w:tc>
          <w:tcPr>
            <w:tcW w:w="3969" w:type="dxa"/>
            <w:tcBorders>
              <w:top w:val="nil"/>
              <w:left w:val="nil"/>
              <w:bottom w:val="single" w:sz="4" w:space="0" w:color="auto"/>
              <w:right w:val="single" w:sz="4" w:space="0" w:color="auto"/>
            </w:tcBorders>
            <w:shd w:val="clear" w:color="auto" w:fill="auto"/>
            <w:hideMark/>
          </w:tcPr>
          <w:p w14:paraId="24395DD3"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rednega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2=(1*0,22)+1</w:t>
            </w:r>
          </w:p>
        </w:tc>
      </w:tr>
      <w:tr w:rsidR="002D15C4" w:rsidRPr="00F7642F" w14:paraId="7258E93E"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3EA574A8"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C792D6A"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7FD03A48"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7AACA75D" w14:textId="77777777" w:rsidTr="0085520D">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7F8F0EC" w14:textId="77777777" w:rsidR="002D15C4" w:rsidRPr="00F7642F" w:rsidRDefault="002D15C4" w:rsidP="0085520D">
            <w:pPr>
              <w:jc w:val="center"/>
              <w:rPr>
                <w:i w:val="0"/>
                <w:color w:val="000000"/>
                <w:sz w:val="18"/>
                <w:szCs w:val="18"/>
              </w:rPr>
            </w:pPr>
            <w:r w:rsidRPr="00F7642F">
              <w:rPr>
                <w:i w:val="0"/>
                <w:color w:val="000000"/>
                <w:sz w:val="18"/>
                <w:szCs w:val="18"/>
              </w:rPr>
              <w:t xml:space="preserve">II </w:t>
            </w:r>
            <w:r w:rsidRPr="00F7642F">
              <w:rPr>
                <w:i w:val="0"/>
                <w:color w:val="000000"/>
                <w:sz w:val="16"/>
                <w:szCs w:val="16"/>
              </w:rPr>
              <w:t xml:space="preserve">GENERALNO </w:t>
            </w:r>
            <w:r w:rsidRPr="00F7642F">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043F8240" w14:textId="77777777" w:rsidR="002D15C4" w:rsidRPr="00A20EB9" w:rsidRDefault="002D15C4" w:rsidP="0085520D">
            <w:pPr>
              <w:jc w:val="center"/>
              <w:rPr>
                <w:b/>
                <w:bCs/>
                <w:i w:val="0"/>
                <w:color w:val="000000"/>
                <w:sz w:val="18"/>
                <w:szCs w:val="18"/>
              </w:rPr>
            </w:pPr>
            <w:r w:rsidRPr="00A20EB9">
              <w:rPr>
                <w:b/>
                <w:bCs/>
                <w:i w:val="0"/>
                <w:color w:val="000000" w:themeColor="text1"/>
                <w:sz w:val="18"/>
                <w:szCs w:val="18"/>
              </w:rPr>
              <w:t>Skupna vrednost generalnega čiščenja brez DDV                  za 36 mesecev</w:t>
            </w:r>
            <w:r w:rsidRPr="00A20EB9">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1374960A" w14:textId="77777777" w:rsidR="002D15C4" w:rsidRPr="00A20EB9" w:rsidRDefault="002D15C4" w:rsidP="0085520D">
            <w:pPr>
              <w:jc w:val="center"/>
              <w:rPr>
                <w:b/>
                <w:bCs/>
                <w:i w:val="0"/>
                <w:color w:val="000000"/>
                <w:sz w:val="18"/>
                <w:szCs w:val="18"/>
              </w:rPr>
            </w:pPr>
            <w:r w:rsidRPr="00A20EB9">
              <w:rPr>
                <w:b/>
                <w:bCs/>
                <w:i w:val="0"/>
                <w:color w:val="000000"/>
                <w:sz w:val="18"/>
                <w:szCs w:val="18"/>
              </w:rPr>
              <w:t xml:space="preserve">Skupna vrednost generalnega čiščenja z DDV za 36 mesecev </w:t>
            </w:r>
            <w:r w:rsidRPr="00A20EB9">
              <w:rPr>
                <w:b/>
                <w:bCs/>
                <w:i w:val="0"/>
                <w:color w:val="000000"/>
                <w:sz w:val="18"/>
                <w:szCs w:val="18"/>
              </w:rPr>
              <w:br/>
              <w:t>(v EUR)</w:t>
            </w:r>
            <w:r w:rsidRPr="00A20EB9">
              <w:rPr>
                <w:b/>
                <w:bCs/>
                <w:i w:val="0"/>
                <w:color w:val="000000"/>
                <w:sz w:val="18"/>
                <w:szCs w:val="18"/>
              </w:rPr>
              <w:br/>
            </w:r>
            <w:r w:rsidRPr="00A20EB9">
              <w:rPr>
                <w:i w:val="0"/>
                <w:color w:val="000000"/>
                <w:sz w:val="16"/>
                <w:szCs w:val="16"/>
              </w:rPr>
              <w:t xml:space="preserve">(upošteva se različne stopnje DDV posameznih postavk, kakor izhaja iz </w:t>
            </w:r>
            <w:r>
              <w:rPr>
                <w:i w:val="0"/>
                <w:color w:val="000000"/>
                <w:sz w:val="16"/>
                <w:szCs w:val="16"/>
              </w:rPr>
              <w:t>o</w:t>
            </w:r>
            <w:r w:rsidRPr="00A20EB9">
              <w:rPr>
                <w:i w:val="0"/>
                <w:color w:val="000000"/>
                <w:sz w:val="16"/>
                <w:szCs w:val="16"/>
              </w:rPr>
              <w:t xml:space="preserve">bračuna v </w:t>
            </w:r>
            <w:r>
              <w:rPr>
                <w:i w:val="0"/>
                <w:color w:val="000000"/>
                <w:sz w:val="16"/>
                <w:szCs w:val="16"/>
              </w:rPr>
              <w:t>o</w:t>
            </w:r>
            <w:r w:rsidRPr="00A20EB9">
              <w:rPr>
                <w:i w:val="0"/>
                <w:color w:val="000000"/>
                <w:sz w:val="16"/>
                <w:szCs w:val="16"/>
              </w:rPr>
              <w:t>brazcu Prikaz strukture ponudbene cene</w:t>
            </w:r>
            <w:r>
              <w:rPr>
                <w:i w:val="0"/>
                <w:color w:val="000000"/>
                <w:sz w:val="16"/>
                <w:szCs w:val="16"/>
              </w:rPr>
              <w:t xml:space="preserve"> - priloga 3/1</w:t>
            </w:r>
            <w:r w:rsidRPr="00A20EB9">
              <w:rPr>
                <w:i w:val="0"/>
                <w:color w:val="000000"/>
                <w:sz w:val="16"/>
                <w:szCs w:val="16"/>
              </w:rPr>
              <w:t>)</w:t>
            </w:r>
          </w:p>
        </w:tc>
      </w:tr>
      <w:tr w:rsidR="002D15C4" w:rsidRPr="00F7642F" w14:paraId="3665CC97"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4C9DA1A8"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4F8212" w14:textId="77777777" w:rsidR="002D15C4" w:rsidRPr="008344EB" w:rsidRDefault="002D15C4"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33DD6CA" w14:textId="77777777" w:rsidR="002D15C4" w:rsidRPr="008344EB" w:rsidRDefault="002D15C4"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61A7F52F"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A668216" w14:textId="77777777" w:rsidR="002D15C4" w:rsidRPr="00C82CEF" w:rsidRDefault="002D15C4" w:rsidP="0085520D">
            <w:pPr>
              <w:jc w:val="center"/>
              <w:rPr>
                <w:i w:val="0"/>
                <w:color w:val="000000"/>
                <w:sz w:val="18"/>
                <w:szCs w:val="18"/>
              </w:rPr>
            </w:pPr>
            <w:r w:rsidRPr="00C82CEF">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49997FE6" w14:textId="6C55AE01" w:rsidR="002D15C4" w:rsidRPr="000F716A" w:rsidRDefault="002D15C4" w:rsidP="00C06E51">
            <w:pPr>
              <w:jc w:val="center"/>
              <w:rPr>
                <w:b/>
                <w:bCs/>
                <w:i w:val="0"/>
                <w:color w:val="000000"/>
                <w:sz w:val="18"/>
                <w:szCs w:val="18"/>
              </w:rPr>
            </w:pPr>
            <w:r w:rsidRPr="000F716A">
              <w:rPr>
                <w:b/>
                <w:bCs/>
                <w:i w:val="0"/>
                <w:color w:val="000000" w:themeColor="text1"/>
                <w:sz w:val="18"/>
                <w:szCs w:val="18"/>
              </w:rPr>
              <w:t xml:space="preserve">Skupna vrednost dodatnega čiščenja brez DDV za </w:t>
            </w:r>
            <w:r w:rsidR="00C06E51">
              <w:rPr>
                <w:b/>
                <w:bCs/>
                <w:i w:val="0"/>
                <w:color w:val="000000" w:themeColor="text1"/>
                <w:sz w:val="18"/>
                <w:szCs w:val="18"/>
              </w:rPr>
              <w:t>20</w:t>
            </w:r>
            <w:r w:rsidR="00C06E51" w:rsidRPr="000F716A">
              <w:rPr>
                <w:b/>
                <w:bCs/>
                <w:i w:val="0"/>
                <w:color w:val="000000" w:themeColor="text1"/>
                <w:sz w:val="18"/>
                <w:szCs w:val="18"/>
              </w:rPr>
              <w:t xml:space="preserve"> </w:t>
            </w:r>
            <w:r w:rsidRPr="000F716A">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20CC88C7" w14:textId="7D34AA1F" w:rsidR="002D15C4" w:rsidRPr="000F716A" w:rsidRDefault="002D15C4" w:rsidP="00C06E51">
            <w:pPr>
              <w:jc w:val="center"/>
              <w:rPr>
                <w:b/>
                <w:bCs/>
                <w:i w:val="0"/>
                <w:color w:val="000000"/>
                <w:sz w:val="18"/>
                <w:szCs w:val="18"/>
              </w:rPr>
            </w:pPr>
            <w:r w:rsidRPr="000F716A">
              <w:rPr>
                <w:b/>
                <w:bCs/>
                <w:i w:val="0"/>
                <w:color w:val="000000"/>
                <w:sz w:val="18"/>
                <w:szCs w:val="18"/>
              </w:rPr>
              <w:t xml:space="preserve">Skupna vrednost dodatnega čiščenja z DDV za    </w:t>
            </w:r>
            <w:r w:rsidR="00C06E51">
              <w:rPr>
                <w:b/>
                <w:bCs/>
                <w:i w:val="0"/>
                <w:color w:val="000000"/>
                <w:sz w:val="18"/>
                <w:szCs w:val="18"/>
              </w:rPr>
              <w:t>20</w:t>
            </w:r>
            <w:r w:rsidR="00C06E51" w:rsidRPr="000F716A">
              <w:rPr>
                <w:b/>
                <w:bCs/>
                <w:i w:val="0"/>
                <w:color w:val="000000"/>
                <w:sz w:val="18"/>
                <w:szCs w:val="18"/>
              </w:rPr>
              <w:t xml:space="preserve"> </w:t>
            </w:r>
            <w:r w:rsidRPr="000F716A">
              <w:rPr>
                <w:b/>
                <w:bCs/>
                <w:i w:val="0"/>
                <w:color w:val="000000"/>
                <w:sz w:val="18"/>
                <w:szCs w:val="18"/>
              </w:rPr>
              <w:t>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2D15C4" w:rsidRPr="00F7642F" w14:paraId="0E6AF910"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03760370" w14:textId="77777777" w:rsidR="002D15C4" w:rsidRPr="00F7642F" w:rsidRDefault="002D15C4"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616EA0B9" w14:textId="77777777" w:rsidR="002D15C4" w:rsidRPr="000F716A" w:rsidRDefault="002D15C4" w:rsidP="0085520D">
            <w:pPr>
              <w:jc w:val="center"/>
              <w:rPr>
                <w:b/>
                <w:bCs/>
                <w:i w:val="0"/>
                <w:color w:val="000000"/>
                <w:sz w:val="22"/>
                <w:szCs w:val="22"/>
              </w:rPr>
            </w:pPr>
            <w:r w:rsidRPr="000F716A">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6C18CC85" w14:textId="77777777" w:rsidR="002D15C4" w:rsidRPr="000F716A" w:rsidRDefault="002D15C4" w:rsidP="0085520D">
            <w:pPr>
              <w:rPr>
                <w:rFonts w:ascii="Calibri" w:hAnsi="Calibri"/>
                <w:i w:val="0"/>
                <w:color w:val="000000"/>
                <w:sz w:val="22"/>
                <w:szCs w:val="22"/>
              </w:rPr>
            </w:pPr>
            <w:r w:rsidRPr="000F716A">
              <w:rPr>
                <w:rFonts w:ascii="Calibri" w:hAnsi="Calibri"/>
                <w:i w:val="0"/>
                <w:color w:val="000000"/>
                <w:sz w:val="22"/>
                <w:szCs w:val="22"/>
              </w:rPr>
              <w:t> </w:t>
            </w:r>
          </w:p>
        </w:tc>
      </w:tr>
      <w:tr w:rsidR="008344EB" w:rsidRPr="00F7642F" w14:paraId="2ADA853B" w14:textId="77777777" w:rsidTr="0085520D">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4E07BB3" w14:textId="356CC0A4" w:rsidR="008344EB" w:rsidRPr="00C82CEF" w:rsidRDefault="008344EB" w:rsidP="008344EB">
            <w:pPr>
              <w:jc w:val="center"/>
              <w:rPr>
                <w:i w:val="0"/>
                <w:color w:val="000000"/>
                <w:sz w:val="18"/>
                <w:szCs w:val="18"/>
              </w:rPr>
            </w:pPr>
            <w:r>
              <w:rPr>
                <w:i w:val="0"/>
                <w:color w:val="000000"/>
                <w:sz w:val="18"/>
                <w:szCs w:val="18"/>
              </w:rPr>
              <w:t>IV</w:t>
            </w:r>
            <w:r w:rsidRPr="00C82CEF">
              <w:rPr>
                <w:i w:val="0"/>
                <w:color w:val="000000"/>
                <w:sz w:val="18"/>
                <w:szCs w:val="18"/>
              </w:rPr>
              <w:t xml:space="preserve">    </w:t>
            </w:r>
            <w:r>
              <w:rPr>
                <w:i w:val="0"/>
                <w:color w:val="000000"/>
                <w:sz w:val="18"/>
                <w:szCs w:val="18"/>
              </w:rPr>
              <w:t>IZREDNO</w:t>
            </w:r>
            <w:r w:rsidR="006E659D">
              <w:rPr>
                <w:i w:val="0"/>
                <w:color w:val="000000"/>
                <w:sz w:val="18"/>
                <w:szCs w:val="18"/>
              </w:rPr>
              <w:t xml:space="preserve"> RAZKUŽEVANJE</w:t>
            </w:r>
          </w:p>
        </w:tc>
        <w:tc>
          <w:tcPr>
            <w:tcW w:w="4110" w:type="dxa"/>
            <w:tcBorders>
              <w:top w:val="nil"/>
              <w:left w:val="nil"/>
              <w:bottom w:val="single" w:sz="4" w:space="0" w:color="auto"/>
              <w:right w:val="single" w:sz="4" w:space="0" w:color="auto"/>
            </w:tcBorders>
            <w:shd w:val="clear" w:color="auto" w:fill="auto"/>
            <w:hideMark/>
          </w:tcPr>
          <w:p w14:paraId="32F625B2" w14:textId="3C38FAF0" w:rsidR="008344EB" w:rsidRPr="000F716A" w:rsidRDefault="008344EB" w:rsidP="00C06E51">
            <w:pPr>
              <w:jc w:val="center"/>
              <w:rPr>
                <w:b/>
                <w:bCs/>
                <w:i w:val="0"/>
                <w:color w:val="000000"/>
                <w:sz w:val="18"/>
                <w:szCs w:val="18"/>
              </w:rPr>
            </w:pPr>
            <w:r w:rsidRPr="000F716A">
              <w:rPr>
                <w:b/>
                <w:bCs/>
                <w:i w:val="0"/>
                <w:color w:val="000000" w:themeColor="text1"/>
                <w:sz w:val="18"/>
                <w:szCs w:val="18"/>
              </w:rPr>
              <w:t>Sk</w:t>
            </w:r>
            <w:r w:rsidR="006E659D">
              <w:rPr>
                <w:b/>
                <w:bCs/>
                <w:i w:val="0"/>
                <w:color w:val="000000" w:themeColor="text1"/>
                <w:sz w:val="18"/>
                <w:szCs w:val="18"/>
              </w:rPr>
              <w:t>upna vrednost izrednega razkuževanja</w:t>
            </w:r>
            <w:r w:rsidRPr="000F716A">
              <w:rPr>
                <w:b/>
                <w:bCs/>
                <w:i w:val="0"/>
                <w:color w:val="000000" w:themeColor="text1"/>
                <w:sz w:val="18"/>
                <w:szCs w:val="18"/>
              </w:rPr>
              <w:t xml:space="preserve"> brez DDV za </w:t>
            </w:r>
            <w:r w:rsidR="00C06E51">
              <w:rPr>
                <w:b/>
                <w:bCs/>
                <w:i w:val="0"/>
                <w:color w:val="000000" w:themeColor="text1"/>
                <w:sz w:val="18"/>
                <w:szCs w:val="18"/>
              </w:rPr>
              <w:t xml:space="preserve">40 </w:t>
            </w:r>
            <w:r w:rsidRPr="000F716A">
              <w:rPr>
                <w:b/>
                <w:bCs/>
                <w:i w:val="0"/>
                <w:color w:val="000000" w:themeColor="text1"/>
                <w:sz w:val="18"/>
                <w:szCs w:val="18"/>
              </w:rPr>
              <w:t xml:space="preserve">UR                                                                                 (v EUR)                                                                                                      </w:t>
            </w:r>
          </w:p>
        </w:tc>
        <w:tc>
          <w:tcPr>
            <w:tcW w:w="3969" w:type="dxa"/>
            <w:tcBorders>
              <w:top w:val="nil"/>
              <w:left w:val="nil"/>
              <w:bottom w:val="single" w:sz="4" w:space="0" w:color="auto"/>
              <w:right w:val="single" w:sz="4" w:space="0" w:color="auto"/>
            </w:tcBorders>
            <w:shd w:val="clear" w:color="auto" w:fill="auto"/>
            <w:hideMark/>
          </w:tcPr>
          <w:p w14:paraId="2810E2D3" w14:textId="6C5D4F40" w:rsidR="008344EB" w:rsidRPr="000F716A" w:rsidRDefault="008344EB" w:rsidP="00C06E51">
            <w:pPr>
              <w:jc w:val="center"/>
              <w:rPr>
                <w:b/>
                <w:bCs/>
                <w:i w:val="0"/>
                <w:color w:val="000000"/>
                <w:sz w:val="18"/>
                <w:szCs w:val="18"/>
              </w:rPr>
            </w:pPr>
            <w:r w:rsidRPr="000F716A">
              <w:rPr>
                <w:b/>
                <w:bCs/>
                <w:i w:val="0"/>
                <w:color w:val="000000"/>
                <w:sz w:val="18"/>
                <w:szCs w:val="18"/>
              </w:rPr>
              <w:t>Sk</w:t>
            </w:r>
            <w:r w:rsidR="006E659D">
              <w:rPr>
                <w:b/>
                <w:bCs/>
                <w:i w:val="0"/>
                <w:color w:val="000000"/>
                <w:sz w:val="18"/>
                <w:szCs w:val="18"/>
              </w:rPr>
              <w:t>upna vrednost izrednega razkuževanja</w:t>
            </w:r>
            <w:r w:rsidRPr="000F716A">
              <w:rPr>
                <w:b/>
                <w:bCs/>
                <w:i w:val="0"/>
                <w:color w:val="000000"/>
                <w:sz w:val="18"/>
                <w:szCs w:val="18"/>
              </w:rPr>
              <w:t xml:space="preserve"> z DDV za    </w:t>
            </w:r>
            <w:r w:rsidR="00C06E51">
              <w:rPr>
                <w:b/>
                <w:bCs/>
                <w:i w:val="0"/>
                <w:color w:val="000000"/>
                <w:sz w:val="18"/>
                <w:szCs w:val="18"/>
              </w:rPr>
              <w:t xml:space="preserve">40 </w:t>
            </w:r>
            <w:r w:rsidRPr="000F716A">
              <w:rPr>
                <w:b/>
                <w:bCs/>
                <w:i w:val="0"/>
                <w:color w:val="000000"/>
                <w:sz w:val="18"/>
                <w:szCs w:val="18"/>
              </w:rPr>
              <w:t>UR</w:t>
            </w:r>
            <w:r w:rsidRPr="000F716A">
              <w:rPr>
                <w:b/>
                <w:bCs/>
                <w:i w:val="0"/>
                <w:color w:val="000000"/>
                <w:sz w:val="18"/>
                <w:szCs w:val="18"/>
              </w:rPr>
              <w:br/>
              <w:t>(v EUR)</w:t>
            </w:r>
            <w:r w:rsidRPr="000F716A">
              <w:rPr>
                <w:b/>
                <w:bCs/>
                <w:i w:val="0"/>
                <w:color w:val="000000"/>
                <w:sz w:val="18"/>
                <w:szCs w:val="18"/>
              </w:rPr>
              <w:br/>
            </w:r>
            <w:r w:rsidRPr="000F716A">
              <w:rPr>
                <w:bCs/>
                <w:i w:val="0"/>
                <w:color w:val="000000"/>
                <w:sz w:val="16"/>
                <w:szCs w:val="16"/>
              </w:rPr>
              <w:t>2=(1*0,22)+1</w:t>
            </w:r>
          </w:p>
        </w:tc>
      </w:tr>
      <w:tr w:rsidR="008344EB" w:rsidRPr="00F7642F" w14:paraId="5741B140" w14:textId="77777777" w:rsidTr="0085520D">
        <w:trPr>
          <w:trHeight w:val="300"/>
        </w:trPr>
        <w:tc>
          <w:tcPr>
            <w:tcW w:w="1134" w:type="dxa"/>
            <w:vMerge/>
            <w:tcBorders>
              <w:top w:val="nil"/>
              <w:left w:val="single" w:sz="4" w:space="0" w:color="auto"/>
              <w:bottom w:val="single" w:sz="4" w:space="0" w:color="auto"/>
              <w:right w:val="single" w:sz="4" w:space="0" w:color="auto"/>
            </w:tcBorders>
            <w:vAlign w:val="center"/>
            <w:hideMark/>
          </w:tcPr>
          <w:p w14:paraId="1C35F457" w14:textId="77777777" w:rsidR="008344EB" w:rsidRPr="00F7642F" w:rsidRDefault="008344EB" w:rsidP="0085520D">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CEB6128" w14:textId="77777777" w:rsidR="008344EB" w:rsidRPr="008344EB" w:rsidRDefault="008344EB" w:rsidP="0085520D">
            <w:pPr>
              <w:jc w:val="center"/>
              <w:rPr>
                <w:b/>
                <w:bCs/>
                <w:i w:val="0"/>
                <w:color w:val="000000"/>
                <w:sz w:val="22"/>
                <w:szCs w:val="22"/>
              </w:rPr>
            </w:pPr>
            <w:r w:rsidRPr="008344EB">
              <w:rPr>
                <w:b/>
                <w:bCs/>
                <w:i w:val="0"/>
                <w:color w:val="000000"/>
                <w:sz w:val="22"/>
                <w:szCs w:val="22"/>
              </w:rPr>
              <w:t> </w:t>
            </w: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4CFB142C" w14:textId="77777777" w:rsidR="008344EB" w:rsidRPr="008344EB" w:rsidRDefault="008344EB" w:rsidP="0085520D">
            <w:pPr>
              <w:rPr>
                <w:rFonts w:ascii="Calibri" w:hAnsi="Calibri"/>
                <w:i w:val="0"/>
                <w:color w:val="000000"/>
                <w:sz w:val="22"/>
                <w:szCs w:val="22"/>
              </w:rPr>
            </w:pPr>
            <w:r w:rsidRPr="008344EB">
              <w:rPr>
                <w:rFonts w:ascii="Calibri" w:hAnsi="Calibri"/>
                <w:i w:val="0"/>
                <w:color w:val="000000"/>
                <w:sz w:val="22"/>
                <w:szCs w:val="22"/>
              </w:rPr>
              <w:t> </w:t>
            </w:r>
          </w:p>
        </w:tc>
      </w:tr>
      <w:tr w:rsidR="002D15C4" w:rsidRPr="00F7642F" w14:paraId="02332CBD" w14:textId="77777777" w:rsidTr="0085520D">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E1A046" w14:textId="4AD18047"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BREZ DDV (I1 + II1 + II</w:t>
            </w:r>
            <w:r>
              <w:rPr>
                <w:b/>
                <w:bCs/>
                <w:i w:val="0"/>
                <w:color w:val="000000"/>
                <w:sz w:val="22"/>
                <w:szCs w:val="22"/>
              </w:rPr>
              <w:t>I</w:t>
            </w:r>
            <w:r w:rsidRPr="00A20EB9">
              <w:rPr>
                <w:b/>
                <w:bCs/>
                <w:i w:val="0"/>
                <w:color w:val="000000"/>
                <w:sz w:val="22"/>
                <w:szCs w:val="22"/>
              </w:rPr>
              <w:t>1</w:t>
            </w:r>
            <w:r w:rsidR="008344EB">
              <w:rPr>
                <w:b/>
                <w:bCs/>
                <w:i w:val="0"/>
                <w:color w:val="000000"/>
                <w:sz w:val="22"/>
                <w:szCs w:val="22"/>
              </w:rPr>
              <w:t xml:space="preserve"> + IV1</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2CE5F84"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0AD5D80F" w14:textId="77777777" w:rsidTr="0085520D">
        <w:trPr>
          <w:trHeight w:val="3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4803B7" w14:textId="77777777" w:rsidR="002D15C4" w:rsidRPr="00A20EB9" w:rsidRDefault="002D15C4" w:rsidP="0085520D">
            <w:pPr>
              <w:rPr>
                <w:b/>
                <w:bCs/>
                <w:i w:val="0"/>
                <w:color w:val="000000"/>
                <w:sz w:val="22"/>
                <w:szCs w:val="22"/>
              </w:rPr>
            </w:pPr>
            <w:r w:rsidRPr="00A20EB9">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65C327AC" w14:textId="77777777" w:rsidR="002D15C4" w:rsidRPr="008344EB" w:rsidRDefault="002D15C4" w:rsidP="0085520D">
            <w:pPr>
              <w:rPr>
                <w:i w:val="0"/>
                <w:color w:val="000000"/>
                <w:sz w:val="22"/>
                <w:szCs w:val="22"/>
              </w:rPr>
            </w:pPr>
            <w:r w:rsidRPr="008344EB">
              <w:rPr>
                <w:i w:val="0"/>
                <w:color w:val="000000"/>
                <w:sz w:val="22"/>
                <w:szCs w:val="22"/>
              </w:rPr>
              <w:t> </w:t>
            </w:r>
          </w:p>
        </w:tc>
      </w:tr>
      <w:tr w:rsidR="002D15C4" w:rsidRPr="00F7642F" w14:paraId="36C5C466" w14:textId="77777777" w:rsidTr="0085520D">
        <w:trPr>
          <w:trHeight w:val="57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CE7437" w14:textId="6A167B1E" w:rsidR="002D15C4" w:rsidRPr="00A20EB9" w:rsidRDefault="002D15C4" w:rsidP="0085520D">
            <w:pPr>
              <w:rPr>
                <w:b/>
                <w:bCs/>
                <w:i w:val="0"/>
                <w:color w:val="000000"/>
                <w:sz w:val="22"/>
                <w:szCs w:val="22"/>
              </w:rPr>
            </w:pPr>
            <w:r w:rsidRPr="00A20EB9">
              <w:rPr>
                <w:b/>
                <w:bCs/>
                <w:i w:val="0"/>
                <w:color w:val="000000"/>
                <w:sz w:val="22"/>
                <w:szCs w:val="22"/>
              </w:rPr>
              <w:t>SKUPNA PONUDBENA VREDNOST ZA 36 MESECEV Z DDV (I2 + II2 + II</w:t>
            </w:r>
            <w:r>
              <w:rPr>
                <w:b/>
                <w:bCs/>
                <w:i w:val="0"/>
                <w:color w:val="000000"/>
                <w:sz w:val="22"/>
                <w:szCs w:val="22"/>
              </w:rPr>
              <w:t>I</w:t>
            </w:r>
            <w:r w:rsidRPr="00A20EB9">
              <w:rPr>
                <w:b/>
                <w:bCs/>
                <w:i w:val="0"/>
                <w:color w:val="000000"/>
                <w:sz w:val="22"/>
                <w:szCs w:val="22"/>
              </w:rPr>
              <w:t>2</w:t>
            </w:r>
            <w:r w:rsidR="008344EB">
              <w:rPr>
                <w:b/>
                <w:bCs/>
                <w:i w:val="0"/>
                <w:color w:val="000000"/>
                <w:sz w:val="22"/>
                <w:szCs w:val="22"/>
              </w:rPr>
              <w:t xml:space="preserve"> + IV2</w:t>
            </w:r>
            <w:r w:rsidRPr="00A20EB9">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34D47BC" w14:textId="77777777" w:rsidR="002D15C4" w:rsidRPr="008344EB" w:rsidRDefault="002D15C4" w:rsidP="0085520D">
            <w:pPr>
              <w:rPr>
                <w:i w:val="0"/>
                <w:color w:val="000000"/>
                <w:sz w:val="22"/>
                <w:szCs w:val="22"/>
              </w:rPr>
            </w:pPr>
            <w:r w:rsidRPr="008344EB">
              <w:rPr>
                <w:i w:val="0"/>
                <w:color w:val="000000"/>
                <w:sz w:val="22"/>
                <w:szCs w:val="22"/>
              </w:rPr>
              <w:t> </w:t>
            </w:r>
          </w:p>
        </w:tc>
      </w:tr>
    </w:tbl>
    <w:p w14:paraId="339A9302" w14:textId="77777777" w:rsidR="002D15C4" w:rsidRDefault="002D15C4" w:rsidP="008344EB">
      <w:pPr>
        <w:pStyle w:val="Glava"/>
        <w:tabs>
          <w:tab w:val="left" w:pos="708"/>
        </w:tabs>
        <w:jc w:val="both"/>
        <w:rPr>
          <w:b/>
          <w:i w:val="0"/>
          <w:color w:val="000000" w:themeColor="text1"/>
          <w:sz w:val="22"/>
          <w:szCs w:val="22"/>
        </w:rPr>
      </w:pPr>
    </w:p>
    <w:p w14:paraId="4C0677FC" w14:textId="77777777" w:rsidR="002D15C4" w:rsidRPr="00BE7B79" w:rsidRDefault="002D15C4" w:rsidP="00BE7B79">
      <w:pPr>
        <w:pStyle w:val="Glava"/>
        <w:tabs>
          <w:tab w:val="left" w:pos="708"/>
        </w:tabs>
        <w:ind w:left="1020"/>
        <w:jc w:val="both"/>
        <w:rPr>
          <w:b/>
          <w:i w:val="0"/>
          <w:color w:val="000000" w:themeColor="text1"/>
          <w:sz w:val="22"/>
          <w:szCs w:val="22"/>
        </w:rPr>
      </w:pPr>
    </w:p>
    <w:p w14:paraId="295936FC" w14:textId="47575EBE" w:rsidR="008C5596" w:rsidRPr="006E0BC0" w:rsidRDefault="008C5596" w:rsidP="008C5596">
      <w:pPr>
        <w:ind w:left="993"/>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8344EB">
        <w:rPr>
          <w:i w:val="0"/>
          <w:color w:val="000000"/>
          <w:sz w:val="22"/>
          <w:szCs w:val="22"/>
        </w:rPr>
        <w:t xml:space="preserve">, </w:t>
      </w:r>
      <w:r w:rsidRPr="008C5596">
        <w:rPr>
          <w:i w:val="0"/>
          <w:color w:val="000000"/>
          <w:sz w:val="22"/>
          <w:szCs w:val="22"/>
        </w:rPr>
        <w:t>dodatno čiščenje</w:t>
      </w:r>
      <w:r w:rsidR="006E659D">
        <w:rPr>
          <w:i w:val="0"/>
          <w:color w:val="000000"/>
          <w:sz w:val="22"/>
          <w:szCs w:val="22"/>
        </w:rPr>
        <w:t xml:space="preserve"> in izredno razkuževanje</w:t>
      </w:r>
      <w:r w:rsidRPr="008C5596">
        <w:rPr>
          <w:i w:val="0"/>
          <w:color w:val="000000"/>
          <w:sz w:val="22"/>
          <w:szCs w:val="22"/>
        </w:rPr>
        <w:t>).</w:t>
      </w:r>
      <w:r w:rsidRPr="006E0BC0">
        <w:rPr>
          <w:i w:val="0"/>
          <w:color w:val="000000"/>
          <w:sz w:val="22"/>
          <w:szCs w:val="22"/>
        </w:rPr>
        <w:t xml:space="preserve"> </w:t>
      </w:r>
    </w:p>
    <w:p w14:paraId="5E9F1805" w14:textId="77777777" w:rsidR="008C5596" w:rsidRDefault="008C5596" w:rsidP="008C5596">
      <w:pPr>
        <w:jc w:val="both"/>
        <w:rPr>
          <w:i w:val="0"/>
          <w:color w:val="000000" w:themeColor="text1"/>
          <w:sz w:val="22"/>
          <w:szCs w:val="22"/>
        </w:rPr>
      </w:pPr>
    </w:p>
    <w:p w14:paraId="186953AE" w14:textId="77777777" w:rsidR="00900035" w:rsidRDefault="00730519" w:rsidP="004A577A">
      <w:pPr>
        <w:ind w:left="1020"/>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1BBC0837" w14:textId="77777777" w:rsidR="00B64492" w:rsidRDefault="00B64492" w:rsidP="00170D42">
      <w:pPr>
        <w:ind w:left="1020"/>
        <w:jc w:val="both"/>
        <w:rPr>
          <w:i w:val="0"/>
          <w:color w:val="000000" w:themeColor="text1"/>
          <w:sz w:val="22"/>
          <w:szCs w:val="22"/>
        </w:rPr>
      </w:pPr>
    </w:p>
    <w:p w14:paraId="2C9D219E" w14:textId="77777777" w:rsidR="000F716A" w:rsidRDefault="000F716A" w:rsidP="00170D42">
      <w:pPr>
        <w:ind w:left="1020"/>
        <w:jc w:val="both"/>
        <w:rPr>
          <w:i w:val="0"/>
          <w:color w:val="000000" w:themeColor="text1"/>
          <w:sz w:val="22"/>
          <w:szCs w:val="22"/>
        </w:rPr>
      </w:pPr>
    </w:p>
    <w:p w14:paraId="231F80CB" w14:textId="77777777" w:rsidR="000F716A" w:rsidRDefault="000F716A" w:rsidP="00170D42">
      <w:pPr>
        <w:ind w:left="1020"/>
        <w:jc w:val="both"/>
        <w:rPr>
          <w:i w:val="0"/>
          <w:color w:val="000000" w:themeColor="text1"/>
          <w:sz w:val="22"/>
          <w:szCs w:val="22"/>
        </w:rPr>
      </w:pPr>
    </w:p>
    <w:p w14:paraId="1793DCD5" w14:textId="50778BC3" w:rsidR="00900035" w:rsidRPr="008344EB" w:rsidRDefault="00900035" w:rsidP="008344EB">
      <w:pPr>
        <w:pStyle w:val="Odstavekseznama"/>
        <w:numPr>
          <w:ilvl w:val="0"/>
          <w:numId w:val="15"/>
        </w:numPr>
        <w:ind w:left="1276" w:hanging="283"/>
        <w:jc w:val="both"/>
        <w:rPr>
          <w:b/>
          <w:i w:val="0"/>
          <w:color w:val="000000" w:themeColor="text1"/>
          <w:sz w:val="22"/>
          <w:szCs w:val="22"/>
        </w:rPr>
      </w:pPr>
      <w:r w:rsidRPr="008344EB">
        <w:rPr>
          <w:b/>
          <w:i w:val="0"/>
          <w:color w:val="000000" w:themeColor="text1"/>
          <w:sz w:val="22"/>
          <w:szCs w:val="22"/>
        </w:rPr>
        <w:t>Delovne razmere pri ponudniku:</w:t>
      </w:r>
    </w:p>
    <w:p w14:paraId="1E8B895C" w14:textId="77777777" w:rsidR="00900035" w:rsidRDefault="00900035" w:rsidP="003711C4">
      <w:pPr>
        <w:pStyle w:val="Odstavekseznama"/>
        <w:ind w:left="1185"/>
        <w:jc w:val="both"/>
        <w:rPr>
          <w:i w:val="0"/>
          <w:color w:val="000000" w:themeColor="text1"/>
          <w:sz w:val="22"/>
          <w:szCs w:val="22"/>
        </w:rPr>
      </w:pPr>
      <w:r>
        <w:rPr>
          <w:i w:val="0"/>
          <w:color w:val="000000" w:themeColor="text1"/>
          <w:sz w:val="22"/>
          <w:szCs w:val="22"/>
        </w:rPr>
        <w:t>Odstotek nominiranega kadra s pogodbo o zaposlitvi za nedoločen čas (% PoZNDČ) (</w:t>
      </w:r>
      <w:r>
        <w:rPr>
          <w:color w:val="000000" w:themeColor="text1"/>
          <w:sz w:val="22"/>
          <w:szCs w:val="22"/>
        </w:rPr>
        <w:t>ponudnik prepiše vrednost iz priloge 5/</w:t>
      </w:r>
      <w:r w:rsidR="000A4D0B">
        <w:rPr>
          <w:color w:val="000000" w:themeColor="text1"/>
          <w:sz w:val="22"/>
          <w:szCs w:val="22"/>
        </w:rPr>
        <w:t>2</w:t>
      </w:r>
      <w:r>
        <w:rPr>
          <w:color w:val="000000" w:themeColor="text1"/>
          <w:sz w:val="22"/>
          <w:szCs w:val="22"/>
        </w:rPr>
        <w:t>)</w:t>
      </w:r>
      <w:r>
        <w:rPr>
          <w:i w:val="0"/>
          <w:color w:val="000000" w:themeColor="text1"/>
          <w:sz w:val="22"/>
          <w:szCs w:val="22"/>
        </w:rPr>
        <w:t>: _____________</w:t>
      </w:r>
    </w:p>
    <w:p w14:paraId="6A2147D1" w14:textId="77777777" w:rsidR="00F23F3A" w:rsidRPr="00C110B4" w:rsidRDefault="00F23F3A" w:rsidP="00C110B4">
      <w:pPr>
        <w:jc w:val="both"/>
        <w:rPr>
          <w:b/>
          <w:i w:val="0"/>
          <w:color w:val="000000" w:themeColor="text1"/>
          <w:sz w:val="22"/>
          <w:szCs w:val="22"/>
        </w:rPr>
      </w:pPr>
    </w:p>
    <w:p w14:paraId="19CCFC03" w14:textId="77777777" w:rsidR="004A577A" w:rsidRDefault="004A577A" w:rsidP="004A577A">
      <w:pPr>
        <w:pStyle w:val="Odstavekseznama"/>
        <w:ind w:left="1185"/>
        <w:jc w:val="both"/>
        <w:rPr>
          <w:b/>
          <w:i w:val="0"/>
          <w:color w:val="000000" w:themeColor="text1"/>
          <w:sz w:val="22"/>
          <w:szCs w:val="22"/>
        </w:rPr>
      </w:pPr>
    </w:p>
    <w:p w14:paraId="67ECC5D2" w14:textId="77777777" w:rsidR="00F23F3A" w:rsidRDefault="00F23F3A" w:rsidP="00520E15">
      <w:pPr>
        <w:pStyle w:val="Glava"/>
        <w:tabs>
          <w:tab w:val="left" w:pos="708"/>
        </w:tabs>
        <w:ind w:left="1134"/>
        <w:jc w:val="both"/>
        <w:rPr>
          <w:b/>
          <w:i w:val="0"/>
          <w:color w:val="000000" w:themeColor="text1"/>
          <w:sz w:val="22"/>
          <w:szCs w:val="22"/>
        </w:rPr>
      </w:pPr>
      <w:r>
        <w:rPr>
          <w:b/>
          <w:i w:val="0"/>
          <w:color w:val="000000" w:themeColor="text1"/>
          <w:sz w:val="22"/>
          <w:szCs w:val="22"/>
        </w:rPr>
        <w:t>Ponudnik v informacijskem sistemu e-JN v razdelek »Predračun« naloži izpolnje</w:t>
      </w:r>
      <w:r w:rsidR="00DB1912">
        <w:rPr>
          <w:b/>
          <w:i w:val="0"/>
          <w:color w:val="000000" w:themeColor="text1"/>
          <w:sz w:val="22"/>
          <w:szCs w:val="22"/>
        </w:rPr>
        <w:t>n obrazec »Predračun« (Priloga 3</w:t>
      </w:r>
      <w:r>
        <w:rPr>
          <w:b/>
          <w:i w:val="0"/>
          <w:color w:val="000000" w:themeColor="text1"/>
          <w:sz w:val="22"/>
          <w:szCs w:val="22"/>
        </w:rPr>
        <w:t>) v .pdf datoteki, ki bo dostopen ob javnem odpiranju ponudb.</w:t>
      </w:r>
    </w:p>
    <w:p w14:paraId="016DF51D" w14:textId="77777777" w:rsidR="00F23F3A" w:rsidRDefault="00F23F3A" w:rsidP="00F23F3A">
      <w:pPr>
        <w:pStyle w:val="Glava"/>
        <w:tabs>
          <w:tab w:val="left" w:pos="708"/>
        </w:tabs>
        <w:ind w:left="1134"/>
        <w:rPr>
          <w:b/>
          <w:i w:val="0"/>
          <w:color w:val="000000" w:themeColor="text1"/>
          <w:sz w:val="22"/>
          <w:szCs w:val="22"/>
        </w:rPr>
      </w:pPr>
    </w:p>
    <w:p w14:paraId="72611B9F" w14:textId="77777777" w:rsidR="00343ECF" w:rsidRPr="004A577A" w:rsidRDefault="00F23F3A" w:rsidP="004A577A">
      <w:pPr>
        <w:pStyle w:val="Glava"/>
        <w:tabs>
          <w:tab w:val="left" w:pos="708"/>
        </w:tabs>
        <w:ind w:left="1134"/>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0E82AF87" w14:textId="77777777" w:rsidR="00FA472F" w:rsidRPr="00CE3E8E" w:rsidRDefault="00FA472F" w:rsidP="003711C4">
      <w:pPr>
        <w:pStyle w:val="Glava"/>
        <w:jc w:val="both"/>
        <w:rPr>
          <w:b/>
          <w:i w:val="0"/>
          <w:color w:val="000000" w:themeColor="text1"/>
          <w:sz w:val="22"/>
          <w:szCs w:val="22"/>
        </w:rPr>
      </w:pPr>
    </w:p>
    <w:p w14:paraId="5AFA2BA5" w14:textId="77777777" w:rsidR="008344EB" w:rsidRDefault="008344EB" w:rsidP="00035B2B">
      <w:pPr>
        <w:pStyle w:val="Glava"/>
        <w:tabs>
          <w:tab w:val="left" w:pos="708"/>
        </w:tabs>
        <w:ind w:left="1080"/>
        <w:jc w:val="right"/>
        <w:rPr>
          <w:b/>
          <w:i w:val="0"/>
          <w:color w:val="000000" w:themeColor="text1"/>
          <w:sz w:val="22"/>
          <w:szCs w:val="22"/>
        </w:rPr>
      </w:pPr>
    </w:p>
    <w:p w14:paraId="4A4266E7" w14:textId="77777777" w:rsidR="008344EB" w:rsidRDefault="008344EB" w:rsidP="00035B2B">
      <w:pPr>
        <w:pStyle w:val="Glava"/>
        <w:tabs>
          <w:tab w:val="left" w:pos="708"/>
        </w:tabs>
        <w:ind w:left="1080"/>
        <w:jc w:val="right"/>
        <w:rPr>
          <w:b/>
          <w:i w:val="0"/>
          <w:color w:val="000000" w:themeColor="text1"/>
          <w:sz w:val="22"/>
          <w:szCs w:val="22"/>
        </w:rPr>
      </w:pPr>
    </w:p>
    <w:p w14:paraId="5BF04A07" w14:textId="77777777" w:rsidR="008344EB" w:rsidRDefault="008344EB" w:rsidP="00035B2B">
      <w:pPr>
        <w:pStyle w:val="Glava"/>
        <w:tabs>
          <w:tab w:val="left" w:pos="708"/>
        </w:tabs>
        <w:ind w:left="1080"/>
        <w:jc w:val="right"/>
        <w:rPr>
          <w:b/>
          <w:i w:val="0"/>
          <w:color w:val="000000" w:themeColor="text1"/>
          <w:sz w:val="22"/>
          <w:szCs w:val="22"/>
        </w:rPr>
      </w:pPr>
    </w:p>
    <w:p w14:paraId="7D91B4C4" w14:textId="77777777" w:rsidR="008344EB" w:rsidRDefault="008344EB" w:rsidP="00035B2B">
      <w:pPr>
        <w:pStyle w:val="Glava"/>
        <w:tabs>
          <w:tab w:val="left" w:pos="708"/>
        </w:tabs>
        <w:ind w:left="1080"/>
        <w:jc w:val="right"/>
        <w:rPr>
          <w:b/>
          <w:i w:val="0"/>
          <w:color w:val="000000" w:themeColor="text1"/>
          <w:sz w:val="22"/>
          <w:szCs w:val="22"/>
        </w:rPr>
      </w:pPr>
    </w:p>
    <w:p w14:paraId="110FA92A" w14:textId="77777777" w:rsidR="008344EB" w:rsidRDefault="008344EB" w:rsidP="00035B2B">
      <w:pPr>
        <w:pStyle w:val="Glava"/>
        <w:tabs>
          <w:tab w:val="left" w:pos="708"/>
        </w:tabs>
        <w:ind w:left="1080"/>
        <w:jc w:val="right"/>
        <w:rPr>
          <w:b/>
          <w:i w:val="0"/>
          <w:color w:val="000000" w:themeColor="text1"/>
          <w:sz w:val="22"/>
          <w:szCs w:val="22"/>
        </w:rPr>
      </w:pPr>
    </w:p>
    <w:p w14:paraId="679068A3" w14:textId="77777777" w:rsidR="008344EB" w:rsidRDefault="008344EB" w:rsidP="00035B2B">
      <w:pPr>
        <w:pStyle w:val="Glava"/>
        <w:tabs>
          <w:tab w:val="left" w:pos="708"/>
        </w:tabs>
        <w:ind w:left="1080"/>
        <w:jc w:val="right"/>
        <w:rPr>
          <w:b/>
          <w:i w:val="0"/>
          <w:color w:val="000000" w:themeColor="text1"/>
          <w:sz w:val="22"/>
          <w:szCs w:val="22"/>
        </w:rPr>
      </w:pPr>
    </w:p>
    <w:p w14:paraId="4C06259E" w14:textId="77777777" w:rsidR="008344EB" w:rsidRDefault="008344EB" w:rsidP="00035B2B">
      <w:pPr>
        <w:pStyle w:val="Glava"/>
        <w:tabs>
          <w:tab w:val="left" w:pos="708"/>
        </w:tabs>
        <w:ind w:left="1080"/>
        <w:jc w:val="right"/>
        <w:rPr>
          <w:b/>
          <w:i w:val="0"/>
          <w:color w:val="000000" w:themeColor="text1"/>
          <w:sz w:val="22"/>
          <w:szCs w:val="22"/>
        </w:rPr>
      </w:pPr>
    </w:p>
    <w:p w14:paraId="6CB47466" w14:textId="77777777" w:rsidR="008344EB" w:rsidRDefault="008344EB" w:rsidP="00035B2B">
      <w:pPr>
        <w:pStyle w:val="Glava"/>
        <w:tabs>
          <w:tab w:val="left" w:pos="708"/>
        </w:tabs>
        <w:ind w:left="1080"/>
        <w:jc w:val="right"/>
        <w:rPr>
          <w:b/>
          <w:i w:val="0"/>
          <w:color w:val="000000" w:themeColor="text1"/>
          <w:sz w:val="22"/>
          <w:szCs w:val="22"/>
        </w:rPr>
      </w:pPr>
    </w:p>
    <w:p w14:paraId="7A4A33C5" w14:textId="77777777" w:rsidR="008344EB" w:rsidRDefault="008344EB" w:rsidP="00035B2B">
      <w:pPr>
        <w:pStyle w:val="Glava"/>
        <w:tabs>
          <w:tab w:val="left" w:pos="708"/>
        </w:tabs>
        <w:ind w:left="1080"/>
        <w:jc w:val="right"/>
        <w:rPr>
          <w:b/>
          <w:i w:val="0"/>
          <w:color w:val="000000" w:themeColor="text1"/>
          <w:sz w:val="22"/>
          <w:szCs w:val="22"/>
        </w:rPr>
      </w:pPr>
    </w:p>
    <w:p w14:paraId="697F7BC1" w14:textId="77777777" w:rsidR="008344EB" w:rsidRDefault="008344EB" w:rsidP="00035B2B">
      <w:pPr>
        <w:pStyle w:val="Glava"/>
        <w:tabs>
          <w:tab w:val="left" w:pos="708"/>
        </w:tabs>
        <w:ind w:left="1080"/>
        <w:jc w:val="right"/>
        <w:rPr>
          <w:b/>
          <w:i w:val="0"/>
          <w:color w:val="000000" w:themeColor="text1"/>
          <w:sz w:val="22"/>
          <w:szCs w:val="22"/>
        </w:rPr>
      </w:pPr>
    </w:p>
    <w:p w14:paraId="3B4EF425" w14:textId="77777777" w:rsidR="008344EB" w:rsidRDefault="008344EB" w:rsidP="00035B2B">
      <w:pPr>
        <w:pStyle w:val="Glava"/>
        <w:tabs>
          <w:tab w:val="left" w:pos="708"/>
        </w:tabs>
        <w:ind w:left="1080"/>
        <w:jc w:val="right"/>
        <w:rPr>
          <w:b/>
          <w:i w:val="0"/>
          <w:color w:val="000000" w:themeColor="text1"/>
          <w:sz w:val="22"/>
          <w:szCs w:val="22"/>
        </w:rPr>
      </w:pPr>
    </w:p>
    <w:p w14:paraId="76FE47C8" w14:textId="77777777" w:rsidR="008344EB" w:rsidRDefault="008344EB" w:rsidP="00035B2B">
      <w:pPr>
        <w:pStyle w:val="Glava"/>
        <w:tabs>
          <w:tab w:val="left" w:pos="708"/>
        </w:tabs>
        <w:ind w:left="1080"/>
        <w:jc w:val="right"/>
        <w:rPr>
          <w:b/>
          <w:i w:val="0"/>
          <w:color w:val="000000" w:themeColor="text1"/>
          <w:sz w:val="22"/>
          <w:szCs w:val="22"/>
        </w:rPr>
      </w:pPr>
    </w:p>
    <w:p w14:paraId="19084A63" w14:textId="77777777" w:rsidR="008344EB" w:rsidRDefault="008344EB" w:rsidP="00035B2B">
      <w:pPr>
        <w:pStyle w:val="Glava"/>
        <w:tabs>
          <w:tab w:val="left" w:pos="708"/>
        </w:tabs>
        <w:ind w:left="1080"/>
        <w:jc w:val="right"/>
        <w:rPr>
          <w:b/>
          <w:i w:val="0"/>
          <w:color w:val="000000" w:themeColor="text1"/>
          <w:sz w:val="22"/>
          <w:szCs w:val="22"/>
        </w:rPr>
      </w:pPr>
    </w:p>
    <w:p w14:paraId="7101923F" w14:textId="77777777" w:rsidR="008344EB" w:rsidRDefault="008344EB" w:rsidP="00035B2B">
      <w:pPr>
        <w:pStyle w:val="Glava"/>
        <w:tabs>
          <w:tab w:val="left" w:pos="708"/>
        </w:tabs>
        <w:ind w:left="1080"/>
        <w:jc w:val="right"/>
        <w:rPr>
          <w:b/>
          <w:i w:val="0"/>
          <w:color w:val="000000" w:themeColor="text1"/>
          <w:sz w:val="22"/>
          <w:szCs w:val="22"/>
        </w:rPr>
      </w:pPr>
    </w:p>
    <w:p w14:paraId="7DED25C4" w14:textId="77777777" w:rsidR="008344EB" w:rsidRDefault="008344EB" w:rsidP="00035B2B">
      <w:pPr>
        <w:pStyle w:val="Glava"/>
        <w:tabs>
          <w:tab w:val="left" w:pos="708"/>
        </w:tabs>
        <w:ind w:left="1080"/>
        <w:jc w:val="right"/>
        <w:rPr>
          <w:b/>
          <w:i w:val="0"/>
          <w:color w:val="000000" w:themeColor="text1"/>
          <w:sz w:val="22"/>
          <w:szCs w:val="22"/>
        </w:rPr>
      </w:pPr>
    </w:p>
    <w:p w14:paraId="0FA376F1" w14:textId="77777777" w:rsidR="008344EB" w:rsidRDefault="008344EB" w:rsidP="00035B2B">
      <w:pPr>
        <w:pStyle w:val="Glava"/>
        <w:tabs>
          <w:tab w:val="left" w:pos="708"/>
        </w:tabs>
        <w:ind w:left="1080"/>
        <w:jc w:val="right"/>
        <w:rPr>
          <w:b/>
          <w:i w:val="0"/>
          <w:color w:val="000000" w:themeColor="text1"/>
          <w:sz w:val="22"/>
          <w:szCs w:val="22"/>
        </w:rPr>
      </w:pPr>
    </w:p>
    <w:p w14:paraId="0D16BB9E" w14:textId="77777777" w:rsidR="008344EB" w:rsidRDefault="008344EB" w:rsidP="00035B2B">
      <w:pPr>
        <w:pStyle w:val="Glava"/>
        <w:tabs>
          <w:tab w:val="left" w:pos="708"/>
        </w:tabs>
        <w:ind w:left="1080"/>
        <w:jc w:val="right"/>
        <w:rPr>
          <w:b/>
          <w:i w:val="0"/>
          <w:color w:val="000000" w:themeColor="text1"/>
          <w:sz w:val="22"/>
          <w:szCs w:val="22"/>
        </w:rPr>
      </w:pPr>
    </w:p>
    <w:p w14:paraId="3C285B7D" w14:textId="77777777" w:rsidR="008344EB" w:rsidRDefault="008344EB" w:rsidP="00035B2B">
      <w:pPr>
        <w:pStyle w:val="Glava"/>
        <w:tabs>
          <w:tab w:val="left" w:pos="708"/>
        </w:tabs>
        <w:ind w:left="1080"/>
        <w:jc w:val="right"/>
        <w:rPr>
          <w:b/>
          <w:i w:val="0"/>
          <w:color w:val="000000" w:themeColor="text1"/>
          <w:sz w:val="22"/>
          <w:szCs w:val="22"/>
        </w:rPr>
      </w:pPr>
    </w:p>
    <w:p w14:paraId="2B5BC17A" w14:textId="77777777" w:rsidR="008344EB" w:rsidRDefault="008344EB" w:rsidP="00035B2B">
      <w:pPr>
        <w:pStyle w:val="Glava"/>
        <w:tabs>
          <w:tab w:val="left" w:pos="708"/>
        </w:tabs>
        <w:ind w:left="1080"/>
        <w:jc w:val="right"/>
        <w:rPr>
          <w:b/>
          <w:i w:val="0"/>
          <w:color w:val="000000" w:themeColor="text1"/>
          <w:sz w:val="22"/>
          <w:szCs w:val="22"/>
        </w:rPr>
      </w:pPr>
    </w:p>
    <w:p w14:paraId="46D240EB" w14:textId="77777777" w:rsidR="008344EB" w:rsidRDefault="008344EB" w:rsidP="00035B2B">
      <w:pPr>
        <w:pStyle w:val="Glava"/>
        <w:tabs>
          <w:tab w:val="left" w:pos="708"/>
        </w:tabs>
        <w:ind w:left="1080"/>
        <w:jc w:val="right"/>
        <w:rPr>
          <w:b/>
          <w:i w:val="0"/>
          <w:color w:val="000000" w:themeColor="text1"/>
          <w:sz w:val="22"/>
          <w:szCs w:val="22"/>
        </w:rPr>
      </w:pPr>
    </w:p>
    <w:p w14:paraId="1451925E" w14:textId="77777777" w:rsidR="008344EB" w:rsidRDefault="008344EB" w:rsidP="00035B2B">
      <w:pPr>
        <w:pStyle w:val="Glava"/>
        <w:tabs>
          <w:tab w:val="left" w:pos="708"/>
        </w:tabs>
        <w:ind w:left="1080"/>
        <w:jc w:val="right"/>
        <w:rPr>
          <w:b/>
          <w:i w:val="0"/>
          <w:color w:val="000000" w:themeColor="text1"/>
          <w:sz w:val="22"/>
          <w:szCs w:val="22"/>
        </w:rPr>
      </w:pPr>
    </w:p>
    <w:p w14:paraId="1868D2A7" w14:textId="77777777" w:rsidR="008344EB" w:rsidRDefault="008344EB" w:rsidP="00035B2B">
      <w:pPr>
        <w:pStyle w:val="Glava"/>
        <w:tabs>
          <w:tab w:val="left" w:pos="708"/>
        </w:tabs>
        <w:ind w:left="1080"/>
        <w:jc w:val="right"/>
        <w:rPr>
          <w:b/>
          <w:i w:val="0"/>
          <w:color w:val="000000" w:themeColor="text1"/>
          <w:sz w:val="22"/>
          <w:szCs w:val="22"/>
        </w:rPr>
      </w:pPr>
    </w:p>
    <w:p w14:paraId="0866147B" w14:textId="77777777" w:rsidR="008344EB" w:rsidRDefault="008344EB" w:rsidP="00035B2B">
      <w:pPr>
        <w:pStyle w:val="Glava"/>
        <w:tabs>
          <w:tab w:val="left" w:pos="708"/>
        </w:tabs>
        <w:ind w:left="1080"/>
        <w:jc w:val="right"/>
        <w:rPr>
          <w:b/>
          <w:i w:val="0"/>
          <w:color w:val="000000" w:themeColor="text1"/>
          <w:sz w:val="22"/>
          <w:szCs w:val="22"/>
        </w:rPr>
      </w:pPr>
    </w:p>
    <w:p w14:paraId="28E38487" w14:textId="77777777" w:rsidR="008344EB" w:rsidRDefault="008344EB" w:rsidP="00035B2B">
      <w:pPr>
        <w:pStyle w:val="Glava"/>
        <w:tabs>
          <w:tab w:val="left" w:pos="708"/>
        </w:tabs>
        <w:ind w:left="1080"/>
        <w:jc w:val="right"/>
        <w:rPr>
          <w:b/>
          <w:i w:val="0"/>
          <w:color w:val="000000" w:themeColor="text1"/>
          <w:sz w:val="22"/>
          <w:szCs w:val="22"/>
        </w:rPr>
      </w:pPr>
    </w:p>
    <w:p w14:paraId="3B5FFA7F" w14:textId="77777777" w:rsidR="008344EB" w:rsidRDefault="008344EB" w:rsidP="00035B2B">
      <w:pPr>
        <w:pStyle w:val="Glava"/>
        <w:tabs>
          <w:tab w:val="left" w:pos="708"/>
        </w:tabs>
        <w:ind w:left="1080"/>
        <w:jc w:val="right"/>
        <w:rPr>
          <w:b/>
          <w:i w:val="0"/>
          <w:color w:val="000000" w:themeColor="text1"/>
          <w:sz w:val="22"/>
          <w:szCs w:val="22"/>
        </w:rPr>
      </w:pPr>
    </w:p>
    <w:p w14:paraId="6C19B09A" w14:textId="77777777" w:rsidR="008344EB" w:rsidRDefault="008344EB" w:rsidP="00035B2B">
      <w:pPr>
        <w:pStyle w:val="Glava"/>
        <w:tabs>
          <w:tab w:val="left" w:pos="708"/>
        </w:tabs>
        <w:ind w:left="1080"/>
        <w:jc w:val="right"/>
        <w:rPr>
          <w:b/>
          <w:i w:val="0"/>
          <w:color w:val="000000" w:themeColor="text1"/>
          <w:sz w:val="22"/>
          <w:szCs w:val="22"/>
        </w:rPr>
      </w:pPr>
    </w:p>
    <w:p w14:paraId="01EFD63C" w14:textId="77777777" w:rsidR="008344EB" w:rsidRDefault="008344EB" w:rsidP="00035B2B">
      <w:pPr>
        <w:pStyle w:val="Glava"/>
        <w:tabs>
          <w:tab w:val="left" w:pos="708"/>
        </w:tabs>
        <w:ind w:left="1080"/>
        <w:jc w:val="right"/>
        <w:rPr>
          <w:b/>
          <w:i w:val="0"/>
          <w:color w:val="000000" w:themeColor="text1"/>
          <w:sz w:val="22"/>
          <w:szCs w:val="22"/>
        </w:rPr>
      </w:pPr>
    </w:p>
    <w:p w14:paraId="396DE315" w14:textId="77777777" w:rsidR="008344EB" w:rsidRDefault="008344EB" w:rsidP="00035B2B">
      <w:pPr>
        <w:pStyle w:val="Glava"/>
        <w:tabs>
          <w:tab w:val="left" w:pos="708"/>
        </w:tabs>
        <w:ind w:left="1080"/>
        <w:jc w:val="right"/>
        <w:rPr>
          <w:b/>
          <w:i w:val="0"/>
          <w:color w:val="000000" w:themeColor="text1"/>
          <w:sz w:val="22"/>
          <w:szCs w:val="22"/>
        </w:rPr>
      </w:pPr>
    </w:p>
    <w:p w14:paraId="47AD6C94" w14:textId="77777777" w:rsidR="008344EB" w:rsidRDefault="008344EB" w:rsidP="00035B2B">
      <w:pPr>
        <w:pStyle w:val="Glava"/>
        <w:tabs>
          <w:tab w:val="left" w:pos="708"/>
        </w:tabs>
        <w:ind w:left="1080"/>
        <w:jc w:val="right"/>
        <w:rPr>
          <w:b/>
          <w:i w:val="0"/>
          <w:color w:val="000000" w:themeColor="text1"/>
          <w:sz w:val="22"/>
          <w:szCs w:val="22"/>
        </w:rPr>
      </w:pPr>
    </w:p>
    <w:p w14:paraId="632B3C56" w14:textId="77777777" w:rsidR="008344EB" w:rsidRDefault="008344EB" w:rsidP="00035B2B">
      <w:pPr>
        <w:pStyle w:val="Glava"/>
        <w:tabs>
          <w:tab w:val="left" w:pos="708"/>
        </w:tabs>
        <w:ind w:left="1080"/>
        <w:jc w:val="right"/>
        <w:rPr>
          <w:b/>
          <w:i w:val="0"/>
          <w:color w:val="000000" w:themeColor="text1"/>
          <w:sz w:val="22"/>
          <w:szCs w:val="22"/>
        </w:rPr>
      </w:pPr>
    </w:p>
    <w:p w14:paraId="4FAD41F5" w14:textId="77777777" w:rsidR="008344EB" w:rsidRDefault="008344EB" w:rsidP="00035B2B">
      <w:pPr>
        <w:pStyle w:val="Glava"/>
        <w:tabs>
          <w:tab w:val="left" w:pos="708"/>
        </w:tabs>
        <w:ind w:left="1080"/>
        <w:jc w:val="right"/>
        <w:rPr>
          <w:b/>
          <w:i w:val="0"/>
          <w:color w:val="000000" w:themeColor="text1"/>
          <w:sz w:val="22"/>
          <w:szCs w:val="22"/>
        </w:rPr>
      </w:pPr>
    </w:p>
    <w:p w14:paraId="44C84273" w14:textId="77777777" w:rsidR="008344EB" w:rsidRDefault="008344EB" w:rsidP="00035B2B">
      <w:pPr>
        <w:pStyle w:val="Glava"/>
        <w:tabs>
          <w:tab w:val="left" w:pos="708"/>
        </w:tabs>
        <w:ind w:left="1080"/>
        <w:jc w:val="right"/>
        <w:rPr>
          <w:b/>
          <w:i w:val="0"/>
          <w:color w:val="000000" w:themeColor="text1"/>
          <w:sz w:val="22"/>
          <w:szCs w:val="22"/>
        </w:rPr>
      </w:pPr>
    </w:p>
    <w:p w14:paraId="51AA0593" w14:textId="77777777" w:rsidR="008344EB" w:rsidRDefault="008344EB" w:rsidP="00035B2B">
      <w:pPr>
        <w:pStyle w:val="Glava"/>
        <w:tabs>
          <w:tab w:val="left" w:pos="708"/>
        </w:tabs>
        <w:ind w:left="1080"/>
        <w:jc w:val="right"/>
        <w:rPr>
          <w:b/>
          <w:i w:val="0"/>
          <w:color w:val="000000" w:themeColor="text1"/>
          <w:sz w:val="22"/>
          <w:szCs w:val="22"/>
        </w:rPr>
      </w:pPr>
    </w:p>
    <w:p w14:paraId="57FAFE84" w14:textId="77777777" w:rsidR="008344EB" w:rsidRDefault="008344EB" w:rsidP="00035B2B">
      <w:pPr>
        <w:pStyle w:val="Glava"/>
        <w:tabs>
          <w:tab w:val="left" w:pos="708"/>
        </w:tabs>
        <w:ind w:left="1080"/>
        <w:jc w:val="right"/>
        <w:rPr>
          <w:b/>
          <w:i w:val="0"/>
          <w:color w:val="000000" w:themeColor="text1"/>
          <w:sz w:val="22"/>
          <w:szCs w:val="22"/>
        </w:rPr>
      </w:pPr>
    </w:p>
    <w:p w14:paraId="1AFF753A" w14:textId="77777777" w:rsidR="008344EB" w:rsidRDefault="008344EB" w:rsidP="00035B2B">
      <w:pPr>
        <w:pStyle w:val="Glava"/>
        <w:tabs>
          <w:tab w:val="left" w:pos="708"/>
        </w:tabs>
        <w:ind w:left="1080"/>
        <w:jc w:val="right"/>
        <w:rPr>
          <w:b/>
          <w:i w:val="0"/>
          <w:color w:val="000000" w:themeColor="text1"/>
          <w:sz w:val="22"/>
          <w:szCs w:val="22"/>
        </w:rPr>
      </w:pPr>
    </w:p>
    <w:p w14:paraId="5540F02F" w14:textId="77777777" w:rsidR="008344EB" w:rsidRDefault="008344EB" w:rsidP="00035B2B">
      <w:pPr>
        <w:pStyle w:val="Glava"/>
        <w:tabs>
          <w:tab w:val="left" w:pos="708"/>
        </w:tabs>
        <w:ind w:left="1080"/>
        <w:jc w:val="right"/>
        <w:rPr>
          <w:b/>
          <w:i w:val="0"/>
          <w:color w:val="000000" w:themeColor="text1"/>
          <w:sz w:val="22"/>
          <w:szCs w:val="22"/>
        </w:rPr>
      </w:pPr>
    </w:p>
    <w:p w14:paraId="4A7F9421" w14:textId="77777777" w:rsidR="008344EB" w:rsidRDefault="008344EB" w:rsidP="00035B2B">
      <w:pPr>
        <w:pStyle w:val="Glava"/>
        <w:tabs>
          <w:tab w:val="left" w:pos="708"/>
        </w:tabs>
        <w:ind w:left="1080"/>
        <w:jc w:val="right"/>
        <w:rPr>
          <w:b/>
          <w:i w:val="0"/>
          <w:color w:val="000000" w:themeColor="text1"/>
          <w:sz w:val="22"/>
          <w:szCs w:val="22"/>
        </w:rPr>
      </w:pPr>
    </w:p>
    <w:p w14:paraId="1B628065" w14:textId="77777777" w:rsidR="008344EB" w:rsidRDefault="008344EB" w:rsidP="00035B2B">
      <w:pPr>
        <w:pStyle w:val="Glava"/>
        <w:tabs>
          <w:tab w:val="left" w:pos="708"/>
        </w:tabs>
        <w:ind w:left="1080"/>
        <w:jc w:val="right"/>
        <w:rPr>
          <w:b/>
          <w:i w:val="0"/>
          <w:color w:val="000000" w:themeColor="text1"/>
          <w:sz w:val="22"/>
          <w:szCs w:val="22"/>
        </w:rPr>
      </w:pPr>
    </w:p>
    <w:p w14:paraId="2CE46455" w14:textId="77777777" w:rsidR="008344EB" w:rsidRDefault="008344EB" w:rsidP="00035B2B">
      <w:pPr>
        <w:pStyle w:val="Glava"/>
        <w:tabs>
          <w:tab w:val="left" w:pos="708"/>
        </w:tabs>
        <w:ind w:left="1080"/>
        <w:jc w:val="right"/>
        <w:rPr>
          <w:b/>
          <w:i w:val="0"/>
          <w:color w:val="000000" w:themeColor="text1"/>
          <w:sz w:val="22"/>
          <w:szCs w:val="22"/>
        </w:rPr>
      </w:pPr>
    </w:p>
    <w:p w14:paraId="50E9C8DA" w14:textId="77777777" w:rsidR="008344EB" w:rsidRDefault="008344EB" w:rsidP="00035B2B">
      <w:pPr>
        <w:pStyle w:val="Glava"/>
        <w:tabs>
          <w:tab w:val="left" w:pos="708"/>
        </w:tabs>
        <w:ind w:left="1080"/>
        <w:jc w:val="right"/>
        <w:rPr>
          <w:b/>
          <w:i w:val="0"/>
          <w:color w:val="000000" w:themeColor="text1"/>
          <w:sz w:val="22"/>
          <w:szCs w:val="22"/>
        </w:rPr>
      </w:pPr>
    </w:p>
    <w:p w14:paraId="0EBC0C1B" w14:textId="77777777" w:rsidR="008344EB" w:rsidRDefault="008344EB" w:rsidP="00035B2B">
      <w:pPr>
        <w:pStyle w:val="Glava"/>
        <w:tabs>
          <w:tab w:val="left" w:pos="708"/>
        </w:tabs>
        <w:ind w:left="1080"/>
        <w:jc w:val="right"/>
        <w:rPr>
          <w:b/>
          <w:i w:val="0"/>
          <w:color w:val="000000" w:themeColor="text1"/>
          <w:sz w:val="22"/>
          <w:szCs w:val="22"/>
        </w:rPr>
      </w:pPr>
    </w:p>
    <w:p w14:paraId="1A661775" w14:textId="77777777" w:rsidR="008344EB" w:rsidRDefault="008344EB" w:rsidP="00035B2B">
      <w:pPr>
        <w:pStyle w:val="Glava"/>
        <w:tabs>
          <w:tab w:val="left" w:pos="708"/>
        </w:tabs>
        <w:ind w:left="1080"/>
        <w:jc w:val="right"/>
        <w:rPr>
          <w:b/>
          <w:i w:val="0"/>
          <w:color w:val="000000" w:themeColor="text1"/>
          <w:sz w:val="22"/>
          <w:szCs w:val="22"/>
        </w:rPr>
      </w:pPr>
    </w:p>
    <w:p w14:paraId="2245FCC5" w14:textId="77777777" w:rsidR="008344EB" w:rsidRDefault="008344EB" w:rsidP="00035B2B">
      <w:pPr>
        <w:pStyle w:val="Glava"/>
        <w:tabs>
          <w:tab w:val="left" w:pos="708"/>
        </w:tabs>
        <w:ind w:left="1080"/>
        <w:jc w:val="right"/>
        <w:rPr>
          <w:b/>
          <w:i w:val="0"/>
          <w:color w:val="000000" w:themeColor="text1"/>
          <w:sz w:val="22"/>
          <w:szCs w:val="22"/>
        </w:rPr>
      </w:pPr>
    </w:p>
    <w:p w14:paraId="42C8CE76" w14:textId="77777777" w:rsidR="008344EB" w:rsidRDefault="008344EB" w:rsidP="00035B2B">
      <w:pPr>
        <w:pStyle w:val="Glava"/>
        <w:tabs>
          <w:tab w:val="left" w:pos="708"/>
        </w:tabs>
        <w:ind w:left="1080"/>
        <w:jc w:val="right"/>
        <w:rPr>
          <w:b/>
          <w:i w:val="0"/>
          <w:color w:val="000000" w:themeColor="text1"/>
          <w:sz w:val="22"/>
          <w:szCs w:val="22"/>
        </w:rPr>
      </w:pPr>
    </w:p>
    <w:p w14:paraId="7D315966" w14:textId="77777777" w:rsidR="008344EB" w:rsidRDefault="008344EB" w:rsidP="00035B2B">
      <w:pPr>
        <w:pStyle w:val="Glava"/>
        <w:tabs>
          <w:tab w:val="left" w:pos="708"/>
        </w:tabs>
        <w:ind w:left="1080"/>
        <w:jc w:val="right"/>
        <w:rPr>
          <w:b/>
          <w:i w:val="0"/>
          <w:color w:val="000000" w:themeColor="text1"/>
          <w:sz w:val="22"/>
          <w:szCs w:val="22"/>
        </w:rPr>
      </w:pPr>
    </w:p>
    <w:p w14:paraId="6ECB3661" w14:textId="77777777" w:rsidR="008344EB" w:rsidRDefault="008344EB" w:rsidP="00035B2B">
      <w:pPr>
        <w:pStyle w:val="Glava"/>
        <w:tabs>
          <w:tab w:val="left" w:pos="708"/>
        </w:tabs>
        <w:ind w:left="1080"/>
        <w:jc w:val="right"/>
        <w:rPr>
          <w:b/>
          <w:i w:val="0"/>
          <w:color w:val="000000" w:themeColor="text1"/>
          <w:sz w:val="22"/>
          <w:szCs w:val="22"/>
        </w:rPr>
      </w:pPr>
    </w:p>
    <w:p w14:paraId="46947827" w14:textId="77777777" w:rsidR="00035B2B" w:rsidRPr="0048509B" w:rsidRDefault="006D236E" w:rsidP="00035B2B">
      <w:pPr>
        <w:pStyle w:val="Glava"/>
        <w:tabs>
          <w:tab w:val="left" w:pos="708"/>
        </w:tabs>
        <w:ind w:left="1080"/>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48D24D27" w14:textId="77777777" w:rsidR="00035B2B" w:rsidRPr="0048509B" w:rsidRDefault="00035B2B" w:rsidP="00035B2B">
      <w:pPr>
        <w:pStyle w:val="Glava"/>
        <w:tabs>
          <w:tab w:val="left" w:pos="708"/>
        </w:tabs>
        <w:ind w:left="1080"/>
        <w:jc w:val="both"/>
        <w:rPr>
          <w:i w:val="0"/>
          <w:color w:val="000000" w:themeColor="text1"/>
          <w:sz w:val="22"/>
          <w:szCs w:val="22"/>
        </w:rPr>
      </w:pPr>
    </w:p>
    <w:p w14:paraId="46E6BAF7" w14:textId="77777777" w:rsidR="00035B2B" w:rsidRPr="0048509B" w:rsidRDefault="00035B2B" w:rsidP="00035B2B">
      <w:pPr>
        <w:pStyle w:val="Glava"/>
        <w:tabs>
          <w:tab w:val="left" w:pos="708"/>
        </w:tabs>
        <w:jc w:val="both"/>
        <w:rPr>
          <w:i w:val="0"/>
          <w:color w:val="000000" w:themeColor="text1"/>
          <w:sz w:val="22"/>
          <w:szCs w:val="22"/>
        </w:rPr>
      </w:pPr>
    </w:p>
    <w:p w14:paraId="1C9F81DB" w14:textId="77777777" w:rsidR="00035B2B" w:rsidRPr="0048509B" w:rsidRDefault="00035B2B" w:rsidP="00035B2B">
      <w:pPr>
        <w:pStyle w:val="Glava"/>
        <w:tabs>
          <w:tab w:val="left" w:pos="708"/>
        </w:tabs>
        <w:jc w:val="both"/>
        <w:rPr>
          <w:i w:val="0"/>
          <w:color w:val="000000" w:themeColor="text1"/>
          <w:sz w:val="22"/>
          <w:szCs w:val="22"/>
        </w:rPr>
      </w:pPr>
    </w:p>
    <w:p w14:paraId="2E456628" w14:textId="77777777" w:rsidR="008931B9" w:rsidRPr="008931B9" w:rsidRDefault="00BF7C0D" w:rsidP="003711C4">
      <w:pPr>
        <w:pStyle w:val="Glava"/>
        <w:tabs>
          <w:tab w:val="left" w:pos="708"/>
        </w:tabs>
        <w:ind w:left="1276"/>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376CDDD4" w14:textId="77777777" w:rsidR="008931B9" w:rsidRPr="0048509B" w:rsidRDefault="008931B9" w:rsidP="008931B9">
      <w:pPr>
        <w:pStyle w:val="Glava"/>
        <w:tabs>
          <w:tab w:val="left" w:pos="708"/>
        </w:tabs>
        <w:ind w:left="1636"/>
        <w:rPr>
          <w:i w:val="0"/>
          <w:color w:val="000000" w:themeColor="text1"/>
          <w:sz w:val="28"/>
          <w:szCs w:val="22"/>
        </w:rPr>
      </w:pPr>
    </w:p>
    <w:p w14:paraId="6686EAED" w14:textId="70DE1B86" w:rsidR="00035B2B" w:rsidRPr="0048509B" w:rsidRDefault="00035B2B" w:rsidP="00170D42">
      <w:pPr>
        <w:pStyle w:val="Glava"/>
        <w:tabs>
          <w:tab w:val="left" w:pos="708"/>
        </w:tabs>
        <w:ind w:left="1020"/>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 </w:t>
      </w:r>
      <w:r w:rsidR="00E968CA">
        <w:rPr>
          <w:b/>
          <w:i w:val="0"/>
          <w:color w:val="000000" w:themeColor="text1"/>
          <w:sz w:val="22"/>
          <w:szCs w:val="22"/>
        </w:rPr>
        <w:t xml:space="preserve">Vrtcu </w:t>
      </w:r>
      <w:r w:rsidR="00135B2E">
        <w:rPr>
          <w:b/>
          <w:i w:val="0"/>
          <w:sz w:val="22"/>
          <w:szCs w:val="22"/>
        </w:rPr>
        <w:t>dr. France Prešeren</w:t>
      </w:r>
      <w:r w:rsidR="00880C41">
        <w:rPr>
          <w:b/>
          <w:i w:val="0"/>
          <w:color w:val="000000" w:themeColor="text1"/>
          <w:sz w:val="22"/>
          <w:szCs w:val="22"/>
        </w:rPr>
        <w:t xml:space="preserve"> </w:t>
      </w:r>
      <w:r w:rsidR="00C46A63" w:rsidRPr="0048509B">
        <w:rPr>
          <w:b/>
          <w:i w:val="0"/>
          <w:color w:val="000000" w:themeColor="text1"/>
          <w:sz w:val="22"/>
          <w:szCs w:val="22"/>
        </w:rPr>
        <w:t xml:space="preserve">za obdobje </w:t>
      </w:r>
      <w:r w:rsidR="007874BA" w:rsidRPr="00A20EB9">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60EF68ED" w14:textId="77777777" w:rsidR="004A0D1D" w:rsidRDefault="004A0D1D" w:rsidP="00EE1F76">
      <w:pPr>
        <w:pStyle w:val="Glava"/>
        <w:tabs>
          <w:tab w:val="left" w:pos="708"/>
        </w:tabs>
        <w:ind w:left="1276"/>
        <w:rPr>
          <w:i w:val="0"/>
          <w:color w:val="000000" w:themeColor="text1"/>
          <w:sz w:val="22"/>
          <w:szCs w:val="22"/>
        </w:rPr>
      </w:pPr>
    </w:p>
    <w:p w14:paraId="5B993C57" w14:textId="77777777" w:rsidR="008931B9" w:rsidRDefault="008931B9" w:rsidP="00EE1F76">
      <w:pPr>
        <w:pStyle w:val="Glava"/>
        <w:tabs>
          <w:tab w:val="left" w:pos="708"/>
        </w:tabs>
        <w:ind w:left="1276"/>
        <w:rPr>
          <w:i w:val="0"/>
          <w:color w:val="000000" w:themeColor="text1"/>
          <w:sz w:val="22"/>
          <w:szCs w:val="22"/>
        </w:rPr>
      </w:pPr>
    </w:p>
    <w:p w14:paraId="20ACB331" w14:textId="77777777" w:rsidR="008931B9" w:rsidRDefault="008931B9" w:rsidP="00EE1F76">
      <w:pPr>
        <w:pStyle w:val="Glava"/>
        <w:tabs>
          <w:tab w:val="left" w:pos="708"/>
        </w:tabs>
        <w:ind w:left="1276"/>
        <w:rPr>
          <w:i w:val="0"/>
          <w:color w:val="000000" w:themeColor="text1"/>
          <w:sz w:val="22"/>
          <w:szCs w:val="22"/>
        </w:rPr>
      </w:pPr>
    </w:p>
    <w:p w14:paraId="1C63339F" w14:textId="222C1B0E" w:rsidR="006C204B" w:rsidRDefault="006C204B" w:rsidP="006C204B">
      <w:pPr>
        <w:pStyle w:val="Glava"/>
        <w:tabs>
          <w:tab w:val="left" w:pos="708"/>
        </w:tabs>
        <w:ind w:left="1020"/>
        <w:rPr>
          <w:b/>
          <w:i w:val="0"/>
          <w:color w:val="000000" w:themeColor="text1"/>
          <w:sz w:val="22"/>
          <w:szCs w:val="22"/>
        </w:rPr>
      </w:pPr>
      <w:r>
        <w:rPr>
          <w:b/>
          <w:i w:val="0"/>
          <w:color w:val="000000" w:themeColor="text1"/>
          <w:sz w:val="22"/>
          <w:szCs w:val="22"/>
        </w:rPr>
        <w:t>Ponudnik v informacijskem sistemu e-JN v razdelek »Druge priloge« naloži izpolnjen obrazec »Prikaz strukt</w:t>
      </w:r>
      <w:r w:rsidR="00417CDE">
        <w:rPr>
          <w:b/>
          <w:i w:val="0"/>
          <w:color w:val="000000" w:themeColor="text1"/>
          <w:sz w:val="22"/>
          <w:szCs w:val="22"/>
        </w:rPr>
        <w:t>ure ponudbene cene« (Priloga 3/1</w:t>
      </w:r>
      <w:r>
        <w:rPr>
          <w:b/>
          <w:i w:val="0"/>
          <w:color w:val="000000" w:themeColor="text1"/>
          <w:sz w:val="22"/>
          <w:szCs w:val="22"/>
        </w:rPr>
        <w:t>) v MS Excel obliki.</w:t>
      </w:r>
    </w:p>
    <w:p w14:paraId="24C025EB" w14:textId="77777777" w:rsidR="008931B9" w:rsidRDefault="008931B9" w:rsidP="00EE1F76">
      <w:pPr>
        <w:pStyle w:val="Glava"/>
        <w:tabs>
          <w:tab w:val="left" w:pos="708"/>
        </w:tabs>
        <w:ind w:left="1276"/>
        <w:rPr>
          <w:i w:val="0"/>
          <w:color w:val="000000" w:themeColor="text1"/>
          <w:sz w:val="22"/>
          <w:szCs w:val="22"/>
        </w:rPr>
      </w:pPr>
    </w:p>
    <w:p w14:paraId="7A7B62F6" w14:textId="77777777" w:rsidR="008931B9" w:rsidRPr="0048509B" w:rsidRDefault="008931B9" w:rsidP="00EE1F76">
      <w:pPr>
        <w:pStyle w:val="Glava"/>
        <w:tabs>
          <w:tab w:val="left" w:pos="708"/>
        </w:tabs>
        <w:ind w:left="1276"/>
        <w:rPr>
          <w:i w:val="0"/>
          <w:color w:val="000000" w:themeColor="text1"/>
          <w:sz w:val="22"/>
          <w:szCs w:val="22"/>
        </w:rPr>
      </w:pPr>
    </w:p>
    <w:p w14:paraId="6A907937" w14:textId="77777777" w:rsidR="00035B2B" w:rsidRPr="0048509B" w:rsidRDefault="00035B2B" w:rsidP="00035B2B">
      <w:pPr>
        <w:jc w:val="both"/>
        <w:rPr>
          <w:i w:val="0"/>
          <w:color w:val="000000" w:themeColor="text1"/>
          <w:sz w:val="22"/>
          <w:szCs w:val="22"/>
        </w:rPr>
      </w:pPr>
    </w:p>
    <w:p w14:paraId="43872AF1" w14:textId="77777777" w:rsidR="00035B2B" w:rsidRPr="008931B9" w:rsidRDefault="00035B2B" w:rsidP="00170D42">
      <w:pPr>
        <w:ind w:left="1020"/>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338731F9" w14:textId="77777777" w:rsidR="00035B2B" w:rsidRPr="0048509B" w:rsidRDefault="00035B2B" w:rsidP="00035B2B">
      <w:pPr>
        <w:pStyle w:val="Glava"/>
        <w:tabs>
          <w:tab w:val="left" w:pos="708"/>
        </w:tabs>
        <w:jc w:val="both"/>
        <w:rPr>
          <w:i w:val="0"/>
          <w:color w:val="000000" w:themeColor="text1"/>
          <w:sz w:val="22"/>
          <w:szCs w:val="22"/>
        </w:rPr>
      </w:pPr>
    </w:p>
    <w:p w14:paraId="6494EFCD" w14:textId="77777777" w:rsidR="004A0D1D" w:rsidRPr="0048509B" w:rsidRDefault="004A0D1D" w:rsidP="00035B2B">
      <w:pPr>
        <w:pStyle w:val="Glava"/>
        <w:tabs>
          <w:tab w:val="left" w:pos="708"/>
        </w:tabs>
        <w:jc w:val="both"/>
        <w:rPr>
          <w:i w:val="0"/>
          <w:color w:val="000000" w:themeColor="text1"/>
          <w:sz w:val="22"/>
          <w:szCs w:val="22"/>
        </w:rPr>
      </w:pPr>
    </w:p>
    <w:p w14:paraId="40C07D37" w14:textId="77777777" w:rsidR="004A0D1D" w:rsidRPr="0048509B" w:rsidRDefault="004A0D1D" w:rsidP="00035B2B">
      <w:pPr>
        <w:pStyle w:val="Glava"/>
        <w:tabs>
          <w:tab w:val="left" w:pos="708"/>
        </w:tabs>
        <w:jc w:val="both"/>
        <w:rPr>
          <w:i w:val="0"/>
          <w:color w:val="000000" w:themeColor="text1"/>
          <w:sz w:val="22"/>
          <w:szCs w:val="22"/>
        </w:rPr>
      </w:pPr>
    </w:p>
    <w:p w14:paraId="3390767B" w14:textId="77777777" w:rsidR="004A0D1D" w:rsidRPr="0048509B" w:rsidRDefault="004A0D1D" w:rsidP="00035B2B">
      <w:pPr>
        <w:pStyle w:val="Glava"/>
        <w:tabs>
          <w:tab w:val="left" w:pos="708"/>
        </w:tabs>
        <w:jc w:val="both"/>
        <w:rPr>
          <w:i w:val="0"/>
          <w:color w:val="000000" w:themeColor="text1"/>
          <w:sz w:val="22"/>
          <w:szCs w:val="22"/>
        </w:rPr>
      </w:pPr>
    </w:p>
    <w:p w14:paraId="481E1BCF" w14:textId="77777777" w:rsidR="004A0D1D" w:rsidRPr="0048509B" w:rsidRDefault="004A0D1D" w:rsidP="00035B2B">
      <w:pPr>
        <w:pStyle w:val="Glava"/>
        <w:tabs>
          <w:tab w:val="left" w:pos="708"/>
        </w:tabs>
        <w:jc w:val="both"/>
        <w:rPr>
          <w:i w:val="0"/>
          <w:color w:val="000000" w:themeColor="text1"/>
          <w:sz w:val="22"/>
          <w:szCs w:val="22"/>
        </w:rPr>
      </w:pPr>
    </w:p>
    <w:p w14:paraId="461DA6D8" w14:textId="77777777" w:rsidR="004A0D1D" w:rsidRPr="0048509B" w:rsidRDefault="004A0D1D" w:rsidP="00035B2B">
      <w:pPr>
        <w:pStyle w:val="Glava"/>
        <w:tabs>
          <w:tab w:val="left" w:pos="708"/>
        </w:tabs>
        <w:jc w:val="both"/>
        <w:rPr>
          <w:i w:val="0"/>
          <w:color w:val="000000" w:themeColor="text1"/>
          <w:sz w:val="22"/>
          <w:szCs w:val="22"/>
        </w:rPr>
      </w:pPr>
    </w:p>
    <w:p w14:paraId="7A9693B7" w14:textId="77777777" w:rsidR="004A0D1D" w:rsidRPr="0048509B" w:rsidRDefault="004A0D1D" w:rsidP="00035B2B">
      <w:pPr>
        <w:pStyle w:val="Glava"/>
        <w:tabs>
          <w:tab w:val="left" w:pos="708"/>
        </w:tabs>
        <w:jc w:val="both"/>
        <w:rPr>
          <w:i w:val="0"/>
          <w:color w:val="000000" w:themeColor="text1"/>
          <w:sz w:val="22"/>
          <w:szCs w:val="22"/>
        </w:rPr>
      </w:pPr>
    </w:p>
    <w:p w14:paraId="7DADDF38" w14:textId="77777777" w:rsidR="004A0D1D" w:rsidRPr="0048509B" w:rsidRDefault="004A0D1D" w:rsidP="00035B2B">
      <w:pPr>
        <w:pStyle w:val="Glava"/>
        <w:tabs>
          <w:tab w:val="left" w:pos="708"/>
        </w:tabs>
        <w:jc w:val="both"/>
        <w:rPr>
          <w:i w:val="0"/>
          <w:color w:val="000000" w:themeColor="text1"/>
          <w:sz w:val="22"/>
          <w:szCs w:val="22"/>
        </w:rPr>
      </w:pPr>
    </w:p>
    <w:p w14:paraId="12595E68" w14:textId="77777777" w:rsidR="004A0D1D" w:rsidRPr="0048509B" w:rsidRDefault="004A0D1D" w:rsidP="00035B2B">
      <w:pPr>
        <w:pStyle w:val="Glava"/>
        <w:tabs>
          <w:tab w:val="left" w:pos="708"/>
        </w:tabs>
        <w:jc w:val="both"/>
        <w:rPr>
          <w:i w:val="0"/>
          <w:color w:val="000000" w:themeColor="text1"/>
          <w:sz w:val="22"/>
          <w:szCs w:val="22"/>
        </w:rPr>
      </w:pPr>
    </w:p>
    <w:p w14:paraId="09878763" w14:textId="77777777" w:rsidR="004A0D1D" w:rsidRPr="0048509B" w:rsidRDefault="004A0D1D" w:rsidP="00035B2B">
      <w:pPr>
        <w:pStyle w:val="Glava"/>
        <w:tabs>
          <w:tab w:val="left" w:pos="708"/>
        </w:tabs>
        <w:jc w:val="both"/>
        <w:rPr>
          <w:i w:val="0"/>
          <w:color w:val="000000" w:themeColor="text1"/>
          <w:sz w:val="22"/>
          <w:szCs w:val="22"/>
        </w:rPr>
      </w:pPr>
    </w:p>
    <w:p w14:paraId="2F619F02" w14:textId="77777777" w:rsidR="004A0D1D" w:rsidRPr="0048509B" w:rsidRDefault="004A0D1D" w:rsidP="00035B2B">
      <w:pPr>
        <w:pStyle w:val="Glava"/>
        <w:tabs>
          <w:tab w:val="left" w:pos="708"/>
        </w:tabs>
        <w:jc w:val="both"/>
        <w:rPr>
          <w:i w:val="0"/>
          <w:color w:val="000000" w:themeColor="text1"/>
          <w:sz w:val="22"/>
          <w:szCs w:val="22"/>
        </w:rPr>
      </w:pPr>
    </w:p>
    <w:p w14:paraId="4F1DD27D" w14:textId="77777777" w:rsidR="004A0D1D" w:rsidRPr="0048509B" w:rsidRDefault="004A0D1D" w:rsidP="00035B2B">
      <w:pPr>
        <w:pStyle w:val="Glava"/>
        <w:tabs>
          <w:tab w:val="left" w:pos="708"/>
        </w:tabs>
        <w:jc w:val="both"/>
        <w:rPr>
          <w:i w:val="0"/>
          <w:color w:val="000000" w:themeColor="text1"/>
          <w:sz w:val="22"/>
          <w:szCs w:val="22"/>
        </w:rPr>
      </w:pPr>
    </w:p>
    <w:p w14:paraId="4620D92E" w14:textId="77777777" w:rsidR="004A0D1D" w:rsidRPr="0048509B" w:rsidRDefault="004A0D1D" w:rsidP="00035B2B">
      <w:pPr>
        <w:pStyle w:val="Glava"/>
        <w:tabs>
          <w:tab w:val="left" w:pos="708"/>
        </w:tabs>
        <w:jc w:val="both"/>
        <w:rPr>
          <w:i w:val="0"/>
          <w:color w:val="000000" w:themeColor="text1"/>
          <w:sz w:val="22"/>
          <w:szCs w:val="22"/>
        </w:rPr>
      </w:pPr>
    </w:p>
    <w:p w14:paraId="75389665" w14:textId="77777777" w:rsidR="004A0D1D" w:rsidRPr="0048509B" w:rsidRDefault="004A0D1D" w:rsidP="00035B2B">
      <w:pPr>
        <w:pStyle w:val="Glava"/>
        <w:tabs>
          <w:tab w:val="left" w:pos="708"/>
        </w:tabs>
        <w:jc w:val="both"/>
        <w:rPr>
          <w:i w:val="0"/>
          <w:color w:val="000000" w:themeColor="text1"/>
          <w:sz w:val="22"/>
          <w:szCs w:val="22"/>
        </w:rPr>
      </w:pPr>
    </w:p>
    <w:p w14:paraId="16EE94FC" w14:textId="77777777" w:rsidR="004A0D1D" w:rsidRPr="0048509B" w:rsidRDefault="004A0D1D" w:rsidP="00035B2B">
      <w:pPr>
        <w:pStyle w:val="Glava"/>
        <w:tabs>
          <w:tab w:val="left" w:pos="708"/>
        </w:tabs>
        <w:jc w:val="both"/>
        <w:rPr>
          <w:i w:val="0"/>
          <w:color w:val="000000" w:themeColor="text1"/>
          <w:sz w:val="22"/>
          <w:szCs w:val="22"/>
        </w:rPr>
      </w:pPr>
    </w:p>
    <w:p w14:paraId="59D6376D" w14:textId="77777777" w:rsidR="004A0D1D" w:rsidRPr="0048509B" w:rsidRDefault="004A0D1D" w:rsidP="00035B2B">
      <w:pPr>
        <w:pStyle w:val="Glava"/>
        <w:tabs>
          <w:tab w:val="left" w:pos="708"/>
        </w:tabs>
        <w:jc w:val="both"/>
        <w:rPr>
          <w:i w:val="0"/>
          <w:color w:val="000000" w:themeColor="text1"/>
          <w:sz w:val="22"/>
          <w:szCs w:val="22"/>
        </w:rPr>
      </w:pPr>
    </w:p>
    <w:p w14:paraId="0A192D10" w14:textId="77777777" w:rsidR="004A0D1D" w:rsidRPr="0048509B" w:rsidRDefault="004A0D1D" w:rsidP="00035B2B">
      <w:pPr>
        <w:pStyle w:val="Glava"/>
        <w:tabs>
          <w:tab w:val="left" w:pos="708"/>
        </w:tabs>
        <w:jc w:val="both"/>
        <w:rPr>
          <w:i w:val="0"/>
          <w:color w:val="000000" w:themeColor="text1"/>
          <w:sz w:val="22"/>
          <w:szCs w:val="22"/>
        </w:rPr>
      </w:pPr>
    </w:p>
    <w:p w14:paraId="02E277D6" w14:textId="77777777" w:rsidR="004A0D1D" w:rsidRPr="0048509B" w:rsidRDefault="004A0D1D" w:rsidP="00035B2B">
      <w:pPr>
        <w:pStyle w:val="Glava"/>
        <w:tabs>
          <w:tab w:val="left" w:pos="708"/>
        </w:tabs>
        <w:jc w:val="both"/>
        <w:rPr>
          <w:i w:val="0"/>
          <w:color w:val="000000" w:themeColor="text1"/>
          <w:sz w:val="22"/>
          <w:szCs w:val="22"/>
        </w:rPr>
      </w:pPr>
    </w:p>
    <w:p w14:paraId="451C08FC" w14:textId="77777777" w:rsidR="004A0D1D" w:rsidRPr="0048509B" w:rsidRDefault="004A0D1D" w:rsidP="00035B2B">
      <w:pPr>
        <w:pStyle w:val="Glava"/>
        <w:tabs>
          <w:tab w:val="left" w:pos="708"/>
        </w:tabs>
        <w:jc w:val="both"/>
        <w:rPr>
          <w:i w:val="0"/>
          <w:color w:val="000000" w:themeColor="text1"/>
          <w:sz w:val="22"/>
          <w:szCs w:val="22"/>
        </w:rPr>
      </w:pPr>
    </w:p>
    <w:p w14:paraId="5F9186E3" w14:textId="77777777" w:rsidR="004A0D1D" w:rsidRPr="0048509B" w:rsidRDefault="004A0D1D" w:rsidP="00035B2B">
      <w:pPr>
        <w:pStyle w:val="Glava"/>
        <w:tabs>
          <w:tab w:val="left" w:pos="708"/>
        </w:tabs>
        <w:jc w:val="both"/>
        <w:rPr>
          <w:i w:val="0"/>
          <w:color w:val="000000" w:themeColor="text1"/>
          <w:sz w:val="22"/>
          <w:szCs w:val="22"/>
        </w:rPr>
      </w:pPr>
    </w:p>
    <w:p w14:paraId="6CF08D0D" w14:textId="77777777" w:rsidR="00730519" w:rsidRPr="0048509B" w:rsidRDefault="00730519" w:rsidP="00035B2B">
      <w:pPr>
        <w:pStyle w:val="Glava"/>
        <w:tabs>
          <w:tab w:val="left" w:pos="708"/>
        </w:tabs>
        <w:jc w:val="both"/>
        <w:rPr>
          <w:i w:val="0"/>
          <w:color w:val="000000" w:themeColor="text1"/>
          <w:sz w:val="22"/>
          <w:szCs w:val="22"/>
        </w:rPr>
      </w:pPr>
    </w:p>
    <w:p w14:paraId="63601CB6" w14:textId="77777777" w:rsidR="00730519" w:rsidRPr="0048509B" w:rsidRDefault="00730519" w:rsidP="00035B2B">
      <w:pPr>
        <w:pStyle w:val="Glava"/>
        <w:tabs>
          <w:tab w:val="left" w:pos="708"/>
        </w:tabs>
        <w:jc w:val="both"/>
        <w:rPr>
          <w:i w:val="0"/>
          <w:color w:val="000000" w:themeColor="text1"/>
          <w:sz w:val="22"/>
          <w:szCs w:val="22"/>
        </w:rPr>
      </w:pPr>
    </w:p>
    <w:p w14:paraId="793A6F05" w14:textId="77777777" w:rsidR="00730519" w:rsidRPr="0048509B" w:rsidRDefault="00730519" w:rsidP="00035B2B">
      <w:pPr>
        <w:pStyle w:val="Glava"/>
        <w:tabs>
          <w:tab w:val="left" w:pos="708"/>
        </w:tabs>
        <w:jc w:val="both"/>
        <w:rPr>
          <w:i w:val="0"/>
          <w:color w:val="000000" w:themeColor="text1"/>
          <w:sz w:val="22"/>
          <w:szCs w:val="22"/>
        </w:rPr>
      </w:pPr>
    </w:p>
    <w:p w14:paraId="51C20B27" w14:textId="77777777" w:rsidR="00730519" w:rsidRPr="0048509B" w:rsidRDefault="00730519" w:rsidP="00035B2B">
      <w:pPr>
        <w:pStyle w:val="Glava"/>
        <w:tabs>
          <w:tab w:val="left" w:pos="708"/>
        </w:tabs>
        <w:jc w:val="both"/>
        <w:rPr>
          <w:i w:val="0"/>
          <w:color w:val="000000" w:themeColor="text1"/>
          <w:sz w:val="22"/>
          <w:szCs w:val="22"/>
        </w:rPr>
      </w:pPr>
    </w:p>
    <w:p w14:paraId="1C32A638" w14:textId="77777777" w:rsidR="00730519" w:rsidRPr="0048509B" w:rsidRDefault="00730519" w:rsidP="00035B2B">
      <w:pPr>
        <w:pStyle w:val="Glava"/>
        <w:tabs>
          <w:tab w:val="left" w:pos="708"/>
        </w:tabs>
        <w:jc w:val="both"/>
        <w:rPr>
          <w:i w:val="0"/>
          <w:color w:val="000000" w:themeColor="text1"/>
          <w:sz w:val="22"/>
          <w:szCs w:val="22"/>
        </w:rPr>
      </w:pPr>
    </w:p>
    <w:p w14:paraId="5E1F7E05" w14:textId="77777777" w:rsidR="00730519" w:rsidRDefault="00730519" w:rsidP="00035B2B">
      <w:pPr>
        <w:pStyle w:val="Glava"/>
        <w:tabs>
          <w:tab w:val="left" w:pos="708"/>
        </w:tabs>
        <w:jc w:val="both"/>
        <w:rPr>
          <w:i w:val="0"/>
          <w:color w:val="000000" w:themeColor="text1"/>
          <w:sz w:val="22"/>
          <w:szCs w:val="22"/>
        </w:rPr>
      </w:pPr>
    </w:p>
    <w:p w14:paraId="7932712F" w14:textId="77777777" w:rsidR="00F23F3A" w:rsidRDefault="00F23F3A" w:rsidP="00035B2B">
      <w:pPr>
        <w:pStyle w:val="Glava"/>
        <w:tabs>
          <w:tab w:val="left" w:pos="708"/>
        </w:tabs>
        <w:jc w:val="both"/>
        <w:rPr>
          <w:i w:val="0"/>
          <w:color w:val="000000" w:themeColor="text1"/>
          <w:sz w:val="22"/>
          <w:szCs w:val="22"/>
        </w:rPr>
      </w:pPr>
    </w:p>
    <w:p w14:paraId="1F2D2371" w14:textId="77777777" w:rsidR="00F23F3A" w:rsidRDefault="00F23F3A" w:rsidP="00035B2B">
      <w:pPr>
        <w:pStyle w:val="Glava"/>
        <w:tabs>
          <w:tab w:val="left" w:pos="708"/>
        </w:tabs>
        <w:jc w:val="both"/>
        <w:rPr>
          <w:i w:val="0"/>
          <w:color w:val="000000" w:themeColor="text1"/>
          <w:sz w:val="22"/>
          <w:szCs w:val="22"/>
        </w:rPr>
      </w:pPr>
    </w:p>
    <w:p w14:paraId="21B57A33" w14:textId="77777777" w:rsidR="00F23F3A" w:rsidRPr="0048509B" w:rsidRDefault="00F23F3A" w:rsidP="00035B2B">
      <w:pPr>
        <w:pStyle w:val="Glava"/>
        <w:tabs>
          <w:tab w:val="left" w:pos="708"/>
        </w:tabs>
        <w:jc w:val="both"/>
        <w:rPr>
          <w:i w:val="0"/>
          <w:color w:val="000000" w:themeColor="text1"/>
          <w:sz w:val="22"/>
          <w:szCs w:val="22"/>
        </w:rPr>
      </w:pPr>
    </w:p>
    <w:p w14:paraId="4A1DA954" w14:textId="77777777" w:rsidR="00730519" w:rsidRPr="0048509B" w:rsidRDefault="00730519" w:rsidP="00035B2B">
      <w:pPr>
        <w:pStyle w:val="Glava"/>
        <w:tabs>
          <w:tab w:val="left" w:pos="708"/>
        </w:tabs>
        <w:jc w:val="both"/>
        <w:rPr>
          <w:i w:val="0"/>
          <w:color w:val="000000" w:themeColor="text1"/>
          <w:sz w:val="22"/>
          <w:szCs w:val="22"/>
        </w:rPr>
      </w:pPr>
    </w:p>
    <w:p w14:paraId="6EF5DB32" w14:textId="77777777" w:rsidR="00730519" w:rsidRPr="0048509B" w:rsidRDefault="00730519" w:rsidP="00035B2B">
      <w:pPr>
        <w:pStyle w:val="Glava"/>
        <w:tabs>
          <w:tab w:val="left" w:pos="708"/>
        </w:tabs>
        <w:jc w:val="both"/>
        <w:rPr>
          <w:i w:val="0"/>
          <w:color w:val="000000" w:themeColor="text1"/>
          <w:sz w:val="22"/>
          <w:szCs w:val="22"/>
        </w:rPr>
      </w:pPr>
    </w:p>
    <w:p w14:paraId="68E70BA4" w14:textId="77777777" w:rsidR="00730519" w:rsidRPr="0048509B" w:rsidRDefault="00730519" w:rsidP="00035B2B">
      <w:pPr>
        <w:pStyle w:val="Glava"/>
        <w:tabs>
          <w:tab w:val="left" w:pos="708"/>
        </w:tabs>
        <w:jc w:val="both"/>
        <w:rPr>
          <w:i w:val="0"/>
          <w:color w:val="000000" w:themeColor="text1"/>
          <w:sz w:val="22"/>
          <w:szCs w:val="22"/>
        </w:rPr>
      </w:pPr>
    </w:p>
    <w:p w14:paraId="02B683CD" w14:textId="77777777" w:rsidR="00730519" w:rsidRDefault="00730519" w:rsidP="00035B2B">
      <w:pPr>
        <w:pStyle w:val="Glava"/>
        <w:tabs>
          <w:tab w:val="left" w:pos="708"/>
        </w:tabs>
        <w:jc w:val="both"/>
        <w:rPr>
          <w:i w:val="0"/>
          <w:color w:val="000000" w:themeColor="text1"/>
          <w:sz w:val="22"/>
          <w:szCs w:val="22"/>
        </w:rPr>
      </w:pPr>
    </w:p>
    <w:p w14:paraId="2EEAEE32" w14:textId="77777777" w:rsidR="005A25C5" w:rsidRPr="0048509B" w:rsidRDefault="005A25C5" w:rsidP="00035B2B">
      <w:pPr>
        <w:pStyle w:val="Glava"/>
        <w:tabs>
          <w:tab w:val="left" w:pos="708"/>
        </w:tabs>
        <w:jc w:val="both"/>
        <w:rPr>
          <w:i w:val="0"/>
          <w:color w:val="000000" w:themeColor="text1"/>
          <w:sz w:val="22"/>
          <w:szCs w:val="22"/>
        </w:rPr>
      </w:pPr>
    </w:p>
    <w:p w14:paraId="05C0B9C7" w14:textId="77777777" w:rsidR="004A0D1D" w:rsidRPr="0048509B" w:rsidRDefault="004A0D1D" w:rsidP="00035B2B">
      <w:pPr>
        <w:pStyle w:val="Glava"/>
        <w:tabs>
          <w:tab w:val="left" w:pos="708"/>
        </w:tabs>
        <w:jc w:val="both"/>
        <w:rPr>
          <w:i w:val="0"/>
          <w:color w:val="000000" w:themeColor="text1"/>
          <w:sz w:val="22"/>
          <w:szCs w:val="22"/>
        </w:rPr>
      </w:pPr>
    </w:p>
    <w:p w14:paraId="4DA3C7F5" w14:textId="77777777" w:rsidR="004A0D1D" w:rsidRPr="0048509B" w:rsidRDefault="004A0D1D" w:rsidP="00035B2B">
      <w:pPr>
        <w:pStyle w:val="Glava"/>
        <w:tabs>
          <w:tab w:val="left" w:pos="708"/>
        </w:tabs>
        <w:jc w:val="both"/>
        <w:rPr>
          <w:i w:val="0"/>
          <w:color w:val="000000" w:themeColor="text1"/>
          <w:sz w:val="22"/>
          <w:szCs w:val="22"/>
        </w:rPr>
      </w:pPr>
    </w:p>
    <w:p w14:paraId="1F3AD27B" w14:textId="77777777" w:rsidR="00035B2B" w:rsidRPr="000C6ACC" w:rsidRDefault="00035B2B" w:rsidP="00035B2B">
      <w:pPr>
        <w:pStyle w:val="Glava"/>
        <w:tabs>
          <w:tab w:val="left" w:pos="708"/>
        </w:tabs>
        <w:ind w:left="1080"/>
        <w:jc w:val="both"/>
        <w:rPr>
          <w:b/>
          <w:i w:val="0"/>
          <w:sz w:val="22"/>
          <w:szCs w:val="22"/>
        </w:rPr>
      </w:pPr>
    </w:p>
    <w:p w14:paraId="2EA96F4F" w14:textId="77777777" w:rsidR="00035B2B" w:rsidRDefault="00035B2B" w:rsidP="00035B2B">
      <w:pPr>
        <w:pStyle w:val="Glava"/>
        <w:tabs>
          <w:tab w:val="left" w:pos="708"/>
        </w:tabs>
        <w:ind w:left="1080"/>
        <w:jc w:val="both"/>
        <w:rPr>
          <w:b/>
          <w:i w:val="0"/>
          <w:sz w:val="22"/>
          <w:szCs w:val="22"/>
        </w:rPr>
      </w:pPr>
    </w:p>
    <w:p w14:paraId="351FED23" w14:textId="77777777" w:rsidR="007F4674" w:rsidRPr="000C6ACC" w:rsidRDefault="007F4674" w:rsidP="00035B2B">
      <w:pPr>
        <w:pStyle w:val="Glava"/>
        <w:tabs>
          <w:tab w:val="left" w:pos="708"/>
        </w:tabs>
        <w:ind w:left="1080"/>
        <w:jc w:val="both"/>
        <w:rPr>
          <w:b/>
          <w:i w:val="0"/>
          <w:sz w:val="22"/>
          <w:szCs w:val="22"/>
        </w:rPr>
      </w:pPr>
    </w:p>
    <w:p w14:paraId="24D91D7A" w14:textId="77777777" w:rsidR="00035B2B" w:rsidRDefault="004771E1" w:rsidP="00035B2B">
      <w:pPr>
        <w:jc w:val="right"/>
        <w:rPr>
          <w:i w:val="0"/>
          <w:sz w:val="22"/>
          <w:szCs w:val="22"/>
        </w:rPr>
      </w:pPr>
      <w:r>
        <w:rPr>
          <w:b/>
          <w:i w:val="0"/>
          <w:sz w:val="22"/>
          <w:szCs w:val="22"/>
        </w:rPr>
        <w:t>PRILOGE</w:t>
      </w:r>
      <w:r w:rsidR="00035B2B">
        <w:rPr>
          <w:b/>
          <w:i w:val="0"/>
          <w:sz w:val="22"/>
          <w:szCs w:val="22"/>
        </w:rPr>
        <w:t xml:space="preserve"> 4</w:t>
      </w:r>
    </w:p>
    <w:p w14:paraId="384C88EB" w14:textId="77777777" w:rsidR="00035B2B" w:rsidRDefault="00035B2B" w:rsidP="00035B2B">
      <w:pPr>
        <w:pStyle w:val="Glava"/>
        <w:tabs>
          <w:tab w:val="left" w:pos="708"/>
        </w:tabs>
        <w:jc w:val="center"/>
        <w:rPr>
          <w:b/>
          <w:i w:val="0"/>
          <w:sz w:val="28"/>
          <w:szCs w:val="28"/>
        </w:rPr>
      </w:pPr>
    </w:p>
    <w:p w14:paraId="6B2D70AA" w14:textId="77777777" w:rsidR="00035B2B" w:rsidRDefault="00035B2B" w:rsidP="00035B2B">
      <w:pPr>
        <w:pStyle w:val="Glava"/>
        <w:tabs>
          <w:tab w:val="left" w:pos="708"/>
        </w:tabs>
        <w:jc w:val="center"/>
        <w:rPr>
          <w:b/>
          <w:i w:val="0"/>
          <w:sz w:val="28"/>
          <w:szCs w:val="28"/>
        </w:rPr>
      </w:pPr>
    </w:p>
    <w:p w14:paraId="49482D08" w14:textId="77777777" w:rsidR="00035B2B" w:rsidRDefault="00035B2B" w:rsidP="00035B2B">
      <w:pPr>
        <w:pStyle w:val="Glava"/>
        <w:tabs>
          <w:tab w:val="left" w:pos="708"/>
        </w:tabs>
        <w:jc w:val="both"/>
        <w:rPr>
          <w:i w:val="0"/>
          <w:color w:val="000000"/>
          <w:sz w:val="22"/>
          <w:szCs w:val="22"/>
        </w:rPr>
      </w:pPr>
    </w:p>
    <w:p w14:paraId="70F46EBC"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DOKAZILA O IZPOLNJEVANJU TEHNIČNIH POGOJEV</w:t>
      </w:r>
    </w:p>
    <w:p w14:paraId="6C491289" w14:textId="77777777" w:rsidR="00035B2B" w:rsidRDefault="00035B2B" w:rsidP="00035B2B">
      <w:pPr>
        <w:pStyle w:val="Glava"/>
        <w:tabs>
          <w:tab w:val="left" w:pos="708"/>
        </w:tabs>
        <w:ind w:left="1080"/>
        <w:jc w:val="center"/>
        <w:rPr>
          <w:i w:val="0"/>
          <w:color w:val="000000"/>
          <w:sz w:val="28"/>
          <w:szCs w:val="28"/>
        </w:rPr>
      </w:pPr>
    </w:p>
    <w:p w14:paraId="4A5915DE" w14:textId="77777777" w:rsidR="00035B2B" w:rsidRDefault="00035B2B" w:rsidP="00035B2B">
      <w:pPr>
        <w:pStyle w:val="Glava"/>
        <w:tabs>
          <w:tab w:val="left" w:pos="708"/>
        </w:tabs>
        <w:ind w:left="1080"/>
        <w:jc w:val="center"/>
        <w:rPr>
          <w:i w:val="0"/>
          <w:color w:val="000000"/>
          <w:sz w:val="22"/>
          <w:szCs w:val="22"/>
        </w:rPr>
      </w:pPr>
    </w:p>
    <w:p w14:paraId="56A8C87A" w14:textId="77777777" w:rsidR="00035B2B" w:rsidRDefault="00035B2B" w:rsidP="008732CA">
      <w:pPr>
        <w:numPr>
          <w:ilvl w:val="0"/>
          <w:numId w:val="14"/>
        </w:numPr>
        <w:ind w:left="3060"/>
        <w:jc w:val="both"/>
        <w:rPr>
          <w:i w:val="0"/>
          <w:color w:val="000000"/>
          <w:sz w:val="22"/>
          <w:szCs w:val="22"/>
        </w:rPr>
      </w:pPr>
      <w:r>
        <w:rPr>
          <w:i w:val="0"/>
          <w:color w:val="000000"/>
          <w:sz w:val="22"/>
          <w:szCs w:val="22"/>
        </w:rPr>
        <w:t xml:space="preserve">tabela </w:t>
      </w:r>
      <w:r w:rsidR="004D4F17">
        <w:rPr>
          <w:i w:val="0"/>
          <w:color w:val="000000"/>
          <w:sz w:val="22"/>
          <w:szCs w:val="22"/>
        </w:rPr>
        <w:t xml:space="preserve">– podatki </w:t>
      </w:r>
      <w:r>
        <w:rPr>
          <w:i w:val="0"/>
          <w:color w:val="000000"/>
          <w:sz w:val="22"/>
          <w:szCs w:val="22"/>
        </w:rPr>
        <w:t>o referencah podjetja (priloga 4/1),</w:t>
      </w:r>
    </w:p>
    <w:p w14:paraId="241FE091" w14:textId="77777777" w:rsidR="00035B2B" w:rsidRDefault="00035B2B" w:rsidP="008732CA">
      <w:pPr>
        <w:numPr>
          <w:ilvl w:val="0"/>
          <w:numId w:val="14"/>
        </w:numPr>
        <w:ind w:left="3060"/>
        <w:jc w:val="both"/>
        <w:rPr>
          <w:i w:val="0"/>
          <w:color w:val="000000"/>
          <w:sz w:val="22"/>
          <w:szCs w:val="22"/>
        </w:rPr>
      </w:pPr>
      <w:r>
        <w:rPr>
          <w:i w:val="0"/>
          <w:color w:val="000000"/>
          <w:sz w:val="22"/>
          <w:szCs w:val="22"/>
        </w:rPr>
        <w:t>strokovno priporočilo – referenčna izjava (priloga 4/2),</w:t>
      </w:r>
    </w:p>
    <w:p w14:paraId="75F6D1E5" w14:textId="77777777" w:rsidR="00035B2B" w:rsidRDefault="004D4F17" w:rsidP="008732CA">
      <w:pPr>
        <w:numPr>
          <w:ilvl w:val="0"/>
          <w:numId w:val="14"/>
        </w:numPr>
        <w:ind w:left="3060"/>
        <w:jc w:val="both"/>
        <w:rPr>
          <w:i w:val="0"/>
          <w:color w:val="000000"/>
          <w:sz w:val="22"/>
          <w:szCs w:val="22"/>
        </w:rPr>
      </w:pPr>
      <w:r>
        <w:rPr>
          <w:i w:val="0"/>
          <w:color w:val="000000"/>
          <w:sz w:val="22"/>
          <w:szCs w:val="22"/>
        </w:rPr>
        <w:t xml:space="preserve">izjava o izvajanju storitev </w:t>
      </w:r>
      <w:r w:rsidR="00690792">
        <w:rPr>
          <w:i w:val="0"/>
          <w:color w:val="000000"/>
          <w:sz w:val="22"/>
          <w:szCs w:val="22"/>
        </w:rPr>
        <w:t>(priloga 4/3</w:t>
      </w:r>
      <w:r w:rsidR="00035B2B">
        <w:rPr>
          <w:i w:val="0"/>
          <w:color w:val="000000"/>
          <w:sz w:val="22"/>
          <w:szCs w:val="22"/>
        </w:rPr>
        <w:t>)</w:t>
      </w:r>
      <w:r>
        <w:rPr>
          <w:i w:val="0"/>
          <w:color w:val="000000"/>
          <w:sz w:val="22"/>
          <w:szCs w:val="22"/>
        </w:rPr>
        <w:t>,</w:t>
      </w:r>
    </w:p>
    <w:p w14:paraId="18DF3960" w14:textId="77777777" w:rsidR="00035B2B" w:rsidRDefault="00035B2B" w:rsidP="008732CA">
      <w:pPr>
        <w:numPr>
          <w:ilvl w:val="0"/>
          <w:numId w:val="14"/>
        </w:numPr>
        <w:ind w:left="3060"/>
        <w:jc w:val="both"/>
        <w:rPr>
          <w:i w:val="0"/>
          <w:color w:val="000000"/>
          <w:sz w:val="22"/>
          <w:szCs w:val="22"/>
        </w:rPr>
      </w:pPr>
      <w:r>
        <w:rPr>
          <w:i w:val="0"/>
          <w:color w:val="000000"/>
          <w:sz w:val="22"/>
          <w:szCs w:val="22"/>
        </w:rPr>
        <w:t>načrt čiščenja z opisom t</w:t>
      </w:r>
      <w:r w:rsidR="00690792">
        <w:rPr>
          <w:i w:val="0"/>
          <w:color w:val="000000"/>
          <w:sz w:val="22"/>
          <w:szCs w:val="22"/>
        </w:rPr>
        <w:t>ehnologije čiščenja (priloga 4/4</w:t>
      </w:r>
      <w:r>
        <w:rPr>
          <w:i w:val="0"/>
          <w:color w:val="000000"/>
          <w:sz w:val="22"/>
          <w:szCs w:val="22"/>
        </w:rPr>
        <w:t>)</w:t>
      </w:r>
      <w:r w:rsidR="004D4F17">
        <w:rPr>
          <w:i w:val="0"/>
          <w:color w:val="000000"/>
          <w:sz w:val="22"/>
          <w:szCs w:val="22"/>
        </w:rPr>
        <w:t>,</w:t>
      </w:r>
    </w:p>
    <w:p w14:paraId="46A8E307" w14:textId="77777777" w:rsidR="00035B2B" w:rsidRDefault="004D4F17" w:rsidP="008732CA">
      <w:pPr>
        <w:numPr>
          <w:ilvl w:val="0"/>
          <w:numId w:val="14"/>
        </w:numPr>
        <w:ind w:left="3060"/>
        <w:jc w:val="both"/>
        <w:rPr>
          <w:i w:val="0"/>
          <w:color w:val="000000"/>
          <w:sz w:val="22"/>
          <w:szCs w:val="22"/>
        </w:rPr>
      </w:pPr>
      <w:r>
        <w:rPr>
          <w:i w:val="0"/>
          <w:color w:val="000000"/>
          <w:sz w:val="22"/>
          <w:szCs w:val="22"/>
        </w:rPr>
        <w:t>obrazci evidenc čiščenja</w:t>
      </w:r>
      <w:r w:rsidR="00690792">
        <w:rPr>
          <w:i w:val="0"/>
          <w:color w:val="000000"/>
          <w:sz w:val="22"/>
          <w:szCs w:val="22"/>
        </w:rPr>
        <w:t xml:space="preserve"> (priloga 4/5</w:t>
      </w:r>
      <w:r w:rsidR="00035B2B">
        <w:rPr>
          <w:i w:val="0"/>
          <w:color w:val="000000"/>
          <w:sz w:val="22"/>
          <w:szCs w:val="22"/>
        </w:rPr>
        <w:t>)</w:t>
      </w:r>
    </w:p>
    <w:p w14:paraId="581A6480" w14:textId="77777777" w:rsidR="00035B2B" w:rsidRDefault="00035B2B" w:rsidP="00035B2B">
      <w:pPr>
        <w:pStyle w:val="Glava"/>
        <w:tabs>
          <w:tab w:val="left" w:pos="708"/>
        </w:tabs>
        <w:ind w:left="1080"/>
        <w:jc w:val="both"/>
        <w:rPr>
          <w:i w:val="0"/>
          <w:color w:val="000000"/>
          <w:sz w:val="22"/>
          <w:szCs w:val="22"/>
        </w:rPr>
      </w:pPr>
    </w:p>
    <w:p w14:paraId="078E5DFE" w14:textId="77777777" w:rsidR="00035B2B" w:rsidRDefault="00035B2B" w:rsidP="00035B2B">
      <w:pPr>
        <w:pStyle w:val="Glava"/>
        <w:tabs>
          <w:tab w:val="left" w:pos="708"/>
        </w:tabs>
        <w:ind w:left="1080"/>
        <w:jc w:val="both"/>
        <w:rPr>
          <w:i w:val="0"/>
          <w:color w:val="000000"/>
          <w:sz w:val="22"/>
          <w:szCs w:val="22"/>
        </w:rPr>
      </w:pPr>
    </w:p>
    <w:p w14:paraId="7BB8846E" w14:textId="77777777" w:rsidR="00035B2B" w:rsidRDefault="00035B2B" w:rsidP="00035B2B">
      <w:pPr>
        <w:pStyle w:val="Glava"/>
        <w:tabs>
          <w:tab w:val="left" w:pos="708"/>
        </w:tabs>
        <w:ind w:left="1080"/>
        <w:jc w:val="both"/>
        <w:rPr>
          <w:i w:val="0"/>
          <w:color w:val="000000"/>
          <w:sz w:val="22"/>
          <w:szCs w:val="22"/>
        </w:rPr>
      </w:pPr>
    </w:p>
    <w:p w14:paraId="70BD61C6" w14:textId="77777777" w:rsidR="00035B2B" w:rsidRDefault="00035B2B" w:rsidP="00035B2B">
      <w:pPr>
        <w:pStyle w:val="Glava"/>
        <w:tabs>
          <w:tab w:val="left" w:pos="708"/>
        </w:tabs>
        <w:ind w:left="1080"/>
        <w:jc w:val="both"/>
        <w:rPr>
          <w:i w:val="0"/>
          <w:color w:val="000000"/>
          <w:sz w:val="22"/>
          <w:szCs w:val="22"/>
        </w:rPr>
      </w:pPr>
    </w:p>
    <w:p w14:paraId="2C5CE5D6" w14:textId="77777777" w:rsidR="00035B2B" w:rsidRDefault="00035B2B" w:rsidP="00035B2B">
      <w:pPr>
        <w:pStyle w:val="Glava"/>
        <w:tabs>
          <w:tab w:val="left" w:pos="708"/>
        </w:tabs>
        <w:ind w:left="1080"/>
        <w:jc w:val="both"/>
        <w:rPr>
          <w:i w:val="0"/>
          <w:color w:val="000000"/>
          <w:sz w:val="22"/>
          <w:szCs w:val="22"/>
        </w:rPr>
      </w:pPr>
    </w:p>
    <w:p w14:paraId="02EA14CB" w14:textId="77777777" w:rsidR="00035B2B" w:rsidRDefault="00035B2B" w:rsidP="00035B2B">
      <w:pPr>
        <w:pStyle w:val="Glava"/>
        <w:tabs>
          <w:tab w:val="left" w:pos="708"/>
        </w:tabs>
        <w:ind w:left="1080"/>
        <w:jc w:val="both"/>
        <w:rPr>
          <w:i w:val="0"/>
          <w:color w:val="000000"/>
          <w:sz w:val="22"/>
          <w:szCs w:val="22"/>
        </w:rPr>
      </w:pPr>
    </w:p>
    <w:p w14:paraId="692C5F40" w14:textId="77777777" w:rsidR="00035B2B" w:rsidRDefault="00035B2B" w:rsidP="00035B2B">
      <w:pPr>
        <w:pStyle w:val="Glava"/>
        <w:tabs>
          <w:tab w:val="left" w:pos="708"/>
        </w:tabs>
        <w:ind w:left="1080"/>
        <w:jc w:val="both"/>
        <w:rPr>
          <w:i w:val="0"/>
          <w:color w:val="000000"/>
          <w:sz w:val="22"/>
          <w:szCs w:val="22"/>
        </w:rPr>
      </w:pPr>
    </w:p>
    <w:p w14:paraId="664EFA3C" w14:textId="77777777" w:rsidR="00035B2B" w:rsidRDefault="00035B2B" w:rsidP="00035B2B">
      <w:pPr>
        <w:pStyle w:val="Glava"/>
        <w:tabs>
          <w:tab w:val="left" w:pos="708"/>
        </w:tabs>
        <w:ind w:left="1080"/>
        <w:jc w:val="both"/>
        <w:rPr>
          <w:i w:val="0"/>
          <w:color w:val="000000"/>
          <w:sz w:val="22"/>
          <w:szCs w:val="22"/>
        </w:rPr>
      </w:pPr>
    </w:p>
    <w:p w14:paraId="7EE2B46C" w14:textId="77777777" w:rsidR="00035B2B" w:rsidRDefault="00035B2B" w:rsidP="00035B2B">
      <w:pPr>
        <w:pStyle w:val="Glava"/>
        <w:tabs>
          <w:tab w:val="left" w:pos="708"/>
        </w:tabs>
        <w:ind w:left="1080"/>
        <w:jc w:val="both"/>
        <w:rPr>
          <w:i w:val="0"/>
          <w:color w:val="000000"/>
          <w:sz w:val="22"/>
          <w:szCs w:val="22"/>
        </w:rPr>
      </w:pPr>
    </w:p>
    <w:p w14:paraId="5A309143" w14:textId="77777777" w:rsidR="00035B2B" w:rsidRDefault="00035B2B" w:rsidP="00035B2B">
      <w:pPr>
        <w:pStyle w:val="Glava"/>
        <w:tabs>
          <w:tab w:val="left" w:pos="708"/>
        </w:tabs>
        <w:ind w:left="1080"/>
        <w:jc w:val="both"/>
        <w:rPr>
          <w:i w:val="0"/>
          <w:color w:val="000000"/>
          <w:sz w:val="22"/>
          <w:szCs w:val="22"/>
        </w:rPr>
      </w:pPr>
    </w:p>
    <w:p w14:paraId="1441A543" w14:textId="77777777" w:rsidR="00035B2B" w:rsidRDefault="00035B2B" w:rsidP="00035B2B">
      <w:pPr>
        <w:pStyle w:val="Glava"/>
        <w:tabs>
          <w:tab w:val="left" w:pos="708"/>
        </w:tabs>
        <w:ind w:left="1080"/>
        <w:jc w:val="both"/>
        <w:rPr>
          <w:i w:val="0"/>
          <w:color w:val="000000"/>
          <w:sz w:val="22"/>
          <w:szCs w:val="22"/>
        </w:rPr>
      </w:pPr>
    </w:p>
    <w:p w14:paraId="356DC0B9" w14:textId="77777777" w:rsidR="00035B2B" w:rsidRDefault="00035B2B" w:rsidP="00035B2B">
      <w:pPr>
        <w:pStyle w:val="Glava"/>
        <w:tabs>
          <w:tab w:val="left" w:pos="708"/>
        </w:tabs>
        <w:ind w:left="1080"/>
        <w:jc w:val="both"/>
        <w:rPr>
          <w:i w:val="0"/>
          <w:color w:val="000000"/>
          <w:sz w:val="22"/>
          <w:szCs w:val="22"/>
        </w:rPr>
      </w:pPr>
    </w:p>
    <w:p w14:paraId="4E875AB0" w14:textId="77777777" w:rsidR="00035B2B" w:rsidRDefault="00035B2B" w:rsidP="00035B2B">
      <w:pPr>
        <w:pStyle w:val="Glava"/>
        <w:tabs>
          <w:tab w:val="left" w:pos="708"/>
        </w:tabs>
        <w:ind w:left="1080"/>
        <w:jc w:val="both"/>
        <w:rPr>
          <w:i w:val="0"/>
          <w:color w:val="000000"/>
          <w:sz w:val="22"/>
          <w:szCs w:val="22"/>
        </w:rPr>
      </w:pPr>
    </w:p>
    <w:p w14:paraId="39AEF7D7" w14:textId="77777777" w:rsidR="00035B2B" w:rsidRDefault="00035B2B" w:rsidP="00035B2B">
      <w:pPr>
        <w:pStyle w:val="Glava"/>
        <w:tabs>
          <w:tab w:val="left" w:pos="708"/>
        </w:tabs>
        <w:ind w:left="1080"/>
        <w:jc w:val="both"/>
        <w:rPr>
          <w:i w:val="0"/>
          <w:color w:val="000000"/>
          <w:sz w:val="22"/>
          <w:szCs w:val="22"/>
        </w:rPr>
      </w:pPr>
    </w:p>
    <w:p w14:paraId="0866CE26" w14:textId="77777777" w:rsidR="00035B2B" w:rsidRDefault="00035B2B" w:rsidP="00035B2B">
      <w:pPr>
        <w:pStyle w:val="Glava"/>
        <w:tabs>
          <w:tab w:val="left" w:pos="708"/>
        </w:tabs>
        <w:ind w:left="1080"/>
        <w:jc w:val="both"/>
        <w:rPr>
          <w:i w:val="0"/>
          <w:color w:val="000000"/>
          <w:sz w:val="22"/>
          <w:szCs w:val="22"/>
        </w:rPr>
      </w:pPr>
    </w:p>
    <w:p w14:paraId="6AFF2F84" w14:textId="77777777" w:rsidR="00035B2B" w:rsidRDefault="00035B2B" w:rsidP="00035B2B">
      <w:pPr>
        <w:pStyle w:val="Glava"/>
        <w:tabs>
          <w:tab w:val="left" w:pos="708"/>
        </w:tabs>
        <w:ind w:left="1080"/>
        <w:jc w:val="both"/>
        <w:rPr>
          <w:i w:val="0"/>
          <w:color w:val="000000"/>
          <w:sz w:val="22"/>
          <w:szCs w:val="22"/>
        </w:rPr>
      </w:pPr>
    </w:p>
    <w:p w14:paraId="5ACEBF22" w14:textId="77777777" w:rsidR="00035B2B" w:rsidRDefault="00035B2B" w:rsidP="00035B2B">
      <w:pPr>
        <w:pStyle w:val="Glava"/>
        <w:tabs>
          <w:tab w:val="left" w:pos="708"/>
        </w:tabs>
        <w:ind w:left="1080"/>
        <w:jc w:val="both"/>
        <w:rPr>
          <w:i w:val="0"/>
          <w:color w:val="000000"/>
          <w:sz w:val="22"/>
          <w:szCs w:val="22"/>
        </w:rPr>
      </w:pPr>
    </w:p>
    <w:p w14:paraId="48874FA5" w14:textId="77777777" w:rsidR="00035B2B" w:rsidRDefault="00035B2B" w:rsidP="00035B2B">
      <w:pPr>
        <w:pStyle w:val="Glava"/>
        <w:tabs>
          <w:tab w:val="left" w:pos="708"/>
        </w:tabs>
        <w:ind w:left="1080"/>
        <w:jc w:val="both"/>
        <w:rPr>
          <w:i w:val="0"/>
          <w:color w:val="000000"/>
          <w:sz w:val="22"/>
          <w:szCs w:val="22"/>
        </w:rPr>
      </w:pPr>
    </w:p>
    <w:p w14:paraId="0A07540C" w14:textId="77777777" w:rsidR="00035B2B" w:rsidRDefault="00035B2B" w:rsidP="00035B2B">
      <w:pPr>
        <w:pStyle w:val="Glava"/>
        <w:tabs>
          <w:tab w:val="left" w:pos="708"/>
        </w:tabs>
        <w:ind w:left="1080"/>
        <w:jc w:val="both"/>
        <w:rPr>
          <w:i w:val="0"/>
          <w:color w:val="000000"/>
          <w:sz w:val="22"/>
          <w:szCs w:val="22"/>
        </w:rPr>
      </w:pPr>
    </w:p>
    <w:p w14:paraId="56300170" w14:textId="77777777" w:rsidR="00035B2B" w:rsidRDefault="00035B2B" w:rsidP="00035B2B">
      <w:pPr>
        <w:pStyle w:val="Glava"/>
        <w:tabs>
          <w:tab w:val="left" w:pos="708"/>
        </w:tabs>
        <w:ind w:left="1080"/>
        <w:jc w:val="both"/>
        <w:rPr>
          <w:i w:val="0"/>
          <w:color w:val="000000"/>
          <w:sz w:val="22"/>
          <w:szCs w:val="22"/>
        </w:rPr>
      </w:pPr>
    </w:p>
    <w:p w14:paraId="0AB3FE8E" w14:textId="77777777" w:rsidR="00035B2B" w:rsidRDefault="00035B2B" w:rsidP="00035B2B">
      <w:pPr>
        <w:pStyle w:val="Glava"/>
        <w:tabs>
          <w:tab w:val="left" w:pos="708"/>
        </w:tabs>
        <w:ind w:left="1080"/>
        <w:jc w:val="both"/>
        <w:rPr>
          <w:i w:val="0"/>
          <w:color w:val="000000"/>
          <w:sz w:val="22"/>
          <w:szCs w:val="22"/>
        </w:rPr>
      </w:pPr>
    </w:p>
    <w:p w14:paraId="36395166" w14:textId="77777777" w:rsidR="00035B2B" w:rsidRDefault="00035B2B" w:rsidP="00035B2B">
      <w:pPr>
        <w:pStyle w:val="Glava"/>
        <w:tabs>
          <w:tab w:val="left" w:pos="708"/>
        </w:tabs>
        <w:ind w:left="1080"/>
        <w:jc w:val="both"/>
        <w:rPr>
          <w:i w:val="0"/>
          <w:color w:val="000000"/>
          <w:sz w:val="22"/>
          <w:szCs w:val="22"/>
        </w:rPr>
      </w:pPr>
    </w:p>
    <w:p w14:paraId="4FF4784A" w14:textId="77777777" w:rsidR="00035B2B" w:rsidRDefault="00035B2B" w:rsidP="00035B2B">
      <w:pPr>
        <w:pStyle w:val="Glava"/>
        <w:tabs>
          <w:tab w:val="left" w:pos="708"/>
        </w:tabs>
        <w:ind w:left="1080"/>
        <w:jc w:val="both"/>
        <w:rPr>
          <w:i w:val="0"/>
          <w:color w:val="000000"/>
          <w:sz w:val="22"/>
          <w:szCs w:val="22"/>
        </w:rPr>
      </w:pPr>
    </w:p>
    <w:p w14:paraId="70B79E99" w14:textId="77777777" w:rsidR="00035B2B" w:rsidRDefault="00035B2B" w:rsidP="00035B2B">
      <w:pPr>
        <w:pStyle w:val="Glava"/>
        <w:tabs>
          <w:tab w:val="left" w:pos="708"/>
        </w:tabs>
        <w:ind w:left="1080"/>
        <w:jc w:val="both"/>
        <w:rPr>
          <w:i w:val="0"/>
          <w:color w:val="000000"/>
          <w:sz w:val="22"/>
          <w:szCs w:val="22"/>
        </w:rPr>
      </w:pPr>
    </w:p>
    <w:p w14:paraId="4F4C4D1D" w14:textId="77777777" w:rsidR="00035B2B" w:rsidRDefault="00035B2B" w:rsidP="00035B2B">
      <w:pPr>
        <w:pStyle w:val="Glava"/>
        <w:tabs>
          <w:tab w:val="left" w:pos="708"/>
        </w:tabs>
        <w:ind w:left="1080"/>
        <w:jc w:val="both"/>
        <w:rPr>
          <w:i w:val="0"/>
          <w:color w:val="000000"/>
          <w:sz w:val="22"/>
          <w:szCs w:val="22"/>
        </w:rPr>
      </w:pPr>
    </w:p>
    <w:p w14:paraId="3D37435A" w14:textId="77777777" w:rsidR="00035B2B" w:rsidRDefault="00035B2B" w:rsidP="00035B2B">
      <w:pPr>
        <w:pStyle w:val="Glava"/>
        <w:tabs>
          <w:tab w:val="left" w:pos="708"/>
        </w:tabs>
        <w:ind w:left="1080"/>
        <w:jc w:val="both"/>
        <w:rPr>
          <w:i w:val="0"/>
          <w:color w:val="000000"/>
          <w:sz w:val="22"/>
          <w:szCs w:val="22"/>
        </w:rPr>
      </w:pPr>
    </w:p>
    <w:p w14:paraId="0C1FAA2B" w14:textId="77777777" w:rsidR="00035B2B" w:rsidRDefault="00035B2B" w:rsidP="00035B2B">
      <w:pPr>
        <w:pStyle w:val="Glava"/>
        <w:tabs>
          <w:tab w:val="left" w:pos="708"/>
        </w:tabs>
        <w:ind w:left="1080"/>
        <w:jc w:val="both"/>
        <w:rPr>
          <w:i w:val="0"/>
          <w:color w:val="000000"/>
          <w:sz w:val="22"/>
          <w:szCs w:val="22"/>
        </w:rPr>
      </w:pPr>
    </w:p>
    <w:p w14:paraId="35CFD843" w14:textId="77777777" w:rsidR="00035B2B" w:rsidRDefault="00035B2B" w:rsidP="00035B2B">
      <w:pPr>
        <w:pStyle w:val="Glava"/>
        <w:tabs>
          <w:tab w:val="left" w:pos="708"/>
        </w:tabs>
        <w:ind w:left="1080"/>
        <w:jc w:val="both"/>
        <w:rPr>
          <w:i w:val="0"/>
          <w:color w:val="000000"/>
          <w:sz w:val="22"/>
          <w:szCs w:val="22"/>
        </w:rPr>
      </w:pPr>
    </w:p>
    <w:p w14:paraId="01A8555D" w14:textId="77777777" w:rsidR="00035B2B" w:rsidRDefault="00035B2B" w:rsidP="00035B2B">
      <w:pPr>
        <w:pStyle w:val="Glava"/>
        <w:tabs>
          <w:tab w:val="left" w:pos="708"/>
        </w:tabs>
        <w:ind w:left="1080"/>
        <w:jc w:val="both"/>
        <w:rPr>
          <w:i w:val="0"/>
          <w:color w:val="000000"/>
          <w:sz w:val="22"/>
          <w:szCs w:val="22"/>
        </w:rPr>
      </w:pPr>
    </w:p>
    <w:p w14:paraId="31DF8E27" w14:textId="77777777" w:rsidR="00035B2B" w:rsidRDefault="00035B2B" w:rsidP="00035B2B">
      <w:pPr>
        <w:pStyle w:val="Glava"/>
        <w:tabs>
          <w:tab w:val="left" w:pos="708"/>
        </w:tabs>
        <w:ind w:left="1080"/>
        <w:jc w:val="both"/>
        <w:rPr>
          <w:i w:val="0"/>
          <w:color w:val="000000"/>
          <w:sz w:val="22"/>
          <w:szCs w:val="22"/>
        </w:rPr>
      </w:pPr>
    </w:p>
    <w:p w14:paraId="685D3EF1" w14:textId="77777777" w:rsidR="00035B2B" w:rsidRDefault="00035B2B" w:rsidP="00035B2B">
      <w:pPr>
        <w:pStyle w:val="Glava"/>
        <w:tabs>
          <w:tab w:val="left" w:pos="708"/>
        </w:tabs>
        <w:ind w:left="1080"/>
        <w:jc w:val="both"/>
        <w:rPr>
          <w:i w:val="0"/>
          <w:color w:val="000000"/>
          <w:sz w:val="22"/>
          <w:szCs w:val="22"/>
        </w:rPr>
      </w:pPr>
    </w:p>
    <w:p w14:paraId="5C44818C" w14:textId="77777777" w:rsidR="00035B2B" w:rsidRDefault="00035B2B" w:rsidP="00035B2B">
      <w:pPr>
        <w:pStyle w:val="Glava"/>
        <w:tabs>
          <w:tab w:val="left" w:pos="708"/>
        </w:tabs>
        <w:ind w:left="1080"/>
        <w:jc w:val="both"/>
        <w:rPr>
          <w:i w:val="0"/>
          <w:color w:val="000000"/>
          <w:sz w:val="22"/>
          <w:szCs w:val="22"/>
        </w:rPr>
      </w:pPr>
    </w:p>
    <w:p w14:paraId="4B2ABFDC" w14:textId="77777777" w:rsidR="00035B2B" w:rsidRDefault="00035B2B" w:rsidP="00035B2B">
      <w:pPr>
        <w:pStyle w:val="Glava"/>
        <w:tabs>
          <w:tab w:val="left" w:pos="708"/>
        </w:tabs>
        <w:ind w:left="1080"/>
        <w:jc w:val="both"/>
        <w:rPr>
          <w:i w:val="0"/>
          <w:color w:val="000000"/>
          <w:sz w:val="22"/>
          <w:szCs w:val="22"/>
        </w:rPr>
      </w:pPr>
    </w:p>
    <w:p w14:paraId="420F3942" w14:textId="77777777" w:rsidR="00525998" w:rsidRDefault="00525998" w:rsidP="00035B2B">
      <w:pPr>
        <w:pStyle w:val="Glava"/>
        <w:tabs>
          <w:tab w:val="left" w:pos="708"/>
        </w:tabs>
        <w:ind w:left="1080"/>
        <w:jc w:val="both"/>
        <w:rPr>
          <w:i w:val="0"/>
          <w:color w:val="000000"/>
          <w:sz w:val="22"/>
          <w:szCs w:val="22"/>
        </w:rPr>
      </w:pPr>
    </w:p>
    <w:p w14:paraId="5D1466C0" w14:textId="77777777" w:rsidR="00525998" w:rsidRDefault="00525998" w:rsidP="00035B2B">
      <w:pPr>
        <w:pStyle w:val="Glava"/>
        <w:tabs>
          <w:tab w:val="left" w:pos="708"/>
        </w:tabs>
        <w:ind w:left="1080"/>
        <w:jc w:val="both"/>
        <w:rPr>
          <w:i w:val="0"/>
          <w:color w:val="000000"/>
          <w:sz w:val="22"/>
          <w:szCs w:val="22"/>
        </w:rPr>
      </w:pPr>
    </w:p>
    <w:p w14:paraId="72B6C26B" w14:textId="77777777" w:rsidR="00525998" w:rsidRDefault="00525998" w:rsidP="00035B2B">
      <w:pPr>
        <w:pStyle w:val="Glava"/>
        <w:tabs>
          <w:tab w:val="left" w:pos="708"/>
        </w:tabs>
        <w:ind w:left="1080"/>
        <w:jc w:val="both"/>
        <w:rPr>
          <w:i w:val="0"/>
          <w:color w:val="000000"/>
          <w:sz w:val="22"/>
          <w:szCs w:val="22"/>
        </w:rPr>
      </w:pPr>
    </w:p>
    <w:p w14:paraId="684D6793" w14:textId="77777777" w:rsidR="00525998" w:rsidRDefault="00525998" w:rsidP="00035B2B">
      <w:pPr>
        <w:pStyle w:val="Glava"/>
        <w:tabs>
          <w:tab w:val="left" w:pos="708"/>
        </w:tabs>
        <w:ind w:left="1080"/>
        <w:jc w:val="both"/>
        <w:rPr>
          <w:i w:val="0"/>
          <w:color w:val="000000"/>
          <w:sz w:val="22"/>
          <w:szCs w:val="22"/>
        </w:rPr>
      </w:pPr>
    </w:p>
    <w:p w14:paraId="7C8B5109" w14:textId="77777777" w:rsidR="00525998" w:rsidRDefault="00525998" w:rsidP="00035B2B">
      <w:pPr>
        <w:pStyle w:val="Glava"/>
        <w:tabs>
          <w:tab w:val="left" w:pos="708"/>
        </w:tabs>
        <w:ind w:left="1080"/>
        <w:jc w:val="both"/>
        <w:rPr>
          <w:i w:val="0"/>
          <w:color w:val="000000"/>
          <w:sz w:val="22"/>
          <w:szCs w:val="22"/>
        </w:rPr>
      </w:pPr>
    </w:p>
    <w:p w14:paraId="07B0AFEC" w14:textId="77777777" w:rsidR="00525998" w:rsidRDefault="00525998" w:rsidP="00035B2B">
      <w:pPr>
        <w:pStyle w:val="Glava"/>
        <w:tabs>
          <w:tab w:val="left" w:pos="708"/>
        </w:tabs>
        <w:ind w:left="1080"/>
        <w:jc w:val="both"/>
        <w:rPr>
          <w:i w:val="0"/>
          <w:color w:val="000000"/>
          <w:sz w:val="22"/>
          <w:szCs w:val="22"/>
        </w:rPr>
      </w:pPr>
    </w:p>
    <w:p w14:paraId="2059A8B5" w14:textId="77777777" w:rsidR="00525998" w:rsidRDefault="00525998" w:rsidP="00035B2B">
      <w:pPr>
        <w:pStyle w:val="Glava"/>
        <w:tabs>
          <w:tab w:val="left" w:pos="708"/>
        </w:tabs>
        <w:ind w:left="1080"/>
        <w:jc w:val="both"/>
        <w:rPr>
          <w:i w:val="0"/>
          <w:color w:val="000000"/>
          <w:sz w:val="22"/>
          <w:szCs w:val="22"/>
        </w:rPr>
      </w:pPr>
    </w:p>
    <w:p w14:paraId="2AA9F588" w14:textId="77777777" w:rsidR="00F23F3A" w:rsidRDefault="00F23F3A" w:rsidP="00035B2B">
      <w:pPr>
        <w:pStyle w:val="Glava"/>
        <w:tabs>
          <w:tab w:val="left" w:pos="708"/>
        </w:tabs>
        <w:ind w:left="1080"/>
        <w:jc w:val="both"/>
        <w:rPr>
          <w:i w:val="0"/>
          <w:color w:val="000000"/>
          <w:sz w:val="22"/>
          <w:szCs w:val="22"/>
        </w:rPr>
      </w:pPr>
    </w:p>
    <w:p w14:paraId="553D2AB6" w14:textId="77777777" w:rsidR="00690792" w:rsidRDefault="00690792" w:rsidP="00035B2B">
      <w:pPr>
        <w:pStyle w:val="Glava"/>
        <w:tabs>
          <w:tab w:val="left" w:pos="708"/>
        </w:tabs>
        <w:ind w:left="1080"/>
        <w:jc w:val="both"/>
        <w:rPr>
          <w:i w:val="0"/>
          <w:color w:val="000000"/>
          <w:sz w:val="22"/>
          <w:szCs w:val="22"/>
        </w:rPr>
      </w:pPr>
    </w:p>
    <w:p w14:paraId="269C6CD3" w14:textId="77777777" w:rsidR="008931B9" w:rsidRDefault="008931B9" w:rsidP="00035B2B">
      <w:pPr>
        <w:pStyle w:val="Glava"/>
        <w:tabs>
          <w:tab w:val="left" w:pos="708"/>
        </w:tabs>
        <w:ind w:left="1080"/>
        <w:jc w:val="both"/>
        <w:rPr>
          <w:i w:val="0"/>
          <w:color w:val="000000"/>
          <w:sz w:val="22"/>
          <w:szCs w:val="22"/>
        </w:rPr>
      </w:pPr>
    </w:p>
    <w:p w14:paraId="5A0792EC" w14:textId="77777777" w:rsidR="00035B2B" w:rsidRDefault="00035B2B" w:rsidP="00035B2B">
      <w:pPr>
        <w:jc w:val="center"/>
        <w:rPr>
          <w:b/>
          <w:i w:val="0"/>
          <w:color w:val="000000"/>
          <w:sz w:val="22"/>
          <w:szCs w:val="22"/>
        </w:rPr>
      </w:pP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r>
      <w:r>
        <w:rPr>
          <w:b/>
          <w:i w:val="0"/>
          <w:color w:val="000000"/>
          <w:sz w:val="22"/>
          <w:szCs w:val="22"/>
        </w:rPr>
        <w:tab/>
        <w:t>PRILOGA 4/1</w:t>
      </w:r>
    </w:p>
    <w:p w14:paraId="6F9C5161" w14:textId="77777777" w:rsidR="00035B2B" w:rsidRDefault="00035B2B" w:rsidP="00035B2B">
      <w:pPr>
        <w:jc w:val="center"/>
        <w:rPr>
          <w:b/>
          <w:i w:val="0"/>
          <w:color w:val="000000"/>
          <w:sz w:val="22"/>
          <w:szCs w:val="22"/>
        </w:rPr>
      </w:pPr>
    </w:p>
    <w:p w14:paraId="5AEAFAC9" w14:textId="77777777" w:rsidR="00035B2B" w:rsidRDefault="00035B2B" w:rsidP="00035B2B">
      <w:pPr>
        <w:jc w:val="center"/>
        <w:rPr>
          <w:b/>
          <w:i w:val="0"/>
          <w:color w:val="000000"/>
          <w:sz w:val="22"/>
          <w:szCs w:val="22"/>
        </w:rPr>
      </w:pPr>
    </w:p>
    <w:p w14:paraId="03A3D74D" w14:textId="77777777" w:rsidR="00035B2B" w:rsidRDefault="00035B2B" w:rsidP="00035B2B">
      <w:pPr>
        <w:jc w:val="center"/>
        <w:rPr>
          <w:b/>
          <w:i w:val="0"/>
          <w:color w:val="000000"/>
          <w:sz w:val="28"/>
          <w:szCs w:val="28"/>
        </w:rPr>
      </w:pPr>
      <w:r>
        <w:rPr>
          <w:b/>
          <w:i w:val="0"/>
          <w:color w:val="000000"/>
          <w:sz w:val="28"/>
          <w:szCs w:val="28"/>
        </w:rPr>
        <w:t>TABELA - PODATKI O REFERENCAH PODJETJA</w:t>
      </w:r>
    </w:p>
    <w:p w14:paraId="3F875620" w14:textId="77777777" w:rsidR="00035B2B" w:rsidRDefault="00035B2B" w:rsidP="00035B2B">
      <w:pPr>
        <w:rPr>
          <w:b/>
          <w:i w:val="0"/>
          <w:color w:val="000000"/>
          <w:sz w:val="22"/>
          <w:szCs w:val="22"/>
        </w:rPr>
      </w:pPr>
    </w:p>
    <w:p w14:paraId="45FFE975" w14:textId="77777777" w:rsidR="00035B2B" w:rsidRDefault="006D236E" w:rsidP="00170D42">
      <w:pPr>
        <w:ind w:left="1020"/>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05AC138F" w14:textId="77777777" w:rsidR="00035B2B" w:rsidRDefault="00035B2B" w:rsidP="00035B2B">
      <w:pPr>
        <w:rPr>
          <w:i w:val="0"/>
          <w:color w:val="000000"/>
          <w:sz w:val="22"/>
          <w:szCs w:val="22"/>
        </w:rPr>
      </w:pPr>
    </w:p>
    <w:tbl>
      <w:tblPr>
        <w:tblW w:w="9249"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823D6B1" w14:textId="77777777" w:rsidTr="00170D42">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771790" w14:textId="77777777" w:rsidR="00035B2B" w:rsidRPr="00525998" w:rsidRDefault="00525998">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CFB526" w14:textId="77777777" w:rsidR="00035B2B" w:rsidRDefault="00035B2B">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65315F" w14:textId="77777777" w:rsidR="00035B2B" w:rsidRPr="00525998" w:rsidRDefault="00035B2B">
            <w:pPr>
              <w:rPr>
                <w:b/>
                <w:i w:val="0"/>
                <w:color w:val="000000"/>
                <w:sz w:val="22"/>
                <w:szCs w:val="22"/>
              </w:rPr>
            </w:pPr>
            <w:r w:rsidRPr="00525998">
              <w:rPr>
                <w:b/>
                <w:i w:val="0"/>
                <w:color w:val="000000"/>
                <w:sz w:val="22"/>
                <w:szCs w:val="22"/>
              </w:rPr>
              <w:t>Čas trajanja pogodbe</w:t>
            </w:r>
          </w:p>
        </w:tc>
      </w:tr>
      <w:tr w:rsidR="00035B2B" w14:paraId="352241AC" w14:textId="77777777" w:rsidTr="00170D42">
        <w:tc>
          <w:tcPr>
            <w:tcW w:w="3808" w:type="dxa"/>
            <w:tcBorders>
              <w:top w:val="single" w:sz="4" w:space="0" w:color="auto"/>
              <w:left w:val="single" w:sz="4" w:space="0" w:color="auto"/>
              <w:bottom w:val="single" w:sz="4" w:space="0" w:color="auto"/>
              <w:right w:val="single" w:sz="4" w:space="0" w:color="auto"/>
            </w:tcBorders>
          </w:tcPr>
          <w:p w14:paraId="61EFFB39" w14:textId="77777777" w:rsidR="00035B2B" w:rsidRDefault="00035B2B">
            <w:pPr>
              <w:rPr>
                <w:i w:val="0"/>
                <w:color w:val="000000"/>
                <w:sz w:val="22"/>
                <w:szCs w:val="22"/>
              </w:rPr>
            </w:pPr>
            <w:r>
              <w:rPr>
                <w:i w:val="0"/>
                <w:color w:val="000000"/>
                <w:sz w:val="22"/>
                <w:szCs w:val="22"/>
              </w:rPr>
              <w:t>1.</w:t>
            </w:r>
          </w:p>
          <w:p w14:paraId="4E859904" w14:textId="77777777" w:rsidR="00035B2B" w:rsidRDefault="00035B2B">
            <w:pPr>
              <w:rPr>
                <w:i w:val="0"/>
                <w:color w:val="000000"/>
                <w:sz w:val="22"/>
                <w:szCs w:val="22"/>
              </w:rPr>
            </w:pPr>
          </w:p>
          <w:p w14:paraId="764C0A16"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E2BF3D0"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7355C49" w14:textId="77777777" w:rsidR="00035B2B" w:rsidRDefault="00035B2B">
            <w:pPr>
              <w:rPr>
                <w:i w:val="0"/>
                <w:color w:val="000000"/>
                <w:sz w:val="22"/>
                <w:szCs w:val="22"/>
              </w:rPr>
            </w:pPr>
          </w:p>
        </w:tc>
      </w:tr>
      <w:tr w:rsidR="00035B2B" w14:paraId="4F5E6E8D" w14:textId="77777777" w:rsidTr="00170D42">
        <w:tc>
          <w:tcPr>
            <w:tcW w:w="3808" w:type="dxa"/>
            <w:tcBorders>
              <w:top w:val="single" w:sz="4" w:space="0" w:color="auto"/>
              <w:left w:val="single" w:sz="4" w:space="0" w:color="auto"/>
              <w:bottom w:val="single" w:sz="4" w:space="0" w:color="auto"/>
              <w:right w:val="single" w:sz="4" w:space="0" w:color="auto"/>
            </w:tcBorders>
          </w:tcPr>
          <w:p w14:paraId="7E3E4590" w14:textId="77777777" w:rsidR="00035B2B" w:rsidRDefault="00035B2B">
            <w:pPr>
              <w:rPr>
                <w:i w:val="0"/>
                <w:color w:val="000000"/>
                <w:sz w:val="22"/>
                <w:szCs w:val="22"/>
              </w:rPr>
            </w:pPr>
            <w:r>
              <w:rPr>
                <w:i w:val="0"/>
                <w:color w:val="000000"/>
                <w:sz w:val="22"/>
                <w:szCs w:val="22"/>
              </w:rPr>
              <w:t>2.</w:t>
            </w:r>
          </w:p>
          <w:p w14:paraId="35FF9C99" w14:textId="77777777" w:rsidR="00035B2B" w:rsidRDefault="00035B2B">
            <w:pPr>
              <w:rPr>
                <w:i w:val="0"/>
                <w:color w:val="000000"/>
                <w:sz w:val="22"/>
                <w:szCs w:val="22"/>
              </w:rPr>
            </w:pPr>
          </w:p>
          <w:p w14:paraId="2A277A04"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4780BC87"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30CD4F0D" w14:textId="77777777" w:rsidR="00035B2B" w:rsidRDefault="00035B2B">
            <w:pPr>
              <w:rPr>
                <w:i w:val="0"/>
                <w:color w:val="000000"/>
                <w:sz w:val="22"/>
                <w:szCs w:val="22"/>
              </w:rPr>
            </w:pPr>
          </w:p>
        </w:tc>
      </w:tr>
      <w:tr w:rsidR="00035B2B" w14:paraId="1CB4BAA8" w14:textId="77777777" w:rsidTr="00170D42">
        <w:tc>
          <w:tcPr>
            <w:tcW w:w="3808" w:type="dxa"/>
            <w:tcBorders>
              <w:top w:val="single" w:sz="4" w:space="0" w:color="auto"/>
              <w:left w:val="single" w:sz="4" w:space="0" w:color="auto"/>
              <w:bottom w:val="single" w:sz="4" w:space="0" w:color="auto"/>
              <w:right w:val="single" w:sz="4" w:space="0" w:color="auto"/>
            </w:tcBorders>
          </w:tcPr>
          <w:p w14:paraId="74C40657" w14:textId="77777777" w:rsidR="00035B2B" w:rsidRDefault="00035B2B">
            <w:pPr>
              <w:rPr>
                <w:i w:val="0"/>
                <w:color w:val="000000"/>
                <w:sz w:val="22"/>
                <w:szCs w:val="22"/>
              </w:rPr>
            </w:pPr>
            <w:r>
              <w:rPr>
                <w:i w:val="0"/>
                <w:color w:val="000000"/>
                <w:sz w:val="22"/>
                <w:szCs w:val="22"/>
              </w:rPr>
              <w:t>3.</w:t>
            </w:r>
          </w:p>
          <w:p w14:paraId="1F341FC2" w14:textId="77777777" w:rsidR="00035B2B" w:rsidRDefault="00035B2B">
            <w:pPr>
              <w:rPr>
                <w:i w:val="0"/>
                <w:color w:val="000000"/>
                <w:sz w:val="22"/>
                <w:szCs w:val="22"/>
              </w:rPr>
            </w:pPr>
          </w:p>
          <w:p w14:paraId="2DB31B89"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4B342A3D"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B454D57" w14:textId="77777777" w:rsidR="00035B2B" w:rsidRDefault="00035B2B">
            <w:pPr>
              <w:rPr>
                <w:i w:val="0"/>
                <w:color w:val="000000"/>
                <w:sz w:val="22"/>
                <w:szCs w:val="22"/>
              </w:rPr>
            </w:pPr>
          </w:p>
        </w:tc>
      </w:tr>
      <w:tr w:rsidR="00035B2B" w14:paraId="7644A9B7" w14:textId="77777777" w:rsidTr="00170D42">
        <w:tc>
          <w:tcPr>
            <w:tcW w:w="3808" w:type="dxa"/>
            <w:tcBorders>
              <w:top w:val="single" w:sz="4" w:space="0" w:color="auto"/>
              <w:left w:val="single" w:sz="4" w:space="0" w:color="auto"/>
              <w:bottom w:val="single" w:sz="4" w:space="0" w:color="auto"/>
              <w:right w:val="single" w:sz="4" w:space="0" w:color="auto"/>
            </w:tcBorders>
          </w:tcPr>
          <w:p w14:paraId="5C696D69" w14:textId="77777777" w:rsidR="00035B2B" w:rsidRDefault="00035B2B">
            <w:pPr>
              <w:rPr>
                <w:i w:val="0"/>
                <w:color w:val="000000"/>
                <w:sz w:val="22"/>
                <w:szCs w:val="22"/>
              </w:rPr>
            </w:pPr>
            <w:r>
              <w:rPr>
                <w:i w:val="0"/>
                <w:color w:val="000000"/>
                <w:sz w:val="22"/>
                <w:szCs w:val="22"/>
              </w:rPr>
              <w:t>4.</w:t>
            </w:r>
          </w:p>
          <w:p w14:paraId="53973FB1" w14:textId="77777777" w:rsidR="00035B2B" w:rsidRDefault="00035B2B">
            <w:pPr>
              <w:rPr>
                <w:i w:val="0"/>
                <w:color w:val="000000"/>
                <w:sz w:val="22"/>
                <w:szCs w:val="22"/>
              </w:rPr>
            </w:pPr>
          </w:p>
          <w:p w14:paraId="6C734E60" w14:textId="77777777" w:rsidR="00035B2B" w:rsidRDefault="00035B2B">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1E92BA5A" w14:textId="77777777" w:rsidR="00035B2B" w:rsidRDefault="00035B2B">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7E03E3BC" w14:textId="77777777" w:rsidR="00035B2B" w:rsidRDefault="00035B2B">
            <w:pPr>
              <w:rPr>
                <w:i w:val="0"/>
                <w:color w:val="000000"/>
                <w:sz w:val="22"/>
                <w:szCs w:val="22"/>
              </w:rPr>
            </w:pPr>
          </w:p>
        </w:tc>
      </w:tr>
    </w:tbl>
    <w:p w14:paraId="432FCC96" w14:textId="77777777" w:rsidR="00035B2B" w:rsidRDefault="00035B2B" w:rsidP="00035B2B">
      <w:pPr>
        <w:rPr>
          <w:i w:val="0"/>
          <w:color w:val="000000"/>
          <w:sz w:val="22"/>
          <w:szCs w:val="22"/>
        </w:rPr>
      </w:pPr>
    </w:p>
    <w:p w14:paraId="1BC8811E" w14:textId="77777777" w:rsidR="00035B2B" w:rsidRDefault="00035B2B" w:rsidP="00170D42">
      <w:pPr>
        <w:spacing w:after="200" w:line="276" w:lineRule="auto"/>
        <w:ind w:left="1020"/>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760E2194" w14:textId="77777777" w:rsidR="00035B2B" w:rsidRDefault="00035B2B" w:rsidP="00170D42">
      <w:pPr>
        <w:spacing w:line="276" w:lineRule="auto"/>
        <w:ind w:left="1020"/>
        <w:jc w:val="both"/>
        <w:rPr>
          <w:b/>
          <w:i w:val="0"/>
          <w:color w:val="000000"/>
          <w:sz w:val="22"/>
          <w:szCs w:val="22"/>
        </w:rPr>
      </w:pPr>
      <w:r>
        <w:rPr>
          <w:b/>
          <w:i w:val="0"/>
          <w:color w:val="000000"/>
          <w:sz w:val="22"/>
          <w:szCs w:val="22"/>
        </w:rPr>
        <w:t>POGOJ:</w:t>
      </w:r>
    </w:p>
    <w:p w14:paraId="5B5126BE" w14:textId="77777777" w:rsidR="00135B2E" w:rsidRPr="00525998" w:rsidRDefault="00135B2E" w:rsidP="00135B2E">
      <w:pPr>
        <w:ind w:left="1020"/>
        <w:jc w:val="both"/>
        <w:rPr>
          <w:i w:val="0"/>
          <w:sz w:val="22"/>
          <w:szCs w:val="22"/>
        </w:rPr>
      </w:pPr>
      <w:r>
        <w:rPr>
          <w:i w:val="0"/>
          <w:sz w:val="22"/>
          <w:szCs w:val="22"/>
        </w:rPr>
        <w:t>Ponudnik je imel ali ima, v zadnjih treh letih pred potekom roka za oddajo ponudb</w:t>
      </w:r>
      <w:r w:rsidRPr="00C06E51">
        <w:rPr>
          <w:i w:val="0"/>
          <w:sz w:val="22"/>
          <w:szCs w:val="22"/>
        </w:rPr>
        <w:t>, sklenjeni 2 posamezni pogodbi za opravljanje storitev čiščenja objektov v  izmeri najmanj  1.500,00 m</w:t>
      </w:r>
      <w:r w:rsidRPr="00C06E51">
        <w:rPr>
          <w:i w:val="0"/>
          <w:sz w:val="22"/>
          <w:szCs w:val="22"/>
          <w:vertAlign w:val="superscript"/>
        </w:rPr>
        <w:t>2</w:t>
      </w:r>
      <w:r w:rsidRPr="00525998">
        <w:rPr>
          <w:i w:val="0"/>
          <w:sz w:val="22"/>
          <w:szCs w:val="22"/>
        </w:rPr>
        <w:t xml:space="preserve"> notranje talne površine/objekt</w:t>
      </w:r>
      <w:r>
        <w:rPr>
          <w:i w:val="0"/>
          <w:sz w:val="22"/>
          <w:szCs w:val="22"/>
        </w:rPr>
        <w:t>.</w:t>
      </w:r>
    </w:p>
    <w:p w14:paraId="6DAF02C1" w14:textId="77777777" w:rsidR="00035B2B" w:rsidRPr="00525998" w:rsidRDefault="00035B2B" w:rsidP="00170D42">
      <w:pPr>
        <w:pStyle w:val="Odstavekseznama"/>
        <w:ind w:left="1020"/>
        <w:jc w:val="both"/>
        <w:rPr>
          <w:i w:val="0"/>
          <w:sz w:val="22"/>
          <w:szCs w:val="22"/>
        </w:rPr>
      </w:pPr>
    </w:p>
    <w:p w14:paraId="6E09899E" w14:textId="77777777" w:rsidR="00035B2B" w:rsidRDefault="006D236E" w:rsidP="00170D42">
      <w:pPr>
        <w:ind w:left="1020"/>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EF154A0" w14:textId="77777777" w:rsidR="00035B2B" w:rsidRDefault="00035B2B" w:rsidP="00170D42">
      <w:pPr>
        <w:ind w:left="1020"/>
        <w:jc w:val="both"/>
        <w:rPr>
          <w:i w:val="0"/>
          <w:sz w:val="22"/>
          <w:szCs w:val="22"/>
        </w:rPr>
      </w:pPr>
    </w:p>
    <w:p w14:paraId="0B48836D" w14:textId="77777777" w:rsidR="00035B2B" w:rsidRDefault="00035B2B" w:rsidP="00170D42">
      <w:pPr>
        <w:ind w:left="1020"/>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77E6A577" w14:textId="77777777" w:rsidR="00035B2B" w:rsidRDefault="00035B2B" w:rsidP="00170D42">
      <w:pPr>
        <w:ind w:left="1020"/>
        <w:jc w:val="both"/>
        <w:rPr>
          <w:sz w:val="22"/>
          <w:szCs w:val="22"/>
        </w:rPr>
      </w:pPr>
    </w:p>
    <w:p w14:paraId="6666C143" w14:textId="77777777" w:rsidR="00035B2B" w:rsidRDefault="00035B2B" w:rsidP="00170D42">
      <w:pPr>
        <w:ind w:left="1020"/>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F110B13" w14:textId="77777777" w:rsidR="00035B2B" w:rsidRDefault="00035B2B" w:rsidP="00035B2B">
      <w:pPr>
        <w:spacing w:after="200" w:line="276" w:lineRule="auto"/>
        <w:ind w:left="720"/>
        <w:rPr>
          <w:i w:val="0"/>
          <w:color w:val="000000"/>
          <w:sz w:val="22"/>
          <w:szCs w:val="22"/>
        </w:rPr>
      </w:pPr>
    </w:p>
    <w:p w14:paraId="1BE28250" w14:textId="77777777" w:rsidR="00035B2B" w:rsidRDefault="00035B2B" w:rsidP="00035B2B">
      <w:pPr>
        <w:spacing w:after="200" w:line="276" w:lineRule="auto"/>
        <w:ind w:left="720"/>
        <w:rPr>
          <w:i w:val="0"/>
          <w:color w:val="000000"/>
          <w:sz w:val="22"/>
          <w:szCs w:val="22"/>
        </w:rPr>
      </w:pPr>
    </w:p>
    <w:p w14:paraId="5BAE098F" w14:textId="77777777" w:rsidR="000F57B0" w:rsidRDefault="000F57B0" w:rsidP="00035B2B">
      <w:pPr>
        <w:spacing w:after="200" w:line="276" w:lineRule="auto"/>
        <w:ind w:left="720"/>
        <w:rPr>
          <w:i w:val="0"/>
          <w:color w:val="000000"/>
          <w:sz w:val="22"/>
          <w:szCs w:val="22"/>
        </w:rPr>
      </w:pPr>
    </w:p>
    <w:p w14:paraId="3EB18C44" w14:textId="77777777" w:rsidR="00F55741" w:rsidRDefault="00F55741" w:rsidP="00035B2B">
      <w:pPr>
        <w:spacing w:after="200" w:line="276" w:lineRule="auto"/>
        <w:rPr>
          <w:i w:val="0"/>
          <w:color w:val="000000"/>
          <w:sz w:val="22"/>
          <w:szCs w:val="22"/>
        </w:rPr>
      </w:pPr>
    </w:p>
    <w:p w14:paraId="3C5ED3F6" w14:textId="77777777" w:rsidR="0050326E" w:rsidRDefault="0050326E" w:rsidP="00035B2B">
      <w:pPr>
        <w:spacing w:after="200" w:line="276" w:lineRule="auto"/>
        <w:rPr>
          <w:i w:val="0"/>
          <w:color w:val="000000"/>
          <w:sz w:val="22"/>
          <w:szCs w:val="22"/>
        </w:rPr>
      </w:pPr>
    </w:p>
    <w:p w14:paraId="1CF6543E" w14:textId="77777777" w:rsidR="0050326E" w:rsidRDefault="0050326E" w:rsidP="00035B2B">
      <w:pPr>
        <w:spacing w:after="200" w:line="276" w:lineRule="auto"/>
        <w:rPr>
          <w:i w:val="0"/>
          <w:color w:val="000000"/>
          <w:sz w:val="22"/>
          <w:szCs w:val="22"/>
        </w:rPr>
      </w:pPr>
    </w:p>
    <w:p w14:paraId="310A9A21" w14:textId="77777777" w:rsidR="007A3E7D" w:rsidRDefault="007A3E7D" w:rsidP="00096AC9">
      <w:pPr>
        <w:ind w:left="7788" w:firstLine="708"/>
        <w:jc w:val="center"/>
        <w:rPr>
          <w:b/>
          <w:i w:val="0"/>
          <w:color w:val="000000"/>
          <w:sz w:val="22"/>
          <w:szCs w:val="22"/>
        </w:rPr>
      </w:pPr>
    </w:p>
    <w:p w14:paraId="7EC7A207" w14:textId="77777777" w:rsidR="00035B2B" w:rsidRDefault="00035B2B" w:rsidP="00096AC9">
      <w:pPr>
        <w:ind w:left="7788" w:firstLine="708"/>
        <w:jc w:val="center"/>
        <w:rPr>
          <w:b/>
          <w:i w:val="0"/>
          <w:color w:val="000000"/>
          <w:sz w:val="22"/>
          <w:szCs w:val="22"/>
          <w:highlight w:val="yellow"/>
        </w:rPr>
      </w:pPr>
      <w:r>
        <w:rPr>
          <w:b/>
          <w:i w:val="0"/>
          <w:color w:val="000000"/>
          <w:sz w:val="22"/>
          <w:szCs w:val="22"/>
        </w:rPr>
        <w:t>PRILOGA 4/2</w:t>
      </w:r>
    </w:p>
    <w:p w14:paraId="4B9FCFAB" w14:textId="77777777" w:rsidR="006A7570" w:rsidRDefault="006A7570" w:rsidP="00035B2B">
      <w:pPr>
        <w:spacing w:after="200" w:line="276" w:lineRule="auto"/>
        <w:ind w:left="720"/>
        <w:jc w:val="center"/>
        <w:rPr>
          <w:b/>
          <w:i w:val="0"/>
          <w:color w:val="000000"/>
          <w:sz w:val="22"/>
          <w:szCs w:val="22"/>
          <w:highlight w:val="yellow"/>
        </w:rPr>
      </w:pPr>
    </w:p>
    <w:p w14:paraId="4CEEA6F7" w14:textId="77777777" w:rsidR="00035B2B" w:rsidRPr="00525998" w:rsidRDefault="00035B2B" w:rsidP="00035B2B">
      <w:pPr>
        <w:spacing w:after="200" w:line="276" w:lineRule="auto"/>
        <w:ind w:left="720"/>
        <w:jc w:val="center"/>
        <w:rPr>
          <w:b/>
          <w:i w:val="0"/>
          <w:color w:val="000000"/>
          <w:sz w:val="28"/>
          <w:szCs w:val="24"/>
        </w:rPr>
      </w:pPr>
      <w:r w:rsidRPr="00525998">
        <w:rPr>
          <w:b/>
          <w:i w:val="0"/>
          <w:color w:val="000000"/>
          <w:sz w:val="28"/>
          <w:szCs w:val="24"/>
        </w:rPr>
        <w:t>STROKOVNO PRIPOROČILO  -  REFERENČNA IZJAVA</w:t>
      </w:r>
    </w:p>
    <w:p w14:paraId="7A883562" w14:textId="77777777" w:rsidR="00035B2B" w:rsidRDefault="00035B2B" w:rsidP="00035B2B">
      <w:pPr>
        <w:spacing w:after="200" w:line="276" w:lineRule="auto"/>
        <w:ind w:left="720"/>
        <w:jc w:val="center"/>
        <w:rPr>
          <w:b/>
          <w:i w:val="0"/>
          <w:color w:val="000000"/>
          <w:szCs w:val="24"/>
        </w:rPr>
      </w:pPr>
    </w:p>
    <w:p w14:paraId="5674E0C5" w14:textId="77777777" w:rsidR="000645B4" w:rsidRDefault="00035B2B" w:rsidP="00170D42">
      <w:pPr>
        <w:spacing w:after="200" w:line="276" w:lineRule="auto"/>
        <w:ind w:left="1020"/>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5CDFBC42"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0E460FE3" w14:textId="77777777" w:rsidR="00035B2B" w:rsidRDefault="00035B2B" w:rsidP="00170D42">
      <w:pPr>
        <w:spacing w:after="200" w:line="276" w:lineRule="auto"/>
        <w:ind w:left="1020"/>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30DC3E20" w14:textId="77777777" w:rsidR="009E2B6C" w:rsidRDefault="00035B2B">
      <w:pPr>
        <w:spacing w:after="200" w:line="276" w:lineRule="auto"/>
        <w:ind w:left="1020"/>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0C48101E" w14:textId="77777777" w:rsidR="00035B2B" w:rsidRDefault="00035B2B" w:rsidP="00170D42">
      <w:pPr>
        <w:spacing w:after="200" w:line="276" w:lineRule="auto"/>
        <w:ind w:left="1020"/>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48F98E37" w14:textId="77777777" w:rsidR="00035B2B" w:rsidRDefault="00035B2B" w:rsidP="00170D42">
      <w:pPr>
        <w:spacing w:after="200" w:line="276" w:lineRule="auto"/>
        <w:ind w:left="1020"/>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28D1B2EB"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Ime in priimek kontaktne osebe naročnika ________________________________________________, </w:t>
      </w:r>
    </w:p>
    <w:p w14:paraId="0FC99A2C" w14:textId="77777777" w:rsidR="00035B2B" w:rsidRDefault="00035B2B" w:rsidP="00170D42">
      <w:pPr>
        <w:tabs>
          <w:tab w:val="num" w:pos="709"/>
        </w:tabs>
        <w:spacing w:after="200" w:line="276" w:lineRule="auto"/>
        <w:ind w:left="1020"/>
        <w:rPr>
          <w:i w:val="0"/>
          <w:color w:val="000000"/>
          <w:sz w:val="22"/>
          <w:szCs w:val="22"/>
        </w:rPr>
      </w:pPr>
    </w:p>
    <w:p w14:paraId="442C3152"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Telefonska številka: _____________________________________________,</w:t>
      </w:r>
    </w:p>
    <w:p w14:paraId="6E6CFE7D" w14:textId="77777777" w:rsidR="00035B2B" w:rsidRDefault="00035B2B" w:rsidP="00170D42">
      <w:pPr>
        <w:tabs>
          <w:tab w:val="num" w:pos="709"/>
        </w:tabs>
        <w:spacing w:after="200" w:line="276" w:lineRule="auto"/>
        <w:ind w:left="1020"/>
        <w:rPr>
          <w:i w:val="0"/>
          <w:color w:val="000000"/>
          <w:sz w:val="22"/>
          <w:szCs w:val="22"/>
        </w:rPr>
      </w:pPr>
    </w:p>
    <w:p w14:paraId="666BEA3C"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 xml:space="preserve"> elektronski naslov kontaktne osebe _________________________________________________ .</w:t>
      </w:r>
    </w:p>
    <w:p w14:paraId="5505DE21"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ab/>
      </w:r>
    </w:p>
    <w:p w14:paraId="5D278C20" w14:textId="77777777" w:rsidR="00035B2B" w:rsidRDefault="00035B2B" w:rsidP="00170D42">
      <w:pPr>
        <w:tabs>
          <w:tab w:val="num" w:pos="709"/>
        </w:tabs>
        <w:spacing w:after="200" w:line="276" w:lineRule="auto"/>
        <w:ind w:left="1020"/>
        <w:rPr>
          <w:i w:val="0"/>
          <w:color w:val="000000"/>
          <w:sz w:val="22"/>
          <w:szCs w:val="22"/>
        </w:rPr>
      </w:pPr>
      <w:r>
        <w:rPr>
          <w:i w:val="0"/>
          <w:color w:val="000000"/>
          <w:sz w:val="22"/>
          <w:szCs w:val="22"/>
        </w:rPr>
        <w:t>Potrdilo se izdaja na željo ponudnika zaradi sodelovanja na javnem razpisu.</w:t>
      </w:r>
    </w:p>
    <w:p w14:paraId="5137964B" w14:textId="77777777" w:rsidR="00035B2B" w:rsidRDefault="0000665F" w:rsidP="0000665F">
      <w:pPr>
        <w:tabs>
          <w:tab w:val="num" w:pos="709"/>
        </w:tabs>
        <w:spacing w:after="200" w:line="276" w:lineRule="auto"/>
        <w:ind w:left="1020"/>
        <w:rPr>
          <w:i w:val="0"/>
          <w:color w:val="000000"/>
          <w:sz w:val="22"/>
          <w:szCs w:val="22"/>
        </w:rPr>
      </w:pPr>
      <w:r>
        <w:rPr>
          <w:i w:val="0"/>
          <w:color w:val="000000"/>
          <w:sz w:val="22"/>
          <w:szCs w:val="22"/>
        </w:rPr>
        <w:t>Datum:</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t xml:space="preserve">        Žig</w:t>
      </w:r>
      <w:r>
        <w:rPr>
          <w:i w:val="0"/>
          <w:color w:val="000000"/>
          <w:sz w:val="22"/>
          <w:szCs w:val="22"/>
        </w:rPr>
        <w:tab/>
      </w:r>
      <w:r>
        <w:rPr>
          <w:i w:val="0"/>
          <w:color w:val="000000"/>
          <w:sz w:val="22"/>
          <w:szCs w:val="22"/>
        </w:rPr>
        <w:tab/>
      </w:r>
      <w:r>
        <w:rPr>
          <w:i w:val="0"/>
          <w:color w:val="000000"/>
          <w:sz w:val="22"/>
          <w:szCs w:val="22"/>
        </w:rPr>
        <w:tab/>
        <w:t xml:space="preserve">               </w:t>
      </w:r>
      <w:r w:rsidR="00035B2B">
        <w:rPr>
          <w:i w:val="0"/>
          <w:color w:val="000000"/>
          <w:sz w:val="22"/>
          <w:szCs w:val="22"/>
        </w:rPr>
        <w:t>Podpis:</w:t>
      </w:r>
    </w:p>
    <w:p w14:paraId="5C8D9FF3" w14:textId="77777777" w:rsidR="00035B2B" w:rsidRDefault="00170D42" w:rsidP="00170D42">
      <w:pPr>
        <w:tabs>
          <w:tab w:val="num" w:pos="709"/>
        </w:tabs>
        <w:spacing w:after="200" w:line="276" w:lineRule="auto"/>
        <w:ind w:left="1020"/>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403E0BE9" w14:textId="77777777" w:rsidR="006A7570" w:rsidRDefault="006A7570" w:rsidP="003711C4">
      <w:pPr>
        <w:tabs>
          <w:tab w:val="num" w:pos="709"/>
        </w:tabs>
        <w:spacing w:after="200" w:line="276" w:lineRule="auto"/>
        <w:rPr>
          <w:i w:val="0"/>
          <w:color w:val="000000"/>
          <w:sz w:val="22"/>
          <w:szCs w:val="22"/>
        </w:rPr>
      </w:pPr>
    </w:p>
    <w:p w14:paraId="275BD34C" w14:textId="77777777" w:rsidR="00096AC9" w:rsidRPr="00525998" w:rsidRDefault="00096AC9" w:rsidP="00096AC9">
      <w:pPr>
        <w:spacing w:after="200" w:line="276" w:lineRule="auto"/>
        <w:ind w:left="1020"/>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8C5C26F" w14:textId="77777777" w:rsidR="00307E40" w:rsidRDefault="00307E40" w:rsidP="003711C4">
      <w:pPr>
        <w:tabs>
          <w:tab w:val="num" w:pos="709"/>
        </w:tabs>
        <w:spacing w:after="200" w:line="276" w:lineRule="auto"/>
        <w:rPr>
          <w:i w:val="0"/>
          <w:color w:val="000000"/>
          <w:sz w:val="22"/>
          <w:szCs w:val="22"/>
        </w:rPr>
      </w:pPr>
    </w:p>
    <w:p w14:paraId="25C0DC2A" w14:textId="77777777" w:rsidR="00035B2B" w:rsidRDefault="00035B2B" w:rsidP="00170D42">
      <w:pPr>
        <w:spacing w:after="200" w:line="276" w:lineRule="auto"/>
        <w:ind w:left="1020"/>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72CB07CE" w14:textId="77777777" w:rsidR="00B64492" w:rsidRDefault="00B64492" w:rsidP="00035B2B">
      <w:pPr>
        <w:rPr>
          <w:b/>
          <w:i w:val="0"/>
          <w:color w:val="000000"/>
          <w:sz w:val="22"/>
          <w:szCs w:val="22"/>
        </w:rPr>
      </w:pPr>
    </w:p>
    <w:p w14:paraId="71F74DCA" w14:textId="77777777" w:rsidR="006310E8" w:rsidRDefault="006310E8" w:rsidP="00035B2B">
      <w:pPr>
        <w:rPr>
          <w:b/>
          <w:i w:val="0"/>
          <w:color w:val="000000"/>
          <w:sz w:val="22"/>
          <w:szCs w:val="22"/>
        </w:rPr>
      </w:pPr>
    </w:p>
    <w:p w14:paraId="37702436" w14:textId="77777777" w:rsidR="00B64492" w:rsidRDefault="00B64492" w:rsidP="00035B2B">
      <w:pPr>
        <w:rPr>
          <w:b/>
          <w:i w:val="0"/>
          <w:color w:val="000000"/>
          <w:sz w:val="22"/>
          <w:szCs w:val="22"/>
        </w:rPr>
      </w:pPr>
    </w:p>
    <w:p w14:paraId="6429FFC3" w14:textId="77777777" w:rsidR="00035B2B" w:rsidRDefault="00690792" w:rsidP="00035B2B">
      <w:pPr>
        <w:ind w:left="7788" w:firstLine="708"/>
        <w:jc w:val="center"/>
        <w:rPr>
          <w:b/>
          <w:i w:val="0"/>
          <w:color w:val="000000"/>
          <w:sz w:val="22"/>
          <w:szCs w:val="22"/>
        </w:rPr>
      </w:pPr>
      <w:r>
        <w:rPr>
          <w:b/>
          <w:i w:val="0"/>
          <w:color w:val="000000"/>
          <w:sz w:val="22"/>
          <w:szCs w:val="22"/>
        </w:rPr>
        <w:t>PRILOGA 4/3</w:t>
      </w:r>
    </w:p>
    <w:p w14:paraId="3A45B501" w14:textId="77777777" w:rsidR="00035B2B" w:rsidRDefault="00035B2B" w:rsidP="00035B2B">
      <w:pPr>
        <w:spacing w:after="200" w:line="276" w:lineRule="auto"/>
        <w:ind w:left="720"/>
        <w:jc w:val="center"/>
        <w:rPr>
          <w:b/>
          <w:i w:val="0"/>
          <w:sz w:val="22"/>
          <w:szCs w:val="22"/>
          <w:highlight w:val="yellow"/>
        </w:rPr>
      </w:pPr>
    </w:p>
    <w:p w14:paraId="1F3DC70D" w14:textId="77777777" w:rsidR="007B4104" w:rsidRDefault="007B4104" w:rsidP="00035B2B">
      <w:pPr>
        <w:spacing w:after="200" w:line="276" w:lineRule="auto"/>
        <w:ind w:left="720"/>
        <w:jc w:val="center"/>
        <w:rPr>
          <w:b/>
          <w:i w:val="0"/>
          <w:sz w:val="22"/>
          <w:szCs w:val="22"/>
          <w:highlight w:val="yellow"/>
        </w:rPr>
      </w:pPr>
    </w:p>
    <w:p w14:paraId="2009EF7A" w14:textId="77777777" w:rsidR="006A7570" w:rsidRDefault="006A7570" w:rsidP="00035B2B">
      <w:pPr>
        <w:spacing w:after="200" w:line="276" w:lineRule="auto"/>
        <w:ind w:left="720"/>
        <w:jc w:val="center"/>
        <w:rPr>
          <w:b/>
          <w:i w:val="0"/>
          <w:sz w:val="22"/>
          <w:szCs w:val="22"/>
          <w:highlight w:val="yellow"/>
        </w:rPr>
      </w:pPr>
    </w:p>
    <w:p w14:paraId="3834E62D" w14:textId="77777777" w:rsidR="006A7570" w:rsidRDefault="006A7570" w:rsidP="00035B2B">
      <w:pPr>
        <w:spacing w:after="200" w:line="276" w:lineRule="auto"/>
        <w:ind w:left="720"/>
        <w:jc w:val="center"/>
        <w:rPr>
          <w:b/>
          <w:i w:val="0"/>
          <w:sz w:val="22"/>
          <w:szCs w:val="22"/>
          <w:highlight w:val="yellow"/>
        </w:rPr>
      </w:pPr>
    </w:p>
    <w:p w14:paraId="606F116E" w14:textId="77777777" w:rsidR="00035B2B" w:rsidRDefault="00035B2B" w:rsidP="00035B2B">
      <w:pPr>
        <w:spacing w:after="200" w:line="276" w:lineRule="auto"/>
        <w:ind w:left="720"/>
        <w:jc w:val="center"/>
        <w:rPr>
          <w:b/>
          <w:i w:val="0"/>
          <w:sz w:val="28"/>
          <w:szCs w:val="28"/>
        </w:rPr>
      </w:pPr>
      <w:r>
        <w:rPr>
          <w:b/>
          <w:i w:val="0"/>
          <w:sz w:val="28"/>
          <w:szCs w:val="28"/>
        </w:rPr>
        <w:t>IZJAVA</w:t>
      </w:r>
    </w:p>
    <w:p w14:paraId="1FFC94EF" w14:textId="77777777" w:rsidR="00035B2B" w:rsidRDefault="00035B2B" w:rsidP="00035B2B">
      <w:pPr>
        <w:spacing w:after="200" w:line="276" w:lineRule="auto"/>
        <w:ind w:left="720"/>
        <w:jc w:val="center"/>
        <w:rPr>
          <w:b/>
          <w:i w:val="0"/>
          <w:sz w:val="28"/>
          <w:szCs w:val="28"/>
        </w:rPr>
      </w:pPr>
      <w:r>
        <w:rPr>
          <w:b/>
          <w:i w:val="0"/>
          <w:sz w:val="28"/>
          <w:szCs w:val="28"/>
        </w:rPr>
        <w:t xml:space="preserve">O IZVAJANJU STORITEV </w:t>
      </w:r>
    </w:p>
    <w:p w14:paraId="37EA64D9" w14:textId="77777777" w:rsidR="00035B2B" w:rsidRDefault="00035B2B" w:rsidP="00035B2B">
      <w:pPr>
        <w:spacing w:after="200" w:line="276" w:lineRule="auto"/>
        <w:ind w:left="720"/>
        <w:jc w:val="both"/>
        <w:rPr>
          <w:i w:val="0"/>
          <w:color w:val="000000"/>
          <w:sz w:val="22"/>
          <w:szCs w:val="22"/>
        </w:rPr>
      </w:pPr>
    </w:p>
    <w:p w14:paraId="362BB25F" w14:textId="77777777" w:rsidR="009010C8" w:rsidRDefault="009010C8" w:rsidP="00035B2B">
      <w:pPr>
        <w:spacing w:after="200" w:line="276" w:lineRule="auto"/>
        <w:ind w:left="720"/>
        <w:jc w:val="both"/>
        <w:rPr>
          <w:i w:val="0"/>
          <w:color w:val="000000"/>
          <w:sz w:val="22"/>
          <w:szCs w:val="22"/>
        </w:rPr>
      </w:pPr>
      <w:r>
        <w:rPr>
          <w:i w:val="0"/>
          <w:color w:val="000000"/>
          <w:sz w:val="22"/>
          <w:szCs w:val="22"/>
        </w:rPr>
        <w:t>I z j a v l j a m o:</w:t>
      </w:r>
    </w:p>
    <w:p w14:paraId="4566C2AC" w14:textId="77777777" w:rsidR="00035B2B" w:rsidRPr="00096AC9" w:rsidRDefault="009010C8" w:rsidP="009010C8">
      <w:pPr>
        <w:pStyle w:val="Odstavekseznama"/>
        <w:numPr>
          <w:ilvl w:val="0"/>
          <w:numId w:val="14"/>
        </w:numPr>
        <w:spacing w:after="200" w:line="276" w:lineRule="auto"/>
        <w:jc w:val="both"/>
        <w:rPr>
          <w:i w:val="0"/>
          <w:sz w:val="22"/>
          <w:szCs w:val="22"/>
        </w:rPr>
      </w:pPr>
      <w:r>
        <w:rPr>
          <w:i w:val="0"/>
          <w:sz w:val="22"/>
          <w:szCs w:val="22"/>
        </w:rPr>
        <w:t>da</w:t>
      </w:r>
      <w:r w:rsidR="00035B2B" w:rsidRPr="009010C8">
        <w:rPr>
          <w:i w:val="0"/>
          <w:sz w:val="22"/>
          <w:szCs w:val="22"/>
        </w:rPr>
        <w:t xml:space="preserve"> izvajamo storitve čiščenja v skladu s </w:t>
      </w:r>
      <w:r w:rsidR="00035B2B" w:rsidRPr="009010C8">
        <w:rPr>
          <w:bCs/>
          <w:i w:val="0"/>
          <w:sz w:val="22"/>
          <w:szCs w:val="22"/>
        </w:rPr>
        <w:t xml:space="preserve">Pravilnikom o normativih in minimalnih tehničnih pogojih za prostor in opremo vrtca (Uradni list RS, št. </w:t>
      </w:r>
      <w:hyperlink r:id="rId10" w:tgtFrame="_blank" w:tooltip="Pravilnik o normativih in minimalnih tehničnih pogojih za prostor in opremo vrtca" w:history="1">
        <w:r w:rsidR="00035B2B" w:rsidRPr="009010C8">
          <w:rPr>
            <w:rStyle w:val="Hiperpovezava"/>
            <w:bCs/>
            <w:i w:val="0"/>
            <w:color w:val="auto"/>
            <w:sz w:val="22"/>
            <w:szCs w:val="22"/>
            <w:u w:val="none"/>
          </w:rPr>
          <w:t>73/00</w:t>
        </w:r>
      </w:hyperlink>
      <w:r w:rsidR="00035B2B" w:rsidRPr="009010C8">
        <w:rPr>
          <w:bCs/>
          <w:i w:val="0"/>
          <w:sz w:val="22"/>
          <w:szCs w:val="22"/>
        </w:rPr>
        <w:t>,</w:t>
      </w:r>
      <w:r w:rsidR="00525998" w:rsidRPr="009010C8">
        <w:rPr>
          <w:bCs/>
          <w:i w:val="0"/>
          <w:sz w:val="22"/>
          <w:szCs w:val="22"/>
        </w:rPr>
        <w:t xml:space="preserve"> s spremembami in dopolnitvami</w:t>
      </w:r>
      <w:r w:rsidR="00035B2B" w:rsidRPr="009010C8">
        <w:rPr>
          <w:bCs/>
          <w:i w:val="0"/>
          <w:sz w:val="22"/>
          <w:szCs w:val="22"/>
        </w:rPr>
        <w:t>)</w:t>
      </w:r>
      <w:r w:rsidR="00035B2B" w:rsidRPr="009010C8">
        <w:rPr>
          <w:i w:val="0"/>
          <w:color w:val="000000"/>
          <w:sz w:val="22"/>
          <w:szCs w:val="22"/>
        </w:rPr>
        <w:t xml:space="preserve">, </w:t>
      </w:r>
      <w:r w:rsidR="00104CD9" w:rsidRPr="009010C8">
        <w:rPr>
          <w:i w:val="0"/>
          <w:color w:val="000000"/>
          <w:sz w:val="22"/>
          <w:szCs w:val="22"/>
        </w:rPr>
        <w:t>zahtevami naročnika (opredeljenimi v III., IV. in V. poglavju dokumentacije v zvezi z oddajo javnega naročila) ter načrtom in t</w:t>
      </w:r>
      <w:r w:rsidR="00AD7F9C" w:rsidRPr="009010C8">
        <w:rPr>
          <w:i w:val="0"/>
          <w:color w:val="000000"/>
          <w:sz w:val="22"/>
          <w:szCs w:val="22"/>
        </w:rPr>
        <w:t>ehnologijo čiščenja (priloga 4/4</w:t>
      </w:r>
      <w:r w:rsidR="00104CD9" w:rsidRPr="009010C8">
        <w:rPr>
          <w:i w:val="0"/>
          <w:color w:val="000000"/>
          <w:sz w:val="22"/>
          <w:szCs w:val="22"/>
        </w:rPr>
        <w:t>)</w:t>
      </w:r>
      <w:r>
        <w:rPr>
          <w:i w:val="0"/>
          <w:color w:val="000000"/>
          <w:sz w:val="22"/>
          <w:szCs w:val="22"/>
        </w:rPr>
        <w:t>;</w:t>
      </w:r>
    </w:p>
    <w:p w14:paraId="12472A5C"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ustreznimi kadri, ki so izkušeni, strokovno usposobljeni, imajo uspešno opravljen zdravniški pregled ter preizkus znanja iz varnosti in zdravja pri delu in so sposobni izvesti predmet javnega naročila;</w:t>
      </w:r>
    </w:p>
    <w:p w14:paraId="4F30D826" w14:textId="77777777" w:rsidR="00096AC9" w:rsidRPr="00096AC9" w:rsidRDefault="00096AC9" w:rsidP="00096AC9">
      <w:pPr>
        <w:pStyle w:val="Odstavekseznama"/>
        <w:widowControl w:val="0"/>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ind w:left="1440"/>
        <w:contextualSpacing/>
        <w:jc w:val="both"/>
        <w:rPr>
          <w:i w:val="0"/>
          <w:sz w:val="22"/>
          <w:szCs w:val="22"/>
        </w:rPr>
      </w:pPr>
    </w:p>
    <w:p w14:paraId="1FE103A5" w14:textId="77777777" w:rsidR="00096AC9" w:rsidRPr="00096AC9" w:rsidRDefault="00096AC9" w:rsidP="00096AC9">
      <w:pPr>
        <w:pStyle w:val="Odstavekseznama"/>
        <w:widowControl w:val="0"/>
        <w:numPr>
          <w:ilvl w:val="0"/>
          <w:numId w:val="14"/>
        </w:numPr>
        <w:tabs>
          <w:tab w:val="left" w:pos="-1123"/>
          <w:tab w:val="left" w:pos="-720"/>
          <w:tab w:val="left" w:pos="0"/>
          <w:tab w:val="left" w:pos="543"/>
          <w:tab w:val="left" w:pos="1110"/>
          <w:tab w:val="left" w:pos="1677"/>
          <w:tab w:val="left" w:pos="2244"/>
          <w:tab w:val="left" w:pos="2811"/>
          <w:tab w:val="left" w:pos="3378"/>
          <w:tab w:val="left" w:pos="3945"/>
          <w:tab w:val="left" w:pos="4512"/>
          <w:tab w:val="left" w:pos="5079"/>
          <w:tab w:val="left" w:pos="5646"/>
          <w:tab w:val="left" w:pos="6156"/>
          <w:tab w:val="left" w:pos="6480"/>
          <w:tab w:val="left" w:pos="7200"/>
          <w:tab w:val="left" w:pos="7920"/>
          <w:tab w:val="left" w:pos="8640"/>
        </w:tabs>
        <w:contextualSpacing/>
        <w:jc w:val="both"/>
        <w:rPr>
          <w:i w:val="0"/>
          <w:sz w:val="22"/>
          <w:szCs w:val="22"/>
        </w:rPr>
      </w:pPr>
      <w:r w:rsidRPr="00096AC9">
        <w:rPr>
          <w:i w:val="0"/>
          <w:sz w:val="22"/>
          <w:szCs w:val="22"/>
        </w:rPr>
        <w:t>da razpolagamo z vsemi tehničnimi sredstvi in delovno opremo, ki bo omogočal</w:t>
      </w:r>
      <w:r w:rsidR="007A3E7D">
        <w:rPr>
          <w:i w:val="0"/>
          <w:sz w:val="22"/>
          <w:szCs w:val="22"/>
        </w:rPr>
        <w:t>a</w:t>
      </w:r>
      <w:r w:rsidRPr="00096AC9">
        <w:rPr>
          <w:i w:val="0"/>
          <w:sz w:val="22"/>
          <w:szCs w:val="22"/>
        </w:rPr>
        <w:t xml:space="preserve"> pravočasno in kakovostno izvedbo naročnikovih zahtev, navedenih v dokumentaciji v zvezi z oddajo javnega naročila.</w:t>
      </w:r>
    </w:p>
    <w:p w14:paraId="1655A29E" w14:textId="77777777" w:rsidR="00096AC9" w:rsidRDefault="00096AC9" w:rsidP="00096AC9">
      <w:pPr>
        <w:spacing w:after="200" w:line="276" w:lineRule="auto"/>
        <w:jc w:val="both"/>
        <w:rPr>
          <w:i w:val="0"/>
          <w:sz w:val="22"/>
          <w:szCs w:val="22"/>
        </w:rPr>
      </w:pPr>
    </w:p>
    <w:p w14:paraId="6E4C3A6C" w14:textId="77777777" w:rsidR="00035B2B" w:rsidRDefault="00035B2B" w:rsidP="007B4104">
      <w:pPr>
        <w:tabs>
          <w:tab w:val="num" w:pos="1440"/>
        </w:tabs>
        <w:spacing w:after="200" w:line="276" w:lineRule="auto"/>
        <w:rPr>
          <w:i w:val="0"/>
          <w:color w:val="000000"/>
          <w:sz w:val="22"/>
          <w:szCs w:val="22"/>
        </w:rPr>
      </w:pPr>
      <w:r>
        <w:rPr>
          <w:i w:val="0"/>
          <w:color w:val="000000"/>
          <w:sz w:val="22"/>
          <w:szCs w:val="22"/>
        </w:rPr>
        <w:tab/>
      </w:r>
    </w:p>
    <w:p w14:paraId="7D6A35D2" w14:textId="77777777" w:rsidR="00035B2B" w:rsidRDefault="00035B2B" w:rsidP="00035B2B">
      <w:pPr>
        <w:spacing w:after="200" w:line="276" w:lineRule="auto"/>
        <w:rPr>
          <w:i w:val="0"/>
          <w:color w:val="000000"/>
          <w:sz w:val="22"/>
          <w:szCs w:val="22"/>
        </w:rPr>
      </w:pPr>
    </w:p>
    <w:p w14:paraId="6E9FAB67" w14:textId="77777777" w:rsidR="00035B2B" w:rsidRDefault="00035B2B" w:rsidP="00035B2B">
      <w:pPr>
        <w:spacing w:after="200" w:line="276" w:lineRule="auto"/>
        <w:rPr>
          <w:i w:val="0"/>
          <w:color w:val="000000"/>
          <w:sz w:val="22"/>
          <w:szCs w:val="22"/>
        </w:rPr>
      </w:pPr>
    </w:p>
    <w:p w14:paraId="7E7F80D4" w14:textId="77777777" w:rsidR="00035B2B" w:rsidRDefault="00035B2B" w:rsidP="00035B2B">
      <w:pPr>
        <w:spacing w:after="200" w:line="276" w:lineRule="auto"/>
        <w:rPr>
          <w:i w:val="0"/>
          <w:color w:val="000000"/>
          <w:sz w:val="22"/>
          <w:szCs w:val="22"/>
        </w:rPr>
      </w:pPr>
    </w:p>
    <w:p w14:paraId="7C7E534D" w14:textId="77777777" w:rsidR="00035B2B" w:rsidRDefault="00035B2B" w:rsidP="00035B2B">
      <w:pPr>
        <w:spacing w:after="200" w:line="276" w:lineRule="auto"/>
        <w:rPr>
          <w:i w:val="0"/>
          <w:color w:val="000000"/>
          <w:sz w:val="22"/>
          <w:szCs w:val="22"/>
        </w:rPr>
      </w:pPr>
    </w:p>
    <w:p w14:paraId="154EAEC8" w14:textId="77777777" w:rsidR="00035B2B" w:rsidRDefault="00035B2B" w:rsidP="00035B2B">
      <w:pPr>
        <w:spacing w:after="200" w:line="276" w:lineRule="auto"/>
        <w:rPr>
          <w:i w:val="0"/>
          <w:color w:val="000000"/>
          <w:sz w:val="22"/>
          <w:szCs w:val="22"/>
        </w:rPr>
      </w:pPr>
    </w:p>
    <w:p w14:paraId="0693E13D" w14:textId="77777777" w:rsidR="00035B2B" w:rsidRDefault="00035B2B" w:rsidP="00035B2B">
      <w:pPr>
        <w:jc w:val="center"/>
        <w:rPr>
          <w:b/>
          <w:i w:val="0"/>
          <w:sz w:val="20"/>
        </w:rPr>
      </w:pPr>
    </w:p>
    <w:p w14:paraId="72348593" w14:textId="77777777" w:rsidR="00035B2B" w:rsidRDefault="00035B2B" w:rsidP="00035B2B">
      <w:pPr>
        <w:rPr>
          <w:b/>
          <w:i w:val="0"/>
          <w:sz w:val="20"/>
        </w:rPr>
      </w:pPr>
      <w:r>
        <w:rPr>
          <w:b/>
          <w:i w:val="0"/>
          <w:sz w:val="20"/>
        </w:rPr>
        <w:br w:type="page"/>
      </w:r>
    </w:p>
    <w:p w14:paraId="63F53CE1" w14:textId="77777777" w:rsidR="00035B2B" w:rsidRDefault="00690792" w:rsidP="00035B2B">
      <w:pPr>
        <w:jc w:val="right"/>
        <w:rPr>
          <w:b/>
          <w:i w:val="0"/>
          <w:sz w:val="22"/>
          <w:szCs w:val="22"/>
        </w:rPr>
      </w:pPr>
      <w:r>
        <w:rPr>
          <w:b/>
          <w:i w:val="0"/>
          <w:sz w:val="22"/>
          <w:szCs w:val="22"/>
        </w:rPr>
        <w:lastRenderedPageBreak/>
        <w:t>PRILOGA 4/4</w:t>
      </w:r>
    </w:p>
    <w:p w14:paraId="522D73E8" w14:textId="77777777" w:rsidR="00035B2B" w:rsidRDefault="00035B2B" w:rsidP="00035B2B">
      <w:pPr>
        <w:jc w:val="center"/>
        <w:rPr>
          <w:b/>
          <w:i w:val="0"/>
          <w:sz w:val="28"/>
          <w:szCs w:val="28"/>
        </w:rPr>
      </w:pPr>
    </w:p>
    <w:p w14:paraId="34C461E6" w14:textId="77777777" w:rsidR="00035B2B" w:rsidRDefault="00035B2B" w:rsidP="00035B2B">
      <w:pPr>
        <w:jc w:val="center"/>
        <w:rPr>
          <w:b/>
          <w:i w:val="0"/>
          <w:sz w:val="28"/>
          <w:szCs w:val="28"/>
        </w:rPr>
      </w:pPr>
    </w:p>
    <w:p w14:paraId="6CEC8D7E" w14:textId="77777777" w:rsidR="00035B2B" w:rsidRDefault="00035B2B" w:rsidP="00035B2B">
      <w:pPr>
        <w:jc w:val="center"/>
        <w:rPr>
          <w:b/>
          <w:i w:val="0"/>
          <w:sz w:val="28"/>
          <w:szCs w:val="28"/>
        </w:rPr>
      </w:pPr>
      <w:r>
        <w:rPr>
          <w:b/>
          <w:i w:val="0"/>
          <w:sz w:val="28"/>
          <w:szCs w:val="28"/>
        </w:rPr>
        <w:t>NAČRT ČIŠČENJA  Z OPISOM TEHNOLOGIJE ČIŠČENJA</w:t>
      </w:r>
    </w:p>
    <w:p w14:paraId="49FD0BEA" w14:textId="77777777" w:rsidR="00104CD9" w:rsidRPr="00A23D16" w:rsidRDefault="00104CD9" w:rsidP="00035B2B">
      <w:pPr>
        <w:jc w:val="center"/>
        <w:rPr>
          <w:b/>
          <w:i w:val="0"/>
          <w:sz w:val="22"/>
          <w:szCs w:val="22"/>
        </w:rPr>
      </w:pPr>
    </w:p>
    <w:p w14:paraId="0BBEF4A4" w14:textId="77777777" w:rsidR="00A23D16" w:rsidRPr="00A23D16" w:rsidRDefault="00A23D16" w:rsidP="00035B2B">
      <w:pPr>
        <w:jc w:val="center"/>
        <w:rPr>
          <w:b/>
          <w:i w:val="0"/>
          <w:sz w:val="22"/>
          <w:szCs w:val="22"/>
        </w:rPr>
      </w:pPr>
    </w:p>
    <w:p w14:paraId="37BBE8E2" w14:textId="04EDD1FD"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 xml:space="preserve">za javno naročilo </w:t>
      </w:r>
      <w:r w:rsidRPr="00383580">
        <w:rPr>
          <w:b/>
          <w:i w:val="0"/>
          <w:color w:val="000000"/>
          <w:sz w:val="22"/>
          <w:szCs w:val="22"/>
        </w:rPr>
        <w:t xml:space="preserve">Izvajanje storitev okolju prijaznega čiščenja v </w:t>
      </w:r>
      <w:r w:rsidR="00E968CA">
        <w:rPr>
          <w:b/>
          <w:i w:val="0"/>
          <w:color w:val="000000"/>
          <w:sz w:val="22"/>
          <w:szCs w:val="22"/>
        </w:rPr>
        <w:t xml:space="preserve">Vrtcu </w:t>
      </w:r>
      <w:r w:rsidR="00135B2E">
        <w:rPr>
          <w:b/>
          <w:i w:val="0"/>
          <w:color w:val="000000"/>
          <w:sz w:val="22"/>
          <w:szCs w:val="22"/>
        </w:rPr>
        <w:t>dr. France Prešeren</w:t>
      </w:r>
      <w:r w:rsidR="00E968CA">
        <w:rPr>
          <w:b/>
          <w:i w:val="0"/>
          <w:color w:val="000000"/>
          <w:sz w:val="22"/>
          <w:szCs w:val="22"/>
        </w:rPr>
        <w:t xml:space="preserve"> </w:t>
      </w:r>
      <w:r w:rsidRPr="00383580">
        <w:rPr>
          <w:b/>
          <w:i w:val="0"/>
          <w:color w:val="000000"/>
          <w:sz w:val="22"/>
          <w:szCs w:val="22"/>
        </w:rPr>
        <w:t xml:space="preserve">za obdobje </w:t>
      </w:r>
      <w:r w:rsidR="00307E40" w:rsidRPr="00755C8E">
        <w:rPr>
          <w:b/>
          <w:i w:val="0"/>
          <w:color w:val="000000"/>
          <w:sz w:val="22"/>
          <w:szCs w:val="22"/>
        </w:rPr>
        <w:t>treh</w:t>
      </w:r>
      <w:r w:rsidR="006D236E" w:rsidRPr="00383580">
        <w:rPr>
          <w:b/>
          <w:i w:val="0"/>
          <w:color w:val="000000"/>
          <w:sz w:val="22"/>
          <w:szCs w:val="22"/>
        </w:rPr>
        <w:t xml:space="preserve"> </w:t>
      </w:r>
      <w:r w:rsidRPr="00383580">
        <w:rPr>
          <w:b/>
          <w:i w:val="0"/>
          <w:color w:val="000000"/>
          <w:sz w:val="22"/>
          <w:szCs w:val="22"/>
        </w:rPr>
        <w:t>let</w:t>
      </w:r>
      <w:r w:rsidR="00F23F3A">
        <w:rPr>
          <w:i w:val="0"/>
          <w:color w:val="000000"/>
          <w:sz w:val="22"/>
          <w:szCs w:val="22"/>
        </w:rPr>
        <w:t>.</w:t>
      </w:r>
    </w:p>
    <w:p w14:paraId="3EE1ED82" w14:textId="77777777" w:rsidR="00035B2B" w:rsidRDefault="00035B2B" w:rsidP="00AD7F9C">
      <w:pPr>
        <w:pStyle w:val="Odstavekseznama"/>
        <w:spacing w:line="276" w:lineRule="auto"/>
        <w:ind w:left="1077"/>
        <w:rPr>
          <w:i w:val="0"/>
          <w:color w:val="000000"/>
          <w:sz w:val="22"/>
          <w:szCs w:val="22"/>
        </w:rPr>
      </w:pPr>
    </w:p>
    <w:p w14:paraId="7C617209" w14:textId="77777777" w:rsidR="00104CD9" w:rsidRDefault="00104CD9" w:rsidP="0000665F">
      <w:pPr>
        <w:pStyle w:val="Odstavekseznama"/>
        <w:spacing w:line="276" w:lineRule="auto"/>
        <w:ind w:left="1020"/>
        <w:contextualSpacing/>
        <w:rPr>
          <w:i w:val="0"/>
          <w:color w:val="000000"/>
          <w:sz w:val="22"/>
          <w:szCs w:val="22"/>
        </w:rPr>
      </w:pPr>
      <w:r>
        <w:rPr>
          <w:i w:val="0"/>
          <w:color w:val="000000"/>
          <w:sz w:val="22"/>
          <w:szCs w:val="22"/>
        </w:rPr>
        <w:t>Ponudnik izdela in  predloži pisni načrt čiščenja, ki sestoji iz:</w:t>
      </w:r>
    </w:p>
    <w:p w14:paraId="4160ACFE" w14:textId="77777777" w:rsidR="00104CD9" w:rsidRPr="00B41754"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 xml:space="preserve">opredelitve, kaj se čisti (področje oz. oprema, ki jo </w:t>
      </w:r>
      <w:r w:rsidRPr="00B41754">
        <w:rPr>
          <w:i w:val="0"/>
          <w:color w:val="000000"/>
          <w:sz w:val="22"/>
          <w:szCs w:val="22"/>
        </w:rPr>
        <w:t>je potrebno očistiti),</w:t>
      </w:r>
    </w:p>
    <w:p w14:paraId="34D97181" w14:textId="77777777" w:rsidR="00104CD9" w:rsidRPr="00B41754" w:rsidRDefault="00104CD9" w:rsidP="008732CA">
      <w:pPr>
        <w:pStyle w:val="Odstavekseznama"/>
        <w:numPr>
          <w:ilvl w:val="0"/>
          <w:numId w:val="26"/>
        </w:numPr>
        <w:spacing w:line="276" w:lineRule="auto"/>
        <w:ind w:left="1380"/>
        <w:contextualSpacing/>
        <w:rPr>
          <w:i w:val="0"/>
          <w:color w:val="000000"/>
          <w:sz w:val="22"/>
          <w:szCs w:val="22"/>
        </w:rPr>
      </w:pPr>
      <w:r w:rsidRPr="00B41754">
        <w:rPr>
          <w:i w:val="0"/>
          <w:color w:val="000000"/>
          <w:sz w:val="22"/>
          <w:szCs w:val="22"/>
        </w:rPr>
        <w:t>opredelitve čistil, s katerimi s</w:t>
      </w:r>
      <w:r w:rsidRPr="002E51C6">
        <w:rPr>
          <w:i w:val="0"/>
          <w:color w:val="000000"/>
          <w:sz w:val="22"/>
          <w:szCs w:val="22"/>
        </w:rPr>
        <w:t>e čisti (</w:t>
      </w:r>
      <w:r w:rsidR="00B41754" w:rsidRPr="002E51C6">
        <w:rPr>
          <w:i w:val="0"/>
          <w:color w:val="000000"/>
          <w:sz w:val="22"/>
          <w:szCs w:val="22"/>
        </w:rPr>
        <w:t xml:space="preserve">na zahtevo naročnika izvajalec predloži </w:t>
      </w:r>
      <w:r w:rsidRPr="002E51C6">
        <w:rPr>
          <w:i w:val="0"/>
          <w:color w:val="000000"/>
          <w:sz w:val="22"/>
          <w:szCs w:val="22"/>
        </w:rPr>
        <w:t>varnostn</w:t>
      </w:r>
      <w:r w:rsidR="00B41754" w:rsidRPr="002E51C6">
        <w:rPr>
          <w:i w:val="0"/>
          <w:color w:val="000000"/>
          <w:sz w:val="22"/>
          <w:szCs w:val="22"/>
        </w:rPr>
        <w:t>e</w:t>
      </w:r>
      <w:r w:rsidRPr="002E51C6">
        <w:rPr>
          <w:i w:val="0"/>
          <w:color w:val="000000"/>
          <w:sz w:val="22"/>
          <w:szCs w:val="22"/>
        </w:rPr>
        <w:t xml:space="preserve"> list</w:t>
      </w:r>
      <w:r w:rsidR="00B41754" w:rsidRPr="002E51C6">
        <w:rPr>
          <w:i w:val="0"/>
          <w:color w:val="000000"/>
          <w:sz w:val="22"/>
          <w:szCs w:val="22"/>
        </w:rPr>
        <w:t>e tudi za čistila, ki niso univerzalna</w:t>
      </w:r>
      <w:r w:rsidRPr="002E51C6">
        <w:rPr>
          <w:i w:val="0"/>
          <w:color w:val="000000"/>
          <w:sz w:val="22"/>
          <w:szCs w:val="22"/>
        </w:rPr>
        <w:t>),</w:t>
      </w:r>
    </w:p>
    <w:p w14:paraId="14E4248D"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doziranje in način uporabe čistil (navodila proizvajalca – v slovenskem jeziku),</w:t>
      </w:r>
    </w:p>
    <w:p w14:paraId="0F5B0207"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navedba čistilnih pripomočkov (krpe, držala, sesalec…),</w:t>
      </w:r>
    </w:p>
    <w:p w14:paraId="316980FD"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pogostost čiščenja (dnevno, tedensko, mesečno),</w:t>
      </w:r>
    </w:p>
    <w:p w14:paraId="37863776"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izvajalca čiščenja,</w:t>
      </w:r>
    </w:p>
    <w:p w14:paraId="330A83A2"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rokovanje s krpami pri čiščenju (umazane, čiste),</w:t>
      </w:r>
    </w:p>
    <w:p w14:paraId="3568A88E"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opis tehnologije čiščenja, ki mora ustrezati zahtevnosti čiščenja pri naročniku in ki jo mora izvajalec dejansko izvajati po sklenitvi pogodbe,</w:t>
      </w:r>
    </w:p>
    <w:p w14:paraId="0B172D1A" w14:textId="77777777" w:rsidR="00104CD9" w:rsidRDefault="00104CD9" w:rsidP="008732CA">
      <w:pPr>
        <w:pStyle w:val="Odstavekseznama"/>
        <w:numPr>
          <w:ilvl w:val="0"/>
          <w:numId w:val="26"/>
        </w:numPr>
        <w:spacing w:line="276" w:lineRule="auto"/>
        <w:ind w:left="1380"/>
        <w:contextualSpacing/>
        <w:rPr>
          <w:i w:val="0"/>
          <w:color w:val="000000"/>
          <w:sz w:val="22"/>
          <w:szCs w:val="22"/>
        </w:rPr>
      </w:pPr>
      <w:r>
        <w:rPr>
          <w:i w:val="0"/>
          <w:color w:val="000000"/>
          <w:sz w:val="22"/>
          <w:szCs w:val="22"/>
        </w:rPr>
        <w:t>definirane odgovornosti čistilcev v zvezi z varnostjo objekta.</w:t>
      </w:r>
    </w:p>
    <w:p w14:paraId="1329E5F0" w14:textId="77777777" w:rsidR="00104CD9" w:rsidRDefault="00104CD9" w:rsidP="00AD7F9C">
      <w:pPr>
        <w:pStyle w:val="p7"/>
        <w:spacing w:line="240" w:lineRule="auto"/>
        <w:ind w:left="1077"/>
        <w:jc w:val="both"/>
        <w:rPr>
          <w:color w:val="000000"/>
          <w:sz w:val="22"/>
          <w:szCs w:val="22"/>
        </w:rPr>
      </w:pPr>
    </w:p>
    <w:p w14:paraId="4966D119" w14:textId="77777777" w:rsidR="00104CD9" w:rsidRDefault="00104CD9" w:rsidP="00AD7F9C">
      <w:pPr>
        <w:pStyle w:val="p7"/>
        <w:spacing w:line="240" w:lineRule="auto"/>
        <w:ind w:left="1077"/>
        <w:jc w:val="both"/>
        <w:rPr>
          <w:color w:val="000000"/>
          <w:sz w:val="22"/>
          <w:szCs w:val="22"/>
        </w:rPr>
      </w:pPr>
    </w:p>
    <w:p w14:paraId="08708CAB" w14:textId="77777777" w:rsidR="00104CD9" w:rsidRDefault="00104CD9" w:rsidP="006A7570">
      <w:pPr>
        <w:pStyle w:val="Odstavekseznama"/>
        <w:spacing w:line="276" w:lineRule="auto"/>
        <w:ind w:left="1020"/>
        <w:contextualSpacing/>
        <w:rPr>
          <w:i w:val="0"/>
          <w:color w:val="000000"/>
          <w:sz w:val="22"/>
          <w:szCs w:val="22"/>
        </w:rPr>
      </w:pPr>
      <w:r>
        <w:rPr>
          <w:i w:val="0"/>
          <w:color w:val="000000"/>
          <w:sz w:val="22"/>
          <w:szCs w:val="22"/>
        </w:rPr>
        <w:t>Za potrebe izpolnitve tabel lahko ponudnik vrine dodatne vrstice.</w:t>
      </w:r>
    </w:p>
    <w:p w14:paraId="60D134C4" w14:textId="77777777" w:rsidR="00035B2B" w:rsidRDefault="00035B2B" w:rsidP="006A7570">
      <w:pPr>
        <w:pStyle w:val="p7"/>
        <w:spacing w:line="240" w:lineRule="auto"/>
        <w:ind w:left="0"/>
        <w:jc w:val="both"/>
        <w:rPr>
          <w:sz w:val="22"/>
          <w:szCs w:val="22"/>
        </w:rPr>
      </w:pPr>
    </w:p>
    <w:p w14:paraId="54E2295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1: Delovni čas čistilcev</w:t>
      </w:r>
    </w:p>
    <w:p w14:paraId="03586B76" w14:textId="77777777" w:rsidR="00E97E2B" w:rsidRPr="00A23D16" w:rsidRDefault="00E97E2B" w:rsidP="00A23D16">
      <w:pPr>
        <w:ind w:left="851" w:hanging="57"/>
        <w:jc w:val="both"/>
        <w:rPr>
          <w:color w:val="000000"/>
          <w:sz w:val="20"/>
        </w:rPr>
      </w:pPr>
      <w:r w:rsidRPr="00A23D16">
        <w:rPr>
          <w:color w:val="000000"/>
          <w:sz w:val="20"/>
        </w:rPr>
        <w:t>(glej: Razpisna dokumentacija, Poglavje II: Opis predmeta javnega naročila</w:t>
      </w:r>
      <w:r w:rsidR="00A23D16" w:rsidRPr="00A23D16">
        <w:rPr>
          <w:color w:val="000000"/>
          <w:sz w:val="20"/>
        </w:rPr>
        <w:t xml:space="preserve"> in Poglavje III: Splošne zahteve naročnik v zvezi s predmetom javnega naročila; četrta točka: Zahteve naročnika v zvezi z delavci-čistilci</w:t>
      </w:r>
      <w:r w:rsidRPr="00A23D16">
        <w:rPr>
          <w:color w:val="000000"/>
          <w:sz w:val="20"/>
        </w:rPr>
        <w:t>)</w:t>
      </w:r>
    </w:p>
    <w:p w14:paraId="721F4F94" w14:textId="481D0D5D" w:rsidR="00035B2B" w:rsidRDefault="00035B2B" w:rsidP="00A23D16">
      <w:pPr>
        <w:pStyle w:val="p7"/>
        <w:spacing w:line="240" w:lineRule="auto"/>
        <w:ind w:left="794"/>
        <w:rPr>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135B2E" w14:paraId="7EED788B" w14:textId="77777777" w:rsidTr="006E2749">
        <w:tc>
          <w:tcPr>
            <w:tcW w:w="5211" w:type="dxa"/>
            <w:tcBorders>
              <w:top w:val="single" w:sz="4" w:space="0" w:color="auto"/>
              <w:left w:val="single" w:sz="4" w:space="0" w:color="auto"/>
              <w:bottom w:val="single" w:sz="4" w:space="0" w:color="auto"/>
              <w:right w:val="single" w:sz="4" w:space="0" w:color="auto"/>
            </w:tcBorders>
            <w:hideMark/>
          </w:tcPr>
          <w:p w14:paraId="33E30526" w14:textId="3D02EBFC" w:rsidR="00135B2E" w:rsidRPr="00307E40" w:rsidRDefault="00135B2E">
            <w:pPr>
              <w:pStyle w:val="p7"/>
              <w:spacing w:line="240" w:lineRule="auto"/>
              <w:ind w:left="0"/>
              <w:rPr>
                <w:sz w:val="22"/>
                <w:szCs w:val="22"/>
              </w:rPr>
            </w:pPr>
            <w:r>
              <w:rPr>
                <w:sz w:val="22"/>
                <w:szCs w:val="22"/>
              </w:rPr>
              <w:t>Naročnik:</w:t>
            </w:r>
            <w:r w:rsidR="005C2DFD">
              <w:rPr>
                <w:sz w:val="22"/>
                <w:szCs w:val="22"/>
              </w:rPr>
              <w:t xml:space="preserve"> Vrtec Dr. France Prešeren</w:t>
            </w:r>
          </w:p>
        </w:tc>
        <w:tc>
          <w:tcPr>
            <w:tcW w:w="1560" w:type="dxa"/>
            <w:tcBorders>
              <w:top w:val="single" w:sz="4" w:space="0" w:color="auto"/>
              <w:left w:val="single" w:sz="4" w:space="0" w:color="auto"/>
              <w:bottom w:val="single" w:sz="4" w:space="0" w:color="auto"/>
              <w:right w:val="single" w:sz="4" w:space="0" w:color="auto"/>
            </w:tcBorders>
            <w:hideMark/>
          </w:tcPr>
          <w:p w14:paraId="274953A7" w14:textId="77777777" w:rsidR="00135B2E" w:rsidRDefault="00135B2E" w:rsidP="006E2749">
            <w:pPr>
              <w:pStyle w:val="p7"/>
              <w:spacing w:line="240" w:lineRule="auto"/>
              <w:ind w:left="0"/>
              <w:jc w:val="center"/>
              <w:rPr>
                <w:sz w:val="20"/>
              </w:rPr>
            </w:pPr>
            <w:r>
              <w:rPr>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14:paraId="431B0722" w14:textId="77777777" w:rsidR="00135B2E" w:rsidRDefault="00135B2E" w:rsidP="006E2749">
            <w:pPr>
              <w:pStyle w:val="p7"/>
              <w:spacing w:line="240" w:lineRule="auto"/>
              <w:ind w:left="0"/>
              <w:jc w:val="center"/>
              <w:rPr>
                <w:sz w:val="20"/>
              </w:rPr>
            </w:pPr>
            <w:r>
              <w:rPr>
                <w:sz w:val="20"/>
              </w:rPr>
              <w:t>DELOVNI ČAS                      (od ____do____)</w:t>
            </w:r>
          </w:p>
        </w:tc>
      </w:tr>
      <w:tr w:rsidR="00135B2E" w14:paraId="0944F1C6" w14:textId="77777777" w:rsidTr="006E2749">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77365A7D" w14:textId="799AC24D" w:rsidR="00135B2E" w:rsidRPr="00C06E51" w:rsidRDefault="00135B2E" w:rsidP="006E2749">
            <w:pPr>
              <w:pStyle w:val="p7"/>
              <w:spacing w:line="240" w:lineRule="auto"/>
              <w:ind w:left="0"/>
              <w:jc w:val="both"/>
              <w:rPr>
                <w:sz w:val="20"/>
              </w:rPr>
            </w:pPr>
            <w:r w:rsidRPr="00C06E51">
              <w:rPr>
                <w:sz w:val="22"/>
                <w:szCs w:val="22"/>
              </w:rPr>
              <w:t>Enota:</w:t>
            </w:r>
            <w:r w:rsidR="005C2DFD" w:rsidRPr="00C06E51">
              <w:rPr>
                <w:sz w:val="22"/>
                <w:szCs w:val="22"/>
              </w:rPr>
              <w:t xml:space="preserve"> Puharjeva, Puharjeva 4</w:t>
            </w:r>
          </w:p>
        </w:tc>
        <w:tc>
          <w:tcPr>
            <w:tcW w:w="1560" w:type="dxa"/>
            <w:tcBorders>
              <w:top w:val="single" w:sz="4" w:space="0" w:color="auto"/>
              <w:left w:val="single" w:sz="4" w:space="0" w:color="auto"/>
              <w:bottom w:val="single" w:sz="4" w:space="0" w:color="auto"/>
              <w:right w:val="single" w:sz="4" w:space="0" w:color="auto"/>
            </w:tcBorders>
          </w:tcPr>
          <w:p w14:paraId="7B3A601F" w14:textId="77777777" w:rsidR="00135B2E" w:rsidRDefault="00135B2E" w:rsidP="006E274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9868910" w14:textId="77777777" w:rsidR="00135B2E" w:rsidRDefault="00135B2E" w:rsidP="006E2749">
            <w:pPr>
              <w:pStyle w:val="p7"/>
              <w:spacing w:line="240" w:lineRule="auto"/>
              <w:ind w:left="0"/>
              <w:jc w:val="both"/>
              <w:rPr>
                <w:sz w:val="20"/>
              </w:rPr>
            </w:pPr>
          </w:p>
        </w:tc>
      </w:tr>
      <w:tr w:rsidR="00135B2E" w14:paraId="00984B0E" w14:textId="77777777" w:rsidTr="006E2749">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34FBECEE" w14:textId="302EA09C" w:rsidR="005C2DFD" w:rsidRPr="00C06E51" w:rsidRDefault="00135B2E" w:rsidP="006E2749">
            <w:pPr>
              <w:pStyle w:val="p7"/>
              <w:spacing w:line="240" w:lineRule="auto"/>
              <w:ind w:left="0"/>
              <w:jc w:val="both"/>
              <w:rPr>
                <w:sz w:val="22"/>
                <w:szCs w:val="22"/>
              </w:rPr>
            </w:pPr>
            <w:r w:rsidRPr="00C06E51">
              <w:rPr>
                <w:sz w:val="22"/>
                <w:szCs w:val="22"/>
              </w:rPr>
              <w:t>Enota:</w:t>
            </w:r>
            <w:r w:rsidR="005C2DFD" w:rsidRPr="00C06E51">
              <w:rPr>
                <w:sz w:val="22"/>
                <w:szCs w:val="22"/>
              </w:rPr>
              <w:t xml:space="preserve"> Prešernova, Prešernova 29</w:t>
            </w:r>
          </w:p>
        </w:tc>
        <w:tc>
          <w:tcPr>
            <w:tcW w:w="1560" w:type="dxa"/>
            <w:tcBorders>
              <w:top w:val="single" w:sz="4" w:space="0" w:color="auto"/>
              <w:left w:val="single" w:sz="4" w:space="0" w:color="auto"/>
              <w:bottom w:val="single" w:sz="4" w:space="0" w:color="auto"/>
              <w:right w:val="single" w:sz="4" w:space="0" w:color="auto"/>
            </w:tcBorders>
          </w:tcPr>
          <w:p w14:paraId="3FBD428C" w14:textId="77777777" w:rsidR="00135B2E" w:rsidRDefault="00135B2E" w:rsidP="006E274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5AAED7C3" w14:textId="77777777" w:rsidR="00135B2E" w:rsidRDefault="00135B2E" w:rsidP="006E2749">
            <w:pPr>
              <w:pStyle w:val="p7"/>
              <w:spacing w:line="240" w:lineRule="auto"/>
              <w:ind w:left="0"/>
              <w:jc w:val="both"/>
              <w:rPr>
                <w:sz w:val="20"/>
              </w:rPr>
            </w:pPr>
          </w:p>
        </w:tc>
      </w:tr>
      <w:tr w:rsidR="00135B2E" w14:paraId="5BB9F06D" w14:textId="77777777" w:rsidTr="006E2749">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6D840B2F" w14:textId="5DF92CBF" w:rsidR="00135B2E" w:rsidRPr="00C06E51" w:rsidRDefault="00135B2E" w:rsidP="006E2749">
            <w:pPr>
              <w:pStyle w:val="p7"/>
              <w:spacing w:line="240" w:lineRule="auto"/>
              <w:ind w:left="0"/>
              <w:jc w:val="both"/>
              <w:rPr>
                <w:sz w:val="20"/>
              </w:rPr>
            </w:pPr>
            <w:r w:rsidRPr="00C06E51">
              <w:rPr>
                <w:sz w:val="22"/>
                <w:szCs w:val="22"/>
              </w:rPr>
              <w:t>Enota:</w:t>
            </w:r>
            <w:r w:rsidR="005C2DFD" w:rsidRPr="00C06E51">
              <w:rPr>
                <w:sz w:val="22"/>
                <w:szCs w:val="22"/>
              </w:rPr>
              <w:t xml:space="preserve"> Vrtača, Erjavčeva 29</w:t>
            </w:r>
          </w:p>
        </w:tc>
        <w:tc>
          <w:tcPr>
            <w:tcW w:w="1560" w:type="dxa"/>
            <w:tcBorders>
              <w:top w:val="single" w:sz="4" w:space="0" w:color="auto"/>
              <w:left w:val="single" w:sz="4" w:space="0" w:color="auto"/>
              <w:bottom w:val="single" w:sz="4" w:space="0" w:color="auto"/>
              <w:right w:val="single" w:sz="4" w:space="0" w:color="auto"/>
            </w:tcBorders>
          </w:tcPr>
          <w:p w14:paraId="7DAE05A1" w14:textId="77777777" w:rsidR="00135B2E" w:rsidRDefault="00135B2E" w:rsidP="006E274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181AEB1A" w14:textId="77777777" w:rsidR="00135B2E" w:rsidRDefault="00135B2E" w:rsidP="006E2749">
            <w:pPr>
              <w:pStyle w:val="p7"/>
              <w:spacing w:line="240" w:lineRule="auto"/>
              <w:ind w:left="0"/>
              <w:jc w:val="both"/>
              <w:rPr>
                <w:sz w:val="20"/>
              </w:rPr>
            </w:pPr>
          </w:p>
        </w:tc>
      </w:tr>
      <w:tr w:rsidR="005C2DFD" w14:paraId="424A4F17" w14:textId="77777777" w:rsidTr="006E2749">
        <w:trPr>
          <w:trHeight w:val="340"/>
        </w:trPr>
        <w:tc>
          <w:tcPr>
            <w:tcW w:w="5211" w:type="dxa"/>
            <w:tcBorders>
              <w:top w:val="single" w:sz="4" w:space="0" w:color="auto"/>
              <w:left w:val="single" w:sz="4" w:space="0" w:color="auto"/>
              <w:bottom w:val="single" w:sz="4" w:space="0" w:color="auto"/>
              <w:right w:val="single" w:sz="4" w:space="0" w:color="auto"/>
            </w:tcBorders>
            <w:vAlign w:val="center"/>
          </w:tcPr>
          <w:p w14:paraId="02867508" w14:textId="44081BAC" w:rsidR="005C2DFD" w:rsidRPr="005C2DFD" w:rsidRDefault="005C2DFD" w:rsidP="006E2749">
            <w:pPr>
              <w:pStyle w:val="p7"/>
              <w:spacing w:line="240" w:lineRule="auto"/>
              <w:ind w:left="0"/>
              <w:jc w:val="both"/>
              <w:rPr>
                <w:sz w:val="22"/>
                <w:szCs w:val="22"/>
                <w:highlight w:val="yellow"/>
              </w:rPr>
            </w:pPr>
            <w:r w:rsidRPr="00C06E51">
              <w:rPr>
                <w:sz w:val="22"/>
                <w:szCs w:val="22"/>
              </w:rPr>
              <w:t>Dislocirana skupina SOVE: Prežihova 8</w:t>
            </w:r>
          </w:p>
        </w:tc>
        <w:tc>
          <w:tcPr>
            <w:tcW w:w="1560" w:type="dxa"/>
            <w:tcBorders>
              <w:top w:val="single" w:sz="4" w:space="0" w:color="auto"/>
              <w:left w:val="single" w:sz="4" w:space="0" w:color="auto"/>
              <w:bottom w:val="single" w:sz="4" w:space="0" w:color="auto"/>
              <w:right w:val="single" w:sz="4" w:space="0" w:color="auto"/>
            </w:tcBorders>
          </w:tcPr>
          <w:p w14:paraId="7B447444" w14:textId="77777777" w:rsidR="005C2DFD" w:rsidRDefault="005C2DFD" w:rsidP="006E274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C2D5609" w14:textId="77777777" w:rsidR="005C2DFD" w:rsidRDefault="005C2DFD" w:rsidP="006E2749">
            <w:pPr>
              <w:pStyle w:val="p7"/>
              <w:spacing w:line="240" w:lineRule="auto"/>
              <w:ind w:left="0"/>
              <w:jc w:val="both"/>
              <w:rPr>
                <w:sz w:val="20"/>
              </w:rPr>
            </w:pPr>
          </w:p>
        </w:tc>
      </w:tr>
      <w:tr w:rsidR="00135B2E" w14:paraId="52938978" w14:textId="77777777" w:rsidTr="006E2749">
        <w:trPr>
          <w:trHeight w:val="340"/>
        </w:trPr>
        <w:tc>
          <w:tcPr>
            <w:tcW w:w="5211" w:type="dxa"/>
            <w:tcBorders>
              <w:top w:val="single" w:sz="4" w:space="0" w:color="auto"/>
              <w:left w:val="single" w:sz="4" w:space="0" w:color="auto"/>
              <w:bottom w:val="single" w:sz="4" w:space="0" w:color="auto"/>
              <w:right w:val="single" w:sz="4" w:space="0" w:color="auto"/>
            </w:tcBorders>
          </w:tcPr>
          <w:p w14:paraId="07497758" w14:textId="7A5E0FB7" w:rsidR="00135B2E" w:rsidRDefault="00135B2E" w:rsidP="006E2749">
            <w:pPr>
              <w:pStyle w:val="p7"/>
              <w:spacing w:line="240" w:lineRule="auto"/>
              <w:ind w:left="0"/>
              <w:jc w:val="both"/>
              <w:rPr>
                <w:sz w:val="20"/>
              </w:rPr>
            </w:pPr>
          </w:p>
        </w:tc>
        <w:tc>
          <w:tcPr>
            <w:tcW w:w="1560" w:type="dxa"/>
            <w:tcBorders>
              <w:top w:val="single" w:sz="4" w:space="0" w:color="auto"/>
              <w:left w:val="single" w:sz="4" w:space="0" w:color="auto"/>
              <w:bottom w:val="single" w:sz="4" w:space="0" w:color="auto"/>
              <w:right w:val="single" w:sz="4" w:space="0" w:color="auto"/>
            </w:tcBorders>
          </w:tcPr>
          <w:p w14:paraId="2874141B" w14:textId="77777777" w:rsidR="00135B2E" w:rsidRDefault="00135B2E" w:rsidP="006E2749">
            <w:pPr>
              <w:pStyle w:val="p7"/>
              <w:spacing w:line="240" w:lineRule="auto"/>
              <w:ind w:left="0"/>
              <w:jc w:val="both"/>
              <w:rPr>
                <w:sz w:val="20"/>
              </w:rPr>
            </w:pPr>
          </w:p>
        </w:tc>
        <w:tc>
          <w:tcPr>
            <w:tcW w:w="2536" w:type="dxa"/>
            <w:tcBorders>
              <w:top w:val="single" w:sz="4" w:space="0" w:color="auto"/>
              <w:left w:val="single" w:sz="4" w:space="0" w:color="auto"/>
              <w:bottom w:val="single" w:sz="4" w:space="0" w:color="auto"/>
              <w:right w:val="single" w:sz="4" w:space="0" w:color="auto"/>
            </w:tcBorders>
          </w:tcPr>
          <w:p w14:paraId="08341EF0" w14:textId="77777777" w:rsidR="00135B2E" w:rsidRDefault="00135B2E" w:rsidP="006E2749">
            <w:pPr>
              <w:pStyle w:val="p7"/>
              <w:spacing w:line="240" w:lineRule="auto"/>
              <w:ind w:left="0"/>
              <w:jc w:val="both"/>
              <w:rPr>
                <w:sz w:val="20"/>
              </w:rPr>
            </w:pPr>
          </w:p>
        </w:tc>
      </w:tr>
    </w:tbl>
    <w:p w14:paraId="1D967A62" w14:textId="7A00033E" w:rsidR="00135B2E" w:rsidRDefault="00135B2E" w:rsidP="00A23D16">
      <w:pPr>
        <w:pStyle w:val="p7"/>
        <w:spacing w:line="240" w:lineRule="auto"/>
        <w:ind w:left="794"/>
        <w:rPr>
          <w:sz w:val="22"/>
          <w:szCs w:val="22"/>
        </w:rPr>
      </w:pPr>
    </w:p>
    <w:p w14:paraId="4AB649B0" w14:textId="30B9D1D7" w:rsidR="00035B2B" w:rsidRDefault="00035B2B" w:rsidP="00135B2E">
      <w:pPr>
        <w:pStyle w:val="p7"/>
        <w:spacing w:line="240" w:lineRule="auto"/>
        <w:ind w:left="0"/>
        <w:jc w:val="both"/>
        <w:rPr>
          <w:sz w:val="22"/>
          <w:szCs w:val="22"/>
        </w:rPr>
      </w:pPr>
    </w:p>
    <w:p w14:paraId="4E35C88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 xml:space="preserve">Tabele za opis čiščenja zahtevanih prostorov: </w:t>
      </w:r>
    </w:p>
    <w:p w14:paraId="005A5928" w14:textId="77777777" w:rsidR="00254149" w:rsidRPr="00A23D16" w:rsidRDefault="00254149" w:rsidP="00A23D16">
      <w:pPr>
        <w:ind w:left="851" w:hanging="57"/>
        <w:jc w:val="both"/>
        <w:rPr>
          <w:color w:val="000000"/>
          <w:sz w:val="20"/>
        </w:rPr>
      </w:pPr>
      <w:r w:rsidRPr="00A23D16">
        <w:rPr>
          <w:color w:val="000000"/>
          <w:sz w:val="20"/>
        </w:rPr>
        <w:t xml:space="preserve">(glej: Razpisna dokumentacija, Poglavje </w:t>
      </w:r>
      <w:r w:rsidR="00A23D16" w:rsidRPr="00A23D16">
        <w:rPr>
          <w:color w:val="000000"/>
          <w:sz w:val="20"/>
        </w:rPr>
        <w:t xml:space="preserve">III: Splošne zahteve naročnik v zvezi s predmetom javnega naročila; druga točka: Zahteve naročnika v zvezi s tehnologijo čiščenja in tretja točka: Zahteve naročnika v zvezi s čistilnimi sredstvi ter Poglavje </w:t>
      </w:r>
      <w:r w:rsidRPr="00A23D16">
        <w:rPr>
          <w:color w:val="000000"/>
          <w:sz w:val="20"/>
        </w:rPr>
        <w:t>IV: Obseg čiščenja)</w:t>
      </w:r>
    </w:p>
    <w:p w14:paraId="251B07E8" w14:textId="77777777" w:rsidR="00A23D16" w:rsidRDefault="00A23D16" w:rsidP="00770423">
      <w:pPr>
        <w:pStyle w:val="p7"/>
        <w:tabs>
          <w:tab w:val="clear" w:pos="440"/>
          <w:tab w:val="left" w:pos="708"/>
        </w:tabs>
        <w:spacing w:line="240" w:lineRule="auto"/>
        <w:ind w:left="0"/>
        <w:jc w:val="both"/>
        <w:rPr>
          <w:sz w:val="22"/>
          <w:szCs w:val="22"/>
        </w:rPr>
      </w:pPr>
    </w:p>
    <w:p w14:paraId="190B27DA"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2:</w:t>
      </w:r>
    </w:p>
    <w:p w14:paraId="5C048C84"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33EA33AA" w14:textId="77777777" w:rsidTr="006A7570">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14:paraId="358F983E" w14:textId="77777777" w:rsidR="00035B2B" w:rsidRDefault="00035B2B">
            <w:pPr>
              <w:pStyle w:val="p7"/>
              <w:spacing w:before="120" w:after="120" w:line="240" w:lineRule="auto"/>
              <w:ind w:left="0"/>
              <w:rPr>
                <w:b/>
                <w:sz w:val="22"/>
                <w:szCs w:val="22"/>
              </w:rPr>
            </w:pPr>
          </w:p>
        </w:tc>
        <w:tc>
          <w:tcPr>
            <w:tcW w:w="8077"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60D058C4" w14:textId="77777777" w:rsidR="00035B2B" w:rsidRDefault="00035B2B">
            <w:pPr>
              <w:pStyle w:val="p7"/>
              <w:spacing w:before="120" w:after="120" w:line="240" w:lineRule="auto"/>
              <w:ind w:left="0" w:right="1347"/>
              <w:jc w:val="center"/>
              <w:rPr>
                <w:b/>
                <w:sz w:val="22"/>
                <w:szCs w:val="22"/>
              </w:rPr>
            </w:pPr>
            <w:r>
              <w:rPr>
                <w:b/>
                <w:sz w:val="22"/>
                <w:szCs w:val="22"/>
              </w:rPr>
              <w:t>VHOD – VETROLOV</w:t>
            </w:r>
          </w:p>
        </w:tc>
      </w:tr>
      <w:tr w:rsidR="00035B2B" w14:paraId="6CED3C9D"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3ACCE024" w14:textId="77777777" w:rsidR="00035B2B" w:rsidRDefault="00035B2B">
            <w:pPr>
              <w:pStyle w:val="p7"/>
              <w:spacing w:line="240" w:lineRule="auto"/>
              <w:ind w:left="0"/>
              <w:jc w:val="center"/>
              <w:rPr>
                <w:b/>
                <w:sz w:val="22"/>
                <w:szCs w:val="22"/>
              </w:rPr>
            </w:pPr>
            <w:r>
              <w:rPr>
                <w:b/>
                <w:sz w:val="22"/>
                <w:szCs w:val="22"/>
              </w:rPr>
              <w:t>Pogostost opravljanja</w:t>
            </w:r>
          </w:p>
          <w:p w14:paraId="60BFA7AF" w14:textId="77777777" w:rsidR="00035B2B" w:rsidRDefault="00035B2B">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single" w:sz="4" w:space="0" w:color="auto"/>
              <w:right w:val="single" w:sz="6" w:space="0" w:color="auto"/>
            </w:tcBorders>
            <w:hideMark/>
          </w:tcPr>
          <w:p w14:paraId="3390BFEA" w14:textId="77777777" w:rsidR="00035B2B" w:rsidRDefault="00104CD9">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531F3798" w14:textId="77777777" w:rsidR="00035B2B" w:rsidRDefault="00035B2B">
            <w:pPr>
              <w:pStyle w:val="p7"/>
              <w:spacing w:line="240" w:lineRule="auto"/>
              <w:ind w:left="0"/>
              <w:jc w:val="center"/>
              <w:rPr>
                <w:b/>
                <w:sz w:val="22"/>
                <w:szCs w:val="22"/>
              </w:rPr>
            </w:pPr>
            <w:r>
              <w:rPr>
                <w:b/>
                <w:sz w:val="22"/>
                <w:szCs w:val="22"/>
              </w:rPr>
              <w:t>Čistilni pripomoček</w:t>
            </w:r>
            <w:r w:rsidR="00104CD9">
              <w:rPr>
                <w:b/>
                <w:sz w:val="22"/>
                <w:szCs w:val="22"/>
              </w:rPr>
              <w:t xml:space="preserve"> in čistilo</w:t>
            </w:r>
          </w:p>
        </w:tc>
        <w:tc>
          <w:tcPr>
            <w:tcW w:w="2125" w:type="dxa"/>
            <w:tcBorders>
              <w:top w:val="single" w:sz="6" w:space="0" w:color="auto"/>
              <w:left w:val="single" w:sz="6" w:space="0" w:color="auto"/>
              <w:bottom w:val="single" w:sz="4" w:space="0" w:color="auto"/>
              <w:right w:val="single" w:sz="6" w:space="0" w:color="auto"/>
            </w:tcBorders>
            <w:hideMark/>
          </w:tcPr>
          <w:p w14:paraId="6FA495E9" w14:textId="77777777" w:rsidR="00035B2B" w:rsidRDefault="00104CD9">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181807BB" w14:textId="77777777" w:rsidR="00035B2B" w:rsidRDefault="00035B2B">
            <w:pPr>
              <w:pStyle w:val="p7"/>
              <w:spacing w:line="240" w:lineRule="auto"/>
              <w:ind w:left="0"/>
              <w:jc w:val="center"/>
              <w:rPr>
                <w:b/>
                <w:sz w:val="22"/>
                <w:szCs w:val="22"/>
              </w:rPr>
            </w:pPr>
            <w:r>
              <w:rPr>
                <w:b/>
                <w:sz w:val="22"/>
                <w:szCs w:val="22"/>
              </w:rPr>
              <w:t>Izvajalec</w:t>
            </w:r>
          </w:p>
        </w:tc>
      </w:tr>
      <w:tr w:rsidR="00632BE4" w14:paraId="63AE5C59" w14:textId="77777777" w:rsidTr="006A7570">
        <w:trPr>
          <w:trHeight w:val="338"/>
        </w:trPr>
        <w:tc>
          <w:tcPr>
            <w:tcW w:w="1418" w:type="dxa"/>
            <w:vMerge w:val="restart"/>
            <w:tcBorders>
              <w:top w:val="single" w:sz="4" w:space="0" w:color="auto"/>
              <w:left w:val="single" w:sz="6" w:space="0" w:color="auto"/>
              <w:bottom w:val="single" w:sz="6" w:space="0" w:color="auto"/>
              <w:right w:val="single" w:sz="6" w:space="0" w:color="auto"/>
            </w:tcBorders>
          </w:tcPr>
          <w:p w14:paraId="643B4F44" w14:textId="77777777" w:rsidR="00632BE4" w:rsidRPr="00720AD3" w:rsidRDefault="00632BE4" w:rsidP="00632BE4">
            <w:pPr>
              <w:pStyle w:val="Default"/>
              <w:ind w:left="1080"/>
              <w:rPr>
                <w:rFonts w:ascii="Times New Roman" w:hAnsi="Times New Roman" w:cs="Times New Roman"/>
                <w:sz w:val="22"/>
                <w:szCs w:val="22"/>
              </w:rPr>
            </w:pPr>
          </w:p>
          <w:p w14:paraId="525CC3D6" w14:textId="77777777" w:rsidR="00632BE4" w:rsidRDefault="00632BE4" w:rsidP="00632BE4">
            <w:pPr>
              <w:pStyle w:val="p7"/>
              <w:spacing w:line="240" w:lineRule="auto"/>
              <w:ind w:left="0"/>
              <w:jc w:val="both"/>
              <w:rPr>
                <w:i/>
                <w:sz w:val="22"/>
                <w:szCs w:val="22"/>
              </w:rPr>
            </w:pPr>
            <w:r w:rsidRPr="00720AD3">
              <w:rPr>
                <w:sz w:val="22"/>
                <w:szCs w:val="22"/>
              </w:rPr>
              <w:t>DNEVNO:</w:t>
            </w:r>
          </w:p>
          <w:p w14:paraId="4BD1C44E" w14:textId="77777777" w:rsidR="00632BE4" w:rsidRPr="00720AD3" w:rsidRDefault="00632BE4" w:rsidP="00632BE4">
            <w:pPr>
              <w:pStyle w:val="Default"/>
              <w:ind w:left="1080"/>
              <w:rPr>
                <w:rFonts w:ascii="Times New Roman" w:hAnsi="Times New Roman" w:cs="Times New Roman"/>
                <w:sz w:val="22"/>
                <w:szCs w:val="22"/>
              </w:rPr>
            </w:pPr>
          </w:p>
          <w:p w14:paraId="4964BCD3"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38ACD859"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59F4A52C"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197176D5"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30E887CC" w14:textId="77777777" w:rsidR="00632BE4" w:rsidRDefault="00632BE4" w:rsidP="00632BE4">
            <w:pPr>
              <w:pStyle w:val="p7"/>
              <w:spacing w:line="240" w:lineRule="auto"/>
              <w:ind w:left="0"/>
              <w:jc w:val="both"/>
              <w:rPr>
                <w:i/>
                <w:sz w:val="22"/>
                <w:szCs w:val="22"/>
              </w:rPr>
            </w:pPr>
          </w:p>
        </w:tc>
      </w:tr>
      <w:tr w:rsidR="00632BE4" w14:paraId="5943E8E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319A7D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49817A"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F92E5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7488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98A020" w14:textId="77777777" w:rsidR="00632BE4" w:rsidRDefault="00632BE4" w:rsidP="00632BE4">
            <w:pPr>
              <w:pStyle w:val="p7"/>
              <w:spacing w:line="240" w:lineRule="auto"/>
              <w:ind w:left="283"/>
              <w:jc w:val="both"/>
              <w:rPr>
                <w:sz w:val="22"/>
                <w:szCs w:val="22"/>
              </w:rPr>
            </w:pPr>
          </w:p>
        </w:tc>
      </w:tr>
      <w:tr w:rsidR="00632BE4" w14:paraId="480C09E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D4ADAB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BB6189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DA3ED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A9536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F0C6EA" w14:textId="77777777" w:rsidR="00632BE4" w:rsidRDefault="00632BE4" w:rsidP="00632BE4">
            <w:pPr>
              <w:pStyle w:val="p7"/>
              <w:spacing w:line="240" w:lineRule="auto"/>
              <w:ind w:left="283"/>
              <w:jc w:val="both"/>
              <w:rPr>
                <w:sz w:val="22"/>
                <w:szCs w:val="22"/>
              </w:rPr>
            </w:pPr>
          </w:p>
        </w:tc>
      </w:tr>
      <w:tr w:rsidR="00632BE4" w14:paraId="64CCB06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0E599F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4FB26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7B086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FF51F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F7F05C" w14:textId="77777777" w:rsidR="00632BE4" w:rsidRDefault="00632BE4" w:rsidP="00632BE4">
            <w:pPr>
              <w:pStyle w:val="p7"/>
              <w:spacing w:line="240" w:lineRule="auto"/>
              <w:ind w:left="283"/>
              <w:jc w:val="both"/>
              <w:rPr>
                <w:sz w:val="22"/>
                <w:szCs w:val="22"/>
              </w:rPr>
            </w:pPr>
          </w:p>
        </w:tc>
      </w:tr>
      <w:tr w:rsidR="00632BE4" w14:paraId="049811F8"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B98DF2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B58C5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D505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458AD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2EB368A" w14:textId="77777777" w:rsidR="00632BE4" w:rsidRDefault="00632BE4" w:rsidP="00632BE4">
            <w:pPr>
              <w:pStyle w:val="p7"/>
              <w:spacing w:line="240" w:lineRule="auto"/>
              <w:ind w:left="283"/>
              <w:jc w:val="both"/>
              <w:rPr>
                <w:sz w:val="22"/>
                <w:szCs w:val="22"/>
              </w:rPr>
            </w:pPr>
          </w:p>
        </w:tc>
      </w:tr>
      <w:tr w:rsidR="00632BE4" w14:paraId="73880E36"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8F615A8"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A9C19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73DB5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B1DE8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FB31060" w14:textId="77777777" w:rsidR="00632BE4" w:rsidRDefault="00632BE4" w:rsidP="00632BE4">
            <w:pPr>
              <w:pStyle w:val="p7"/>
              <w:spacing w:line="240" w:lineRule="auto"/>
              <w:ind w:left="283"/>
              <w:jc w:val="both"/>
              <w:rPr>
                <w:sz w:val="22"/>
                <w:szCs w:val="22"/>
              </w:rPr>
            </w:pPr>
          </w:p>
        </w:tc>
      </w:tr>
      <w:tr w:rsidR="00632BE4" w14:paraId="1864A7F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596179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A12E98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9576F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B01F84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9DF8F6" w14:textId="77777777" w:rsidR="00632BE4" w:rsidRDefault="00632BE4" w:rsidP="00632BE4">
            <w:pPr>
              <w:pStyle w:val="p7"/>
              <w:spacing w:line="240" w:lineRule="auto"/>
              <w:ind w:left="283"/>
              <w:jc w:val="both"/>
              <w:rPr>
                <w:sz w:val="22"/>
                <w:szCs w:val="22"/>
              </w:rPr>
            </w:pPr>
          </w:p>
        </w:tc>
      </w:tr>
      <w:tr w:rsidR="00632BE4" w14:paraId="6A16037C"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88BB9B1"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35F9F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81856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E6F69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48FC219" w14:textId="77777777" w:rsidR="00632BE4" w:rsidRDefault="00632BE4" w:rsidP="00632BE4">
            <w:pPr>
              <w:pStyle w:val="p7"/>
              <w:spacing w:line="240" w:lineRule="auto"/>
              <w:ind w:left="283"/>
              <w:jc w:val="both"/>
              <w:rPr>
                <w:sz w:val="22"/>
                <w:szCs w:val="22"/>
              </w:rPr>
            </w:pPr>
          </w:p>
        </w:tc>
      </w:tr>
      <w:tr w:rsidR="00632BE4" w14:paraId="122CA7A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990AB0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DFEE6F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6F06CD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8D95A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2B418EA" w14:textId="77777777" w:rsidR="00632BE4" w:rsidRDefault="00632BE4" w:rsidP="00632BE4">
            <w:pPr>
              <w:pStyle w:val="p7"/>
              <w:spacing w:line="240" w:lineRule="auto"/>
              <w:ind w:left="283"/>
              <w:jc w:val="both"/>
              <w:rPr>
                <w:sz w:val="22"/>
                <w:szCs w:val="22"/>
              </w:rPr>
            </w:pPr>
          </w:p>
        </w:tc>
      </w:tr>
      <w:tr w:rsidR="00632BE4" w14:paraId="026C495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628283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D9C174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834FED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420687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A54CDE9" w14:textId="77777777" w:rsidR="00632BE4" w:rsidRDefault="00632BE4" w:rsidP="00632BE4">
            <w:pPr>
              <w:pStyle w:val="p7"/>
              <w:spacing w:line="240" w:lineRule="auto"/>
              <w:ind w:left="283"/>
              <w:jc w:val="both"/>
              <w:rPr>
                <w:sz w:val="22"/>
                <w:szCs w:val="22"/>
              </w:rPr>
            </w:pPr>
          </w:p>
        </w:tc>
      </w:tr>
      <w:tr w:rsidR="00632BE4" w14:paraId="0206C4A8" w14:textId="77777777" w:rsidTr="00632BE4">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14:paraId="0F45BB4A" w14:textId="77777777" w:rsidR="00632BE4" w:rsidRPr="00720AD3" w:rsidRDefault="00632BE4" w:rsidP="00632BE4">
            <w:pPr>
              <w:pStyle w:val="Default"/>
              <w:ind w:left="1080"/>
              <w:rPr>
                <w:rFonts w:ascii="Times New Roman" w:hAnsi="Times New Roman" w:cs="Times New Roman"/>
                <w:sz w:val="22"/>
                <w:szCs w:val="22"/>
              </w:rPr>
            </w:pPr>
          </w:p>
          <w:p w14:paraId="012EB9F7" w14:textId="77777777" w:rsidR="00632BE4" w:rsidRPr="00720AD3" w:rsidRDefault="00632BE4" w:rsidP="00632BE4">
            <w:pPr>
              <w:pStyle w:val="Default"/>
              <w:ind w:left="1080"/>
              <w:rPr>
                <w:rFonts w:ascii="Times New Roman" w:hAnsi="Times New Roman" w:cs="Times New Roman"/>
                <w:sz w:val="22"/>
                <w:szCs w:val="22"/>
              </w:rPr>
            </w:pPr>
          </w:p>
          <w:p w14:paraId="78A0E60F" w14:textId="77777777" w:rsidR="00632BE4" w:rsidRDefault="00632BE4" w:rsidP="00632BE4">
            <w:pPr>
              <w:pStyle w:val="p7"/>
              <w:spacing w:line="240" w:lineRule="auto"/>
              <w:ind w:left="0"/>
              <w:jc w:val="both"/>
              <w:rPr>
                <w:sz w:val="22"/>
                <w:szCs w:val="22"/>
              </w:rPr>
            </w:pPr>
            <w:r w:rsidRPr="00720AD3">
              <w:rPr>
                <w:sz w:val="22"/>
                <w:szCs w:val="22"/>
              </w:rPr>
              <w:t>TEDENSKO:</w:t>
            </w:r>
          </w:p>
          <w:p w14:paraId="4FA6C988" w14:textId="77777777" w:rsidR="00632BE4" w:rsidRPr="00720AD3" w:rsidRDefault="00632BE4" w:rsidP="00632BE4">
            <w:pPr>
              <w:pStyle w:val="Default"/>
              <w:ind w:left="1080"/>
              <w:rPr>
                <w:rFonts w:ascii="Times New Roman" w:hAnsi="Times New Roman" w:cs="Times New Roman"/>
                <w:sz w:val="22"/>
                <w:szCs w:val="22"/>
              </w:rPr>
            </w:pPr>
          </w:p>
          <w:p w14:paraId="4C8E43F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D33C1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AB52FE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FA5E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1A2B95" w14:textId="77777777" w:rsidR="00632BE4" w:rsidRDefault="00632BE4" w:rsidP="00632BE4">
            <w:pPr>
              <w:pStyle w:val="p7"/>
              <w:spacing w:line="240" w:lineRule="auto"/>
              <w:ind w:left="283"/>
              <w:jc w:val="both"/>
              <w:rPr>
                <w:sz w:val="22"/>
                <w:szCs w:val="22"/>
              </w:rPr>
            </w:pPr>
          </w:p>
        </w:tc>
      </w:tr>
      <w:tr w:rsidR="00632BE4" w14:paraId="18636993"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8B3061F"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FEA9B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C24CF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0E838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ED7D06A" w14:textId="77777777" w:rsidR="00632BE4" w:rsidRDefault="00632BE4" w:rsidP="00632BE4">
            <w:pPr>
              <w:pStyle w:val="p7"/>
              <w:spacing w:line="240" w:lineRule="auto"/>
              <w:ind w:left="283"/>
              <w:jc w:val="both"/>
              <w:rPr>
                <w:sz w:val="22"/>
                <w:szCs w:val="22"/>
              </w:rPr>
            </w:pPr>
          </w:p>
        </w:tc>
      </w:tr>
      <w:tr w:rsidR="00632BE4" w14:paraId="27C191AB"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38D5E89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47FD6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D16CD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49BA8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9853EA9" w14:textId="77777777" w:rsidR="00632BE4" w:rsidRDefault="00632BE4" w:rsidP="00632BE4">
            <w:pPr>
              <w:pStyle w:val="p7"/>
              <w:spacing w:line="240" w:lineRule="auto"/>
              <w:ind w:left="283"/>
              <w:jc w:val="both"/>
              <w:rPr>
                <w:sz w:val="22"/>
                <w:szCs w:val="22"/>
              </w:rPr>
            </w:pPr>
          </w:p>
        </w:tc>
      </w:tr>
      <w:tr w:rsidR="00632BE4" w14:paraId="793A03E8"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7FE106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C843F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E440E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9BE16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721DD77" w14:textId="77777777" w:rsidR="00632BE4" w:rsidRDefault="00632BE4" w:rsidP="00632BE4">
            <w:pPr>
              <w:pStyle w:val="p7"/>
              <w:spacing w:line="240" w:lineRule="auto"/>
              <w:ind w:left="283"/>
              <w:jc w:val="both"/>
              <w:rPr>
                <w:sz w:val="22"/>
                <w:szCs w:val="22"/>
              </w:rPr>
            </w:pPr>
          </w:p>
        </w:tc>
      </w:tr>
      <w:tr w:rsidR="00632BE4" w14:paraId="4C337A68"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1B4C7C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60F7B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0CA3F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DFBFFB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8D20E4" w14:textId="77777777" w:rsidR="00632BE4" w:rsidRDefault="00632BE4" w:rsidP="00632BE4">
            <w:pPr>
              <w:pStyle w:val="p7"/>
              <w:spacing w:line="240" w:lineRule="auto"/>
              <w:ind w:left="283"/>
              <w:jc w:val="both"/>
              <w:rPr>
                <w:sz w:val="22"/>
                <w:szCs w:val="22"/>
              </w:rPr>
            </w:pPr>
          </w:p>
        </w:tc>
      </w:tr>
      <w:tr w:rsidR="00632BE4" w14:paraId="3D15061C"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DEBCEB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66CB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A558A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646EF0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A4DFDF9" w14:textId="77777777" w:rsidR="00632BE4" w:rsidRDefault="00632BE4" w:rsidP="00632BE4">
            <w:pPr>
              <w:pStyle w:val="p7"/>
              <w:spacing w:line="240" w:lineRule="auto"/>
              <w:ind w:left="283"/>
              <w:jc w:val="both"/>
              <w:rPr>
                <w:sz w:val="22"/>
                <w:szCs w:val="22"/>
              </w:rPr>
            </w:pPr>
          </w:p>
        </w:tc>
      </w:tr>
      <w:tr w:rsidR="00632BE4" w14:paraId="3AC78F7C"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6A98330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BEB02C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1D6D86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3892C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64A2D6" w14:textId="77777777" w:rsidR="00632BE4" w:rsidRDefault="00632BE4" w:rsidP="00632BE4">
            <w:pPr>
              <w:pStyle w:val="p7"/>
              <w:spacing w:line="240" w:lineRule="auto"/>
              <w:ind w:left="283"/>
              <w:jc w:val="both"/>
              <w:rPr>
                <w:sz w:val="22"/>
                <w:szCs w:val="22"/>
              </w:rPr>
            </w:pPr>
          </w:p>
        </w:tc>
      </w:tr>
      <w:tr w:rsidR="00632BE4" w14:paraId="7BC17446"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4D8542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220AC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7054D1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6C27E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D44997E" w14:textId="77777777" w:rsidR="00632BE4" w:rsidRDefault="00632BE4" w:rsidP="00632BE4">
            <w:pPr>
              <w:pStyle w:val="p7"/>
              <w:spacing w:line="240" w:lineRule="auto"/>
              <w:ind w:left="283"/>
              <w:jc w:val="both"/>
              <w:rPr>
                <w:sz w:val="22"/>
                <w:szCs w:val="22"/>
              </w:rPr>
            </w:pPr>
          </w:p>
        </w:tc>
      </w:tr>
      <w:tr w:rsidR="00632BE4" w14:paraId="56EDAF28"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4796AB3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33850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83E0F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5977C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543122" w14:textId="77777777" w:rsidR="00632BE4" w:rsidRDefault="00632BE4" w:rsidP="00632BE4">
            <w:pPr>
              <w:pStyle w:val="p7"/>
              <w:spacing w:line="240" w:lineRule="auto"/>
              <w:ind w:left="283"/>
              <w:jc w:val="both"/>
              <w:rPr>
                <w:sz w:val="22"/>
                <w:szCs w:val="22"/>
              </w:rPr>
            </w:pPr>
          </w:p>
        </w:tc>
      </w:tr>
      <w:tr w:rsidR="00632BE4" w14:paraId="04A8846A" w14:textId="77777777" w:rsidTr="00632BE4">
        <w:trPr>
          <w:trHeight w:val="247"/>
        </w:trPr>
        <w:tc>
          <w:tcPr>
            <w:tcW w:w="1418" w:type="dxa"/>
            <w:vMerge w:val="restart"/>
            <w:tcBorders>
              <w:top w:val="single" w:sz="4" w:space="0" w:color="auto"/>
              <w:left w:val="single" w:sz="6" w:space="0" w:color="auto"/>
              <w:bottom w:val="nil"/>
              <w:right w:val="single" w:sz="6" w:space="0" w:color="auto"/>
            </w:tcBorders>
          </w:tcPr>
          <w:p w14:paraId="77656825" w14:textId="77777777" w:rsidR="00632BE4" w:rsidRPr="00720AD3" w:rsidRDefault="00632BE4" w:rsidP="00632BE4">
            <w:pPr>
              <w:pStyle w:val="Default"/>
              <w:ind w:left="1080"/>
              <w:rPr>
                <w:rFonts w:ascii="Times New Roman" w:hAnsi="Times New Roman" w:cs="Times New Roman"/>
                <w:sz w:val="22"/>
                <w:szCs w:val="22"/>
              </w:rPr>
            </w:pPr>
          </w:p>
          <w:p w14:paraId="085952C0" w14:textId="77777777" w:rsidR="00632BE4" w:rsidRPr="00720AD3" w:rsidRDefault="00632BE4" w:rsidP="00632BE4">
            <w:pPr>
              <w:pStyle w:val="Default"/>
              <w:ind w:left="1080"/>
              <w:rPr>
                <w:rFonts w:ascii="Times New Roman" w:hAnsi="Times New Roman" w:cs="Times New Roman"/>
                <w:sz w:val="22"/>
                <w:szCs w:val="22"/>
              </w:rPr>
            </w:pPr>
          </w:p>
          <w:p w14:paraId="65C8343D"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C88F39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CF66D4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CB332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774541" w14:textId="77777777" w:rsidR="00632BE4" w:rsidRDefault="00632BE4" w:rsidP="00632BE4">
            <w:pPr>
              <w:pStyle w:val="p7"/>
              <w:spacing w:line="240" w:lineRule="auto"/>
              <w:ind w:left="283"/>
              <w:jc w:val="both"/>
              <w:rPr>
                <w:sz w:val="22"/>
                <w:szCs w:val="22"/>
              </w:rPr>
            </w:pPr>
          </w:p>
        </w:tc>
      </w:tr>
      <w:tr w:rsidR="00632BE4" w14:paraId="5B70B15A"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4FEC9A0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2DD7E8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4C745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17D8E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3E96265" w14:textId="77777777" w:rsidR="00632BE4" w:rsidRDefault="00632BE4" w:rsidP="00632BE4">
            <w:pPr>
              <w:pStyle w:val="p7"/>
              <w:spacing w:line="240" w:lineRule="auto"/>
              <w:ind w:left="283"/>
              <w:jc w:val="both"/>
              <w:rPr>
                <w:sz w:val="22"/>
                <w:szCs w:val="22"/>
              </w:rPr>
            </w:pPr>
          </w:p>
        </w:tc>
      </w:tr>
      <w:tr w:rsidR="00632BE4" w14:paraId="7E799F9E" w14:textId="77777777" w:rsidTr="00AD7F9C">
        <w:trPr>
          <w:trHeight w:val="146"/>
        </w:trPr>
        <w:tc>
          <w:tcPr>
            <w:tcW w:w="1418" w:type="dxa"/>
            <w:vMerge/>
            <w:tcBorders>
              <w:top w:val="single" w:sz="4" w:space="0" w:color="auto"/>
              <w:left w:val="single" w:sz="6" w:space="0" w:color="auto"/>
              <w:bottom w:val="nil"/>
              <w:right w:val="single" w:sz="6" w:space="0" w:color="auto"/>
            </w:tcBorders>
            <w:hideMark/>
          </w:tcPr>
          <w:p w14:paraId="0D50C2D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501A6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10FEB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096A1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13878A8" w14:textId="77777777" w:rsidR="00632BE4" w:rsidRDefault="00632BE4" w:rsidP="00632BE4">
            <w:pPr>
              <w:pStyle w:val="p7"/>
              <w:spacing w:line="240" w:lineRule="auto"/>
              <w:ind w:left="283"/>
              <w:jc w:val="both"/>
              <w:rPr>
                <w:sz w:val="22"/>
                <w:szCs w:val="22"/>
              </w:rPr>
            </w:pPr>
          </w:p>
        </w:tc>
      </w:tr>
      <w:tr w:rsidR="00632BE4" w14:paraId="63733D91" w14:textId="77777777" w:rsidTr="00632BE4">
        <w:trPr>
          <w:trHeight w:val="146"/>
        </w:trPr>
        <w:tc>
          <w:tcPr>
            <w:tcW w:w="1418" w:type="dxa"/>
            <w:vMerge/>
            <w:tcBorders>
              <w:top w:val="single" w:sz="4" w:space="0" w:color="auto"/>
              <w:left w:val="single" w:sz="6" w:space="0" w:color="auto"/>
              <w:bottom w:val="nil"/>
              <w:right w:val="single" w:sz="6" w:space="0" w:color="auto"/>
            </w:tcBorders>
            <w:vAlign w:val="center"/>
            <w:hideMark/>
          </w:tcPr>
          <w:p w14:paraId="1AED616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FBE0FD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73AFF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33257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306A85" w14:textId="77777777" w:rsidR="00632BE4" w:rsidRDefault="00632BE4" w:rsidP="00632BE4">
            <w:pPr>
              <w:pStyle w:val="p7"/>
              <w:spacing w:line="240" w:lineRule="auto"/>
              <w:ind w:left="283"/>
              <w:jc w:val="both"/>
              <w:rPr>
                <w:sz w:val="22"/>
                <w:szCs w:val="22"/>
              </w:rPr>
            </w:pPr>
          </w:p>
        </w:tc>
      </w:tr>
      <w:tr w:rsidR="00632BE4" w14:paraId="2F7FAC5B" w14:textId="77777777" w:rsidTr="00632BE4">
        <w:trPr>
          <w:trHeight w:val="247"/>
        </w:trPr>
        <w:tc>
          <w:tcPr>
            <w:tcW w:w="1418" w:type="dxa"/>
            <w:tcBorders>
              <w:top w:val="nil"/>
              <w:left w:val="single" w:sz="6" w:space="0" w:color="auto"/>
              <w:bottom w:val="nil"/>
              <w:right w:val="single" w:sz="6" w:space="0" w:color="auto"/>
            </w:tcBorders>
          </w:tcPr>
          <w:p w14:paraId="570DC7EE"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6BBD0A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E404C5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BC9B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5A113C1" w14:textId="77777777" w:rsidR="00632BE4" w:rsidRDefault="00632BE4" w:rsidP="00632BE4">
            <w:pPr>
              <w:pStyle w:val="p7"/>
              <w:spacing w:line="240" w:lineRule="auto"/>
              <w:ind w:left="283"/>
              <w:jc w:val="both"/>
              <w:rPr>
                <w:sz w:val="22"/>
                <w:szCs w:val="22"/>
              </w:rPr>
            </w:pPr>
          </w:p>
        </w:tc>
      </w:tr>
      <w:tr w:rsidR="00632BE4" w14:paraId="7DEF2AD6" w14:textId="77777777" w:rsidTr="00632BE4">
        <w:trPr>
          <w:trHeight w:val="266"/>
        </w:trPr>
        <w:tc>
          <w:tcPr>
            <w:tcW w:w="1418" w:type="dxa"/>
            <w:tcBorders>
              <w:top w:val="nil"/>
              <w:left w:val="single" w:sz="6" w:space="0" w:color="auto"/>
              <w:bottom w:val="nil"/>
              <w:right w:val="single" w:sz="6" w:space="0" w:color="auto"/>
            </w:tcBorders>
          </w:tcPr>
          <w:p w14:paraId="5003DF5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F9C2D5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83BAB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99FF2F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8382BA5" w14:textId="77777777" w:rsidR="00632BE4" w:rsidRDefault="00632BE4" w:rsidP="00632BE4">
            <w:pPr>
              <w:pStyle w:val="p7"/>
              <w:spacing w:line="240" w:lineRule="auto"/>
              <w:ind w:left="283"/>
              <w:jc w:val="both"/>
              <w:rPr>
                <w:sz w:val="22"/>
                <w:szCs w:val="22"/>
              </w:rPr>
            </w:pPr>
          </w:p>
        </w:tc>
      </w:tr>
      <w:tr w:rsidR="00632BE4" w14:paraId="794EC155" w14:textId="77777777" w:rsidTr="00632BE4">
        <w:trPr>
          <w:trHeight w:val="266"/>
        </w:trPr>
        <w:tc>
          <w:tcPr>
            <w:tcW w:w="1418" w:type="dxa"/>
            <w:tcBorders>
              <w:top w:val="nil"/>
              <w:left w:val="single" w:sz="6" w:space="0" w:color="auto"/>
              <w:bottom w:val="nil"/>
              <w:right w:val="single" w:sz="6" w:space="0" w:color="auto"/>
            </w:tcBorders>
          </w:tcPr>
          <w:p w14:paraId="5B4B420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1313B7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8C4440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C720F0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B6E3D1" w14:textId="77777777" w:rsidR="00632BE4" w:rsidRDefault="00632BE4" w:rsidP="00632BE4">
            <w:pPr>
              <w:pStyle w:val="p7"/>
              <w:spacing w:line="240" w:lineRule="auto"/>
              <w:ind w:left="283"/>
              <w:jc w:val="both"/>
              <w:rPr>
                <w:sz w:val="22"/>
                <w:szCs w:val="22"/>
              </w:rPr>
            </w:pPr>
          </w:p>
        </w:tc>
      </w:tr>
      <w:tr w:rsidR="00632BE4" w14:paraId="20AD86AF" w14:textId="77777777" w:rsidTr="00632BE4">
        <w:trPr>
          <w:trHeight w:val="266"/>
        </w:trPr>
        <w:tc>
          <w:tcPr>
            <w:tcW w:w="1418" w:type="dxa"/>
            <w:tcBorders>
              <w:top w:val="nil"/>
              <w:left w:val="single" w:sz="6" w:space="0" w:color="auto"/>
              <w:bottom w:val="nil"/>
              <w:right w:val="single" w:sz="6" w:space="0" w:color="auto"/>
            </w:tcBorders>
          </w:tcPr>
          <w:p w14:paraId="5D5BD62F"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734B01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B54A5E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96E055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CD05DDC" w14:textId="77777777" w:rsidR="00632BE4" w:rsidRDefault="00632BE4" w:rsidP="00632BE4">
            <w:pPr>
              <w:pStyle w:val="p7"/>
              <w:spacing w:line="240" w:lineRule="auto"/>
              <w:ind w:left="283"/>
              <w:jc w:val="both"/>
              <w:rPr>
                <w:sz w:val="22"/>
                <w:szCs w:val="22"/>
              </w:rPr>
            </w:pPr>
          </w:p>
        </w:tc>
      </w:tr>
      <w:tr w:rsidR="00632BE4" w14:paraId="5C1B6BE5" w14:textId="77777777" w:rsidTr="00632BE4">
        <w:trPr>
          <w:trHeight w:val="266"/>
        </w:trPr>
        <w:tc>
          <w:tcPr>
            <w:tcW w:w="1418" w:type="dxa"/>
            <w:tcBorders>
              <w:top w:val="nil"/>
              <w:left w:val="single" w:sz="6" w:space="0" w:color="auto"/>
              <w:bottom w:val="nil"/>
              <w:right w:val="single" w:sz="6" w:space="0" w:color="auto"/>
            </w:tcBorders>
          </w:tcPr>
          <w:p w14:paraId="3C149F2C"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2B2C4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94EA31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D2A6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37649C" w14:textId="77777777" w:rsidR="00632BE4" w:rsidRDefault="00632BE4" w:rsidP="00632BE4">
            <w:pPr>
              <w:pStyle w:val="p7"/>
              <w:spacing w:line="240" w:lineRule="auto"/>
              <w:ind w:left="283"/>
              <w:jc w:val="both"/>
              <w:rPr>
                <w:sz w:val="22"/>
                <w:szCs w:val="22"/>
              </w:rPr>
            </w:pPr>
          </w:p>
        </w:tc>
      </w:tr>
      <w:tr w:rsidR="00632BE4" w14:paraId="5CEA9BAE" w14:textId="77777777" w:rsidTr="00632BE4">
        <w:trPr>
          <w:trHeight w:val="266"/>
        </w:trPr>
        <w:tc>
          <w:tcPr>
            <w:tcW w:w="1418" w:type="dxa"/>
            <w:tcBorders>
              <w:top w:val="nil"/>
              <w:left w:val="single" w:sz="6" w:space="0" w:color="auto"/>
              <w:bottom w:val="single" w:sz="6" w:space="0" w:color="auto"/>
              <w:right w:val="single" w:sz="6" w:space="0" w:color="auto"/>
            </w:tcBorders>
          </w:tcPr>
          <w:p w14:paraId="2307050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F580F3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4D9E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CC5B02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045981" w14:textId="77777777" w:rsidR="00632BE4" w:rsidRDefault="00632BE4" w:rsidP="00632BE4">
            <w:pPr>
              <w:pStyle w:val="p7"/>
              <w:spacing w:line="240" w:lineRule="auto"/>
              <w:ind w:left="283"/>
              <w:jc w:val="both"/>
              <w:rPr>
                <w:sz w:val="22"/>
                <w:szCs w:val="22"/>
              </w:rPr>
            </w:pPr>
          </w:p>
        </w:tc>
      </w:tr>
    </w:tbl>
    <w:p w14:paraId="2F6338AE" w14:textId="77777777" w:rsidR="00035B2B" w:rsidRDefault="00035B2B" w:rsidP="00035B2B">
      <w:pPr>
        <w:pStyle w:val="p7"/>
        <w:spacing w:line="240" w:lineRule="auto"/>
        <w:ind w:left="440"/>
        <w:jc w:val="both"/>
        <w:rPr>
          <w:sz w:val="22"/>
          <w:szCs w:val="22"/>
        </w:rPr>
      </w:pPr>
    </w:p>
    <w:p w14:paraId="0C823638"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3:</w:t>
      </w:r>
    </w:p>
    <w:p w14:paraId="7A66AEFF" w14:textId="77777777" w:rsidR="00035B2B" w:rsidRPr="006A7570" w:rsidRDefault="00035B2B" w:rsidP="00035B2B">
      <w:pPr>
        <w:pStyle w:val="p7"/>
        <w:spacing w:line="240" w:lineRule="auto"/>
        <w:ind w:left="440"/>
        <w:jc w:val="both"/>
        <w:rPr>
          <w:b/>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35BB4C8"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505476BB" w14:textId="77777777" w:rsidR="00035B2B" w:rsidRDefault="00035B2B">
            <w:pPr>
              <w:pStyle w:val="p7"/>
              <w:spacing w:before="120" w:after="120" w:line="240" w:lineRule="auto"/>
              <w:ind w:left="0"/>
              <w:jc w:val="center"/>
              <w:rPr>
                <w:b/>
                <w:sz w:val="22"/>
                <w:szCs w:val="22"/>
              </w:rPr>
            </w:pPr>
            <w:r>
              <w:rPr>
                <w:b/>
                <w:sz w:val="22"/>
                <w:szCs w:val="22"/>
              </w:rPr>
              <w:t>STOPNIŠČA HODNIKI</w:t>
            </w:r>
          </w:p>
        </w:tc>
      </w:tr>
      <w:tr w:rsidR="00632BE4" w14:paraId="62E9F0CE"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00333620" w14:textId="77777777" w:rsidR="00632BE4" w:rsidRDefault="00632BE4" w:rsidP="00632BE4">
            <w:pPr>
              <w:pStyle w:val="p7"/>
              <w:spacing w:line="240" w:lineRule="auto"/>
              <w:ind w:left="0"/>
              <w:jc w:val="center"/>
              <w:rPr>
                <w:b/>
                <w:sz w:val="22"/>
                <w:szCs w:val="22"/>
              </w:rPr>
            </w:pPr>
            <w:r>
              <w:rPr>
                <w:b/>
                <w:sz w:val="22"/>
                <w:szCs w:val="22"/>
              </w:rPr>
              <w:t>Pogostost opravljanja</w:t>
            </w:r>
          </w:p>
          <w:p w14:paraId="47B01874"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49A70823"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27F00174"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3D7497B5"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3CECC90E"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74F21A1A" w14:textId="77777777" w:rsidTr="00632BE4">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14:paraId="43C7FD0E" w14:textId="77777777" w:rsidR="00632BE4" w:rsidRPr="00720AD3" w:rsidRDefault="00632BE4" w:rsidP="00632BE4">
            <w:pPr>
              <w:pStyle w:val="Default"/>
              <w:ind w:left="1080"/>
              <w:rPr>
                <w:rFonts w:ascii="Times New Roman" w:hAnsi="Times New Roman" w:cs="Times New Roman"/>
                <w:sz w:val="22"/>
                <w:szCs w:val="22"/>
              </w:rPr>
            </w:pPr>
          </w:p>
          <w:p w14:paraId="6A43E357" w14:textId="77777777" w:rsidR="00632BE4" w:rsidRDefault="00632BE4" w:rsidP="00632BE4">
            <w:pPr>
              <w:pStyle w:val="p7"/>
              <w:spacing w:line="240" w:lineRule="auto"/>
              <w:ind w:left="0"/>
              <w:jc w:val="both"/>
              <w:rPr>
                <w:i/>
                <w:sz w:val="22"/>
                <w:szCs w:val="22"/>
              </w:rPr>
            </w:pPr>
            <w:r w:rsidRPr="00720AD3">
              <w:rPr>
                <w:sz w:val="22"/>
                <w:szCs w:val="22"/>
              </w:rPr>
              <w:t>DNEVNO:</w:t>
            </w:r>
          </w:p>
          <w:p w14:paraId="497577F7" w14:textId="77777777" w:rsidR="00632BE4" w:rsidRPr="00720AD3" w:rsidRDefault="00632BE4" w:rsidP="00632BE4">
            <w:pPr>
              <w:pStyle w:val="Default"/>
              <w:ind w:left="1080"/>
              <w:rPr>
                <w:rFonts w:ascii="Times New Roman" w:hAnsi="Times New Roman" w:cs="Times New Roman"/>
                <w:sz w:val="22"/>
                <w:szCs w:val="22"/>
              </w:rPr>
            </w:pPr>
          </w:p>
          <w:p w14:paraId="3A882622"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42BB34E"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B8A7FB7"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527B27"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4B61C1" w14:textId="77777777" w:rsidR="00632BE4" w:rsidRDefault="00632BE4" w:rsidP="00632BE4">
            <w:pPr>
              <w:pStyle w:val="p7"/>
              <w:spacing w:line="240" w:lineRule="auto"/>
              <w:ind w:left="0"/>
              <w:jc w:val="both"/>
              <w:rPr>
                <w:i/>
                <w:sz w:val="22"/>
                <w:szCs w:val="22"/>
              </w:rPr>
            </w:pPr>
          </w:p>
        </w:tc>
      </w:tr>
      <w:tr w:rsidR="00632BE4" w14:paraId="494C592B"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06E054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710D2BD"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B7198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0342D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26F330" w14:textId="77777777" w:rsidR="00632BE4" w:rsidRDefault="00632BE4" w:rsidP="00632BE4">
            <w:pPr>
              <w:pStyle w:val="p7"/>
              <w:spacing w:line="240" w:lineRule="auto"/>
              <w:ind w:left="283"/>
              <w:jc w:val="both"/>
              <w:rPr>
                <w:sz w:val="22"/>
                <w:szCs w:val="22"/>
              </w:rPr>
            </w:pPr>
          </w:p>
        </w:tc>
      </w:tr>
      <w:tr w:rsidR="00632BE4" w14:paraId="6578CF6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105B39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2C69F9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E421A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EB719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D725021" w14:textId="77777777" w:rsidR="00632BE4" w:rsidRDefault="00632BE4" w:rsidP="00632BE4">
            <w:pPr>
              <w:pStyle w:val="p7"/>
              <w:spacing w:line="240" w:lineRule="auto"/>
              <w:ind w:left="283"/>
              <w:jc w:val="both"/>
              <w:rPr>
                <w:sz w:val="22"/>
                <w:szCs w:val="22"/>
              </w:rPr>
            </w:pPr>
          </w:p>
        </w:tc>
      </w:tr>
      <w:tr w:rsidR="00632BE4" w14:paraId="1CEC265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6B8FB2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88007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987251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A66B8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77C5CD" w14:textId="77777777" w:rsidR="00632BE4" w:rsidRDefault="00632BE4" w:rsidP="00632BE4">
            <w:pPr>
              <w:pStyle w:val="p7"/>
              <w:spacing w:line="240" w:lineRule="auto"/>
              <w:ind w:left="283"/>
              <w:jc w:val="both"/>
              <w:rPr>
                <w:sz w:val="22"/>
                <w:szCs w:val="22"/>
              </w:rPr>
            </w:pPr>
          </w:p>
        </w:tc>
      </w:tr>
      <w:tr w:rsidR="00632BE4" w14:paraId="2F61813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A86809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FEE25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13CF44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A73F9C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E41DA53" w14:textId="77777777" w:rsidR="00632BE4" w:rsidRDefault="00632BE4" w:rsidP="00632BE4">
            <w:pPr>
              <w:pStyle w:val="p7"/>
              <w:spacing w:line="240" w:lineRule="auto"/>
              <w:ind w:left="283"/>
              <w:jc w:val="both"/>
              <w:rPr>
                <w:sz w:val="22"/>
                <w:szCs w:val="22"/>
              </w:rPr>
            </w:pPr>
          </w:p>
        </w:tc>
      </w:tr>
      <w:tr w:rsidR="00632BE4" w14:paraId="7BBBEEB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AA7C7E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1AC61A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2B05C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6889EE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4492AD" w14:textId="77777777" w:rsidR="00632BE4" w:rsidRDefault="00632BE4" w:rsidP="00632BE4">
            <w:pPr>
              <w:pStyle w:val="p7"/>
              <w:spacing w:line="240" w:lineRule="auto"/>
              <w:ind w:left="283"/>
              <w:jc w:val="both"/>
              <w:rPr>
                <w:sz w:val="22"/>
                <w:szCs w:val="22"/>
              </w:rPr>
            </w:pPr>
          </w:p>
        </w:tc>
      </w:tr>
      <w:tr w:rsidR="00632BE4" w14:paraId="5B978F04"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3C26DB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4F9354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7E504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DB231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DEEF85" w14:textId="77777777" w:rsidR="00632BE4" w:rsidRDefault="00632BE4" w:rsidP="00632BE4">
            <w:pPr>
              <w:pStyle w:val="p7"/>
              <w:spacing w:line="240" w:lineRule="auto"/>
              <w:ind w:left="283"/>
              <w:jc w:val="both"/>
              <w:rPr>
                <w:sz w:val="22"/>
                <w:szCs w:val="22"/>
              </w:rPr>
            </w:pPr>
          </w:p>
        </w:tc>
      </w:tr>
      <w:tr w:rsidR="00632BE4" w14:paraId="40E4EA1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0567427"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B2E4F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07C28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BEC8B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B2761EF" w14:textId="77777777" w:rsidR="00632BE4" w:rsidRDefault="00632BE4" w:rsidP="00632BE4">
            <w:pPr>
              <w:pStyle w:val="p7"/>
              <w:spacing w:line="240" w:lineRule="auto"/>
              <w:ind w:left="283"/>
              <w:jc w:val="both"/>
              <w:rPr>
                <w:sz w:val="22"/>
                <w:szCs w:val="22"/>
              </w:rPr>
            </w:pPr>
          </w:p>
        </w:tc>
      </w:tr>
      <w:tr w:rsidR="00632BE4" w14:paraId="3451CCCA"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8F4324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B3A2FD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4A986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C5C24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7BBA265" w14:textId="77777777" w:rsidR="00632BE4" w:rsidRDefault="00632BE4" w:rsidP="00632BE4">
            <w:pPr>
              <w:pStyle w:val="p7"/>
              <w:spacing w:line="240" w:lineRule="auto"/>
              <w:ind w:left="283"/>
              <w:jc w:val="both"/>
              <w:rPr>
                <w:sz w:val="22"/>
                <w:szCs w:val="22"/>
              </w:rPr>
            </w:pPr>
          </w:p>
        </w:tc>
      </w:tr>
      <w:tr w:rsidR="00632BE4" w14:paraId="1A3DE77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12A41E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D2E9FD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B7F1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C7CDC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2D7712" w14:textId="77777777" w:rsidR="00632BE4" w:rsidRDefault="00632BE4" w:rsidP="00632BE4">
            <w:pPr>
              <w:pStyle w:val="p7"/>
              <w:spacing w:line="240" w:lineRule="auto"/>
              <w:ind w:left="283"/>
              <w:jc w:val="both"/>
              <w:rPr>
                <w:sz w:val="22"/>
                <w:szCs w:val="22"/>
              </w:rPr>
            </w:pPr>
          </w:p>
        </w:tc>
      </w:tr>
      <w:tr w:rsidR="00632BE4" w14:paraId="2A87BFBA" w14:textId="77777777" w:rsidTr="00632BE4">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3E4EEA2" w14:textId="77777777" w:rsidR="00632BE4" w:rsidRPr="00720AD3" w:rsidRDefault="00632BE4" w:rsidP="00632BE4">
            <w:pPr>
              <w:pStyle w:val="Default"/>
              <w:ind w:left="1080"/>
              <w:rPr>
                <w:rFonts w:ascii="Times New Roman" w:hAnsi="Times New Roman" w:cs="Times New Roman"/>
                <w:sz w:val="22"/>
                <w:szCs w:val="22"/>
              </w:rPr>
            </w:pPr>
          </w:p>
          <w:p w14:paraId="10A39E1D" w14:textId="77777777" w:rsidR="00632BE4" w:rsidRPr="00720AD3" w:rsidRDefault="00632BE4" w:rsidP="00632BE4">
            <w:pPr>
              <w:pStyle w:val="Default"/>
              <w:ind w:left="1080"/>
              <w:rPr>
                <w:rFonts w:ascii="Times New Roman" w:hAnsi="Times New Roman" w:cs="Times New Roman"/>
                <w:sz w:val="22"/>
                <w:szCs w:val="22"/>
              </w:rPr>
            </w:pPr>
          </w:p>
          <w:p w14:paraId="6FF5692B" w14:textId="77777777" w:rsidR="00632BE4" w:rsidRDefault="00632BE4" w:rsidP="00632BE4">
            <w:pPr>
              <w:pStyle w:val="p7"/>
              <w:spacing w:line="240" w:lineRule="auto"/>
              <w:ind w:left="0"/>
              <w:jc w:val="both"/>
              <w:rPr>
                <w:sz w:val="22"/>
                <w:szCs w:val="22"/>
              </w:rPr>
            </w:pPr>
            <w:r w:rsidRPr="00720AD3">
              <w:rPr>
                <w:sz w:val="22"/>
                <w:szCs w:val="22"/>
              </w:rPr>
              <w:t>TEDENSKO:</w:t>
            </w:r>
          </w:p>
          <w:p w14:paraId="34D07E06" w14:textId="77777777" w:rsidR="00632BE4" w:rsidRPr="00720AD3" w:rsidRDefault="00632BE4" w:rsidP="00632BE4">
            <w:pPr>
              <w:pStyle w:val="Default"/>
              <w:ind w:left="1080"/>
              <w:rPr>
                <w:rFonts w:ascii="Times New Roman" w:hAnsi="Times New Roman" w:cs="Times New Roman"/>
                <w:sz w:val="22"/>
                <w:szCs w:val="22"/>
              </w:rPr>
            </w:pPr>
          </w:p>
          <w:p w14:paraId="3D7F7922"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56D5B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45252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37DED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B6C084F" w14:textId="77777777" w:rsidR="00632BE4" w:rsidRDefault="00632BE4" w:rsidP="00632BE4">
            <w:pPr>
              <w:pStyle w:val="p7"/>
              <w:spacing w:line="240" w:lineRule="auto"/>
              <w:ind w:left="283"/>
              <w:jc w:val="both"/>
              <w:rPr>
                <w:sz w:val="22"/>
                <w:szCs w:val="22"/>
              </w:rPr>
            </w:pPr>
          </w:p>
        </w:tc>
      </w:tr>
      <w:tr w:rsidR="00632BE4" w14:paraId="3AE4245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4D3145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BF47C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31B41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ED7FBC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EE1E391" w14:textId="77777777" w:rsidR="00632BE4" w:rsidRDefault="00632BE4" w:rsidP="00632BE4">
            <w:pPr>
              <w:pStyle w:val="p7"/>
              <w:spacing w:line="240" w:lineRule="auto"/>
              <w:ind w:left="283"/>
              <w:jc w:val="both"/>
              <w:rPr>
                <w:sz w:val="22"/>
                <w:szCs w:val="22"/>
              </w:rPr>
            </w:pPr>
          </w:p>
        </w:tc>
      </w:tr>
      <w:tr w:rsidR="00632BE4" w14:paraId="15A8611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D520DF7"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FEEB51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3A51C1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32E90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21BEFA" w14:textId="77777777" w:rsidR="00632BE4" w:rsidRDefault="00632BE4" w:rsidP="00632BE4">
            <w:pPr>
              <w:pStyle w:val="p7"/>
              <w:spacing w:line="240" w:lineRule="auto"/>
              <w:ind w:left="283"/>
              <w:jc w:val="both"/>
              <w:rPr>
                <w:sz w:val="22"/>
                <w:szCs w:val="22"/>
              </w:rPr>
            </w:pPr>
          </w:p>
        </w:tc>
      </w:tr>
      <w:tr w:rsidR="00632BE4" w14:paraId="04048E1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7A0F11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4DDB5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9E5811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495FE0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3F7F54" w14:textId="77777777" w:rsidR="00632BE4" w:rsidRDefault="00632BE4" w:rsidP="00632BE4">
            <w:pPr>
              <w:pStyle w:val="p7"/>
              <w:spacing w:line="240" w:lineRule="auto"/>
              <w:ind w:left="283"/>
              <w:jc w:val="both"/>
              <w:rPr>
                <w:sz w:val="22"/>
                <w:szCs w:val="22"/>
              </w:rPr>
            </w:pPr>
          </w:p>
        </w:tc>
      </w:tr>
      <w:tr w:rsidR="00632BE4" w14:paraId="0F26A51B"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DCCA4C9"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DA79F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86462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03F555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B8A88A" w14:textId="77777777" w:rsidR="00632BE4" w:rsidRDefault="00632BE4" w:rsidP="00632BE4">
            <w:pPr>
              <w:pStyle w:val="p7"/>
              <w:spacing w:line="240" w:lineRule="auto"/>
              <w:ind w:left="283"/>
              <w:jc w:val="both"/>
              <w:rPr>
                <w:sz w:val="22"/>
                <w:szCs w:val="22"/>
              </w:rPr>
            </w:pPr>
          </w:p>
        </w:tc>
      </w:tr>
      <w:tr w:rsidR="00632BE4" w14:paraId="2556E6E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898B0A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BE118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AB3ECA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38A463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AB38DE3" w14:textId="77777777" w:rsidR="00632BE4" w:rsidRDefault="00632BE4" w:rsidP="00632BE4">
            <w:pPr>
              <w:pStyle w:val="p7"/>
              <w:spacing w:line="240" w:lineRule="auto"/>
              <w:ind w:left="283"/>
              <w:jc w:val="both"/>
              <w:rPr>
                <w:sz w:val="22"/>
                <w:szCs w:val="22"/>
              </w:rPr>
            </w:pPr>
          </w:p>
        </w:tc>
      </w:tr>
      <w:tr w:rsidR="00632BE4" w14:paraId="416CCB1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1E4F08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6ED39C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CD3D2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AF3F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710FAA7" w14:textId="77777777" w:rsidR="00632BE4" w:rsidRDefault="00632BE4" w:rsidP="00632BE4">
            <w:pPr>
              <w:pStyle w:val="p7"/>
              <w:spacing w:line="240" w:lineRule="auto"/>
              <w:ind w:left="283"/>
              <w:jc w:val="both"/>
              <w:rPr>
                <w:sz w:val="22"/>
                <w:szCs w:val="22"/>
              </w:rPr>
            </w:pPr>
          </w:p>
        </w:tc>
      </w:tr>
      <w:tr w:rsidR="00632BE4" w14:paraId="689D2979"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5B7CC7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72C5B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AF0AA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53849D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7668BE" w14:textId="77777777" w:rsidR="00632BE4" w:rsidRDefault="00632BE4" w:rsidP="00632BE4">
            <w:pPr>
              <w:pStyle w:val="p7"/>
              <w:spacing w:line="240" w:lineRule="auto"/>
              <w:ind w:left="283"/>
              <w:jc w:val="both"/>
              <w:rPr>
                <w:sz w:val="22"/>
                <w:szCs w:val="22"/>
              </w:rPr>
            </w:pPr>
          </w:p>
        </w:tc>
      </w:tr>
      <w:tr w:rsidR="00632BE4" w14:paraId="5A9D95F2"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4CE8B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189761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8381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0A351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A3165C" w14:textId="77777777" w:rsidR="00632BE4" w:rsidRDefault="00632BE4" w:rsidP="00632BE4">
            <w:pPr>
              <w:pStyle w:val="p7"/>
              <w:spacing w:line="240" w:lineRule="auto"/>
              <w:ind w:left="283"/>
              <w:jc w:val="both"/>
              <w:rPr>
                <w:sz w:val="22"/>
                <w:szCs w:val="22"/>
              </w:rPr>
            </w:pPr>
          </w:p>
        </w:tc>
      </w:tr>
      <w:tr w:rsidR="00632BE4" w14:paraId="4060E354" w14:textId="77777777" w:rsidTr="00632BE4">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6A8E4C8A" w14:textId="77777777" w:rsidR="00632BE4" w:rsidRPr="00720AD3" w:rsidRDefault="00632BE4" w:rsidP="00632BE4">
            <w:pPr>
              <w:pStyle w:val="Default"/>
              <w:ind w:left="1080"/>
              <w:rPr>
                <w:rFonts w:ascii="Times New Roman" w:hAnsi="Times New Roman" w:cs="Times New Roman"/>
                <w:sz w:val="22"/>
                <w:szCs w:val="22"/>
              </w:rPr>
            </w:pPr>
          </w:p>
          <w:p w14:paraId="701B2BFD" w14:textId="77777777" w:rsidR="00632BE4" w:rsidRPr="00720AD3" w:rsidRDefault="00632BE4" w:rsidP="00632BE4">
            <w:pPr>
              <w:pStyle w:val="Default"/>
              <w:ind w:left="1080"/>
              <w:rPr>
                <w:rFonts w:ascii="Times New Roman" w:hAnsi="Times New Roman" w:cs="Times New Roman"/>
                <w:sz w:val="22"/>
                <w:szCs w:val="22"/>
              </w:rPr>
            </w:pPr>
          </w:p>
          <w:p w14:paraId="5D736B4A"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2FE7E2C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DF2DD0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164A5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2F65CB" w14:textId="77777777" w:rsidR="00632BE4" w:rsidRDefault="00632BE4" w:rsidP="00632BE4">
            <w:pPr>
              <w:pStyle w:val="p7"/>
              <w:spacing w:line="240" w:lineRule="auto"/>
              <w:ind w:left="283"/>
              <w:jc w:val="both"/>
              <w:rPr>
                <w:sz w:val="22"/>
                <w:szCs w:val="22"/>
              </w:rPr>
            </w:pPr>
          </w:p>
        </w:tc>
      </w:tr>
      <w:tr w:rsidR="00632BE4" w14:paraId="51BE1533"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5FFDEB66"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3C98C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EBCB86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FBC3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813AEB" w14:textId="77777777" w:rsidR="00632BE4" w:rsidRDefault="00632BE4" w:rsidP="00632BE4">
            <w:pPr>
              <w:pStyle w:val="p7"/>
              <w:spacing w:line="240" w:lineRule="auto"/>
              <w:ind w:left="283"/>
              <w:jc w:val="both"/>
              <w:rPr>
                <w:sz w:val="22"/>
                <w:szCs w:val="22"/>
              </w:rPr>
            </w:pPr>
          </w:p>
        </w:tc>
      </w:tr>
      <w:tr w:rsidR="00632BE4" w14:paraId="0EE5FBA4" w14:textId="77777777" w:rsidTr="00AD7F9C">
        <w:trPr>
          <w:trHeight w:val="146"/>
        </w:trPr>
        <w:tc>
          <w:tcPr>
            <w:tcW w:w="1418" w:type="dxa"/>
            <w:vMerge/>
            <w:tcBorders>
              <w:top w:val="single" w:sz="6" w:space="0" w:color="auto"/>
              <w:left w:val="single" w:sz="6" w:space="0" w:color="auto"/>
              <w:bottom w:val="single" w:sz="4" w:space="0" w:color="auto"/>
              <w:right w:val="single" w:sz="6" w:space="0" w:color="auto"/>
            </w:tcBorders>
            <w:hideMark/>
          </w:tcPr>
          <w:p w14:paraId="0440187A"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9F7B6B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F2985B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FC75C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E3F567D" w14:textId="77777777" w:rsidR="00632BE4" w:rsidRDefault="00632BE4" w:rsidP="00632BE4">
            <w:pPr>
              <w:pStyle w:val="p7"/>
              <w:spacing w:line="240" w:lineRule="auto"/>
              <w:ind w:left="283"/>
              <w:jc w:val="both"/>
              <w:rPr>
                <w:sz w:val="22"/>
                <w:szCs w:val="22"/>
              </w:rPr>
            </w:pPr>
          </w:p>
        </w:tc>
      </w:tr>
      <w:tr w:rsidR="00632BE4" w14:paraId="51A5C28F" w14:textId="77777777" w:rsidTr="00632BE4">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27F36A5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445CE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AE0CE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329A3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541490" w14:textId="77777777" w:rsidR="00632BE4" w:rsidRDefault="00632BE4" w:rsidP="00632BE4">
            <w:pPr>
              <w:pStyle w:val="p7"/>
              <w:spacing w:line="240" w:lineRule="auto"/>
              <w:ind w:left="283"/>
              <w:jc w:val="both"/>
              <w:rPr>
                <w:sz w:val="22"/>
                <w:szCs w:val="22"/>
              </w:rPr>
            </w:pPr>
          </w:p>
        </w:tc>
      </w:tr>
    </w:tbl>
    <w:p w14:paraId="5F25D784" w14:textId="77777777" w:rsidR="00035B2B" w:rsidRDefault="00035B2B" w:rsidP="00035B2B">
      <w:pPr>
        <w:pStyle w:val="p7"/>
        <w:tabs>
          <w:tab w:val="clear" w:pos="440"/>
          <w:tab w:val="left" w:pos="708"/>
        </w:tabs>
        <w:spacing w:line="240" w:lineRule="auto"/>
        <w:ind w:left="709"/>
        <w:jc w:val="both"/>
        <w:rPr>
          <w:b/>
          <w:sz w:val="22"/>
          <w:szCs w:val="22"/>
        </w:rPr>
      </w:pPr>
    </w:p>
    <w:p w14:paraId="49C9CE8D"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4:</w:t>
      </w:r>
    </w:p>
    <w:p w14:paraId="5E05CAC4"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0F93C3A0"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1F40AF5A" w14:textId="77777777" w:rsidR="00035B2B" w:rsidRDefault="00035B2B">
            <w:pPr>
              <w:pStyle w:val="p7"/>
              <w:spacing w:before="120" w:after="120" w:line="240" w:lineRule="auto"/>
              <w:ind w:left="0"/>
              <w:jc w:val="center"/>
              <w:rPr>
                <w:b/>
                <w:sz w:val="22"/>
                <w:szCs w:val="22"/>
              </w:rPr>
            </w:pPr>
            <w:r>
              <w:rPr>
                <w:b/>
                <w:sz w:val="22"/>
                <w:szCs w:val="22"/>
              </w:rPr>
              <w:t>IGRALNICE IN PROSTORI ZA NEGO OTROK</w:t>
            </w:r>
          </w:p>
        </w:tc>
      </w:tr>
      <w:tr w:rsidR="00632BE4" w14:paraId="1EA7D18E"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32C47FE2" w14:textId="77777777" w:rsidR="00632BE4" w:rsidRDefault="00632BE4" w:rsidP="00632BE4">
            <w:pPr>
              <w:pStyle w:val="p7"/>
              <w:spacing w:line="240" w:lineRule="auto"/>
              <w:ind w:left="0"/>
              <w:jc w:val="center"/>
              <w:rPr>
                <w:b/>
                <w:sz w:val="22"/>
                <w:szCs w:val="22"/>
              </w:rPr>
            </w:pPr>
            <w:r>
              <w:rPr>
                <w:b/>
                <w:sz w:val="22"/>
                <w:szCs w:val="22"/>
              </w:rPr>
              <w:t>Pogostost opravljanja</w:t>
            </w:r>
          </w:p>
          <w:p w14:paraId="376AC1C4"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15984CAE"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EC265D6"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52C9862D"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182D5879"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62ABBCED" w14:textId="77777777" w:rsidTr="00632BE4">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14:paraId="271F05E3" w14:textId="77777777" w:rsidR="00632BE4" w:rsidRPr="00720AD3" w:rsidRDefault="00632BE4" w:rsidP="00632BE4">
            <w:pPr>
              <w:pStyle w:val="Default"/>
              <w:ind w:left="1080"/>
              <w:rPr>
                <w:rFonts w:ascii="Times New Roman" w:hAnsi="Times New Roman" w:cs="Times New Roman"/>
                <w:sz w:val="22"/>
                <w:szCs w:val="22"/>
              </w:rPr>
            </w:pPr>
          </w:p>
          <w:p w14:paraId="6C318C03" w14:textId="77777777" w:rsidR="00632BE4" w:rsidRDefault="00632BE4" w:rsidP="00632BE4">
            <w:pPr>
              <w:pStyle w:val="p7"/>
              <w:spacing w:line="240" w:lineRule="auto"/>
              <w:ind w:left="0"/>
              <w:jc w:val="both"/>
              <w:rPr>
                <w:i/>
                <w:sz w:val="22"/>
                <w:szCs w:val="22"/>
              </w:rPr>
            </w:pPr>
            <w:r w:rsidRPr="00720AD3">
              <w:rPr>
                <w:sz w:val="22"/>
                <w:szCs w:val="22"/>
              </w:rPr>
              <w:t>DNEVNO:</w:t>
            </w:r>
          </w:p>
          <w:p w14:paraId="43D531EC" w14:textId="77777777" w:rsidR="00632BE4" w:rsidRPr="00720AD3" w:rsidRDefault="00632BE4" w:rsidP="00632BE4">
            <w:pPr>
              <w:pStyle w:val="Default"/>
              <w:ind w:left="1080"/>
              <w:rPr>
                <w:rFonts w:ascii="Times New Roman" w:hAnsi="Times New Roman" w:cs="Times New Roman"/>
                <w:sz w:val="22"/>
                <w:szCs w:val="22"/>
              </w:rPr>
            </w:pPr>
          </w:p>
          <w:p w14:paraId="64E8F4B0"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FFE87D"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86FA79" w14:textId="77777777" w:rsidR="00632BE4" w:rsidRDefault="00632BE4" w:rsidP="00632BE4">
            <w:pPr>
              <w:pStyle w:val="p7"/>
              <w:spacing w:line="240" w:lineRule="auto"/>
              <w:ind w:left="0"/>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43BF7C"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A15D57B" w14:textId="77777777" w:rsidR="00632BE4" w:rsidRDefault="00632BE4" w:rsidP="00632BE4">
            <w:pPr>
              <w:pStyle w:val="p7"/>
              <w:spacing w:line="240" w:lineRule="auto"/>
              <w:ind w:left="0"/>
              <w:jc w:val="both"/>
              <w:rPr>
                <w:i/>
                <w:sz w:val="22"/>
                <w:szCs w:val="22"/>
              </w:rPr>
            </w:pPr>
          </w:p>
        </w:tc>
      </w:tr>
      <w:tr w:rsidR="00632BE4" w14:paraId="28EFDE6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17BC9D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4FBB6C4"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9F5FB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82883A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4FFED4" w14:textId="77777777" w:rsidR="00632BE4" w:rsidRDefault="00632BE4" w:rsidP="00632BE4">
            <w:pPr>
              <w:pStyle w:val="p7"/>
              <w:spacing w:line="240" w:lineRule="auto"/>
              <w:ind w:left="283"/>
              <w:jc w:val="both"/>
              <w:rPr>
                <w:sz w:val="22"/>
                <w:szCs w:val="22"/>
              </w:rPr>
            </w:pPr>
          </w:p>
        </w:tc>
      </w:tr>
      <w:tr w:rsidR="00632BE4" w14:paraId="2600C45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534425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E2593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685DA7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819E8C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032DCC" w14:textId="77777777" w:rsidR="00632BE4" w:rsidRDefault="00632BE4" w:rsidP="00632BE4">
            <w:pPr>
              <w:pStyle w:val="p7"/>
              <w:spacing w:line="240" w:lineRule="auto"/>
              <w:ind w:left="283"/>
              <w:jc w:val="both"/>
              <w:rPr>
                <w:sz w:val="22"/>
                <w:szCs w:val="22"/>
              </w:rPr>
            </w:pPr>
          </w:p>
        </w:tc>
      </w:tr>
      <w:tr w:rsidR="00632BE4" w14:paraId="1F84B2BE"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67970F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F0478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F56AB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0C232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ACA6B7" w14:textId="77777777" w:rsidR="00632BE4" w:rsidRDefault="00632BE4" w:rsidP="00632BE4">
            <w:pPr>
              <w:pStyle w:val="p7"/>
              <w:spacing w:line="240" w:lineRule="auto"/>
              <w:ind w:left="283"/>
              <w:jc w:val="both"/>
              <w:rPr>
                <w:sz w:val="22"/>
                <w:szCs w:val="22"/>
              </w:rPr>
            </w:pPr>
          </w:p>
        </w:tc>
      </w:tr>
      <w:tr w:rsidR="00632BE4" w14:paraId="11CAE2F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0C9EAF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477AD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41638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93F37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EF98EF" w14:textId="77777777" w:rsidR="00632BE4" w:rsidRDefault="00632BE4" w:rsidP="00632BE4">
            <w:pPr>
              <w:pStyle w:val="p7"/>
              <w:spacing w:line="240" w:lineRule="auto"/>
              <w:ind w:left="283"/>
              <w:jc w:val="both"/>
              <w:rPr>
                <w:sz w:val="22"/>
                <w:szCs w:val="22"/>
              </w:rPr>
            </w:pPr>
          </w:p>
        </w:tc>
      </w:tr>
      <w:tr w:rsidR="00632BE4" w14:paraId="67724B9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71E4E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F67ADE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87B9B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CED1EF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FC9B004" w14:textId="77777777" w:rsidR="00632BE4" w:rsidRDefault="00632BE4" w:rsidP="00632BE4">
            <w:pPr>
              <w:pStyle w:val="p7"/>
              <w:spacing w:line="240" w:lineRule="auto"/>
              <w:ind w:left="283"/>
              <w:jc w:val="both"/>
              <w:rPr>
                <w:sz w:val="22"/>
                <w:szCs w:val="22"/>
              </w:rPr>
            </w:pPr>
          </w:p>
        </w:tc>
      </w:tr>
      <w:tr w:rsidR="00632BE4" w14:paraId="2305854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6CBAEC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EFD2C4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199C3FF"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00B35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EC5F01" w14:textId="77777777" w:rsidR="00632BE4" w:rsidRDefault="00632BE4" w:rsidP="00632BE4">
            <w:pPr>
              <w:pStyle w:val="p7"/>
              <w:spacing w:line="240" w:lineRule="auto"/>
              <w:ind w:left="283"/>
              <w:jc w:val="both"/>
              <w:rPr>
                <w:sz w:val="22"/>
                <w:szCs w:val="22"/>
              </w:rPr>
            </w:pPr>
          </w:p>
        </w:tc>
      </w:tr>
      <w:tr w:rsidR="00632BE4" w14:paraId="364C617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5D6290B"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3F14C5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0A41B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38774A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92F1A1" w14:textId="77777777" w:rsidR="00632BE4" w:rsidRDefault="00632BE4" w:rsidP="00632BE4">
            <w:pPr>
              <w:pStyle w:val="p7"/>
              <w:spacing w:line="240" w:lineRule="auto"/>
              <w:ind w:left="283"/>
              <w:jc w:val="both"/>
              <w:rPr>
                <w:sz w:val="22"/>
                <w:szCs w:val="22"/>
              </w:rPr>
            </w:pPr>
          </w:p>
        </w:tc>
      </w:tr>
      <w:tr w:rsidR="00632BE4" w14:paraId="19F5717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44D48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98EF0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81749D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78BCE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2F4F204" w14:textId="77777777" w:rsidR="00632BE4" w:rsidRDefault="00632BE4" w:rsidP="00632BE4">
            <w:pPr>
              <w:pStyle w:val="p7"/>
              <w:spacing w:line="240" w:lineRule="auto"/>
              <w:ind w:left="283"/>
              <w:jc w:val="both"/>
              <w:rPr>
                <w:sz w:val="22"/>
                <w:szCs w:val="22"/>
              </w:rPr>
            </w:pPr>
          </w:p>
        </w:tc>
      </w:tr>
      <w:tr w:rsidR="00632BE4" w14:paraId="27F39E8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80E1520"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4D705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DBECC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816B3E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A01890D" w14:textId="77777777" w:rsidR="00632BE4" w:rsidRDefault="00632BE4" w:rsidP="00632BE4">
            <w:pPr>
              <w:pStyle w:val="p7"/>
              <w:spacing w:line="240" w:lineRule="auto"/>
              <w:ind w:left="283"/>
              <w:jc w:val="both"/>
              <w:rPr>
                <w:sz w:val="22"/>
                <w:szCs w:val="22"/>
              </w:rPr>
            </w:pPr>
          </w:p>
        </w:tc>
      </w:tr>
      <w:tr w:rsidR="00632BE4" w14:paraId="258A68E6"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48155C9C" w14:textId="77777777" w:rsidR="00632BE4" w:rsidRPr="00720AD3" w:rsidRDefault="00632BE4" w:rsidP="00632BE4">
            <w:pPr>
              <w:pStyle w:val="Default"/>
              <w:ind w:left="1080"/>
              <w:rPr>
                <w:rFonts w:ascii="Times New Roman" w:hAnsi="Times New Roman" w:cs="Times New Roman"/>
                <w:sz w:val="22"/>
                <w:szCs w:val="22"/>
              </w:rPr>
            </w:pPr>
          </w:p>
          <w:p w14:paraId="768EB605" w14:textId="77777777" w:rsidR="00632BE4" w:rsidRPr="00720AD3" w:rsidRDefault="00632BE4" w:rsidP="00632BE4">
            <w:pPr>
              <w:pStyle w:val="Default"/>
              <w:ind w:left="1080"/>
              <w:rPr>
                <w:rFonts w:ascii="Times New Roman" w:hAnsi="Times New Roman" w:cs="Times New Roman"/>
                <w:sz w:val="22"/>
                <w:szCs w:val="22"/>
              </w:rPr>
            </w:pPr>
          </w:p>
          <w:p w14:paraId="5BE9C67D" w14:textId="77777777" w:rsidR="00632BE4" w:rsidRDefault="00632BE4" w:rsidP="00632BE4">
            <w:pPr>
              <w:pStyle w:val="p7"/>
              <w:spacing w:line="240" w:lineRule="auto"/>
              <w:ind w:left="0"/>
              <w:jc w:val="both"/>
              <w:rPr>
                <w:sz w:val="22"/>
                <w:szCs w:val="22"/>
              </w:rPr>
            </w:pPr>
            <w:r w:rsidRPr="00720AD3">
              <w:rPr>
                <w:sz w:val="22"/>
                <w:szCs w:val="22"/>
              </w:rPr>
              <w:t>TEDENSKO:</w:t>
            </w:r>
          </w:p>
          <w:p w14:paraId="3270A02C" w14:textId="77777777" w:rsidR="00632BE4" w:rsidRPr="00720AD3" w:rsidRDefault="00632BE4" w:rsidP="00632BE4">
            <w:pPr>
              <w:pStyle w:val="Default"/>
              <w:ind w:left="1080"/>
              <w:rPr>
                <w:rFonts w:ascii="Times New Roman" w:hAnsi="Times New Roman" w:cs="Times New Roman"/>
                <w:sz w:val="22"/>
                <w:szCs w:val="22"/>
              </w:rPr>
            </w:pPr>
          </w:p>
          <w:p w14:paraId="25BD8E01"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3FD83E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BABA1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982F28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F9F18E2" w14:textId="77777777" w:rsidR="00632BE4" w:rsidRDefault="00632BE4" w:rsidP="00632BE4">
            <w:pPr>
              <w:pStyle w:val="p7"/>
              <w:spacing w:line="240" w:lineRule="auto"/>
              <w:ind w:left="283"/>
              <w:jc w:val="both"/>
              <w:rPr>
                <w:sz w:val="22"/>
                <w:szCs w:val="22"/>
              </w:rPr>
            </w:pPr>
          </w:p>
        </w:tc>
      </w:tr>
      <w:tr w:rsidR="00632BE4" w14:paraId="53E2384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9E70E6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01F7C6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2F3404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8F494C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9FC01E9" w14:textId="77777777" w:rsidR="00632BE4" w:rsidRDefault="00632BE4" w:rsidP="00632BE4">
            <w:pPr>
              <w:pStyle w:val="p7"/>
              <w:spacing w:line="240" w:lineRule="auto"/>
              <w:ind w:left="283"/>
              <w:jc w:val="both"/>
              <w:rPr>
                <w:sz w:val="22"/>
                <w:szCs w:val="22"/>
              </w:rPr>
            </w:pPr>
          </w:p>
        </w:tc>
      </w:tr>
      <w:tr w:rsidR="00632BE4" w14:paraId="40BB666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28953C7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03E01D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5DA6A8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36995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4A45E1D" w14:textId="77777777" w:rsidR="00632BE4" w:rsidRDefault="00632BE4" w:rsidP="00632BE4">
            <w:pPr>
              <w:pStyle w:val="p7"/>
              <w:spacing w:line="240" w:lineRule="auto"/>
              <w:ind w:left="283"/>
              <w:jc w:val="both"/>
              <w:rPr>
                <w:sz w:val="22"/>
                <w:szCs w:val="22"/>
              </w:rPr>
            </w:pPr>
          </w:p>
        </w:tc>
      </w:tr>
      <w:tr w:rsidR="00632BE4" w14:paraId="07F50695"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053B45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3B29C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6BF8B6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D53671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A62563" w14:textId="77777777" w:rsidR="00632BE4" w:rsidRDefault="00632BE4" w:rsidP="00632BE4">
            <w:pPr>
              <w:pStyle w:val="p7"/>
              <w:spacing w:line="240" w:lineRule="auto"/>
              <w:ind w:left="283"/>
              <w:jc w:val="both"/>
              <w:rPr>
                <w:sz w:val="22"/>
                <w:szCs w:val="22"/>
              </w:rPr>
            </w:pPr>
          </w:p>
        </w:tc>
      </w:tr>
      <w:tr w:rsidR="00632BE4" w14:paraId="0A11E64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E0A3DC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F09EE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0C28A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8085B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972276" w14:textId="77777777" w:rsidR="00632BE4" w:rsidRDefault="00632BE4" w:rsidP="00632BE4">
            <w:pPr>
              <w:pStyle w:val="p7"/>
              <w:spacing w:line="240" w:lineRule="auto"/>
              <w:ind w:left="283"/>
              <w:jc w:val="both"/>
              <w:rPr>
                <w:sz w:val="22"/>
                <w:szCs w:val="22"/>
              </w:rPr>
            </w:pPr>
          </w:p>
        </w:tc>
      </w:tr>
      <w:tr w:rsidR="00632BE4" w14:paraId="1368E08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BD10A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F35D4F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F37644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0F47F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447D951" w14:textId="77777777" w:rsidR="00632BE4" w:rsidRDefault="00632BE4" w:rsidP="00632BE4">
            <w:pPr>
              <w:pStyle w:val="p7"/>
              <w:spacing w:line="240" w:lineRule="auto"/>
              <w:ind w:left="283"/>
              <w:jc w:val="both"/>
              <w:rPr>
                <w:sz w:val="22"/>
                <w:szCs w:val="22"/>
              </w:rPr>
            </w:pPr>
          </w:p>
        </w:tc>
      </w:tr>
      <w:tr w:rsidR="00632BE4" w14:paraId="02A16E3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97973CE"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5C6F7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2DFD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612C5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EE362F" w14:textId="77777777" w:rsidR="00632BE4" w:rsidRDefault="00632BE4" w:rsidP="00632BE4">
            <w:pPr>
              <w:pStyle w:val="p7"/>
              <w:spacing w:line="240" w:lineRule="auto"/>
              <w:ind w:left="283"/>
              <w:jc w:val="both"/>
              <w:rPr>
                <w:sz w:val="22"/>
                <w:szCs w:val="22"/>
              </w:rPr>
            </w:pPr>
          </w:p>
        </w:tc>
      </w:tr>
      <w:tr w:rsidR="00632BE4" w14:paraId="5A306CD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60EC061"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EF6EEC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33393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26404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07BD893" w14:textId="77777777" w:rsidR="00632BE4" w:rsidRDefault="00632BE4" w:rsidP="00632BE4">
            <w:pPr>
              <w:pStyle w:val="p7"/>
              <w:spacing w:line="240" w:lineRule="auto"/>
              <w:ind w:left="283"/>
              <w:jc w:val="both"/>
              <w:rPr>
                <w:sz w:val="22"/>
                <w:szCs w:val="22"/>
              </w:rPr>
            </w:pPr>
          </w:p>
        </w:tc>
      </w:tr>
      <w:tr w:rsidR="00632BE4" w14:paraId="362D749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ECD8F6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02A3C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351E8D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85DD74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3184C21" w14:textId="77777777" w:rsidR="00632BE4" w:rsidRDefault="00632BE4" w:rsidP="00632BE4">
            <w:pPr>
              <w:pStyle w:val="p7"/>
              <w:spacing w:line="240" w:lineRule="auto"/>
              <w:ind w:left="283"/>
              <w:jc w:val="both"/>
              <w:rPr>
                <w:sz w:val="22"/>
                <w:szCs w:val="22"/>
              </w:rPr>
            </w:pPr>
          </w:p>
        </w:tc>
      </w:tr>
      <w:tr w:rsidR="00632BE4" w14:paraId="42988A89"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08DDABB5" w14:textId="77777777" w:rsidR="00632BE4" w:rsidRPr="00720AD3" w:rsidRDefault="00632BE4" w:rsidP="00632BE4">
            <w:pPr>
              <w:pStyle w:val="Default"/>
              <w:ind w:left="1080"/>
              <w:rPr>
                <w:rFonts w:ascii="Times New Roman" w:hAnsi="Times New Roman" w:cs="Times New Roman"/>
                <w:sz w:val="22"/>
                <w:szCs w:val="22"/>
              </w:rPr>
            </w:pPr>
          </w:p>
          <w:p w14:paraId="3B10E7BE" w14:textId="77777777" w:rsidR="00632BE4" w:rsidRPr="00720AD3" w:rsidRDefault="00632BE4" w:rsidP="00632BE4">
            <w:pPr>
              <w:pStyle w:val="Default"/>
              <w:ind w:left="1080"/>
              <w:rPr>
                <w:rFonts w:ascii="Times New Roman" w:hAnsi="Times New Roman" w:cs="Times New Roman"/>
                <w:sz w:val="22"/>
                <w:szCs w:val="22"/>
              </w:rPr>
            </w:pPr>
          </w:p>
          <w:p w14:paraId="12972537"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4B7B638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7A5325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78A063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51CF2BA" w14:textId="77777777" w:rsidR="00632BE4" w:rsidRDefault="00632BE4" w:rsidP="00632BE4">
            <w:pPr>
              <w:pStyle w:val="p7"/>
              <w:spacing w:line="240" w:lineRule="auto"/>
              <w:ind w:left="283"/>
              <w:jc w:val="both"/>
              <w:rPr>
                <w:sz w:val="22"/>
                <w:szCs w:val="22"/>
              </w:rPr>
            </w:pPr>
          </w:p>
        </w:tc>
      </w:tr>
      <w:tr w:rsidR="00035B2B" w14:paraId="27706A6D"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1076FC0"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5570B9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765716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BC87C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0B1FE2A" w14:textId="77777777" w:rsidR="00035B2B" w:rsidRDefault="00035B2B">
            <w:pPr>
              <w:pStyle w:val="p7"/>
              <w:spacing w:line="240" w:lineRule="auto"/>
              <w:ind w:left="283"/>
              <w:jc w:val="both"/>
              <w:rPr>
                <w:sz w:val="22"/>
                <w:szCs w:val="22"/>
              </w:rPr>
            </w:pPr>
          </w:p>
        </w:tc>
      </w:tr>
      <w:tr w:rsidR="00035B2B" w14:paraId="19140C4D"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1EAF90E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0575F7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2F7094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A2B3AC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7B1CFF" w14:textId="77777777" w:rsidR="00035B2B" w:rsidRDefault="00035B2B">
            <w:pPr>
              <w:pStyle w:val="p7"/>
              <w:spacing w:line="240" w:lineRule="auto"/>
              <w:ind w:left="283"/>
              <w:jc w:val="both"/>
              <w:rPr>
                <w:sz w:val="22"/>
                <w:szCs w:val="22"/>
              </w:rPr>
            </w:pPr>
          </w:p>
        </w:tc>
      </w:tr>
      <w:tr w:rsidR="00035B2B" w14:paraId="7C79D6BB"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31289926"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D8822F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AB2479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71D21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D965CFB" w14:textId="77777777" w:rsidR="00035B2B" w:rsidRDefault="00035B2B">
            <w:pPr>
              <w:pStyle w:val="p7"/>
              <w:spacing w:line="240" w:lineRule="auto"/>
              <w:ind w:left="283"/>
              <w:jc w:val="both"/>
              <w:rPr>
                <w:sz w:val="22"/>
                <w:szCs w:val="22"/>
              </w:rPr>
            </w:pPr>
          </w:p>
        </w:tc>
      </w:tr>
      <w:tr w:rsidR="00035B2B" w14:paraId="4A43A93D" w14:textId="77777777" w:rsidTr="00632BE4">
        <w:trPr>
          <w:trHeight w:val="247"/>
        </w:trPr>
        <w:tc>
          <w:tcPr>
            <w:tcW w:w="1418" w:type="dxa"/>
            <w:tcBorders>
              <w:top w:val="nil"/>
              <w:left w:val="single" w:sz="6" w:space="0" w:color="auto"/>
              <w:bottom w:val="nil"/>
              <w:right w:val="single" w:sz="6" w:space="0" w:color="auto"/>
            </w:tcBorders>
          </w:tcPr>
          <w:p w14:paraId="692FC40F"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88164A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6FFB93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70EBD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6154D50" w14:textId="77777777" w:rsidR="00035B2B" w:rsidRDefault="00035B2B">
            <w:pPr>
              <w:pStyle w:val="p7"/>
              <w:spacing w:line="240" w:lineRule="auto"/>
              <w:ind w:left="283"/>
              <w:jc w:val="both"/>
              <w:rPr>
                <w:sz w:val="22"/>
                <w:szCs w:val="22"/>
              </w:rPr>
            </w:pPr>
          </w:p>
        </w:tc>
      </w:tr>
      <w:tr w:rsidR="00035B2B" w14:paraId="068DB61C" w14:textId="77777777" w:rsidTr="00632BE4">
        <w:trPr>
          <w:trHeight w:val="266"/>
        </w:trPr>
        <w:tc>
          <w:tcPr>
            <w:tcW w:w="1418" w:type="dxa"/>
            <w:tcBorders>
              <w:top w:val="nil"/>
              <w:left w:val="single" w:sz="6" w:space="0" w:color="auto"/>
              <w:bottom w:val="nil"/>
              <w:right w:val="single" w:sz="6" w:space="0" w:color="auto"/>
            </w:tcBorders>
          </w:tcPr>
          <w:p w14:paraId="20C06553"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FFBE4AA"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801A7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84E0E3"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B43622" w14:textId="77777777" w:rsidR="00035B2B" w:rsidRDefault="00035B2B">
            <w:pPr>
              <w:pStyle w:val="p7"/>
              <w:spacing w:line="240" w:lineRule="auto"/>
              <w:ind w:left="283"/>
              <w:jc w:val="both"/>
              <w:rPr>
                <w:sz w:val="22"/>
                <w:szCs w:val="22"/>
              </w:rPr>
            </w:pPr>
          </w:p>
        </w:tc>
      </w:tr>
      <w:tr w:rsidR="00035B2B" w14:paraId="47F367FC" w14:textId="77777777" w:rsidTr="00632BE4">
        <w:trPr>
          <w:trHeight w:val="266"/>
        </w:trPr>
        <w:tc>
          <w:tcPr>
            <w:tcW w:w="1418" w:type="dxa"/>
            <w:tcBorders>
              <w:top w:val="nil"/>
              <w:left w:val="single" w:sz="6" w:space="0" w:color="auto"/>
              <w:bottom w:val="nil"/>
              <w:right w:val="single" w:sz="6" w:space="0" w:color="auto"/>
            </w:tcBorders>
          </w:tcPr>
          <w:p w14:paraId="058FF81D"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F2E1CE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717450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C0BEB1"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606443" w14:textId="77777777" w:rsidR="00035B2B" w:rsidRDefault="00035B2B">
            <w:pPr>
              <w:pStyle w:val="p7"/>
              <w:spacing w:line="240" w:lineRule="auto"/>
              <w:ind w:left="283"/>
              <w:jc w:val="both"/>
              <w:rPr>
                <w:sz w:val="22"/>
                <w:szCs w:val="22"/>
              </w:rPr>
            </w:pPr>
          </w:p>
        </w:tc>
      </w:tr>
      <w:tr w:rsidR="00035B2B" w14:paraId="2E3C0A30" w14:textId="77777777" w:rsidTr="00632BE4">
        <w:trPr>
          <w:trHeight w:val="266"/>
        </w:trPr>
        <w:tc>
          <w:tcPr>
            <w:tcW w:w="1418" w:type="dxa"/>
            <w:tcBorders>
              <w:top w:val="nil"/>
              <w:left w:val="single" w:sz="6" w:space="0" w:color="auto"/>
              <w:bottom w:val="nil"/>
              <w:right w:val="single" w:sz="6" w:space="0" w:color="auto"/>
            </w:tcBorders>
          </w:tcPr>
          <w:p w14:paraId="5FE8FBF2"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816651C"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E318FC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64BBE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9885544" w14:textId="77777777" w:rsidR="00035B2B" w:rsidRDefault="00035B2B">
            <w:pPr>
              <w:pStyle w:val="p7"/>
              <w:spacing w:line="240" w:lineRule="auto"/>
              <w:ind w:left="283"/>
              <w:jc w:val="both"/>
              <w:rPr>
                <w:sz w:val="22"/>
                <w:szCs w:val="22"/>
              </w:rPr>
            </w:pPr>
          </w:p>
        </w:tc>
      </w:tr>
      <w:tr w:rsidR="00035B2B" w14:paraId="29E15029" w14:textId="77777777" w:rsidTr="00A23D16">
        <w:trPr>
          <w:trHeight w:val="266"/>
        </w:trPr>
        <w:tc>
          <w:tcPr>
            <w:tcW w:w="1418" w:type="dxa"/>
            <w:tcBorders>
              <w:top w:val="nil"/>
              <w:left w:val="single" w:sz="6" w:space="0" w:color="auto"/>
              <w:bottom w:val="single" w:sz="4" w:space="0" w:color="auto"/>
              <w:right w:val="single" w:sz="6" w:space="0" w:color="auto"/>
            </w:tcBorders>
          </w:tcPr>
          <w:p w14:paraId="505FB04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01FA494C"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79DA903E"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50DC9E1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AAA1480" w14:textId="77777777" w:rsidR="00035B2B" w:rsidRDefault="00035B2B">
            <w:pPr>
              <w:pStyle w:val="p7"/>
              <w:spacing w:line="240" w:lineRule="auto"/>
              <w:ind w:left="283"/>
              <w:jc w:val="both"/>
              <w:rPr>
                <w:sz w:val="22"/>
                <w:szCs w:val="22"/>
              </w:rPr>
            </w:pPr>
          </w:p>
        </w:tc>
      </w:tr>
    </w:tbl>
    <w:p w14:paraId="43CD10AF" w14:textId="77777777" w:rsidR="000F57B0" w:rsidRDefault="000F57B0" w:rsidP="0000665F">
      <w:pPr>
        <w:pStyle w:val="p7"/>
        <w:tabs>
          <w:tab w:val="clear" w:pos="440"/>
          <w:tab w:val="left" w:pos="708"/>
        </w:tabs>
        <w:spacing w:line="240" w:lineRule="auto"/>
        <w:ind w:left="794"/>
        <w:jc w:val="both"/>
        <w:rPr>
          <w:b/>
          <w:sz w:val="22"/>
          <w:szCs w:val="22"/>
        </w:rPr>
      </w:pPr>
    </w:p>
    <w:p w14:paraId="2D05D09C"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5:</w:t>
      </w:r>
    </w:p>
    <w:p w14:paraId="5320ABA4"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7D80D9C6" w14:textId="77777777" w:rsidTr="006A7570">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27658A8C" w14:textId="77777777" w:rsidR="00035B2B" w:rsidRDefault="00035B2B">
            <w:pPr>
              <w:pStyle w:val="p7"/>
              <w:spacing w:before="120" w:after="120" w:line="240" w:lineRule="auto"/>
              <w:ind w:left="0"/>
              <w:jc w:val="center"/>
              <w:rPr>
                <w:b/>
                <w:sz w:val="22"/>
                <w:szCs w:val="22"/>
              </w:rPr>
            </w:pPr>
            <w:r>
              <w:rPr>
                <w:b/>
                <w:sz w:val="22"/>
                <w:szCs w:val="22"/>
              </w:rPr>
              <w:t>PISARNIŠKI PROSTOR – PEDAGOŠKA SOBA</w:t>
            </w:r>
          </w:p>
        </w:tc>
      </w:tr>
      <w:tr w:rsidR="00632BE4" w14:paraId="4882EAC5" w14:textId="77777777" w:rsidTr="006A7570">
        <w:trPr>
          <w:trHeight w:val="333"/>
        </w:trPr>
        <w:tc>
          <w:tcPr>
            <w:tcW w:w="1418" w:type="dxa"/>
            <w:tcBorders>
              <w:top w:val="single" w:sz="6" w:space="0" w:color="auto"/>
              <w:left w:val="single" w:sz="6" w:space="0" w:color="auto"/>
              <w:bottom w:val="single" w:sz="4" w:space="0" w:color="auto"/>
              <w:right w:val="single" w:sz="6" w:space="0" w:color="auto"/>
            </w:tcBorders>
            <w:hideMark/>
          </w:tcPr>
          <w:p w14:paraId="532F749E" w14:textId="77777777" w:rsidR="00632BE4" w:rsidRDefault="00632BE4" w:rsidP="00632BE4">
            <w:pPr>
              <w:pStyle w:val="p7"/>
              <w:spacing w:line="240" w:lineRule="auto"/>
              <w:ind w:left="0"/>
              <w:jc w:val="center"/>
              <w:rPr>
                <w:b/>
                <w:sz w:val="22"/>
                <w:szCs w:val="22"/>
              </w:rPr>
            </w:pPr>
            <w:r>
              <w:rPr>
                <w:b/>
                <w:sz w:val="22"/>
                <w:szCs w:val="22"/>
              </w:rPr>
              <w:t>Pogostost opravljanja</w:t>
            </w:r>
          </w:p>
          <w:p w14:paraId="5E99BC9F" w14:textId="77777777" w:rsidR="00632BE4" w:rsidRDefault="00632BE4" w:rsidP="00632BE4">
            <w:pPr>
              <w:pStyle w:val="p7"/>
              <w:spacing w:line="240" w:lineRule="auto"/>
              <w:ind w:left="0"/>
              <w:jc w:val="center"/>
              <w:rPr>
                <w:b/>
                <w:sz w:val="22"/>
                <w:szCs w:val="22"/>
              </w:rPr>
            </w:pPr>
            <w:r>
              <w:rPr>
                <w:b/>
                <w:sz w:val="22"/>
                <w:szCs w:val="22"/>
              </w:rPr>
              <w:lastRenderedPageBreak/>
              <w:t>dela</w:t>
            </w:r>
          </w:p>
        </w:tc>
        <w:tc>
          <w:tcPr>
            <w:tcW w:w="2551" w:type="dxa"/>
            <w:tcBorders>
              <w:top w:val="single" w:sz="6" w:space="0" w:color="auto"/>
              <w:left w:val="single" w:sz="6" w:space="0" w:color="auto"/>
              <w:bottom w:val="single" w:sz="4" w:space="0" w:color="auto"/>
              <w:right w:val="single" w:sz="6" w:space="0" w:color="auto"/>
            </w:tcBorders>
            <w:hideMark/>
          </w:tcPr>
          <w:p w14:paraId="4AE5F6D4" w14:textId="77777777" w:rsidR="00632BE4" w:rsidRDefault="00632BE4" w:rsidP="00632BE4">
            <w:pPr>
              <w:pStyle w:val="p7"/>
              <w:spacing w:line="240" w:lineRule="auto"/>
              <w:ind w:left="0"/>
              <w:jc w:val="center"/>
              <w:rPr>
                <w:b/>
                <w:sz w:val="22"/>
                <w:szCs w:val="22"/>
              </w:rPr>
            </w:pPr>
            <w:r>
              <w:rPr>
                <w:b/>
                <w:sz w:val="22"/>
                <w:szCs w:val="22"/>
              </w:rPr>
              <w:lastRenderedPageBreak/>
              <w:t>Opredelitev, kaj se čisti</w:t>
            </w:r>
          </w:p>
        </w:tc>
        <w:tc>
          <w:tcPr>
            <w:tcW w:w="1983" w:type="dxa"/>
            <w:tcBorders>
              <w:top w:val="single" w:sz="6" w:space="0" w:color="auto"/>
              <w:left w:val="single" w:sz="6" w:space="0" w:color="auto"/>
              <w:bottom w:val="single" w:sz="4" w:space="0" w:color="auto"/>
              <w:right w:val="single" w:sz="6" w:space="0" w:color="auto"/>
            </w:tcBorders>
            <w:hideMark/>
          </w:tcPr>
          <w:p w14:paraId="733AFF66" w14:textId="77777777" w:rsidR="00632BE4" w:rsidRDefault="00632BE4" w:rsidP="00632BE4">
            <w:pPr>
              <w:pStyle w:val="p7"/>
              <w:spacing w:line="240" w:lineRule="auto"/>
              <w:ind w:left="0"/>
              <w:jc w:val="center"/>
              <w:rPr>
                <w:b/>
                <w:sz w:val="22"/>
                <w:szCs w:val="22"/>
              </w:rPr>
            </w:pPr>
            <w:r>
              <w:rPr>
                <w:b/>
                <w:sz w:val="22"/>
                <w:szCs w:val="22"/>
              </w:rPr>
              <w:t xml:space="preserve">Čistilni pripomoček in </w:t>
            </w:r>
            <w:r>
              <w:rPr>
                <w:b/>
                <w:sz w:val="22"/>
                <w:szCs w:val="22"/>
              </w:rPr>
              <w:lastRenderedPageBreak/>
              <w:t>čistilo</w:t>
            </w:r>
          </w:p>
        </w:tc>
        <w:tc>
          <w:tcPr>
            <w:tcW w:w="2125" w:type="dxa"/>
            <w:tcBorders>
              <w:top w:val="single" w:sz="6" w:space="0" w:color="auto"/>
              <w:left w:val="single" w:sz="6" w:space="0" w:color="auto"/>
              <w:bottom w:val="single" w:sz="4" w:space="0" w:color="auto"/>
              <w:right w:val="single" w:sz="6" w:space="0" w:color="auto"/>
            </w:tcBorders>
            <w:hideMark/>
          </w:tcPr>
          <w:p w14:paraId="3964EAD6" w14:textId="77777777" w:rsidR="00632BE4" w:rsidRDefault="00632BE4" w:rsidP="00632BE4">
            <w:pPr>
              <w:pStyle w:val="p7"/>
              <w:spacing w:line="240" w:lineRule="auto"/>
              <w:ind w:left="0"/>
              <w:jc w:val="center"/>
              <w:rPr>
                <w:b/>
                <w:sz w:val="22"/>
                <w:szCs w:val="22"/>
              </w:rPr>
            </w:pPr>
            <w:r>
              <w:rPr>
                <w:b/>
                <w:sz w:val="22"/>
                <w:szCs w:val="22"/>
              </w:rPr>
              <w:lastRenderedPageBreak/>
              <w:t xml:space="preserve">Opis tehnologije čiščenja in </w:t>
            </w:r>
            <w:r>
              <w:rPr>
                <w:b/>
                <w:sz w:val="22"/>
                <w:szCs w:val="22"/>
              </w:rPr>
              <w:lastRenderedPageBreak/>
              <w:t>rokovanja s krpami pri čiščenju</w:t>
            </w:r>
          </w:p>
        </w:tc>
        <w:tc>
          <w:tcPr>
            <w:tcW w:w="1418" w:type="dxa"/>
            <w:tcBorders>
              <w:top w:val="single" w:sz="6" w:space="0" w:color="auto"/>
              <w:left w:val="single" w:sz="6" w:space="0" w:color="auto"/>
              <w:bottom w:val="single" w:sz="4" w:space="0" w:color="auto"/>
              <w:right w:val="single" w:sz="6" w:space="0" w:color="auto"/>
            </w:tcBorders>
            <w:hideMark/>
          </w:tcPr>
          <w:p w14:paraId="6F91D41A" w14:textId="77777777" w:rsidR="00632BE4" w:rsidRDefault="00632BE4" w:rsidP="00632BE4">
            <w:pPr>
              <w:pStyle w:val="p7"/>
              <w:spacing w:line="240" w:lineRule="auto"/>
              <w:ind w:left="0"/>
              <w:jc w:val="center"/>
              <w:rPr>
                <w:b/>
                <w:sz w:val="22"/>
                <w:szCs w:val="22"/>
              </w:rPr>
            </w:pPr>
            <w:r>
              <w:rPr>
                <w:b/>
                <w:sz w:val="22"/>
                <w:szCs w:val="22"/>
              </w:rPr>
              <w:lastRenderedPageBreak/>
              <w:t>Izvajalec</w:t>
            </w:r>
          </w:p>
        </w:tc>
      </w:tr>
      <w:tr w:rsidR="00632BE4" w14:paraId="0F1E2502" w14:textId="77777777" w:rsidTr="006A7570">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14:paraId="6175752F" w14:textId="77777777" w:rsidR="00632BE4" w:rsidRPr="00720AD3" w:rsidRDefault="00632BE4" w:rsidP="00632BE4">
            <w:pPr>
              <w:pStyle w:val="Default"/>
              <w:ind w:left="1080"/>
              <w:rPr>
                <w:rFonts w:ascii="Times New Roman" w:hAnsi="Times New Roman" w:cs="Times New Roman"/>
                <w:sz w:val="22"/>
                <w:szCs w:val="22"/>
              </w:rPr>
            </w:pPr>
          </w:p>
          <w:p w14:paraId="721D824F" w14:textId="77777777" w:rsidR="00632BE4" w:rsidRDefault="00632BE4" w:rsidP="00632BE4">
            <w:pPr>
              <w:pStyle w:val="p7"/>
              <w:spacing w:line="240" w:lineRule="auto"/>
              <w:ind w:left="0"/>
              <w:jc w:val="both"/>
              <w:rPr>
                <w:i/>
                <w:sz w:val="22"/>
                <w:szCs w:val="22"/>
              </w:rPr>
            </w:pPr>
            <w:r w:rsidRPr="00720AD3">
              <w:rPr>
                <w:sz w:val="22"/>
                <w:szCs w:val="22"/>
              </w:rPr>
              <w:t>DNEVNO:</w:t>
            </w:r>
          </w:p>
          <w:p w14:paraId="711D02AA" w14:textId="77777777" w:rsidR="00632BE4" w:rsidRPr="00720AD3" w:rsidRDefault="00632BE4" w:rsidP="00632BE4">
            <w:pPr>
              <w:pStyle w:val="Default"/>
              <w:ind w:left="1080"/>
              <w:rPr>
                <w:rFonts w:ascii="Times New Roman" w:hAnsi="Times New Roman" w:cs="Times New Roman"/>
                <w:sz w:val="22"/>
                <w:szCs w:val="22"/>
              </w:rPr>
            </w:pPr>
          </w:p>
          <w:p w14:paraId="00FC183E" w14:textId="77777777" w:rsidR="00632BE4" w:rsidRDefault="00632BE4" w:rsidP="00632BE4">
            <w:pPr>
              <w:pStyle w:val="p7"/>
              <w:spacing w:line="240" w:lineRule="auto"/>
              <w:ind w:left="0"/>
              <w:jc w:val="both"/>
              <w:rPr>
                <w:i/>
                <w:sz w:val="22"/>
                <w:szCs w:val="22"/>
              </w:rPr>
            </w:pPr>
          </w:p>
        </w:tc>
        <w:tc>
          <w:tcPr>
            <w:tcW w:w="2551" w:type="dxa"/>
            <w:tcBorders>
              <w:top w:val="single" w:sz="4" w:space="0" w:color="auto"/>
              <w:left w:val="single" w:sz="6" w:space="0" w:color="auto"/>
              <w:bottom w:val="single" w:sz="6" w:space="0" w:color="auto"/>
              <w:right w:val="single" w:sz="6" w:space="0" w:color="auto"/>
            </w:tcBorders>
            <w:hideMark/>
          </w:tcPr>
          <w:p w14:paraId="623AA5F6" w14:textId="77777777" w:rsidR="00632BE4" w:rsidRDefault="00632BE4" w:rsidP="00632BE4">
            <w:pPr>
              <w:rPr>
                <w:i w:val="0"/>
                <w:sz w:val="22"/>
                <w:szCs w:val="22"/>
              </w:rPr>
            </w:pPr>
          </w:p>
        </w:tc>
        <w:tc>
          <w:tcPr>
            <w:tcW w:w="1983" w:type="dxa"/>
            <w:tcBorders>
              <w:top w:val="single" w:sz="4" w:space="0" w:color="auto"/>
              <w:left w:val="single" w:sz="6" w:space="0" w:color="auto"/>
              <w:bottom w:val="single" w:sz="6" w:space="0" w:color="auto"/>
              <w:right w:val="single" w:sz="6" w:space="0" w:color="auto"/>
            </w:tcBorders>
          </w:tcPr>
          <w:p w14:paraId="7EFDCB58" w14:textId="77777777" w:rsidR="00632BE4" w:rsidRDefault="00632BE4" w:rsidP="00632BE4">
            <w:pPr>
              <w:pStyle w:val="p7"/>
              <w:spacing w:line="240" w:lineRule="auto"/>
              <w:ind w:left="0"/>
              <w:jc w:val="both"/>
              <w:rPr>
                <w:i/>
                <w:sz w:val="22"/>
                <w:szCs w:val="22"/>
              </w:rPr>
            </w:pPr>
          </w:p>
        </w:tc>
        <w:tc>
          <w:tcPr>
            <w:tcW w:w="2125" w:type="dxa"/>
            <w:tcBorders>
              <w:top w:val="single" w:sz="4" w:space="0" w:color="auto"/>
              <w:left w:val="single" w:sz="6" w:space="0" w:color="auto"/>
              <w:bottom w:val="single" w:sz="6" w:space="0" w:color="auto"/>
              <w:right w:val="single" w:sz="6" w:space="0" w:color="auto"/>
            </w:tcBorders>
          </w:tcPr>
          <w:p w14:paraId="696EF9BC" w14:textId="77777777" w:rsidR="00632BE4" w:rsidRDefault="00632BE4" w:rsidP="00632BE4">
            <w:pPr>
              <w:pStyle w:val="p7"/>
              <w:spacing w:line="240" w:lineRule="auto"/>
              <w:ind w:left="0"/>
              <w:jc w:val="both"/>
              <w:rPr>
                <w:i/>
                <w:sz w:val="22"/>
                <w:szCs w:val="22"/>
              </w:rPr>
            </w:pPr>
          </w:p>
        </w:tc>
        <w:tc>
          <w:tcPr>
            <w:tcW w:w="1418" w:type="dxa"/>
            <w:tcBorders>
              <w:top w:val="single" w:sz="4" w:space="0" w:color="auto"/>
              <w:left w:val="single" w:sz="6" w:space="0" w:color="auto"/>
              <w:bottom w:val="single" w:sz="6" w:space="0" w:color="auto"/>
              <w:right w:val="single" w:sz="6" w:space="0" w:color="auto"/>
            </w:tcBorders>
          </w:tcPr>
          <w:p w14:paraId="616F8A6B" w14:textId="77777777" w:rsidR="00632BE4" w:rsidRDefault="00632BE4" w:rsidP="00632BE4">
            <w:pPr>
              <w:pStyle w:val="p7"/>
              <w:spacing w:line="240" w:lineRule="auto"/>
              <w:ind w:left="0"/>
              <w:jc w:val="both"/>
              <w:rPr>
                <w:i/>
                <w:sz w:val="22"/>
                <w:szCs w:val="22"/>
              </w:rPr>
            </w:pPr>
          </w:p>
        </w:tc>
      </w:tr>
      <w:tr w:rsidR="00632BE4" w14:paraId="3C12E09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27E740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836E4A7"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CEE8A8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45F95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7A9E2C" w14:textId="77777777" w:rsidR="00632BE4" w:rsidRDefault="00632BE4" w:rsidP="00632BE4">
            <w:pPr>
              <w:pStyle w:val="p7"/>
              <w:spacing w:line="240" w:lineRule="auto"/>
              <w:ind w:left="283"/>
              <w:jc w:val="both"/>
              <w:rPr>
                <w:sz w:val="22"/>
                <w:szCs w:val="22"/>
              </w:rPr>
            </w:pPr>
          </w:p>
        </w:tc>
      </w:tr>
      <w:tr w:rsidR="00632BE4" w14:paraId="4C66C7D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3B3EDC3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922DBF"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3F1F27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3EED53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C762B45" w14:textId="77777777" w:rsidR="00632BE4" w:rsidRDefault="00632BE4" w:rsidP="00632BE4">
            <w:pPr>
              <w:pStyle w:val="p7"/>
              <w:spacing w:line="240" w:lineRule="auto"/>
              <w:ind w:left="283"/>
              <w:jc w:val="both"/>
              <w:rPr>
                <w:sz w:val="22"/>
                <w:szCs w:val="22"/>
              </w:rPr>
            </w:pPr>
          </w:p>
        </w:tc>
      </w:tr>
      <w:tr w:rsidR="00632BE4" w14:paraId="2193A51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E0C56E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6F65D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A2B53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0F874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5C494F7" w14:textId="77777777" w:rsidR="00632BE4" w:rsidRDefault="00632BE4" w:rsidP="00632BE4">
            <w:pPr>
              <w:pStyle w:val="p7"/>
              <w:spacing w:line="240" w:lineRule="auto"/>
              <w:ind w:left="283"/>
              <w:jc w:val="both"/>
              <w:rPr>
                <w:sz w:val="22"/>
                <w:szCs w:val="22"/>
              </w:rPr>
            </w:pPr>
          </w:p>
        </w:tc>
      </w:tr>
      <w:tr w:rsidR="00632BE4" w14:paraId="4833768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83149A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5E2A35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2A22CF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2A47F3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B209ED" w14:textId="77777777" w:rsidR="00632BE4" w:rsidRDefault="00632BE4" w:rsidP="00632BE4">
            <w:pPr>
              <w:pStyle w:val="p7"/>
              <w:spacing w:line="240" w:lineRule="auto"/>
              <w:ind w:left="283"/>
              <w:jc w:val="both"/>
              <w:rPr>
                <w:sz w:val="22"/>
                <w:szCs w:val="22"/>
              </w:rPr>
            </w:pPr>
          </w:p>
        </w:tc>
      </w:tr>
      <w:tr w:rsidR="00632BE4" w14:paraId="67291FD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9560F8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59F6225"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E85220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47802E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B13F19F" w14:textId="77777777" w:rsidR="00632BE4" w:rsidRDefault="00632BE4" w:rsidP="00632BE4">
            <w:pPr>
              <w:pStyle w:val="p7"/>
              <w:spacing w:line="240" w:lineRule="auto"/>
              <w:ind w:left="283"/>
              <w:jc w:val="both"/>
              <w:rPr>
                <w:sz w:val="22"/>
                <w:szCs w:val="22"/>
              </w:rPr>
            </w:pPr>
          </w:p>
        </w:tc>
      </w:tr>
      <w:tr w:rsidR="00632BE4" w14:paraId="448EA9E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FB7C5C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82B96D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B45D83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84C5B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DA10021" w14:textId="77777777" w:rsidR="00632BE4" w:rsidRDefault="00632BE4" w:rsidP="00632BE4">
            <w:pPr>
              <w:pStyle w:val="p7"/>
              <w:spacing w:line="240" w:lineRule="auto"/>
              <w:ind w:left="283"/>
              <w:jc w:val="both"/>
              <w:rPr>
                <w:sz w:val="22"/>
                <w:szCs w:val="22"/>
              </w:rPr>
            </w:pPr>
          </w:p>
        </w:tc>
      </w:tr>
      <w:tr w:rsidR="00632BE4" w14:paraId="6CCD29F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0183046"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00B9D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5E6EAE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6CDE8A0"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461F3A6" w14:textId="77777777" w:rsidR="00632BE4" w:rsidRDefault="00632BE4" w:rsidP="00632BE4">
            <w:pPr>
              <w:pStyle w:val="p7"/>
              <w:spacing w:line="240" w:lineRule="auto"/>
              <w:ind w:left="283"/>
              <w:jc w:val="both"/>
              <w:rPr>
                <w:sz w:val="22"/>
                <w:szCs w:val="22"/>
              </w:rPr>
            </w:pPr>
          </w:p>
        </w:tc>
      </w:tr>
      <w:tr w:rsidR="00632BE4" w14:paraId="5B59F43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5D053A2"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253268"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20BC7B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8F90B0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529B036" w14:textId="77777777" w:rsidR="00632BE4" w:rsidRDefault="00632BE4" w:rsidP="00632BE4">
            <w:pPr>
              <w:pStyle w:val="p7"/>
              <w:spacing w:line="240" w:lineRule="auto"/>
              <w:ind w:left="283"/>
              <w:jc w:val="both"/>
              <w:rPr>
                <w:sz w:val="22"/>
                <w:szCs w:val="22"/>
              </w:rPr>
            </w:pPr>
          </w:p>
        </w:tc>
      </w:tr>
      <w:tr w:rsidR="00632BE4" w14:paraId="773C0630"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4F9B6EC"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AEB3B4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4DC77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BEA14A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E27C84D" w14:textId="77777777" w:rsidR="00632BE4" w:rsidRDefault="00632BE4" w:rsidP="00632BE4">
            <w:pPr>
              <w:pStyle w:val="p7"/>
              <w:spacing w:line="240" w:lineRule="auto"/>
              <w:ind w:left="283"/>
              <w:jc w:val="both"/>
              <w:rPr>
                <w:sz w:val="22"/>
                <w:szCs w:val="22"/>
              </w:rPr>
            </w:pPr>
          </w:p>
        </w:tc>
      </w:tr>
      <w:tr w:rsidR="00632BE4" w14:paraId="7E1B4682"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54C665EF" w14:textId="77777777" w:rsidR="00632BE4" w:rsidRPr="00720AD3" w:rsidRDefault="00632BE4" w:rsidP="00632BE4">
            <w:pPr>
              <w:pStyle w:val="Default"/>
              <w:ind w:left="1080"/>
              <w:rPr>
                <w:rFonts w:ascii="Times New Roman" w:hAnsi="Times New Roman" w:cs="Times New Roman"/>
                <w:sz w:val="22"/>
                <w:szCs w:val="22"/>
              </w:rPr>
            </w:pPr>
          </w:p>
          <w:p w14:paraId="5A415D76" w14:textId="77777777" w:rsidR="00632BE4" w:rsidRPr="00720AD3" w:rsidRDefault="00632BE4" w:rsidP="00632BE4">
            <w:pPr>
              <w:pStyle w:val="Default"/>
              <w:ind w:left="1080"/>
              <w:rPr>
                <w:rFonts w:ascii="Times New Roman" w:hAnsi="Times New Roman" w:cs="Times New Roman"/>
                <w:sz w:val="22"/>
                <w:szCs w:val="22"/>
              </w:rPr>
            </w:pPr>
          </w:p>
          <w:p w14:paraId="18AB5754" w14:textId="77777777" w:rsidR="00632BE4" w:rsidRDefault="00632BE4" w:rsidP="00632BE4">
            <w:pPr>
              <w:pStyle w:val="p7"/>
              <w:spacing w:line="240" w:lineRule="auto"/>
              <w:ind w:left="0"/>
              <w:jc w:val="both"/>
              <w:rPr>
                <w:sz w:val="22"/>
                <w:szCs w:val="22"/>
              </w:rPr>
            </w:pPr>
            <w:r w:rsidRPr="00720AD3">
              <w:rPr>
                <w:sz w:val="22"/>
                <w:szCs w:val="22"/>
              </w:rPr>
              <w:t>TEDENSKO:</w:t>
            </w:r>
          </w:p>
          <w:p w14:paraId="0041F4BB" w14:textId="77777777" w:rsidR="00632BE4" w:rsidRPr="00720AD3" w:rsidRDefault="00632BE4" w:rsidP="00632BE4">
            <w:pPr>
              <w:pStyle w:val="Default"/>
              <w:ind w:left="1080"/>
              <w:rPr>
                <w:rFonts w:ascii="Times New Roman" w:hAnsi="Times New Roman" w:cs="Times New Roman"/>
                <w:sz w:val="22"/>
                <w:szCs w:val="22"/>
              </w:rPr>
            </w:pPr>
          </w:p>
          <w:p w14:paraId="7D565AC9"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4E5BB57"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50FD9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A1DE6A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8271347" w14:textId="77777777" w:rsidR="00632BE4" w:rsidRDefault="00632BE4" w:rsidP="00632BE4">
            <w:pPr>
              <w:pStyle w:val="p7"/>
              <w:spacing w:line="240" w:lineRule="auto"/>
              <w:ind w:left="283"/>
              <w:jc w:val="both"/>
              <w:rPr>
                <w:sz w:val="22"/>
                <w:szCs w:val="22"/>
              </w:rPr>
            </w:pPr>
          </w:p>
        </w:tc>
      </w:tr>
      <w:tr w:rsidR="00632BE4" w14:paraId="5B240E2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776CE08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6EDE20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F04D15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6DF527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06C707D" w14:textId="77777777" w:rsidR="00632BE4" w:rsidRDefault="00632BE4" w:rsidP="00632BE4">
            <w:pPr>
              <w:pStyle w:val="p7"/>
              <w:spacing w:line="240" w:lineRule="auto"/>
              <w:ind w:left="283"/>
              <w:jc w:val="both"/>
              <w:rPr>
                <w:sz w:val="22"/>
                <w:szCs w:val="22"/>
              </w:rPr>
            </w:pPr>
          </w:p>
        </w:tc>
      </w:tr>
      <w:tr w:rsidR="00632BE4" w14:paraId="76FBA534"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140B8F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0531F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15A1D0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18892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D52A7C9" w14:textId="77777777" w:rsidR="00632BE4" w:rsidRDefault="00632BE4" w:rsidP="00632BE4">
            <w:pPr>
              <w:pStyle w:val="p7"/>
              <w:spacing w:line="240" w:lineRule="auto"/>
              <w:ind w:left="283"/>
              <w:jc w:val="both"/>
              <w:rPr>
                <w:sz w:val="22"/>
                <w:szCs w:val="22"/>
              </w:rPr>
            </w:pPr>
          </w:p>
        </w:tc>
      </w:tr>
      <w:tr w:rsidR="00632BE4" w14:paraId="584A4B82"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EFDBE4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77912A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ACCF28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381BDF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360EBFF" w14:textId="77777777" w:rsidR="00632BE4" w:rsidRDefault="00632BE4" w:rsidP="00632BE4">
            <w:pPr>
              <w:pStyle w:val="p7"/>
              <w:spacing w:line="240" w:lineRule="auto"/>
              <w:ind w:left="283"/>
              <w:jc w:val="both"/>
              <w:rPr>
                <w:sz w:val="22"/>
                <w:szCs w:val="22"/>
              </w:rPr>
            </w:pPr>
          </w:p>
        </w:tc>
      </w:tr>
      <w:tr w:rsidR="00632BE4" w14:paraId="2124C10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353FAB12"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6929A2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13057A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69F962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3514DDC" w14:textId="77777777" w:rsidR="00632BE4" w:rsidRDefault="00632BE4" w:rsidP="00632BE4">
            <w:pPr>
              <w:pStyle w:val="p7"/>
              <w:spacing w:line="240" w:lineRule="auto"/>
              <w:ind w:left="283"/>
              <w:jc w:val="both"/>
              <w:rPr>
                <w:sz w:val="22"/>
                <w:szCs w:val="22"/>
              </w:rPr>
            </w:pPr>
          </w:p>
        </w:tc>
      </w:tr>
      <w:tr w:rsidR="00632BE4" w14:paraId="07EEB13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A0DBD54"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C24F13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45CF0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124EEE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EEE5B2" w14:textId="77777777" w:rsidR="00632BE4" w:rsidRDefault="00632BE4" w:rsidP="00632BE4">
            <w:pPr>
              <w:pStyle w:val="p7"/>
              <w:spacing w:line="240" w:lineRule="auto"/>
              <w:ind w:left="283"/>
              <w:jc w:val="both"/>
              <w:rPr>
                <w:sz w:val="22"/>
                <w:szCs w:val="22"/>
              </w:rPr>
            </w:pPr>
          </w:p>
        </w:tc>
      </w:tr>
      <w:tr w:rsidR="00632BE4" w14:paraId="29BE071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B112C6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CE11F59"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7C482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E93AE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85092E" w14:textId="77777777" w:rsidR="00632BE4" w:rsidRDefault="00632BE4" w:rsidP="00632BE4">
            <w:pPr>
              <w:pStyle w:val="p7"/>
              <w:spacing w:line="240" w:lineRule="auto"/>
              <w:ind w:left="283"/>
              <w:jc w:val="both"/>
              <w:rPr>
                <w:sz w:val="22"/>
                <w:szCs w:val="22"/>
              </w:rPr>
            </w:pPr>
          </w:p>
        </w:tc>
      </w:tr>
      <w:tr w:rsidR="00632BE4" w14:paraId="6F543846"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A2223D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AC4E07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DE32EE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8A7A2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E7D1325" w14:textId="77777777" w:rsidR="00632BE4" w:rsidRDefault="00632BE4" w:rsidP="00632BE4">
            <w:pPr>
              <w:pStyle w:val="p7"/>
              <w:spacing w:line="240" w:lineRule="auto"/>
              <w:ind w:left="283"/>
              <w:jc w:val="both"/>
              <w:rPr>
                <w:sz w:val="22"/>
                <w:szCs w:val="22"/>
              </w:rPr>
            </w:pPr>
          </w:p>
        </w:tc>
      </w:tr>
      <w:tr w:rsidR="00632BE4" w14:paraId="326D696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CFFBA5D"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99D28A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D2E32B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05D57D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7FFFBD7" w14:textId="77777777" w:rsidR="00632BE4" w:rsidRDefault="00632BE4" w:rsidP="00632BE4">
            <w:pPr>
              <w:pStyle w:val="p7"/>
              <w:spacing w:line="240" w:lineRule="auto"/>
              <w:ind w:left="283"/>
              <w:jc w:val="both"/>
              <w:rPr>
                <w:sz w:val="22"/>
                <w:szCs w:val="22"/>
              </w:rPr>
            </w:pPr>
          </w:p>
        </w:tc>
      </w:tr>
      <w:tr w:rsidR="00632BE4" w14:paraId="64B3345E"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2A718FD4" w14:textId="77777777" w:rsidR="00632BE4" w:rsidRPr="00720AD3" w:rsidRDefault="00632BE4" w:rsidP="00632BE4">
            <w:pPr>
              <w:pStyle w:val="Default"/>
              <w:ind w:left="1080"/>
              <w:rPr>
                <w:rFonts w:ascii="Times New Roman" w:hAnsi="Times New Roman" w:cs="Times New Roman"/>
                <w:sz w:val="22"/>
                <w:szCs w:val="22"/>
              </w:rPr>
            </w:pPr>
          </w:p>
          <w:p w14:paraId="61A771B5" w14:textId="77777777" w:rsidR="00632BE4" w:rsidRPr="00720AD3" w:rsidRDefault="00632BE4" w:rsidP="00632BE4">
            <w:pPr>
              <w:pStyle w:val="Default"/>
              <w:ind w:left="1080"/>
              <w:rPr>
                <w:rFonts w:ascii="Times New Roman" w:hAnsi="Times New Roman" w:cs="Times New Roman"/>
                <w:sz w:val="22"/>
                <w:szCs w:val="22"/>
              </w:rPr>
            </w:pPr>
          </w:p>
          <w:p w14:paraId="6FC227B5"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067A4DB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D04C5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B28963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F16B1E3" w14:textId="77777777" w:rsidR="00632BE4" w:rsidRDefault="00632BE4" w:rsidP="00632BE4">
            <w:pPr>
              <w:pStyle w:val="p7"/>
              <w:spacing w:line="240" w:lineRule="auto"/>
              <w:ind w:left="283"/>
              <w:jc w:val="both"/>
              <w:rPr>
                <w:sz w:val="22"/>
                <w:szCs w:val="22"/>
              </w:rPr>
            </w:pPr>
          </w:p>
        </w:tc>
      </w:tr>
      <w:tr w:rsidR="00035B2B" w14:paraId="68D675A0"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9ECF15C"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1F42FE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FDDECA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CCD70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061F3E6" w14:textId="77777777" w:rsidR="00035B2B" w:rsidRDefault="00035B2B">
            <w:pPr>
              <w:pStyle w:val="p7"/>
              <w:spacing w:line="240" w:lineRule="auto"/>
              <w:ind w:left="283"/>
              <w:jc w:val="both"/>
              <w:rPr>
                <w:sz w:val="22"/>
                <w:szCs w:val="22"/>
              </w:rPr>
            </w:pPr>
          </w:p>
        </w:tc>
      </w:tr>
      <w:tr w:rsidR="00035B2B" w14:paraId="5776B271"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66B6860"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18FD7E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65ABF7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7100F1"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3DF1ED" w14:textId="77777777" w:rsidR="00035B2B" w:rsidRDefault="00035B2B">
            <w:pPr>
              <w:pStyle w:val="p7"/>
              <w:spacing w:line="240" w:lineRule="auto"/>
              <w:ind w:left="283"/>
              <w:jc w:val="both"/>
              <w:rPr>
                <w:sz w:val="22"/>
                <w:szCs w:val="22"/>
              </w:rPr>
            </w:pPr>
          </w:p>
        </w:tc>
      </w:tr>
      <w:tr w:rsidR="00035B2B" w14:paraId="1277BF52"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7FA86C5E"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B5251B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017197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139385C"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B33EF7E" w14:textId="77777777" w:rsidR="00035B2B" w:rsidRDefault="00035B2B">
            <w:pPr>
              <w:pStyle w:val="p7"/>
              <w:spacing w:line="240" w:lineRule="auto"/>
              <w:ind w:left="283"/>
              <w:jc w:val="both"/>
              <w:rPr>
                <w:sz w:val="22"/>
                <w:szCs w:val="22"/>
              </w:rPr>
            </w:pPr>
          </w:p>
        </w:tc>
      </w:tr>
      <w:tr w:rsidR="00035B2B" w14:paraId="1C06ACE3" w14:textId="77777777" w:rsidTr="00632BE4">
        <w:trPr>
          <w:trHeight w:val="247"/>
        </w:trPr>
        <w:tc>
          <w:tcPr>
            <w:tcW w:w="1418" w:type="dxa"/>
            <w:tcBorders>
              <w:top w:val="nil"/>
              <w:left w:val="single" w:sz="6" w:space="0" w:color="auto"/>
              <w:bottom w:val="nil"/>
              <w:right w:val="single" w:sz="6" w:space="0" w:color="auto"/>
            </w:tcBorders>
          </w:tcPr>
          <w:p w14:paraId="16F35AB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EC2BF3"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F5EBA5B"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0200DE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C300E8" w14:textId="77777777" w:rsidR="00035B2B" w:rsidRDefault="00035B2B">
            <w:pPr>
              <w:pStyle w:val="p7"/>
              <w:spacing w:line="240" w:lineRule="auto"/>
              <w:ind w:left="283"/>
              <w:jc w:val="both"/>
              <w:rPr>
                <w:sz w:val="22"/>
                <w:szCs w:val="22"/>
              </w:rPr>
            </w:pPr>
          </w:p>
        </w:tc>
      </w:tr>
      <w:tr w:rsidR="00035B2B" w14:paraId="26B6B5D0" w14:textId="77777777" w:rsidTr="00632BE4">
        <w:trPr>
          <w:trHeight w:val="266"/>
        </w:trPr>
        <w:tc>
          <w:tcPr>
            <w:tcW w:w="1418" w:type="dxa"/>
            <w:tcBorders>
              <w:top w:val="nil"/>
              <w:left w:val="single" w:sz="6" w:space="0" w:color="auto"/>
              <w:bottom w:val="nil"/>
              <w:right w:val="single" w:sz="6" w:space="0" w:color="auto"/>
            </w:tcBorders>
          </w:tcPr>
          <w:p w14:paraId="472331D8"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3BF9D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ECAD2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BBC1A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3001F1F" w14:textId="77777777" w:rsidR="00035B2B" w:rsidRDefault="00035B2B">
            <w:pPr>
              <w:pStyle w:val="p7"/>
              <w:spacing w:line="240" w:lineRule="auto"/>
              <w:ind w:left="283"/>
              <w:jc w:val="both"/>
              <w:rPr>
                <w:sz w:val="22"/>
                <w:szCs w:val="22"/>
              </w:rPr>
            </w:pPr>
          </w:p>
        </w:tc>
      </w:tr>
      <w:tr w:rsidR="00035B2B" w14:paraId="279AE353" w14:textId="77777777" w:rsidTr="00632BE4">
        <w:trPr>
          <w:trHeight w:val="266"/>
        </w:trPr>
        <w:tc>
          <w:tcPr>
            <w:tcW w:w="1418" w:type="dxa"/>
            <w:tcBorders>
              <w:top w:val="nil"/>
              <w:left w:val="single" w:sz="6" w:space="0" w:color="auto"/>
              <w:bottom w:val="nil"/>
              <w:right w:val="single" w:sz="6" w:space="0" w:color="auto"/>
            </w:tcBorders>
          </w:tcPr>
          <w:p w14:paraId="4A69C654"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EA4F38"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EDF4DA"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D7436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141E27F" w14:textId="77777777" w:rsidR="00035B2B" w:rsidRDefault="00035B2B">
            <w:pPr>
              <w:pStyle w:val="p7"/>
              <w:spacing w:line="240" w:lineRule="auto"/>
              <w:ind w:left="283"/>
              <w:jc w:val="both"/>
              <w:rPr>
                <w:sz w:val="22"/>
                <w:szCs w:val="22"/>
              </w:rPr>
            </w:pPr>
          </w:p>
        </w:tc>
      </w:tr>
      <w:tr w:rsidR="00035B2B" w14:paraId="69E7D0D7" w14:textId="77777777" w:rsidTr="00632BE4">
        <w:trPr>
          <w:trHeight w:val="266"/>
        </w:trPr>
        <w:tc>
          <w:tcPr>
            <w:tcW w:w="1418" w:type="dxa"/>
            <w:tcBorders>
              <w:top w:val="nil"/>
              <w:left w:val="single" w:sz="6" w:space="0" w:color="auto"/>
              <w:bottom w:val="nil"/>
              <w:right w:val="single" w:sz="6" w:space="0" w:color="auto"/>
            </w:tcBorders>
          </w:tcPr>
          <w:p w14:paraId="7C0FC209"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393E024"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B0A64C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8C8D367"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B62D73C" w14:textId="77777777" w:rsidR="00035B2B" w:rsidRDefault="00035B2B">
            <w:pPr>
              <w:pStyle w:val="p7"/>
              <w:spacing w:line="240" w:lineRule="auto"/>
              <w:ind w:left="283"/>
              <w:jc w:val="both"/>
              <w:rPr>
                <w:sz w:val="22"/>
                <w:szCs w:val="22"/>
              </w:rPr>
            </w:pPr>
          </w:p>
        </w:tc>
      </w:tr>
      <w:tr w:rsidR="00035B2B" w14:paraId="1C5D04A7" w14:textId="77777777" w:rsidTr="00632BE4">
        <w:trPr>
          <w:trHeight w:val="266"/>
        </w:trPr>
        <w:tc>
          <w:tcPr>
            <w:tcW w:w="1418" w:type="dxa"/>
            <w:tcBorders>
              <w:top w:val="nil"/>
              <w:left w:val="single" w:sz="6" w:space="0" w:color="auto"/>
              <w:bottom w:val="nil"/>
              <w:right w:val="single" w:sz="6" w:space="0" w:color="auto"/>
            </w:tcBorders>
          </w:tcPr>
          <w:p w14:paraId="7D43C33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BA4D92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E2C057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9DB4F19"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D763F08" w14:textId="77777777" w:rsidR="00035B2B" w:rsidRDefault="00035B2B">
            <w:pPr>
              <w:pStyle w:val="p7"/>
              <w:spacing w:line="240" w:lineRule="auto"/>
              <w:ind w:left="283"/>
              <w:jc w:val="both"/>
              <w:rPr>
                <w:sz w:val="22"/>
                <w:szCs w:val="22"/>
              </w:rPr>
            </w:pPr>
          </w:p>
        </w:tc>
      </w:tr>
      <w:tr w:rsidR="00035B2B" w14:paraId="5B434923" w14:textId="77777777" w:rsidTr="00632BE4">
        <w:trPr>
          <w:trHeight w:val="266"/>
        </w:trPr>
        <w:tc>
          <w:tcPr>
            <w:tcW w:w="1418" w:type="dxa"/>
            <w:tcBorders>
              <w:top w:val="nil"/>
              <w:left w:val="single" w:sz="6" w:space="0" w:color="auto"/>
              <w:bottom w:val="single" w:sz="6" w:space="0" w:color="auto"/>
              <w:right w:val="single" w:sz="6" w:space="0" w:color="auto"/>
            </w:tcBorders>
          </w:tcPr>
          <w:p w14:paraId="37883FF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10B3456"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5E38AE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549A9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9BB233A" w14:textId="77777777" w:rsidR="00035B2B" w:rsidRDefault="00035B2B">
            <w:pPr>
              <w:pStyle w:val="p7"/>
              <w:spacing w:line="240" w:lineRule="auto"/>
              <w:ind w:left="283"/>
              <w:jc w:val="both"/>
              <w:rPr>
                <w:sz w:val="22"/>
                <w:szCs w:val="22"/>
              </w:rPr>
            </w:pPr>
          </w:p>
        </w:tc>
      </w:tr>
    </w:tbl>
    <w:p w14:paraId="3F59BCCD" w14:textId="77777777" w:rsidR="00035B2B" w:rsidRDefault="00035B2B" w:rsidP="00035B2B">
      <w:pPr>
        <w:pStyle w:val="p7"/>
        <w:spacing w:line="240" w:lineRule="auto"/>
        <w:ind w:left="440"/>
        <w:jc w:val="both"/>
        <w:rPr>
          <w:sz w:val="22"/>
          <w:szCs w:val="22"/>
        </w:rPr>
      </w:pPr>
    </w:p>
    <w:p w14:paraId="70ACCC54"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6:</w:t>
      </w:r>
    </w:p>
    <w:p w14:paraId="302793C6" w14:textId="77777777" w:rsidR="00035B2B" w:rsidRPr="006A7570" w:rsidRDefault="00035B2B" w:rsidP="00035B2B">
      <w:pPr>
        <w:pStyle w:val="p7"/>
        <w:spacing w:line="240" w:lineRule="auto"/>
        <w:ind w:left="440"/>
        <w:jc w:val="both"/>
        <w:rPr>
          <w:sz w:val="10"/>
          <w:szCs w:val="10"/>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035B2B" w14:paraId="7BA6A23D" w14:textId="77777777" w:rsidTr="00632BE4">
        <w:trPr>
          <w:trHeight w:val="607"/>
        </w:trPr>
        <w:tc>
          <w:tcPr>
            <w:tcW w:w="9510" w:type="dxa"/>
            <w:gridSpan w:val="6"/>
            <w:tcBorders>
              <w:top w:val="single" w:sz="6" w:space="0" w:color="auto"/>
              <w:left w:val="single" w:sz="6" w:space="0" w:color="auto"/>
              <w:bottom w:val="single" w:sz="6" w:space="0" w:color="auto"/>
              <w:right w:val="single" w:sz="6" w:space="0" w:color="auto"/>
            </w:tcBorders>
            <w:shd w:val="clear" w:color="auto" w:fill="F2F2F2"/>
            <w:hideMark/>
          </w:tcPr>
          <w:p w14:paraId="795CE413" w14:textId="77777777" w:rsidR="00035B2B" w:rsidRDefault="00035B2B">
            <w:pPr>
              <w:pStyle w:val="p7"/>
              <w:spacing w:before="120" w:after="120" w:line="240" w:lineRule="auto"/>
              <w:ind w:left="0"/>
              <w:jc w:val="center"/>
              <w:rPr>
                <w:b/>
                <w:sz w:val="22"/>
                <w:szCs w:val="22"/>
              </w:rPr>
            </w:pPr>
            <w:r>
              <w:rPr>
                <w:b/>
                <w:sz w:val="22"/>
                <w:szCs w:val="22"/>
              </w:rPr>
              <w:t>UMIVALNICE IN SANITRIJE</w:t>
            </w:r>
          </w:p>
        </w:tc>
      </w:tr>
      <w:tr w:rsidR="00632BE4" w14:paraId="093686FD" w14:textId="77777777" w:rsidTr="00632BE4">
        <w:trPr>
          <w:gridAfter w:val="1"/>
          <w:wAfter w:w="18" w:type="dxa"/>
          <w:trHeight w:val="333"/>
        </w:trPr>
        <w:tc>
          <w:tcPr>
            <w:tcW w:w="1417" w:type="dxa"/>
            <w:tcBorders>
              <w:top w:val="single" w:sz="6" w:space="0" w:color="auto"/>
              <w:left w:val="single" w:sz="6" w:space="0" w:color="auto"/>
              <w:bottom w:val="nil"/>
              <w:right w:val="single" w:sz="6" w:space="0" w:color="auto"/>
            </w:tcBorders>
            <w:hideMark/>
          </w:tcPr>
          <w:p w14:paraId="42AAE962" w14:textId="77777777" w:rsidR="00632BE4" w:rsidRDefault="00632BE4" w:rsidP="00632BE4">
            <w:pPr>
              <w:pStyle w:val="p7"/>
              <w:spacing w:line="240" w:lineRule="auto"/>
              <w:ind w:left="0"/>
              <w:jc w:val="center"/>
              <w:rPr>
                <w:b/>
                <w:sz w:val="22"/>
                <w:szCs w:val="22"/>
              </w:rPr>
            </w:pPr>
            <w:r>
              <w:rPr>
                <w:b/>
                <w:sz w:val="22"/>
                <w:szCs w:val="22"/>
              </w:rPr>
              <w:t>Pogostost opravljanja</w:t>
            </w:r>
          </w:p>
          <w:p w14:paraId="31C82BBF" w14:textId="77777777" w:rsidR="00632BE4" w:rsidRDefault="00632BE4" w:rsidP="00632BE4">
            <w:pPr>
              <w:pStyle w:val="p7"/>
              <w:spacing w:line="240" w:lineRule="auto"/>
              <w:ind w:left="0"/>
              <w:jc w:val="center"/>
              <w:rPr>
                <w:b/>
                <w:sz w:val="22"/>
                <w:szCs w:val="22"/>
              </w:rPr>
            </w:pPr>
            <w:r>
              <w:rPr>
                <w:b/>
                <w:sz w:val="22"/>
                <w:szCs w:val="22"/>
              </w:rPr>
              <w:t>dela</w:t>
            </w:r>
          </w:p>
        </w:tc>
        <w:tc>
          <w:tcPr>
            <w:tcW w:w="2550" w:type="dxa"/>
            <w:tcBorders>
              <w:top w:val="single" w:sz="6" w:space="0" w:color="auto"/>
              <w:left w:val="single" w:sz="6" w:space="0" w:color="auto"/>
              <w:bottom w:val="nil"/>
              <w:right w:val="single" w:sz="6" w:space="0" w:color="auto"/>
            </w:tcBorders>
            <w:hideMark/>
          </w:tcPr>
          <w:p w14:paraId="6742FB60"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0FB28C89"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4FC62482"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7" w:type="dxa"/>
            <w:tcBorders>
              <w:top w:val="single" w:sz="6" w:space="0" w:color="auto"/>
              <w:left w:val="single" w:sz="6" w:space="0" w:color="auto"/>
              <w:bottom w:val="nil"/>
              <w:right w:val="single" w:sz="6" w:space="0" w:color="auto"/>
            </w:tcBorders>
            <w:hideMark/>
          </w:tcPr>
          <w:p w14:paraId="7F7366AA"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4B817430" w14:textId="77777777" w:rsidTr="00632BE4">
        <w:trPr>
          <w:gridAfter w:val="1"/>
          <w:wAfter w:w="18" w:type="dxa"/>
          <w:trHeight w:val="349"/>
        </w:trPr>
        <w:tc>
          <w:tcPr>
            <w:tcW w:w="1417" w:type="dxa"/>
            <w:vMerge w:val="restart"/>
            <w:tcBorders>
              <w:top w:val="single" w:sz="6" w:space="0" w:color="auto"/>
              <w:left w:val="single" w:sz="6" w:space="0" w:color="auto"/>
              <w:bottom w:val="single" w:sz="6" w:space="0" w:color="auto"/>
              <w:right w:val="single" w:sz="6" w:space="0" w:color="auto"/>
            </w:tcBorders>
          </w:tcPr>
          <w:p w14:paraId="0BE55BE0" w14:textId="77777777" w:rsidR="00632BE4" w:rsidRPr="00720AD3" w:rsidRDefault="00632BE4" w:rsidP="00632BE4">
            <w:pPr>
              <w:pStyle w:val="Default"/>
              <w:ind w:left="1080"/>
              <w:rPr>
                <w:rFonts w:ascii="Times New Roman" w:hAnsi="Times New Roman" w:cs="Times New Roman"/>
                <w:sz w:val="22"/>
                <w:szCs w:val="22"/>
              </w:rPr>
            </w:pPr>
          </w:p>
          <w:p w14:paraId="79024A2F" w14:textId="77777777" w:rsidR="00632BE4" w:rsidRDefault="00632BE4" w:rsidP="00632BE4">
            <w:pPr>
              <w:pStyle w:val="p7"/>
              <w:spacing w:line="240" w:lineRule="auto"/>
              <w:ind w:left="0"/>
              <w:jc w:val="both"/>
              <w:rPr>
                <w:i/>
                <w:sz w:val="22"/>
                <w:szCs w:val="22"/>
              </w:rPr>
            </w:pPr>
            <w:r w:rsidRPr="00720AD3">
              <w:rPr>
                <w:sz w:val="22"/>
                <w:szCs w:val="22"/>
              </w:rPr>
              <w:t>DNEVNO:</w:t>
            </w:r>
          </w:p>
          <w:p w14:paraId="67E4D48C" w14:textId="77777777" w:rsidR="00632BE4" w:rsidRPr="00720AD3" w:rsidRDefault="00632BE4" w:rsidP="00632BE4">
            <w:pPr>
              <w:pStyle w:val="Default"/>
              <w:ind w:left="1080"/>
              <w:rPr>
                <w:rFonts w:ascii="Times New Roman" w:hAnsi="Times New Roman" w:cs="Times New Roman"/>
                <w:sz w:val="22"/>
                <w:szCs w:val="22"/>
              </w:rPr>
            </w:pPr>
          </w:p>
          <w:p w14:paraId="50BAF937" w14:textId="77777777" w:rsidR="00632BE4" w:rsidRDefault="00632BE4" w:rsidP="00632BE4">
            <w:pPr>
              <w:pStyle w:val="p7"/>
              <w:spacing w:line="240" w:lineRule="auto"/>
              <w:ind w:left="0"/>
              <w:jc w:val="both"/>
              <w:rPr>
                <w:i/>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FF7A493"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A715CF7"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A084718" w14:textId="77777777" w:rsidR="00632BE4" w:rsidRDefault="00632BE4" w:rsidP="00632BE4">
            <w:pPr>
              <w:pStyle w:val="p7"/>
              <w:spacing w:line="240" w:lineRule="auto"/>
              <w:ind w:left="283"/>
              <w:jc w:val="both"/>
              <w:rPr>
                <w:i/>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A9C5BFB" w14:textId="77777777" w:rsidR="00632BE4" w:rsidRDefault="00632BE4" w:rsidP="00632BE4">
            <w:pPr>
              <w:pStyle w:val="p7"/>
              <w:spacing w:line="240" w:lineRule="auto"/>
              <w:ind w:left="283"/>
              <w:jc w:val="both"/>
              <w:rPr>
                <w:i/>
                <w:sz w:val="22"/>
                <w:szCs w:val="22"/>
              </w:rPr>
            </w:pPr>
          </w:p>
        </w:tc>
      </w:tr>
      <w:tr w:rsidR="00632BE4" w14:paraId="44315A12"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405344A2"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57CC39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E68F97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36E9C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1B33CD4" w14:textId="77777777" w:rsidR="00632BE4" w:rsidRDefault="00632BE4" w:rsidP="00632BE4">
            <w:pPr>
              <w:pStyle w:val="p7"/>
              <w:spacing w:line="240" w:lineRule="auto"/>
              <w:ind w:left="283"/>
              <w:jc w:val="both"/>
              <w:rPr>
                <w:sz w:val="22"/>
                <w:szCs w:val="22"/>
              </w:rPr>
            </w:pPr>
          </w:p>
        </w:tc>
      </w:tr>
      <w:tr w:rsidR="00632BE4" w14:paraId="5117450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459423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F4D7A50"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A5A3C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2CE35D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BF42AB6" w14:textId="77777777" w:rsidR="00632BE4" w:rsidRDefault="00632BE4" w:rsidP="00632BE4">
            <w:pPr>
              <w:pStyle w:val="p7"/>
              <w:spacing w:line="240" w:lineRule="auto"/>
              <w:ind w:left="283"/>
              <w:jc w:val="both"/>
              <w:rPr>
                <w:sz w:val="22"/>
                <w:szCs w:val="22"/>
              </w:rPr>
            </w:pPr>
          </w:p>
        </w:tc>
      </w:tr>
      <w:tr w:rsidR="00632BE4" w14:paraId="21B4CD80"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4C03799"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D21AD71"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0079F1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F701E4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B46AF03" w14:textId="77777777" w:rsidR="00632BE4" w:rsidRDefault="00632BE4" w:rsidP="00632BE4">
            <w:pPr>
              <w:pStyle w:val="p7"/>
              <w:spacing w:line="240" w:lineRule="auto"/>
              <w:ind w:left="283"/>
              <w:jc w:val="both"/>
              <w:rPr>
                <w:sz w:val="22"/>
                <w:szCs w:val="22"/>
              </w:rPr>
            </w:pPr>
          </w:p>
        </w:tc>
      </w:tr>
      <w:tr w:rsidR="00632BE4" w14:paraId="2523A07E"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303C5EF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71353A4"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5B7C795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148ED3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5C1C15A" w14:textId="77777777" w:rsidR="00632BE4" w:rsidRDefault="00632BE4" w:rsidP="00632BE4">
            <w:pPr>
              <w:pStyle w:val="p7"/>
              <w:spacing w:line="240" w:lineRule="auto"/>
              <w:ind w:left="283"/>
              <w:jc w:val="both"/>
              <w:rPr>
                <w:sz w:val="22"/>
                <w:szCs w:val="22"/>
              </w:rPr>
            </w:pPr>
          </w:p>
        </w:tc>
      </w:tr>
      <w:tr w:rsidR="00632BE4" w14:paraId="0F856F6E"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2D0D2EB"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03876B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12EE8D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FA6D62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E723C70" w14:textId="77777777" w:rsidR="00632BE4" w:rsidRDefault="00632BE4" w:rsidP="00632BE4">
            <w:pPr>
              <w:pStyle w:val="p7"/>
              <w:spacing w:line="240" w:lineRule="auto"/>
              <w:ind w:left="283"/>
              <w:jc w:val="both"/>
              <w:rPr>
                <w:sz w:val="22"/>
                <w:szCs w:val="22"/>
              </w:rPr>
            </w:pPr>
          </w:p>
        </w:tc>
      </w:tr>
      <w:tr w:rsidR="00632BE4" w14:paraId="5EC76527"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D10812B"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D37F68F"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6FA9EA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A5F458"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49B8EF1" w14:textId="77777777" w:rsidR="00632BE4" w:rsidRDefault="00632BE4" w:rsidP="00632BE4">
            <w:pPr>
              <w:pStyle w:val="p7"/>
              <w:spacing w:line="240" w:lineRule="auto"/>
              <w:ind w:left="283"/>
              <w:jc w:val="both"/>
              <w:rPr>
                <w:sz w:val="22"/>
                <w:szCs w:val="22"/>
              </w:rPr>
            </w:pPr>
          </w:p>
        </w:tc>
      </w:tr>
      <w:tr w:rsidR="00632BE4" w14:paraId="069E0412"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22806C73"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3CD451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64E0E1A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23E343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764F1D3" w14:textId="77777777" w:rsidR="00632BE4" w:rsidRDefault="00632BE4" w:rsidP="00632BE4">
            <w:pPr>
              <w:pStyle w:val="p7"/>
              <w:spacing w:line="240" w:lineRule="auto"/>
              <w:ind w:left="283"/>
              <w:jc w:val="both"/>
              <w:rPr>
                <w:sz w:val="22"/>
                <w:szCs w:val="22"/>
              </w:rPr>
            </w:pPr>
          </w:p>
        </w:tc>
      </w:tr>
      <w:tr w:rsidR="00632BE4" w14:paraId="5C3C4F05"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70EE6E6"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11BD06E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BBDD3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C62404B"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0496F36" w14:textId="77777777" w:rsidR="00632BE4" w:rsidRDefault="00632BE4" w:rsidP="00632BE4">
            <w:pPr>
              <w:pStyle w:val="p7"/>
              <w:spacing w:line="240" w:lineRule="auto"/>
              <w:ind w:left="283"/>
              <w:jc w:val="both"/>
              <w:rPr>
                <w:sz w:val="22"/>
                <w:szCs w:val="22"/>
              </w:rPr>
            </w:pPr>
          </w:p>
        </w:tc>
      </w:tr>
      <w:tr w:rsidR="00632BE4" w14:paraId="3C8B9D73" w14:textId="77777777" w:rsidTr="00632BE4">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0B05BF2" w14:textId="77777777" w:rsidR="00632BE4" w:rsidRDefault="00632BE4" w:rsidP="00632BE4">
            <w:pPr>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58C40052"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24D267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C9E44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0461B22" w14:textId="77777777" w:rsidR="00632BE4" w:rsidRDefault="00632BE4" w:rsidP="00632BE4">
            <w:pPr>
              <w:pStyle w:val="p7"/>
              <w:spacing w:line="240" w:lineRule="auto"/>
              <w:ind w:left="283"/>
              <w:jc w:val="both"/>
              <w:rPr>
                <w:sz w:val="22"/>
                <w:szCs w:val="22"/>
              </w:rPr>
            </w:pPr>
          </w:p>
        </w:tc>
      </w:tr>
      <w:tr w:rsidR="00632BE4" w14:paraId="0BC23302" w14:textId="77777777" w:rsidTr="00AD7F9C">
        <w:trPr>
          <w:gridAfter w:val="1"/>
          <w:wAfter w:w="18" w:type="dxa"/>
          <w:trHeight w:val="200"/>
        </w:trPr>
        <w:tc>
          <w:tcPr>
            <w:tcW w:w="1417" w:type="dxa"/>
            <w:vMerge w:val="restart"/>
            <w:tcBorders>
              <w:top w:val="single" w:sz="6" w:space="0" w:color="auto"/>
              <w:left w:val="single" w:sz="6" w:space="0" w:color="auto"/>
              <w:bottom w:val="single" w:sz="6" w:space="0" w:color="auto"/>
              <w:right w:val="single" w:sz="6" w:space="0" w:color="auto"/>
            </w:tcBorders>
          </w:tcPr>
          <w:p w14:paraId="53242429" w14:textId="77777777" w:rsidR="00632BE4" w:rsidRPr="00720AD3" w:rsidRDefault="00632BE4" w:rsidP="00632BE4">
            <w:pPr>
              <w:pStyle w:val="Default"/>
              <w:ind w:left="1080"/>
              <w:rPr>
                <w:rFonts w:ascii="Times New Roman" w:hAnsi="Times New Roman" w:cs="Times New Roman"/>
                <w:sz w:val="22"/>
                <w:szCs w:val="22"/>
              </w:rPr>
            </w:pPr>
          </w:p>
          <w:p w14:paraId="2C8C1B80" w14:textId="77777777" w:rsidR="00632BE4" w:rsidRPr="00720AD3" w:rsidRDefault="00632BE4" w:rsidP="00632BE4">
            <w:pPr>
              <w:pStyle w:val="Default"/>
              <w:ind w:left="1080"/>
              <w:rPr>
                <w:rFonts w:ascii="Times New Roman" w:hAnsi="Times New Roman" w:cs="Times New Roman"/>
                <w:sz w:val="22"/>
                <w:szCs w:val="22"/>
              </w:rPr>
            </w:pPr>
          </w:p>
          <w:p w14:paraId="1607D8D7" w14:textId="77777777" w:rsidR="00632BE4" w:rsidRDefault="00632BE4" w:rsidP="00632BE4">
            <w:pPr>
              <w:pStyle w:val="p7"/>
              <w:spacing w:line="240" w:lineRule="auto"/>
              <w:ind w:left="0"/>
              <w:jc w:val="both"/>
              <w:rPr>
                <w:sz w:val="22"/>
                <w:szCs w:val="22"/>
              </w:rPr>
            </w:pPr>
            <w:r w:rsidRPr="00720AD3">
              <w:rPr>
                <w:sz w:val="22"/>
                <w:szCs w:val="22"/>
              </w:rPr>
              <w:lastRenderedPageBreak/>
              <w:t>TEDENSKO:</w:t>
            </w:r>
          </w:p>
          <w:p w14:paraId="461673B1" w14:textId="77777777" w:rsidR="00632BE4" w:rsidRPr="00720AD3" w:rsidRDefault="00632BE4" w:rsidP="00632BE4">
            <w:pPr>
              <w:pStyle w:val="Default"/>
              <w:ind w:left="1080"/>
              <w:rPr>
                <w:rFonts w:ascii="Times New Roman" w:hAnsi="Times New Roman" w:cs="Times New Roman"/>
                <w:sz w:val="22"/>
                <w:szCs w:val="22"/>
              </w:rPr>
            </w:pPr>
          </w:p>
          <w:p w14:paraId="666120FE" w14:textId="77777777" w:rsidR="00632BE4" w:rsidRDefault="00632BE4" w:rsidP="00632BE4">
            <w:pPr>
              <w:pStyle w:val="p7"/>
              <w:spacing w:line="240" w:lineRule="auto"/>
              <w:ind w:left="0"/>
              <w:jc w:val="both"/>
              <w:rPr>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73BAC5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74FF11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0E16EAE"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035FC2D6" w14:textId="77777777" w:rsidR="00632BE4" w:rsidRDefault="00632BE4" w:rsidP="00632BE4">
            <w:pPr>
              <w:pStyle w:val="p7"/>
              <w:spacing w:line="240" w:lineRule="auto"/>
              <w:ind w:left="283"/>
              <w:jc w:val="both"/>
              <w:rPr>
                <w:sz w:val="22"/>
                <w:szCs w:val="22"/>
              </w:rPr>
            </w:pPr>
          </w:p>
        </w:tc>
      </w:tr>
      <w:tr w:rsidR="00632BE4" w14:paraId="3F0A5B9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342B8E19"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5F71BA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3ED26A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F05245"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D910218" w14:textId="77777777" w:rsidR="00632BE4" w:rsidRDefault="00632BE4" w:rsidP="00632BE4">
            <w:pPr>
              <w:pStyle w:val="p7"/>
              <w:spacing w:line="240" w:lineRule="auto"/>
              <w:ind w:left="283"/>
              <w:jc w:val="both"/>
              <w:rPr>
                <w:sz w:val="22"/>
                <w:szCs w:val="22"/>
              </w:rPr>
            </w:pPr>
          </w:p>
        </w:tc>
      </w:tr>
      <w:tr w:rsidR="00632BE4" w14:paraId="699E361D"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hideMark/>
          </w:tcPr>
          <w:p w14:paraId="0B696A7C"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626BF5B"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787FB9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6CCDC6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C2F3201" w14:textId="77777777" w:rsidR="00632BE4" w:rsidRDefault="00632BE4" w:rsidP="00632BE4">
            <w:pPr>
              <w:pStyle w:val="p7"/>
              <w:spacing w:line="240" w:lineRule="auto"/>
              <w:ind w:left="283"/>
              <w:jc w:val="both"/>
              <w:rPr>
                <w:sz w:val="22"/>
                <w:szCs w:val="22"/>
              </w:rPr>
            </w:pPr>
          </w:p>
        </w:tc>
      </w:tr>
      <w:tr w:rsidR="00632BE4" w14:paraId="64DBE619"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58EEA26"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6B99810"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190B52C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273D2F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107147CB" w14:textId="77777777" w:rsidR="00632BE4" w:rsidRDefault="00632BE4" w:rsidP="00632BE4">
            <w:pPr>
              <w:pStyle w:val="p7"/>
              <w:spacing w:line="240" w:lineRule="auto"/>
              <w:ind w:left="283"/>
              <w:jc w:val="both"/>
              <w:rPr>
                <w:sz w:val="22"/>
                <w:szCs w:val="22"/>
              </w:rPr>
            </w:pPr>
          </w:p>
        </w:tc>
      </w:tr>
      <w:tr w:rsidR="00632BE4" w14:paraId="5DC2EF51"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6317457D"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ED1C8A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210B1B9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22D30F0"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5ABB47EB" w14:textId="77777777" w:rsidR="00632BE4" w:rsidRDefault="00632BE4" w:rsidP="00632BE4">
            <w:pPr>
              <w:pStyle w:val="p7"/>
              <w:spacing w:line="240" w:lineRule="auto"/>
              <w:ind w:left="283"/>
              <w:jc w:val="both"/>
              <w:rPr>
                <w:sz w:val="22"/>
                <w:szCs w:val="22"/>
              </w:rPr>
            </w:pPr>
          </w:p>
        </w:tc>
      </w:tr>
      <w:tr w:rsidR="00632BE4" w14:paraId="33F24934"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1A63D450"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2D4CB6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388B9C5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EFA57E1"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50A3724" w14:textId="77777777" w:rsidR="00632BE4" w:rsidRDefault="00632BE4" w:rsidP="00632BE4">
            <w:pPr>
              <w:pStyle w:val="p7"/>
              <w:spacing w:line="240" w:lineRule="auto"/>
              <w:ind w:left="283"/>
              <w:jc w:val="both"/>
              <w:rPr>
                <w:sz w:val="22"/>
                <w:szCs w:val="22"/>
              </w:rPr>
            </w:pPr>
          </w:p>
        </w:tc>
      </w:tr>
      <w:tr w:rsidR="00632BE4" w14:paraId="00760FEA"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70EF23A8"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2137E715"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8A8DEA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71A3B4"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FA1E25D" w14:textId="77777777" w:rsidR="00632BE4" w:rsidRDefault="00632BE4" w:rsidP="00632BE4">
            <w:pPr>
              <w:pStyle w:val="p7"/>
              <w:spacing w:line="240" w:lineRule="auto"/>
              <w:ind w:left="283"/>
              <w:jc w:val="both"/>
              <w:rPr>
                <w:sz w:val="22"/>
                <w:szCs w:val="22"/>
              </w:rPr>
            </w:pPr>
          </w:p>
        </w:tc>
      </w:tr>
      <w:tr w:rsidR="00632BE4" w14:paraId="6D7023D8"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4C4D21E7"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461A86F7"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02B89431"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E19C2D6"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3D547DF0" w14:textId="77777777" w:rsidR="00632BE4" w:rsidRDefault="00632BE4" w:rsidP="00632BE4">
            <w:pPr>
              <w:pStyle w:val="p7"/>
              <w:spacing w:line="240" w:lineRule="auto"/>
              <w:ind w:left="283"/>
              <w:jc w:val="both"/>
              <w:rPr>
                <w:sz w:val="22"/>
                <w:szCs w:val="22"/>
              </w:rPr>
            </w:pPr>
          </w:p>
        </w:tc>
      </w:tr>
      <w:tr w:rsidR="00632BE4" w14:paraId="3281BEF0" w14:textId="77777777" w:rsidTr="00AD7F9C">
        <w:trPr>
          <w:gridAfter w:val="1"/>
          <w:wAfter w:w="18" w:type="dxa"/>
          <w:trHeight w:val="146"/>
        </w:trPr>
        <w:tc>
          <w:tcPr>
            <w:tcW w:w="1417" w:type="dxa"/>
            <w:vMerge/>
            <w:tcBorders>
              <w:top w:val="single" w:sz="6" w:space="0" w:color="auto"/>
              <w:left w:val="single" w:sz="6" w:space="0" w:color="auto"/>
              <w:bottom w:val="single" w:sz="6" w:space="0" w:color="auto"/>
              <w:right w:val="single" w:sz="6" w:space="0" w:color="auto"/>
            </w:tcBorders>
            <w:vAlign w:val="center"/>
            <w:hideMark/>
          </w:tcPr>
          <w:p w14:paraId="021C1680" w14:textId="77777777" w:rsidR="00632BE4" w:rsidRDefault="00632BE4" w:rsidP="00632BE4">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0A97D7E3" w14:textId="77777777" w:rsidR="00632BE4" w:rsidRDefault="00632BE4" w:rsidP="00632BE4"/>
        </w:tc>
        <w:tc>
          <w:tcPr>
            <w:tcW w:w="1983" w:type="dxa"/>
            <w:tcBorders>
              <w:top w:val="single" w:sz="6" w:space="0" w:color="auto"/>
              <w:left w:val="single" w:sz="6" w:space="0" w:color="auto"/>
              <w:bottom w:val="single" w:sz="6" w:space="0" w:color="auto"/>
              <w:right w:val="single" w:sz="6" w:space="0" w:color="auto"/>
            </w:tcBorders>
          </w:tcPr>
          <w:p w14:paraId="7E41D9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F4064F7"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246E3205" w14:textId="77777777" w:rsidR="00632BE4" w:rsidRDefault="00632BE4" w:rsidP="00632BE4">
            <w:pPr>
              <w:pStyle w:val="p7"/>
              <w:spacing w:line="240" w:lineRule="auto"/>
              <w:ind w:left="283"/>
              <w:jc w:val="both"/>
              <w:rPr>
                <w:sz w:val="22"/>
                <w:szCs w:val="22"/>
              </w:rPr>
            </w:pPr>
          </w:p>
        </w:tc>
      </w:tr>
      <w:tr w:rsidR="00632BE4" w14:paraId="7B8E6DB4" w14:textId="77777777" w:rsidTr="00AD7F9C">
        <w:trPr>
          <w:gridAfter w:val="1"/>
          <w:wAfter w:w="18" w:type="dxa"/>
          <w:trHeight w:val="247"/>
        </w:trPr>
        <w:tc>
          <w:tcPr>
            <w:tcW w:w="1417" w:type="dxa"/>
            <w:vMerge w:val="restart"/>
            <w:tcBorders>
              <w:top w:val="single" w:sz="6" w:space="0" w:color="auto"/>
              <w:left w:val="single" w:sz="6" w:space="0" w:color="auto"/>
              <w:bottom w:val="single" w:sz="4" w:space="0" w:color="auto"/>
              <w:right w:val="single" w:sz="6" w:space="0" w:color="auto"/>
            </w:tcBorders>
          </w:tcPr>
          <w:p w14:paraId="3686BDDA" w14:textId="77777777" w:rsidR="00632BE4" w:rsidRPr="00720AD3" w:rsidRDefault="00632BE4" w:rsidP="00632BE4">
            <w:pPr>
              <w:pStyle w:val="Default"/>
              <w:ind w:left="1080"/>
              <w:rPr>
                <w:rFonts w:ascii="Times New Roman" w:hAnsi="Times New Roman" w:cs="Times New Roman"/>
                <w:sz w:val="22"/>
                <w:szCs w:val="22"/>
              </w:rPr>
            </w:pPr>
          </w:p>
          <w:p w14:paraId="6A2E24AB" w14:textId="77777777" w:rsidR="00632BE4" w:rsidRPr="00720AD3" w:rsidRDefault="00632BE4" w:rsidP="00632BE4">
            <w:pPr>
              <w:pStyle w:val="Default"/>
              <w:ind w:left="1080"/>
              <w:rPr>
                <w:rFonts w:ascii="Times New Roman" w:hAnsi="Times New Roman" w:cs="Times New Roman"/>
                <w:sz w:val="22"/>
                <w:szCs w:val="22"/>
              </w:rPr>
            </w:pPr>
          </w:p>
          <w:p w14:paraId="0741911C"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0" w:type="dxa"/>
            <w:tcBorders>
              <w:top w:val="single" w:sz="6" w:space="0" w:color="auto"/>
              <w:left w:val="single" w:sz="6" w:space="0" w:color="auto"/>
              <w:bottom w:val="single" w:sz="6" w:space="0" w:color="auto"/>
              <w:right w:val="single" w:sz="6" w:space="0" w:color="auto"/>
            </w:tcBorders>
            <w:hideMark/>
          </w:tcPr>
          <w:p w14:paraId="7968A29B"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E33006E"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5A459FF" w14:textId="77777777" w:rsidR="00632BE4" w:rsidRDefault="00632BE4" w:rsidP="00632BE4">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D1D63E7" w14:textId="77777777" w:rsidR="00632BE4" w:rsidRDefault="00632BE4" w:rsidP="00632BE4">
            <w:pPr>
              <w:pStyle w:val="p7"/>
              <w:spacing w:line="240" w:lineRule="auto"/>
              <w:ind w:left="283"/>
              <w:jc w:val="both"/>
              <w:rPr>
                <w:sz w:val="22"/>
                <w:szCs w:val="22"/>
              </w:rPr>
            </w:pPr>
          </w:p>
        </w:tc>
      </w:tr>
      <w:tr w:rsidR="00035B2B" w14:paraId="5E60F707"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22139BF6"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6552F2B9"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3A36928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5AA101EA"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6DD34DEA" w14:textId="77777777" w:rsidR="00035B2B" w:rsidRDefault="00035B2B">
            <w:pPr>
              <w:pStyle w:val="p7"/>
              <w:spacing w:line="240" w:lineRule="auto"/>
              <w:ind w:left="283"/>
              <w:jc w:val="both"/>
              <w:rPr>
                <w:sz w:val="22"/>
                <w:szCs w:val="22"/>
              </w:rPr>
            </w:pPr>
          </w:p>
        </w:tc>
      </w:tr>
      <w:tr w:rsidR="00035B2B" w14:paraId="33936CC7"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48F1AC79"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7A726B21"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1284D4A4"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CDE509A"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47C6E030" w14:textId="77777777" w:rsidR="00035B2B" w:rsidRDefault="00035B2B">
            <w:pPr>
              <w:pStyle w:val="p7"/>
              <w:spacing w:line="240" w:lineRule="auto"/>
              <w:ind w:left="283"/>
              <w:jc w:val="both"/>
              <w:rPr>
                <w:sz w:val="22"/>
                <w:szCs w:val="22"/>
              </w:rPr>
            </w:pPr>
          </w:p>
        </w:tc>
      </w:tr>
      <w:tr w:rsidR="00035B2B" w14:paraId="69E43544" w14:textId="77777777" w:rsidTr="00632BE4">
        <w:trPr>
          <w:gridAfter w:val="1"/>
          <w:wAfter w:w="18" w:type="dxa"/>
          <w:trHeight w:val="146"/>
        </w:trPr>
        <w:tc>
          <w:tcPr>
            <w:tcW w:w="1417" w:type="dxa"/>
            <w:vMerge/>
            <w:tcBorders>
              <w:top w:val="single" w:sz="4" w:space="0" w:color="auto"/>
              <w:left w:val="single" w:sz="6" w:space="0" w:color="auto"/>
              <w:bottom w:val="single" w:sz="4" w:space="0" w:color="auto"/>
              <w:right w:val="single" w:sz="6" w:space="0" w:color="auto"/>
            </w:tcBorders>
            <w:vAlign w:val="center"/>
            <w:hideMark/>
          </w:tcPr>
          <w:p w14:paraId="39C0D1E1" w14:textId="77777777" w:rsidR="00035B2B" w:rsidRDefault="00035B2B">
            <w:pPr>
              <w:rPr>
                <w:i w:val="0"/>
                <w:sz w:val="22"/>
                <w:szCs w:val="22"/>
              </w:rPr>
            </w:pPr>
          </w:p>
        </w:tc>
        <w:tc>
          <w:tcPr>
            <w:tcW w:w="2550" w:type="dxa"/>
            <w:tcBorders>
              <w:top w:val="single" w:sz="6" w:space="0" w:color="auto"/>
              <w:left w:val="single" w:sz="6" w:space="0" w:color="auto"/>
              <w:bottom w:val="single" w:sz="6" w:space="0" w:color="auto"/>
              <w:right w:val="single" w:sz="6" w:space="0" w:color="auto"/>
            </w:tcBorders>
            <w:hideMark/>
          </w:tcPr>
          <w:p w14:paraId="3540786F" w14:textId="77777777" w:rsidR="00035B2B" w:rsidRDefault="00035B2B"/>
        </w:tc>
        <w:tc>
          <w:tcPr>
            <w:tcW w:w="1983" w:type="dxa"/>
            <w:tcBorders>
              <w:top w:val="single" w:sz="6" w:space="0" w:color="auto"/>
              <w:left w:val="single" w:sz="6" w:space="0" w:color="auto"/>
              <w:bottom w:val="single" w:sz="6" w:space="0" w:color="auto"/>
              <w:right w:val="single" w:sz="6" w:space="0" w:color="auto"/>
            </w:tcBorders>
          </w:tcPr>
          <w:p w14:paraId="0559100C"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4C9480B" w14:textId="77777777" w:rsidR="00035B2B" w:rsidRDefault="00035B2B">
            <w:pPr>
              <w:pStyle w:val="p7"/>
              <w:spacing w:line="240" w:lineRule="auto"/>
              <w:ind w:left="283"/>
              <w:jc w:val="both"/>
              <w:rPr>
                <w:sz w:val="22"/>
                <w:szCs w:val="22"/>
              </w:rPr>
            </w:pPr>
          </w:p>
        </w:tc>
        <w:tc>
          <w:tcPr>
            <w:tcW w:w="1417" w:type="dxa"/>
            <w:tcBorders>
              <w:top w:val="single" w:sz="6" w:space="0" w:color="auto"/>
              <w:left w:val="single" w:sz="6" w:space="0" w:color="auto"/>
              <w:bottom w:val="single" w:sz="6" w:space="0" w:color="auto"/>
              <w:right w:val="single" w:sz="6" w:space="0" w:color="auto"/>
            </w:tcBorders>
          </w:tcPr>
          <w:p w14:paraId="78DDA3DC" w14:textId="77777777" w:rsidR="00035B2B" w:rsidRDefault="00035B2B">
            <w:pPr>
              <w:pStyle w:val="p7"/>
              <w:spacing w:line="240" w:lineRule="auto"/>
              <w:ind w:left="283"/>
              <w:jc w:val="both"/>
              <w:rPr>
                <w:sz w:val="22"/>
                <w:szCs w:val="22"/>
              </w:rPr>
            </w:pPr>
          </w:p>
        </w:tc>
      </w:tr>
    </w:tbl>
    <w:p w14:paraId="72DC65C4" w14:textId="77777777" w:rsidR="00035B2B" w:rsidRDefault="00035B2B" w:rsidP="00035B2B">
      <w:pPr>
        <w:pStyle w:val="p7"/>
        <w:spacing w:line="240" w:lineRule="auto"/>
        <w:ind w:left="440"/>
        <w:jc w:val="both"/>
        <w:rPr>
          <w:sz w:val="22"/>
          <w:szCs w:val="22"/>
        </w:rPr>
      </w:pPr>
    </w:p>
    <w:p w14:paraId="0C38F7E8" w14:textId="77777777" w:rsidR="00035B2B" w:rsidRDefault="00035B2B" w:rsidP="0000665F">
      <w:pPr>
        <w:pStyle w:val="p7"/>
        <w:tabs>
          <w:tab w:val="clear" w:pos="440"/>
          <w:tab w:val="left" w:pos="708"/>
        </w:tabs>
        <w:spacing w:line="240" w:lineRule="auto"/>
        <w:ind w:left="794"/>
        <w:jc w:val="both"/>
        <w:rPr>
          <w:b/>
          <w:sz w:val="22"/>
          <w:szCs w:val="22"/>
        </w:rPr>
      </w:pPr>
      <w:r>
        <w:rPr>
          <w:b/>
          <w:sz w:val="22"/>
          <w:szCs w:val="22"/>
        </w:rPr>
        <w:t>Tabela št. 7:</w:t>
      </w:r>
    </w:p>
    <w:p w14:paraId="008B41BF" w14:textId="77777777" w:rsidR="00035B2B" w:rsidRPr="006A7570" w:rsidRDefault="00035B2B" w:rsidP="00035B2B">
      <w:pPr>
        <w:pStyle w:val="p7"/>
        <w:spacing w:line="240" w:lineRule="auto"/>
        <w:ind w:left="440"/>
        <w:jc w:val="both"/>
        <w:rPr>
          <w:sz w:val="10"/>
          <w:szCs w:val="10"/>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035B2B" w14:paraId="57595B54" w14:textId="77777777" w:rsidTr="00632BE4">
        <w:trPr>
          <w:trHeight w:val="512"/>
        </w:trPr>
        <w:tc>
          <w:tcPr>
            <w:tcW w:w="9495" w:type="dxa"/>
            <w:gridSpan w:val="5"/>
            <w:tcBorders>
              <w:top w:val="single" w:sz="6" w:space="0" w:color="auto"/>
              <w:left w:val="single" w:sz="6" w:space="0" w:color="auto"/>
              <w:bottom w:val="single" w:sz="6" w:space="0" w:color="auto"/>
              <w:right w:val="single" w:sz="6" w:space="0" w:color="auto"/>
            </w:tcBorders>
            <w:shd w:val="clear" w:color="auto" w:fill="F2F2F2"/>
            <w:hideMark/>
          </w:tcPr>
          <w:p w14:paraId="7965F448" w14:textId="77777777" w:rsidR="00035B2B" w:rsidRDefault="00035B2B">
            <w:pPr>
              <w:pStyle w:val="p7"/>
              <w:spacing w:before="120" w:after="120" w:line="240" w:lineRule="auto"/>
              <w:ind w:left="0"/>
              <w:jc w:val="center"/>
              <w:rPr>
                <w:b/>
                <w:sz w:val="22"/>
                <w:szCs w:val="22"/>
              </w:rPr>
            </w:pPr>
            <w:r>
              <w:rPr>
                <w:b/>
                <w:sz w:val="22"/>
                <w:szCs w:val="22"/>
              </w:rPr>
              <w:t>GARDEROBE ZA OTROKE IN OSEBJE</w:t>
            </w:r>
          </w:p>
        </w:tc>
      </w:tr>
      <w:tr w:rsidR="00632BE4" w14:paraId="135A4460" w14:textId="77777777" w:rsidTr="00632BE4">
        <w:trPr>
          <w:trHeight w:val="333"/>
        </w:trPr>
        <w:tc>
          <w:tcPr>
            <w:tcW w:w="1418" w:type="dxa"/>
            <w:tcBorders>
              <w:top w:val="single" w:sz="6" w:space="0" w:color="auto"/>
              <w:left w:val="single" w:sz="6" w:space="0" w:color="auto"/>
              <w:bottom w:val="nil"/>
              <w:right w:val="single" w:sz="6" w:space="0" w:color="auto"/>
            </w:tcBorders>
            <w:hideMark/>
          </w:tcPr>
          <w:p w14:paraId="1A117D8F" w14:textId="77777777" w:rsidR="00632BE4" w:rsidRDefault="00632BE4" w:rsidP="00632BE4">
            <w:pPr>
              <w:pStyle w:val="p7"/>
              <w:spacing w:line="240" w:lineRule="auto"/>
              <w:ind w:left="0"/>
              <w:jc w:val="center"/>
              <w:rPr>
                <w:b/>
                <w:sz w:val="22"/>
                <w:szCs w:val="22"/>
              </w:rPr>
            </w:pPr>
            <w:r>
              <w:rPr>
                <w:b/>
                <w:sz w:val="22"/>
                <w:szCs w:val="22"/>
              </w:rPr>
              <w:t>Pogostost opravljanja</w:t>
            </w:r>
          </w:p>
          <w:p w14:paraId="2C0A9AD6" w14:textId="77777777" w:rsidR="00632BE4" w:rsidRDefault="00632BE4" w:rsidP="00632BE4">
            <w:pPr>
              <w:pStyle w:val="p7"/>
              <w:spacing w:line="240" w:lineRule="auto"/>
              <w:ind w:left="0"/>
              <w:jc w:val="center"/>
              <w:rPr>
                <w:b/>
                <w:sz w:val="22"/>
                <w:szCs w:val="22"/>
              </w:rPr>
            </w:pPr>
            <w:r>
              <w:rPr>
                <w:b/>
                <w:sz w:val="22"/>
                <w:szCs w:val="22"/>
              </w:rPr>
              <w:t>dela</w:t>
            </w:r>
          </w:p>
        </w:tc>
        <w:tc>
          <w:tcPr>
            <w:tcW w:w="2551" w:type="dxa"/>
            <w:tcBorders>
              <w:top w:val="single" w:sz="6" w:space="0" w:color="auto"/>
              <w:left w:val="single" w:sz="6" w:space="0" w:color="auto"/>
              <w:bottom w:val="nil"/>
              <w:right w:val="single" w:sz="6" w:space="0" w:color="auto"/>
            </w:tcBorders>
            <w:hideMark/>
          </w:tcPr>
          <w:p w14:paraId="2DE2CCF3"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3" w:type="dxa"/>
            <w:tcBorders>
              <w:top w:val="single" w:sz="6" w:space="0" w:color="auto"/>
              <w:left w:val="single" w:sz="6" w:space="0" w:color="auto"/>
              <w:bottom w:val="nil"/>
              <w:right w:val="single" w:sz="6" w:space="0" w:color="auto"/>
            </w:tcBorders>
            <w:hideMark/>
          </w:tcPr>
          <w:p w14:paraId="70DD4B82"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5" w:type="dxa"/>
            <w:tcBorders>
              <w:top w:val="single" w:sz="6" w:space="0" w:color="auto"/>
              <w:left w:val="single" w:sz="6" w:space="0" w:color="auto"/>
              <w:bottom w:val="nil"/>
              <w:right w:val="single" w:sz="6" w:space="0" w:color="auto"/>
            </w:tcBorders>
            <w:hideMark/>
          </w:tcPr>
          <w:p w14:paraId="74A6B422"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hideMark/>
          </w:tcPr>
          <w:p w14:paraId="3A596A92"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1D33267D" w14:textId="77777777" w:rsidTr="00632BE4">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14:paraId="08FDC87B" w14:textId="77777777" w:rsidR="00632BE4" w:rsidRPr="00720AD3" w:rsidRDefault="00632BE4" w:rsidP="00632BE4">
            <w:pPr>
              <w:pStyle w:val="Default"/>
              <w:ind w:left="1080"/>
              <w:rPr>
                <w:rFonts w:ascii="Times New Roman" w:hAnsi="Times New Roman" w:cs="Times New Roman"/>
                <w:sz w:val="22"/>
                <w:szCs w:val="22"/>
              </w:rPr>
            </w:pPr>
          </w:p>
          <w:p w14:paraId="0B00D39B" w14:textId="77777777" w:rsidR="00632BE4" w:rsidRDefault="00632BE4" w:rsidP="00632BE4">
            <w:pPr>
              <w:pStyle w:val="p7"/>
              <w:spacing w:line="240" w:lineRule="auto"/>
              <w:ind w:left="0"/>
              <w:jc w:val="both"/>
              <w:rPr>
                <w:i/>
                <w:sz w:val="22"/>
                <w:szCs w:val="22"/>
              </w:rPr>
            </w:pPr>
            <w:r w:rsidRPr="00720AD3">
              <w:rPr>
                <w:sz w:val="22"/>
                <w:szCs w:val="22"/>
              </w:rPr>
              <w:t>DNEVNO:</w:t>
            </w:r>
          </w:p>
          <w:p w14:paraId="39C28846" w14:textId="77777777" w:rsidR="00632BE4" w:rsidRPr="00720AD3" w:rsidRDefault="00632BE4" w:rsidP="00632BE4">
            <w:pPr>
              <w:pStyle w:val="Default"/>
              <w:ind w:left="1080"/>
              <w:rPr>
                <w:rFonts w:ascii="Times New Roman" w:hAnsi="Times New Roman" w:cs="Times New Roman"/>
                <w:sz w:val="22"/>
                <w:szCs w:val="22"/>
              </w:rPr>
            </w:pPr>
          </w:p>
          <w:p w14:paraId="76F2AA49" w14:textId="77777777" w:rsidR="00632BE4" w:rsidRDefault="00632BE4" w:rsidP="00632BE4">
            <w:pPr>
              <w:pStyle w:val="p7"/>
              <w:spacing w:line="240" w:lineRule="auto"/>
              <w:ind w:left="0"/>
              <w:jc w:val="both"/>
              <w:rPr>
                <w:i/>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7BAFF3"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219D9D0" w14:textId="77777777" w:rsidR="00632BE4" w:rsidRDefault="00632BE4" w:rsidP="00632BE4">
            <w:pPr>
              <w:pStyle w:val="p7"/>
              <w:spacing w:line="240" w:lineRule="auto"/>
              <w:ind w:left="283"/>
              <w:jc w:val="both"/>
              <w:rPr>
                <w:i/>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4C5E6EB" w14:textId="77777777" w:rsidR="00632BE4" w:rsidRDefault="00632BE4" w:rsidP="00632BE4">
            <w:pPr>
              <w:pStyle w:val="p7"/>
              <w:spacing w:line="240" w:lineRule="auto"/>
              <w:ind w:left="283"/>
              <w:jc w:val="both"/>
              <w:rPr>
                <w:i/>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7387D7F" w14:textId="77777777" w:rsidR="00632BE4" w:rsidRDefault="00632BE4" w:rsidP="00632BE4">
            <w:pPr>
              <w:pStyle w:val="p7"/>
              <w:spacing w:line="240" w:lineRule="auto"/>
              <w:ind w:left="283"/>
              <w:jc w:val="both"/>
              <w:rPr>
                <w:i/>
                <w:sz w:val="22"/>
                <w:szCs w:val="22"/>
              </w:rPr>
            </w:pPr>
          </w:p>
        </w:tc>
      </w:tr>
      <w:tr w:rsidR="00632BE4" w14:paraId="3A28EF71"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E58497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C078C69" w14:textId="77777777" w:rsidR="00632BE4" w:rsidRDefault="00632BE4" w:rsidP="00632BE4">
            <w:pPr>
              <w:rPr>
                <w:i w:val="0"/>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8A26FBD"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A5661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64AAF03" w14:textId="77777777" w:rsidR="00632BE4" w:rsidRDefault="00632BE4" w:rsidP="00632BE4">
            <w:pPr>
              <w:pStyle w:val="p7"/>
              <w:spacing w:line="240" w:lineRule="auto"/>
              <w:ind w:left="283"/>
              <w:jc w:val="both"/>
              <w:rPr>
                <w:sz w:val="22"/>
                <w:szCs w:val="22"/>
              </w:rPr>
            </w:pPr>
          </w:p>
        </w:tc>
      </w:tr>
      <w:tr w:rsidR="00632BE4" w14:paraId="142FA677"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4F76845D"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0C0B41D"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BCA6539"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E9A076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61A25F9" w14:textId="77777777" w:rsidR="00632BE4" w:rsidRDefault="00632BE4" w:rsidP="00632BE4">
            <w:pPr>
              <w:pStyle w:val="p7"/>
              <w:spacing w:line="240" w:lineRule="auto"/>
              <w:ind w:left="283"/>
              <w:jc w:val="both"/>
              <w:rPr>
                <w:sz w:val="22"/>
                <w:szCs w:val="22"/>
              </w:rPr>
            </w:pPr>
          </w:p>
        </w:tc>
      </w:tr>
      <w:tr w:rsidR="00632BE4" w14:paraId="72A7C61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311D10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D8C394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77D524C"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DCB1CB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419F3BA" w14:textId="77777777" w:rsidR="00632BE4" w:rsidRDefault="00632BE4" w:rsidP="00632BE4">
            <w:pPr>
              <w:pStyle w:val="p7"/>
              <w:spacing w:line="240" w:lineRule="auto"/>
              <w:ind w:left="283"/>
              <w:jc w:val="both"/>
              <w:rPr>
                <w:sz w:val="22"/>
                <w:szCs w:val="22"/>
              </w:rPr>
            </w:pPr>
          </w:p>
        </w:tc>
      </w:tr>
      <w:tr w:rsidR="00632BE4" w14:paraId="340D6A55"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968326F"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D63956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06687E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8785E5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CC81D00" w14:textId="77777777" w:rsidR="00632BE4" w:rsidRDefault="00632BE4" w:rsidP="00632BE4">
            <w:pPr>
              <w:pStyle w:val="p7"/>
              <w:spacing w:line="240" w:lineRule="auto"/>
              <w:ind w:left="283"/>
              <w:jc w:val="both"/>
              <w:rPr>
                <w:sz w:val="22"/>
                <w:szCs w:val="22"/>
              </w:rPr>
            </w:pPr>
          </w:p>
        </w:tc>
      </w:tr>
      <w:tr w:rsidR="00632BE4" w14:paraId="21AF6B2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01B516D9"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B3A3FC0"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4AC761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73AB922"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2DCF4FC" w14:textId="77777777" w:rsidR="00632BE4" w:rsidRDefault="00632BE4" w:rsidP="00632BE4">
            <w:pPr>
              <w:pStyle w:val="p7"/>
              <w:spacing w:line="240" w:lineRule="auto"/>
              <w:ind w:left="283"/>
              <w:jc w:val="both"/>
              <w:rPr>
                <w:sz w:val="22"/>
                <w:szCs w:val="22"/>
              </w:rPr>
            </w:pPr>
          </w:p>
        </w:tc>
      </w:tr>
      <w:tr w:rsidR="00632BE4" w14:paraId="03A5F0F3"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61AD5C9A"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2C65F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F525B7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58C1E0E"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B69C48B" w14:textId="77777777" w:rsidR="00632BE4" w:rsidRDefault="00632BE4" w:rsidP="00632BE4">
            <w:pPr>
              <w:pStyle w:val="p7"/>
              <w:spacing w:line="240" w:lineRule="auto"/>
              <w:ind w:left="283"/>
              <w:jc w:val="both"/>
              <w:rPr>
                <w:sz w:val="22"/>
                <w:szCs w:val="22"/>
              </w:rPr>
            </w:pPr>
          </w:p>
        </w:tc>
      </w:tr>
      <w:tr w:rsidR="00632BE4" w14:paraId="2E6860D7"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01955B3"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6F9691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940EED2"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B16BDD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27E9D60" w14:textId="77777777" w:rsidR="00632BE4" w:rsidRDefault="00632BE4" w:rsidP="00632BE4">
            <w:pPr>
              <w:pStyle w:val="p7"/>
              <w:spacing w:line="240" w:lineRule="auto"/>
              <w:ind w:left="283"/>
              <w:jc w:val="both"/>
              <w:rPr>
                <w:sz w:val="22"/>
                <w:szCs w:val="22"/>
              </w:rPr>
            </w:pPr>
          </w:p>
        </w:tc>
      </w:tr>
      <w:tr w:rsidR="00632BE4" w14:paraId="075D8F3D"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7557E055"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4620F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86BF9A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155458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F59E973" w14:textId="77777777" w:rsidR="00632BE4" w:rsidRDefault="00632BE4" w:rsidP="00632BE4">
            <w:pPr>
              <w:pStyle w:val="p7"/>
              <w:spacing w:line="240" w:lineRule="auto"/>
              <w:ind w:left="283"/>
              <w:jc w:val="both"/>
              <w:rPr>
                <w:sz w:val="22"/>
                <w:szCs w:val="22"/>
              </w:rPr>
            </w:pPr>
          </w:p>
        </w:tc>
      </w:tr>
      <w:tr w:rsidR="00632BE4" w14:paraId="07C20840" w14:textId="77777777" w:rsidTr="00632BE4">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2B4CBBF4" w14:textId="77777777" w:rsidR="00632BE4" w:rsidRDefault="00632BE4" w:rsidP="00632BE4">
            <w:pPr>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39D33A3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76DEB48"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EE8210A"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A486E73" w14:textId="77777777" w:rsidR="00632BE4" w:rsidRDefault="00632BE4" w:rsidP="00632BE4">
            <w:pPr>
              <w:pStyle w:val="p7"/>
              <w:spacing w:line="240" w:lineRule="auto"/>
              <w:ind w:left="283"/>
              <w:jc w:val="both"/>
              <w:rPr>
                <w:sz w:val="22"/>
                <w:szCs w:val="22"/>
              </w:rPr>
            </w:pPr>
          </w:p>
        </w:tc>
      </w:tr>
      <w:tr w:rsidR="00632BE4" w14:paraId="4777C08C" w14:textId="77777777" w:rsidTr="00AD7F9C">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14:paraId="39C323E4" w14:textId="77777777" w:rsidR="00632BE4" w:rsidRPr="00720AD3" w:rsidRDefault="00632BE4" w:rsidP="00632BE4">
            <w:pPr>
              <w:pStyle w:val="Default"/>
              <w:ind w:left="1080"/>
              <w:rPr>
                <w:rFonts w:ascii="Times New Roman" w:hAnsi="Times New Roman" w:cs="Times New Roman"/>
                <w:sz w:val="22"/>
                <w:szCs w:val="22"/>
              </w:rPr>
            </w:pPr>
          </w:p>
          <w:p w14:paraId="0E44B4DA" w14:textId="77777777" w:rsidR="00632BE4" w:rsidRPr="00720AD3" w:rsidRDefault="00632BE4" w:rsidP="00632BE4">
            <w:pPr>
              <w:pStyle w:val="Default"/>
              <w:ind w:left="1080"/>
              <w:rPr>
                <w:rFonts w:ascii="Times New Roman" w:hAnsi="Times New Roman" w:cs="Times New Roman"/>
                <w:sz w:val="22"/>
                <w:szCs w:val="22"/>
              </w:rPr>
            </w:pPr>
          </w:p>
          <w:p w14:paraId="7CDACC8F" w14:textId="77777777" w:rsidR="00632BE4" w:rsidRDefault="00632BE4" w:rsidP="00632BE4">
            <w:pPr>
              <w:pStyle w:val="p7"/>
              <w:spacing w:line="240" w:lineRule="auto"/>
              <w:ind w:left="0"/>
              <w:jc w:val="both"/>
              <w:rPr>
                <w:sz w:val="22"/>
                <w:szCs w:val="22"/>
              </w:rPr>
            </w:pPr>
            <w:r w:rsidRPr="00720AD3">
              <w:rPr>
                <w:sz w:val="22"/>
                <w:szCs w:val="22"/>
              </w:rPr>
              <w:t>TEDENSKO:</w:t>
            </w:r>
          </w:p>
          <w:p w14:paraId="70E68115" w14:textId="77777777" w:rsidR="00632BE4" w:rsidRPr="00720AD3" w:rsidRDefault="00632BE4" w:rsidP="00632BE4">
            <w:pPr>
              <w:pStyle w:val="Default"/>
              <w:ind w:left="1080"/>
              <w:rPr>
                <w:rFonts w:ascii="Times New Roman" w:hAnsi="Times New Roman" w:cs="Times New Roman"/>
                <w:sz w:val="22"/>
                <w:szCs w:val="22"/>
              </w:rPr>
            </w:pPr>
          </w:p>
          <w:p w14:paraId="55F2FBA3" w14:textId="77777777" w:rsidR="00632BE4" w:rsidRDefault="00632BE4" w:rsidP="00632BE4">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5AC838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63F31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15A082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5F8DE5F" w14:textId="77777777" w:rsidR="00632BE4" w:rsidRDefault="00632BE4" w:rsidP="00632BE4">
            <w:pPr>
              <w:pStyle w:val="p7"/>
              <w:spacing w:line="240" w:lineRule="auto"/>
              <w:ind w:left="283"/>
              <w:jc w:val="both"/>
              <w:rPr>
                <w:sz w:val="22"/>
                <w:szCs w:val="22"/>
              </w:rPr>
            </w:pPr>
          </w:p>
        </w:tc>
      </w:tr>
      <w:tr w:rsidR="00632BE4" w14:paraId="6EDC758D"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5822932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1730B6A"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589C4B6"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14C66D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B120F2A" w14:textId="77777777" w:rsidR="00632BE4" w:rsidRDefault="00632BE4" w:rsidP="00632BE4">
            <w:pPr>
              <w:pStyle w:val="p7"/>
              <w:spacing w:line="240" w:lineRule="auto"/>
              <w:ind w:left="283"/>
              <w:jc w:val="both"/>
              <w:rPr>
                <w:sz w:val="22"/>
                <w:szCs w:val="22"/>
              </w:rPr>
            </w:pPr>
          </w:p>
        </w:tc>
      </w:tr>
      <w:tr w:rsidR="00632BE4" w14:paraId="0E34E2B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hideMark/>
          </w:tcPr>
          <w:p w14:paraId="1A96A46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202CBDF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6F812E7B"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9E11EE4"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5C6AF48E" w14:textId="77777777" w:rsidR="00632BE4" w:rsidRDefault="00632BE4" w:rsidP="00632BE4">
            <w:pPr>
              <w:pStyle w:val="p7"/>
              <w:spacing w:line="240" w:lineRule="auto"/>
              <w:ind w:left="283"/>
              <w:jc w:val="both"/>
              <w:rPr>
                <w:sz w:val="22"/>
                <w:szCs w:val="22"/>
              </w:rPr>
            </w:pPr>
          </w:p>
        </w:tc>
      </w:tr>
      <w:tr w:rsidR="00632BE4" w14:paraId="59B55C48"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EAA5B5"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DE3C3B4"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5D7BE03"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30A148F7"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678F756" w14:textId="77777777" w:rsidR="00632BE4" w:rsidRDefault="00632BE4" w:rsidP="00632BE4">
            <w:pPr>
              <w:pStyle w:val="p7"/>
              <w:spacing w:line="240" w:lineRule="auto"/>
              <w:ind w:left="283"/>
              <w:jc w:val="both"/>
              <w:rPr>
                <w:sz w:val="22"/>
                <w:szCs w:val="22"/>
              </w:rPr>
            </w:pPr>
          </w:p>
        </w:tc>
      </w:tr>
      <w:tr w:rsidR="00632BE4" w14:paraId="0E39C2E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DA21F48"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F96E0E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0A3FC0CA"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AD3AD05"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5A17607" w14:textId="77777777" w:rsidR="00632BE4" w:rsidRDefault="00632BE4" w:rsidP="00632BE4">
            <w:pPr>
              <w:pStyle w:val="p7"/>
              <w:spacing w:line="240" w:lineRule="auto"/>
              <w:ind w:left="283"/>
              <w:jc w:val="both"/>
              <w:rPr>
                <w:sz w:val="22"/>
                <w:szCs w:val="22"/>
              </w:rPr>
            </w:pPr>
          </w:p>
        </w:tc>
      </w:tr>
      <w:tr w:rsidR="00632BE4" w14:paraId="0054B29A"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8F637DC"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8C9D201"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18A5D7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4303D5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9AD81AE" w14:textId="77777777" w:rsidR="00632BE4" w:rsidRDefault="00632BE4" w:rsidP="00632BE4">
            <w:pPr>
              <w:pStyle w:val="p7"/>
              <w:spacing w:line="240" w:lineRule="auto"/>
              <w:ind w:left="283"/>
              <w:jc w:val="both"/>
              <w:rPr>
                <w:sz w:val="22"/>
                <w:szCs w:val="22"/>
              </w:rPr>
            </w:pPr>
          </w:p>
        </w:tc>
      </w:tr>
      <w:tr w:rsidR="00632BE4" w14:paraId="69E38A19"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4C546EE0"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E2E524E"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21854C7"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6A7912F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41DA2C55" w14:textId="77777777" w:rsidR="00632BE4" w:rsidRDefault="00632BE4" w:rsidP="00632BE4">
            <w:pPr>
              <w:pStyle w:val="p7"/>
              <w:spacing w:line="240" w:lineRule="auto"/>
              <w:ind w:left="283"/>
              <w:jc w:val="both"/>
              <w:rPr>
                <w:sz w:val="22"/>
                <w:szCs w:val="22"/>
              </w:rPr>
            </w:pPr>
          </w:p>
        </w:tc>
      </w:tr>
      <w:tr w:rsidR="00632BE4" w14:paraId="7CFA02BF"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5935DD63"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027B05EC"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49ED1E0"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BE65F7D"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FE9F21C" w14:textId="77777777" w:rsidR="00632BE4" w:rsidRDefault="00632BE4" w:rsidP="00632BE4">
            <w:pPr>
              <w:pStyle w:val="p7"/>
              <w:spacing w:line="240" w:lineRule="auto"/>
              <w:ind w:left="283"/>
              <w:jc w:val="both"/>
              <w:rPr>
                <w:sz w:val="22"/>
                <w:szCs w:val="22"/>
              </w:rPr>
            </w:pPr>
          </w:p>
        </w:tc>
      </w:tr>
      <w:tr w:rsidR="00632BE4" w14:paraId="367C3313" w14:textId="77777777" w:rsidTr="00AD7F9C">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14:paraId="1E484CDB" w14:textId="77777777" w:rsidR="00632BE4" w:rsidRDefault="00632BE4" w:rsidP="00632BE4">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6B91D96"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6B0EDE5"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1CA31AF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384E7F73" w14:textId="77777777" w:rsidR="00632BE4" w:rsidRDefault="00632BE4" w:rsidP="00632BE4">
            <w:pPr>
              <w:pStyle w:val="p7"/>
              <w:spacing w:line="240" w:lineRule="auto"/>
              <w:ind w:left="283"/>
              <w:jc w:val="both"/>
              <w:rPr>
                <w:sz w:val="22"/>
                <w:szCs w:val="22"/>
              </w:rPr>
            </w:pPr>
          </w:p>
        </w:tc>
      </w:tr>
      <w:tr w:rsidR="00632BE4" w14:paraId="480342C1" w14:textId="77777777" w:rsidTr="00AD7F9C">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14:paraId="55C020A4" w14:textId="77777777" w:rsidR="00632BE4" w:rsidRPr="00720AD3" w:rsidRDefault="00632BE4" w:rsidP="00632BE4">
            <w:pPr>
              <w:pStyle w:val="Default"/>
              <w:ind w:left="1080"/>
              <w:rPr>
                <w:rFonts w:ascii="Times New Roman" w:hAnsi="Times New Roman" w:cs="Times New Roman"/>
                <w:sz w:val="22"/>
                <w:szCs w:val="22"/>
              </w:rPr>
            </w:pPr>
          </w:p>
          <w:p w14:paraId="46B10B05" w14:textId="77777777" w:rsidR="00632BE4" w:rsidRPr="00720AD3" w:rsidRDefault="00632BE4" w:rsidP="00632BE4">
            <w:pPr>
              <w:pStyle w:val="Default"/>
              <w:ind w:left="1080"/>
              <w:rPr>
                <w:rFonts w:ascii="Times New Roman" w:hAnsi="Times New Roman" w:cs="Times New Roman"/>
                <w:sz w:val="22"/>
                <w:szCs w:val="22"/>
              </w:rPr>
            </w:pPr>
          </w:p>
          <w:p w14:paraId="110097AF" w14:textId="77777777" w:rsidR="00632BE4" w:rsidRDefault="00632BE4" w:rsidP="00632BE4">
            <w:pPr>
              <w:pStyle w:val="p7"/>
              <w:spacing w:line="240" w:lineRule="auto"/>
              <w:ind w:left="0"/>
              <w:jc w:val="both"/>
              <w:rPr>
                <w:sz w:val="22"/>
                <w:szCs w:val="22"/>
              </w:rPr>
            </w:pPr>
            <w:r w:rsidRPr="00720AD3">
              <w:rPr>
                <w:sz w:val="22"/>
                <w:szCs w:val="22"/>
              </w:rPr>
              <w:t>MESEČNO:</w:t>
            </w:r>
          </w:p>
        </w:tc>
        <w:tc>
          <w:tcPr>
            <w:tcW w:w="2551" w:type="dxa"/>
            <w:tcBorders>
              <w:top w:val="single" w:sz="6" w:space="0" w:color="auto"/>
              <w:left w:val="single" w:sz="6" w:space="0" w:color="auto"/>
              <w:bottom w:val="single" w:sz="6" w:space="0" w:color="auto"/>
              <w:right w:val="single" w:sz="6" w:space="0" w:color="auto"/>
            </w:tcBorders>
            <w:hideMark/>
          </w:tcPr>
          <w:p w14:paraId="5EC7D862" w14:textId="77777777" w:rsidR="00632BE4" w:rsidRDefault="00632BE4" w:rsidP="00632BE4">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33C51034" w14:textId="77777777" w:rsidR="00632BE4" w:rsidRDefault="00632BE4" w:rsidP="00632BE4">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A0B643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211980F" w14:textId="77777777" w:rsidR="00632BE4" w:rsidRDefault="00632BE4" w:rsidP="00632BE4">
            <w:pPr>
              <w:pStyle w:val="p7"/>
              <w:spacing w:line="240" w:lineRule="auto"/>
              <w:ind w:left="283"/>
              <w:jc w:val="both"/>
              <w:rPr>
                <w:sz w:val="22"/>
                <w:szCs w:val="22"/>
              </w:rPr>
            </w:pPr>
          </w:p>
        </w:tc>
      </w:tr>
      <w:tr w:rsidR="00035B2B" w14:paraId="53EA7A82"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4024AEA5"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A4CC32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DE8DAB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791B3C86"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24EDDAAA" w14:textId="77777777" w:rsidR="00035B2B" w:rsidRDefault="00035B2B">
            <w:pPr>
              <w:pStyle w:val="p7"/>
              <w:spacing w:line="240" w:lineRule="auto"/>
              <w:ind w:left="283"/>
              <w:jc w:val="both"/>
              <w:rPr>
                <w:sz w:val="22"/>
                <w:szCs w:val="22"/>
              </w:rPr>
            </w:pPr>
          </w:p>
        </w:tc>
      </w:tr>
      <w:tr w:rsidR="00035B2B" w14:paraId="16C44D55"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656AA364"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70B2F2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131E0195"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12F6D00"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13755180" w14:textId="77777777" w:rsidR="00035B2B" w:rsidRDefault="00035B2B">
            <w:pPr>
              <w:pStyle w:val="p7"/>
              <w:spacing w:line="240" w:lineRule="auto"/>
              <w:ind w:left="283"/>
              <w:jc w:val="both"/>
              <w:rPr>
                <w:sz w:val="22"/>
                <w:szCs w:val="22"/>
              </w:rPr>
            </w:pPr>
          </w:p>
        </w:tc>
      </w:tr>
      <w:tr w:rsidR="00035B2B" w14:paraId="31B7AE59" w14:textId="77777777" w:rsidTr="00632BE4">
        <w:trPr>
          <w:trHeight w:val="146"/>
        </w:trPr>
        <w:tc>
          <w:tcPr>
            <w:tcW w:w="1418" w:type="dxa"/>
            <w:vMerge/>
            <w:tcBorders>
              <w:top w:val="single" w:sz="6" w:space="0" w:color="auto"/>
              <w:left w:val="single" w:sz="6" w:space="0" w:color="auto"/>
              <w:bottom w:val="nil"/>
              <w:right w:val="single" w:sz="6" w:space="0" w:color="auto"/>
            </w:tcBorders>
            <w:vAlign w:val="center"/>
            <w:hideMark/>
          </w:tcPr>
          <w:p w14:paraId="03D76CD8" w14:textId="77777777" w:rsidR="00035B2B" w:rsidRDefault="00035B2B">
            <w:pPr>
              <w:rPr>
                <w:i w:val="0"/>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7A7743B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4C6DB03D"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70EF3D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03AD7D97" w14:textId="77777777" w:rsidR="00035B2B" w:rsidRDefault="00035B2B">
            <w:pPr>
              <w:pStyle w:val="p7"/>
              <w:spacing w:line="240" w:lineRule="auto"/>
              <w:ind w:left="283"/>
              <w:jc w:val="both"/>
              <w:rPr>
                <w:sz w:val="22"/>
                <w:szCs w:val="22"/>
              </w:rPr>
            </w:pPr>
          </w:p>
        </w:tc>
      </w:tr>
      <w:tr w:rsidR="00035B2B" w14:paraId="44D8C6DC" w14:textId="77777777" w:rsidTr="00632BE4">
        <w:trPr>
          <w:trHeight w:val="247"/>
        </w:trPr>
        <w:tc>
          <w:tcPr>
            <w:tcW w:w="1418" w:type="dxa"/>
            <w:tcBorders>
              <w:top w:val="nil"/>
              <w:left w:val="single" w:sz="6" w:space="0" w:color="auto"/>
              <w:bottom w:val="nil"/>
              <w:right w:val="single" w:sz="6" w:space="0" w:color="auto"/>
            </w:tcBorders>
          </w:tcPr>
          <w:p w14:paraId="6EA8516A"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4A483B7B"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501EADC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43FDB22A"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6A8CD4C" w14:textId="77777777" w:rsidR="00035B2B" w:rsidRDefault="00035B2B">
            <w:pPr>
              <w:pStyle w:val="p7"/>
              <w:spacing w:line="240" w:lineRule="auto"/>
              <w:ind w:left="283"/>
              <w:jc w:val="both"/>
              <w:rPr>
                <w:sz w:val="22"/>
                <w:szCs w:val="22"/>
              </w:rPr>
            </w:pPr>
          </w:p>
        </w:tc>
      </w:tr>
      <w:tr w:rsidR="00035B2B" w14:paraId="4286311D" w14:textId="77777777" w:rsidTr="00632BE4">
        <w:trPr>
          <w:trHeight w:val="266"/>
        </w:trPr>
        <w:tc>
          <w:tcPr>
            <w:tcW w:w="1418" w:type="dxa"/>
            <w:tcBorders>
              <w:top w:val="nil"/>
              <w:left w:val="single" w:sz="6" w:space="0" w:color="auto"/>
              <w:bottom w:val="nil"/>
              <w:right w:val="single" w:sz="6" w:space="0" w:color="auto"/>
            </w:tcBorders>
          </w:tcPr>
          <w:p w14:paraId="4B51AF47"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17BE09F7"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0911408"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08BA65CE"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1E03CB7" w14:textId="77777777" w:rsidR="00035B2B" w:rsidRDefault="00035B2B">
            <w:pPr>
              <w:pStyle w:val="p7"/>
              <w:spacing w:line="240" w:lineRule="auto"/>
              <w:ind w:left="283"/>
              <w:jc w:val="both"/>
              <w:rPr>
                <w:sz w:val="22"/>
                <w:szCs w:val="22"/>
              </w:rPr>
            </w:pPr>
          </w:p>
        </w:tc>
      </w:tr>
      <w:tr w:rsidR="00035B2B" w14:paraId="2184778D" w14:textId="77777777" w:rsidTr="00632BE4">
        <w:trPr>
          <w:trHeight w:val="266"/>
        </w:trPr>
        <w:tc>
          <w:tcPr>
            <w:tcW w:w="1418" w:type="dxa"/>
            <w:tcBorders>
              <w:top w:val="nil"/>
              <w:left w:val="single" w:sz="6" w:space="0" w:color="auto"/>
              <w:bottom w:val="nil"/>
              <w:right w:val="single" w:sz="6" w:space="0" w:color="auto"/>
            </w:tcBorders>
          </w:tcPr>
          <w:p w14:paraId="31171076"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5CDF3A0F"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7AC33E51"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F3AA6B5"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781A3C33" w14:textId="77777777" w:rsidR="00035B2B" w:rsidRDefault="00035B2B">
            <w:pPr>
              <w:pStyle w:val="p7"/>
              <w:spacing w:line="240" w:lineRule="auto"/>
              <w:ind w:left="283"/>
              <w:jc w:val="both"/>
              <w:rPr>
                <w:sz w:val="22"/>
                <w:szCs w:val="22"/>
              </w:rPr>
            </w:pPr>
          </w:p>
        </w:tc>
      </w:tr>
      <w:tr w:rsidR="00035B2B" w14:paraId="7A466EC7" w14:textId="77777777" w:rsidTr="00632BE4">
        <w:trPr>
          <w:trHeight w:val="266"/>
        </w:trPr>
        <w:tc>
          <w:tcPr>
            <w:tcW w:w="1418" w:type="dxa"/>
            <w:tcBorders>
              <w:top w:val="nil"/>
              <w:left w:val="single" w:sz="6" w:space="0" w:color="auto"/>
              <w:bottom w:val="nil"/>
              <w:right w:val="single" w:sz="6" w:space="0" w:color="auto"/>
            </w:tcBorders>
          </w:tcPr>
          <w:p w14:paraId="71EB1BFC"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hideMark/>
          </w:tcPr>
          <w:p w14:paraId="639D827D" w14:textId="77777777" w:rsidR="00035B2B" w:rsidRDefault="00035B2B">
            <w:pPr>
              <w:rPr>
                <w:sz w:val="22"/>
                <w:szCs w:val="22"/>
              </w:rPr>
            </w:pPr>
          </w:p>
        </w:tc>
        <w:tc>
          <w:tcPr>
            <w:tcW w:w="1983" w:type="dxa"/>
            <w:tcBorders>
              <w:top w:val="single" w:sz="6" w:space="0" w:color="auto"/>
              <w:left w:val="single" w:sz="6" w:space="0" w:color="auto"/>
              <w:bottom w:val="single" w:sz="6" w:space="0" w:color="auto"/>
              <w:right w:val="single" w:sz="6" w:space="0" w:color="auto"/>
            </w:tcBorders>
          </w:tcPr>
          <w:p w14:paraId="2CA3DDA3"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6" w:space="0" w:color="auto"/>
              <w:right w:val="single" w:sz="6" w:space="0" w:color="auto"/>
            </w:tcBorders>
          </w:tcPr>
          <w:p w14:paraId="257A831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14:paraId="6803F121" w14:textId="77777777" w:rsidR="00035B2B" w:rsidRDefault="00035B2B">
            <w:pPr>
              <w:pStyle w:val="p7"/>
              <w:spacing w:line="240" w:lineRule="auto"/>
              <w:ind w:left="283"/>
              <w:jc w:val="both"/>
              <w:rPr>
                <w:sz w:val="22"/>
                <w:szCs w:val="22"/>
              </w:rPr>
            </w:pPr>
          </w:p>
        </w:tc>
      </w:tr>
      <w:tr w:rsidR="00035B2B" w14:paraId="43AF09C7" w14:textId="77777777" w:rsidTr="00A23D16">
        <w:trPr>
          <w:trHeight w:val="266"/>
        </w:trPr>
        <w:tc>
          <w:tcPr>
            <w:tcW w:w="1418" w:type="dxa"/>
            <w:tcBorders>
              <w:top w:val="nil"/>
              <w:left w:val="single" w:sz="6" w:space="0" w:color="auto"/>
              <w:bottom w:val="single" w:sz="4" w:space="0" w:color="auto"/>
              <w:right w:val="single" w:sz="6" w:space="0" w:color="auto"/>
            </w:tcBorders>
          </w:tcPr>
          <w:p w14:paraId="7B14C8CB" w14:textId="77777777" w:rsidR="00035B2B" w:rsidRDefault="00035B2B">
            <w:pPr>
              <w:pStyle w:val="p7"/>
              <w:spacing w:line="240" w:lineRule="auto"/>
              <w:ind w:left="0"/>
              <w:jc w:val="both"/>
              <w:rPr>
                <w:sz w:val="22"/>
                <w:szCs w:val="22"/>
              </w:rPr>
            </w:pPr>
          </w:p>
        </w:tc>
        <w:tc>
          <w:tcPr>
            <w:tcW w:w="2551" w:type="dxa"/>
            <w:tcBorders>
              <w:top w:val="single" w:sz="6" w:space="0" w:color="auto"/>
              <w:left w:val="single" w:sz="6" w:space="0" w:color="auto"/>
              <w:bottom w:val="single" w:sz="4" w:space="0" w:color="auto"/>
              <w:right w:val="single" w:sz="6" w:space="0" w:color="auto"/>
            </w:tcBorders>
            <w:hideMark/>
          </w:tcPr>
          <w:p w14:paraId="6768015D" w14:textId="77777777" w:rsidR="00035B2B" w:rsidRDefault="00035B2B">
            <w:pPr>
              <w:rPr>
                <w:sz w:val="22"/>
                <w:szCs w:val="22"/>
              </w:rPr>
            </w:pPr>
          </w:p>
        </w:tc>
        <w:tc>
          <w:tcPr>
            <w:tcW w:w="1983" w:type="dxa"/>
            <w:tcBorders>
              <w:top w:val="single" w:sz="6" w:space="0" w:color="auto"/>
              <w:left w:val="single" w:sz="6" w:space="0" w:color="auto"/>
              <w:bottom w:val="single" w:sz="4" w:space="0" w:color="auto"/>
              <w:right w:val="single" w:sz="6" w:space="0" w:color="auto"/>
            </w:tcBorders>
          </w:tcPr>
          <w:p w14:paraId="1C094319" w14:textId="77777777" w:rsidR="00035B2B" w:rsidRDefault="00035B2B">
            <w:pPr>
              <w:pStyle w:val="p7"/>
              <w:spacing w:line="240" w:lineRule="auto"/>
              <w:ind w:left="283"/>
              <w:jc w:val="both"/>
              <w:rPr>
                <w:sz w:val="22"/>
                <w:szCs w:val="22"/>
              </w:rPr>
            </w:pPr>
          </w:p>
        </w:tc>
        <w:tc>
          <w:tcPr>
            <w:tcW w:w="2125" w:type="dxa"/>
            <w:tcBorders>
              <w:top w:val="single" w:sz="6" w:space="0" w:color="auto"/>
              <w:left w:val="single" w:sz="6" w:space="0" w:color="auto"/>
              <w:bottom w:val="single" w:sz="4" w:space="0" w:color="auto"/>
              <w:right w:val="single" w:sz="6" w:space="0" w:color="auto"/>
            </w:tcBorders>
          </w:tcPr>
          <w:p w14:paraId="2A5FE8A8" w14:textId="77777777" w:rsidR="00035B2B" w:rsidRDefault="00035B2B">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Pr>
          <w:p w14:paraId="3C6D2EF4" w14:textId="77777777" w:rsidR="00035B2B" w:rsidRDefault="00035B2B">
            <w:pPr>
              <w:pStyle w:val="p7"/>
              <w:spacing w:line="240" w:lineRule="auto"/>
              <w:ind w:left="283"/>
              <w:jc w:val="both"/>
              <w:rPr>
                <w:sz w:val="22"/>
                <w:szCs w:val="22"/>
              </w:rPr>
            </w:pPr>
          </w:p>
        </w:tc>
      </w:tr>
    </w:tbl>
    <w:p w14:paraId="2D16E78B" w14:textId="77777777" w:rsidR="000F57B0" w:rsidRDefault="000F57B0" w:rsidP="006A7570">
      <w:pPr>
        <w:ind w:left="794"/>
        <w:rPr>
          <w:b/>
          <w:i w:val="0"/>
          <w:sz w:val="22"/>
          <w:szCs w:val="22"/>
        </w:rPr>
      </w:pPr>
    </w:p>
    <w:p w14:paraId="62BD8793" w14:textId="77777777" w:rsidR="00035B2B" w:rsidRDefault="00035B2B" w:rsidP="006A7570">
      <w:pPr>
        <w:ind w:left="794"/>
        <w:rPr>
          <w:b/>
          <w:i w:val="0"/>
          <w:sz w:val="22"/>
          <w:szCs w:val="22"/>
        </w:rPr>
      </w:pPr>
      <w:r>
        <w:rPr>
          <w:b/>
          <w:i w:val="0"/>
          <w:sz w:val="22"/>
          <w:szCs w:val="22"/>
        </w:rPr>
        <w:t>Tabela št. 8:</w:t>
      </w:r>
    </w:p>
    <w:p w14:paraId="1C070891" w14:textId="77777777" w:rsidR="006A7570" w:rsidRPr="006A7570" w:rsidRDefault="006A7570" w:rsidP="006A7570">
      <w:pPr>
        <w:ind w:left="794"/>
        <w:rPr>
          <w:b/>
          <w:i w:val="0"/>
          <w:sz w:val="10"/>
          <w:szCs w:val="10"/>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035B2B" w14:paraId="3FE82A39" w14:textId="77777777" w:rsidTr="00035B2B">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54E0674F" w14:textId="77777777" w:rsidR="00035B2B" w:rsidRDefault="00035B2B">
            <w:pPr>
              <w:pStyle w:val="p7"/>
              <w:spacing w:before="120" w:after="120" w:line="240" w:lineRule="auto"/>
              <w:ind w:left="0"/>
              <w:jc w:val="center"/>
              <w:rPr>
                <w:b/>
                <w:sz w:val="22"/>
                <w:szCs w:val="22"/>
              </w:rPr>
            </w:pPr>
            <w:r>
              <w:rPr>
                <w:b/>
                <w:sz w:val="22"/>
                <w:szCs w:val="22"/>
              </w:rPr>
              <w:t>MANIPULACIJA Z ODPADKI</w:t>
            </w:r>
          </w:p>
        </w:tc>
      </w:tr>
      <w:tr w:rsidR="00035B2B" w14:paraId="694C34AF" w14:textId="77777777" w:rsidTr="00035B2B">
        <w:trPr>
          <w:trHeight w:val="328"/>
        </w:trPr>
        <w:tc>
          <w:tcPr>
            <w:tcW w:w="1913" w:type="dxa"/>
            <w:tcBorders>
              <w:top w:val="single" w:sz="6" w:space="0" w:color="auto"/>
              <w:left w:val="single" w:sz="6" w:space="0" w:color="auto"/>
              <w:bottom w:val="nil"/>
              <w:right w:val="single" w:sz="6" w:space="0" w:color="auto"/>
            </w:tcBorders>
            <w:hideMark/>
          </w:tcPr>
          <w:p w14:paraId="48A8B575" w14:textId="77777777" w:rsidR="00035B2B" w:rsidRDefault="00035B2B">
            <w:pPr>
              <w:rPr>
                <w:b/>
                <w:sz w:val="22"/>
                <w:szCs w:val="22"/>
              </w:rPr>
            </w:pPr>
          </w:p>
        </w:tc>
        <w:tc>
          <w:tcPr>
            <w:tcW w:w="3544" w:type="dxa"/>
            <w:tcBorders>
              <w:top w:val="single" w:sz="6" w:space="0" w:color="auto"/>
              <w:left w:val="single" w:sz="6" w:space="0" w:color="auto"/>
              <w:bottom w:val="nil"/>
              <w:right w:val="single" w:sz="6" w:space="0" w:color="auto"/>
            </w:tcBorders>
            <w:hideMark/>
          </w:tcPr>
          <w:p w14:paraId="0B4620CD" w14:textId="77777777" w:rsidR="00035B2B" w:rsidRDefault="00035B2B">
            <w:pPr>
              <w:pStyle w:val="p7"/>
              <w:spacing w:line="240" w:lineRule="auto"/>
              <w:ind w:left="0"/>
              <w:jc w:val="center"/>
              <w:rPr>
                <w:b/>
                <w:sz w:val="22"/>
                <w:szCs w:val="22"/>
              </w:rPr>
            </w:pPr>
            <w:r>
              <w:rPr>
                <w:b/>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14:paraId="1C64FD0A" w14:textId="77777777" w:rsidR="00035B2B" w:rsidRDefault="00035B2B">
            <w:pPr>
              <w:pStyle w:val="p7"/>
              <w:spacing w:line="240" w:lineRule="auto"/>
              <w:ind w:left="0"/>
              <w:jc w:val="center"/>
              <w:rPr>
                <w:b/>
                <w:sz w:val="22"/>
                <w:szCs w:val="22"/>
              </w:rPr>
            </w:pPr>
            <w:r>
              <w:rPr>
                <w:b/>
                <w:sz w:val="22"/>
                <w:szCs w:val="22"/>
              </w:rPr>
              <w:t>Izvajalec</w:t>
            </w:r>
          </w:p>
        </w:tc>
      </w:tr>
      <w:tr w:rsidR="00035B2B" w14:paraId="37845B3E" w14:textId="77777777" w:rsidTr="00035B2B">
        <w:tc>
          <w:tcPr>
            <w:tcW w:w="1913" w:type="dxa"/>
            <w:vMerge w:val="restart"/>
            <w:tcBorders>
              <w:top w:val="single" w:sz="6" w:space="0" w:color="auto"/>
              <w:left w:val="single" w:sz="6" w:space="0" w:color="auto"/>
              <w:bottom w:val="single" w:sz="6" w:space="0" w:color="auto"/>
              <w:right w:val="single" w:sz="6" w:space="0" w:color="auto"/>
            </w:tcBorders>
          </w:tcPr>
          <w:p w14:paraId="2B8E056D" w14:textId="77777777" w:rsidR="00035B2B" w:rsidRDefault="00035B2B">
            <w:pPr>
              <w:pStyle w:val="p7"/>
              <w:spacing w:line="240" w:lineRule="auto"/>
              <w:ind w:left="0"/>
              <w:jc w:val="both"/>
              <w:rPr>
                <w:sz w:val="22"/>
                <w:szCs w:val="22"/>
              </w:rPr>
            </w:pPr>
          </w:p>
          <w:p w14:paraId="0272F700" w14:textId="77777777" w:rsidR="00035B2B" w:rsidRDefault="00035B2B">
            <w:pPr>
              <w:pStyle w:val="p7"/>
              <w:spacing w:line="240" w:lineRule="auto"/>
              <w:ind w:left="0"/>
              <w:jc w:val="both"/>
              <w:rPr>
                <w:sz w:val="22"/>
                <w:szCs w:val="22"/>
              </w:rPr>
            </w:pPr>
            <w:r>
              <w:rPr>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14:paraId="0F7A6AA8"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65A7697" w14:textId="77777777" w:rsidR="00035B2B" w:rsidRDefault="00035B2B">
            <w:pPr>
              <w:pStyle w:val="p7"/>
              <w:spacing w:line="240" w:lineRule="auto"/>
              <w:ind w:left="283"/>
              <w:jc w:val="both"/>
              <w:rPr>
                <w:i/>
                <w:sz w:val="22"/>
                <w:szCs w:val="22"/>
              </w:rPr>
            </w:pPr>
          </w:p>
        </w:tc>
      </w:tr>
      <w:tr w:rsidR="00035B2B" w14:paraId="33AFD083"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6BAD31F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6E61AAE9" w14:textId="77777777" w:rsidR="00035B2B" w:rsidRDefault="00035B2B">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14:paraId="33E6AE0C" w14:textId="77777777" w:rsidR="00035B2B" w:rsidRDefault="00035B2B">
            <w:pPr>
              <w:pStyle w:val="p7"/>
              <w:spacing w:line="240" w:lineRule="auto"/>
              <w:ind w:left="283"/>
              <w:jc w:val="both"/>
              <w:rPr>
                <w:sz w:val="22"/>
                <w:szCs w:val="22"/>
              </w:rPr>
            </w:pPr>
          </w:p>
        </w:tc>
      </w:tr>
      <w:tr w:rsidR="00035B2B" w14:paraId="725F3BA4"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ADEF65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569E90F9"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1C2C810B" w14:textId="77777777" w:rsidR="00035B2B" w:rsidRDefault="00035B2B">
            <w:pPr>
              <w:pStyle w:val="p7"/>
              <w:spacing w:line="240" w:lineRule="auto"/>
              <w:ind w:left="283"/>
              <w:jc w:val="both"/>
              <w:rPr>
                <w:sz w:val="22"/>
                <w:szCs w:val="22"/>
              </w:rPr>
            </w:pPr>
          </w:p>
        </w:tc>
      </w:tr>
      <w:tr w:rsidR="00035B2B" w14:paraId="6A3AECD5"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A7FE8B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80F3169"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9E751D3" w14:textId="77777777" w:rsidR="00035B2B" w:rsidRDefault="00035B2B">
            <w:pPr>
              <w:pStyle w:val="p7"/>
              <w:spacing w:line="240" w:lineRule="auto"/>
              <w:ind w:left="283"/>
              <w:jc w:val="both"/>
              <w:rPr>
                <w:sz w:val="22"/>
                <w:szCs w:val="22"/>
              </w:rPr>
            </w:pPr>
          </w:p>
        </w:tc>
      </w:tr>
      <w:tr w:rsidR="00035B2B" w14:paraId="5514AE99"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719C97C5"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1F774C17"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3EAEDB02" w14:textId="77777777" w:rsidR="00035B2B" w:rsidRDefault="00035B2B">
            <w:pPr>
              <w:pStyle w:val="p7"/>
              <w:spacing w:line="240" w:lineRule="auto"/>
              <w:ind w:left="283"/>
              <w:jc w:val="both"/>
              <w:rPr>
                <w:sz w:val="22"/>
                <w:szCs w:val="22"/>
              </w:rPr>
            </w:pPr>
          </w:p>
        </w:tc>
      </w:tr>
      <w:tr w:rsidR="00035B2B" w14:paraId="157BA3C3"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157AF961"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9BDB0E4"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6D37EC93" w14:textId="77777777" w:rsidR="00035B2B" w:rsidRDefault="00035B2B">
            <w:pPr>
              <w:pStyle w:val="p7"/>
              <w:spacing w:line="240" w:lineRule="auto"/>
              <w:ind w:left="283"/>
              <w:jc w:val="both"/>
              <w:rPr>
                <w:sz w:val="22"/>
                <w:szCs w:val="22"/>
              </w:rPr>
            </w:pPr>
          </w:p>
        </w:tc>
      </w:tr>
      <w:tr w:rsidR="00035B2B" w14:paraId="448571E6"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3463A18"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782F84C8"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5205D33B" w14:textId="77777777" w:rsidR="00035B2B" w:rsidRDefault="00035B2B">
            <w:pPr>
              <w:pStyle w:val="p7"/>
              <w:spacing w:line="240" w:lineRule="auto"/>
              <w:ind w:left="283"/>
              <w:jc w:val="both"/>
              <w:rPr>
                <w:sz w:val="22"/>
                <w:szCs w:val="22"/>
              </w:rPr>
            </w:pPr>
          </w:p>
        </w:tc>
      </w:tr>
      <w:tr w:rsidR="00035B2B" w14:paraId="4E55420B"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E6F5ADF"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20FE0072"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B63CA50" w14:textId="77777777" w:rsidR="00035B2B" w:rsidRDefault="00035B2B">
            <w:pPr>
              <w:pStyle w:val="p7"/>
              <w:spacing w:line="240" w:lineRule="auto"/>
              <w:ind w:left="283"/>
              <w:jc w:val="both"/>
              <w:rPr>
                <w:sz w:val="22"/>
                <w:szCs w:val="22"/>
              </w:rPr>
            </w:pPr>
          </w:p>
        </w:tc>
      </w:tr>
      <w:tr w:rsidR="00035B2B" w14:paraId="3ED3574E" w14:textId="77777777" w:rsidTr="00035B2B">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14:paraId="37D377D0"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46A83BE8"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3F0F08DA" w14:textId="77777777" w:rsidR="00035B2B" w:rsidRDefault="00035B2B">
            <w:pPr>
              <w:pStyle w:val="p7"/>
              <w:spacing w:line="240" w:lineRule="auto"/>
              <w:ind w:left="283"/>
              <w:jc w:val="both"/>
              <w:rPr>
                <w:sz w:val="22"/>
                <w:szCs w:val="22"/>
              </w:rPr>
            </w:pPr>
          </w:p>
        </w:tc>
      </w:tr>
      <w:tr w:rsidR="00035B2B" w14:paraId="773AF909" w14:textId="77777777" w:rsidTr="00035B2B">
        <w:tc>
          <w:tcPr>
            <w:tcW w:w="9426" w:type="dxa"/>
            <w:vMerge/>
            <w:tcBorders>
              <w:top w:val="single" w:sz="6" w:space="0" w:color="auto"/>
              <w:left w:val="single" w:sz="6" w:space="0" w:color="auto"/>
              <w:bottom w:val="single" w:sz="6" w:space="0" w:color="auto"/>
              <w:right w:val="single" w:sz="6" w:space="0" w:color="auto"/>
            </w:tcBorders>
            <w:vAlign w:val="center"/>
            <w:hideMark/>
          </w:tcPr>
          <w:p w14:paraId="4CC92972" w14:textId="77777777" w:rsidR="00035B2B" w:rsidRDefault="00035B2B">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14:paraId="5C47D9A6" w14:textId="77777777" w:rsidR="00035B2B" w:rsidRDefault="00035B2B">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14:paraId="4B7589F9" w14:textId="77777777" w:rsidR="00035B2B" w:rsidRDefault="00035B2B">
            <w:pPr>
              <w:pStyle w:val="p7"/>
              <w:spacing w:line="240" w:lineRule="auto"/>
              <w:ind w:left="283"/>
              <w:jc w:val="both"/>
              <w:rPr>
                <w:sz w:val="22"/>
                <w:szCs w:val="22"/>
              </w:rPr>
            </w:pPr>
          </w:p>
        </w:tc>
      </w:tr>
    </w:tbl>
    <w:p w14:paraId="2C70B778" w14:textId="77777777" w:rsidR="00035B2B" w:rsidRDefault="00035B2B" w:rsidP="00035B2B">
      <w:pPr>
        <w:ind w:left="440"/>
        <w:rPr>
          <w:i w:val="0"/>
          <w:sz w:val="22"/>
          <w:szCs w:val="22"/>
        </w:rPr>
      </w:pPr>
    </w:p>
    <w:p w14:paraId="7B3B5154" w14:textId="77777777" w:rsidR="00035B2B" w:rsidRDefault="00035B2B" w:rsidP="0000665F">
      <w:pPr>
        <w:ind w:left="794"/>
        <w:rPr>
          <w:b/>
          <w:i w:val="0"/>
          <w:sz w:val="22"/>
          <w:szCs w:val="22"/>
        </w:rPr>
      </w:pPr>
      <w:r>
        <w:rPr>
          <w:b/>
          <w:i w:val="0"/>
          <w:sz w:val="22"/>
          <w:szCs w:val="22"/>
        </w:rPr>
        <w:t>Tabela št. 9:</w:t>
      </w:r>
    </w:p>
    <w:p w14:paraId="2DAC0272" w14:textId="77777777" w:rsidR="00035B2B" w:rsidRPr="006A7570" w:rsidRDefault="00035B2B" w:rsidP="00035B2B">
      <w:pPr>
        <w:ind w:left="440"/>
        <w:rPr>
          <w:i w:val="0"/>
          <w:sz w:val="10"/>
          <w:szCs w:val="10"/>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035B2B" w14:paraId="3C4307F1" w14:textId="77777777" w:rsidTr="00035B2B">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3AE69DDD" w14:textId="77777777" w:rsidR="00035B2B" w:rsidRDefault="00035B2B" w:rsidP="00B671B8">
            <w:pPr>
              <w:pStyle w:val="p7"/>
              <w:spacing w:before="120" w:after="120" w:line="240" w:lineRule="auto"/>
              <w:ind w:left="0"/>
              <w:jc w:val="center"/>
              <w:rPr>
                <w:sz w:val="22"/>
                <w:szCs w:val="22"/>
              </w:rPr>
            </w:pPr>
            <w:r>
              <w:rPr>
                <w:b/>
                <w:sz w:val="22"/>
                <w:szCs w:val="22"/>
              </w:rPr>
              <w:t>SPECIFIKA</w:t>
            </w:r>
            <w:r w:rsidR="00E97E2B">
              <w:rPr>
                <w:b/>
                <w:sz w:val="22"/>
                <w:szCs w:val="22"/>
              </w:rPr>
              <w:t xml:space="preserve">CIJA </w:t>
            </w:r>
            <w:r w:rsidR="00B671B8">
              <w:rPr>
                <w:b/>
                <w:sz w:val="22"/>
                <w:szCs w:val="22"/>
              </w:rPr>
              <w:t xml:space="preserve">ZA </w:t>
            </w:r>
            <w:r>
              <w:rPr>
                <w:b/>
                <w:sz w:val="22"/>
                <w:szCs w:val="22"/>
              </w:rPr>
              <w:t>GENERALNO ČIŠČENJE</w:t>
            </w:r>
          </w:p>
        </w:tc>
      </w:tr>
      <w:tr w:rsidR="00632BE4" w14:paraId="33E770F7" w14:textId="77777777" w:rsidTr="00035B2B">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2948E87" w14:textId="77777777" w:rsidR="00632BE4" w:rsidRDefault="00632BE4" w:rsidP="00632BE4">
            <w:pPr>
              <w:pStyle w:val="p7"/>
              <w:spacing w:line="240" w:lineRule="auto"/>
              <w:ind w:left="0"/>
              <w:jc w:val="center"/>
              <w:rPr>
                <w:b/>
                <w:sz w:val="22"/>
                <w:szCs w:val="22"/>
              </w:rPr>
            </w:pPr>
            <w:r>
              <w:rPr>
                <w:b/>
                <w:sz w:val="22"/>
                <w:szCs w:val="22"/>
              </w:rPr>
              <w:t>Pogostost opravljanja</w:t>
            </w:r>
          </w:p>
          <w:p w14:paraId="482CB30D" w14:textId="77777777" w:rsidR="00632BE4" w:rsidRDefault="00632BE4" w:rsidP="00632BE4">
            <w:pPr>
              <w:pStyle w:val="p7"/>
              <w:spacing w:line="240" w:lineRule="auto"/>
              <w:ind w:left="0"/>
              <w:jc w:val="center"/>
              <w:rPr>
                <w:b/>
                <w:sz w:val="22"/>
                <w:szCs w:val="22"/>
              </w:rPr>
            </w:pPr>
            <w:r>
              <w:rPr>
                <w:b/>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5DDC3AD" w14:textId="77777777" w:rsidR="00632BE4" w:rsidRDefault="00632BE4" w:rsidP="00632BE4">
            <w:pPr>
              <w:pStyle w:val="p7"/>
              <w:spacing w:line="240" w:lineRule="auto"/>
              <w:ind w:left="0"/>
              <w:jc w:val="center"/>
              <w:rPr>
                <w:b/>
                <w:sz w:val="22"/>
                <w:szCs w:val="22"/>
              </w:rPr>
            </w:pPr>
            <w:r>
              <w:rPr>
                <w:b/>
                <w:sz w:val="22"/>
                <w:szCs w:val="22"/>
              </w:rPr>
              <w:t>Opredelitev, kaj se čisti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7A8A866" w14:textId="77777777" w:rsidR="00632BE4" w:rsidRDefault="00632BE4" w:rsidP="00632BE4">
            <w:pPr>
              <w:pStyle w:val="p7"/>
              <w:spacing w:line="240" w:lineRule="auto"/>
              <w:ind w:left="0"/>
              <w:jc w:val="center"/>
              <w:rPr>
                <w:b/>
                <w:sz w:val="22"/>
                <w:szCs w:val="22"/>
              </w:rPr>
            </w:pPr>
            <w:r>
              <w:rPr>
                <w:b/>
                <w:sz w:val="22"/>
                <w:szCs w:val="22"/>
              </w:rPr>
              <w:t>Čistilni pripomoček in čistilo</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7C514843" w14:textId="77777777" w:rsidR="00632BE4" w:rsidRDefault="00632BE4" w:rsidP="00632BE4">
            <w:pPr>
              <w:pStyle w:val="p7"/>
              <w:spacing w:line="240" w:lineRule="auto"/>
              <w:ind w:left="0"/>
              <w:jc w:val="center"/>
              <w:rPr>
                <w:b/>
                <w:sz w:val="22"/>
                <w:szCs w:val="22"/>
              </w:rPr>
            </w:pPr>
            <w:r>
              <w:rPr>
                <w:b/>
                <w:sz w:val="22"/>
                <w:szCs w:val="22"/>
              </w:rPr>
              <w:t>Opis tehnologije čiščenja in rokovanja s krpami pri čiščenju</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14:paraId="554E322B" w14:textId="77777777" w:rsidR="00632BE4" w:rsidRDefault="00632BE4" w:rsidP="00632BE4">
            <w:pPr>
              <w:pStyle w:val="p7"/>
              <w:spacing w:line="240" w:lineRule="auto"/>
              <w:ind w:left="0"/>
              <w:jc w:val="center"/>
              <w:rPr>
                <w:b/>
                <w:sz w:val="22"/>
                <w:szCs w:val="22"/>
              </w:rPr>
            </w:pPr>
            <w:r>
              <w:rPr>
                <w:b/>
                <w:sz w:val="22"/>
                <w:szCs w:val="22"/>
              </w:rPr>
              <w:t>Izvajalec</w:t>
            </w:r>
          </w:p>
        </w:tc>
      </w:tr>
      <w:tr w:rsidR="00632BE4" w14:paraId="127FB2B4" w14:textId="77777777" w:rsidTr="00E97E2B">
        <w:trPr>
          <w:trHeight w:val="322"/>
        </w:trPr>
        <w:tc>
          <w:tcPr>
            <w:tcW w:w="1418"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0E5894C" w14:textId="77777777" w:rsidR="00632BE4" w:rsidRDefault="00632BE4" w:rsidP="00632BE4">
            <w:pPr>
              <w:pStyle w:val="p7"/>
              <w:spacing w:line="240" w:lineRule="auto"/>
              <w:ind w:left="0"/>
              <w:jc w:val="both"/>
              <w:rPr>
                <w:i/>
                <w:sz w:val="22"/>
                <w:szCs w:val="22"/>
              </w:rPr>
            </w:pPr>
            <w:r w:rsidRPr="00720AD3">
              <w:rPr>
                <w:b/>
                <w:sz w:val="22"/>
                <w:szCs w:val="22"/>
              </w:rPr>
              <w:t>2 X LETNO</w:t>
            </w:r>
          </w:p>
          <w:p w14:paraId="10D11316" w14:textId="77777777" w:rsidR="00632BE4" w:rsidRDefault="00632BE4" w:rsidP="00632BE4">
            <w:pPr>
              <w:pStyle w:val="p7"/>
              <w:spacing w:line="240" w:lineRule="auto"/>
              <w:ind w:left="0"/>
              <w:jc w:val="both"/>
              <w:rPr>
                <w:i/>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3FD5EABD" w14:textId="77777777" w:rsidR="00632BE4" w:rsidRDefault="00632BE4" w:rsidP="00632BE4">
            <w:pPr>
              <w:rPr>
                <w:i w:val="0"/>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C9B33E6" w14:textId="77777777" w:rsidR="00632BE4" w:rsidRDefault="00632BE4" w:rsidP="00632BE4">
            <w:pPr>
              <w:pStyle w:val="p7"/>
              <w:spacing w:line="240" w:lineRule="auto"/>
              <w:ind w:left="0"/>
              <w:jc w:val="both"/>
              <w:rPr>
                <w:i/>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3922ACDC" w14:textId="77777777" w:rsidR="00632BE4" w:rsidRDefault="00632BE4" w:rsidP="00632BE4">
            <w:pPr>
              <w:pStyle w:val="p7"/>
              <w:spacing w:line="240" w:lineRule="auto"/>
              <w:ind w:left="0"/>
              <w:jc w:val="both"/>
              <w:rPr>
                <w:i/>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24E5781" w14:textId="77777777" w:rsidR="00632BE4" w:rsidRDefault="00632BE4" w:rsidP="00632BE4">
            <w:pPr>
              <w:pStyle w:val="p7"/>
              <w:spacing w:line="240" w:lineRule="auto"/>
              <w:ind w:left="0"/>
              <w:jc w:val="both"/>
              <w:rPr>
                <w:i/>
                <w:sz w:val="22"/>
                <w:szCs w:val="22"/>
              </w:rPr>
            </w:pPr>
          </w:p>
        </w:tc>
      </w:tr>
      <w:tr w:rsidR="00632BE4" w14:paraId="61B3D1AF" w14:textId="77777777" w:rsidTr="00E97E2B">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7F757C5" w14:textId="77777777" w:rsidR="00632BE4" w:rsidRDefault="00632BE4" w:rsidP="00632BE4">
            <w:pPr>
              <w:rPr>
                <w:sz w:val="22"/>
                <w:szCs w:val="22"/>
              </w:rPr>
            </w:pPr>
          </w:p>
        </w:tc>
        <w:tc>
          <w:tcPr>
            <w:tcW w:w="2552"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6EEE9C5" w14:textId="77777777" w:rsidR="00632BE4" w:rsidRDefault="00632BE4" w:rsidP="00632BE4">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468B162A" w14:textId="77777777" w:rsidR="00632BE4" w:rsidRDefault="00632BE4" w:rsidP="00632BE4">
            <w:pPr>
              <w:pStyle w:val="p7"/>
              <w:spacing w:line="240" w:lineRule="auto"/>
              <w:ind w:left="283"/>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60DE1CCD" w14:textId="77777777" w:rsidR="00632BE4" w:rsidRDefault="00632BE4" w:rsidP="00632BE4">
            <w:pPr>
              <w:pStyle w:val="p7"/>
              <w:spacing w:line="240" w:lineRule="auto"/>
              <w:ind w:left="283"/>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tcPr>
          <w:p w14:paraId="4403D29E" w14:textId="77777777" w:rsidR="00632BE4" w:rsidRDefault="00632BE4" w:rsidP="00632BE4">
            <w:pPr>
              <w:pStyle w:val="p7"/>
              <w:spacing w:line="240" w:lineRule="auto"/>
              <w:ind w:left="283"/>
              <w:jc w:val="both"/>
              <w:rPr>
                <w:sz w:val="22"/>
                <w:szCs w:val="22"/>
              </w:rPr>
            </w:pPr>
          </w:p>
        </w:tc>
      </w:tr>
      <w:tr w:rsidR="00632BE4" w14:paraId="03918822"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A80220E"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0A75A1D"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F38DB0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336B8B6"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55907EA" w14:textId="77777777" w:rsidR="00632BE4" w:rsidRDefault="00632BE4" w:rsidP="00632BE4">
            <w:pPr>
              <w:pStyle w:val="p7"/>
              <w:spacing w:line="240" w:lineRule="auto"/>
              <w:ind w:left="283"/>
              <w:jc w:val="both"/>
              <w:rPr>
                <w:sz w:val="22"/>
                <w:szCs w:val="22"/>
              </w:rPr>
            </w:pPr>
          </w:p>
        </w:tc>
      </w:tr>
      <w:tr w:rsidR="00632BE4" w14:paraId="12614966"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12037F4"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4C0F3693"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EAD8250"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16D255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33EFC49" w14:textId="77777777" w:rsidR="00632BE4" w:rsidRDefault="00632BE4" w:rsidP="00632BE4">
            <w:pPr>
              <w:pStyle w:val="p7"/>
              <w:spacing w:line="240" w:lineRule="auto"/>
              <w:ind w:left="283"/>
              <w:jc w:val="both"/>
              <w:rPr>
                <w:sz w:val="22"/>
                <w:szCs w:val="22"/>
              </w:rPr>
            </w:pPr>
          </w:p>
        </w:tc>
      </w:tr>
      <w:tr w:rsidR="00632BE4" w14:paraId="0E4567FA"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9498F78"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611B806"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0CD985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A5948F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E51415C" w14:textId="77777777" w:rsidR="00632BE4" w:rsidRDefault="00632BE4" w:rsidP="00632BE4">
            <w:pPr>
              <w:pStyle w:val="p7"/>
              <w:spacing w:line="240" w:lineRule="auto"/>
              <w:ind w:left="283"/>
              <w:jc w:val="both"/>
              <w:rPr>
                <w:sz w:val="22"/>
                <w:szCs w:val="22"/>
              </w:rPr>
            </w:pPr>
          </w:p>
        </w:tc>
      </w:tr>
      <w:tr w:rsidR="00632BE4" w14:paraId="34F7D38F"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17B2978C"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396C9267"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5394A45"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E2EC2B"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98B02D1" w14:textId="77777777" w:rsidR="00632BE4" w:rsidRDefault="00632BE4" w:rsidP="00632BE4">
            <w:pPr>
              <w:pStyle w:val="p7"/>
              <w:spacing w:line="240" w:lineRule="auto"/>
              <w:ind w:left="283"/>
              <w:jc w:val="both"/>
              <w:rPr>
                <w:sz w:val="22"/>
                <w:szCs w:val="22"/>
              </w:rPr>
            </w:pPr>
          </w:p>
        </w:tc>
      </w:tr>
      <w:tr w:rsidR="00632BE4" w14:paraId="7CD952DA"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227BE14E"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057F2456"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79A1B727"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BFC510C"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9BE1932" w14:textId="77777777" w:rsidR="00632BE4" w:rsidRDefault="00632BE4" w:rsidP="00632BE4">
            <w:pPr>
              <w:pStyle w:val="p7"/>
              <w:spacing w:line="240" w:lineRule="auto"/>
              <w:ind w:left="283"/>
              <w:jc w:val="both"/>
              <w:rPr>
                <w:sz w:val="22"/>
                <w:szCs w:val="22"/>
              </w:rPr>
            </w:pPr>
          </w:p>
        </w:tc>
      </w:tr>
      <w:tr w:rsidR="00632BE4" w14:paraId="2E7B5ECF"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384C5E2C"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64C583E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861ADB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65281A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643B4C9" w14:textId="77777777" w:rsidR="00632BE4" w:rsidRDefault="00632BE4" w:rsidP="00632BE4">
            <w:pPr>
              <w:pStyle w:val="p7"/>
              <w:spacing w:line="240" w:lineRule="auto"/>
              <w:ind w:left="283"/>
              <w:jc w:val="both"/>
              <w:rPr>
                <w:sz w:val="22"/>
                <w:szCs w:val="22"/>
              </w:rPr>
            </w:pPr>
          </w:p>
        </w:tc>
      </w:tr>
      <w:tr w:rsidR="00632BE4" w14:paraId="7FB95DBE"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4DF0F23B"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F89A2C4"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E36112B"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B3D81E8"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1AD483E" w14:textId="77777777" w:rsidR="00632BE4" w:rsidRDefault="00632BE4" w:rsidP="00632BE4">
            <w:pPr>
              <w:pStyle w:val="p7"/>
              <w:spacing w:line="240" w:lineRule="auto"/>
              <w:ind w:left="283"/>
              <w:jc w:val="both"/>
              <w:rPr>
                <w:sz w:val="22"/>
                <w:szCs w:val="22"/>
              </w:rPr>
            </w:pPr>
          </w:p>
        </w:tc>
      </w:tr>
      <w:tr w:rsidR="00632BE4" w14:paraId="1357DFE7" w14:textId="77777777" w:rsidTr="00AD7F9C">
        <w:trPr>
          <w:trHeight w:val="146"/>
        </w:trPr>
        <w:tc>
          <w:tcPr>
            <w:tcW w:w="0" w:type="auto"/>
            <w:vMerge/>
            <w:tcBorders>
              <w:top w:val="single" w:sz="4" w:space="0" w:color="auto"/>
              <w:left w:val="single" w:sz="4" w:space="0" w:color="auto"/>
              <w:bottom w:val="single" w:sz="4" w:space="0" w:color="auto"/>
              <w:right w:val="single" w:sz="4" w:space="0" w:color="auto"/>
            </w:tcBorders>
            <w:hideMark/>
          </w:tcPr>
          <w:p w14:paraId="054E3F75" w14:textId="77777777" w:rsidR="00632BE4" w:rsidRDefault="00632BE4" w:rsidP="00632BE4">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25E521AE"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249D033"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44C51303"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577735CD" w14:textId="77777777" w:rsidR="00632BE4" w:rsidRDefault="00632BE4" w:rsidP="00632BE4">
            <w:pPr>
              <w:pStyle w:val="p7"/>
              <w:spacing w:line="240" w:lineRule="auto"/>
              <w:ind w:left="283"/>
              <w:jc w:val="both"/>
              <w:rPr>
                <w:sz w:val="22"/>
                <w:szCs w:val="22"/>
              </w:rPr>
            </w:pPr>
          </w:p>
        </w:tc>
      </w:tr>
      <w:tr w:rsidR="00632BE4" w14:paraId="3945C502"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2D356002"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73B10451"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68FF7E3A"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C9A5901"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38553E5A" w14:textId="77777777" w:rsidR="00632BE4" w:rsidRDefault="00632BE4" w:rsidP="00632BE4">
            <w:pPr>
              <w:pStyle w:val="p7"/>
              <w:spacing w:line="240" w:lineRule="auto"/>
              <w:ind w:left="283"/>
              <w:jc w:val="both"/>
              <w:rPr>
                <w:sz w:val="22"/>
                <w:szCs w:val="22"/>
              </w:rPr>
            </w:pPr>
          </w:p>
        </w:tc>
      </w:tr>
      <w:tr w:rsidR="00632BE4" w14:paraId="4E8E3120" w14:textId="77777777" w:rsidTr="00035B2B">
        <w:trPr>
          <w:trHeight w:val="146"/>
        </w:trPr>
        <w:tc>
          <w:tcPr>
            <w:tcW w:w="0" w:type="auto"/>
            <w:vMerge/>
            <w:tcBorders>
              <w:top w:val="single" w:sz="6" w:space="0" w:color="auto"/>
              <w:left w:val="single" w:sz="6" w:space="0" w:color="auto"/>
              <w:bottom w:val="nil"/>
              <w:right w:val="single" w:sz="6" w:space="0" w:color="auto"/>
            </w:tcBorders>
            <w:vAlign w:val="center"/>
            <w:hideMark/>
          </w:tcPr>
          <w:p w14:paraId="44A3AE0D" w14:textId="77777777" w:rsidR="00632BE4" w:rsidRDefault="00632BE4" w:rsidP="00632BE4">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14:paraId="5658F7C5" w14:textId="77777777" w:rsidR="00632BE4" w:rsidRDefault="00632BE4" w:rsidP="00632BE4">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2E26329C"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0A704FAF"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14:paraId="11ADAB38" w14:textId="77777777" w:rsidR="00632BE4" w:rsidRDefault="00632BE4" w:rsidP="00632BE4">
            <w:pPr>
              <w:pStyle w:val="p7"/>
              <w:spacing w:line="240" w:lineRule="auto"/>
              <w:ind w:left="283"/>
              <w:jc w:val="both"/>
              <w:rPr>
                <w:sz w:val="22"/>
                <w:szCs w:val="22"/>
              </w:rPr>
            </w:pPr>
          </w:p>
        </w:tc>
      </w:tr>
      <w:tr w:rsidR="00632BE4" w14:paraId="2D31F72A" w14:textId="77777777" w:rsidTr="00E97E2B">
        <w:trPr>
          <w:trHeight w:val="146"/>
        </w:trPr>
        <w:tc>
          <w:tcPr>
            <w:tcW w:w="0" w:type="auto"/>
            <w:vMerge/>
            <w:tcBorders>
              <w:top w:val="single" w:sz="6" w:space="0" w:color="auto"/>
              <w:left w:val="single" w:sz="6" w:space="0" w:color="auto"/>
              <w:bottom w:val="single" w:sz="4" w:space="0" w:color="auto"/>
              <w:right w:val="single" w:sz="6" w:space="0" w:color="auto"/>
            </w:tcBorders>
            <w:vAlign w:val="center"/>
            <w:hideMark/>
          </w:tcPr>
          <w:p w14:paraId="3FFF71CA" w14:textId="77777777" w:rsidR="00632BE4" w:rsidRDefault="00632BE4" w:rsidP="00632BE4">
            <w:pPr>
              <w:rPr>
                <w:i w:val="0"/>
                <w:sz w:val="22"/>
                <w:szCs w:val="22"/>
              </w:rPr>
            </w:pPr>
          </w:p>
        </w:tc>
        <w:tc>
          <w:tcPr>
            <w:tcW w:w="2552"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hideMark/>
          </w:tcPr>
          <w:p w14:paraId="45BD3211" w14:textId="77777777" w:rsidR="00632BE4" w:rsidRDefault="00632BE4" w:rsidP="00632BE4">
            <w:pPr>
              <w:rPr>
                <w:sz w:val="22"/>
                <w:szCs w:val="22"/>
              </w:rPr>
            </w:pPr>
          </w:p>
        </w:tc>
        <w:tc>
          <w:tcPr>
            <w:tcW w:w="1984"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06368E4C" w14:textId="77777777" w:rsidR="00632BE4" w:rsidRDefault="00632BE4" w:rsidP="00632BE4">
            <w:pPr>
              <w:pStyle w:val="p7"/>
              <w:spacing w:line="240" w:lineRule="auto"/>
              <w:ind w:left="283"/>
              <w:jc w:val="both"/>
              <w:rPr>
                <w:sz w:val="22"/>
                <w:szCs w:val="22"/>
              </w:rPr>
            </w:pPr>
          </w:p>
        </w:tc>
        <w:tc>
          <w:tcPr>
            <w:tcW w:w="2126"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75FD9E19" w14:textId="77777777" w:rsidR="00632BE4" w:rsidRDefault="00632BE4" w:rsidP="00632BE4">
            <w:pPr>
              <w:pStyle w:val="p7"/>
              <w:spacing w:line="240" w:lineRule="auto"/>
              <w:ind w:left="283"/>
              <w:jc w:val="both"/>
              <w:rPr>
                <w:sz w:val="22"/>
                <w:szCs w:val="22"/>
              </w:rPr>
            </w:pPr>
          </w:p>
        </w:tc>
        <w:tc>
          <w:tcPr>
            <w:tcW w:w="141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tcPr>
          <w:p w14:paraId="1DA71088" w14:textId="77777777" w:rsidR="00632BE4" w:rsidRDefault="00632BE4" w:rsidP="00632BE4">
            <w:pPr>
              <w:pStyle w:val="p7"/>
              <w:spacing w:line="240" w:lineRule="auto"/>
              <w:ind w:left="283"/>
              <w:jc w:val="both"/>
              <w:rPr>
                <w:sz w:val="22"/>
                <w:szCs w:val="22"/>
              </w:rPr>
            </w:pPr>
          </w:p>
        </w:tc>
      </w:tr>
    </w:tbl>
    <w:p w14:paraId="70E3E437" w14:textId="77777777" w:rsidR="00632BE4" w:rsidRDefault="00632BE4" w:rsidP="00035B2B">
      <w:pPr>
        <w:ind w:left="7080" w:firstLine="708"/>
        <w:jc w:val="center"/>
        <w:rPr>
          <w:b/>
          <w:i w:val="0"/>
          <w:color w:val="000000"/>
          <w:sz w:val="22"/>
          <w:szCs w:val="22"/>
        </w:rPr>
      </w:pPr>
    </w:p>
    <w:p w14:paraId="71B709A3" w14:textId="77777777" w:rsidR="00E97E2B" w:rsidRDefault="00632BE4" w:rsidP="00E97E2B">
      <w:pPr>
        <w:ind w:left="2127" w:hanging="1390"/>
        <w:rPr>
          <w:b/>
          <w:i w:val="0"/>
          <w:color w:val="000000"/>
          <w:sz w:val="22"/>
          <w:szCs w:val="22"/>
        </w:rPr>
      </w:pPr>
      <w:r>
        <w:rPr>
          <w:b/>
          <w:i w:val="0"/>
          <w:color w:val="000000"/>
          <w:sz w:val="22"/>
          <w:szCs w:val="22"/>
        </w:rPr>
        <w:t>Tabela št. 10: Definirana odgovornost v zvezi z varnostjo objekta</w:t>
      </w:r>
      <w:r w:rsidR="00E97E2B">
        <w:rPr>
          <w:b/>
          <w:i w:val="0"/>
          <w:color w:val="000000"/>
          <w:sz w:val="22"/>
          <w:szCs w:val="22"/>
        </w:rPr>
        <w:t xml:space="preserve"> </w:t>
      </w:r>
    </w:p>
    <w:p w14:paraId="15F9B591" w14:textId="77777777" w:rsidR="00AD7F9C" w:rsidRPr="00D93D41" w:rsidRDefault="00E97E2B" w:rsidP="00D93D41">
      <w:pPr>
        <w:ind w:left="57" w:firstLine="709"/>
        <w:rPr>
          <w:color w:val="000000"/>
          <w:sz w:val="20"/>
        </w:rPr>
      </w:pPr>
      <w:r w:rsidRPr="00D93D41">
        <w:rPr>
          <w:color w:val="000000"/>
          <w:sz w:val="20"/>
        </w:rPr>
        <w:t>(glej: Razpisna dokumentacija, Poglavje III, prva točka</w:t>
      </w:r>
      <w:r w:rsidR="00D93D41" w:rsidRPr="00D93D41">
        <w:rPr>
          <w:color w:val="000000"/>
          <w:sz w:val="20"/>
        </w:rPr>
        <w:t>: Zahteve naročnika v zvezi z varnostjo objektov</w:t>
      </w:r>
      <w:r w:rsidRPr="00D93D41">
        <w:rPr>
          <w:color w:val="000000"/>
          <w:sz w:val="20"/>
        </w:rPr>
        <w:t>)</w:t>
      </w:r>
    </w:p>
    <w:p w14:paraId="27B73F30" w14:textId="77777777" w:rsidR="00632BE4" w:rsidRDefault="00632BE4" w:rsidP="00035B2B">
      <w:pPr>
        <w:ind w:left="7080" w:firstLine="708"/>
        <w:jc w:val="center"/>
        <w:rPr>
          <w:b/>
          <w:i w:val="0"/>
          <w:color w:val="000000"/>
          <w:sz w:val="22"/>
          <w:szCs w:val="22"/>
        </w:rPr>
      </w:pPr>
    </w:p>
    <w:tbl>
      <w:tblPr>
        <w:tblStyle w:val="Tabelamrea"/>
        <w:tblW w:w="9497" w:type="dxa"/>
        <w:tblInd w:w="846" w:type="dxa"/>
        <w:tblLook w:val="04A0" w:firstRow="1" w:lastRow="0" w:firstColumn="1" w:lastColumn="0" w:noHBand="0" w:noVBand="1"/>
      </w:tblPr>
      <w:tblGrid>
        <w:gridCol w:w="9497"/>
      </w:tblGrid>
      <w:tr w:rsidR="00632BE4" w14:paraId="6BF193E0" w14:textId="77777777" w:rsidTr="00AD7F9C">
        <w:tc>
          <w:tcPr>
            <w:tcW w:w="9497" w:type="dxa"/>
          </w:tcPr>
          <w:p w14:paraId="3BFFE12A" w14:textId="77777777" w:rsidR="00632BE4" w:rsidRDefault="00632BE4" w:rsidP="00980092">
            <w:pPr>
              <w:rPr>
                <w:b/>
                <w:i w:val="0"/>
                <w:color w:val="000000"/>
                <w:sz w:val="22"/>
                <w:szCs w:val="22"/>
              </w:rPr>
            </w:pPr>
          </w:p>
          <w:p w14:paraId="626DE218" w14:textId="77777777" w:rsidR="00632BE4" w:rsidRDefault="00632BE4" w:rsidP="00980092">
            <w:pPr>
              <w:rPr>
                <w:b/>
                <w:i w:val="0"/>
                <w:color w:val="000000"/>
                <w:sz w:val="22"/>
                <w:szCs w:val="22"/>
              </w:rPr>
            </w:pPr>
          </w:p>
          <w:p w14:paraId="2C87AAC1" w14:textId="77777777" w:rsidR="00632BE4" w:rsidRDefault="00632BE4" w:rsidP="00980092">
            <w:pPr>
              <w:rPr>
                <w:b/>
                <w:i w:val="0"/>
                <w:color w:val="000000"/>
                <w:sz w:val="22"/>
                <w:szCs w:val="22"/>
              </w:rPr>
            </w:pPr>
          </w:p>
          <w:p w14:paraId="6BAE8780" w14:textId="77777777" w:rsidR="00632BE4" w:rsidRDefault="00632BE4" w:rsidP="00980092">
            <w:pPr>
              <w:rPr>
                <w:b/>
                <w:i w:val="0"/>
                <w:color w:val="000000"/>
                <w:sz w:val="22"/>
                <w:szCs w:val="22"/>
              </w:rPr>
            </w:pPr>
          </w:p>
          <w:p w14:paraId="21912E17" w14:textId="77777777" w:rsidR="00632BE4" w:rsidRDefault="00632BE4" w:rsidP="00980092">
            <w:pPr>
              <w:rPr>
                <w:b/>
                <w:i w:val="0"/>
                <w:color w:val="000000"/>
                <w:sz w:val="22"/>
                <w:szCs w:val="22"/>
              </w:rPr>
            </w:pPr>
          </w:p>
          <w:p w14:paraId="59A1F41B" w14:textId="77777777" w:rsidR="00632BE4" w:rsidRDefault="00632BE4" w:rsidP="00980092">
            <w:pPr>
              <w:rPr>
                <w:b/>
                <w:i w:val="0"/>
                <w:color w:val="000000"/>
                <w:sz w:val="22"/>
                <w:szCs w:val="22"/>
              </w:rPr>
            </w:pPr>
          </w:p>
          <w:p w14:paraId="351EA226" w14:textId="77777777" w:rsidR="00632BE4" w:rsidRDefault="00632BE4" w:rsidP="00980092">
            <w:pPr>
              <w:rPr>
                <w:b/>
                <w:i w:val="0"/>
                <w:color w:val="000000"/>
                <w:sz w:val="22"/>
                <w:szCs w:val="22"/>
              </w:rPr>
            </w:pPr>
          </w:p>
          <w:p w14:paraId="733F6CAF" w14:textId="77777777" w:rsidR="00632BE4" w:rsidRDefault="00632BE4" w:rsidP="00980092">
            <w:pPr>
              <w:rPr>
                <w:b/>
                <w:i w:val="0"/>
                <w:color w:val="000000"/>
                <w:sz w:val="22"/>
                <w:szCs w:val="22"/>
              </w:rPr>
            </w:pPr>
          </w:p>
          <w:p w14:paraId="63397074" w14:textId="77777777" w:rsidR="00632BE4" w:rsidRDefault="00632BE4" w:rsidP="00980092">
            <w:pPr>
              <w:rPr>
                <w:b/>
                <w:i w:val="0"/>
                <w:color w:val="000000"/>
                <w:sz w:val="22"/>
                <w:szCs w:val="22"/>
              </w:rPr>
            </w:pPr>
          </w:p>
          <w:p w14:paraId="2D9C0E26" w14:textId="77777777" w:rsidR="00E97E2B" w:rsidRDefault="00E97E2B" w:rsidP="00980092">
            <w:pPr>
              <w:rPr>
                <w:b/>
                <w:i w:val="0"/>
                <w:color w:val="000000"/>
                <w:sz w:val="22"/>
                <w:szCs w:val="22"/>
              </w:rPr>
            </w:pPr>
          </w:p>
          <w:p w14:paraId="56D792E2" w14:textId="77777777" w:rsidR="00632BE4" w:rsidRDefault="00632BE4" w:rsidP="00980092">
            <w:pPr>
              <w:rPr>
                <w:b/>
                <w:i w:val="0"/>
                <w:color w:val="000000"/>
                <w:sz w:val="22"/>
                <w:szCs w:val="22"/>
              </w:rPr>
            </w:pPr>
          </w:p>
          <w:p w14:paraId="272AC218" w14:textId="77777777" w:rsidR="00632BE4" w:rsidRDefault="00632BE4" w:rsidP="00980092">
            <w:pPr>
              <w:rPr>
                <w:b/>
                <w:i w:val="0"/>
                <w:color w:val="000000"/>
                <w:sz w:val="22"/>
                <w:szCs w:val="22"/>
              </w:rPr>
            </w:pPr>
          </w:p>
          <w:p w14:paraId="2E64CBF7" w14:textId="77777777" w:rsidR="00632BE4" w:rsidRDefault="00632BE4" w:rsidP="00980092">
            <w:pPr>
              <w:rPr>
                <w:b/>
                <w:i w:val="0"/>
                <w:color w:val="000000"/>
                <w:sz w:val="22"/>
                <w:szCs w:val="22"/>
              </w:rPr>
            </w:pPr>
          </w:p>
        </w:tc>
      </w:tr>
    </w:tbl>
    <w:p w14:paraId="2DC2EDB7" w14:textId="77777777" w:rsidR="00632BE4" w:rsidRDefault="00632BE4" w:rsidP="00A23D16">
      <w:pPr>
        <w:rPr>
          <w:b/>
          <w:i w:val="0"/>
          <w:color w:val="000000"/>
          <w:sz w:val="22"/>
          <w:szCs w:val="22"/>
        </w:rPr>
      </w:pPr>
    </w:p>
    <w:p w14:paraId="2A264A57" w14:textId="77777777" w:rsidR="00FF10A6" w:rsidRDefault="00FF10A6" w:rsidP="00035B2B">
      <w:pPr>
        <w:ind w:left="7080" w:firstLine="708"/>
        <w:jc w:val="center"/>
        <w:rPr>
          <w:b/>
          <w:i w:val="0"/>
          <w:color w:val="000000"/>
          <w:sz w:val="22"/>
          <w:szCs w:val="22"/>
        </w:rPr>
      </w:pPr>
    </w:p>
    <w:p w14:paraId="19FEC2AD" w14:textId="77777777" w:rsidR="00FF10A6" w:rsidRDefault="00FF10A6" w:rsidP="00035B2B">
      <w:pPr>
        <w:ind w:left="7080" w:firstLine="708"/>
        <w:jc w:val="center"/>
        <w:rPr>
          <w:b/>
          <w:i w:val="0"/>
          <w:color w:val="000000"/>
          <w:sz w:val="22"/>
          <w:szCs w:val="22"/>
        </w:rPr>
      </w:pPr>
    </w:p>
    <w:p w14:paraId="5D7F1CDF" w14:textId="77777777" w:rsidR="00FF10A6" w:rsidRDefault="00FF10A6" w:rsidP="00035B2B">
      <w:pPr>
        <w:ind w:left="7080" w:firstLine="708"/>
        <w:jc w:val="center"/>
        <w:rPr>
          <w:b/>
          <w:i w:val="0"/>
          <w:color w:val="000000"/>
          <w:sz w:val="22"/>
          <w:szCs w:val="22"/>
        </w:rPr>
      </w:pPr>
    </w:p>
    <w:p w14:paraId="70836F6D" w14:textId="77777777" w:rsidR="00FF10A6" w:rsidRDefault="00FF10A6" w:rsidP="00035B2B">
      <w:pPr>
        <w:ind w:left="7080" w:firstLine="708"/>
        <w:jc w:val="center"/>
        <w:rPr>
          <w:b/>
          <w:i w:val="0"/>
          <w:color w:val="000000"/>
          <w:sz w:val="22"/>
          <w:szCs w:val="22"/>
        </w:rPr>
      </w:pPr>
    </w:p>
    <w:p w14:paraId="7D568F52" w14:textId="77777777" w:rsidR="00FF10A6" w:rsidRDefault="00FF10A6" w:rsidP="00035B2B">
      <w:pPr>
        <w:ind w:left="7080" w:firstLine="708"/>
        <w:jc w:val="center"/>
        <w:rPr>
          <w:b/>
          <w:i w:val="0"/>
          <w:color w:val="000000"/>
          <w:sz w:val="22"/>
          <w:szCs w:val="22"/>
        </w:rPr>
      </w:pPr>
    </w:p>
    <w:p w14:paraId="7CC53E30" w14:textId="77777777" w:rsidR="00FF10A6" w:rsidRDefault="00FF10A6" w:rsidP="00035B2B">
      <w:pPr>
        <w:ind w:left="7080" w:firstLine="708"/>
        <w:jc w:val="center"/>
        <w:rPr>
          <w:b/>
          <w:i w:val="0"/>
          <w:color w:val="000000"/>
          <w:sz w:val="22"/>
          <w:szCs w:val="22"/>
        </w:rPr>
      </w:pPr>
    </w:p>
    <w:p w14:paraId="35EFABF4" w14:textId="77777777" w:rsidR="00FF10A6" w:rsidRDefault="00FF10A6" w:rsidP="00035B2B">
      <w:pPr>
        <w:ind w:left="7080" w:firstLine="708"/>
        <w:jc w:val="center"/>
        <w:rPr>
          <w:b/>
          <w:i w:val="0"/>
          <w:color w:val="000000"/>
          <w:sz w:val="22"/>
          <w:szCs w:val="22"/>
        </w:rPr>
      </w:pPr>
    </w:p>
    <w:p w14:paraId="46A47480" w14:textId="77777777" w:rsidR="00FF10A6" w:rsidRDefault="00FF10A6" w:rsidP="00035B2B">
      <w:pPr>
        <w:ind w:left="7080" w:firstLine="708"/>
        <w:jc w:val="center"/>
        <w:rPr>
          <w:b/>
          <w:i w:val="0"/>
          <w:color w:val="000000"/>
          <w:sz w:val="22"/>
          <w:szCs w:val="22"/>
        </w:rPr>
      </w:pPr>
    </w:p>
    <w:p w14:paraId="2E162991" w14:textId="77777777" w:rsidR="00307E40" w:rsidRDefault="00307E40" w:rsidP="00035B2B">
      <w:pPr>
        <w:ind w:left="7080" w:firstLine="708"/>
        <w:jc w:val="center"/>
        <w:rPr>
          <w:b/>
          <w:i w:val="0"/>
          <w:color w:val="000000"/>
          <w:sz w:val="22"/>
          <w:szCs w:val="22"/>
        </w:rPr>
      </w:pPr>
    </w:p>
    <w:p w14:paraId="23457C10" w14:textId="77777777" w:rsidR="00FF10A6" w:rsidRDefault="00FF10A6" w:rsidP="00035B2B">
      <w:pPr>
        <w:ind w:left="7080" w:firstLine="708"/>
        <w:jc w:val="center"/>
        <w:rPr>
          <w:b/>
          <w:i w:val="0"/>
          <w:color w:val="000000"/>
          <w:sz w:val="22"/>
          <w:szCs w:val="22"/>
        </w:rPr>
      </w:pPr>
    </w:p>
    <w:p w14:paraId="3BB54A3A" w14:textId="77777777" w:rsidR="00035B2B" w:rsidRDefault="00690792" w:rsidP="00035B2B">
      <w:pPr>
        <w:ind w:left="7080" w:firstLine="708"/>
        <w:jc w:val="center"/>
        <w:rPr>
          <w:b/>
          <w:i w:val="0"/>
          <w:color w:val="000000"/>
          <w:sz w:val="22"/>
          <w:szCs w:val="22"/>
        </w:rPr>
      </w:pPr>
      <w:r>
        <w:rPr>
          <w:b/>
          <w:i w:val="0"/>
          <w:color w:val="000000"/>
          <w:sz w:val="22"/>
          <w:szCs w:val="22"/>
        </w:rPr>
        <w:t>PRILOGA 4/5</w:t>
      </w:r>
    </w:p>
    <w:p w14:paraId="34ED79CC" w14:textId="77777777" w:rsidR="00035B2B" w:rsidRDefault="00035B2B" w:rsidP="00035B2B">
      <w:pPr>
        <w:ind w:left="7080" w:firstLine="708"/>
        <w:jc w:val="center"/>
        <w:rPr>
          <w:b/>
          <w:i w:val="0"/>
          <w:color w:val="000000"/>
          <w:sz w:val="22"/>
          <w:szCs w:val="22"/>
        </w:rPr>
      </w:pPr>
    </w:p>
    <w:p w14:paraId="15666213" w14:textId="77777777" w:rsidR="00035B2B" w:rsidRDefault="00035B2B" w:rsidP="00035B2B">
      <w:pPr>
        <w:spacing w:after="200" w:line="276" w:lineRule="auto"/>
        <w:rPr>
          <w:i w:val="0"/>
          <w:color w:val="000000"/>
          <w:sz w:val="22"/>
          <w:szCs w:val="22"/>
        </w:rPr>
      </w:pPr>
    </w:p>
    <w:p w14:paraId="13CD3A03" w14:textId="77777777" w:rsidR="007B4104" w:rsidRDefault="007B4104" w:rsidP="007B4104">
      <w:pPr>
        <w:spacing w:after="200" w:line="276" w:lineRule="auto"/>
        <w:ind w:left="709"/>
        <w:jc w:val="center"/>
        <w:rPr>
          <w:b/>
          <w:i w:val="0"/>
          <w:color w:val="000000"/>
          <w:sz w:val="28"/>
          <w:szCs w:val="22"/>
        </w:rPr>
      </w:pPr>
    </w:p>
    <w:p w14:paraId="43374707" w14:textId="77777777" w:rsidR="007B4104" w:rsidRDefault="007B4104" w:rsidP="007B4104">
      <w:pPr>
        <w:spacing w:after="200" w:line="276" w:lineRule="auto"/>
        <w:ind w:left="709"/>
        <w:jc w:val="center"/>
        <w:rPr>
          <w:b/>
          <w:i w:val="0"/>
          <w:color w:val="000000"/>
          <w:sz w:val="28"/>
          <w:szCs w:val="22"/>
        </w:rPr>
      </w:pPr>
    </w:p>
    <w:p w14:paraId="3AACAB63" w14:textId="77777777" w:rsidR="007B4104" w:rsidRDefault="007B4104" w:rsidP="007B4104">
      <w:pPr>
        <w:spacing w:after="200" w:line="276" w:lineRule="auto"/>
        <w:ind w:left="709"/>
        <w:jc w:val="center"/>
        <w:rPr>
          <w:b/>
          <w:i w:val="0"/>
          <w:color w:val="000000"/>
          <w:sz w:val="28"/>
          <w:szCs w:val="22"/>
        </w:rPr>
      </w:pPr>
    </w:p>
    <w:p w14:paraId="0D37D89F" w14:textId="77777777" w:rsidR="00035B2B" w:rsidRPr="007B4104" w:rsidRDefault="00035B2B" w:rsidP="007B4104">
      <w:pPr>
        <w:spacing w:after="200" w:line="276" w:lineRule="auto"/>
        <w:ind w:left="709"/>
        <w:jc w:val="center"/>
        <w:rPr>
          <w:b/>
          <w:i w:val="0"/>
          <w:color w:val="000000"/>
          <w:sz w:val="28"/>
          <w:szCs w:val="22"/>
        </w:rPr>
      </w:pPr>
      <w:r w:rsidRPr="007B4104">
        <w:rPr>
          <w:b/>
          <w:i w:val="0"/>
          <w:color w:val="000000"/>
          <w:sz w:val="28"/>
          <w:szCs w:val="22"/>
        </w:rPr>
        <w:t>OBRAZCI EVIDENC ČIŠČENJA</w:t>
      </w:r>
    </w:p>
    <w:p w14:paraId="327E1591" w14:textId="77777777" w:rsidR="007B4104" w:rsidRDefault="007B4104" w:rsidP="00035B2B">
      <w:pPr>
        <w:pStyle w:val="Odstavekseznama"/>
        <w:spacing w:after="200" w:line="276" w:lineRule="auto"/>
        <w:ind w:left="3117"/>
        <w:contextualSpacing/>
        <w:rPr>
          <w:i w:val="0"/>
          <w:color w:val="000000"/>
          <w:sz w:val="22"/>
          <w:szCs w:val="22"/>
        </w:rPr>
      </w:pPr>
    </w:p>
    <w:p w14:paraId="2A0E324B" w14:textId="77777777" w:rsidR="00035B2B" w:rsidRDefault="00035B2B" w:rsidP="00035B2B">
      <w:pPr>
        <w:pStyle w:val="Odstavekseznama"/>
        <w:spacing w:after="200" w:line="276" w:lineRule="auto"/>
        <w:ind w:left="3117"/>
        <w:contextualSpacing/>
        <w:rPr>
          <w:i w:val="0"/>
          <w:color w:val="000000"/>
          <w:sz w:val="22"/>
          <w:szCs w:val="22"/>
        </w:rPr>
      </w:pPr>
      <w:r>
        <w:rPr>
          <w:i w:val="0"/>
          <w:color w:val="000000"/>
          <w:sz w:val="22"/>
          <w:szCs w:val="22"/>
        </w:rPr>
        <w:t>Ponudnik izdela in predloži obrazce evidenc čiščenja</w:t>
      </w:r>
      <w:r w:rsidR="007B4104">
        <w:rPr>
          <w:i w:val="0"/>
          <w:color w:val="000000"/>
          <w:sz w:val="22"/>
          <w:szCs w:val="22"/>
        </w:rPr>
        <w:t>.</w:t>
      </w:r>
    </w:p>
    <w:p w14:paraId="7DAC402F" w14:textId="77777777" w:rsidR="00035B2B" w:rsidRDefault="00035B2B" w:rsidP="00035B2B">
      <w:pPr>
        <w:spacing w:after="200" w:line="276" w:lineRule="auto"/>
        <w:rPr>
          <w:i w:val="0"/>
          <w:color w:val="000000"/>
          <w:sz w:val="22"/>
          <w:szCs w:val="22"/>
        </w:rPr>
      </w:pPr>
    </w:p>
    <w:p w14:paraId="54273C37" w14:textId="77777777" w:rsidR="00035B2B" w:rsidRDefault="00035B2B" w:rsidP="00035B2B">
      <w:pPr>
        <w:jc w:val="center"/>
        <w:rPr>
          <w:b/>
          <w:i w:val="0"/>
          <w:sz w:val="28"/>
          <w:szCs w:val="28"/>
        </w:rPr>
      </w:pPr>
      <w:r>
        <w:rPr>
          <w:b/>
          <w:i w:val="0"/>
          <w:sz w:val="28"/>
          <w:szCs w:val="28"/>
        </w:rPr>
        <w:t xml:space="preserve"> </w:t>
      </w:r>
    </w:p>
    <w:p w14:paraId="003DEE9D" w14:textId="77777777" w:rsidR="00035B2B" w:rsidRDefault="00035B2B" w:rsidP="00035B2B">
      <w:pPr>
        <w:rPr>
          <w:b/>
          <w:i w:val="0"/>
          <w:sz w:val="22"/>
          <w:szCs w:val="22"/>
        </w:rPr>
      </w:pPr>
    </w:p>
    <w:p w14:paraId="62F7AE56" w14:textId="77777777" w:rsidR="00035B2B" w:rsidRDefault="00035B2B" w:rsidP="00035B2B">
      <w:pPr>
        <w:rPr>
          <w:b/>
          <w:i w:val="0"/>
          <w:sz w:val="22"/>
          <w:szCs w:val="22"/>
        </w:rPr>
      </w:pPr>
      <w:r>
        <w:rPr>
          <w:b/>
          <w:i w:val="0"/>
          <w:sz w:val="22"/>
          <w:szCs w:val="22"/>
        </w:rPr>
        <w:br w:type="page"/>
      </w:r>
    </w:p>
    <w:p w14:paraId="52E80703" w14:textId="77777777" w:rsidR="00035B2B" w:rsidRDefault="00035B2B" w:rsidP="00035B2B">
      <w:pPr>
        <w:spacing w:after="200" w:line="276" w:lineRule="auto"/>
        <w:jc w:val="right"/>
        <w:rPr>
          <w:b/>
          <w:i w:val="0"/>
          <w:color w:val="000000"/>
          <w:sz w:val="22"/>
          <w:szCs w:val="22"/>
        </w:rPr>
      </w:pPr>
      <w:r>
        <w:rPr>
          <w:i w:val="0"/>
          <w:color w:val="000000"/>
          <w:sz w:val="22"/>
          <w:szCs w:val="22"/>
        </w:rPr>
        <w:lastRenderedPageBreak/>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4771E1">
        <w:rPr>
          <w:b/>
          <w:i w:val="0"/>
          <w:color w:val="000000"/>
          <w:sz w:val="22"/>
          <w:szCs w:val="22"/>
        </w:rPr>
        <w:tab/>
        <w:t>PRILOGE</w:t>
      </w:r>
      <w:r>
        <w:rPr>
          <w:b/>
          <w:i w:val="0"/>
          <w:color w:val="000000"/>
          <w:sz w:val="22"/>
          <w:szCs w:val="22"/>
        </w:rPr>
        <w:t xml:space="preserve"> 5</w:t>
      </w:r>
    </w:p>
    <w:p w14:paraId="2A61EA4A" w14:textId="77777777" w:rsidR="00035B2B" w:rsidRDefault="00035B2B" w:rsidP="00035B2B">
      <w:pPr>
        <w:spacing w:after="200" w:line="276" w:lineRule="auto"/>
        <w:rPr>
          <w:i w:val="0"/>
          <w:color w:val="000000"/>
          <w:sz w:val="22"/>
          <w:szCs w:val="22"/>
        </w:rPr>
      </w:pPr>
    </w:p>
    <w:p w14:paraId="0965D774" w14:textId="77777777" w:rsidR="00035B2B" w:rsidRDefault="00035B2B" w:rsidP="00035B2B">
      <w:pPr>
        <w:spacing w:after="200" w:line="276" w:lineRule="auto"/>
        <w:rPr>
          <w:i w:val="0"/>
          <w:color w:val="000000"/>
          <w:sz w:val="22"/>
          <w:szCs w:val="22"/>
        </w:rPr>
      </w:pPr>
    </w:p>
    <w:p w14:paraId="230723F5" w14:textId="77777777" w:rsidR="00035B2B" w:rsidRDefault="00035B2B" w:rsidP="00035B2B">
      <w:pPr>
        <w:pStyle w:val="Glava"/>
        <w:tabs>
          <w:tab w:val="left" w:pos="708"/>
        </w:tabs>
        <w:jc w:val="both"/>
        <w:rPr>
          <w:i w:val="0"/>
          <w:color w:val="000000"/>
          <w:sz w:val="22"/>
          <w:szCs w:val="22"/>
        </w:rPr>
      </w:pPr>
    </w:p>
    <w:p w14:paraId="63FB24ED" w14:textId="77777777" w:rsidR="00035B2B" w:rsidRDefault="00035B2B" w:rsidP="00035B2B">
      <w:pPr>
        <w:pStyle w:val="Glava"/>
        <w:tabs>
          <w:tab w:val="left" w:pos="708"/>
        </w:tabs>
        <w:ind w:left="1080"/>
        <w:jc w:val="center"/>
        <w:rPr>
          <w:b/>
          <w:i w:val="0"/>
          <w:color w:val="000000"/>
          <w:sz w:val="28"/>
          <w:szCs w:val="28"/>
        </w:rPr>
      </w:pPr>
      <w:r>
        <w:rPr>
          <w:b/>
          <w:i w:val="0"/>
          <w:color w:val="000000"/>
          <w:sz w:val="28"/>
          <w:szCs w:val="28"/>
        </w:rPr>
        <w:t>DOKAZILO O IZPOLNJEVANJU TEHNIČNIH POGOJEV</w:t>
      </w:r>
    </w:p>
    <w:p w14:paraId="34C47768" w14:textId="77777777" w:rsidR="00035B2B" w:rsidRDefault="00035B2B" w:rsidP="00035B2B">
      <w:pPr>
        <w:pStyle w:val="Glava"/>
        <w:tabs>
          <w:tab w:val="left" w:pos="708"/>
        </w:tabs>
        <w:ind w:left="1080"/>
        <w:jc w:val="center"/>
        <w:rPr>
          <w:i w:val="0"/>
          <w:color w:val="000000"/>
          <w:sz w:val="28"/>
          <w:szCs w:val="28"/>
        </w:rPr>
      </w:pPr>
    </w:p>
    <w:p w14:paraId="7025AC6A" w14:textId="77777777" w:rsidR="00035B2B" w:rsidRDefault="00035B2B" w:rsidP="00035B2B">
      <w:pPr>
        <w:pStyle w:val="Glava"/>
        <w:tabs>
          <w:tab w:val="left" w:pos="708"/>
        </w:tabs>
        <w:ind w:left="1080"/>
        <w:jc w:val="center"/>
        <w:rPr>
          <w:i w:val="0"/>
          <w:color w:val="000000"/>
          <w:sz w:val="22"/>
          <w:szCs w:val="22"/>
        </w:rPr>
      </w:pPr>
    </w:p>
    <w:p w14:paraId="70546454" w14:textId="77777777" w:rsidR="00035B2B" w:rsidRDefault="00035B2B" w:rsidP="00035B2B">
      <w:pPr>
        <w:pStyle w:val="Glava"/>
        <w:tabs>
          <w:tab w:val="left" w:pos="708"/>
        </w:tabs>
        <w:ind w:left="1080"/>
        <w:jc w:val="center"/>
        <w:rPr>
          <w:i w:val="0"/>
          <w:color w:val="000000"/>
          <w:sz w:val="22"/>
          <w:szCs w:val="22"/>
        </w:rPr>
      </w:pPr>
    </w:p>
    <w:p w14:paraId="7099D43D" w14:textId="77777777" w:rsidR="00035B2B" w:rsidRDefault="0050326E" w:rsidP="008732CA">
      <w:pPr>
        <w:pStyle w:val="Odstavekseznama"/>
        <w:numPr>
          <w:ilvl w:val="0"/>
          <w:numId w:val="26"/>
        </w:numPr>
        <w:tabs>
          <w:tab w:val="left" w:pos="1134"/>
        </w:tabs>
        <w:contextualSpacing/>
        <w:jc w:val="both"/>
        <w:rPr>
          <w:i w:val="0"/>
          <w:color w:val="000000"/>
          <w:sz w:val="22"/>
          <w:szCs w:val="22"/>
        </w:rPr>
      </w:pPr>
      <w:r>
        <w:rPr>
          <w:i w:val="0"/>
          <w:color w:val="000000"/>
          <w:sz w:val="22"/>
          <w:szCs w:val="22"/>
        </w:rPr>
        <w:t>N</w:t>
      </w:r>
      <w:r w:rsidR="00035B2B" w:rsidRPr="007B57CC">
        <w:rPr>
          <w:i w:val="0"/>
          <w:color w:val="000000"/>
          <w:sz w:val="22"/>
          <w:szCs w:val="22"/>
        </w:rPr>
        <w:t>avedba ključnega tehničnega osebja in drugih strokovnih delavcev, ki bodo odgovorni za nadzor kakovosti (priloga 5/1)</w:t>
      </w:r>
      <w:r w:rsidR="007B4104" w:rsidRPr="007B57CC">
        <w:rPr>
          <w:i w:val="0"/>
          <w:color w:val="000000"/>
          <w:sz w:val="22"/>
          <w:szCs w:val="22"/>
        </w:rPr>
        <w:t>.</w:t>
      </w:r>
    </w:p>
    <w:p w14:paraId="58700D63" w14:textId="77777777" w:rsidR="007B57CC" w:rsidRPr="003711C4" w:rsidRDefault="007B57CC" w:rsidP="008732CA">
      <w:pPr>
        <w:pStyle w:val="Odstavekseznama"/>
        <w:numPr>
          <w:ilvl w:val="0"/>
          <w:numId w:val="26"/>
        </w:numPr>
        <w:tabs>
          <w:tab w:val="left" w:pos="1134"/>
        </w:tabs>
        <w:contextualSpacing/>
        <w:jc w:val="both"/>
        <w:rPr>
          <w:i w:val="0"/>
          <w:color w:val="000000"/>
          <w:sz w:val="22"/>
          <w:szCs w:val="22"/>
        </w:rPr>
      </w:pPr>
      <w:r w:rsidRPr="003711C4">
        <w:rPr>
          <w:i w:val="0"/>
          <w:color w:val="000000"/>
          <w:sz w:val="22"/>
          <w:szCs w:val="22"/>
        </w:rPr>
        <w:t>Seznam kadrov (priloga 5/2)</w:t>
      </w:r>
    </w:p>
    <w:p w14:paraId="5DBE7816" w14:textId="77777777" w:rsidR="00035B2B" w:rsidRDefault="00035B2B" w:rsidP="00035B2B">
      <w:pPr>
        <w:pStyle w:val="Glava"/>
        <w:tabs>
          <w:tab w:val="left" w:pos="708"/>
        </w:tabs>
        <w:ind w:left="1080"/>
        <w:jc w:val="both"/>
        <w:rPr>
          <w:i w:val="0"/>
          <w:color w:val="000000"/>
          <w:sz w:val="22"/>
          <w:szCs w:val="22"/>
        </w:rPr>
      </w:pPr>
    </w:p>
    <w:p w14:paraId="6F11DE1F" w14:textId="77777777" w:rsidR="00035B2B" w:rsidRDefault="00035B2B" w:rsidP="00035B2B">
      <w:pPr>
        <w:spacing w:after="200" w:line="276" w:lineRule="auto"/>
        <w:rPr>
          <w:i w:val="0"/>
          <w:color w:val="000000"/>
          <w:sz w:val="22"/>
          <w:szCs w:val="22"/>
        </w:rPr>
      </w:pPr>
    </w:p>
    <w:p w14:paraId="1B834E50" w14:textId="77777777" w:rsidR="00035B2B" w:rsidRDefault="00035B2B" w:rsidP="00035B2B">
      <w:pPr>
        <w:pStyle w:val="Glava"/>
        <w:tabs>
          <w:tab w:val="left" w:pos="708"/>
        </w:tabs>
        <w:jc w:val="center"/>
        <w:rPr>
          <w:b/>
          <w:i w:val="0"/>
          <w:sz w:val="28"/>
          <w:szCs w:val="28"/>
        </w:rPr>
      </w:pPr>
    </w:p>
    <w:p w14:paraId="17602111" w14:textId="77777777" w:rsidR="00035B2B" w:rsidRDefault="00035B2B" w:rsidP="00035B2B">
      <w:pPr>
        <w:rPr>
          <w:i w:val="0"/>
          <w:sz w:val="22"/>
          <w:szCs w:val="22"/>
        </w:rPr>
      </w:pPr>
      <w:r>
        <w:rPr>
          <w:i w:val="0"/>
          <w:sz w:val="22"/>
          <w:szCs w:val="22"/>
        </w:rPr>
        <w:br w:type="page"/>
      </w:r>
    </w:p>
    <w:p w14:paraId="5DE14006" w14:textId="77777777" w:rsidR="00035B2B" w:rsidRDefault="00035B2B" w:rsidP="00035B2B">
      <w:pPr>
        <w:pStyle w:val="Glava"/>
        <w:tabs>
          <w:tab w:val="left" w:pos="708"/>
        </w:tabs>
        <w:ind w:left="1080"/>
        <w:jc w:val="right"/>
        <w:rPr>
          <w:b/>
          <w:i w:val="0"/>
          <w:sz w:val="22"/>
          <w:szCs w:val="22"/>
        </w:rPr>
      </w:pPr>
      <w:r>
        <w:rPr>
          <w:b/>
          <w:i w:val="0"/>
          <w:sz w:val="22"/>
          <w:szCs w:val="22"/>
        </w:rPr>
        <w:lastRenderedPageBreak/>
        <w:t>PRILOGA 5/1</w:t>
      </w:r>
    </w:p>
    <w:p w14:paraId="2561FE86" w14:textId="77777777" w:rsidR="00035B2B" w:rsidRDefault="00035B2B" w:rsidP="00035B2B">
      <w:pPr>
        <w:pStyle w:val="Glava"/>
        <w:tabs>
          <w:tab w:val="left" w:pos="708"/>
        </w:tabs>
        <w:jc w:val="center"/>
        <w:rPr>
          <w:b/>
          <w:i w:val="0"/>
          <w:sz w:val="28"/>
          <w:szCs w:val="28"/>
        </w:rPr>
      </w:pPr>
    </w:p>
    <w:p w14:paraId="3B6E1413" w14:textId="77777777" w:rsidR="00035B2B" w:rsidRDefault="00035B2B" w:rsidP="00035B2B">
      <w:pPr>
        <w:pStyle w:val="Glava"/>
        <w:tabs>
          <w:tab w:val="left" w:pos="708"/>
        </w:tabs>
        <w:jc w:val="center"/>
        <w:rPr>
          <w:b/>
          <w:i w:val="0"/>
          <w:sz w:val="28"/>
          <w:szCs w:val="28"/>
        </w:rPr>
      </w:pPr>
    </w:p>
    <w:p w14:paraId="0904FBFD" w14:textId="77777777" w:rsidR="00FD4719" w:rsidRDefault="0050326E" w:rsidP="00035B2B">
      <w:pPr>
        <w:pStyle w:val="Glava"/>
        <w:tabs>
          <w:tab w:val="left" w:pos="708"/>
        </w:tabs>
        <w:ind w:left="993"/>
        <w:jc w:val="center"/>
        <w:rPr>
          <w:b/>
          <w:i w:val="0"/>
          <w:sz w:val="28"/>
          <w:szCs w:val="22"/>
        </w:rPr>
      </w:pPr>
      <w:r>
        <w:rPr>
          <w:b/>
          <w:i w:val="0"/>
          <w:sz w:val="28"/>
          <w:szCs w:val="22"/>
        </w:rPr>
        <w:t>N</w:t>
      </w:r>
      <w:r w:rsidR="00035B2B" w:rsidRPr="007B4104">
        <w:rPr>
          <w:b/>
          <w:i w:val="0"/>
          <w:sz w:val="28"/>
          <w:szCs w:val="22"/>
        </w:rPr>
        <w:t>AVEDBA KLJUČNEGA TEHNIČNEGA OSEBJA IN DRUGIH STROKOVNIH DELAVCEV, KI BODO ODGOVORNI</w:t>
      </w:r>
    </w:p>
    <w:p w14:paraId="1F43DFA5" w14:textId="77777777" w:rsidR="00035B2B" w:rsidRPr="007B4104" w:rsidRDefault="00035B2B" w:rsidP="00035B2B">
      <w:pPr>
        <w:pStyle w:val="Glava"/>
        <w:tabs>
          <w:tab w:val="left" w:pos="708"/>
        </w:tabs>
        <w:ind w:left="993"/>
        <w:jc w:val="center"/>
        <w:rPr>
          <w:b/>
          <w:i w:val="0"/>
          <w:sz w:val="28"/>
          <w:szCs w:val="22"/>
        </w:rPr>
      </w:pPr>
      <w:r w:rsidRPr="007B4104">
        <w:rPr>
          <w:b/>
          <w:i w:val="0"/>
          <w:sz w:val="28"/>
          <w:szCs w:val="22"/>
        </w:rPr>
        <w:t>ZA NADZOR KAKOVOSTI</w:t>
      </w:r>
    </w:p>
    <w:p w14:paraId="09E78267" w14:textId="77777777" w:rsidR="00035B2B" w:rsidRDefault="00035B2B" w:rsidP="00035B2B">
      <w:pPr>
        <w:pStyle w:val="Glava"/>
        <w:tabs>
          <w:tab w:val="left" w:pos="708"/>
        </w:tabs>
        <w:jc w:val="both"/>
        <w:rPr>
          <w:i w:val="0"/>
          <w:sz w:val="22"/>
          <w:szCs w:val="22"/>
        </w:rPr>
      </w:pPr>
    </w:p>
    <w:p w14:paraId="11826B82" w14:textId="77777777" w:rsidR="00035B2B" w:rsidRDefault="00035B2B" w:rsidP="00035B2B">
      <w:pPr>
        <w:pStyle w:val="Glava"/>
        <w:tabs>
          <w:tab w:val="left" w:pos="708"/>
        </w:tabs>
        <w:ind w:left="1134"/>
        <w:rPr>
          <w:i w:val="0"/>
          <w:sz w:val="22"/>
          <w:szCs w:val="22"/>
        </w:rPr>
      </w:pPr>
    </w:p>
    <w:p w14:paraId="536315A5" w14:textId="77777777" w:rsidR="00035B2B" w:rsidRDefault="00035B2B" w:rsidP="0000665F">
      <w:pPr>
        <w:pStyle w:val="Glava"/>
        <w:tabs>
          <w:tab w:val="left" w:pos="708"/>
        </w:tabs>
        <w:ind w:left="1077"/>
        <w:rPr>
          <w:i w:val="0"/>
          <w:sz w:val="22"/>
          <w:szCs w:val="22"/>
        </w:rPr>
      </w:pPr>
      <w:r>
        <w:rPr>
          <w:i w:val="0"/>
          <w:sz w:val="22"/>
          <w:szCs w:val="22"/>
        </w:rPr>
        <w:t xml:space="preserve">Odgovorna oseba, ki bo opravljala nadzor v objektih naročnika (najmanj </w:t>
      </w:r>
      <w:r w:rsidR="000B540B">
        <w:rPr>
          <w:i w:val="0"/>
          <w:sz w:val="22"/>
          <w:szCs w:val="22"/>
        </w:rPr>
        <w:t>1</w:t>
      </w:r>
      <w:r>
        <w:rPr>
          <w:i w:val="0"/>
          <w:sz w:val="22"/>
          <w:szCs w:val="22"/>
        </w:rPr>
        <w:t>x mesečno)</w:t>
      </w:r>
    </w:p>
    <w:p w14:paraId="1B42365B" w14:textId="77777777" w:rsidR="00035B2B" w:rsidRDefault="00035B2B" w:rsidP="00035B2B">
      <w:pPr>
        <w:pStyle w:val="Glava"/>
        <w:tabs>
          <w:tab w:val="left" w:pos="708"/>
        </w:tabs>
        <w:ind w:left="1134"/>
        <w:rPr>
          <w:i w:val="0"/>
          <w:sz w:val="22"/>
          <w:szCs w:val="22"/>
        </w:rPr>
      </w:pPr>
    </w:p>
    <w:tbl>
      <w:tblPr>
        <w:tblW w:w="907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835"/>
        <w:gridCol w:w="3119"/>
      </w:tblGrid>
      <w:tr w:rsidR="001412E0" w14:paraId="4CCF88CD" w14:textId="77777777" w:rsidTr="001412E0">
        <w:tc>
          <w:tcPr>
            <w:tcW w:w="3119" w:type="dxa"/>
            <w:tcBorders>
              <w:top w:val="single" w:sz="4" w:space="0" w:color="auto"/>
              <w:left w:val="single" w:sz="4" w:space="0" w:color="auto"/>
              <w:bottom w:val="single" w:sz="4" w:space="0" w:color="auto"/>
              <w:right w:val="single" w:sz="4" w:space="0" w:color="auto"/>
            </w:tcBorders>
            <w:hideMark/>
          </w:tcPr>
          <w:p w14:paraId="562C0B9C" w14:textId="77777777" w:rsidR="001412E0" w:rsidRDefault="001412E0">
            <w:pPr>
              <w:pStyle w:val="Glava"/>
              <w:tabs>
                <w:tab w:val="left" w:pos="708"/>
              </w:tabs>
              <w:ind w:left="54"/>
              <w:rPr>
                <w:i w:val="0"/>
                <w:sz w:val="22"/>
                <w:szCs w:val="22"/>
              </w:rPr>
            </w:pPr>
            <w:r>
              <w:rPr>
                <w:i w:val="0"/>
                <w:sz w:val="22"/>
                <w:szCs w:val="22"/>
              </w:rPr>
              <w:t>Ime in priimek</w:t>
            </w:r>
          </w:p>
        </w:tc>
        <w:tc>
          <w:tcPr>
            <w:tcW w:w="2835" w:type="dxa"/>
            <w:tcBorders>
              <w:top w:val="single" w:sz="4" w:space="0" w:color="auto"/>
              <w:left w:val="single" w:sz="4" w:space="0" w:color="auto"/>
              <w:bottom w:val="single" w:sz="4" w:space="0" w:color="auto"/>
              <w:right w:val="single" w:sz="4" w:space="0" w:color="auto"/>
            </w:tcBorders>
            <w:hideMark/>
          </w:tcPr>
          <w:p w14:paraId="72C6559B" w14:textId="77777777" w:rsidR="001412E0" w:rsidRDefault="001412E0">
            <w:pPr>
              <w:pStyle w:val="Glava"/>
              <w:tabs>
                <w:tab w:val="left" w:pos="708"/>
              </w:tabs>
              <w:ind w:left="54"/>
              <w:rPr>
                <w:i w:val="0"/>
                <w:sz w:val="22"/>
                <w:szCs w:val="22"/>
              </w:rPr>
            </w:pPr>
            <w:r>
              <w:rPr>
                <w:i w:val="0"/>
                <w:sz w:val="22"/>
                <w:szCs w:val="22"/>
              </w:rPr>
              <w:t>Strokovna izobrazba</w:t>
            </w:r>
          </w:p>
        </w:tc>
        <w:tc>
          <w:tcPr>
            <w:tcW w:w="3119" w:type="dxa"/>
            <w:tcBorders>
              <w:top w:val="single" w:sz="4" w:space="0" w:color="auto"/>
              <w:left w:val="single" w:sz="4" w:space="0" w:color="auto"/>
              <w:bottom w:val="single" w:sz="4" w:space="0" w:color="auto"/>
              <w:right w:val="single" w:sz="4" w:space="0" w:color="auto"/>
            </w:tcBorders>
            <w:hideMark/>
          </w:tcPr>
          <w:p w14:paraId="3DCF17C4" w14:textId="524AF91F" w:rsidR="001412E0" w:rsidRDefault="001412E0">
            <w:pPr>
              <w:pStyle w:val="Glava"/>
              <w:tabs>
                <w:tab w:val="left" w:pos="708"/>
              </w:tabs>
              <w:ind w:left="54"/>
              <w:rPr>
                <w:i w:val="0"/>
                <w:sz w:val="22"/>
                <w:szCs w:val="22"/>
              </w:rPr>
            </w:pPr>
            <w:r>
              <w:rPr>
                <w:i w:val="0"/>
                <w:sz w:val="22"/>
                <w:szCs w:val="22"/>
              </w:rPr>
              <w:t>Delovno mesto</w:t>
            </w:r>
          </w:p>
        </w:tc>
      </w:tr>
      <w:tr w:rsidR="001412E0" w14:paraId="06FE677C" w14:textId="77777777" w:rsidTr="001412E0">
        <w:tc>
          <w:tcPr>
            <w:tcW w:w="3119" w:type="dxa"/>
            <w:tcBorders>
              <w:top w:val="single" w:sz="4" w:space="0" w:color="auto"/>
              <w:left w:val="single" w:sz="4" w:space="0" w:color="auto"/>
              <w:bottom w:val="single" w:sz="4" w:space="0" w:color="auto"/>
              <w:right w:val="single" w:sz="4" w:space="0" w:color="auto"/>
            </w:tcBorders>
          </w:tcPr>
          <w:p w14:paraId="50C00F11"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30EDCE9"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C3DB967" w14:textId="4551CE21" w:rsidR="001412E0" w:rsidRDefault="001412E0">
            <w:pPr>
              <w:pStyle w:val="Glava"/>
              <w:tabs>
                <w:tab w:val="left" w:pos="708"/>
              </w:tabs>
              <w:ind w:left="1134"/>
              <w:rPr>
                <w:i w:val="0"/>
                <w:sz w:val="22"/>
                <w:szCs w:val="22"/>
              </w:rPr>
            </w:pPr>
          </w:p>
        </w:tc>
      </w:tr>
      <w:tr w:rsidR="001412E0" w14:paraId="75263067" w14:textId="77777777" w:rsidTr="001412E0">
        <w:tc>
          <w:tcPr>
            <w:tcW w:w="3119" w:type="dxa"/>
            <w:tcBorders>
              <w:top w:val="single" w:sz="4" w:space="0" w:color="auto"/>
              <w:left w:val="single" w:sz="4" w:space="0" w:color="auto"/>
              <w:bottom w:val="single" w:sz="4" w:space="0" w:color="auto"/>
              <w:right w:val="single" w:sz="4" w:space="0" w:color="auto"/>
            </w:tcBorders>
          </w:tcPr>
          <w:p w14:paraId="68D4A2F6" w14:textId="77777777" w:rsidR="001412E0" w:rsidRDefault="001412E0">
            <w:pPr>
              <w:pStyle w:val="Glava"/>
              <w:tabs>
                <w:tab w:val="left" w:pos="708"/>
              </w:tabs>
              <w:ind w:left="1134"/>
              <w:rPr>
                <w:i w:val="0"/>
                <w:sz w:val="22"/>
                <w:szCs w:val="22"/>
              </w:rPr>
            </w:pPr>
          </w:p>
        </w:tc>
        <w:tc>
          <w:tcPr>
            <w:tcW w:w="2835" w:type="dxa"/>
            <w:tcBorders>
              <w:top w:val="single" w:sz="4" w:space="0" w:color="auto"/>
              <w:left w:val="single" w:sz="4" w:space="0" w:color="auto"/>
              <w:bottom w:val="single" w:sz="4" w:space="0" w:color="auto"/>
              <w:right w:val="single" w:sz="4" w:space="0" w:color="auto"/>
            </w:tcBorders>
          </w:tcPr>
          <w:p w14:paraId="407CA9EF" w14:textId="77777777" w:rsidR="001412E0" w:rsidRDefault="001412E0">
            <w:pPr>
              <w:pStyle w:val="Glava"/>
              <w:tabs>
                <w:tab w:val="left" w:pos="708"/>
              </w:tabs>
              <w:ind w:left="1134"/>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9900540" w14:textId="17D1424E" w:rsidR="001412E0" w:rsidRDefault="001412E0">
            <w:pPr>
              <w:pStyle w:val="Glava"/>
              <w:tabs>
                <w:tab w:val="left" w:pos="708"/>
              </w:tabs>
              <w:ind w:left="1134"/>
              <w:rPr>
                <w:i w:val="0"/>
                <w:sz w:val="22"/>
                <w:szCs w:val="22"/>
              </w:rPr>
            </w:pPr>
          </w:p>
        </w:tc>
      </w:tr>
    </w:tbl>
    <w:p w14:paraId="551BDC8C" w14:textId="77777777" w:rsidR="00FD4719" w:rsidRDefault="00FD4719" w:rsidP="00035B2B">
      <w:pPr>
        <w:pStyle w:val="Glava"/>
        <w:tabs>
          <w:tab w:val="left" w:pos="708"/>
        </w:tabs>
        <w:ind w:left="1134"/>
        <w:rPr>
          <w:i w:val="0"/>
          <w:sz w:val="22"/>
          <w:szCs w:val="22"/>
        </w:rPr>
      </w:pPr>
    </w:p>
    <w:p w14:paraId="28E8CDE3" w14:textId="77777777" w:rsidR="00FD4719" w:rsidRDefault="00FD4719" w:rsidP="00035B2B">
      <w:pPr>
        <w:pStyle w:val="Glava"/>
        <w:tabs>
          <w:tab w:val="left" w:pos="708"/>
        </w:tabs>
        <w:ind w:left="1134"/>
        <w:rPr>
          <w:i w:val="0"/>
          <w:sz w:val="22"/>
          <w:szCs w:val="22"/>
        </w:rPr>
      </w:pPr>
    </w:p>
    <w:p w14:paraId="535F2533" w14:textId="23FAE39F" w:rsidR="00CA2BDE" w:rsidRDefault="00CA2BDE" w:rsidP="00CA2BDE">
      <w:pPr>
        <w:pStyle w:val="Glava"/>
        <w:tabs>
          <w:tab w:val="left" w:pos="708"/>
        </w:tabs>
        <w:ind w:left="1134"/>
        <w:rPr>
          <w:i w:val="0"/>
          <w:sz w:val="22"/>
          <w:szCs w:val="22"/>
        </w:rPr>
      </w:pPr>
    </w:p>
    <w:p w14:paraId="7544FAC8" w14:textId="77777777" w:rsidR="00FD4719" w:rsidRDefault="00FD4719" w:rsidP="00035B2B">
      <w:pPr>
        <w:pStyle w:val="Glava"/>
        <w:tabs>
          <w:tab w:val="left" w:pos="708"/>
        </w:tabs>
        <w:ind w:left="1134"/>
        <w:rPr>
          <w:i w:val="0"/>
          <w:sz w:val="22"/>
          <w:szCs w:val="22"/>
        </w:rPr>
      </w:pPr>
    </w:p>
    <w:p w14:paraId="7255B6C6" w14:textId="77777777" w:rsidR="00FD4719" w:rsidRDefault="00FD4719" w:rsidP="00035B2B">
      <w:pPr>
        <w:pStyle w:val="Glava"/>
        <w:tabs>
          <w:tab w:val="left" w:pos="708"/>
        </w:tabs>
        <w:ind w:left="1134"/>
        <w:rPr>
          <w:i w:val="0"/>
          <w:sz w:val="22"/>
          <w:szCs w:val="22"/>
        </w:rPr>
      </w:pPr>
    </w:p>
    <w:p w14:paraId="5D51CE54" w14:textId="77777777" w:rsidR="00FD4719" w:rsidRDefault="00FD4719" w:rsidP="00035B2B">
      <w:pPr>
        <w:pStyle w:val="Glava"/>
        <w:tabs>
          <w:tab w:val="left" w:pos="708"/>
        </w:tabs>
        <w:ind w:left="1134"/>
        <w:rPr>
          <w:i w:val="0"/>
          <w:sz w:val="22"/>
          <w:szCs w:val="22"/>
        </w:rPr>
      </w:pPr>
    </w:p>
    <w:p w14:paraId="266544DC" w14:textId="77777777" w:rsidR="00FD4719" w:rsidRDefault="00FD4719" w:rsidP="00035B2B">
      <w:pPr>
        <w:pStyle w:val="Glava"/>
        <w:tabs>
          <w:tab w:val="left" w:pos="708"/>
        </w:tabs>
        <w:ind w:left="1134"/>
        <w:rPr>
          <w:i w:val="0"/>
          <w:sz w:val="22"/>
          <w:szCs w:val="22"/>
        </w:rPr>
      </w:pPr>
    </w:p>
    <w:p w14:paraId="160F6552" w14:textId="77777777" w:rsidR="00FD4719" w:rsidRDefault="00FD4719" w:rsidP="00035B2B">
      <w:pPr>
        <w:pStyle w:val="Glava"/>
        <w:tabs>
          <w:tab w:val="left" w:pos="708"/>
        </w:tabs>
        <w:ind w:left="1134"/>
        <w:rPr>
          <w:i w:val="0"/>
          <w:sz w:val="22"/>
          <w:szCs w:val="22"/>
        </w:rPr>
      </w:pPr>
    </w:p>
    <w:p w14:paraId="67AEB382" w14:textId="77777777" w:rsidR="00FD4719" w:rsidRDefault="00FD4719" w:rsidP="00035B2B">
      <w:pPr>
        <w:pStyle w:val="Glava"/>
        <w:tabs>
          <w:tab w:val="left" w:pos="708"/>
        </w:tabs>
        <w:ind w:left="1134"/>
        <w:rPr>
          <w:i w:val="0"/>
          <w:sz w:val="22"/>
          <w:szCs w:val="22"/>
        </w:rPr>
      </w:pPr>
    </w:p>
    <w:p w14:paraId="34296F53" w14:textId="77777777" w:rsidR="00FD4719" w:rsidRDefault="00FD4719" w:rsidP="00035B2B">
      <w:pPr>
        <w:pStyle w:val="Glava"/>
        <w:tabs>
          <w:tab w:val="left" w:pos="708"/>
        </w:tabs>
        <w:ind w:left="1134"/>
        <w:rPr>
          <w:i w:val="0"/>
          <w:sz w:val="22"/>
          <w:szCs w:val="22"/>
        </w:rPr>
      </w:pPr>
    </w:p>
    <w:p w14:paraId="34A0889D" w14:textId="77777777" w:rsidR="00FD4719" w:rsidRDefault="00FD4719" w:rsidP="00035B2B">
      <w:pPr>
        <w:pStyle w:val="Glava"/>
        <w:tabs>
          <w:tab w:val="left" w:pos="708"/>
        </w:tabs>
        <w:ind w:left="1134"/>
        <w:rPr>
          <w:i w:val="0"/>
          <w:sz w:val="22"/>
          <w:szCs w:val="22"/>
        </w:rPr>
      </w:pPr>
    </w:p>
    <w:p w14:paraId="0DA5B120" w14:textId="77777777" w:rsidR="00FD4719" w:rsidRDefault="00FD4719" w:rsidP="00035B2B">
      <w:pPr>
        <w:pStyle w:val="Glava"/>
        <w:tabs>
          <w:tab w:val="left" w:pos="708"/>
        </w:tabs>
        <w:ind w:left="1134"/>
        <w:rPr>
          <w:i w:val="0"/>
          <w:sz w:val="22"/>
          <w:szCs w:val="22"/>
        </w:rPr>
      </w:pPr>
    </w:p>
    <w:p w14:paraId="2888D40B" w14:textId="77777777" w:rsidR="00FD4719" w:rsidRDefault="00FD4719" w:rsidP="00035B2B">
      <w:pPr>
        <w:pStyle w:val="Glava"/>
        <w:tabs>
          <w:tab w:val="left" w:pos="708"/>
        </w:tabs>
        <w:ind w:left="1134"/>
        <w:rPr>
          <w:i w:val="0"/>
          <w:sz w:val="22"/>
          <w:szCs w:val="22"/>
        </w:rPr>
      </w:pPr>
    </w:p>
    <w:p w14:paraId="243B8569" w14:textId="77777777" w:rsidR="00FD4719" w:rsidRDefault="00FD4719" w:rsidP="00035B2B">
      <w:pPr>
        <w:pStyle w:val="Glava"/>
        <w:tabs>
          <w:tab w:val="left" w:pos="708"/>
        </w:tabs>
        <w:ind w:left="1134"/>
        <w:rPr>
          <w:i w:val="0"/>
          <w:sz w:val="22"/>
          <w:szCs w:val="22"/>
        </w:rPr>
      </w:pPr>
    </w:p>
    <w:p w14:paraId="1A79D7B3" w14:textId="77777777" w:rsidR="00FD4719" w:rsidRDefault="00FD4719" w:rsidP="00035B2B">
      <w:pPr>
        <w:pStyle w:val="Glava"/>
        <w:tabs>
          <w:tab w:val="left" w:pos="708"/>
        </w:tabs>
        <w:ind w:left="1134"/>
        <w:rPr>
          <w:i w:val="0"/>
          <w:sz w:val="22"/>
          <w:szCs w:val="22"/>
        </w:rPr>
      </w:pPr>
    </w:p>
    <w:p w14:paraId="4F54BD9A" w14:textId="77777777" w:rsidR="00FD4719" w:rsidRDefault="00FD4719" w:rsidP="00035B2B">
      <w:pPr>
        <w:pStyle w:val="Glava"/>
        <w:tabs>
          <w:tab w:val="left" w:pos="708"/>
        </w:tabs>
        <w:ind w:left="1134"/>
        <w:rPr>
          <w:i w:val="0"/>
          <w:sz w:val="22"/>
          <w:szCs w:val="22"/>
        </w:rPr>
      </w:pPr>
    </w:p>
    <w:p w14:paraId="00FA930B" w14:textId="77777777" w:rsidR="00FD4719" w:rsidRDefault="00FD4719" w:rsidP="00035B2B">
      <w:pPr>
        <w:pStyle w:val="Glava"/>
        <w:tabs>
          <w:tab w:val="left" w:pos="708"/>
        </w:tabs>
        <w:ind w:left="1134"/>
        <w:rPr>
          <w:i w:val="0"/>
          <w:sz w:val="22"/>
          <w:szCs w:val="22"/>
        </w:rPr>
      </w:pPr>
    </w:p>
    <w:p w14:paraId="27E7B529" w14:textId="77777777" w:rsidR="00FD4719" w:rsidRDefault="00FD4719" w:rsidP="00035B2B">
      <w:pPr>
        <w:pStyle w:val="Glava"/>
        <w:tabs>
          <w:tab w:val="left" w:pos="708"/>
        </w:tabs>
        <w:ind w:left="1134"/>
        <w:rPr>
          <w:i w:val="0"/>
          <w:sz w:val="22"/>
          <w:szCs w:val="22"/>
        </w:rPr>
      </w:pPr>
    </w:p>
    <w:p w14:paraId="7F1DA728" w14:textId="77777777" w:rsidR="00FD4719" w:rsidRDefault="00FD4719" w:rsidP="00035B2B">
      <w:pPr>
        <w:pStyle w:val="Glava"/>
        <w:tabs>
          <w:tab w:val="left" w:pos="708"/>
        </w:tabs>
        <w:ind w:left="1134"/>
        <w:rPr>
          <w:i w:val="0"/>
          <w:sz w:val="22"/>
          <w:szCs w:val="22"/>
        </w:rPr>
      </w:pPr>
    </w:p>
    <w:p w14:paraId="2FA296E4" w14:textId="77777777" w:rsidR="00FD4719" w:rsidRDefault="00FD4719" w:rsidP="00035B2B">
      <w:pPr>
        <w:pStyle w:val="Glava"/>
        <w:tabs>
          <w:tab w:val="left" w:pos="708"/>
        </w:tabs>
        <w:ind w:left="1134"/>
        <w:rPr>
          <w:i w:val="0"/>
          <w:sz w:val="22"/>
          <w:szCs w:val="22"/>
        </w:rPr>
      </w:pPr>
    </w:p>
    <w:p w14:paraId="0B837389" w14:textId="77777777" w:rsidR="00035B2B" w:rsidRDefault="00035B2B" w:rsidP="00035B2B">
      <w:pPr>
        <w:pStyle w:val="Glava"/>
        <w:tabs>
          <w:tab w:val="left" w:pos="708"/>
        </w:tabs>
        <w:rPr>
          <w:i w:val="0"/>
          <w:sz w:val="22"/>
          <w:szCs w:val="22"/>
        </w:rPr>
      </w:pPr>
    </w:p>
    <w:p w14:paraId="4CF405EB" w14:textId="77777777" w:rsidR="00035B2B" w:rsidRDefault="00035B2B" w:rsidP="00035B2B">
      <w:pPr>
        <w:pStyle w:val="Glava"/>
        <w:tabs>
          <w:tab w:val="left" w:pos="708"/>
        </w:tabs>
        <w:ind w:left="1134"/>
        <w:rPr>
          <w:i w:val="0"/>
          <w:sz w:val="22"/>
          <w:szCs w:val="22"/>
        </w:rPr>
      </w:pPr>
    </w:p>
    <w:p w14:paraId="4893D639" w14:textId="77777777" w:rsidR="00035B2B" w:rsidRDefault="00035B2B" w:rsidP="00035B2B">
      <w:pPr>
        <w:pStyle w:val="Glava"/>
        <w:tabs>
          <w:tab w:val="left" w:pos="708"/>
        </w:tabs>
        <w:ind w:left="1080"/>
        <w:jc w:val="both"/>
        <w:rPr>
          <w:i w:val="0"/>
          <w:sz w:val="22"/>
          <w:szCs w:val="22"/>
        </w:rPr>
      </w:pPr>
    </w:p>
    <w:p w14:paraId="6A8E17FB" w14:textId="77777777" w:rsidR="00035B2B" w:rsidRDefault="00035B2B" w:rsidP="00035B2B">
      <w:pPr>
        <w:pStyle w:val="Glava"/>
        <w:tabs>
          <w:tab w:val="left" w:pos="708"/>
        </w:tabs>
        <w:ind w:left="1080"/>
        <w:jc w:val="both"/>
        <w:rPr>
          <w:i w:val="0"/>
          <w:sz w:val="22"/>
          <w:szCs w:val="22"/>
        </w:rPr>
      </w:pPr>
    </w:p>
    <w:p w14:paraId="683AD8C4" w14:textId="77777777" w:rsidR="00035B2B" w:rsidRDefault="00035B2B" w:rsidP="00035B2B">
      <w:pPr>
        <w:pStyle w:val="Glava"/>
        <w:tabs>
          <w:tab w:val="left" w:pos="708"/>
        </w:tabs>
        <w:ind w:left="1080"/>
        <w:jc w:val="both"/>
        <w:rPr>
          <w:i w:val="0"/>
          <w:sz w:val="22"/>
          <w:szCs w:val="22"/>
        </w:rPr>
      </w:pPr>
    </w:p>
    <w:p w14:paraId="349AB637" w14:textId="77777777" w:rsidR="00035B2B" w:rsidRDefault="00035B2B" w:rsidP="00035B2B">
      <w:pPr>
        <w:pStyle w:val="Glava"/>
        <w:tabs>
          <w:tab w:val="left" w:pos="708"/>
        </w:tabs>
        <w:ind w:left="1080"/>
        <w:jc w:val="both"/>
        <w:rPr>
          <w:i w:val="0"/>
          <w:sz w:val="22"/>
          <w:szCs w:val="22"/>
        </w:rPr>
      </w:pPr>
    </w:p>
    <w:p w14:paraId="2E4D1BBF" w14:textId="77777777" w:rsidR="007A13A6" w:rsidRDefault="007A13A6" w:rsidP="00035B2B">
      <w:pPr>
        <w:pStyle w:val="Glava"/>
        <w:tabs>
          <w:tab w:val="left" w:pos="708"/>
        </w:tabs>
        <w:ind w:left="1080"/>
        <w:jc w:val="both"/>
        <w:rPr>
          <w:i w:val="0"/>
          <w:sz w:val="22"/>
          <w:szCs w:val="22"/>
        </w:rPr>
      </w:pPr>
    </w:p>
    <w:p w14:paraId="5F2E37F7" w14:textId="77777777" w:rsidR="007A13A6" w:rsidRDefault="007A13A6" w:rsidP="00035B2B">
      <w:pPr>
        <w:pStyle w:val="Glava"/>
        <w:tabs>
          <w:tab w:val="left" w:pos="708"/>
        </w:tabs>
        <w:ind w:left="1080"/>
        <w:jc w:val="both"/>
        <w:rPr>
          <w:i w:val="0"/>
          <w:sz w:val="22"/>
          <w:szCs w:val="22"/>
        </w:rPr>
      </w:pPr>
    </w:p>
    <w:p w14:paraId="0B25E6CF" w14:textId="77777777" w:rsidR="007A13A6" w:rsidRDefault="007A13A6" w:rsidP="00035B2B">
      <w:pPr>
        <w:pStyle w:val="Glava"/>
        <w:tabs>
          <w:tab w:val="left" w:pos="708"/>
        </w:tabs>
        <w:ind w:left="1080"/>
        <w:jc w:val="both"/>
        <w:rPr>
          <w:i w:val="0"/>
          <w:sz w:val="22"/>
          <w:szCs w:val="22"/>
        </w:rPr>
      </w:pPr>
    </w:p>
    <w:p w14:paraId="48145224" w14:textId="77777777" w:rsidR="007A13A6" w:rsidRDefault="007A13A6" w:rsidP="00035B2B">
      <w:pPr>
        <w:pStyle w:val="Glava"/>
        <w:tabs>
          <w:tab w:val="left" w:pos="708"/>
        </w:tabs>
        <w:ind w:left="1080"/>
        <w:jc w:val="both"/>
        <w:rPr>
          <w:i w:val="0"/>
          <w:sz w:val="22"/>
          <w:szCs w:val="22"/>
        </w:rPr>
      </w:pPr>
    </w:p>
    <w:p w14:paraId="4E9FF8BB" w14:textId="77777777" w:rsidR="007A13A6" w:rsidRDefault="007A13A6" w:rsidP="00035B2B">
      <w:pPr>
        <w:pStyle w:val="Glava"/>
        <w:tabs>
          <w:tab w:val="left" w:pos="708"/>
        </w:tabs>
        <w:ind w:left="1080"/>
        <w:jc w:val="both"/>
        <w:rPr>
          <w:i w:val="0"/>
          <w:sz w:val="22"/>
          <w:szCs w:val="22"/>
        </w:rPr>
      </w:pPr>
    </w:p>
    <w:p w14:paraId="6A160CFA" w14:textId="77777777" w:rsidR="007A13A6" w:rsidRDefault="007A13A6" w:rsidP="00035B2B">
      <w:pPr>
        <w:pStyle w:val="Glava"/>
        <w:tabs>
          <w:tab w:val="left" w:pos="708"/>
        </w:tabs>
        <w:ind w:left="1080"/>
        <w:jc w:val="both"/>
        <w:rPr>
          <w:i w:val="0"/>
          <w:sz w:val="22"/>
          <w:szCs w:val="22"/>
        </w:rPr>
      </w:pPr>
    </w:p>
    <w:p w14:paraId="6AFCB400" w14:textId="77777777" w:rsidR="007A13A6" w:rsidRDefault="007A13A6" w:rsidP="00035B2B">
      <w:pPr>
        <w:pStyle w:val="Glava"/>
        <w:tabs>
          <w:tab w:val="left" w:pos="708"/>
        </w:tabs>
        <w:ind w:left="1080"/>
        <w:jc w:val="both"/>
        <w:rPr>
          <w:i w:val="0"/>
          <w:sz w:val="22"/>
          <w:szCs w:val="22"/>
        </w:rPr>
      </w:pPr>
    </w:p>
    <w:p w14:paraId="7B925464" w14:textId="77777777" w:rsidR="008931B9" w:rsidRDefault="008931B9" w:rsidP="00035B2B">
      <w:pPr>
        <w:pStyle w:val="Glava"/>
        <w:tabs>
          <w:tab w:val="left" w:pos="708"/>
        </w:tabs>
        <w:ind w:left="1080"/>
        <w:jc w:val="both"/>
        <w:rPr>
          <w:i w:val="0"/>
          <w:sz w:val="22"/>
          <w:szCs w:val="22"/>
        </w:rPr>
      </w:pPr>
    </w:p>
    <w:p w14:paraId="37BC6BDA" w14:textId="77777777" w:rsidR="008931B9" w:rsidRDefault="008931B9" w:rsidP="00035B2B">
      <w:pPr>
        <w:pStyle w:val="Glava"/>
        <w:tabs>
          <w:tab w:val="left" w:pos="708"/>
        </w:tabs>
        <w:ind w:left="1080"/>
        <w:jc w:val="both"/>
        <w:rPr>
          <w:i w:val="0"/>
          <w:sz w:val="22"/>
          <w:szCs w:val="22"/>
        </w:rPr>
      </w:pPr>
    </w:p>
    <w:p w14:paraId="528256D9" w14:textId="77777777" w:rsidR="008931B9" w:rsidRDefault="008931B9" w:rsidP="00035B2B">
      <w:pPr>
        <w:pStyle w:val="Glava"/>
        <w:tabs>
          <w:tab w:val="left" w:pos="708"/>
        </w:tabs>
        <w:ind w:left="1080"/>
        <w:jc w:val="both"/>
        <w:rPr>
          <w:i w:val="0"/>
          <w:sz w:val="22"/>
          <w:szCs w:val="22"/>
        </w:rPr>
      </w:pPr>
    </w:p>
    <w:p w14:paraId="6D4A95B3" w14:textId="77777777" w:rsidR="008931B9" w:rsidRDefault="008931B9" w:rsidP="00035B2B">
      <w:pPr>
        <w:pStyle w:val="Glava"/>
        <w:tabs>
          <w:tab w:val="left" w:pos="708"/>
        </w:tabs>
        <w:ind w:left="1080"/>
        <w:jc w:val="both"/>
        <w:rPr>
          <w:i w:val="0"/>
          <w:sz w:val="22"/>
          <w:szCs w:val="22"/>
        </w:rPr>
      </w:pPr>
    </w:p>
    <w:p w14:paraId="615DF02F" w14:textId="77777777" w:rsidR="008931B9" w:rsidRDefault="008931B9" w:rsidP="00035B2B">
      <w:pPr>
        <w:pStyle w:val="Glava"/>
        <w:tabs>
          <w:tab w:val="left" w:pos="708"/>
        </w:tabs>
        <w:ind w:left="1080"/>
        <w:jc w:val="both"/>
        <w:rPr>
          <w:i w:val="0"/>
          <w:sz w:val="22"/>
          <w:szCs w:val="22"/>
        </w:rPr>
      </w:pPr>
    </w:p>
    <w:p w14:paraId="6BD41429" w14:textId="77777777" w:rsidR="008931B9" w:rsidRDefault="008931B9" w:rsidP="00035B2B">
      <w:pPr>
        <w:pStyle w:val="Glava"/>
        <w:tabs>
          <w:tab w:val="left" w:pos="708"/>
        </w:tabs>
        <w:ind w:left="1080"/>
        <w:jc w:val="both"/>
        <w:rPr>
          <w:i w:val="0"/>
          <w:sz w:val="22"/>
          <w:szCs w:val="22"/>
        </w:rPr>
      </w:pPr>
    </w:p>
    <w:p w14:paraId="421667F9" w14:textId="77777777" w:rsidR="008931B9" w:rsidRDefault="008931B9" w:rsidP="00035B2B">
      <w:pPr>
        <w:pStyle w:val="Glava"/>
        <w:tabs>
          <w:tab w:val="left" w:pos="708"/>
        </w:tabs>
        <w:ind w:left="1080"/>
        <w:jc w:val="both"/>
        <w:rPr>
          <w:i w:val="0"/>
          <w:sz w:val="22"/>
          <w:szCs w:val="22"/>
        </w:rPr>
      </w:pPr>
    </w:p>
    <w:p w14:paraId="4F6855C7" w14:textId="77777777" w:rsidR="00E765A6" w:rsidRDefault="00E765A6" w:rsidP="00035B2B">
      <w:pPr>
        <w:pStyle w:val="Glava"/>
        <w:tabs>
          <w:tab w:val="left" w:pos="708"/>
        </w:tabs>
        <w:ind w:left="1080"/>
        <w:jc w:val="both"/>
        <w:rPr>
          <w:i w:val="0"/>
          <w:sz w:val="22"/>
          <w:szCs w:val="22"/>
        </w:rPr>
      </w:pPr>
    </w:p>
    <w:p w14:paraId="709F97B1" w14:textId="77777777" w:rsidR="008931B9" w:rsidRPr="003711C4" w:rsidRDefault="008931B9" w:rsidP="008931B9">
      <w:pPr>
        <w:pStyle w:val="Glava"/>
        <w:tabs>
          <w:tab w:val="left" w:pos="708"/>
        </w:tabs>
        <w:ind w:left="1080"/>
        <w:jc w:val="right"/>
        <w:rPr>
          <w:b/>
          <w:i w:val="0"/>
          <w:sz w:val="22"/>
          <w:szCs w:val="22"/>
        </w:rPr>
      </w:pPr>
      <w:r w:rsidRPr="003711C4">
        <w:rPr>
          <w:b/>
          <w:i w:val="0"/>
          <w:sz w:val="22"/>
          <w:szCs w:val="22"/>
        </w:rPr>
        <w:lastRenderedPageBreak/>
        <w:t>PRILOGA 5/2</w:t>
      </w:r>
    </w:p>
    <w:p w14:paraId="358B5225" w14:textId="77777777" w:rsidR="008931B9" w:rsidRPr="003711C4" w:rsidRDefault="008931B9" w:rsidP="008931B9"/>
    <w:p w14:paraId="3CDB1E33" w14:textId="77777777" w:rsidR="008931B9" w:rsidRPr="003711C4" w:rsidRDefault="008931B9" w:rsidP="008931B9"/>
    <w:p w14:paraId="3D224C51" w14:textId="77777777" w:rsidR="008931B9" w:rsidRPr="003711C4" w:rsidRDefault="008931B9" w:rsidP="008931B9">
      <w:pPr>
        <w:jc w:val="center"/>
        <w:rPr>
          <w:b/>
          <w:i w:val="0"/>
          <w:sz w:val="28"/>
          <w:szCs w:val="28"/>
        </w:rPr>
      </w:pPr>
      <w:r w:rsidRPr="003711C4">
        <w:rPr>
          <w:b/>
          <w:i w:val="0"/>
          <w:sz w:val="28"/>
          <w:szCs w:val="28"/>
        </w:rPr>
        <w:t xml:space="preserve">SEZNAM KADROV </w:t>
      </w:r>
    </w:p>
    <w:p w14:paraId="67D68555" w14:textId="77777777" w:rsidR="006D236E" w:rsidRDefault="006D236E" w:rsidP="008931B9">
      <w:pPr>
        <w:ind w:firstLine="851"/>
        <w:jc w:val="center"/>
        <w:rPr>
          <w:i w:val="0"/>
          <w:sz w:val="22"/>
          <w:szCs w:val="22"/>
        </w:rPr>
      </w:pPr>
    </w:p>
    <w:p w14:paraId="2BC5F9C7" w14:textId="77777777" w:rsidR="008931B9" w:rsidRPr="008931B9" w:rsidRDefault="008931B9" w:rsidP="008931B9">
      <w:pPr>
        <w:ind w:firstLine="851"/>
        <w:jc w:val="center"/>
        <w:rPr>
          <w:i w:val="0"/>
          <w:sz w:val="22"/>
          <w:szCs w:val="22"/>
        </w:rPr>
      </w:pPr>
    </w:p>
    <w:tbl>
      <w:tblPr>
        <w:tblStyle w:val="Tabelamrea"/>
        <w:tblW w:w="9214" w:type="dxa"/>
        <w:tblInd w:w="846" w:type="dxa"/>
        <w:tblLook w:val="04A0" w:firstRow="1" w:lastRow="0" w:firstColumn="1" w:lastColumn="0" w:noHBand="0" w:noVBand="1"/>
      </w:tblPr>
      <w:tblGrid>
        <w:gridCol w:w="750"/>
        <w:gridCol w:w="4495"/>
        <w:gridCol w:w="3969"/>
      </w:tblGrid>
      <w:tr w:rsidR="006D236E" w:rsidRPr="008931B9" w14:paraId="4D8C43D8" w14:textId="77777777" w:rsidTr="003711C4">
        <w:trPr>
          <w:trHeight w:val="884"/>
        </w:trPr>
        <w:tc>
          <w:tcPr>
            <w:tcW w:w="750" w:type="dxa"/>
            <w:shd w:val="clear" w:color="auto" w:fill="D9D9D9" w:themeFill="background1" w:themeFillShade="D9"/>
            <w:vAlign w:val="center"/>
          </w:tcPr>
          <w:p w14:paraId="650C1059" w14:textId="77777777" w:rsidR="006D236E" w:rsidRPr="008931B9" w:rsidRDefault="006D236E" w:rsidP="00D123FC">
            <w:pPr>
              <w:ind w:hanging="38"/>
              <w:jc w:val="center"/>
              <w:rPr>
                <w:b/>
                <w:i w:val="0"/>
                <w:sz w:val="22"/>
                <w:szCs w:val="22"/>
              </w:rPr>
            </w:pPr>
            <w:r w:rsidRPr="008931B9">
              <w:rPr>
                <w:b/>
                <w:i w:val="0"/>
                <w:sz w:val="22"/>
                <w:szCs w:val="22"/>
              </w:rPr>
              <w:t>Zap.</w:t>
            </w:r>
          </w:p>
          <w:p w14:paraId="1ADC03FF" w14:textId="77777777" w:rsidR="006D236E" w:rsidRPr="008931B9" w:rsidRDefault="006D236E" w:rsidP="00D123FC">
            <w:pPr>
              <w:jc w:val="center"/>
              <w:rPr>
                <w:b/>
                <w:i w:val="0"/>
                <w:sz w:val="22"/>
                <w:szCs w:val="22"/>
              </w:rPr>
            </w:pPr>
            <w:r w:rsidRPr="008931B9">
              <w:rPr>
                <w:b/>
                <w:i w:val="0"/>
                <w:sz w:val="22"/>
                <w:szCs w:val="22"/>
              </w:rPr>
              <w:t>št.</w:t>
            </w:r>
          </w:p>
        </w:tc>
        <w:tc>
          <w:tcPr>
            <w:tcW w:w="8464" w:type="dxa"/>
            <w:gridSpan w:val="2"/>
            <w:shd w:val="clear" w:color="auto" w:fill="D9D9D9" w:themeFill="background1" w:themeFillShade="D9"/>
            <w:vAlign w:val="center"/>
          </w:tcPr>
          <w:p w14:paraId="05920311" w14:textId="77777777" w:rsidR="006D236E" w:rsidRPr="001122D1" w:rsidRDefault="006D236E" w:rsidP="006310E8">
            <w:pPr>
              <w:jc w:val="center"/>
              <w:rPr>
                <w:i w:val="0"/>
                <w:sz w:val="22"/>
                <w:szCs w:val="22"/>
              </w:rPr>
            </w:pPr>
            <w:r w:rsidRPr="008931B9">
              <w:rPr>
                <w:b/>
                <w:i w:val="0"/>
                <w:sz w:val="22"/>
                <w:szCs w:val="22"/>
              </w:rPr>
              <w:t xml:space="preserve">Ime in priimek oseb, ki bodo </w:t>
            </w:r>
            <w:r w:rsidR="009628D9">
              <w:rPr>
                <w:b/>
                <w:i w:val="0"/>
                <w:sz w:val="22"/>
                <w:szCs w:val="22"/>
              </w:rPr>
              <w:t xml:space="preserve">pri naročniku </w:t>
            </w:r>
            <w:r w:rsidRPr="008931B9">
              <w:rPr>
                <w:b/>
                <w:i w:val="0"/>
                <w:sz w:val="22"/>
                <w:szCs w:val="22"/>
              </w:rPr>
              <w:t xml:space="preserve">izvajale storitve </w:t>
            </w:r>
            <w:r w:rsidR="00C25472">
              <w:rPr>
                <w:b/>
                <w:i w:val="0"/>
                <w:sz w:val="22"/>
                <w:szCs w:val="22"/>
              </w:rPr>
              <w:t xml:space="preserve">rednega </w:t>
            </w:r>
            <w:r w:rsidRPr="008931B9">
              <w:rPr>
                <w:b/>
                <w:i w:val="0"/>
                <w:sz w:val="22"/>
                <w:szCs w:val="22"/>
              </w:rPr>
              <w:t>čiščenja</w:t>
            </w:r>
            <w:r>
              <w:rPr>
                <w:b/>
                <w:i w:val="0"/>
                <w:sz w:val="22"/>
                <w:szCs w:val="22"/>
              </w:rPr>
              <w:t xml:space="preserve"> s </w:t>
            </w:r>
            <w:r w:rsidR="0050326E">
              <w:rPr>
                <w:b/>
                <w:i w:val="0"/>
                <w:sz w:val="22"/>
                <w:szCs w:val="22"/>
              </w:rPr>
              <w:t xml:space="preserve">sklenjeno </w:t>
            </w:r>
            <w:r>
              <w:rPr>
                <w:b/>
                <w:i w:val="0"/>
                <w:sz w:val="22"/>
                <w:szCs w:val="22"/>
              </w:rPr>
              <w:t xml:space="preserve">pogodbo </w:t>
            </w:r>
            <w:r w:rsidR="0050326E">
              <w:rPr>
                <w:b/>
                <w:i w:val="0"/>
                <w:sz w:val="22"/>
                <w:szCs w:val="22"/>
              </w:rPr>
              <w:t xml:space="preserve">o zaposlitvi </w:t>
            </w:r>
            <w:r>
              <w:rPr>
                <w:b/>
                <w:i w:val="0"/>
                <w:sz w:val="22"/>
                <w:szCs w:val="22"/>
              </w:rPr>
              <w:t xml:space="preserve"> </w:t>
            </w:r>
            <w:r w:rsidR="009628D9">
              <w:rPr>
                <w:b/>
                <w:i w:val="0"/>
                <w:sz w:val="22"/>
                <w:szCs w:val="22"/>
              </w:rPr>
              <w:t>pri ponudniku</w:t>
            </w:r>
            <w:r w:rsidR="006310E8">
              <w:rPr>
                <w:b/>
                <w:i w:val="0"/>
                <w:sz w:val="22"/>
                <w:szCs w:val="22"/>
              </w:rPr>
              <w:t xml:space="preserve"> ali partnerjih v skupni ponudbi </w:t>
            </w:r>
            <w:r>
              <w:rPr>
                <w:b/>
                <w:i w:val="0"/>
                <w:sz w:val="22"/>
                <w:szCs w:val="22"/>
              </w:rPr>
              <w:t>za</w:t>
            </w:r>
            <w:r w:rsidR="009628D9">
              <w:rPr>
                <w:b/>
                <w:i w:val="0"/>
                <w:sz w:val="22"/>
                <w:szCs w:val="22"/>
              </w:rPr>
              <w:t xml:space="preserve"> </w:t>
            </w:r>
            <w:r w:rsidRPr="00666AC1">
              <w:rPr>
                <w:b/>
                <w:i w:val="0"/>
                <w:sz w:val="22"/>
                <w:szCs w:val="22"/>
                <w:u w:val="single"/>
              </w:rPr>
              <w:t>nedoločen čas</w:t>
            </w:r>
            <w:r w:rsidR="001122D1">
              <w:rPr>
                <w:i w:val="0"/>
                <w:sz w:val="22"/>
                <w:szCs w:val="22"/>
              </w:rPr>
              <w:t xml:space="preserve"> </w:t>
            </w:r>
          </w:p>
        </w:tc>
      </w:tr>
      <w:tr w:rsidR="006D236E" w:rsidRPr="008931B9" w14:paraId="016FC1F9" w14:textId="77777777" w:rsidTr="003711C4">
        <w:trPr>
          <w:trHeight w:val="624"/>
        </w:trPr>
        <w:tc>
          <w:tcPr>
            <w:tcW w:w="750" w:type="dxa"/>
            <w:shd w:val="clear" w:color="auto" w:fill="auto"/>
            <w:vAlign w:val="center"/>
          </w:tcPr>
          <w:p w14:paraId="191396CE" w14:textId="77777777" w:rsidR="006D236E" w:rsidRPr="008931B9" w:rsidRDefault="006D236E" w:rsidP="00D123FC">
            <w:pPr>
              <w:jc w:val="center"/>
              <w:rPr>
                <w:i w:val="0"/>
                <w:sz w:val="22"/>
                <w:szCs w:val="22"/>
              </w:rPr>
            </w:pPr>
            <w:r w:rsidRPr="008931B9">
              <w:rPr>
                <w:i w:val="0"/>
                <w:sz w:val="22"/>
                <w:szCs w:val="22"/>
              </w:rPr>
              <w:t>1</w:t>
            </w:r>
          </w:p>
        </w:tc>
        <w:tc>
          <w:tcPr>
            <w:tcW w:w="8464" w:type="dxa"/>
            <w:gridSpan w:val="2"/>
            <w:shd w:val="clear" w:color="auto" w:fill="auto"/>
            <w:vAlign w:val="center"/>
          </w:tcPr>
          <w:p w14:paraId="1F8D0E71" w14:textId="77777777" w:rsidR="006D236E" w:rsidRPr="008931B9" w:rsidRDefault="006D236E" w:rsidP="00D123FC">
            <w:pPr>
              <w:jc w:val="center"/>
              <w:rPr>
                <w:i w:val="0"/>
                <w:sz w:val="22"/>
                <w:szCs w:val="22"/>
              </w:rPr>
            </w:pPr>
          </w:p>
        </w:tc>
      </w:tr>
      <w:tr w:rsidR="006D236E" w:rsidRPr="008931B9" w14:paraId="3059D340" w14:textId="77777777" w:rsidTr="003711C4">
        <w:trPr>
          <w:trHeight w:val="624"/>
        </w:trPr>
        <w:tc>
          <w:tcPr>
            <w:tcW w:w="750" w:type="dxa"/>
            <w:shd w:val="clear" w:color="auto" w:fill="auto"/>
            <w:vAlign w:val="center"/>
          </w:tcPr>
          <w:p w14:paraId="3771146C" w14:textId="77777777" w:rsidR="006D236E" w:rsidRPr="008931B9" w:rsidRDefault="006D236E" w:rsidP="00D123FC">
            <w:pPr>
              <w:jc w:val="center"/>
              <w:rPr>
                <w:i w:val="0"/>
                <w:sz w:val="22"/>
                <w:szCs w:val="22"/>
              </w:rPr>
            </w:pPr>
            <w:r w:rsidRPr="008931B9">
              <w:rPr>
                <w:i w:val="0"/>
                <w:sz w:val="22"/>
                <w:szCs w:val="22"/>
              </w:rPr>
              <w:t>2</w:t>
            </w:r>
          </w:p>
        </w:tc>
        <w:tc>
          <w:tcPr>
            <w:tcW w:w="8464" w:type="dxa"/>
            <w:gridSpan w:val="2"/>
            <w:shd w:val="clear" w:color="auto" w:fill="auto"/>
            <w:vAlign w:val="center"/>
          </w:tcPr>
          <w:p w14:paraId="08293819" w14:textId="77777777" w:rsidR="006D236E" w:rsidRPr="008931B9" w:rsidRDefault="006D236E" w:rsidP="00D123FC">
            <w:pPr>
              <w:jc w:val="center"/>
              <w:rPr>
                <w:i w:val="0"/>
                <w:sz w:val="22"/>
                <w:szCs w:val="22"/>
              </w:rPr>
            </w:pPr>
          </w:p>
        </w:tc>
      </w:tr>
      <w:tr w:rsidR="006D236E" w:rsidRPr="008931B9" w14:paraId="149F3FEB" w14:textId="77777777" w:rsidTr="003711C4">
        <w:trPr>
          <w:trHeight w:val="624"/>
        </w:trPr>
        <w:tc>
          <w:tcPr>
            <w:tcW w:w="750" w:type="dxa"/>
            <w:shd w:val="clear" w:color="auto" w:fill="auto"/>
            <w:vAlign w:val="center"/>
          </w:tcPr>
          <w:p w14:paraId="010A12A0" w14:textId="77777777" w:rsidR="006D236E" w:rsidRPr="008931B9" w:rsidRDefault="006D236E" w:rsidP="00D123FC">
            <w:pPr>
              <w:jc w:val="center"/>
              <w:rPr>
                <w:i w:val="0"/>
                <w:sz w:val="22"/>
                <w:szCs w:val="22"/>
              </w:rPr>
            </w:pPr>
            <w:r w:rsidRPr="008931B9">
              <w:rPr>
                <w:i w:val="0"/>
                <w:sz w:val="22"/>
                <w:szCs w:val="22"/>
              </w:rPr>
              <w:t>3</w:t>
            </w:r>
          </w:p>
        </w:tc>
        <w:tc>
          <w:tcPr>
            <w:tcW w:w="8464" w:type="dxa"/>
            <w:gridSpan w:val="2"/>
            <w:shd w:val="clear" w:color="auto" w:fill="auto"/>
            <w:vAlign w:val="center"/>
          </w:tcPr>
          <w:p w14:paraId="7A792577" w14:textId="77777777" w:rsidR="006D236E" w:rsidRPr="008931B9" w:rsidRDefault="006D236E" w:rsidP="00D123FC">
            <w:pPr>
              <w:jc w:val="center"/>
              <w:rPr>
                <w:i w:val="0"/>
                <w:sz w:val="22"/>
                <w:szCs w:val="22"/>
              </w:rPr>
            </w:pPr>
          </w:p>
        </w:tc>
      </w:tr>
      <w:tr w:rsidR="006D236E" w:rsidRPr="008931B9" w14:paraId="2539C54B" w14:textId="77777777" w:rsidTr="003711C4">
        <w:trPr>
          <w:trHeight w:val="624"/>
        </w:trPr>
        <w:tc>
          <w:tcPr>
            <w:tcW w:w="750" w:type="dxa"/>
            <w:shd w:val="clear" w:color="auto" w:fill="auto"/>
            <w:vAlign w:val="center"/>
          </w:tcPr>
          <w:p w14:paraId="3C63D8C9" w14:textId="77777777" w:rsidR="006D236E" w:rsidRPr="008931B9" w:rsidRDefault="006D236E" w:rsidP="00D123FC">
            <w:pPr>
              <w:jc w:val="center"/>
              <w:rPr>
                <w:i w:val="0"/>
                <w:sz w:val="22"/>
                <w:szCs w:val="22"/>
              </w:rPr>
            </w:pPr>
            <w:r w:rsidRPr="008931B9">
              <w:rPr>
                <w:i w:val="0"/>
                <w:sz w:val="22"/>
                <w:szCs w:val="22"/>
              </w:rPr>
              <w:t>4</w:t>
            </w:r>
          </w:p>
        </w:tc>
        <w:tc>
          <w:tcPr>
            <w:tcW w:w="8464" w:type="dxa"/>
            <w:gridSpan w:val="2"/>
            <w:shd w:val="clear" w:color="auto" w:fill="auto"/>
            <w:vAlign w:val="center"/>
          </w:tcPr>
          <w:p w14:paraId="5D807C9F" w14:textId="77777777" w:rsidR="006D236E" w:rsidRPr="008931B9" w:rsidRDefault="006D236E" w:rsidP="00D123FC">
            <w:pPr>
              <w:jc w:val="center"/>
              <w:rPr>
                <w:i w:val="0"/>
                <w:sz w:val="22"/>
                <w:szCs w:val="22"/>
              </w:rPr>
            </w:pPr>
          </w:p>
        </w:tc>
      </w:tr>
      <w:tr w:rsidR="006D236E" w:rsidRPr="008931B9" w14:paraId="5DBD0B3D" w14:textId="77777777" w:rsidTr="003711C4">
        <w:trPr>
          <w:trHeight w:val="624"/>
        </w:trPr>
        <w:tc>
          <w:tcPr>
            <w:tcW w:w="750" w:type="dxa"/>
            <w:shd w:val="clear" w:color="auto" w:fill="auto"/>
            <w:vAlign w:val="center"/>
          </w:tcPr>
          <w:p w14:paraId="34528671" w14:textId="77777777" w:rsidR="006D236E" w:rsidRPr="008931B9" w:rsidRDefault="006D236E" w:rsidP="00D123FC">
            <w:pPr>
              <w:jc w:val="center"/>
              <w:rPr>
                <w:i w:val="0"/>
                <w:sz w:val="22"/>
                <w:szCs w:val="22"/>
              </w:rPr>
            </w:pPr>
            <w:r>
              <w:rPr>
                <w:i w:val="0"/>
                <w:sz w:val="22"/>
                <w:szCs w:val="22"/>
              </w:rPr>
              <w:t>5</w:t>
            </w:r>
          </w:p>
        </w:tc>
        <w:tc>
          <w:tcPr>
            <w:tcW w:w="8464" w:type="dxa"/>
            <w:gridSpan w:val="2"/>
            <w:shd w:val="clear" w:color="auto" w:fill="auto"/>
            <w:vAlign w:val="center"/>
          </w:tcPr>
          <w:p w14:paraId="5CFC7FBB" w14:textId="77777777" w:rsidR="006D236E" w:rsidRPr="008931B9" w:rsidRDefault="006D236E" w:rsidP="00D123FC">
            <w:pPr>
              <w:jc w:val="center"/>
              <w:rPr>
                <w:i w:val="0"/>
                <w:sz w:val="22"/>
                <w:szCs w:val="22"/>
              </w:rPr>
            </w:pPr>
          </w:p>
        </w:tc>
      </w:tr>
      <w:tr w:rsidR="006D236E" w:rsidRPr="008931B9" w14:paraId="5AEA6061" w14:textId="77777777" w:rsidTr="003711C4">
        <w:trPr>
          <w:trHeight w:val="624"/>
        </w:trPr>
        <w:tc>
          <w:tcPr>
            <w:tcW w:w="750" w:type="dxa"/>
            <w:shd w:val="clear" w:color="auto" w:fill="auto"/>
            <w:vAlign w:val="center"/>
          </w:tcPr>
          <w:p w14:paraId="386508FD" w14:textId="77777777" w:rsidR="006D236E" w:rsidRPr="008931B9" w:rsidRDefault="006D236E" w:rsidP="00D123FC">
            <w:pPr>
              <w:jc w:val="center"/>
              <w:rPr>
                <w:i w:val="0"/>
                <w:sz w:val="22"/>
                <w:szCs w:val="22"/>
              </w:rPr>
            </w:pPr>
            <w:r>
              <w:rPr>
                <w:i w:val="0"/>
                <w:sz w:val="22"/>
                <w:szCs w:val="22"/>
              </w:rPr>
              <w:t>6</w:t>
            </w:r>
          </w:p>
        </w:tc>
        <w:tc>
          <w:tcPr>
            <w:tcW w:w="8464" w:type="dxa"/>
            <w:gridSpan w:val="2"/>
            <w:shd w:val="clear" w:color="auto" w:fill="auto"/>
            <w:vAlign w:val="center"/>
          </w:tcPr>
          <w:p w14:paraId="1716A5FC" w14:textId="77777777" w:rsidR="006D236E" w:rsidRPr="008931B9" w:rsidRDefault="006D236E" w:rsidP="00D123FC">
            <w:pPr>
              <w:jc w:val="center"/>
              <w:rPr>
                <w:i w:val="0"/>
                <w:sz w:val="22"/>
                <w:szCs w:val="22"/>
              </w:rPr>
            </w:pPr>
          </w:p>
        </w:tc>
      </w:tr>
      <w:tr w:rsidR="006D236E" w:rsidRPr="008931B9" w14:paraId="193AB5D5" w14:textId="77777777" w:rsidTr="00B14DB1">
        <w:trPr>
          <w:trHeight w:val="567"/>
        </w:trPr>
        <w:tc>
          <w:tcPr>
            <w:tcW w:w="5245" w:type="dxa"/>
            <w:gridSpan w:val="2"/>
            <w:tcBorders>
              <w:top w:val="single" w:sz="4" w:space="0" w:color="auto"/>
            </w:tcBorders>
            <w:vAlign w:val="center"/>
          </w:tcPr>
          <w:p w14:paraId="6C804D0A" w14:textId="77777777" w:rsidR="006D236E" w:rsidRDefault="006D236E" w:rsidP="00B14DB1">
            <w:pPr>
              <w:rPr>
                <w:b/>
                <w:i w:val="0"/>
                <w:sz w:val="22"/>
                <w:szCs w:val="22"/>
              </w:rPr>
            </w:pPr>
            <w:r w:rsidRPr="00666AC1">
              <w:rPr>
                <w:b/>
                <w:i w:val="0"/>
                <w:sz w:val="22"/>
                <w:szCs w:val="22"/>
              </w:rPr>
              <w:t>SKUPAJ ŠTEVILO DELAVCEV</w:t>
            </w:r>
            <w:r>
              <w:rPr>
                <w:b/>
                <w:i w:val="0"/>
                <w:sz w:val="22"/>
                <w:szCs w:val="22"/>
              </w:rPr>
              <w:t>:</w:t>
            </w:r>
          </w:p>
          <w:p w14:paraId="111876BE" w14:textId="013AF37E" w:rsidR="009628D9" w:rsidRPr="009628D9" w:rsidRDefault="009628D9" w:rsidP="00B14DB1">
            <w:pPr>
              <w:rPr>
                <w:b/>
                <w:i w:val="0"/>
                <w:sz w:val="18"/>
                <w:szCs w:val="18"/>
              </w:rPr>
            </w:pPr>
            <w:r w:rsidRPr="009628D9">
              <w:rPr>
                <w:i w:val="0"/>
                <w:color w:val="000000" w:themeColor="text1"/>
                <w:sz w:val="18"/>
                <w:szCs w:val="18"/>
              </w:rPr>
              <w:t xml:space="preserve">Ponudnik navede skupno število vseh delavcev, s katerimi bo izvajal storitev </w:t>
            </w:r>
            <w:r w:rsidR="008E7EAF">
              <w:rPr>
                <w:i w:val="0"/>
                <w:color w:val="000000" w:themeColor="text1"/>
                <w:sz w:val="18"/>
                <w:szCs w:val="18"/>
              </w:rPr>
              <w:t xml:space="preserve">rednega </w:t>
            </w:r>
            <w:r w:rsidRPr="009628D9">
              <w:rPr>
                <w:i w:val="0"/>
                <w:color w:val="000000" w:themeColor="text1"/>
                <w:sz w:val="18"/>
                <w:szCs w:val="18"/>
              </w:rPr>
              <w:t>čiščenja pri naročniku, upošt</w:t>
            </w:r>
            <w:r w:rsidR="006E659D">
              <w:rPr>
                <w:i w:val="0"/>
                <w:color w:val="000000" w:themeColor="text1"/>
                <w:sz w:val="18"/>
                <w:szCs w:val="18"/>
              </w:rPr>
              <w:t>evajoč zahteve iz prve in pete</w:t>
            </w:r>
            <w:r w:rsidRPr="009628D9">
              <w:rPr>
                <w:i w:val="0"/>
                <w:color w:val="000000" w:themeColor="text1"/>
                <w:sz w:val="18"/>
                <w:szCs w:val="18"/>
              </w:rPr>
              <w:t xml:space="preserve"> točke II. poglavja te razpisne dokumentacije (minimalno število delavcev, prisotnost na objektu glede na delovne ure, vrsta in obseg čistilnih površin).</w:t>
            </w:r>
          </w:p>
        </w:tc>
        <w:tc>
          <w:tcPr>
            <w:tcW w:w="3969" w:type="dxa"/>
            <w:tcBorders>
              <w:top w:val="single" w:sz="4" w:space="0" w:color="auto"/>
            </w:tcBorders>
            <w:vAlign w:val="center"/>
          </w:tcPr>
          <w:p w14:paraId="728FFF1B" w14:textId="77777777" w:rsidR="006D236E" w:rsidRPr="0030228E" w:rsidRDefault="006D236E" w:rsidP="00D123FC">
            <w:pPr>
              <w:jc w:val="center"/>
              <w:rPr>
                <w:b/>
                <w:i w:val="0"/>
                <w:sz w:val="22"/>
                <w:szCs w:val="22"/>
              </w:rPr>
            </w:pPr>
          </w:p>
        </w:tc>
      </w:tr>
      <w:tr w:rsidR="006D236E" w:rsidRPr="008931B9" w14:paraId="615253DF" w14:textId="77777777" w:rsidTr="003711C4">
        <w:trPr>
          <w:trHeight w:val="567"/>
        </w:trPr>
        <w:tc>
          <w:tcPr>
            <w:tcW w:w="5245" w:type="dxa"/>
            <w:gridSpan w:val="2"/>
            <w:tcBorders>
              <w:top w:val="single" w:sz="4" w:space="0" w:color="auto"/>
            </w:tcBorders>
          </w:tcPr>
          <w:p w14:paraId="7C5E6C24" w14:textId="77777777" w:rsidR="006D236E" w:rsidRDefault="006D236E" w:rsidP="00D123FC">
            <w:pPr>
              <w:rPr>
                <w:b/>
                <w:i w:val="0"/>
                <w:sz w:val="22"/>
                <w:szCs w:val="22"/>
              </w:rPr>
            </w:pPr>
            <w:r w:rsidRPr="00666AC1">
              <w:rPr>
                <w:b/>
                <w:i w:val="0"/>
                <w:sz w:val="22"/>
                <w:szCs w:val="22"/>
              </w:rPr>
              <w:t>ODSTOTEK NOMINIRANEGA KADRA S POGODBO O ZAPOSLITVI ZA NEDOLOČEN ČAS (% PoZNDČ):</w:t>
            </w:r>
          </w:p>
          <w:p w14:paraId="4D679105" w14:textId="77777777" w:rsidR="009628D9" w:rsidRPr="009628D9" w:rsidRDefault="009628D9" w:rsidP="00D123FC">
            <w:pPr>
              <w:rPr>
                <w:b/>
                <w:i w:val="0"/>
                <w:sz w:val="18"/>
                <w:szCs w:val="18"/>
              </w:rPr>
            </w:pPr>
            <w:r w:rsidRPr="009628D9">
              <w:rPr>
                <w:i w:val="0"/>
                <w:sz w:val="18"/>
                <w:szCs w:val="18"/>
              </w:rPr>
              <w:t>Izračun ponudnik opravi skladno s VII. poglavjem predmetne razpisne dokumentacije: Merila ter vrednost prepiše v obrazec Predračun (Priloga 3).</w:t>
            </w:r>
          </w:p>
        </w:tc>
        <w:tc>
          <w:tcPr>
            <w:tcW w:w="3969" w:type="dxa"/>
            <w:tcBorders>
              <w:top w:val="single" w:sz="4" w:space="0" w:color="auto"/>
            </w:tcBorders>
            <w:vAlign w:val="center"/>
          </w:tcPr>
          <w:p w14:paraId="1933550B" w14:textId="77777777" w:rsidR="006D236E" w:rsidRPr="0030228E" w:rsidRDefault="006D236E" w:rsidP="00D123FC">
            <w:pPr>
              <w:jc w:val="center"/>
              <w:rPr>
                <w:b/>
                <w:i w:val="0"/>
                <w:sz w:val="22"/>
                <w:szCs w:val="22"/>
              </w:rPr>
            </w:pPr>
          </w:p>
        </w:tc>
      </w:tr>
    </w:tbl>
    <w:p w14:paraId="2E6879CA" w14:textId="77777777" w:rsidR="006D236E" w:rsidRDefault="006D236E" w:rsidP="006D236E">
      <w:pPr>
        <w:jc w:val="both"/>
        <w:rPr>
          <w:i w:val="0"/>
          <w:sz w:val="22"/>
          <w:szCs w:val="22"/>
        </w:rPr>
      </w:pPr>
      <w:r>
        <w:rPr>
          <w:i w:val="0"/>
          <w:sz w:val="22"/>
          <w:szCs w:val="22"/>
        </w:rPr>
        <w:t xml:space="preserve">           </w:t>
      </w:r>
      <w:r>
        <w:rPr>
          <w:i w:val="0"/>
          <w:sz w:val="22"/>
          <w:szCs w:val="22"/>
        </w:rPr>
        <w:tab/>
      </w:r>
    </w:p>
    <w:p w14:paraId="791503CF" w14:textId="77777777" w:rsidR="006D236E" w:rsidRDefault="006D236E" w:rsidP="006D236E">
      <w:pPr>
        <w:jc w:val="both"/>
        <w:rPr>
          <w:i w:val="0"/>
          <w:sz w:val="22"/>
          <w:szCs w:val="22"/>
        </w:rPr>
      </w:pPr>
    </w:p>
    <w:p w14:paraId="36401CB4" w14:textId="77777777" w:rsidR="006D236E" w:rsidRPr="008931B9" w:rsidRDefault="006D236E" w:rsidP="009628D9">
      <w:pPr>
        <w:jc w:val="both"/>
        <w:rPr>
          <w:i w:val="0"/>
          <w:sz w:val="22"/>
          <w:szCs w:val="22"/>
        </w:rPr>
      </w:pPr>
    </w:p>
    <w:p w14:paraId="5499ECA6" w14:textId="77777777" w:rsidR="006D236E" w:rsidRPr="008931B9" w:rsidRDefault="006D236E" w:rsidP="006D236E">
      <w:pPr>
        <w:ind w:left="851"/>
        <w:jc w:val="both"/>
        <w:rPr>
          <w:b/>
          <w:i w:val="0"/>
          <w:sz w:val="22"/>
          <w:szCs w:val="22"/>
          <w:u w:val="single"/>
        </w:rPr>
      </w:pPr>
      <w:r w:rsidRPr="008931B9">
        <w:rPr>
          <w:b/>
          <w:i w:val="0"/>
          <w:sz w:val="22"/>
          <w:szCs w:val="22"/>
          <w:u w:val="single"/>
        </w:rPr>
        <w:t>DOKAZILA:</w:t>
      </w:r>
    </w:p>
    <w:p w14:paraId="30186C2E" w14:textId="77777777" w:rsidR="006D236E" w:rsidRPr="008931B9" w:rsidRDefault="006D236E" w:rsidP="006D236E">
      <w:pPr>
        <w:ind w:left="851"/>
        <w:jc w:val="both"/>
        <w:rPr>
          <w:i w:val="0"/>
          <w:sz w:val="22"/>
          <w:szCs w:val="22"/>
        </w:rPr>
      </w:pPr>
    </w:p>
    <w:p w14:paraId="33FAEC51" w14:textId="77777777" w:rsidR="006D236E" w:rsidRPr="00F55741" w:rsidRDefault="006D236E" w:rsidP="00F55741">
      <w:pPr>
        <w:ind w:left="851"/>
        <w:jc w:val="both"/>
        <w:rPr>
          <w:i w:val="0"/>
          <w:sz w:val="22"/>
          <w:szCs w:val="22"/>
        </w:rPr>
      </w:pPr>
      <w:r w:rsidRPr="00F55741">
        <w:rPr>
          <w:i w:val="0"/>
          <w:sz w:val="22"/>
          <w:szCs w:val="22"/>
        </w:rPr>
        <w:t>Ponudnik mora za opredeljene osebe, ki bodo izvajale storitev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3C489D78" w14:textId="77777777" w:rsidR="006D236E" w:rsidRDefault="006D236E" w:rsidP="003711C4">
      <w:pPr>
        <w:jc w:val="both"/>
        <w:rPr>
          <w:i w:val="0"/>
          <w:sz w:val="22"/>
          <w:szCs w:val="22"/>
        </w:rPr>
      </w:pPr>
    </w:p>
    <w:p w14:paraId="48CDC75B" w14:textId="77777777" w:rsidR="00096AC9" w:rsidRPr="00096AC9" w:rsidRDefault="00096AC9" w:rsidP="00096AC9">
      <w:pPr>
        <w:pStyle w:val="Odstavekseznama"/>
        <w:numPr>
          <w:ilvl w:val="0"/>
          <w:numId w:val="19"/>
        </w:numPr>
        <w:tabs>
          <w:tab w:val="clear" w:pos="360"/>
          <w:tab w:val="num" w:pos="1418"/>
        </w:tabs>
        <w:ind w:left="1418" w:hanging="425"/>
        <w:jc w:val="both"/>
        <w:rPr>
          <w:i w:val="0"/>
          <w:sz w:val="22"/>
          <w:szCs w:val="22"/>
        </w:rPr>
      </w:pPr>
      <w:r w:rsidRPr="00096AC9">
        <w:rPr>
          <w:i w:val="0"/>
          <w:sz w:val="22"/>
          <w:szCs w:val="22"/>
        </w:rPr>
        <w:t xml:space="preserve">Izpolnjen ESPD obrazec (Del IV: Pogoji za sodelovanje, rubrika: α: Skupna navedba za vse pogoje za sodelovanje) in predložene priloge: </w:t>
      </w:r>
    </w:p>
    <w:p w14:paraId="1965C1D5" w14:textId="77777777" w:rsidR="00096AC9" w:rsidRPr="00096AC9" w:rsidRDefault="00096AC9" w:rsidP="00096AC9">
      <w:pPr>
        <w:pStyle w:val="Odstavekseznama"/>
        <w:numPr>
          <w:ilvl w:val="0"/>
          <w:numId w:val="19"/>
        </w:numPr>
        <w:ind w:left="1418" w:hanging="425"/>
        <w:jc w:val="both"/>
        <w:rPr>
          <w:i w:val="0"/>
          <w:sz w:val="22"/>
          <w:szCs w:val="22"/>
        </w:rPr>
      </w:pPr>
      <w:r w:rsidRPr="00096AC9">
        <w:rPr>
          <w:i w:val="0"/>
          <w:sz w:val="22"/>
          <w:szCs w:val="22"/>
        </w:rPr>
        <w:t>izpolnjen Seznam kadrov (Priloga 5/2);</w:t>
      </w:r>
    </w:p>
    <w:p w14:paraId="6FC9BEB3" w14:textId="77777777" w:rsidR="00096AC9" w:rsidRPr="00096AC9" w:rsidRDefault="00096AC9" w:rsidP="00096AC9">
      <w:pPr>
        <w:pStyle w:val="Default"/>
        <w:numPr>
          <w:ilvl w:val="0"/>
          <w:numId w:val="19"/>
        </w:numPr>
        <w:ind w:left="1418" w:hanging="425"/>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5/2)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9A5CD51" w14:textId="77777777" w:rsidR="00096AC9" w:rsidRPr="00096AC9" w:rsidRDefault="00096AC9" w:rsidP="00096AC9">
      <w:pPr>
        <w:pStyle w:val="Default"/>
        <w:jc w:val="both"/>
        <w:rPr>
          <w:rFonts w:ascii="Times New Roman" w:hAnsi="Times New Roman" w:cs="Times New Roman"/>
          <w:sz w:val="22"/>
          <w:szCs w:val="22"/>
        </w:rPr>
      </w:pPr>
    </w:p>
    <w:p w14:paraId="58C272AB" w14:textId="77777777" w:rsidR="006D236E" w:rsidRPr="00794313" w:rsidRDefault="009628D9" w:rsidP="00794313">
      <w:pPr>
        <w:tabs>
          <w:tab w:val="num" w:pos="1068"/>
          <w:tab w:val="num" w:pos="1380"/>
        </w:tabs>
        <w:ind w:left="1068" w:hanging="217"/>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36B5E695" w14:textId="77777777" w:rsidR="00FB4D31" w:rsidRPr="008931B9" w:rsidRDefault="00FB4D31" w:rsidP="008931B9">
      <w:pPr>
        <w:pStyle w:val="Odstavekseznama"/>
        <w:ind w:left="1134"/>
        <w:jc w:val="both"/>
        <w:rPr>
          <w:i w:val="0"/>
          <w:sz w:val="22"/>
          <w:szCs w:val="22"/>
        </w:rPr>
      </w:pPr>
    </w:p>
    <w:p w14:paraId="7B5BC182" w14:textId="77777777" w:rsidR="00035B2B" w:rsidRPr="00096AC9" w:rsidRDefault="00035B2B" w:rsidP="00794313">
      <w:pPr>
        <w:pStyle w:val="Glava"/>
        <w:rPr>
          <w:i w:val="0"/>
          <w:sz w:val="22"/>
          <w:szCs w:val="22"/>
        </w:rPr>
      </w:pPr>
    </w:p>
    <w:p w14:paraId="0A1BA133" w14:textId="77777777" w:rsidR="00035B2B" w:rsidRDefault="00035B2B" w:rsidP="00035B2B">
      <w:pPr>
        <w:pStyle w:val="Glava"/>
        <w:tabs>
          <w:tab w:val="left" w:pos="708"/>
        </w:tabs>
        <w:ind w:left="993"/>
        <w:jc w:val="right"/>
        <w:rPr>
          <w:b/>
          <w:i w:val="0"/>
          <w:sz w:val="22"/>
          <w:szCs w:val="22"/>
        </w:rPr>
      </w:pPr>
      <w:r>
        <w:rPr>
          <w:b/>
          <w:i w:val="0"/>
          <w:sz w:val="22"/>
          <w:szCs w:val="22"/>
        </w:rPr>
        <w:lastRenderedPageBreak/>
        <w:t>PRILOGA 6</w:t>
      </w:r>
    </w:p>
    <w:p w14:paraId="6103D680" w14:textId="77777777" w:rsidR="00035B2B" w:rsidRDefault="00035B2B" w:rsidP="00035B2B">
      <w:pPr>
        <w:pStyle w:val="Glava"/>
        <w:tabs>
          <w:tab w:val="left" w:pos="708"/>
        </w:tabs>
        <w:ind w:left="993"/>
        <w:jc w:val="both"/>
        <w:rPr>
          <w:b/>
          <w:i w:val="0"/>
          <w:sz w:val="22"/>
          <w:szCs w:val="22"/>
        </w:rPr>
      </w:pPr>
    </w:p>
    <w:p w14:paraId="6B48D672" w14:textId="77777777" w:rsidR="00035B2B" w:rsidRPr="00A329A4" w:rsidRDefault="00A329A4" w:rsidP="00A329A4">
      <w:pPr>
        <w:pStyle w:val="Glava"/>
        <w:tabs>
          <w:tab w:val="left" w:pos="708"/>
        </w:tabs>
        <w:ind w:left="993"/>
        <w:jc w:val="center"/>
        <w:rPr>
          <w:b/>
          <w:i w:val="0"/>
          <w:sz w:val="28"/>
          <w:szCs w:val="22"/>
        </w:rPr>
      </w:pPr>
      <w:r w:rsidRPr="00A329A4">
        <w:rPr>
          <w:b/>
          <w:i w:val="0"/>
          <w:sz w:val="28"/>
          <w:szCs w:val="22"/>
        </w:rPr>
        <w:t>TABELA UPORABLJENIH UNIVERZALNIH ČISTIL</w:t>
      </w:r>
      <w:r w:rsidR="004771E1">
        <w:rPr>
          <w:b/>
          <w:i w:val="0"/>
          <w:sz w:val="28"/>
          <w:szCs w:val="22"/>
        </w:rPr>
        <w:t xml:space="preserve"> IN DOKAZILA O SKLADNOSTI Z UREDBNO O ZELENEM JAVNEM NAROČANJU</w:t>
      </w:r>
    </w:p>
    <w:p w14:paraId="6457CD78" w14:textId="77777777" w:rsidR="00035B2B" w:rsidRDefault="00035B2B" w:rsidP="00035B2B">
      <w:pPr>
        <w:pStyle w:val="Glava"/>
        <w:tabs>
          <w:tab w:val="left" w:pos="708"/>
        </w:tabs>
        <w:jc w:val="both"/>
        <w:rPr>
          <w:b/>
          <w:i w:val="0"/>
          <w:sz w:val="22"/>
          <w:szCs w:val="22"/>
        </w:rPr>
      </w:pPr>
    </w:p>
    <w:p w14:paraId="177270C1" w14:textId="77777777" w:rsidR="004771E1" w:rsidRDefault="004771E1" w:rsidP="00035B2B">
      <w:pPr>
        <w:pStyle w:val="Glava"/>
        <w:tabs>
          <w:tab w:val="left" w:pos="708"/>
        </w:tabs>
        <w:jc w:val="both"/>
        <w:rPr>
          <w:b/>
          <w:i w:val="0"/>
          <w:sz w:val="22"/>
          <w:szCs w:val="22"/>
        </w:rPr>
      </w:pPr>
    </w:p>
    <w:p w14:paraId="1C5C4EC4" w14:textId="77777777" w:rsidR="004771E1" w:rsidRDefault="004771E1" w:rsidP="00035B2B">
      <w:pPr>
        <w:pStyle w:val="Glava"/>
        <w:tabs>
          <w:tab w:val="left" w:pos="708"/>
        </w:tabs>
        <w:jc w:val="both"/>
        <w:rPr>
          <w:b/>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092DC8EB" w14:textId="77777777" w:rsidTr="0000665F">
        <w:tc>
          <w:tcPr>
            <w:tcW w:w="1254" w:type="dxa"/>
            <w:tcBorders>
              <w:top w:val="single" w:sz="4" w:space="0" w:color="auto"/>
              <w:left w:val="single" w:sz="4" w:space="0" w:color="auto"/>
              <w:bottom w:val="single" w:sz="4" w:space="0" w:color="auto"/>
              <w:right w:val="single" w:sz="4" w:space="0" w:color="auto"/>
            </w:tcBorders>
            <w:hideMark/>
          </w:tcPr>
          <w:p w14:paraId="1C4686F4" w14:textId="77777777" w:rsidR="00035B2B" w:rsidRDefault="00035B2B">
            <w:pPr>
              <w:pStyle w:val="Glava"/>
              <w:tabs>
                <w:tab w:val="left" w:pos="708"/>
              </w:tabs>
              <w:jc w:val="center"/>
              <w:rPr>
                <w:b/>
                <w:i w:val="0"/>
                <w:sz w:val="22"/>
                <w:szCs w:val="22"/>
              </w:rPr>
            </w:pPr>
            <w:r>
              <w:rPr>
                <w:b/>
                <w:i w:val="0"/>
                <w:sz w:val="22"/>
                <w:szCs w:val="22"/>
              </w:rPr>
              <w:t>Zap. št.</w:t>
            </w:r>
          </w:p>
        </w:tc>
        <w:tc>
          <w:tcPr>
            <w:tcW w:w="4275" w:type="dxa"/>
            <w:tcBorders>
              <w:top w:val="single" w:sz="4" w:space="0" w:color="auto"/>
              <w:left w:val="single" w:sz="4" w:space="0" w:color="auto"/>
              <w:bottom w:val="single" w:sz="4" w:space="0" w:color="auto"/>
              <w:right w:val="single" w:sz="4" w:space="0" w:color="auto"/>
            </w:tcBorders>
            <w:hideMark/>
          </w:tcPr>
          <w:p w14:paraId="58B3F8A2" w14:textId="77777777" w:rsidR="00035B2B" w:rsidRDefault="00035B2B">
            <w:pPr>
              <w:pStyle w:val="Glava"/>
              <w:tabs>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0B564F53" w14:textId="77777777" w:rsidR="00035B2B" w:rsidRDefault="00035B2B">
            <w:pPr>
              <w:pStyle w:val="Glava"/>
              <w:tabs>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07BE102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3C81A7D4" w14:textId="77777777" w:rsidR="00035B2B" w:rsidRDefault="00035B2B">
            <w:pPr>
              <w:pStyle w:val="Glava"/>
              <w:tabs>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55103C4B" w14:textId="77777777" w:rsidR="00035B2B" w:rsidRDefault="00035B2B">
            <w:pPr>
              <w:pStyle w:val="Glava"/>
              <w:tabs>
                <w:tab w:val="left" w:pos="708"/>
              </w:tabs>
              <w:ind w:left="1080"/>
              <w:jc w:val="both"/>
              <w:rPr>
                <w:i w:val="0"/>
                <w:sz w:val="22"/>
                <w:szCs w:val="22"/>
              </w:rPr>
            </w:pPr>
          </w:p>
          <w:p w14:paraId="6AE5DFA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C15A9E" w14:textId="77777777" w:rsidR="00035B2B" w:rsidRDefault="00035B2B">
            <w:pPr>
              <w:pStyle w:val="Glava"/>
              <w:tabs>
                <w:tab w:val="left" w:pos="708"/>
              </w:tabs>
              <w:ind w:left="1080"/>
              <w:jc w:val="both"/>
              <w:rPr>
                <w:i w:val="0"/>
                <w:sz w:val="22"/>
                <w:szCs w:val="22"/>
              </w:rPr>
            </w:pPr>
          </w:p>
        </w:tc>
      </w:tr>
      <w:tr w:rsidR="00035B2B" w14:paraId="240E85C0"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17F71B4" w14:textId="77777777" w:rsidR="00035B2B" w:rsidRDefault="00035B2B">
            <w:pPr>
              <w:pStyle w:val="Glava"/>
              <w:tabs>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139DAB0" w14:textId="77777777" w:rsidR="00035B2B" w:rsidRDefault="00035B2B">
            <w:pPr>
              <w:pStyle w:val="Glava"/>
              <w:tabs>
                <w:tab w:val="left" w:pos="708"/>
              </w:tabs>
              <w:ind w:left="1080"/>
              <w:jc w:val="both"/>
              <w:rPr>
                <w:i w:val="0"/>
                <w:sz w:val="22"/>
                <w:szCs w:val="22"/>
              </w:rPr>
            </w:pPr>
          </w:p>
          <w:p w14:paraId="138752A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97B8E4A" w14:textId="77777777" w:rsidR="00035B2B" w:rsidRDefault="00035B2B">
            <w:pPr>
              <w:pStyle w:val="Glava"/>
              <w:tabs>
                <w:tab w:val="left" w:pos="708"/>
              </w:tabs>
              <w:ind w:left="1080"/>
              <w:jc w:val="both"/>
              <w:rPr>
                <w:i w:val="0"/>
                <w:sz w:val="22"/>
                <w:szCs w:val="22"/>
              </w:rPr>
            </w:pPr>
          </w:p>
        </w:tc>
      </w:tr>
      <w:tr w:rsidR="00035B2B" w14:paraId="474B24A4"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5C2DDA8F" w14:textId="77777777" w:rsidR="00035B2B" w:rsidRDefault="00035B2B">
            <w:pPr>
              <w:pStyle w:val="Glava"/>
              <w:tabs>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6626888C" w14:textId="77777777" w:rsidR="00035B2B" w:rsidRDefault="00035B2B">
            <w:pPr>
              <w:pStyle w:val="Glava"/>
              <w:tabs>
                <w:tab w:val="left" w:pos="708"/>
              </w:tabs>
              <w:ind w:left="1080"/>
              <w:jc w:val="both"/>
              <w:rPr>
                <w:i w:val="0"/>
                <w:sz w:val="22"/>
                <w:szCs w:val="22"/>
              </w:rPr>
            </w:pPr>
          </w:p>
          <w:p w14:paraId="6F515293"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DD9CAF0" w14:textId="77777777" w:rsidR="00035B2B" w:rsidRDefault="00035B2B">
            <w:pPr>
              <w:pStyle w:val="Glava"/>
              <w:tabs>
                <w:tab w:val="left" w:pos="708"/>
              </w:tabs>
              <w:ind w:left="1080"/>
              <w:jc w:val="both"/>
              <w:rPr>
                <w:i w:val="0"/>
                <w:sz w:val="22"/>
                <w:szCs w:val="22"/>
              </w:rPr>
            </w:pPr>
          </w:p>
        </w:tc>
      </w:tr>
      <w:tr w:rsidR="00035B2B" w14:paraId="4083287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28C97E0C" w14:textId="77777777" w:rsidR="00035B2B" w:rsidRDefault="00035B2B">
            <w:pPr>
              <w:pStyle w:val="Glava"/>
              <w:tabs>
                <w:tab w:val="left" w:pos="708"/>
              </w:tabs>
              <w:jc w:val="center"/>
              <w:rPr>
                <w:i w:val="0"/>
                <w:sz w:val="22"/>
                <w:szCs w:val="22"/>
              </w:rPr>
            </w:pPr>
            <w:r>
              <w:rPr>
                <w:i w:val="0"/>
                <w:sz w:val="22"/>
                <w:szCs w:val="22"/>
              </w:rPr>
              <w:t>4.</w:t>
            </w:r>
          </w:p>
        </w:tc>
        <w:tc>
          <w:tcPr>
            <w:tcW w:w="4275" w:type="dxa"/>
            <w:tcBorders>
              <w:top w:val="single" w:sz="4" w:space="0" w:color="auto"/>
              <w:left w:val="single" w:sz="4" w:space="0" w:color="auto"/>
              <w:bottom w:val="single" w:sz="4" w:space="0" w:color="auto"/>
              <w:right w:val="single" w:sz="4" w:space="0" w:color="auto"/>
            </w:tcBorders>
          </w:tcPr>
          <w:p w14:paraId="54F55D5D" w14:textId="77777777" w:rsidR="00035B2B" w:rsidRDefault="00035B2B">
            <w:pPr>
              <w:pStyle w:val="Glava"/>
              <w:tabs>
                <w:tab w:val="left" w:pos="708"/>
              </w:tabs>
              <w:ind w:left="1080"/>
              <w:jc w:val="both"/>
              <w:rPr>
                <w:i w:val="0"/>
                <w:sz w:val="22"/>
                <w:szCs w:val="22"/>
              </w:rPr>
            </w:pPr>
          </w:p>
          <w:p w14:paraId="640B8BCE"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29FF4191" w14:textId="77777777" w:rsidR="00035B2B" w:rsidRDefault="00035B2B">
            <w:pPr>
              <w:pStyle w:val="Glava"/>
              <w:tabs>
                <w:tab w:val="left" w:pos="708"/>
              </w:tabs>
              <w:ind w:left="1080"/>
              <w:jc w:val="both"/>
              <w:rPr>
                <w:i w:val="0"/>
                <w:sz w:val="22"/>
                <w:szCs w:val="22"/>
              </w:rPr>
            </w:pPr>
          </w:p>
        </w:tc>
      </w:tr>
      <w:tr w:rsidR="00035B2B" w14:paraId="660294D3"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2B39647" w14:textId="77777777" w:rsidR="00035B2B" w:rsidRDefault="00035B2B">
            <w:pPr>
              <w:pStyle w:val="Glava"/>
              <w:tabs>
                <w:tab w:val="left" w:pos="708"/>
              </w:tabs>
              <w:jc w:val="center"/>
              <w:rPr>
                <w:i w:val="0"/>
                <w:sz w:val="22"/>
                <w:szCs w:val="22"/>
              </w:rPr>
            </w:pPr>
            <w:r>
              <w:rPr>
                <w:i w:val="0"/>
                <w:sz w:val="22"/>
                <w:szCs w:val="22"/>
              </w:rPr>
              <w:t>5.</w:t>
            </w:r>
          </w:p>
        </w:tc>
        <w:tc>
          <w:tcPr>
            <w:tcW w:w="4275" w:type="dxa"/>
            <w:tcBorders>
              <w:top w:val="single" w:sz="4" w:space="0" w:color="auto"/>
              <w:left w:val="single" w:sz="4" w:space="0" w:color="auto"/>
              <w:bottom w:val="single" w:sz="4" w:space="0" w:color="auto"/>
              <w:right w:val="single" w:sz="4" w:space="0" w:color="auto"/>
            </w:tcBorders>
          </w:tcPr>
          <w:p w14:paraId="3E98D4BF" w14:textId="77777777" w:rsidR="00035B2B" w:rsidRDefault="00035B2B">
            <w:pPr>
              <w:pStyle w:val="Glava"/>
              <w:tabs>
                <w:tab w:val="left" w:pos="708"/>
              </w:tabs>
              <w:ind w:left="1080"/>
              <w:jc w:val="both"/>
              <w:rPr>
                <w:i w:val="0"/>
                <w:sz w:val="22"/>
                <w:szCs w:val="22"/>
              </w:rPr>
            </w:pPr>
          </w:p>
          <w:p w14:paraId="08266AA6"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4D622D1" w14:textId="77777777" w:rsidR="00035B2B" w:rsidRDefault="00035B2B">
            <w:pPr>
              <w:pStyle w:val="Glava"/>
              <w:tabs>
                <w:tab w:val="left" w:pos="708"/>
              </w:tabs>
              <w:ind w:left="1080"/>
              <w:jc w:val="both"/>
              <w:rPr>
                <w:i w:val="0"/>
                <w:sz w:val="22"/>
                <w:szCs w:val="22"/>
              </w:rPr>
            </w:pPr>
          </w:p>
        </w:tc>
      </w:tr>
      <w:tr w:rsidR="00035B2B" w14:paraId="2F704F1E" w14:textId="77777777" w:rsidTr="0000665F">
        <w:tc>
          <w:tcPr>
            <w:tcW w:w="1254" w:type="dxa"/>
            <w:tcBorders>
              <w:top w:val="single" w:sz="4" w:space="0" w:color="auto"/>
              <w:left w:val="single" w:sz="4" w:space="0" w:color="auto"/>
              <w:bottom w:val="single" w:sz="4" w:space="0" w:color="auto"/>
              <w:right w:val="single" w:sz="4" w:space="0" w:color="auto"/>
            </w:tcBorders>
            <w:vAlign w:val="center"/>
            <w:hideMark/>
          </w:tcPr>
          <w:p w14:paraId="0C1447E2" w14:textId="77777777" w:rsidR="00035B2B" w:rsidRDefault="00035B2B">
            <w:pPr>
              <w:pStyle w:val="Glava"/>
              <w:tabs>
                <w:tab w:val="left" w:pos="708"/>
              </w:tabs>
              <w:jc w:val="center"/>
              <w:rPr>
                <w:i w:val="0"/>
                <w:sz w:val="22"/>
                <w:szCs w:val="22"/>
              </w:rPr>
            </w:pPr>
            <w:r>
              <w:rPr>
                <w:i w:val="0"/>
                <w:sz w:val="22"/>
                <w:szCs w:val="22"/>
              </w:rPr>
              <w:t>6.</w:t>
            </w:r>
          </w:p>
        </w:tc>
        <w:tc>
          <w:tcPr>
            <w:tcW w:w="4275" w:type="dxa"/>
            <w:tcBorders>
              <w:top w:val="single" w:sz="4" w:space="0" w:color="auto"/>
              <w:left w:val="single" w:sz="4" w:space="0" w:color="auto"/>
              <w:bottom w:val="single" w:sz="4" w:space="0" w:color="auto"/>
              <w:right w:val="single" w:sz="4" w:space="0" w:color="auto"/>
            </w:tcBorders>
          </w:tcPr>
          <w:p w14:paraId="01166BCB" w14:textId="77777777" w:rsidR="00035B2B" w:rsidRDefault="00035B2B">
            <w:pPr>
              <w:pStyle w:val="Glava"/>
              <w:tabs>
                <w:tab w:val="left" w:pos="708"/>
              </w:tabs>
              <w:ind w:left="1080"/>
              <w:jc w:val="both"/>
              <w:rPr>
                <w:i w:val="0"/>
                <w:sz w:val="22"/>
                <w:szCs w:val="22"/>
              </w:rPr>
            </w:pPr>
          </w:p>
          <w:p w14:paraId="5431F12F"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AFE78E3" w14:textId="77777777" w:rsidR="00035B2B" w:rsidRDefault="00035B2B">
            <w:pPr>
              <w:pStyle w:val="Glava"/>
              <w:tabs>
                <w:tab w:val="left" w:pos="708"/>
              </w:tabs>
              <w:ind w:left="1080"/>
              <w:jc w:val="both"/>
              <w:rPr>
                <w:i w:val="0"/>
                <w:sz w:val="22"/>
                <w:szCs w:val="22"/>
              </w:rPr>
            </w:pPr>
          </w:p>
        </w:tc>
      </w:tr>
      <w:tr w:rsidR="00035B2B" w14:paraId="17806185" w14:textId="77777777" w:rsidTr="0000665F">
        <w:tc>
          <w:tcPr>
            <w:tcW w:w="1254" w:type="dxa"/>
            <w:tcBorders>
              <w:top w:val="single" w:sz="4" w:space="0" w:color="auto"/>
              <w:left w:val="single" w:sz="4" w:space="0" w:color="auto"/>
              <w:bottom w:val="single" w:sz="4" w:space="0" w:color="auto"/>
              <w:right w:val="single" w:sz="4" w:space="0" w:color="auto"/>
            </w:tcBorders>
          </w:tcPr>
          <w:p w14:paraId="029803A6" w14:textId="77777777" w:rsidR="00035B2B" w:rsidRDefault="00035B2B">
            <w:pPr>
              <w:pStyle w:val="Glava"/>
              <w:tabs>
                <w:tab w:val="left" w:pos="708"/>
              </w:tabs>
              <w:jc w:val="center"/>
              <w:rPr>
                <w:i w:val="0"/>
                <w:sz w:val="22"/>
                <w:szCs w:val="22"/>
              </w:rPr>
            </w:pPr>
          </w:p>
          <w:p w14:paraId="1CD0B14D" w14:textId="77777777" w:rsidR="00035B2B" w:rsidRDefault="00035B2B">
            <w:pPr>
              <w:pStyle w:val="Glava"/>
              <w:tabs>
                <w:tab w:val="left" w:pos="708"/>
              </w:tabs>
              <w:jc w:val="center"/>
              <w:rPr>
                <w:i w:val="0"/>
                <w:sz w:val="22"/>
                <w:szCs w:val="22"/>
              </w:rPr>
            </w:pPr>
            <w:r>
              <w:rPr>
                <w:i w:val="0"/>
                <w:sz w:val="22"/>
                <w:szCs w:val="22"/>
              </w:rPr>
              <w:t>7.</w:t>
            </w:r>
          </w:p>
        </w:tc>
        <w:tc>
          <w:tcPr>
            <w:tcW w:w="4275" w:type="dxa"/>
            <w:tcBorders>
              <w:top w:val="single" w:sz="4" w:space="0" w:color="auto"/>
              <w:left w:val="single" w:sz="4" w:space="0" w:color="auto"/>
              <w:bottom w:val="single" w:sz="4" w:space="0" w:color="auto"/>
              <w:right w:val="single" w:sz="4" w:space="0" w:color="auto"/>
            </w:tcBorders>
          </w:tcPr>
          <w:p w14:paraId="0D2EA115" w14:textId="77777777" w:rsidR="00035B2B" w:rsidRDefault="00035B2B">
            <w:pPr>
              <w:pStyle w:val="Glava"/>
              <w:tabs>
                <w:tab w:val="left" w:pos="708"/>
              </w:tabs>
              <w:ind w:left="1080"/>
              <w:jc w:val="both"/>
              <w:rPr>
                <w:i w:val="0"/>
                <w:sz w:val="22"/>
                <w:szCs w:val="22"/>
              </w:rPr>
            </w:pPr>
          </w:p>
          <w:p w14:paraId="50E65F6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0E68B72" w14:textId="77777777" w:rsidR="00035B2B" w:rsidRDefault="00035B2B">
            <w:pPr>
              <w:pStyle w:val="Glava"/>
              <w:tabs>
                <w:tab w:val="left" w:pos="708"/>
              </w:tabs>
              <w:ind w:left="1080"/>
              <w:jc w:val="both"/>
              <w:rPr>
                <w:i w:val="0"/>
                <w:sz w:val="22"/>
                <w:szCs w:val="22"/>
              </w:rPr>
            </w:pPr>
          </w:p>
        </w:tc>
      </w:tr>
      <w:tr w:rsidR="00035B2B" w14:paraId="28F00256" w14:textId="77777777" w:rsidTr="0000665F">
        <w:tc>
          <w:tcPr>
            <w:tcW w:w="1254" w:type="dxa"/>
            <w:tcBorders>
              <w:top w:val="single" w:sz="4" w:space="0" w:color="auto"/>
              <w:left w:val="single" w:sz="4" w:space="0" w:color="auto"/>
              <w:bottom w:val="single" w:sz="4" w:space="0" w:color="auto"/>
              <w:right w:val="single" w:sz="4" w:space="0" w:color="auto"/>
            </w:tcBorders>
          </w:tcPr>
          <w:p w14:paraId="3329DB46" w14:textId="77777777" w:rsidR="00035B2B" w:rsidRDefault="00035B2B">
            <w:pPr>
              <w:pStyle w:val="Glava"/>
              <w:tabs>
                <w:tab w:val="left" w:pos="708"/>
              </w:tabs>
              <w:jc w:val="center"/>
              <w:rPr>
                <w:i w:val="0"/>
                <w:sz w:val="22"/>
                <w:szCs w:val="22"/>
              </w:rPr>
            </w:pPr>
          </w:p>
          <w:p w14:paraId="67CDC97F" w14:textId="77777777" w:rsidR="00035B2B" w:rsidRDefault="00035B2B">
            <w:pPr>
              <w:pStyle w:val="Glava"/>
              <w:tabs>
                <w:tab w:val="left" w:pos="708"/>
              </w:tabs>
              <w:jc w:val="center"/>
              <w:rPr>
                <w:i w:val="0"/>
                <w:sz w:val="22"/>
                <w:szCs w:val="22"/>
              </w:rPr>
            </w:pPr>
            <w:r>
              <w:rPr>
                <w:i w:val="0"/>
                <w:sz w:val="22"/>
                <w:szCs w:val="22"/>
              </w:rPr>
              <w:t>8.</w:t>
            </w:r>
          </w:p>
        </w:tc>
        <w:tc>
          <w:tcPr>
            <w:tcW w:w="4275" w:type="dxa"/>
            <w:tcBorders>
              <w:top w:val="single" w:sz="4" w:space="0" w:color="auto"/>
              <w:left w:val="single" w:sz="4" w:space="0" w:color="auto"/>
              <w:bottom w:val="single" w:sz="4" w:space="0" w:color="auto"/>
              <w:right w:val="single" w:sz="4" w:space="0" w:color="auto"/>
            </w:tcBorders>
          </w:tcPr>
          <w:p w14:paraId="5CB7E866" w14:textId="77777777" w:rsidR="00035B2B" w:rsidRDefault="00035B2B">
            <w:pPr>
              <w:pStyle w:val="Glava"/>
              <w:tabs>
                <w:tab w:val="left" w:pos="708"/>
              </w:tabs>
              <w:ind w:left="1080"/>
              <w:jc w:val="both"/>
              <w:rPr>
                <w:i w:val="0"/>
                <w:sz w:val="22"/>
                <w:szCs w:val="22"/>
              </w:rPr>
            </w:pPr>
          </w:p>
          <w:p w14:paraId="165B740A"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D7F5516" w14:textId="77777777" w:rsidR="00035B2B" w:rsidRDefault="00035B2B">
            <w:pPr>
              <w:pStyle w:val="Glava"/>
              <w:tabs>
                <w:tab w:val="left" w:pos="708"/>
              </w:tabs>
              <w:ind w:left="1080"/>
              <w:jc w:val="both"/>
              <w:rPr>
                <w:i w:val="0"/>
                <w:sz w:val="22"/>
                <w:szCs w:val="22"/>
              </w:rPr>
            </w:pPr>
          </w:p>
        </w:tc>
      </w:tr>
      <w:tr w:rsidR="00035B2B" w14:paraId="209F99A7" w14:textId="77777777" w:rsidTr="0000665F">
        <w:tc>
          <w:tcPr>
            <w:tcW w:w="1254" w:type="dxa"/>
            <w:tcBorders>
              <w:top w:val="single" w:sz="4" w:space="0" w:color="auto"/>
              <w:left w:val="single" w:sz="4" w:space="0" w:color="auto"/>
              <w:bottom w:val="single" w:sz="4" w:space="0" w:color="auto"/>
              <w:right w:val="single" w:sz="4" w:space="0" w:color="auto"/>
            </w:tcBorders>
          </w:tcPr>
          <w:p w14:paraId="1A9672D0" w14:textId="77777777" w:rsidR="00035B2B" w:rsidRDefault="00035B2B">
            <w:pPr>
              <w:pStyle w:val="Glava"/>
              <w:tabs>
                <w:tab w:val="left" w:pos="708"/>
              </w:tabs>
              <w:jc w:val="center"/>
              <w:rPr>
                <w:i w:val="0"/>
                <w:sz w:val="22"/>
                <w:szCs w:val="22"/>
              </w:rPr>
            </w:pPr>
          </w:p>
          <w:p w14:paraId="18BF59AD" w14:textId="77777777" w:rsidR="00035B2B" w:rsidRDefault="00035B2B">
            <w:pPr>
              <w:pStyle w:val="Glava"/>
              <w:tabs>
                <w:tab w:val="left" w:pos="708"/>
              </w:tabs>
              <w:jc w:val="center"/>
              <w:rPr>
                <w:i w:val="0"/>
                <w:sz w:val="22"/>
                <w:szCs w:val="22"/>
              </w:rPr>
            </w:pPr>
            <w:r>
              <w:rPr>
                <w:i w:val="0"/>
                <w:sz w:val="22"/>
                <w:szCs w:val="22"/>
              </w:rPr>
              <w:t>9.</w:t>
            </w:r>
          </w:p>
        </w:tc>
        <w:tc>
          <w:tcPr>
            <w:tcW w:w="4275" w:type="dxa"/>
            <w:tcBorders>
              <w:top w:val="single" w:sz="4" w:space="0" w:color="auto"/>
              <w:left w:val="single" w:sz="4" w:space="0" w:color="auto"/>
              <w:bottom w:val="single" w:sz="4" w:space="0" w:color="auto"/>
              <w:right w:val="single" w:sz="4" w:space="0" w:color="auto"/>
            </w:tcBorders>
          </w:tcPr>
          <w:p w14:paraId="7FDFF997" w14:textId="77777777" w:rsidR="00035B2B" w:rsidRDefault="00035B2B">
            <w:pPr>
              <w:pStyle w:val="Glava"/>
              <w:tabs>
                <w:tab w:val="left" w:pos="708"/>
              </w:tabs>
              <w:ind w:left="1080"/>
              <w:jc w:val="both"/>
              <w:rPr>
                <w:i w:val="0"/>
                <w:sz w:val="22"/>
                <w:szCs w:val="22"/>
              </w:rPr>
            </w:pPr>
          </w:p>
          <w:p w14:paraId="4E771B74"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A6505E2" w14:textId="77777777" w:rsidR="00035B2B" w:rsidRDefault="00035B2B">
            <w:pPr>
              <w:pStyle w:val="Glava"/>
              <w:tabs>
                <w:tab w:val="left" w:pos="708"/>
              </w:tabs>
              <w:ind w:left="1080"/>
              <w:jc w:val="both"/>
              <w:rPr>
                <w:i w:val="0"/>
                <w:sz w:val="22"/>
                <w:szCs w:val="22"/>
              </w:rPr>
            </w:pPr>
          </w:p>
        </w:tc>
      </w:tr>
      <w:tr w:rsidR="00035B2B" w14:paraId="62F39A39" w14:textId="77777777" w:rsidTr="0000665F">
        <w:tc>
          <w:tcPr>
            <w:tcW w:w="1254" w:type="dxa"/>
            <w:tcBorders>
              <w:top w:val="single" w:sz="4" w:space="0" w:color="auto"/>
              <w:left w:val="single" w:sz="4" w:space="0" w:color="auto"/>
              <w:bottom w:val="single" w:sz="4" w:space="0" w:color="auto"/>
              <w:right w:val="single" w:sz="4" w:space="0" w:color="auto"/>
            </w:tcBorders>
          </w:tcPr>
          <w:p w14:paraId="25D65A63" w14:textId="77777777" w:rsidR="00035B2B" w:rsidRDefault="00035B2B">
            <w:pPr>
              <w:pStyle w:val="Glava"/>
              <w:tabs>
                <w:tab w:val="left" w:pos="708"/>
              </w:tabs>
              <w:jc w:val="center"/>
              <w:rPr>
                <w:i w:val="0"/>
                <w:sz w:val="22"/>
                <w:szCs w:val="22"/>
              </w:rPr>
            </w:pPr>
          </w:p>
          <w:p w14:paraId="2B563CB7" w14:textId="77777777" w:rsidR="00035B2B" w:rsidRDefault="00035B2B">
            <w:pPr>
              <w:pStyle w:val="Glava"/>
              <w:tabs>
                <w:tab w:val="left" w:pos="708"/>
              </w:tabs>
              <w:jc w:val="center"/>
              <w:rPr>
                <w:i w:val="0"/>
                <w:sz w:val="22"/>
                <w:szCs w:val="22"/>
              </w:rPr>
            </w:pPr>
            <w:r>
              <w:rPr>
                <w:i w:val="0"/>
                <w:sz w:val="22"/>
                <w:szCs w:val="22"/>
              </w:rPr>
              <w:t>10.</w:t>
            </w:r>
          </w:p>
        </w:tc>
        <w:tc>
          <w:tcPr>
            <w:tcW w:w="4275" w:type="dxa"/>
            <w:tcBorders>
              <w:top w:val="single" w:sz="4" w:space="0" w:color="auto"/>
              <w:left w:val="single" w:sz="4" w:space="0" w:color="auto"/>
              <w:bottom w:val="single" w:sz="4" w:space="0" w:color="auto"/>
              <w:right w:val="single" w:sz="4" w:space="0" w:color="auto"/>
            </w:tcBorders>
          </w:tcPr>
          <w:p w14:paraId="26640D87" w14:textId="77777777" w:rsidR="00035B2B" w:rsidRDefault="00035B2B">
            <w:pPr>
              <w:pStyle w:val="Glava"/>
              <w:tabs>
                <w:tab w:val="left" w:pos="708"/>
              </w:tabs>
              <w:ind w:left="1080"/>
              <w:jc w:val="both"/>
              <w:rPr>
                <w:i w:val="0"/>
                <w:sz w:val="22"/>
                <w:szCs w:val="22"/>
              </w:rPr>
            </w:pPr>
          </w:p>
          <w:p w14:paraId="6767ADBC"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F810042" w14:textId="77777777" w:rsidR="00035B2B" w:rsidRDefault="00035B2B">
            <w:pPr>
              <w:pStyle w:val="Glava"/>
              <w:tabs>
                <w:tab w:val="left" w:pos="708"/>
              </w:tabs>
              <w:ind w:left="1080"/>
              <w:jc w:val="both"/>
              <w:rPr>
                <w:i w:val="0"/>
                <w:sz w:val="22"/>
                <w:szCs w:val="22"/>
              </w:rPr>
            </w:pPr>
          </w:p>
        </w:tc>
      </w:tr>
      <w:tr w:rsidR="00035B2B" w14:paraId="29EED84A" w14:textId="77777777" w:rsidTr="0000665F">
        <w:tc>
          <w:tcPr>
            <w:tcW w:w="1254" w:type="dxa"/>
            <w:tcBorders>
              <w:top w:val="single" w:sz="4" w:space="0" w:color="auto"/>
              <w:left w:val="single" w:sz="4" w:space="0" w:color="auto"/>
              <w:bottom w:val="single" w:sz="4" w:space="0" w:color="auto"/>
              <w:right w:val="single" w:sz="4" w:space="0" w:color="auto"/>
            </w:tcBorders>
          </w:tcPr>
          <w:p w14:paraId="36706A07" w14:textId="77777777" w:rsidR="00035B2B" w:rsidRDefault="00035B2B">
            <w:pPr>
              <w:pStyle w:val="Glava"/>
              <w:tabs>
                <w:tab w:val="left" w:pos="708"/>
              </w:tabs>
              <w:jc w:val="center"/>
              <w:rPr>
                <w:i w:val="0"/>
                <w:sz w:val="22"/>
                <w:szCs w:val="22"/>
              </w:rPr>
            </w:pPr>
          </w:p>
          <w:p w14:paraId="11A068E9" w14:textId="77777777" w:rsidR="00035B2B" w:rsidRDefault="00035B2B">
            <w:pPr>
              <w:pStyle w:val="Glava"/>
              <w:tabs>
                <w:tab w:val="left" w:pos="708"/>
              </w:tabs>
              <w:jc w:val="center"/>
              <w:rPr>
                <w:i w:val="0"/>
                <w:sz w:val="22"/>
                <w:szCs w:val="22"/>
              </w:rPr>
            </w:pPr>
            <w:r>
              <w:rPr>
                <w:i w:val="0"/>
                <w:sz w:val="22"/>
                <w:szCs w:val="22"/>
              </w:rPr>
              <w:t>11.</w:t>
            </w:r>
          </w:p>
        </w:tc>
        <w:tc>
          <w:tcPr>
            <w:tcW w:w="4275" w:type="dxa"/>
            <w:tcBorders>
              <w:top w:val="single" w:sz="4" w:space="0" w:color="auto"/>
              <w:left w:val="single" w:sz="4" w:space="0" w:color="auto"/>
              <w:bottom w:val="single" w:sz="4" w:space="0" w:color="auto"/>
              <w:right w:val="single" w:sz="4" w:space="0" w:color="auto"/>
            </w:tcBorders>
          </w:tcPr>
          <w:p w14:paraId="51E5685E" w14:textId="77777777" w:rsidR="00035B2B" w:rsidRDefault="00035B2B">
            <w:pPr>
              <w:pStyle w:val="Glava"/>
              <w:tabs>
                <w:tab w:val="left" w:pos="708"/>
              </w:tabs>
              <w:ind w:left="1080"/>
              <w:jc w:val="both"/>
              <w:rPr>
                <w:i w:val="0"/>
                <w:sz w:val="22"/>
                <w:szCs w:val="22"/>
              </w:rPr>
            </w:pPr>
          </w:p>
          <w:p w14:paraId="68E1C10D"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7B806EF" w14:textId="77777777" w:rsidR="00035B2B" w:rsidRDefault="00035B2B">
            <w:pPr>
              <w:pStyle w:val="Glava"/>
              <w:tabs>
                <w:tab w:val="left" w:pos="708"/>
              </w:tabs>
              <w:ind w:left="1080"/>
              <w:jc w:val="both"/>
              <w:rPr>
                <w:i w:val="0"/>
                <w:sz w:val="22"/>
                <w:szCs w:val="22"/>
              </w:rPr>
            </w:pPr>
          </w:p>
        </w:tc>
      </w:tr>
      <w:tr w:rsidR="00035B2B" w14:paraId="751A9012" w14:textId="77777777" w:rsidTr="0000665F">
        <w:tc>
          <w:tcPr>
            <w:tcW w:w="1254" w:type="dxa"/>
            <w:tcBorders>
              <w:top w:val="single" w:sz="4" w:space="0" w:color="auto"/>
              <w:left w:val="single" w:sz="4" w:space="0" w:color="auto"/>
              <w:bottom w:val="single" w:sz="4" w:space="0" w:color="auto"/>
              <w:right w:val="single" w:sz="4" w:space="0" w:color="auto"/>
            </w:tcBorders>
          </w:tcPr>
          <w:p w14:paraId="4AEC6413" w14:textId="77777777" w:rsidR="00035B2B" w:rsidRDefault="00035B2B">
            <w:pPr>
              <w:pStyle w:val="Glava"/>
              <w:tabs>
                <w:tab w:val="left" w:pos="708"/>
              </w:tabs>
              <w:jc w:val="center"/>
              <w:rPr>
                <w:i w:val="0"/>
                <w:sz w:val="22"/>
                <w:szCs w:val="22"/>
              </w:rPr>
            </w:pPr>
          </w:p>
          <w:p w14:paraId="69C81AE5" w14:textId="77777777" w:rsidR="00035B2B" w:rsidRDefault="00035B2B">
            <w:pPr>
              <w:pStyle w:val="Glava"/>
              <w:tabs>
                <w:tab w:val="left" w:pos="708"/>
              </w:tabs>
              <w:jc w:val="center"/>
              <w:rPr>
                <w:i w:val="0"/>
                <w:sz w:val="22"/>
                <w:szCs w:val="22"/>
              </w:rPr>
            </w:pPr>
            <w:r>
              <w:rPr>
                <w:i w:val="0"/>
                <w:sz w:val="22"/>
                <w:szCs w:val="22"/>
              </w:rPr>
              <w:t>12.</w:t>
            </w:r>
          </w:p>
        </w:tc>
        <w:tc>
          <w:tcPr>
            <w:tcW w:w="4275" w:type="dxa"/>
            <w:tcBorders>
              <w:top w:val="single" w:sz="4" w:space="0" w:color="auto"/>
              <w:left w:val="single" w:sz="4" w:space="0" w:color="auto"/>
              <w:bottom w:val="single" w:sz="4" w:space="0" w:color="auto"/>
              <w:right w:val="single" w:sz="4" w:space="0" w:color="auto"/>
            </w:tcBorders>
          </w:tcPr>
          <w:p w14:paraId="3CBCB5E8" w14:textId="77777777" w:rsidR="00035B2B" w:rsidRDefault="00035B2B">
            <w:pPr>
              <w:pStyle w:val="Glava"/>
              <w:tabs>
                <w:tab w:val="left" w:pos="708"/>
              </w:tabs>
              <w:ind w:left="1080"/>
              <w:jc w:val="both"/>
              <w:rPr>
                <w:i w:val="0"/>
                <w:sz w:val="22"/>
                <w:szCs w:val="22"/>
              </w:rPr>
            </w:pPr>
          </w:p>
          <w:p w14:paraId="2E9B62A5" w14:textId="77777777" w:rsidR="00035B2B" w:rsidRDefault="00035B2B">
            <w:pPr>
              <w:pStyle w:val="Glava"/>
              <w:tabs>
                <w:tab w:val="left" w:pos="708"/>
              </w:tabs>
              <w:ind w:left="1080"/>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A2413DC" w14:textId="77777777" w:rsidR="00035B2B" w:rsidRDefault="00035B2B">
            <w:pPr>
              <w:pStyle w:val="Glava"/>
              <w:tabs>
                <w:tab w:val="left" w:pos="708"/>
              </w:tabs>
              <w:ind w:left="1080"/>
              <w:jc w:val="both"/>
              <w:rPr>
                <w:i w:val="0"/>
                <w:sz w:val="22"/>
                <w:szCs w:val="22"/>
              </w:rPr>
            </w:pPr>
          </w:p>
        </w:tc>
      </w:tr>
    </w:tbl>
    <w:p w14:paraId="171608BD" w14:textId="77777777" w:rsidR="00035B2B" w:rsidRDefault="00035B2B" w:rsidP="00A329A4">
      <w:pPr>
        <w:pStyle w:val="Glava"/>
        <w:tabs>
          <w:tab w:val="left" w:pos="708"/>
        </w:tabs>
        <w:ind w:left="709"/>
        <w:jc w:val="both"/>
        <w:rPr>
          <w:i w:val="0"/>
          <w:sz w:val="22"/>
          <w:szCs w:val="22"/>
        </w:rPr>
      </w:pPr>
    </w:p>
    <w:p w14:paraId="4359FA6D" w14:textId="77777777" w:rsidR="00B028E0" w:rsidRDefault="00B028E0" w:rsidP="00A329A4">
      <w:pPr>
        <w:pStyle w:val="Glava"/>
        <w:tabs>
          <w:tab w:val="left" w:pos="708"/>
        </w:tabs>
        <w:ind w:left="709"/>
        <w:jc w:val="both"/>
        <w:rPr>
          <w:i w:val="0"/>
          <w:sz w:val="22"/>
          <w:szCs w:val="22"/>
        </w:rPr>
      </w:pPr>
    </w:p>
    <w:p w14:paraId="6DE8F12D" w14:textId="77777777" w:rsidR="00B028E0" w:rsidRDefault="00B028E0" w:rsidP="0000665F">
      <w:pPr>
        <w:pStyle w:val="Glava"/>
        <w:tabs>
          <w:tab w:val="left" w:pos="708"/>
        </w:tabs>
        <w:ind w:left="1020"/>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1C79336D" w14:textId="77777777" w:rsidR="00B028E0" w:rsidRDefault="00B028E0" w:rsidP="00A23D16">
      <w:pPr>
        <w:pStyle w:val="Glava"/>
        <w:tabs>
          <w:tab w:val="left" w:pos="708"/>
        </w:tabs>
        <w:jc w:val="both"/>
        <w:rPr>
          <w:i w:val="0"/>
          <w:sz w:val="22"/>
          <w:szCs w:val="22"/>
        </w:rPr>
      </w:pPr>
    </w:p>
    <w:p w14:paraId="70B69B9C" w14:textId="77777777" w:rsidR="00A329A4" w:rsidRDefault="00A329A4" w:rsidP="0000665F">
      <w:pPr>
        <w:pStyle w:val="Glava"/>
        <w:tabs>
          <w:tab w:val="left" w:pos="708"/>
        </w:tabs>
        <w:ind w:left="1020"/>
        <w:jc w:val="both"/>
        <w:rPr>
          <w:i w:val="0"/>
          <w:sz w:val="22"/>
          <w:szCs w:val="22"/>
        </w:rPr>
      </w:pPr>
      <w:r>
        <w:rPr>
          <w:i w:val="0"/>
          <w:sz w:val="22"/>
          <w:szCs w:val="22"/>
        </w:rPr>
        <w:t>Ponudnik v tabelo navede vsa</w:t>
      </w:r>
      <w:r w:rsidR="0010247F">
        <w:rPr>
          <w:i w:val="0"/>
          <w:sz w:val="22"/>
          <w:szCs w:val="22"/>
        </w:rPr>
        <w:t xml:space="preserve"> univerzalna</w:t>
      </w:r>
      <w:r>
        <w:rPr>
          <w:i w:val="0"/>
          <w:sz w:val="22"/>
          <w:szCs w:val="22"/>
        </w:rPr>
        <w:t xml:space="preserve"> čistila, ki jih bo uporabljal pri izvajanju storitev čiščenja.</w:t>
      </w:r>
    </w:p>
    <w:p w14:paraId="287CA6A9" w14:textId="77777777" w:rsidR="00A329A4" w:rsidRDefault="00A329A4" w:rsidP="0000665F">
      <w:pPr>
        <w:pStyle w:val="Glava"/>
        <w:tabs>
          <w:tab w:val="left" w:pos="708"/>
        </w:tabs>
        <w:ind w:left="1020"/>
        <w:jc w:val="both"/>
        <w:rPr>
          <w:i w:val="0"/>
          <w:sz w:val="22"/>
          <w:szCs w:val="22"/>
        </w:rPr>
      </w:pPr>
    </w:p>
    <w:p w14:paraId="511265F4" w14:textId="77777777" w:rsidR="004771E1" w:rsidRDefault="00A329A4" w:rsidP="004771E1">
      <w:pPr>
        <w:pStyle w:val="Glava"/>
        <w:tabs>
          <w:tab w:val="left" w:pos="708"/>
        </w:tabs>
        <w:ind w:left="1020"/>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49DE2332" w14:textId="77777777" w:rsidR="004771E1" w:rsidRPr="004771E1" w:rsidRDefault="004771E1" w:rsidP="004771E1">
      <w:pPr>
        <w:pStyle w:val="Glava"/>
        <w:tabs>
          <w:tab w:val="left" w:pos="708"/>
        </w:tabs>
        <w:ind w:left="1020"/>
        <w:jc w:val="both"/>
        <w:rPr>
          <w:i w:val="0"/>
          <w:sz w:val="10"/>
          <w:szCs w:val="10"/>
        </w:rPr>
      </w:pPr>
    </w:p>
    <w:p w14:paraId="69F92208" w14:textId="67B04F65"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potrdilo, da ima blago znak za okolje EU za čistila (ang. Ecolabel for Hard Surface Cleaning products) </w:t>
      </w:r>
      <w:r w:rsidR="0000665F">
        <w:rPr>
          <w:i w:val="0"/>
          <w:sz w:val="22"/>
          <w:szCs w:val="22"/>
        </w:rPr>
        <w:t xml:space="preserve"> </w:t>
      </w:r>
      <w:r w:rsidRPr="00A329A4">
        <w:rPr>
          <w:i w:val="0"/>
          <w:sz w:val="22"/>
          <w:szCs w:val="22"/>
        </w:rPr>
        <w:t>ali</w:t>
      </w:r>
    </w:p>
    <w:p w14:paraId="159B8A30" w14:textId="71FBE5EB"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varnostne liste  ali</w:t>
      </w:r>
    </w:p>
    <w:p w14:paraId="0B1121E4" w14:textId="77777777" w:rsidR="00A329A4" w:rsidRPr="00A329A4" w:rsidRDefault="00A329A4" w:rsidP="004771E1">
      <w:pPr>
        <w:pStyle w:val="Glava"/>
        <w:numPr>
          <w:ilvl w:val="0"/>
          <w:numId w:val="52"/>
        </w:numPr>
        <w:tabs>
          <w:tab w:val="left" w:pos="708"/>
        </w:tabs>
        <w:ind w:left="1276" w:hanging="256"/>
        <w:jc w:val="both"/>
        <w:rPr>
          <w:i w:val="0"/>
          <w:sz w:val="22"/>
          <w:szCs w:val="22"/>
        </w:rPr>
      </w:pPr>
      <w:r w:rsidRPr="00A329A4">
        <w:rPr>
          <w:i w:val="0"/>
          <w:sz w:val="22"/>
          <w:szCs w:val="22"/>
        </w:rPr>
        <w:t xml:space="preserve">ustrezno dokazilo, iz katerega izhaja, da so zahteve izpolnjene. </w:t>
      </w:r>
    </w:p>
    <w:p w14:paraId="2B4DE220" w14:textId="77777777" w:rsidR="00A329A4" w:rsidRPr="00A329A4" w:rsidRDefault="00A329A4" w:rsidP="0000665F">
      <w:pPr>
        <w:pStyle w:val="Glava"/>
        <w:tabs>
          <w:tab w:val="left" w:pos="708"/>
        </w:tabs>
        <w:ind w:left="1020"/>
        <w:jc w:val="both"/>
        <w:rPr>
          <w:i w:val="0"/>
          <w:sz w:val="22"/>
          <w:szCs w:val="22"/>
        </w:rPr>
      </w:pPr>
    </w:p>
    <w:p w14:paraId="65E8A53D" w14:textId="77777777" w:rsidR="00A329A4" w:rsidRPr="00A23D16" w:rsidRDefault="00A329A4" w:rsidP="0000665F">
      <w:pPr>
        <w:pStyle w:val="Glava"/>
        <w:tabs>
          <w:tab w:val="left" w:pos="708"/>
        </w:tabs>
        <w:ind w:left="1020"/>
        <w:jc w:val="both"/>
        <w:rPr>
          <w:i w:val="0"/>
          <w:sz w:val="22"/>
          <w:szCs w:val="22"/>
          <w:u w:val="single"/>
        </w:rPr>
      </w:pPr>
      <w:r w:rsidRPr="00A23D16">
        <w:rPr>
          <w:i w:val="0"/>
          <w:sz w:val="22"/>
          <w:szCs w:val="22"/>
          <w:u w:val="single"/>
        </w:rPr>
        <w:t>Dokazila morajo biti oštevilčena!</w:t>
      </w:r>
    </w:p>
    <w:p w14:paraId="2917F72B" w14:textId="77777777" w:rsidR="00035B2B" w:rsidRDefault="00035B2B" w:rsidP="0000665F">
      <w:pPr>
        <w:pStyle w:val="Glava"/>
        <w:tabs>
          <w:tab w:val="left" w:pos="708"/>
        </w:tabs>
        <w:ind w:left="1020"/>
        <w:jc w:val="both"/>
        <w:rPr>
          <w:i w:val="0"/>
          <w:sz w:val="22"/>
          <w:szCs w:val="22"/>
        </w:rPr>
      </w:pPr>
    </w:p>
    <w:p w14:paraId="1771F694" w14:textId="77777777" w:rsidR="00A23D16" w:rsidRDefault="00A23D16" w:rsidP="0000665F">
      <w:pPr>
        <w:pStyle w:val="Glava"/>
        <w:tabs>
          <w:tab w:val="left" w:pos="708"/>
        </w:tabs>
        <w:ind w:left="1020"/>
        <w:jc w:val="both"/>
        <w:rPr>
          <w:i w:val="0"/>
          <w:sz w:val="22"/>
          <w:szCs w:val="22"/>
        </w:rPr>
      </w:pPr>
    </w:p>
    <w:p w14:paraId="0A0D49F6" w14:textId="77777777" w:rsidR="00AF423B" w:rsidRPr="00794313" w:rsidRDefault="00AF423B" w:rsidP="00794313">
      <w:pPr>
        <w:pStyle w:val="Glava"/>
        <w:tabs>
          <w:tab w:val="left" w:pos="708"/>
        </w:tabs>
        <w:jc w:val="both"/>
        <w:rPr>
          <w:i w:val="0"/>
          <w:sz w:val="22"/>
          <w:szCs w:val="22"/>
        </w:rPr>
      </w:pPr>
    </w:p>
    <w:p w14:paraId="3ADB0CB4" w14:textId="77777777" w:rsidR="00AF423B" w:rsidRDefault="00AF423B" w:rsidP="00035B2B">
      <w:pPr>
        <w:pStyle w:val="Glava"/>
        <w:tabs>
          <w:tab w:val="left" w:pos="708"/>
        </w:tabs>
        <w:jc w:val="right"/>
        <w:rPr>
          <w:b/>
          <w:i w:val="0"/>
          <w:sz w:val="22"/>
          <w:szCs w:val="22"/>
        </w:rPr>
      </w:pPr>
    </w:p>
    <w:p w14:paraId="008320EC" w14:textId="77777777" w:rsidR="00AF423B" w:rsidRDefault="00AF423B" w:rsidP="00035B2B">
      <w:pPr>
        <w:pStyle w:val="Glava"/>
        <w:tabs>
          <w:tab w:val="left" w:pos="708"/>
        </w:tabs>
        <w:jc w:val="right"/>
        <w:rPr>
          <w:b/>
          <w:i w:val="0"/>
          <w:sz w:val="22"/>
          <w:szCs w:val="22"/>
        </w:rPr>
      </w:pPr>
    </w:p>
    <w:p w14:paraId="4192B4CF" w14:textId="77777777" w:rsidR="00035B2B" w:rsidRDefault="0029635C" w:rsidP="00035B2B">
      <w:pPr>
        <w:pStyle w:val="Glava"/>
        <w:tabs>
          <w:tab w:val="left" w:pos="708"/>
        </w:tabs>
        <w:jc w:val="right"/>
        <w:rPr>
          <w:b/>
          <w:i w:val="0"/>
          <w:sz w:val="22"/>
          <w:szCs w:val="22"/>
        </w:rPr>
      </w:pPr>
      <w:r>
        <w:rPr>
          <w:b/>
          <w:i w:val="0"/>
          <w:sz w:val="22"/>
          <w:szCs w:val="22"/>
        </w:rPr>
        <w:t>PRILOGE</w:t>
      </w:r>
      <w:r w:rsidR="00AF423B">
        <w:rPr>
          <w:b/>
          <w:i w:val="0"/>
          <w:sz w:val="22"/>
          <w:szCs w:val="22"/>
        </w:rPr>
        <w:t xml:space="preserve"> </w:t>
      </w:r>
      <w:r w:rsidR="00104CD9">
        <w:rPr>
          <w:b/>
          <w:i w:val="0"/>
          <w:sz w:val="22"/>
          <w:szCs w:val="22"/>
        </w:rPr>
        <w:t>7</w:t>
      </w:r>
    </w:p>
    <w:p w14:paraId="342F3015" w14:textId="77777777" w:rsidR="00035B2B" w:rsidRDefault="00035B2B" w:rsidP="00035B2B">
      <w:pPr>
        <w:pStyle w:val="Glava"/>
        <w:tabs>
          <w:tab w:val="left" w:pos="708"/>
        </w:tabs>
        <w:jc w:val="both"/>
        <w:rPr>
          <w:i w:val="0"/>
          <w:sz w:val="22"/>
          <w:szCs w:val="22"/>
        </w:rPr>
      </w:pPr>
    </w:p>
    <w:p w14:paraId="1154747E" w14:textId="77777777" w:rsidR="00035B2B" w:rsidRDefault="00035B2B" w:rsidP="00035B2B">
      <w:pPr>
        <w:pStyle w:val="Glava"/>
        <w:tabs>
          <w:tab w:val="left" w:pos="708"/>
        </w:tabs>
        <w:jc w:val="both"/>
        <w:rPr>
          <w:i w:val="0"/>
          <w:sz w:val="22"/>
          <w:szCs w:val="22"/>
        </w:rPr>
      </w:pPr>
    </w:p>
    <w:p w14:paraId="7005B799" w14:textId="77777777" w:rsidR="00035B2B" w:rsidRDefault="00035B2B" w:rsidP="00035B2B">
      <w:pPr>
        <w:pStyle w:val="Glava"/>
        <w:tabs>
          <w:tab w:val="left" w:pos="708"/>
        </w:tabs>
        <w:jc w:val="both"/>
        <w:rPr>
          <w:i w:val="0"/>
          <w:sz w:val="22"/>
          <w:szCs w:val="22"/>
        </w:rPr>
      </w:pPr>
    </w:p>
    <w:p w14:paraId="266160C5" w14:textId="77777777" w:rsidR="00035B2B" w:rsidRDefault="00035B2B" w:rsidP="00035B2B">
      <w:pPr>
        <w:pStyle w:val="Glava"/>
        <w:tabs>
          <w:tab w:val="left" w:pos="708"/>
        </w:tabs>
        <w:jc w:val="both"/>
        <w:rPr>
          <w:i w:val="0"/>
          <w:sz w:val="22"/>
          <w:szCs w:val="22"/>
        </w:rPr>
      </w:pPr>
    </w:p>
    <w:p w14:paraId="00CA2689" w14:textId="77777777" w:rsidR="00035B2B" w:rsidRDefault="00035B2B" w:rsidP="00035B2B">
      <w:pPr>
        <w:pStyle w:val="Glava"/>
        <w:tabs>
          <w:tab w:val="left" w:pos="708"/>
        </w:tabs>
        <w:jc w:val="both"/>
        <w:rPr>
          <w:i w:val="0"/>
          <w:sz w:val="22"/>
          <w:szCs w:val="22"/>
        </w:rPr>
      </w:pPr>
    </w:p>
    <w:p w14:paraId="6634F563" w14:textId="77777777" w:rsidR="00035B2B" w:rsidRDefault="00035B2B" w:rsidP="00035B2B">
      <w:pPr>
        <w:pStyle w:val="Glava"/>
        <w:tabs>
          <w:tab w:val="left" w:pos="708"/>
        </w:tabs>
        <w:jc w:val="both"/>
        <w:rPr>
          <w:i w:val="0"/>
          <w:sz w:val="22"/>
          <w:szCs w:val="22"/>
        </w:rPr>
      </w:pPr>
    </w:p>
    <w:p w14:paraId="18B6C9D5" w14:textId="77777777" w:rsidR="00035B2B" w:rsidRDefault="00035B2B" w:rsidP="00035B2B">
      <w:pPr>
        <w:pStyle w:val="Glava"/>
        <w:tabs>
          <w:tab w:val="left" w:pos="708"/>
        </w:tabs>
        <w:ind w:left="1080"/>
        <w:jc w:val="center"/>
        <w:rPr>
          <w:b/>
          <w:i w:val="0"/>
          <w:sz w:val="28"/>
          <w:szCs w:val="28"/>
        </w:rPr>
      </w:pPr>
      <w:r>
        <w:rPr>
          <w:b/>
          <w:i w:val="0"/>
          <w:sz w:val="28"/>
          <w:szCs w:val="28"/>
        </w:rPr>
        <w:t>PODIZVAJALCI</w:t>
      </w:r>
    </w:p>
    <w:p w14:paraId="3769C0C7" w14:textId="77777777" w:rsidR="00035B2B" w:rsidRDefault="00035B2B" w:rsidP="00035B2B">
      <w:pPr>
        <w:pStyle w:val="Glava"/>
        <w:tabs>
          <w:tab w:val="left" w:pos="708"/>
        </w:tabs>
        <w:ind w:left="1080"/>
        <w:jc w:val="center"/>
        <w:rPr>
          <w:i w:val="0"/>
          <w:sz w:val="22"/>
          <w:szCs w:val="22"/>
        </w:rPr>
      </w:pPr>
    </w:p>
    <w:p w14:paraId="6F15684F" w14:textId="77777777" w:rsidR="00035B2B" w:rsidRDefault="00035B2B" w:rsidP="00035B2B">
      <w:pPr>
        <w:pStyle w:val="Glava"/>
        <w:tabs>
          <w:tab w:val="left" w:pos="708"/>
        </w:tabs>
        <w:ind w:left="1080"/>
        <w:jc w:val="center"/>
        <w:rPr>
          <w:i w:val="0"/>
          <w:sz w:val="22"/>
          <w:szCs w:val="22"/>
        </w:rPr>
      </w:pPr>
    </w:p>
    <w:p w14:paraId="234F8C9F" w14:textId="77777777" w:rsidR="00035B2B" w:rsidRDefault="00035B2B" w:rsidP="00035B2B">
      <w:pPr>
        <w:pStyle w:val="Glava"/>
        <w:tabs>
          <w:tab w:val="left" w:pos="708"/>
        </w:tabs>
        <w:ind w:left="1080"/>
        <w:jc w:val="center"/>
        <w:rPr>
          <w:b/>
          <w:i w:val="0"/>
          <w:sz w:val="22"/>
          <w:szCs w:val="22"/>
          <w:u w:val="single"/>
        </w:rPr>
      </w:pPr>
      <w:r>
        <w:rPr>
          <w:b/>
          <w:i w:val="0"/>
          <w:sz w:val="22"/>
          <w:szCs w:val="22"/>
          <w:u w:val="single"/>
        </w:rPr>
        <w:t>Priloge za podizvajalce izpolni samo ponudnik, ki bo nastopal s podizvajalci.</w:t>
      </w:r>
    </w:p>
    <w:p w14:paraId="3DD27539" w14:textId="77777777" w:rsidR="00035B2B" w:rsidRDefault="00035B2B" w:rsidP="00035B2B">
      <w:pPr>
        <w:pStyle w:val="Glava"/>
        <w:tabs>
          <w:tab w:val="left" w:pos="708"/>
        </w:tabs>
        <w:ind w:left="1080"/>
        <w:jc w:val="center"/>
        <w:rPr>
          <w:i w:val="0"/>
          <w:sz w:val="22"/>
          <w:szCs w:val="22"/>
        </w:rPr>
      </w:pPr>
    </w:p>
    <w:p w14:paraId="4DE7CDCB" w14:textId="77777777" w:rsidR="00035B2B" w:rsidRDefault="00035B2B" w:rsidP="00035B2B">
      <w:pPr>
        <w:pStyle w:val="Glava"/>
        <w:tabs>
          <w:tab w:val="left" w:pos="708"/>
        </w:tabs>
        <w:ind w:left="1080"/>
        <w:jc w:val="center"/>
        <w:rPr>
          <w:i w:val="0"/>
          <w:sz w:val="22"/>
          <w:szCs w:val="22"/>
        </w:rPr>
      </w:pPr>
    </w:p>
    <w:p w14:paraId="50CEC687" w14:textId="77777777" w:rsidR="00035B2B" w:rsidRDefault="00035B2B" w:rsidP="00035B2B">
      <w:pPr>
        <w:pStyle w:val="Glava"/>
        <w:tabs>
          <w:tab w:val="left" w:pos="708"/>
        </w:tabs>
        <w:ind w:left="1080"/>
        <w:jc w:val="center"/>
        <w:rPr>
          <w:i w:val="0"/>
          <w:sz w:val="22"/>
          <w:szCs w:val="22"/>
        </w:rPr>
      </w:pPr>
    </w:p>
    <w:p w14:paraId="27A30475" w14:textId="77777777" w:rsidR="00035B2B" w:rsidRDefault="00035B2B" w:rsidP="008732CA">
      <w:pPr>
        <w:numPr>
          <w:ilvl w:val="0"/>
          <w:numId w:val="27"/>
        </w:numPr>
        <w:jc w:val="both"/>
        <w:rPr>
          <w:i w:val="0"/>
          <w:sz w:val="22"/>
          <w:szCs w:val="22"/>
        </w:rPr>
      </w:pPr>
      <w:r>
        <w:rPr>
          <w:i w:val="0"/>
          <w:sz w:val="22"/>
          <w:szCs w:val="22"/>
        </w:rPr>
        <w:t>ESPD obrazec (priloga 2),</w:t>
      </w:r>
    </w:p>
    <w:p w14:paraId="33EEC70F" w14:textId="77777777" w:rsidR="00035B2B" w:rsidRPr="00096AC9" w:rsidRDefault="00035B2B" w:rsidP="008732CA">
      <w:pPr>
        <w:numPr>
          <w:ilvl w:val="0"/>
          <w:numId w:val="27"/>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A575A05" w14:textId="77777777" w:rsidR="00035B2B" w:rsidRPr="00096AC9" w:rsidRDefault="00035B2B" w:rsidP="008732CA">
      <w:pPr>
        <w:numPr>
          <w:ilvl w:val="0"/>
          <w:numId w:val="27"/>
        </w:numPr>
        <w:jc w:val="both"/>
        <w:rPr>
          <w:i w:val="0"/>
          <w:sz w:val="22"/>
          <w:szCs w:val="22"/>
        </w:rPr>
      </w:pPr>
      <w:r w:rsidRPr="00096AC9">
        <w:rPr>
          <w:i w:val="0"/>
          <w:sz w:val="22"/>
          <w:szCs w:val="22"/>
        </w:rPr>
        <w:t xml:space="preserve">Pooblastilo </w:t>
      </w:r>
      <w:r w:rsidR="007B4104" w:rsidRPr="00096AC9">
        <w:rPr>
          <w:i w:val="0"/>
          <w:sz w:val="22"/>
          <w:szCs w:val="22"/>
        </w:rPr>
        <w:t>člana upravnega ali vodstvenega ali nadzornega organa oziroma pooblaščenca za zastopanje ali odločanje ali nadzor</w:t>
      </w:r>
      <w:r w:rsidR="00F925A3" w:rsidRPr="00096AC9">
        <w:rPr>
          <w:i w:val="0"/>
          <w:sz w:val="22"/>
          <w:szCs w:val="22"/>
        </w:rPr>
        <w:t xml:space="preserve"> (priloga 2/2</w:t>
      </w:r>
      <w:r w:rsidRPr="00096AC9">
        <w:rPr>
          <w:i w:val="0"/>
          <w:sz w:val="22"/>
          <w:szCs w:val="22"/>
        </w:rPr>
        <w:t>),</w:t>
      </w:r>
    </w:p>
    <w:p w14:paraId="34256E46" w14:textId="77777777" w:rsidR="00035B2B" w:rsidRDefault="00035B2B" w:rsidP="008732CA">
      <w:pPr>
        <w:numPr>
          <w:ilvl w:val="0"/>
          <w:numId w:val="27"/>
        </w:numPr>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1B0441F5" w14:textId="77777777" w:rsidR="00035B2B" w:rsidRDefault="00035B2B" w:rsidP="008732CA">
      <w:pPr>
        <w:numPr>
          <w:ilvl w:val="0"/>
          <w:numId w:val="27"/>
        </w:numPr>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D631545" w14:textId="77777777" w:rsidR="00035B2B" w:rsidRDefault="00035B2B" w:rsidP="008732CA">
      <w:pPr>
        <w:numPr>
          <w:ilvl w:val="0"/>
          <w:numId w:val="27"/>
        </w:numPr>
        <w:jc w:val="both"/>
        <w:rPr>
          <w:i w:val="0"/>
          <w:sz w:val="22"/>
          <w:szCs w:val="22"/>
        </w:rPr>
      </w:pPr>
      <w:r>
        <w:rPr>
          <w:i w:val="0"/>
          <w:sz w:val="22"/>
          <w:szCs w:val="22"/>
        </w:rPr>
        <w:t xml:space="preserve">Zahteva podizvajalca za neposredno plačilo (priloga </w:t>
      </w:r>
      <w:r w:rsidR="00104CD9">
        <w:rPr>
          <w:i w:val="0"/>
          <w:sz w:val="22"/>
          <w:szCs w:val="22"/>
        </w:rPr>
        <w:t>7</w:t>
      </w:r>
      <w:r>
        <w:rPr>
          <w:i w:val="0"/>
          <w:sz w:val="22"/>
          <w:szCs w:val="22"/>
        </w:rPr>
        <w:t>/3 a),</w:t>
      </w:r>
    </w:p>
    <w:p w14:paraId="5431E05B" w14:textId="77777777" w:rsidR="00417CDE" w:rsidRDefault="00035B2B" w:rsidP="008732CA">
      <w:pPr>
        <w:numPr>
          <w:ilvl w:val="0"/>
          <w:numId w:val="27"/>
        </w:numPr>
        <w:jc w:val="both"/>
        <w:rPr>
          <w:i w:val="0"/>
          <w:sz w:val="22"/>
          <w:szCs w:val="22"/>
        </w:rPr>
      </w:pPr>
      <w:r>
        <w:rPr>
          <w:i w:val="0"/>
          <w:sz w:val="22"/>
          <w:szCs w:val="22"/>
        </w:rPr>
        <w:t xml:space="preserve">Soglasje (priloga </w:t>
      </w:r>
      <w:r w:rsidR="00104CD9">
        <w:rPr>
          <w:i w:val="0"/>
          <w:sz w:val="22"/>
          <w:szCs w:val="22"/>
        </w:rPr>
        <w:t>7</w:t>
      </w:r>
      <w:r>
        <w:rPr>
          <w:i w:val="0"/>
          <w:sz w:val="22"/>
          <w:szCs w:val="22"/>
        </w:rPr>
        <w:t>/3 b)</w:t>
      </w:r>
      <w:r w:rsidR="00417CDE">
        <w:rPr>
          <w:i w:val="0"/>
          <w:sz w:val="22"/>
          <w:szCs w:val="22"/>
        </w:rPr>
        <w:t>,</w:t>
      </w:r>
    </w:p>
    <w:p w14:paraId="1305D250" w14:textId="77777777" w:rsidR="00417CDE" w:rsidRDefault="00417CDE" w:rsidP="00417CDE">
      <w:pPr>
        <w:numPr>
          <w:ilvl w:val="0"/>
          <w:numId w:val="27"/>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2D33B390" w14:textId="4640DAE6" w:rsidR="00035B2B" w:rsidRDefault="00035B2B" w:rsidP="00417CDE">
      <w:pPr>
        <w:ind w:left="2563"/>
        <w:jc w:val="both"/>
        <w:rPr>
          <w:i w:val="0"/>
          <w:sz w:val="22"/>
          <w:szCs w:val="22"/>
        </w:rPr>
      </w:pPr>
    </w:p>
    <w:p w14:paraId="337C5755" w14:textId="77777777" w:rsidR="00035B2B" w:rsidRDefault="00035B2B" w:rsidP="00035B2B">
      <w:pPr>
        <w:pStyle w:val="Glava"/>
        <w:tabs>
          <w:tab w:val="left" w:pos="708"/>
        </w:tabs>
        <w:ind w:left="1080"/>
        <w:jc w:val="both"/>
        <w:rPr>
          <w:i w:val="0"/>
          <w:sz w:val="22"/>
          <w:szCs w:val="22"/>
        </w:rPr>
      </w:pPr>
    </w:p>
    <w:p w14:paraId="442F1E50" w14:textId="77777777" w:rsidR="00035B2B" w:rsidRDefault="00035B2B" w:rsidP="00035B2B">
      <w:pPr>
        <w:pStyle w:val="Glava"/>
        <w:tabs>
          <w:tab w:val="left" w:pos="708"/>
        </w:tabs>
        <w:ind w:left="1080"/>
        <w:jc w:val="both"/>
        <w:rPr>
          <w:i w:val="0"/>
          <w:sz w:val="22"/>
          <w:szCs w:val="22"/>
        </w:rPr>
      </w:pPr>
    </w:p>
    <w:p w14:paraId="5EAAB302" w14:textId="77777777" w:rsidR="00035B2B" w:rsidRDefault="00035B2B" w:rsidP="00035B2B">
      <w:pPr>
        <w:pStyle w:val="Glava"/>
        <w:tabs>
          <w:tab w:val="left" w:pos="708"/>
        </w:tabs>
        <w:ind w:left="1080"/>
        <w:jc w:val="both"/>
        <w:rPr>
          <w:i w:val="0"/>
          <w:sz w:val="22"/>
          <w:szCs w:val="22"/>
        </w:rPr>
      </w:pPr>
    </w:p>
    <w:p w14:paraId="55A24CA9" w14:textId="77777777" w:rsidR="00035B2B" w:rsidRDefault="00035B2B" w:rsidP="00035B2B">
      <w:pPr>
        <w:pStyle w:val="Glava"/>
        <w:tabs>
          <w:tab w:val="left" w:pos="708"/>
        </w:tabs>
        <w:ind w:left="1080"/>
        <w:jc w:val="both"/>
        <w:rPr>
          <w:i w:val="0"/>
          <w:sz w:val="22"/>
          <w:szCs w:val="22"/>
        </w:rPr>
      </w:pPr>
    </w:p>
    <w:p w14:paraId="4E63CFAD" w14:textId="77777777" w:rsidR="00035B2B" w:rsidRDefault="00035B2B" w:rsidP="00035B2B">
      <w:pPr>
        <w:pStyle w:val="Glava"/>
        <w:tabs>
          <w:tab w:val="left" w:pos="708"/>
        </w:tabs>
        <w:ind w:left="1080"/>
        <w:jc w:val="both"/>
        <w:rPr>
          <w:i w:val="0"/>
          <w:sz w:val="22"/>
          <w:szCs w:val="22"/>
        </w:rPr>
      </w:pPr>
    </w:p>
    <w:p w14:paraId="66230958" w14:textId="77777777" w:rsidR="00035B2B" w:rsidRDefault="00035B2B" w:rsidP="00035B2B">
      <w:pPr>
        <w:pStyle w:val="Glava"/>
        <w:tabs>
          <w:tab w:val="left" w:pos="708"/>
        </w:tabs>
        <w:ind w:left="1080"/>
        <w:jc w:val="both"/>
        <w:rPr>
          <w:i w:val="0"/>
          <w:sz w:val="22"/>
          <w:szCs w:val="22"/>
        </w:rPr>
      </w:pPr>
    </w:p>
    <w:p w14:paraId="692A6B94" w14:textId="77777777" w:rsidR="00035B2B" w:rsidRDefault="00035B2B" w:rsidP="00035B2B">
      <w:pPr>
        <w:pStyle w:val="Glava"/>
        <w:tabs>
          <w:tab w:val="left" w:pos="708"/>
        </w:tabs>
        <w:ind w:left="1080"/>
        <w:jc w:val="both"/>
        <w:rPr>
          <w:i w:val="0"/>
          <w:sz w:val="22"/>
          <w:szCs w:val="22"/>
        </w:rPr>
      </w:pPr>
    </w:p>
    <w:p w14:paraId="1B6DFB36" w14:textId="77777777" w:rsidR="00035B2B" w:rsidRDefault="00035B2B" w:rsidP="00035B2B">
      <w:pPr>
        <w:pStyle w:val="Glava"/>
        <w:tabs>
          <w:tab w:val="left" w:pos="708"/>
        </w:tabs>
        <w:ind w:left="1080"/>
        <w:jc w:val="both"/>
        <w:rPr>
          <w:i w:val="0"/>
          <w:sz w:val="22"/>
          <w:szCs w:val="22"/>
        </w:rPr>
      </w:pPr>
    </w:p>
    <w:p w14:paraId="654B166A" w14:textId="77777777" w:rsidR="00035B2B" w:rsidRDefault="00035B2B" w:rsidP="00035B2B">
      <w:pPr>
        <w:pStyle w:val="Glava"/>
        <w:tabs>
          <w:tab w:val="left" w:pos="708"/>
        </w:tabs>
        <w:ind w:left="1080"/>
        <w:jc w:val="both"/>
        <w:rPr>
          <w:i w:val="0"/>
          <w:sz w:val="22"/>
          <w:szCs w:val="22"/>
        </w:rPr>
      </w:pPr>
    </w:p>
    <w:p w14:paraId="0CA7CB82" w14:textId="77777777" w:rsidR="00035B2B" w:rsidRDefault="00035B2B" w:rsidP="00035B2B">
      <w:pPr>
        <w:rPr>
          <w:i w:val="0"/>
          <w:sz w:val="22"/>
          <w:szCs w:val="22"/>
        </w:rPr>
      </w:pPr>
      <w:r>
        <w:rPr>
          <w:i w:val="0"/>
          <w:sz w:val="22"/>
          <w:szCs w:val="22"/>
        </w:rPr>
        <w:br w:type="page"/>
      </w:r>
    </w:p>
    <w:p w14:paraId="1C36FC64" w14:textId="77777777" w:rsidR="00035B2B" w:rsidRDefault="00035B2B" w:rsidP="00B57854">
      <w:pPr>
        <w:pStyle w:val="Glava"/>
        <w:tabs>
          <w:tab w:val="left" w:pos="708"/>
          <w:tab w:val="left" w:pos="993"/>
        </w:tabs>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/1</w:t>
      </w:r>
    </w:p>
    <w:p w14:paraId="047D4AB8" w14:textId="77777777" w:rsidR="00035B2B" w:rsidRDefault="00035B2B" w:rsidP="00035B2B">
      <w:pPr>
        <w:pStyle w:val="Glava"/>
        <w:tabs>
          <w:tab w:val="left" w:pos="708"/>
        </w:tabs>
        <w:jc w:val="both"/>
        <w:rPr>
          <w:i w:val="0"/>
          <w:sz w:val="22"/>
          <w:szCs w:val="22"/>
        </w:rPr>
      </w:pPr>
    </w:p>
    <w:p w14:paraId="55A825C5" w14:textId="77777777" w:rsidR="00035B2B" w:rsidRDefault="00035B2B" w:rsidP="00035B2B">
      <w:pPr>
        <w:pStyle w:val="Glava"/>
        <w:tabs>
          <w:tab w:val="left" w:pos="708"/>
        </w:tabs>
        <w:jc w:val="both"/>
        <w:rPr>
          <w:i w:val="0"/>
          <w:szCs w:val="24"/>
        </w:rPr>
      </w:pPr>
    </w:p>
    <w:p w14:paraId="2EBDE7DC" w14:textId="77777777" w:rsidR="00035B2B" w:rsidRPr="007B4104" w:rsidRDefault="00035B2B" w:rsidP="00035B2B">
      <w:pPr>
        <w:pStyle w:val="Glava"/>
        <w:tabs>
          <w:tab w:val="left" w:pos="708"/>
        </w:tabs>
        <w:ind w:left="1080"/>
        <w:jc w:val="center"/>
        <w:rPr>
          <w:b/>
          <w:i w:val="0"/>
          <w:sz w:val="28"/>
          <w:szCs w:val="24"/>
        </w:rPr>
      </w:pPr>
      <w:r w:rsidRPr="007B4104">
        <w:rPr>
          <w:b/>
          <w:i w:val="0"/>
          <w:sz w:val="28"/>
          <w:szCs w:val="24"/>
        </w:rPr>
        <w:t>UDELEŽBA PODIZVAJALCEV</w:t>
      </w:r>
    </w:p>
    <w:p w14:paraId="4674AEF9" w14:textId="77777777" w:rsidR="00035B2B" w:rsidRDefault="00035B2B" w:rsidP="00035B2B">
      <w:pPr>
        <w:pStyle w:val="Glava"/>
        <w:tabs>
          <w:tab w:val="left" w:pos="708"/>
        </w:tabs>
        <w:ind w:left="993"/>
        <w:rPr>
          <w:i w:val="0"/>
          <w:sz w:val="22"/>
          <w:szCs w:val="22"/>
        </w:rPr>
      </w:pPr>
    </w:p>
    <w:p w14:paraId="05696E50" w14:textId="77777777" w:rsidR="00035B2B" w:rsidRDefault="00035B2B" w:rsidP="00035B2B">
      <w:pPr>
        <w:pStyle w:val="Glava"/>
        <w:tabs>
          <w:tab w:val="left" w:pos="708"/>
        </w:tabs>
        <w:ind w:left="993"/>
        <w:rPr>
          <w:i w:val="0"/>
          <w:sz w:val="22"/>
          <w:szCs w:val="22"/>
        </w:rPr>
      </w:pPr>
    </w:p>
    <w:p w14:paraId="38B99D19" w14:textId="13F98306" w:rsidR="00035B2B" w:rsidRDefault="00035B2B" w:rsidP="0000665F">
      <w:pPr>
        <w:pStyle w:val="Glava"/>
        <w:tabs>
          <w:tab w:val="left" w:pos="708"/>
        </w:tabs>
        <w:ind w:left="1020"/>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E968CA">
        <w:rPr>
          <w:b/>
          <w:i w:val="0"/>
          <w:sz w:val="22"/>
          <w:szCs w:val="22"/>
        </w:rPr>
        <w:t>Vrtcu Šentvid</w:t>
      </w:r>
      <w:r w:rsidR="00770423">
        <w:rPr>
          <w:b/>
          <w:i w:val="0"/>
          <w:sz w:val="22"/>
          <w:szCs w:val="22"/>
        </w:rPr>
        <w:t xml:space="preserve">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755C8E">
        <w:rPr>
          <w:b/>
          <w:i w:val="0"/>
          <w:color w:val="000000" w:themeColor="text1"/>
          <w:sz w:val="22"/>
          <w:szCs w:val="22"/>
        </w:rPr>
        <w:t xml:space="preserve"> </w:t>
      </w:r>
      <w:r w:rsidR="00C46A63" w:rsidRPr="00755C8E">
        <w:rPr>
          <w:b/>
          <w:i w:val="0"/>
          <w:color w:val="000000" w:themeColor="text1"/>
          <w:sz w:val="22"/>
          <w:szCs w:val="22"/>
        </w:rPr>
        <w:t>let</w:t>
      </w:r>
      <w:r w:rsidRPr="000C3D61">
        <w:rPr>
          <w:i w:val="0"/>
          <w:color w:val="000000" w:themeColor="text1"/>
          <w:sz w:val="22"/>
          <w:szCs w:val="22"/>
        </w:rPr>
        <w:t>, izjavljamo</w:t>
      </w:r>
      <w:r>
        <w:rPr>
          <w:i w:val="0"/>
          <w:sz w:val="22"/>
          <w:szCs w:val="22"/>
        </w:rPr>
        <w:t>, da nastopamo s podizvajalci</w:t>
      </w:r>
      <w:r w:rsidR="00F143AD">
        <w:rPr>
          <w:i w:val="0"/>
          <w:sz w:val="22"/>
          <w:szCs w:val="22"/>
        </w:rPr>
        <w:t>,</w:t>
      </w:r>
      <w:r>
        <w:rPr>
          <w:i w:val="0"/>
          <w:sz w:val="22"/>
          <w:szCs w:val="22"/>
        </w:rPr>
        <w:t xml:space="preserve"> in sicer v nadaljevanju navajamo udeležbe le-teh:</w:t>
      </w:r>
    </w:p>
    <w:p w14:paraId="43CC9E1A" w14:textId="77777777" w:rsidR="00035B2B" w:rsidRDefault="00035B2B" w:rsidP="00035B2B">
      <w:pPr>
        <w:pStyle w:val="Glava"/>
        <w:tabs>
          <w:tab w:val="left" w:pos="708"/>
        </w:tabs>
        <w:ind w:left="1080"/>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50FF8C8D" w14:textId="77777777" w:rsidTr="00E968CA">
        <w:tc>
          <w:tcPr>
            <w:tcW w:w="1438" w:type="dxa"/>
            <w:gridSpan w:val="2"/>
            <w:hideMark/>
          </w:tcPr>
          <w:p w14:paraId="1BDA1301"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1817D2C0"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64FCCADE"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78C29DB9" w14:textId="77777777" w:rsidTr="00E968CA">
        <w:tc>
          <w:tcPr>
            <w:tcW w:w="720" w:type="dxa"/>
          </w:tcPr>
          <w:p w14:paraId="76BFD842" w14:textId="77777777" w:rsidR="00035B2B" w:rsidRDefault="00035B2B" w:rsidP="00B57854">
            <w:pPr>
              <w:pStyle w:val="Glava"/>
              <w:tabs>
                <w:tab w:val="left" w:pos="708"/>
              </w:tabs>
              <w:ind w:left="-85"/>
              <w:jc w:val="both"/>
              <w:rPr>
                <w:i w:val="0"/>
                <w:sz w:val="16"/>
                <w:szCs w:val="16"/>
              </w:rPr>
            </w:pPr>
          </w:p>
        </w:tc>
        <w:tc>
          <w:tcPr>
            <w:tcW w:w="6384" w:type="dxa"/>
            <w:gridSpan w:val="5"/>
          </w:tcPr>
          <w:p w14:paraId="38D8506A" w14:textId="77777777" w:rsidR="00035B2B" w:rsidRDefault="00035B2B" w:rsidP="00B57854">
            <w:pPr>
              <w:pStyle w:val="Glava"/>
              <w:tabs>
                <w:tab w:val="left" w:pos="708"/>
              </w:tabs>
              <w:ind w:left="-85"/>
              <w:jc w:val="both"/>
              <w:rPr>
                <w:i w:val="0"/>
                <w:sz w:val="16"/>
                <w:szCs w:val="16"/>
              </w:rPr>
            </w:pPr>
          </w:p>
        </w:tc>
        <w:tc>
          <w:tcPr>
            <w:tcW w:w="357" w:type="dxa"/>
          </w:tcPr>
          <w:p w14:paraId="5D91D6D6" w14:textId="77777777" w:rsidR="00035B2B" w:rsidRDefault="00035B2B" w:rsidP="00B57854">
            <w:pPr>
              <w:pStyle w:val="Glava"/>
              <w:tabs>
                <w:tab w:val="left" w:pos="708"/>
              </w:tabs>
              <w:ind w:left="-85"/>
              <w:jc w:val="both"/>
              <w:rPr>
                <w:i w:val="0"/>
                <w:sz w:val="16"/>
                <w:szCs w:val="16"/>
              </w:rPr>
            </w:pPr>
          </w:p>
        </w:tc>
        <w:tc>
          <w:tcPr>
            <w:tcW w:w="708" w:type="dxa"/>
            <w:gridSpan w:val="3"/>
          </w:tcPr>
          <w:p w14:paraId="3EEBB1E6" w14:textId="77777777" w:rsidR="00035B2B" w:rsidRDefault="00035B2B" w:rsidP="00B57854">
            <w:pPr>
              <w:pStyle w:val="Glava"/>
              <w:tabs>
                <w:tab w:val="left" w:pos="708"/>
              </w:tabs>
              <w:ind w:left="-85"/>
              <w:jc w:val="both"/>
              <w:rPr>
                <w:i w:val="0"/>
                <w:sz w:val="16"/>
                <w:szCs w:val="16"/>
              </w:rPr>
            </w:pPr>
          </w:p>
        </w:tc>
        <w:tc>
          <w:tcPr>
            <w:tcW w:w="719" w:type="dxa"/>
          </w:tcPr>
          <w:p w14:paraId="73149C71" w14:textId="77777777" w:rsidR="00035B2B" w:rsidRDefault="00035B2B" w:rsidP="00B57854">
            <w:pPr>
              <w:pStyle w:val="Glava"/>
              <w:tabs>
                <w:tab w:val="left" w:pos="708"/>
              </w:tabs>
              <w:ind w:left="-85"/>
              <w:jc w:val="both"/>
              <w:rPr>
                <w:i w:val="0"/>
                <w:sz w:val="16"/>
                <w:szCs w:val="16"/>
              </w:rPr>
            </w:pPr>
          </w:p>
        </w:tc>
      </w:tr>
      <w:tr w:rsidR="00035B2B" w14:paraId="6D4E62D4" w14:textId="77777777" w:rsidTr="00E968CA">
        <w:tc>
          <w:tcPr>
            <w:tcW w:w="1438" w:type="dxa"/>
            <w:gridSpan w:val="2"/>
            <w:hideMark/>
          </w:tcPr>
          <w:p w14:paraId="5D29BA04"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4D21661"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2AB1426F"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6E0B9E0F" w14:textId="77777777" w:rsidTr="00E968CA">
        <w:tc>
          <w:tcPr>
            <w:tcW w:w="8888" w:type="dxa"/>
            <w:gridSpan w:val="11"/>
          </w:tcPr>
          <w:p w14:paraId="73325C4B" w14:textId="77777777" w:rsidR="00035B2B" w:rsidRDefault="00035B2B" w:rsidP="00B57854">
            <w:pPr>
              <w:pStyle w:val="Glava"/>
              <w:tabs>
                <w:tab w:val="left" w:pos="708"/>
              </w:tabs>
              <w:ind w:left="-85"/>
              <w:jc w:val="both"/>
              <w:rPr>
                <w:i w:val="0"/>
                <w:sz w:val="16"/>
                <w:szCs w:val="16"/>
              </w:rPr>
            </w:pPr>
          </w:p>
        </w:tc>
      </w:tr>
      <w:tr w:rsidR="00035B2B" w14:paraId="1F8C0DCA" w14:textId="77777777" w:rsidTr="00E968CA">
        <w:tc>
          <w:tcPr>
            <w:tcW w:w="1438" w:type="dxa"/>
            <w:gridSpan w:val="2"/>
            <w:hideMark/>
          </w:tcPr>
          <w:p w14:paraId="4EBB862E"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0B177FBC" w14:textId="77777777" w:rsidR="00035B2B" w:rsidRDefault="00035B2B" w:rsidP="00B57854">
            <w:pPr>
              <w:pStyle w:val="Glava"/>
              <w:tabs>
                <w:tab w:val="left" w:pos="708"/>
              </w:tabs>
              <w:ind w:left="-85"/>
              <w:jc w:val="both"/>
              <w:rPr>
                <w:i w:val="0"/>
                <w:sz w:val="22"/>
                <w:szCs w:val="22"/>
              </w:rPr>
            </w:pPr>
          </w:p>
        </w:tc>
      </w:tr>
      <w:tr w:rsidR="00035B2B" w14:paraId="4C180746" w14:textId="77777777" w:rsidTr="00E968CA">
        <w:tc>
          <w:tcPr>
            <w:tcW w:w="1438" w:type="dxa"/>
            <w:gridSpan w:val="2"/>
          </w:tcPr>
          <w:p w14:paraId="5AF9C497" w14:textId="77777777" w:rsidR="00035B2B" w:rsidRDefault="00035B2B" w:rsidP="00B57854">
            <w:pPr>
              <w:pStyle w:val="Glava"/>
              <w:tabs>
                <w:tab w:val="left" w:pos="708"/>
              </w:tabs>
              <w:ind w:left="-85"/>
              <w:jc w:val="both"/>
              <w:rPr>
                <w:i w:val="0"/>
                <w:sz w:val="22"/>
                <w:szCs w:val="22"/>
              </w:rPr>
            </w:pPr>
          </w:p>
        </w:tc>
        <w:tc>
          <w:tcPr>
            <w:tcW w:w="7450" w:type="dxa"/>
            <w:gridSpan w:val="9"/>
          </w:tcPr>
          <w:p w14:paraId="3AF7B643" w14:textId="77777777" w:rsidR="00035B2B" w:rsidRDefault="00035B2B" w:rsidP="00B57854">
            <w:pPr>
              <w:pStyle w:val="Glava"/>
              <w:tabs>
                <w:tab w:val="left" w:pos="708"/>
              </w:tabs>
              <w:ind w:left="-85"/>
              <w:jc w:val="both"/>
              <w:rPr>
                <w:i w:val="0"/>
                <w:sz w:val="22"/>
                <w:szCs w:val="22"/>
              </w:rPr>
            </w:pPr>
          </w:p>
        </w:tc>
      </w:tr>
      <w:tr w:rsidR="00035B2B" w14:paraId="5847CD58" w14:textId="77777777" w:rsidTr="00E968CA">
        <w:tc>
          <w:tcPr>
            <w:tcW w:w="1438" w:type="dxa"/>
            <w:gridSpan w:val="2"/>
            <w:hideMark/>
          </w:tcPr>
          <w:p w14:paraId="50DBE797"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1F50598F"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68888449"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5BE7BF3" w14:textId="77777777" w:rsidTr="00E968CA">
        <w:tc>
          <w:tcPr>
            <w:tcW w:w="1438" w:type="dxa"/>
            <w:gridSpan w:val="2"/>
          </w:tcPr>
          <w:p w14:paraId="559D873A" w14:textId="77777777" w:rsidR="00035B2B" w:rsidRDefault="00035B2B" w:rsidP="00B57854">
            <w:pPr>
              <w:pStyle w:val="Glava"/>
              <w:tabs>
                <w:tab w:val="left" w:pos="708"/>
              </w:tabs>
              <w:ind w:left="-85"/>
              <w:jc w:val="both"/>
              <w:rPr>
                <w:i w:val="0"/>
                <w:sz w:val="22"/>
                <w:szCs w:val="22"/>
              </w:rPr>
            </w:pPr>
          </w:p>
        </w:tc>
        <w:tc>
          <w:tcPr>
            <w:tcW w:w="7450" w:type="dxa"/>
            <w:gridSpan w:val="9"/>
          </w:tcPr>
          <w:p w14:paraId="1759A93E" w14:textId="77777777" w:rsidR="00035B2B" w:rsidRDefault="00035B2B" w:rsidP="00B57854">
            <w:pPr>
              <w:pStyle w:val="Glava"/>
              <w:tabs>
                <w:tab w:val="left" w:pos="708"/>
              </w:tabs>
              <w:ind w:left="-85"/>
              <w:jc w:val="both"/>
              <w:rPr>
                <w:i w:val="0"/>
                <w:sz w:val="22"/>
                <w:szCs w:val="22"/>
              </w:rPr>
            </w:pPr>
          </w:p>
        </w:tc>
      </w:tr>
      <w:tr w:rsidR="00035B2B" w14:paraId="5656A3D9" w14:textId="77777777" w:rsidTr="00E968CA">
        <w:tc>
          <w:tcPr>
            <w:tcW w:w="1438" w:type="dxa"/>
            <w:gridSpan w:val="2"/>
            <w:hideMark/>
          </w:tcPr>
          <w:p w14:paraId="57A5FD9B"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15FF057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73817E1E"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49D04793" w14:textId="77777777" w:rsidR="00035B2B" w:rsidRDefault="00035B2B" w:rsidP="00B57854">
            <w:pPr>
              <w:pStyle w:val="Glava"/>
              <w:tabs>
                <w:tab w:val="left" w:pos="708"/>
              </w:tabs>
              <w:ind w:left="-85"/>
              <w:jc w:val="both"/>
              <w:rPr>
                <w:i w:val="0"/>
                <w:sz w:val="22"/>
                <w:szCs w:val="22"/>
              </w:rPr>
            </w:pPr>
          </w:p>
        </w:tc>
      </w:tr>
    </w:tbl>
    <w:p w14:paraId="54D8A6AE" w14:textId="77777777" w:rsidR="007B4104" w:rsidRDefault="007B4104" w:rsidP="00035B2B">
      <w:pPr>
        <w:pStyle w:val="Glava"/>
        <w:tabs>
          <w:tab w:val="left" w:pos="708"/>
        </w:tabs>
        <w:jc w:val="both"/>
        <w:rPr>
          <w:i w:val="0"/>
          <w:sz w:val="22"/>
          <w:szCs w:val="22"/>
        </w:rPr>
      </w:pPr>
    </w:p>
    <w:p w14:paraId="167F3BCD" w14:textId="77777777" w:rsidR="00035B2B" w:rsidRDefault="00035B2B" w:rsidP="00035B2B">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115E2901" w14:textId="77777777" w:rsidTr="00E968CA">
        <w:tc>
          <w:tcPr>
            <w:tcW w:w="1438" w:type="dxa"/>
            <w:gridSpan w:val="2"/>
            <w:hideMark/>
          </w:tcPr>
          <w:p w14:paraId="2A25F21A"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0CC5A5FE"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157DACE2"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3E9C342D" w14:textId="77777777" w:rsidTr="00E968CA">
        <w:tc>
          <w:tcPr>
            <w:tcW w:w="720" w:type="dxa"/>
          </w:tcPr>
          <w:p w14:paraId="6457C91A" w14:textId="77777777" w:rsidR="00035B2B" w:rsidRDefault="00035B2B" w:rsidP="00B57854">
            <w:pPr>
              <w:pStyle w:val="Glava"/>
              <w:tabs>
                <w:tab w:val="left" w:pos="708"/>
              </w:tabs>
              <w:ind w:left="-85"/>
              <w:jc w:val="both"/>
              <w:rPr>
                <w:i w:val="0"/>
                <w:sz w:val="16"/>
                <w:szCs w:val="16"/>
              </w:rPr>
            </w:pPr>
          </w:p>
        </w:tc>
        <w:tc>
          <w:tcPr>
            <w:tcW w:w="6384" w:type="dxa"/>
            <w:gridSpan w:val="5"/>
          </w:tcPr>
          <w:p w14:paraId="16CADE10" w14:textId="77777777" w:rsidR="00035B2B" w:rsidRDefault="00035B2B" w:rsidP="00B57854">
            <w:pPr>
              <w:pStyle w:val="Glava"/>
              <w:tabs>
                <w:tab w:val="left" w:pos="708"/>
              </w:tabs>
              <w:ind w:left="-85"/>
              <w:jc w:val="both"/>
              <w:rPr>
                <w:i w:val="0"/>
                <w:sz w:val="16"/>
                <w:szCs w:val="16"/>
              </w:rPr>
            </w:pPr>
          </w:p>
        </w:tc>
        <w:tc>
          <w:tcPr>
            <w:tcW w:w="357" w:type="dxa"/>
          </w:tcPr>
          <w:p w14:paraId="7FB5C9B3" w14:textId="77777777" w:rsidR="00035B2B" w:rsidRDefault="00035B2B" w:rsidP="00B57854">
            <w:pPr>
              <w:pStyle w:val="Glava"/>
              <w:tabs>
                <w:tab w:val="left" w:pos="708"/>
              </w:tabs>
              <w:ind w:left="-85"/>
              <w:jc w:val="both"/>
              <w:rPr>
                <w:i w:val="0"/>
                <w:sz w:val="16"/>
                <w:szCs w:val="16"/>
              </w:rPr>
            </w:pPr>
          </w:p>
        </w:tc>
        <w:tc>
          <w:tcPr>
            <w:tcW w:w="708" w:type="dxa"/>
            <w:gridSpan w:val="3"/>
          </w:tcPr>
          <w:p w14:paraId="7C07D993" w14:textId="77777777" w:rsidR="00035B2B" w:rsidRDefault="00035B2B" w:rsidP="00B57854">
            <w:pPr>
              <w:pStyle w:val="Glava"/>
              <w:tabs>
                <w:tab w:val="left" w:pos="708"/>
              </w:tabs>
              <w:ind w:left="-85"/>
              <w:jc w:val="both"/>
              <w:rPr>
                <w:i w:val="0"/>
                <w:sz w:val="16"/>
                <w:szCs w:val="16"/>
              </w:rPr>
            </w:pPr>
          </w:p>
        </w:tc>
        <w:tc>
          <w:tcPr>
            <w:tcW w:w="719" w:type="dxa"/>
          </w:tcPr>
          <w:p w14:paraId="5432DEDA" w14:textId="77777777" w:rsidR="00035B2B" w:rsidRDefault="00035B2B" w:rsidP="00B57854">
            <w:pPr>
              <w:pStyle w:val="Glava"/>
              <w:tabs>
                <w:tab w:val="left" w:pos="708"/>
              </w:tabs>
              <w:ind w:left="-85"/>
              <w:jc w:val="both"/>
              <w:rPr>
                <w:i w:val="0"/>
                <w:sz w:val="16"/>
                <w:szCs w:val="16"/>
              </w:rPr>
            </w:pPr>
          </w:p>
        </w:tc>
      </w:tr>
      <w:tr w:rsidR="00035B2B" w14:paraId="796AB30F" w14:textId="77777777" w:rsidTr="00E968CA">
        <w:tc>
          <w:tcPr>
            <w:tcW w:w="1438" w:type="dxa"/>
            <w:gridSpan w:val="2"/>
            <w:hideMark/>
          </w:tcPr>
          <w:p w14:paraId="098A7A2B"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207D729A"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07A25384"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5B9B1EF8" w14:textId="77777777" w:rsidTr="00E968CA">
        <w:tc>
          <w:tcPr>
            <w:tcW w:w="8888" w:type="dxa"/>
            <w:gridSpan w:val="11"/>
          </w:tcPr>
          <w:p w14:paraId="0D644AED" w14:textId="77777777" w:rsidR="00035B2B" w:rsidRDefault="00035B2B" w:rsidP="00B57854">
            <w:pPr>
              <w:pStyle w:val="Glava"/>
              <w:tabs>
                <w:tab w:val="left" w:pos="708"/>
              </w:tabs>
              <w:ind w:left="-85"/>
              <w:jc w:val="both"/>
              <w:rPr>
                <w:i w:val="0"/>
                <w:sz w:val="16"/>
                <w:szCs w:val="16"/>
              </w:rPr>
            </w:pPr>
          </w:p>
        </w:tc>
      </w:tr>
      <w:tr w:rsidR="00035B2B" w14:paraId="31CF2212" w14:textId="77777777" w:rsidTr="00E968CA">
        <w:tc>
          <w:tcPr>
            <w:tcW w:w="1438" w:type="dxa"/>
            <w:gridSpan w:val="2"/>
            <w:hideMark/>
          </w:tcPr>
          <w:p w14:paraId="68FFE4C3"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3BF7F06C" w14:textId="77777777" w:rsidR="00035B2B" w:rsidRDefault="00035B2B" w:rsidP="00B57854">
            <w:pPr>
              <w:pStyle w:val="Glava"/>
              <w:tabs>
                <w:tab w:val="left" w:pos="708"/>
              </w:tabs>
              <w:ind w:left="-85"/>
              <w:jc w:val="both"/>
              <w:rPr>
                <w:i w:val="0"/>
                <w:sz w:val="22"/>
                <w:szCs w:val="22"/>
              </w:rPr>
            </w:pPr>
          </w:p>
        </w:tc>
      </w:tr>
      <w:tr w:rsidR="00035B2B" w14:paraId="2DF502E0" w14:textId="77777777" w:rsidTr="00E968CA">
        <w:tc>
          <w:tcPr>
            <w:tcW w:w="1438" w:type="dxa"/>
            <w:gridSpan w:val="2"/>
          </w:tcPr>
          <w:p w14:paraId="725AE746" w14:textId="77777777" w:rsidR="00035B2B" w:rsidRDefault="00035B2B" w:rsidP="00B57854">
            <w:pPr>
              <w:pStyle w:val="Glava"/>
              <w:tabs>
                <w:tab w:val="left" w:pos="708"/>
              </w:tabs>
              <w:ind w:left="-85"/>
              <w:jc w:val="both"/>
              <w:rPr>
                <w:i w:val="0"/>
                <w:sz w:val="22"/>
                <w:szCs w:val="22"/>
              </w:rPr>
            </w:pPr>
          </w:p>
        </w:tc>
        <w:tc>
          <w:tcPr>
            <w:tcW w:w="7450" w:type="dxa"/>
            <w:gridSpan w:val="9"/>
          </w:tcPr>
          <w:p w14:paraId="2467675C" w14:textId="77777777" w:rsidR="00035B2B" w:rsidRDefault="00035B2B" w:rsidP="00B57854">
            <w:pPr>
              <w:pStyle w:val="Glava"/>
              <w:tabs>
                <w:tab w:val="left" w:pos="708"/>
              </w:tabs>
              <w:ind w:left="-85"/>
              <w:jc w:val="both"/>
              <w:rPr>
                <w:i w:val="0"/>
                <w:sz w:val="22"/>
                <w:szCs w:val="22"/>
              </w:rPr>
            </w:pPr>
          </w:p>
        </w:tc>
      </w:tr>
      <w:tr w:rsidR="00035B2B" w14:paraId="00820850" w14:textId="77777777" w:rsidTr="00E968CA">
        <w:tc>
          <w:tcPr>
            <w:tcW w:w="1438" w:type="dxa"/>
            <w:gridSpan w:val="2"/>
            <w:hideMark/>
          </w:tcPr>
          <w:p w14:paraId="2B7C05AC"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4FF25719"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F043C17"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09A26518" w14:textId="77777777" w:rsidTr="00E968CA">
        <w:tc>
          <w:tcPr>
            <w:tcW w:w="1438" w:type="dxa"/>
            <w:gridSpan w:val="2"/>
          </w:tcPr>
          <w:p w14:paraId="1785A341" w14:textId="77777777" w:rsidR="00035B2B" w:rsidRDefault="00035B2B" w:rsidP="00B57854">
            <w:pPr>
              <w:pStyle w:val="Glava"/>
              <w:tabs>
                <w:tab w:val="left" w:pos="708"/>
              </w:tabs>
              <w:ind w:left="-85"/>
              <w:jc w:val="both"/>
              <w:rPr>
                <w:i w:val="0"/>
                <w:sz w:val="22"/>
                <w:szCs w:val="22"/>
              </w:rPr>
            </w:pPr>
          </w:p>
        </w:tc>
        <w:tc>
          <w:tcPr>
            <w:tcW w:w="7450" w:type="dxa"/>
            <w:gridSpan w:val="9"/>
          </w:tcPr>
          <w:p w14:paraId="7CD4C54F" w14:textId="77777777" w:rsidR="00035B2B" w:rsidRDefault="00035B2B" w:rsidP="00B57854">
            <w:pPr>
              <w:pStyle w:val="Glava"/>
              <w:tabs>
                <w:tab w:val="left" w:pos="708"/>
              </w:tabs>
              <w:ind w:left="-85"/>
              <w:jc w:val="both"/>
              <w:rPr>
                <w:i w:val="0"/>
                <w:sz w:val="22"/>
                <w:szCs w:val="22"/>
              </w:rPr>
            </w:pPr>
          </w:p>
        </w:tc>
      </w:tr>
      <w:tr w:rsidR="00035B2B" w14:paraId="3B5B688E" w14:textId="77777777" w:rsidTr="00E968CA">
        <w:tc>
          <w:tcPr>
            <w:tcW w:w="1438" w:type="dxa"/>
            <w:gridSpan w:val="2"/>
            <w:hideMark/>
          </w:tcPr>
          <w:p w14:paraId="360D0F7A"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2E179948"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5A603074"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372FAF0D" w14:textId="77777777" w:rsidR="00035B2B" w:rsidRDefault="00035B2B" w:rsidP="00B57854">
            <w:pPr>
              <w:pStyle w:val="Glava"/>
              <w:tabs>
                <w:tab w:val="left" w:pos="708"/>
              </w:tabs>
              <w:ind w:left="-85"/>
              <w:jc w:val="both"/>
              <w:rPr>
                <w:i w:val="0"/>
                <w:sz w:val="22"/>
                <w:szCs w:val="22"/>
              </w:rPr>
            </w:pPr>
          </w:p>
        </w:tc>
      </w:tr>
    </w:tbl>
    <w:p w14:paraId="3CC6D977" w14:textId="77777777" w:rsidR="00035B2B" w:rsidRDefault="00035B2B" w:rsidP="00035B2B">
      <w:pPr>
        <w:pStyle w:val="Glava"/>
        <w:tabs>
          <w:tab w:val="left" w:pos="708"/>
        </w:tabs>
        <w:jc w:val="both"/>
        <w:rPr>
          <w:i w:val="0"/>
          <w:sz w:val="22"/>
          <w:szCs w:val="22"/>
        </w:rPr>
      </w:pPr>
    </w:p>
    <w:p w14:paraId="339187D1" w14:textId="77777777" w:rsidR="00035B2B" w:rsidRDefault="00035B2B" w:rsidP="00035B2B">
      <w:pPr>
        <w:pStyle w:val="Glava"/>
        <w:tabs>
          <w:tab w:val="left" w:pos="708"/>
        </w:tabs>
        <w:jc w:val="both"/>
        <w:rPr>
          <w:i w:val="0"/>
          <w:sz w:val="22"/>
          <w:szCs w:val="22"/>
        </w:rPr>
      </w:pPr>
    </w:p>
    <w:tbl>
      <w:tblPr>
        <w:tblW w:w="0" w:type="auto"/>
        <w:tblInd w:w="1101"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035B2B" w14:paraId="4CF14FB7" w14:textId="77777777" w:rsidTr="00E968CA">
        <w:tc>
          <w:tcPr>
            <w:tcW w:w="1438" w:type="dxa"/>
            <w:gridSpan w:val="2"/>
            <w:hideMark/>
          </w:tcPr>
          <w:p w14:paraId="711431BE" w14:textId="77777777" w:rsidR="00035B2B" w:rsidRDefault="00035B2B" w:rsidP="00B57854">
            <w:pPr>
              <w:pStyle w:val="Glava"/>
              <w:tabs>
                <w:tab w:val="left" w:pos="708"/>
              </w:tabs>
              <w:ind w:left="-85"/>
              <w:jc w:val="both"/>
              <w:rPr>
                <w:i w:val="0"/>
                <w:sz w:val="22"/>
                <w:szCs w:val="22"/>
              </w:rPr>
            </w:pPr>
            <w:r>
              <w:rPr>
                <w:i w:val="0"/>
                <w:sz w:val="22"/>
                <w:szCs w:val="22"/>
              </w:rPr>
              <w:t>Podizvajalec</w:t>
            </w:r>
          </w:p>
        </w:tc>
        <w:tc>
          <w:tcPr>
            <w:tcW w:w="6551" w:type="dxa"/>
            <w:gridSpan w:val="7"/>
            <w:tcBorders>
              <w:top w:val="nil"/>
              <w:left w:val="nil"/>
              <w:bottom w:val="single" w:sz="4" w:space="0" w:color="auto"/>
              <w:right w:val="nil"/>
            </w:tcBorders>
          </w:tcPr>
          <w:p w14:paraId="2EC5378B" w14:textId="77777777" w:rsidR="00035B2B" w:rsidRDefault="00035B2B" w:rsidP="00B57854">
            <w:pPr>
              <w:pStyle w:val="Glava"/>
              <w:tabs>
                <w:tab w:val="left" w:pos="708"/>
              </w:tabs>
              <w:ind w:left="-85"/>
              <w:jc w:val="both"/>
              <w:rPr>
                <w:i w:val="0"/>
                <w:sz w:val="22"/>
                <w:szCs w:val="22"/>
              </w:rPr>
            </w:pPr>
          </w:p>
        </w:tc>
        <w:tc>
          <w:tcPr>
            <w:tcW w:w="899" w:type="dxa"/>
            <w:gridSpan w:val="2"/>
            <w:hideMark/>
          </w:tcPr>
          <w:p w14:paraId="5EF08A2A" w14:textId="77777777" w:rsidR="00035B2B" w:rsidRDefault="00035B2B" w:rsidP="00B57854">
            <w:pPr>
              <w:pStyle w:val="Glava"/>
              <w:tabs>
                <w:tab w:val="left" w:pos="708"/>
              </w:tabs>
              <w:ind w:left="-85"/>
              <w:jc w:val="both"/>
              <w:rPr>
                <w:i w:val="0"/>
                <w:sz w:val="22"/>
                <w:szCs w:val="22"/>
              </w:rPr>
            </w:pPr>
            <w:r>
              <w:rPr>
                <w:i w:val="0"/>
                <w:sz w:val="22"/>
                <w:szCs w:val="22"/>
              </w:rPr>
              <w:t>(naziv)</w:t>
            </w:r>
          </w:p>
        </w:tc>
      </w:tr>
      <w:tr w:rsidR="00035B2B" w14:paraId="4DBD0557" w14:textId="77777777" w:rsidTr="00E968CA">
        <w:tc>
          <w:tcPr>
            <w:tcW w:w="720" w:type="dxa"/>
          </w:tcPr>
          <w:p w14:paraId="608BECE1" w14:textId="77777777" w:rsidR="00035B2B" w:rsidRDefault="00035B2B" w:rsidP="00B57854">
            <w:pPr>
              <w:pStyle w:val="Glava"/>
              <w:tabs>
                <w:tab w:val="left" w:pos="708"/>
              </w:tabs>
              <w:ind w:left="-85"/>
              <w:jc w:val="both"/>
              <w:rPr>
                <w:i w:val="0"/>
                <w:sz w:val="16"/>
                <w:szCs w:val="16"/>
              </w:rPr>
            </w:pPr>
          </w:p>
        </w:tc>
        <w:tc>
          <w:tcPr>
            <w:tcW w:w="6384" w:type="dxa"/>
            <w:gridSpan w:val="5"/>
          </w:tcPr>
          <w:p w14:paraId="730B65ED" w14:textId="77777777" w:rsidR="00035B2B" w:rsidRDefault="00035B2B" w:rsidP="00B57854">
            <w:pPr>
              <w:pStyle w:val="Glava"/>
              <w:tabs>
                <w:tab w:val="left" w:pos="708"/>
              </w:tabs>
              <w:ind w:left="-85"/>
              <w:jc w:val="both"/>
              <w:rPr>
                <w:i w:val="0"/>
                <w:sz w:val="16"/>
                <w:szCs w:val="16"/>
              </w:rPr>
            </w:pPr>
          </w:p>
        </w:tc>
        <w:tc>
          <w:tcPr>
            <w:tcW w:w="357" w:type="dxa"/>
          </w:tcPr>
          <w:p w14:paraId="17522E69" w14:textId="77777777" w:rsidR="00035B2B" w:rsidRDefault="00035B2B" w:rsidP="00B57854">
            <w:pPr>
              <w:pStyle w:val="Glava"/>
              <w:tabs>
                <w:tab w:val="left" w:pos="708"/>
              </w:tabs>
              <w:ind w:left="-85"/>
              <w:jc w:val="both"/>
              <w:rPr>
                <w:i w:val="0"/>
                <w:sz w:val="16"/>
                <w:szCs w:val="16"/>
              </w:rPr>
            </w:pPr>
          </w:p>
        </w:tc>
        <w:tc>
          <w:tcPr>
            <w:tcW w:w="708" w:type="dxa"/>
            <w:gridSpan w:val="3"/>
          </w:tcPr>
          <w:p w14:paraId="46CB289E" w14:textId="77777777" w:rsidR="00035B2B" w:rsidRDefault="00035B2B" w:rsidP="00B57854">
            <w:pPr>
              <w:pStyle w:val="Glava"/>
              <w:tabs>
                <w:tab w:val="left" w:pos="708"/>
              </w:tabs>
              <w:ind w:left="-85"/>
              <w:jc w:val="both"/>
              <w:rPr>
                <w:i w:val="0"/>
                <w:sz w:val="16"/>
                <w:szCs w:val="16"/>
              </w:rPr>
            </w:pPr>
          </w:p>
        </w:tc>
        <w:tc>
          <w:tcPr>
            <w:tcW w:w="719" w:type="dxa"/>
          </w:tcPr>
          <w:p w14:paraId="7AE21142" w14:textId="77777777" w:rsidR="00035B2B" w:rsidRDefault="00035B2B" w:rsidP="00B57854">
            <w:pPr>
              <w:pStyle w:val="Glava"/>
              <w:tabs>
                <w:tab w:val="left" w:pos="708"/>
              </w:tabs>
              <w:ind w:left="-85"/>
              <w:jc w:val="both"/>
              <w:rPr>
                <w:i w:val="0"/>
                <w:sz w:val="16"/>
                <w:szCs w:val="16"/>
              </w:rPr>
            </w:pPr>
          </w:p>
        </w:tc>
      </w:tr>
      <w:tr w:rsidR="00035B2B" w14:paraId="22603B28" w14:textId="77777777" w:rsidTr="00E968CA">
        <w:tc>
          <w:tcPr>
            <w:tcW w:w="1438" w:type="dxa"/>
            <w:gridSpan w:val="2"/>
            <w:hideMark/>
          </w:tcPr>
          <w:p w14:paraId="6782B7E4" w14:textId="77777777" w:rsidR="00035B2B" w:rsidRDefault="00035B2B" w:rsidP="00B57854">
            <w:pPr>
              <w:pStyle w:val="Glava"/>
              <w:tabs>
                <w:tab w:val="left" w:pos="708"/>
              </w:tabs>
              <w:ind w:left="-85"/>
              <w:jc w:val="both"/>
              <w:rPr>
                <w:i w:val="0"/>
                <w:sz w:val="22"/>
                <w:szCs w:val="22"/>
              </w:rPr>
            </w:pPr>
            <w:r>
              <w:rPr>
                <w:i w:val="0"/>
                <w:sz w:val="22"/>
                <w:szCs w:val="22"/>
              </w:rPr>
              <w:t>bo izvedel</w:t>
            </w:r>
          </w:p>
        </w:tc>
        <w:tc>
          <w:tcPr>
            <w:tcW w:w="6199" w:type="dxa"/>
            <w:gridSpan w:val="6"/>
            <w:tcBorders>
              <w:top w:val="nil"/>
              <w:left w:val="nil"/>
              <w:bottom w:val="single" w:sz="4" w:space="0" w:color="auto"/>
              <w:right w:val="nil"/>
            </w:tcBorders>
          </w:tcPr>
          <w:p w14:paraId="1CD58524" w14:textId="77777777" w:rsidR="00035B2B" w:rsidRDefault="00035B2B" w:rsidP="00B57854">
            <w:pPr>
              <w:pStyle w:val="Glava"/>
              <w:tabs>
                <w:tab w:val="left" w:pos="708"/>
              </w:tabs>
              <w:ind w:left="-85"/>
              <w:jc w:val="both"/>
              <w:rPr>
                <w:i w:val="0"/>
                <w:sz w:val="22"/>
                <w:szCs w:val="22"/>
              </w:rPr>
            </w:pPr>
          </w:p>
        </w:tc>
        <w:tc>
          <w:tcPr>
            <w:tcW w:w="1251" w:type="dxa"/>
            <w:gridSpan w:val="3"/>
            <w:hideMark/>
          </w:tcPr>
          <w:p w14:paraId="46616B5A" w14:textId="77777777" w:rsidR="00035B2B" w:rsidRDefault="00035B2B" w:rsidP="00B57854">
            <w:pPr>
              <w:pStyle w:val="Glava"/>
              <w:tabs>
                <w:tab w:val="left" w:pos="708"/>
              </w:tabs>
              <w:ind w:left="-85"/>
              <w:jc w:val="both"/>
              <w:rPr>
                <w:i w:val="0"/>
                <w:sz w:val="22"/>
                <w:szCs w:val="22"/>
              </w:rPr>
            </w:pPr>
            <w:r>
              <w:rPr>
                <w:i w:val="0"/>
                <w:sz w:val="22"/>
                <w:szCs w:val="22"/>
              </w:rPr>
              <w:t>(vrsta del)</w:t>
            </w:r>
          </w:p>
        </w:tc>
      </w:tr>
      <w:tr w:rsidR="00035B2B" w14:paraId="47BCC03D" w14:textId="77777777" w:rsidTr="00E968CA">
        <w:tc>
          <w:tcPr>
            <w:tcW w:w="8888" w:type="dxa"/>
            <w:gridSpan w:val="11"/>
          </w:tcPr>
          <w:p w14:paraId="60CA30BE" w14:textId="77777777" w:rsidR="00035B2B" w:rsidRDefault="00035B2B" w:rsidP="00B57854">
            <w:pPr>
              <w:pStyle w:val="Glava"/>
              <w:tabs>
                <w:tab w:val="left" w:pos="708"/>
              </w:tabs>
              <w:ind w:left="-85"/>
              <w:jc w:val="both"/>
              <w:rPr>
                <w:i w:val="0"/>
                <w:sz w:val="16"/>
                <w:szCs w:val="16"/>
              </w:rPr>
            </w:pPr>
          </w:p>
        </w:tc>
      </w:tr>
      <w:tr w:rsidR="00035B2B" w14:paraId="39D1BAD2" w14:textId="77777777" w:rsidTr="00E968CA">
        <w:tc>
          <w:tcPr>
            <w:tcW w:w="1438" w:type="dxa"/>
            <w:gridSpan w:val="2"/>
            <w:hideMark/>
          </w:tcPr>
          <w:p w14:paraId="2F27CE7C" w14:textId="77777777" w:rsidR="00035B2B" w:rsidRDefault="00035B2B" w:rsidP="00B57854">
            <w:pPr>
              <w:pStyle w:val="Glava"/>
              <w:tabs>
                <w:tab w:val="left" w:pos="708"/>
              </w:tabs>
              <w:ind w:left="-85"/>
              <w:jc w:val="both"/>
              <w:rPr>
                <w:i w:val="0"/>
                <w:sz w:val="22"/>
                <w:szCs w:val="22"/>
              </w:rPr>
            </w:pPr>
            <w:r>
              <w:rPr>
                <w:i w:val="0"/>
                <w:sz w:val="22"/>
                <w:szCs w:val="22"/>
              </w:rPr>
              <w:t>v količini</w:t>
            </w:r>
          </w:p>
        </w:tc>
        <w:tc>
          <w:tcPr>
            <w:tcW w:w="7450" w:type="dxa"/>
            <w:gridSpan w:val="9"/>
            <w:tcBorders>
              <w:top w:val="nil"/>
              <w:left w:val="nil"/>
              <w:bottom w:val="single" w:sz="4" w:space="0" w:color="auto"/>
              <w:right w:val="nil"/>
            </w:tcBorders>
          </w:tcPr>
          <w:p w14:paraId="25293B39" w14:textId="77777777" w:rsidR="00035B2B" w:rsidRDefault="00035B2B" w:rsidP="00B57854">
            <w:pPr>
              <w:pStyle w:val="Glava"/>
              <w:tabs>
                <w:tab w:val="left" w:pos="708"/>
              </w:tabs>
              <w:ind w:left="-85"/>
              <w:jc w:val="both"/>
              <w:rPr>
                <w:i w:val="0"/>
                <w:sz w:val="22"/>
                <w:szCs w:val="22"/>
              </w:rPr>
            </w:pPr>
          </w:p>
        </w:tc>
      </w:tr>
      <w:tr w:rsidR="00035B2B" w14:paraId="10905A6D" w14:textId="77777777" w:rsidTr="00E968CA">
        <w:tc>
          <w:tcPr>
            <w:tcW w:w="1438" w:type="dxa"/>
            <w:gridSpan w:val="2"/>
          </w:tcPr>
          <w:p w14:paraId="3DF8DE36" w14:textId="77777777" w:rsidR="00035B2B" w:rsidRDefault="00035B2B" w:rsidP="00B57854">
            <w:pPr>
              <w:pStyle w:val="Glava"/>
              <w:tabs>
                <w:tab w:val="left" w:pos="708"/>
              </w:tabs>
              <w:ind w:left="-85"/>
              <w:jc w:val="both"/>
              <w:rPr>
                <w:i w:val="0"/>
                <w:sz w:val="22"/>
                <w:szCs w:val="22"/>
              </w:rPr>
            </w:pPr>
          </w:p>
        </w:tc>
        <w:tc>
          <w:tcPr>
            <w:tcW w:w="7450" w:type="dxa"/>
            <w:gridSpan w:val="9"/>
          </w:tcPr>
          <w:p w14:paraId="0F7181E1" w14:textId="77777777" w:rsidR="00035B2B" w:rsidRDefault="00035B2B" w:rsidP="00B57854">
            <w:pPr>
              <w:pStyle w:val="Glava"/>
              <w:tabs>
                <w:tab w:val="left" w:pos="708"/>
              </w:tabs>
              <w:ind w:left="-85"/>
              <w:jc w:val="both"/>
              <w:rPr>
                <w:i w:val="0"/>
                <w:sz w:val="22"/>
                <w:szCs w:val="22"/>
              </w:rPr>
            </w:pPr>
          </w:p>
        </w:tc>
      </w:tr>
      <w:tr w:rsidR="00035B2B" w14:paraId="4839D357" w14:textId="77777777" w:rsidTr="00E968CA">
        <w:tc>
          <w:tcPr>
            <w:tcW w:w="1438" w:type="dxa"/>
            <w:gridSpan w:val="2"/>
            <w:hideMark/>
          </w:tcPr>
          <w:p w14:paraId="0CE9B83B" w14:textId="77777777" w:rsidR="00035B2B" w:rsidRDefault="00035B2B" w:rsidP="00B57854">
            <w:pPr>
              <w:pStyle w:val="Glava"/>
              <w:tabs>
                <w:tab w:val="left" w:pos="708"/>
              </w:tabs>
              <w:ind w:left="-85"/>
              <w:jc w:val="both"/>
              <w:rPr>
                <w:i w:val="0"/>
                <w:sz w:val="22"/>
                <w:szCs w:val="22"/>
              </w:rPr>
            </w:pPr>
            <w:r>
              <w:rPr>
                <w:i w:val="0"/>
                <w:sz w:val="22"/>
                <w:szCs w:val="22"/>
              </w:rPr>
              <w:t>v vrednosti</w:t>
            </w:r>
          </w:p>
        </w:tc>
        <w:tc>
          <w:tcPr>
            <w:tcW w:w="3724" w:type="dxa"/>
            <w:gridSpan w:val="2"/>
            <w:tcBorders>
              <w:top w:val="nil"/>
              <w:left w:val="nil"/>
              <w:bottom w:val="single" w:sz="4" w:space="0" w:color="auto"/>
              <w:right w:val="nil"/>
            </w:tcBorders>
          </w:tcPr>
          <w:p w14:paraId="7D4D5E7C" w14:textId="77777777" w:rsidR="00035B2B" w:rsidRDefault="00035B2B" w:rsidP="00B57854">
            <w:pPr>
              <w:pStyle w:val="Glava"/>
              <w:tabs>
                <w:tab w:val="left" w:pos="708"/>
              </w:tabs>
              <w:ind w:left="-85"/>
              <w:jc w:val="both"/>
              <w:rPr>
                <w:i w:val="0"/>
                <w:sz w:val="22"/>
                <w:szCs w:val="22"/>
              </w:rPr>
            </w:pPr>
          </w:p>
        </w:tc>
        <w:tc>
          <w:tcPr>
            <w:tcW w:w="3726" w:type="dxa"/>
            <w:gridSpan w:val="7"/>
            <w:hideMark/>
          </w:tcPr>
          <w:p w14:paraId="1C2EBDF3" w14:textId="77777777" w:rsidR="00035B2B" w:rsidRDefault="00035B2B" w:rsidP="00B57854">
            <w:pPr>
              <w:pStyle w:val="Glava"/>
              <w:tabs>
                <w:tab w:val="left" w:pos="708"/>
              </w:tabs>
              <w:ind w:left="-85"/>
              <w:jc w:val="both"/>
              <w:rPr>
                <w:i w:val="0"/>
                <w:sz w:val="22"/>
                <w:szCs w:val="22"/>
              </w:rPr>
            </w:pPr>
            <w:r>
              <w:rPr>
                <w:i w:val="0"/>
                <w:sz w:val="22"/>
                <w:szCs w:val="22"/>
              </w:rPr>
              <w:t>EUR brez DDV</w:t>
            </w:r>
          </w:p>
        </w:tc>
      </w:tr>
      <w:tr w:rsidR="00035B2B" w14:paraId="69BC8782" w14:textId="77777777" w:rsidTr="00E968CA">
        <w:tc>
          <w:tcPr>
            <w:tcW w:w="1438" w:type="dxa"/>
            <w:gridSpan w:val="2"/>
          </w:tcPr>
          <w:p w14:paraId="6D6D960E" w14:textId="77777777" w:rsidR="00035B2B" w:rsidRDefault="00035B2B" w:rsidP="00B57854">
            <w:pPr>
              <w:pStyle w:val="Glava"/>
              <w:tabs>
                <w:tab w:val="left" w:pos="708"/>
              </w:tabs>
              <w:ind w:left="-85"/>
              <w:jc w:val="both"/>
              <w:rPr>
                <w:i w:val="0"/>
                <w:sz w:val="22"/>
                <w:szCs w:val="22"/>
              </w:rPr>
            </w:pPr>
          </w:p>
        </w:tc>
        <w:tc>
          <w:tcPr>
            <w:tcW w:w="7450" w:type="dxa"/>
            <w:gridSpan w:val="9"/>
          </w:tcPr>
          <w:p w14:paraId="2022950B" w14:textId="77777777" w:rsidR="00035B2B" w:rsidRDefault="00035B2B" w:rsidP="00B57854">
            <w:pPr>
              <w:pStyle w:val="Glava"/>
              <w:tabs>
                <w:tab w:val="left" w:pos="708"/>
              </w:tabs>
              <w:ind w:left="-85"/>
              <w:jc w:val="both"/>
              <w:rPr>
                <w:i w:val="0"/>
                <w:sz w:val="22"/>
                <w:szCs w:val="22"/>
              </w:rPr>
            </w:pPr>
          </w:p>
        </w:tc>
      </w:tr>
      <w:tr w:rsidR="00035B2B" w14:paraId="5942E8E5" w14:textId="77777777" w:rsidTr="00E968CA">
        <w:tc>
          <w:tcPr>
            <w:tcW w:w="1438" w:type="dxa"/>
            <w:gridSpan w:val="2"/>
            <w:hideMark/>
          </w:tcPr>
          <w:p w14:paraId="00A76F21" w14:textId="77777777" w:rsidR="00035B2B" w:rsidRDefault="00035B2B" w:rsidP="00B57854">
            <w:pPr>
              <w:pStyle w:val="Glava"/>
              <w:tabs>
                <w:tab w:val="left" w:pos="708"/>
              </w:tabs>
              <w:ind w:left="-85"/>
              <w:jc w:val="both"/>
              <w:rPr>
                <w:i w:val="0"/>
                <w:sz w:val="22"/>
                <w:szCs w:val="22"/>
              </w:rPr>
            </w:pPr>
            <w:r>
              <w:rPr>
                <w:i w:val="0"/>
                <w:sz w:val="22"/>
                <w:szCs w:val="22"/>
              </w:rPr>
              <w:t>kraj izvedbe</w:t>
            </w:r>
          </w:p>
        </w:tc>
        <w:tc>
          <w:tcPr>
            <w:tcW w:w="1853" w:type="dxa"/>
            <w:tcBorders>
              <w:top w:val="nil"/>
              <w:left w:val="nil"/>
              <w:bottom w:val="single" w:sz="4" w:space="0" w:color="auto"/>
              <w:right w:val="nil"/>
            </w:tcBorders>
          </w:tcPr>
          <w:p w14:paraId="325F03DB" w14:textId="77777777" w:rsidR="00035B2B" w:rsidRDefault="00035B2B" w:rsidP="00B57854">
            <w:pPr>
              <w:pStyle w:val="Glava"/>
              <w:tabs>
                <w:tab w:val="left" w:pos="708"/>
              </w:tabs>
              <w:ind w:left="-85"/>
              <w:jc w:val="both"/>
              <w:rPr>
                <w:i w:val="0"/>
                <w:sz w:val="22"/>
                <w:szCs w:val="22"/>
              </w:rPr>
            </w:pPr>
          </w:p>
        </w:tc>
        <w:tc>
          <w:tcPr>
            <w:tcW w:w="2757" w:type="dxa"/>
            <w:gridSpan w:val="2"/>
            <w:hideMark/>
          </w:tcPr>
          <w:p w14:paraId="0223AB40" w14:textId="77777777" w:rsidR="00035B2B" w:rsidRDefault="00035B2B" w:rsidP="00B57854">
            <w:pPr>
              <w:pStyle w:val="Glava"/>
              <w:tabs>
                <w:tab w:val="left" w:pos="708"/>
              </w:tabs>
              <w:ind w:left="-85"/>
              <w:jc w:val="both"/>
              <w:rPr>
                <w:i w:val="0"/>
                <w:sz w:val="22"/>
                <w:szCs w:val="22"/>
              </w:rPr>
            </w:pPr>
            <w:r>
              <w:rPr>
                <w:i w:val="0"/>
                <w:sz w:val="22"/>
                <w:szCs w:val="22"/>
              </w:rPr>
              <w:t>rok izvedbe del podizvajalca</w:t>
            </w:r>
          </w:p>
        </w:tc>
        <w:tc>
          <w:tcPr>
            <w:tcW w:w="2840" w:type="dxa"/>
            <w:gridSpan w:val="6"/>
            <w:tcBorders>
              <w:top w:val="nil"/>
              <w:left w:val="nil"/>
              <w:bottom w:val="single" w:sz="4" w:space="0" w:color="auto"/>
              <w:right w:val="nil"/>
            </w:tcBorders>
          </w:tcPr>
          <w:p w14:paraId="2D6D6831" w14:textId="77777777" w:rsidR="00035B2B" w:rsidRDefault="00035B2B" w:rsidP="00B57854">
            <w:pPr>
              <w:pStyle w:val="Glava"/>
              <w:tabs>
                <w:tab w:val="left" w:pos="708"/>
              </w:tabs>
              <w:ind w:left="-85"/>
              <w:jc w:val="both"/>
              <w:rPr>
                <w:i w:val="0"/>
                <w:sz w:val="22"/>
                <w:szCs w:val="22"/>
              </w:rPr>
            </w:pPr>
          </w:p>
        </w:tc>
      </w:tr>
    </w:tbl>
    <w:p w14:paraId="76ED7E27" w14:textId="77777777" w:rsidR="00035B2B" w:rsidRDefault="00035B2B" w:rsidP="00035B2B">
      <w:pPr>
        <w:pStyle w:val="Glava"/>
        <w:tabs>
          <w:tab w:val="left" w:pos="708"/>
        </w:tabs>
        <w:jc w:val="both"/>
        <w:rPr>
          <w:i w:val="0"/>
          <w:sz w:val="22"/>
          <w:szCs w:val="22"/>
        </w:rPr>
      </w:pPr>
    </w:p>
    <w:p w14:paraId="100DA857" w14:textId="77777777" w:rsidR="00035B2B" w:rsidRDefault="00035B2B" w:rsidP="00035B2B">
      <w:pPr>
        <w:pStyle w:val="Glava"/>
        <w:tabs>
          <w:tab w:val="left" w:pos="708"/>
        </w:tabs>
        <w:jc w:val="both"/>
        <w:rPr>
          <w:i w:val="0"/>
          <w:sz w:val="22"/>
          <w:szCs w:val="22"/>
        </w:rPr>
      </w:pPr>
    </w:p>
    <w:p w14:paraId="76FFC2FB" w14:textId="77777777" w:rsidR="00035B2B" w:rsidRDefault="00035B2B" w:rsidP="00035B2B">
      <w:pPr>
        <w:pStyle w:val="Glava"/>
        <w:tabs>
          <w:tab w:val="left" w:pos="708"/>
        </w:tabs>
        <w:jc w:val="both"/>
        <w:rPr>
          <w:i w:val="0"/>
          <w:sz w:val="22"/>
          <w:szCs w:val="22"/>
        </w:rPr>
      </w:pPr>
    </w:p>
    <w:tbl>
      <w:tblPr>
        <w:tblW w:w="9000" w:type="dxa"/>
        <w:tblInd w:w="1101" w:type="dxa"/>
        <w:tblLook w:val="01E0" w:firstRow="1" w:lastRow="1" w:firstColumn="1" w:lastColumn="1" w:noHBand="0" w:noVBand="0"/>
      </w:tblPr>
      <w:tblGrid>
        <w:gridCol w:w="1536"/>
        <w:gridCol w:w="2281"/>
        <w:gridCol w:w="1057"/>
        <w:gridCol w:w="1256"/>
        <w:gridCol w:w="350"/>
        <w:gridCol w:w="2520"/>
      </w:tblGrid>
      <w:tr w:rsidR="00035B2B" w14:paraId="2E60D5A4" w14:textId="77777777" w:rsidTr="00E968CA">
        <w:tc>
          <w:tcPr>
            <w:tcW w:w="1536" w:type="dxa"/>
            <w:hideMark/>
          </w:tcPr>
          <w:p w14:paraId="4CE80BEC" w14:textId="77777777" w:rsidR="00035B2B" w:rsidRDefault="00035B2B" w:rsidP="00B57854">
            <w:pPr>
              <w:pStyle w:val="Glava"/>
              <w:tabs>
                <w:tab w:val="left" w:pos="708"/>
              </w:tabs>
              <w:ind w:left="-85"/>
              <w:jc w:val="both"/>
              <w:rPr>
                <w:i w:val="0"/>
                <w:sz w:val="22"/>
                <w:szCs w:val="22"/>
              </w:rPr>
            </w:pPr>
            <w:r>
              <w:rPr>
                <w:i w:val="0"/>
                <w:sz w:val="22"/>
                <w:szCs w:val="22"/>
              </w:rPr>
              <w:t>Kraj in datum:</w:t>
            </w:r>
          </w:p>
        </w:tc>
        <w:tc>
          <w:tcPr>
            <w:tcW w:w="2281" w:type="dxa"/>
            <w:tcBorders>
              <w:top w:val="nil"/>
              <w:left w:val="nil"/>
              <w:bottom w:val="single" w:sz="4" w:space="0" w:color="auto"/>
              <w:right w:val="nil"/>
            </w:tcBorders>
          </w:tcPr>
          <w:p w14:paraId="7D1E3692" w14:textId="77777777" w:rsidR="00035B2B" w:rsidRDefault="00035B2B" w:rsidP="00B57854">
            <w:pPr>
              <w:pStyle w:val="Glava"/>
              <w:tabs>
                <w:tab w:val="left" w:pos="708"/>
              </w:tabs>
              <w:ind w:left="-85"/>
              <w:jc w:val="both"/>
              <w:rPr>
                <w:i w:val="0"/>
                <w:sz w:val="22"/>
                <w:szCs w:val="22"/>
              </w:rPr>
            </w:pPr>
          </w:p>
        </w:tc>
        <w:tc>
          <w:tcPr>
            <w:tcW w:w="1057" w:type="dxa"/>
          </w:tcPr>
          <w:p w14:paraId="0B207714" w14:textId="77777777" w:rsidR="00035B2B" w:rsidRDefault="00035B2B" w:rsidP="00B57854">
            <w:pPr>
              <w:pStyle w:val="Glava"/>
              <w:tabs>
                <w:tab w:val="left" w:pos="708"/>
              </w:tabs>
              <w:ind w:left="-85"/>
              <w:jc w:val="both"/>
              <w:rPr>
                <w:i w:val="0"/>
                <w:sz w:val="22"/>
                <w:szCs w:val="22"/>
              </w:rPr>
            </w:pPr>
          </w:p>
        </w:tc>
        <w:tc>
          <w:tcPr>
            <w:tcW w:w="1256" w:type="dxa"/>
            <w:hideMark/>
          </w:tcPr>
          <w:p w14:paraId="7784ED70" w14:textId="77777777" w:rsidR="00035B2B" w:rsidRDefault="00035B2B" w:rsidP="00B57854">
            <w:pPr>
              <w:pStyle w:val="Glava"/>
              <w:tabs>
                <w:tab w:val="left" w:pos="708"/>
              </w:tabs>
              <w:ind w:left="-85"/>
              <w:jc w:val="both"/>
              <w:rPr>
                <w:i w:val="0"/>
                <w:sz w:val="22"/>
                <w:szCs w:val="22"/>
              </w:rPr>
            </w:pPr>
            <w:r>
              <w:rPr>
                <w:i w:val="0"/>
                <w:sz w:val="22"/>
                <w:szCs w:val="22"/>
              </w:rPr>
              <w:t>Ponudnik:</w:t>
            </w:r>
          </w:p>
        </w:tc>
        <w:tc>
          <w:tcPr>
            <w:tcW w:w="2870" w:type="dxa"/>
            <w:gridSpan w:val="2"/>
            <w:tcBorders>
              <w:top w:val="nil"/>
              <w:left w:val="nil"/>
              <w:bottom w:val="single" w:sz="4" w:space="0" w:color="auto"/>
              <w:right w:val="nil"/>
            </w:tcBorders>
          </w:tcPr>
          <w:p w14:paraId="4195E436" w14:textId="77777777" w:rsidR="00035B2B" w:rsidRDefault="00035B2B" w:rsidP="00B57854">
            <w:pPr>
              <w:pStyle w:val="Glava"/>
              <w:tabs>
                <w:tab w:val="left" w:pos="708"/>
              </w:tabs>
              <w:ind w:left="-85"/>
              <w:jc w:val="both"/>
              <w:rPr>
                <w:i w:val="0"/>
                <w:sz w:val="22"/>
                <w:szCs w:val="22"/>
              </w:rPr>
            </w:pPr>
          </w:p>
        </w:tc>
      </w:tr>
      <w:tr w:rsidR="00035B2B" w14:paraId="7F008208" w14:textId="77777777" w:rsidTr="00E968CA">
        <w:tc>
          <w:tcPr>
            <w:tcW w:w="1536" w:type="dxa"/>
          </w:tcPr>
          <w:p w14:paraId="53F0CF3E" w14:textId="77777777" w:rsidR="00035B2B" w:rsidRDefault="00035B2B" w:rsidP="00B57854">
            <w:pPr>
              <w:pStyle w:val="Glava"/>
              <w:tabs>
                <w:tab w:val="left" w:pos="708"/>
              </w:tabs>
              <w:ind w:left="-85"/>
              <w:jc w:val="both"/>
              <w:rPr>
                <w:i w:val="0"/>
                <w:sz w:val="16"/>
                <w:szCs w:val="16"/>
              </w:rPr>
            </w:pPr>
          </w:p>
        </w:tc>
        <w:tc>
          <w:tcPr>
            <w:tcW w:w="2281" w:type="dxa"/>
            <w:tcBorders>
              <w:top w:val="single" w:sz="4" w:space="0" w:color="auto"/>
              <w:left w:val="nil"/>
              <w:bottom w:val="nil"/>
              <w:right w:val="nil"/>
            </w:tcBorders>
          </w:tcPr>
          <w:p w14:paraId="584B4F1F" w14:textId="77777777" w:rsidR="00035B2B" w:rsidRDefault="00035B2B" w:rsidP="00B57854">
            <w:pPr>
              <w:pStyle w:val="Glava"/>
              <w:tabs>
                <w:tab w:val="left" w:pos="708"/>
              </w:tabs>
              <w:ind w:left="-85"/>
              <w:jc w:val="both"/>
              <w:rPr>
                <w:i w:val="0"/>
                <w:sz w:val="16"/>
                <w:szCs w:val="16"/>
              </w:rPr>
            </w:pPr>
          </w:p>
        </w:tc>
        <w:tc>
          <w:tcPr>
            <w:tcW w:w="1057" w:type="dxa"/>
          </w:tcPr>
          <w:p w14:paraId="5C272AAE" w14:textId="77777777" w:rsidR="00035B2B" w:rsidRDefault="00035B2B" w:rsidP="00B57854">
            <w:pPr>
              <w:pStyle w:val="Glava"/>
              <w:tabs>
                <w:tab w:val="left" w:pos="708"/>
              </w:tabs>
              <w:ind w:left="-85"/>
              <w:jc w:val="both"/>
              <w:rPr>
                <w:i w:val="0"/>
                <w:sz w:val="16"/>
                <w:szCs w:val="16"/>
              </w:rPr>
            </w:pPr>
          </w:p>
        </w:tc>
        <w:tc>
          <w:tcPr>
            <w:tcW w:w="1606" w:type="dxa"/>
            <w:gridSpan w:val="2"/>
          </w:tcPr>
          <w:p w14:paraId="659D4DEB" w14:textId="77777777" w:rsidR="00035B2B" w:rsidRDefault="00035B2B" w:rsidP="00B57854">
            <w:pPr>
              <w:pStyle w:val="Glava"/>
              <w:tabs>
                <w:tab w:val="left" w:pos="708"/>
              </w:tabs>
              <w:ind w:left="-85"/>
              <w:jc w:val="both"/>
              <w:rPr>
                <w:i w:val="0"/>
                <w:sz w:val="16"/>
                <w:szCs w:val="16"/>
              </w:rPr>
            </w:pPr>
          </w:p>
        </w:tc>
        <w:tc>
          <w:tcPr>
            <w:tcW w:w="2520" w:type="dxa"/>
            <w:tcBorders>
              <w:top w:val="single" w:sz="4" w:space="0" w:color="auto"/>
              <w:left w:val="nil"/>
              <w:bottom w:val="nil"/>
              <w:right w:val="nil"/>
            </w:tcBorders>
          </w:tcPr>
          <w:p w14:paraId="5EC3221C" w14:textId="77777777" w:rsidR="00035B2B" w:rsidRDefault="00035B2B" w:rsidP="00B57854">
            <w:pPr>
              <w:pStyle w:val="Glava"/>
              <w:tabs>
                <w:tab w:val="left" w:pos="708"/>
              </w:tabs>
              <w:ind w:left="-85"/>
              <w:jc w:val="both"/>
              <w:rPr>
                <w:i w:val="0"/>
                <w:sz w:val="16"/>
                <w:szCs w:val="16"/>
              </w:rPr>
            </w:pPr>
          </w:p>
        </w:tc>
      </w:tr>
      <w:tr w:rsidR="00035B2B" w14:paraId="199F284F" w14:textId="77777777" w:rsidTr="00E968CA">
        <w:tc>
          <w:tcPr>
            <w:tcW w:w="1536" w:type="dxa"/>
          </w:tcPr>
          <w:p w14:paraId="51896265" w14:textId="77777777" w:rsidR="00035B2B" w:rsidRDefault="00035B2B" w:rsidP="00B57854">
            <w:pPr>
              <w:pStyle w:val="Glava"/>
              <w:tabs>
                <w:tab w:val="left" w:pos="708"/>
              </w:tabs>
              <w:ind w:left="-85"/>
              <w:jc w:val="both"/>
              <w:rPr>
                <w:i w:val="0"/>
                <w:sz w:val="22"/>
                <w:szCs w:val="22"/>
              </w:rPr>
            </w:pPr>
          </w:p>
        </w:tc>
        <w:tc>
          <w:tcPr>
            <w:tcW w:w="2281" w:type="dxa"/>
          </w:tcPr>
          <w:p w14:paraId="1E908F57" w14:textId="77777777" w:rsidR="00035B2B" w:rsidRDefault="00035B2B" w:rsidP="00B57854">
            <w:pPr>
              <w:pStyle w:val="Glava"/>
              <w:tabs>
                <w:tab w:val="left" w:pos="708"/>
              </w:tabs>
              <w:ind w:left="-85"/>
              <w:jc w:val="both"/>
              <w:rPr>
                <w:i w:val="0"/>
                <w:sz w:val="22"/>
                <w:szCs w:val="22"/>
              </w:rPr>
            </w:pPr>
          </w:p>
        </w:tc>
        <w:tc>
          <w:tcPr>
            <w:tcW w:w="1057" w:type="dxa"/>
          </w:tcPr>
          <w:p w14:paraId="2AD7BD7F" w14:textId="77777777" w:rsidR="00035B2B" w:rsidRDefault="00035B2B" w:rsidP="00B57854">
            <w:pPr>
              <w:pStyle w:val="Glava"/>
              <w:tabs>
                <w:tab w:val="left" w:pos="708"/>
              </w:tabs>
              <w:ind w:left="-85"/>
              <w:jc w:val="both"/>
              <w:rPr>
                <w:i w:val="0"/>
                <w:sz w:val="22"/>
                <w:szCs w:val="22"/>
              </w:rPr>
            </w:pPr>
          </w:p>
        </w:tc>
        <w:tc>
          <w:tcPr>
            <w:tcW w:w="1606" w:type="dxa"/>
            <w:gridSpan w:val="2"/>
            <w:hideMark/>
          </w:tcPr>
          <w:p w14:paraId="318D7027" w14:textId="77777777" w:rsidR="00035B2B" w:rsidRDefault="00035B2B" w:rsidP="00B57854">
            <w:pPr>
              <w:pStyle w:val="Glava"/>
              <w:tabs>
                <w:tab w:val="left" w:pos="708"/>
              </w:tabs>
              <w:ind w:left="-85"/>
              <w:jc w:val="both"/>
              <w:rPr>
                <w:i w:val="0"/>
                <w:sz w:val="22"/>
                <w:szCs w:val="22"/>
              </w:rPr>
            </w:pPr>
            <w:r>
              <w:rPr>
                <w:i w:val="0"/>
                <w:sz w:val="22"/>
                <w:szCs w:val="22"/>
              </w:rPr>
              <w:t>Žig in podpis:</w:t>
            </w:r>
          </w:p>
        </w:tc>
        <w:tc>
          <w:tcPr>
            <w:tcW w:w="2520" w:type="dxa"/>
            <w:tcBorders>
              <w:top w:val="nil"/>
              <w:left w:val="nil"/>
              <w:bottom w:val="single" w:sz="4" w:space="0" w:color="auto"/>
              <w:right w:val="nil"/>
            </w:tcBorders>
          </w:tcPr>
          <w:p w14:paraId="1A1458CB" w14:textId="77777777" w:rsidR="00035B2B" w:rsidRDefault="00035B2B" w:rsidP="00B57854">
            <w:pPr>
              <w:pStyle w:val="Glava"/>
              <w:tabs>
                <w:tab w:val="left" w:pos="708"/>
              </w:tabs>
              <w:ind w:left="-85"/>
              <w:jc w:val="both"/>
              <w:rPr>
                <w:i w:val="0"/>
                <w:sz w:val="22"/>
                <w:szCs w:val="22"/>
              </w:rPr>
            </w:pPr>
          </w:p>
        </w:tc>
      </w:tr>
    </w:tbl>
    <w:p w14:paraId="09DA19E5" w14:textId="77777777" w:rsidR="00035B2B" w:rsidRDefault="00035B2B" w:rsidP="00035B2B">
      <w:pPr>
        <w:pStyle w:val="Glava"/>
        <w:tabs>
          <w:tab w:val="left" w:pos="708"/>
        </w:tabs>
        <w:jc w:val="both"/>
        <w:rPr>
          <w:i w:val="0"/>
          <w:sz w:val="22"/>
          <w:szCs w:val="22"/>
        </w:rPr>
      </w:pPr>
    </w:p>
    <w:p w14:paraId="0F202CB4" w14:textId="77777777" w:rsidR="00035B2B" w:rsidRDefault="00035B2B" w:rsidP="00035B2B">
      <w:pPr>
        <w:pStyle w:val="Glava"/>
        <w:tabs>
          <w:tab w:val="left" w:pos="708"/>
        </w:tabs>
        <w:jc w:val="both"/>
        <w:rPr>
          <w:i w:val="0"/>
          <w:sz w:val="22"/>
          <w:szCs w:val="22"/>
        </w:rPr>
      </w:pPr>
    </w:p>
    <w:p w14:paraId="605FA5F1" w14:textId="77777777" w:rsidR="00035B2B" w:rsidRDefault="00035B2B" w:rsidP="00035B2B">
      <w:pPr>
        <w:pStyle w:val="Glava"/>
        <w:tabs>
          <w:tab w:val="left" w:pos="708"/>
        </w:tabs>
        <w:jc w:val="both"/>
        <w:rPr>
          <w:i w:val="0"/>
          <w:sz w:val="22"/>
          <w:szCs w:val="22"/>
        </w:rPr>
      </w:pPr>
    </w:p>
    <w:p w14:paraId="506E035D" w14:textId="77777777" w:rsidR="00035B2B" w:rsidRPr="007B4104" w:rsidRDefault="00035B2B" w:rsidP="0000665F">
      <w:pPr>
        <w:pStyle w:val="Glava"/>
        <w:tabs>
          <w:tab w:val="left" w:pos="708"/>
        </w:tabs>
        <w:ind w:left="1020"/>
        <w:jc w:val="both"/>
        <w:rPr>
          <w:sz w:val="22"/>
          <w:szCs w:val="22"/>
        </w:rPr>
      </w:pPr>
      <w:r w:rsidRPr="007B4104">
        <w:rPr>
          <w:sz w:val="22"/>
          <w:szCs w:val="22"/>
        </w:rPr>
        <w:t>Ponudnik mora izpolniti vse rubrike.</w:t>
      </w:r>
    </w:p>
    <w:p w14:paraId="2783E772" w14:textId="77777777" w:rsidR="00035B2B" w:rsidRPr="007B4104" w:rsidRDefault="00035B2B" w:rsidP="0000665F">
      <w:pPr>
        <w:pStyle w:val="Glava"/>
        <w:tabs>
          <w:tab w:val="left" w:pos="708"/>
        </w:tabs>
        <w:ind w:left="1020"/>
        <w:jc w:val="both"/>
        <w:rPr>
          <w:sz w:val="22"/>
          <w:szCs w:val="22"/>
        </w:rPr>
      </w:pPr>
    </w:p>
    <w:p w14:paraId="0A52C008" w14:textId="77777777" w:rsidR="00035B2B" w:rsidRPr="007B4104" w:rsidRDefault="00035B2B" w:rsidP="0000665F">
      <w:pPr>
        <w:pStyle w:val="Glava"/>
        <w:tabs>
          <w:tab w:val="left" w:pos="708"/>
        </w:tabs>
        <w:ind w:left="1020"/>
        <w:jc w:val="both"/>
        <w:rPr>
          <w:sz w:val="22"/>
          <w:szCs w:val="22"/>
        </w:rPr>
      </w:pPr>
    </w:p>
    <w:p w14:paraId="239DAE8D" w14:textId="77777777" w:rsidR="00035B2B" w:rsidRDefault="00035B2B" w:rsidP="00035B2B">
      <w:pPr>
        <w:pStyle w:val="Glava"/>
        <w:tabs>
          <w:tab w:val="left" w:pos="708"/>
        </w:tabs>
        <w:ind w:left="1080"/>
        <w:jc w:val="both"/>
        <w:rPr>
          <w:i w:val="0"/>
          <w:sz w:val="22"/>
          <w:szCs w:val="22"/>
        </w:rPr>
      </w:pPr>
    </w:p>
    <w:p w14:paraId="733E212D" w14:textId="77777777" w:rsidR="00035B2B" w:rsidRDefault="00035B2B" w:rsidP="00035B2B">
      <w:pPr>
        <w:pStyle w:val="Glava"/>
        <w:tabs>
          <w:tab w:val="left" w:pos="708"/>
        </w:tabs>
        <w:ind w:left="1080"/>
        <w:jc w:val="both"/>
        <w:rPr>
          <w:i w:val="0"/>
          <w:sz w:val="22"/>
          <w:szCs w:val="22"/>
        </w:rPr>
      </w:pPr>
    </w:p>
    <w:p w14:paraId="318B9FE7" w14:textId="77777777" w:rsidR="000B540B" w:rsidRDefault="000B540B" w:rsidP="00035B2B">
      <w:pPr>
        <w:pStyle w:val="Glava"/>
        <w:tabs>
          <w:tab w:val="left" w:pos="708"/>
        </w:tabs>
        <w:ind w:left="1080"/>
        <w:jc w:val="both"/>
        <w:rPr>
          <w:i w:val="0"/>
          <w:sz w:val="22"/>
          <w:szCs w:val="22"/>
        </w:rPr>
      </w:pPr>
    </w:p>
    <w:p w14:paraId="548231C4" w14:textId="77777777" w:rsidR="00035B2B" w:rsidRDefault="00035B2B" w:rsidP="00035B2B">
      <w:pPr>
        <w:pStyle w:val="Glava"/>
        <w:tabs>
          <w:tab w:val="left" w:pos="708"/>
        </w:tabs>
        <w:ind w:left="1080"/>
        <w:jc w:val="both"/>
        <w:rPr>
          <w:i w:val="0"/>
          <w:sz w:val="22"/>
          <w:szCs w:val="22"/>
        </w:rPr>
      </w:pPr>
    </w:p>
    <w:p w14:paraId="21BC05AB" w14:textId="77777777" w:rsidR="00035B2B" w:rsidRDefault="00035B2B" w:rsidP="00035B2B">
      <w:pPr>
        <w:pStyle w:val="Glava"/>
        <w:tabs>
          <w:tab w:val="left" w:pos="708"/>
        </w:tabs>
        <w:ind w:left="1080"/>
        <w:jc w:val="both"/>
        <w:rPr>
          <w:i w:val="0"/>
          <w:sz w:val="22"/>
          <w:szCs w:val="22"/>
        </w:rPr>
      </w:pPr>
    </w:p>
    <w:p w14:paraId="45324651" w14:textId="77777777" w:rsidR="00035B2B" w:rsidRDefault="00B2007E" w:rsidP="00035B2B">
      <w:pPr>
        <w:pStyle w:val="Glava"/>
        <w:tabs>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4C0590F" w14:textId="77777777" w:rsidR="00035B2B" w:rsidRDefault="00035B2B" w:rsidP="00035B2B">
      <w:pPr>
        <w:pStyle w:val="Glava"/>
        <w:tabs>
          <w:tab w:val="left" w:pos="708"/>
        </w:tabs>
        <w:jc w:val="both"/>
        <w:rPr>
          <w:i w:val="0"/>
          <w:sz w:val="22"/>
          <w:szCs w:val="22"/>
        </w:rPr>
      </w:pPr>
    </w:p>
    <w:p w14:paraId="522560CD" w14:textId="77777777" w:rsidR="00035B2B" w:rsidRDefault="00035B2B" w:rsidP="00035B2B">
      <w:pPr>
        <w:pStyle w:val="Glava"/>
        <w:tabs>
          <w:tab w:val="left" w:pos="708"/>
        </w:tabs>
        <w:jc w:val="both"/>
        <w:rPr>
          <w:i w:val="0"/>
          <w:sz w:val="22"/>
          <w:szCs w:val="22"/>
        </w:rPr>
      </w:pPr>
    </w:p>
    <w:p w14:paraId="7EFF75D4" w14:textId="77777777" w:rsidR="00035B2B" w:rsidRDefault="00035B2B" w:rsidP="00035B2B">
      <w:pPr>
        <w:pStyle w:val="Glava"/>
        <w:tabs>
          <w:tab w:val="left" w:pos="708"/>
        </w:tabs>
        <w:jc w:val="both"/>
        <w:rPr>
          <w:i w:val="0"/>
          <w:sz w:val="22"/>
          <w:szCs w:val="22"/>
        </w:rPr>
      </w:pPr>
    </w:p>
    <w:p w14:paraId="295852A8" w14:textId="77777777" w:rsidR="00035B2B" w:rsidRDefault="00035B2B" w:rsidP="00035B2B">
      <w:pPr>
        <w:pStyle w:val="Glava"/>
        <w:tabs>
          <w:tab w:val="left" w:pos="708"/>
        </w:tabs>
        <w:ind w:left="1080"/>
        <w:jc w:val="center"/>
        <w:rPr>
          <w:b/>
          <w:i w:val="0"/>
          <w:sz w:val="28"/>
          <w:szCs w:val="28"/>
        </w:rPr>
      </w:pPr>
      <w:r>
        <w:rPr>
          <w:b/>
          <w:i w:val="0"/>
          <w:sz w:val="28"/>
          <w:szCs w:val="28"/>
        </w:rPr>
        <w:t>PODATKI O PODIZVAJALCU</w:t>
      </w:r>
    </w:p>
    <w:p w14:paraId="3C67CE9F" w14:textId="77777777" w:rsidR="00035B2B" w:rsidRDefault="00035B2B" w:rsidP="00035B2B">
      <w:pPr>
        <w:pStyle w:val="Glava"/>
        <w:tabs>
          <w:tab w:val="left" w:pos="708"/>
        </w:tabs>
        <w:ind w:left="1080"/>
        <w:jc w:val="both"/>
        <w:rPr>
          <w:i w:val="0"/>
          <w:sz w:val="22"/>
          <w:szCs w:val="22"/>
        </w:rPr>
      </w:pPr>
    </w:p>
    <w:p w14:paraId="756E908F" w14:textId="77777777" w:rsidR="00035B2B" w:rsidRDefault="00035B2B" w:rsidP="00035B2B">
      <w:pPr>
        <w:pStyle w:val="Glava"/>
        <w:tabs>
          <w:tab w:val="left" w:pos="708"/>
        </w:tabs>
        <w:ind w:left="1080"/>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62A9308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DACC63F" w14:textId="77777777" w:rsidR="00035B2B" w:rsidRDefault="00035B2B">
            <w:pPr>
              <w:pStyle w:val="Glava"/>
              <w:tabs>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583E21F2" w14:textId="77777777" w:rsidR="00035B2B" w:rsidRDefault="00035B2B">
            <w:pPr>
              <w:pStyle w:val="Glava"/>
              <w:tabs>
                <w:tab w:val="left" w:pos="708"/>
              </w:tabs>
              <w:jc w:val="both"/>
              <w:rPr>
                <w:i w:val="0"/>
                <w:sz w:val="48"/>
                <w:szCs w:val="48"/>
              </w:rPr>
            </w:pPr>
          </w:p>
        </w:tc>
      </w:tr>
      <w:tr w:rsidR="00035B2B" w14:paraId="3933B460"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FB8AA28" w14:textId="77777777" w:rsidR="00035B2B" w:rsidRDefault="00035B2B">
            <w:pPr>
              <w:pStyle w:val="Glava"/>
              <w:tabs>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3A646998" w14:textId="77777777" w:rsidR="00035B2B" w:rsidRDefault="00035B2B">
            <w:pPr>
              <w:pStyle w:val="Glava"/>
              <w:tabs>
                <w:tab w:val="left" w:pos="708"/>
              </w:tabs>
              <w:jc w:val="both"/>
              <w:rPr>
                <w:i w:val="0"/>
                <w:sz w:val="48"/>
                <w:szCs w:val="48"/>
              </w:rPr>
            </w:pPr>
          </w:p>
        </w:tc>
      </w:tr>
      <w:tr w:rsidR="00035B2B" w14:paraId="4EEEE20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0F9B9DA5" w14:textId="77777777" w:rsidR="00035B2B" w:rsidRDefault="00035B2B">
            <w:pPr>
              <w:pStyle w:val="Glava"/>
              <w:tabs>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5FFB8374" w14:textId="77777777" w:rsidR="00035B2B" w:rsidRDefault="00035B2B">
            <w:pPr>
              <w:pStyle w:val="Glava"/>
              <w:tabs>
                <w:tab w:val="left" w:pos="708"/>
              </w:tabs>
              <w:jc w:val="both"/>
              <w:rPr>
                <w:i w:val="0"/>
                <w:sz w:val="48"/>
                <w:szCs w:val="48"/>
              </w:rPr>
            </w:pPr>
          </w:p>
        </w:tc>
      </w:tr>
      <w:tr w:rsidR="00035B2B" w14:paraId="35776B4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3D627EDD" w14:textId="77777777" w:rsidR="00035B2B" w:rsidRDefault="00035B2B">
            <w:pPr>
              <w:pStyle w:val="Glava"/>
              <w:tabs>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06A9A6FA" w14:textId="77777777" w:rsidR="00035B2B" w:rsidRDefault="00035B2B">
            <w:pPr>
              <w:pStyle w:val="Glava"/>
              <w:tabs>
                <w:tab w:val="left" w:pos="708"/>
              </w:tabs>
              <w:jc w:val="both"/>
              <w:rPr>
                <w:i w:val="0"/>
                <w:sz w:val="48"/>
                <w:szCs w:val="48"/>
              </w:rPr>
            </w:pPr>
          </w:p>
        </w:tc>
      </w:tr>
      <w:tr w:rsidR="00035B2B" w14:paraId="304371C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15AA3C9" w14:textId="77777777" w:rsidR="00035B2B" w:rsidRDefault="00035B2B">
            <w:pPr>
              <w:pStyle w:val="Glava"/>
              <w:tabs>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4D4A2392" w14:textId="77777777" w:rsidR="00035B2B" w:rsidRDefault="00035B2B">
            <w:pPr>
              <w:pStyle w:val="Glava"/>
              <w:tabs>
                <w:tab w:val="left" w:pos="708"/>
              </w:tabs>
              <w:jc w:val="both"/>
              <w:rPr>
                <w:i w:val="0"/>
                <w:sz w:val="48"/>
                <w:szCs w:val="48"/>
              </w:rPr>
            </w:pPr>
          </w:p>
        </w:tc>
      </w:tr>
      <w:tr w:rsidR="00035B2B" w14:paraId="5D9CECCA"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2671B68B" w14:textId="77777777" w:rsidR="00035B2B" w:rsidRDefault="00035B2B">
            <w:pPr>
              <w:pStyle w:val="Glava"/>
              <w:tabs>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7374A9A4" w14:textId="77777777" w:rsidR="00035B2B" w:rsidRDefault="00035B2B">
            <w:pPr>
              <w:pStyle w:val="Glava"/>
              <w:tabs>
                <w:tab w:val="left" w:pos="708"/>
              </w:tabs>
              <w:jc w:val="both"/>
              <w:rPr>
                <w:i w:val="0"/>
                <w:sz w:val="48"/>
                <w:szCs w:val="48"/>
              </w:rPr>
            </w:pPr>
          </w:p>
        </w:tc>
      </w:tr>
      <w:tr w:rsidR="00035B2B" w14:paraId="1806A0F5"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6834F718" w14:textId="77777777" w:rsidR="00035B2B" w:rsidRDefault="00035B2B">
            <w:pPr>
              <w:pStyle w:val="Glava"/>
              <w:tabs>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52F83B45" w14:textId="77777777" w:rsidR="00035B2B" w:rsidRDefault="00035B2B">
            <w:pPr>
              <w:pStyle w:val="Glava"/>
              <w:tabs>
                <w:tab w:val="left" w:pos="708"/>
              </w:tabs>
              <w:jc w:val="both"/>
              <w:rPr>
                <w:i w:val="0"/>
                <w:sz w:val="48"/>
                <w:szCs w:val="48"/>
              </w:rPr>
            </w:pPr>
          </w:p>
        </w:tc>
      </w:tr>
      <w:tr w:rsidR="00035B2B" w14:paraId="559FFDF8"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51599724" w14:textId="77777777" w:rsidR="00035B2B" w:rsidRDefault="00035B2B">
            <w:pPr>
              <w:pStyle w:val="Glava"/>
              <w:tabs>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75082C7F" w14:textId="77777777" w:rsidR="00035B2B" w:rsidRDefault="00035B2B">
            <w:pPr>
              <w:pStyle w:val="Glava"/>
              <w:tabs>
                <w:tab w:val="left" w:pos="708"/>
              </w:tabs>
              <w:jc w:val="both"/>
              <w:rPr>
                <w:i w:val="0"/>
                <w:sz w:val="48"/>
                <w:szCs w:val="48"/>
              </w:rPr>
            </w:pPr>
          </w:p>
        </w:tc>
      </w:tr>
      <w:tr w:rsidR="00035B2B" w14:paraId="719C7BFE"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75DEFA6B" w14:textId="77777777" w:rsidR="00035B2B" w:rsidRDefault="00035B2B">
            <w:pPr>
              <w:pStyle w:val="Glava"/>
              <w:tabs>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0639C739" w14:textId="77777777" w:rsidR="00035B2B" w:rsidRDefault="00035B2B">
            <w:pPr>
              <w:pStyle w:val="Glava"/>
              <w:tabs>
                <w:tab w:val="left" w:pos="708"/>
              </w:tabs>
              <w:jc w:val="both"/>
              <w:rPr>
                <w:i w:val="0"/>
                <w:sz w:val="48"/>
                <w:szCs w:val="48"/>
              </w:rPr>
            </w:pPr>
          </w:p>
        </w:tc>
      </w:tr>
      <w:tr w:rsidR="00035B2B" w14:paraId="5AB43D92"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1B4DB883" w14:textId="77777777" w:rsidR="00035B2B" w:rsidRDefault="00035B2B">
            <w:pPr>
              <w:pStyle w:val="Glava"/>
              <w:tabs>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0FAC292C" w14:textId="77777777" w:rsidR="00035B2B" w:rsidRDefault="00035B2B">
            <w:pPr>
              <w:pStyle w:val="Glava"/>
              <w:tabs>
                <w:tab w:val="left" w:pos="708"/>
              </w:tabs>
              <w:jc w:val="both"/>
              <w:rPr>
                <w:i w:val="0"/>
                <w:sz w:val="48"/>
                <w:szCs w:val="48"/>
              </w:rPr>
            </w:pPr>
          </w:p>
        </w:tc>
      </w:tr>
      <w:tr w:rsidR="00035B2B" w14:paraId="1BFB3164" w14:textId="77777777" w:rsidTr="0000665F">
        <w:tc>
          <w:tcPr>
            <w:tcW w:w="3979" w:type="dxa"/>
            <w:tcBorders>
              <w:top w:val="single" w:sz="4" w:space="0" w:color="auto"/>
              <w:left w:val="single" w:sz="4" w:space="0" w:color="auto"/>
              <w:bottom w:val="single" w:sz="4" w:space="0" w:color="auto"/>
              <w:right w:val="single" w:sz="4" w:space="0" w:color="auto"/>
            </w:tcBorders>
            <w:vAlign w:val="center"/>
            <w:hideMark/>
          </w:tcPr>
          <w:p w14:paraId="4FAAF9E8" w14:textId="77777777" w:rsidR="00035B2B" w:rsidRDefault="00035B2B">
            <w:pPr>
              <w:pStyle w:val="Glava"/>
              <w:tabs>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6D421A63" w14:textId="77777777" w:rsidR="00035B2B" w:rsidRDefault="00035B2B">
            <w:pPr>
              <w:pStyle w:val="Glava"/>
              <w:tabs>
                <w:tab w:val="left" w:pos="708"/>
              </w:tabs>
              <w:jc w:val="both"/>
              <w:rPr>
                <w:i w:val="0"/>
                <w:sz w:val="48"/>
                <w:szCs w:val="48"/>
              </w:rPr>
            </w:pPr>
          </w:p>
        </w:tc>
      </w:tr>
    </w:tbl>
    <w:p w14:paraId="0EA292B0" w14:textId="77777777" w:rsidR="00035B2B" w:rsidRDefault="00035B2B" w:rsidP="00035B2B">
      <w:pPr>
        <w:pStyle w:val="Glava"/>
        <w:tabs>
          <w:tab w:val="left" w:pos="708"/>
        </w:tabs>
        <w:jc w:val="both"/>
        <w:rPr>
          <w:i w:val="0"/>
          <w:sz w:val="22"/>
          <w:szCs w:val="22"/>
        </w:rPr>
      </w:pPr>
    </w:p>
    <w:p w14:paraId="0DE216BF" w14:textId="77777777" w:rsidR="00035B2B" w:rsidRDefault="00035B2B" w:rsidP="00035B2B">
      <w:pPr>
        <w:pStyle w:val="Glava"/>
        <w:tabs>
          <w:tab w:val="left" w:pos="708"/>
        </w:tabs>
        <w:jc w:val="both"/>
        <w:rPr>
          <w:i w:val="0"/>
          <w:sz w:val="22"/>
          <w:szCs w:val="22"/>
        </w:rPr>
      </w:pPr>
    </w:p>
    <w:p w14:paraId="358F68B1" w14:textId="77777777" w:rsidR="00035B2B" w:rsidRDefault="00035B2B" w:rsidP="00035B2B">
      <w:pPr>
        <w:pStyle w:val="Glava"/>
        <w:tabs>
          <w:tab w:val="left" w:pos="708"/>
        </w:tabs>
        <w:jc w:val="both"/>
        <w:rPr>
          <w:i w:val="0"/>
          <w:sz w:val="22"/>
          <w:szCs w:val="22"/>
        </w:rPr>
      </w:pPr>
    </w:p>
    <w:p w14:paraId="59B016D5" w14:textId="77777777" w:rsidR="00035B2B" w:rsidRDefault="00035B2B" w:rsidP="00035B2B">
      <w:pPr>
        <w:pStyle w:val="Glava"/>
        <w:tabs>
          <w:tab w:val="left" w:pos="708"/>
        </w:tabs>
        <w:jc w:val="both"/>
        <w:rPr>
          <w:i w:val="0"/>
          <w:sz w:val="22"/>
          <w:szCs w:val="22"/>
        </w:rPr>
      </w:pPr>
    </w:p>
    <w:p w14:paraId="5368BCA0" w14:textId="77777777" w:rsidR="00035B2B" w:rsidRDefault="00035B2B" w:rsidP="00035B2B">
      <w:pPr>
        <w:pStyle w:val="Glava"/>
        <w:tabs>
          <w:tab w:val="left" w:pos="708"/>
        </w:tabs>
        <w:jc w:val="both"/>
        <w:rPr>
          <w:i w:val="0"/>
          <w:sz w:val="22"/>
          <w:szCs w:val="22"/>
        </w:rPr>
      </w:pPr>
    </w:p>
    <w:tbl>
      <w:tblPr>
        <w:tblW w:w="0" w:type="auto"/>
        <w:tblInd w:w="993" w:type="dxa"/>
        <w:tblLook w:val="01E0" w:firstRow="1" w:lastRow="1" w:firstColumn="1" w:lastColumn="1" w:noHBand="0" w:noVBand="0"/>
      </w:tblPr>
      <w:tblGrid>
        <w:gridCol w:w="1601"/>
        <w:gridCol w:w="1761"/>
        <w:gridCol w:w="532"/>
        <w:gridCol w:w="1402"/>
        <w:gridCol w:w="352"/>
        <w:gridCol w:w="3240"/>
      </w:tblGrid>
      <w:tr w:rsidR="00035B2B" w14:paraId="3360539F" w14:textId="77777777" w:rsidTr="0000665F">
        <w:tc>
          <w:tcPr>
            <w:tcW w:w="1601" w:type="dxa"/>
            <w:hideMark/>
          </w:tcPr>
          <w:p w14:paraId="74191865" w14:textId="77777777" w:rsidR="00035B2B" w:rsidRDefault="00035B2B" w:rsidP="0000665F">
            <w:pPr>
              <w:pStyle w:val="Glava"/>
              <w:tabs>
                <w:tab w:val="left" w:pos="708"/>
              </w:tabs>
              <w:ind w:left="-113"/>
              <w:jc w:val="both"/>
              <w:rPr>
                <w:i w:val="0"/>
                <w:sz w:val="22"/>
                <w:szCs w:val="22"/>
              </w:rPr>
            </w:pPr>
            <w:r>
              <w:rPr>
                <w:i w:val="0"/>
                <w:sz w:val="22"/>
                <w:szCs w:val="22"/>
              </w:rPr>
              <w:t>Kraj in datum:</w:t>
            </w:r>
          </w:p>
        </w:tc>
        <w:tc>
          <w:tcPr>
            <w:tcW w:w="1761" w:type="dxa"/>
            <w:tcBorders>
              <w:top w:val="nil"/>
              <w:left w:val="nil"/>
              <w:bottom w:val="single" w:sz="4" w:space="0" w:color="auto"/>
              <w:right w:val="nil"/>
            </w:tcBorders>
          </w:tcPr>
          <w:p w14:paraId="01C9C578" w14:textId="77777777" w:rsidR="00035B2B" w:rsidRDefault="00035B2B">
            <w:pPr>
              <w:pStyle w:val="Glava"/>
              <w:tabs>
                <w:tab w:val="left" w:pos="708"/>
              </w:tabs>
              <w:jc w:val="both"/>
              <w:rPr>
                <w:i w:val="0"/>
                <w:sz w:val="22"/>
                <w:szCs w:val="22"/>
              </w:rPr>
            </w:pPr>
          </w:p>
        </w:tc>
        <w:tc>
          <w:tcPr>
            <w:tcW w:w="532" w:type="dxa"/>
          </w:tcPr>
          <w:p w14:paraId="34A939ED" w14:textId="77777777" w:rsidR="00035B2B" w:rsidRDefault="00035B2B">
            <w:pPr>
              <w:pStyle w:val="Glava"/>
              <w:tabs>
                <w:tab w:val="left" w:pos="708"/>
              </w:tabs>
              <w:jc w:val="both"/>
              <w:rPr>
                <w:i w:val="0"/>
                <w:sz w:val="22"/>
                <w:szCs w:val="22"/>
              </w:rPr>
            </w:pPr>
          </w:p>
        </w:tc>
        <w:tc>
          <w:tcPr>
            <w:tcW w:w="1402" w:type="dxa"/>
            <w:hideMark/>
          </w:tcPr>
          <w:p w14:paraId="5B200ED1" w14:textId="77777777" w:rsidR="00035B2B" w:rsidRDefault="00035B2B">
            <w:pPr>
              <w:pStyle w:val="Glava"/>
              <w:tabs>
                <w:tab w:val="left" w:pos="708"/>
              </w:tabs>
              <w:jc w:val="both"/>
              <w:rPr>
                <w:i w:val="0"/>
                <w:sz w:val="22"/>
                <w:szCs w:val="22"/>
              </w:rPr>
            </w:pPr>
            <w:r>
              <w:rPr>
                <w:i w:val="0"/>
                <w:sz w:val="22"/>
                <w:szCs w:val="22"/>
              </w:rPr>
              <w:t>Podizvajalec:</w:t>
            </w:r>
          </w:p>
        </w:tc>
        <w:tc>
          <w:tcPr>
            <w:tcW w:w="3592" w:type="dxa"/>
            <w:gridSpan w:val="2"/>
            <w:tcBorders>
              <w:top w:val="nil"/>
              <w:left w:val="nil"/>
              <w:bottom w:val="single" w:sz="4" w:space="0" w:color="auto"/>
              <w:right w:val="nil"/>
            </w:tcBorders>
          </w:tcPr>
          <w:p w14:paraId="77E550F9" w14:textId="77777777" w:rsidR="00035B2B" w:rsidRDefault="00035B2B">
            <w:pPr>
              <w:pStyle w:val="Glava"/>
              <w:tabs>
                <w:tab w:val="left" w:pos="708"/>
              </w:tabs>
              <w:jc w:val="both"/>
              <w:rPr>
                <w:i w:val="0"/>
                <w:sz w:val="22"/>
                <w:szCs w:val="22"/>
              </w:rPr>
            </w:pPr>
          </w:p>
        </w:tc>
      </w:tr>
      <w:tr w:rsidR="00035B2B" w14:paraId="02DE70C9" w14:textId="77777777" w:rsidTr="0000665F">
        <w:tc>
          <w:tcPr>
            <w:tcW w:w="1601" w:type="dxa"/>
          </w:tcPr>
          <w:p w14:paraId="1174DBA6" w14:textId="77777777" w:rsidR="00035B2B" w:rsidRDefault="00035B2B">
            <w:pPr>
              <w:pStyle w:val="Glava"/>
              <w:tabs>
                <w:tab w:val="left" w:pos="708"/>
              </w:tabs>
              <w:jc w:val="both"/>
              <w:rPr>
                <w:i w:val="0"/>
                <w:sz w:val="16"/>
                <w:szCs w:val="16"/>
              </w:rPr>
            </w:pPr>
          </w:p>
        </w:tc>
        <w:tc>
          <w:tcPr>
            <w:tcW w:w="1761" w:type="dxa"/>
            <w:tcBorders>
              <w:top w:val="single" w:sz="4" w:space="0" w:color="auto"/>
              <w:left w:val="nil"/>
              <w:bottom w:val="nil"/>
              <w:right w:val="nil"/>
            </w:tcBorders>
          </w:tcPr>
          <w:p w14:paraId="4B1B1D76" w14:textId="77777777" w:rsidR="00035B2B" w:rsidRDefault="00035B2B">
            <w:pPr>
              <w:pStyle w:val="Glava"/>
              <w:tabs>
                <w:tab w:val="left" w:pos="708"/>
              </w:tabs>
              <w:jc w:val="both"/>
              <w:rPr>
                <w:i w:val="0"/>
                <w:sz w:val="16"/>
                <w:szCs w:val="16"/>
              </w:rPr>
            </w:pPr>
          </w:p>
        </w:tc>
        <w:tc>
          <w:tcPr>
            <w:tcW w:w="532" w:type="dxa"/>
          </w:tcPr>
          <w:p w14:paraId="6A460D82" w14:textId="77777777" w:rsidR="00035B2B" w:rsidRDefault="00035B2B">
            <w:pPr>
              <w:pStyle w:val="Glava"/>
              <w:tabs>
                <w:tab w:val="left" w:pos="708"/>
              </w:tabs>
              <w:jc w:val="both"/>
              <w:rPr>
                <w:i w:val="0"/>
                <w:sz w:val="16"/>
                <w:szCs w:val="16"/>
              </w:rPr>
            </w:pPr>
          </w:p>
        </w:tc>
        <w:tc>
          <w:tcPr>
            <w:tcW w:w="1754" w:type="dxa"/>
            <w:gridSpan w:val="2"/>
          </w:tcPr>
          <w:p w14:paraId="1C8125AC" w14:textId="77777777" w:rsidR="00035B2B" w:rsidRDefault="00035B2B">
            <w:pPr>
              <w:pStyle w:val="Glava"/>
              <w:tabs>
                <w:tab w:val="left" w:pos="708"/>
              </w:tabs>
              <w:jc w:val="both"/>
              <w:rPr>
                <w:i w:val="0"/>
                <w:sz w:val="16"/>
                <w:szCs w:val="16"/>
              </w:rPr>
            </w:pPr>
          </w:p>
        </w:tc>
        <w:tc>
          <w:tcPr>
            <w:tcW w:w="3240" w:type="dxa"/>
            <w:tcBorders>
              <w:top w:val="single" w:sz="4" w:space="0" w:color="auto"/>
              <w:left w:val="nil"/>
              <w:bottom w:val="nil"/>
              <w:right w:val="nil"/>
            </w:tcBorders>
          </w:tcPr>
          <w:p w14:paraId="218EEB1D" w14:textId="77777777" w:rsidR="00035B2B" w:rsidRDefault="00035B2B">
            <w:pPr>
              <w:pStyle w:val="Glava"/>
              <w:tabs>
                <w:tab w:val="left" w:pos="708"/>
              </w:tabs>
              <w:jc w:val="both"/>
              <w:rPr>
                <w:i w:val="0"/>
                <w:sz w:val="16"/>
                <w:szCs w:val="16"/>
              </w:rPr>
            </w:pPr>
          </w:p>
        </w:tc>
      </w:tr>
      <w:tr w:rsidR="00035B2B" w14:paraId="20D1C58E" w14:textId="77777777" w:rsidTr="0000665F">
        <w:tc>
          <w:tcPr>
            <w:tcW w:w="1601" w:type="dxa"/>
          </w:tcPr>
          <w:p w14:paraId="2A9979CE" w14:textId="77777777" w:rsidR="00035B2B" w:rsidRDefault="00035B2B">
            <w:pPr>
              <w:pStyle w:val="Glava"/>
              <w:tabs>
                <w:tab w:val="left" w:pos="708"/>
              </w:tabs>
              <w:jc w:val="both"/>
              <w:rPr>
                <w:i w:val="0"/>
                <w:sz w:val="22"/>
                <w:szCs w:val="22"/>
              </w:rPr>
            </w:pPr>
          </w:p>
        </w:tc>
        <w:tc>
          <w:tcPr>
            <w:tcW w:w="1761" w:type="dxa"/>
          </w:tcPr>
          <w:p w14:paraId="5CE2A2D0" w14:textId="77777777" w:rsidR="00035B2B" w:rsidRDefault="00035B2B">
            <w:pPr>
              <w:pStyle w:val="Glava"/>
              <w:tabs>
                <w:tab w:val="left" w:pos="708"/>
              </w:tabs>
              <w:jc w:val="both"/>
              <w:rPr>
                <w:i w:val="0"/>
                <w:sz w:val="22"/>
                <w:szCs w:val="22"/>
              </w:rPr>
            </w:pPr>
          </w:p>
        </w:tc>
        <w:tc>
          <w:tcPr>
            <w:tcW w:w="532" w:type="dxa"/>
          </w:tcPr>
          <w:p w14:paraId="7D8CE145" w14:textId="77777777" w:rsidR="00035B2B" w:rsidRDefault="00035B2B">
            <w:pPr>
              <w:pStyle w:val="Glava"/>
              <w:tabs>
                <w:tab w:val="left" w:pos="708"/>
              </w:tabs>
              <w:jc w:val="both"/>
              <w:rPr>
                <w:i w:val="0"/>
                <w:sz w:val="22"/>
                <w:szCs w:val="22"/>
              </w:rPr>
            </w:pPr>
          </w:p>
        </w:tc>
        <w:tc>
          <w:tcPr>
            <w:tcW w:w="1754" w:type="dxa"/>
            <w:gridSpan w:val="2"/>
            <w:hideMark/>
          </w:tcPr>
          <w:p w14:paraId="20AB20DC" w14:textId="77777777" w:rsidR="00035B2B" w:rsidRDefault="00035B2B">
            <w:pPr>
              <w:pStyle w:val="Glava"/>
              <w:tabs>
                <w:tab w:val="left" w:pos="708"/>
              </w:tabs>
              <w:jc w:val="both"/>
              <w:rPr>
                <w:i w:val="0"/>
                <w:sz w:val="22"/>
                <w:szCs w:val="22"/>
              </w:rPr>
            </w:pPr>
            <w:r>
              <w:rPr>
                <w:i w:val="0"/>
                <w:sz w:val="22"/>
                <w:szCs w:val="22"/>
              </w:rPr>
              <w:t>Žig in podpis:</w:t>
            </w:r>
          </w:p>
        </w:tc>
        <w:tc>
          <w:tcPr>
            <w:tcW w:w="3240" w:type="dxa"/>
            <w:tcBorders>
              <w:top w:val="nil"/>
              <w:left w:val="nil"/>
              <w:bottom w:val="single" w:sz="4" w:space="0" w:color="auto"/>
              <w:right w:val="nil"/>
            </w:tcBorders>
          </w:tcPr>
          <w:p w14:paraId="60185716" w14:textId="77777777" w:rsidR="00035B2B" w:rsidRDefault="00035B2B">
            <w:pPr>
              <w:pStyle w:val="Glava"/>
              <w:tabs>
                <w:tab w:val="left" w:pos="708"/>
              </w:tabs>
              <w:jc w:val="both"/>
              <w:rPr>
                <w:i w:val="0"/>
                <w:sz w:val="22"/>
                <w:szCs w:val="22"/>
              </w:rPr>
            </w:pPr>
          </w:p>
        </w:tc>
      </w:tr>
    </w:tbl>
    <w:p w14:paraId="2A9494E8" w14:textId="77777777" w:rsidR="00035B2B" w:rsidRDefault="00035B2B" w:rsidP="00035B2B">
      <w:pPr>
        <w:pStyle w:val="Glava"/>
        <w:tabs>
          <w:tab w:val="left" w:pos="708"/>
        </w:tabs>
        <w:jc w:val="both"/>
        <w:rPr>
          <w:i w:val="0"/>
          <w:sz w:val="22"/>
          <w:szCs w:val="22"/>
        </w:rPr>
      </w:pPr>
    </w:p>
    <w:p w14:paraId="2121443A" w14:textId="77777777" w:rsidR="00035B2B" w:rsidRDefault="00035B2B" w:rsidP="00035B2B">
      <w:pPr>
        <w:pStyle w:val="Glava"/>
        <w:tabs>
          <w:tab w:val="left" w:pos="708"/>
        </w:tabs>
        <w:jc w:val="both"/>
        <w:rPr>
          <w:i w:val="0"/>
          <w:sz w:val="22"/>
          <w:szCs w:val="22"/>
        </w:rPr>
      </w:pPr>
    </w:p>
    <w:p w14:paraId="1443248A" w14:textId="77777777" w:rsidR="00035B2B" w:rsidRDefault="00035B2B" w:rsidP="00035B2B">
      <w:pPr>
        <w:pStyle w:val="Glava"/>
        <w:tabs>
          <w:tab w:val="left" w:pos="708"/>
        </w:tabs>
        <w:jc w:val="both"/>
        <w:rPr>
          <w:i w:val="0"/>
          <w:sz w:val="22"/>
          <w:szCs w:val="22"/>
        </w:rPr>
      </w:pPr>
    </w:p>
    <w:p w14:paraId="6EDD6FD6" w14:textId="77777777" w:rsidR="00035B2B" w:rsidRDefault="00035B2B" w:rsidP="00035B2B">
      <w:pPr>
        <w:pStyle w:val="Glava"/>
        <w:tabs>
          <w:tab w:val="left" w:pos="708"/>
        </w:tabs>
        <w:ind w:left="1080"/>
        <w:jc w:val="both"/>
        <w:rPr>
          <w:i w:val="0"/>
          <w:sz w:val="22"/>
          <w:szCs w:val="22"/>
        </w:rPr>
      </w:pPr>
    </w:p>
    <w:p w14:paraId="40185D4D" w14:textId="77777777" w:rsidR="00035B2B" w:rsidRDefault="00035B2B" w:rsidP="00035B2B">
      <w:pPr>
        <w:pStyle w:val="Glava"/>
        <w:tabs>
          <w:tab w:val="left" w:pos="708"/>
        </w:tabs>
        <w:ind w:left="1080"/>
        <w:jc w:val="both"/>
        <w:rPr>
          <w:i w:val="0"/>
          <w:sz w:val="22"/>
          <w:szCs w:val="22"/>
        </w:rPr>
      </w:pPr>
    </w:p>
    <w:p w14:paraId="01C036DB" w14:textId="77777777" w:rsidR="00035B2B" w:rsidRDefault="00035B2B" w:rsidP="00035B2B">
      <w:pPr>
        <w:pStyle w:val="Glava"/>
        <w:tabs>
          <w:tab w:val="left" w:pos="708"/>
        </w:tabs>
        <w:ind w:left="1080"/>
        <w:jc w:val="both"/>
        <w:rPr>
          <w:i w:val="0"/>
          <w:sz w:val="22"/>
          <w:szCs w:val="22"/>
        </w:rPr>
      </w:pPr>
    </w:p>
    <w:p w14:paraId="460527E8" w14:textId="77777777" w:rsidR="00035B2B" w:rsidRDefault="00035B2B" w:rsidP="00035B2B">
      <w:pPr>
        <w:pStyle w:val="Glava"/>
        <w:tabs>
          <w:tab w:val="left" w:pos="708"/>
        </w:tabs>
        <w:ind w:left="1080"/>
        <w:jc w:val="both"/>
        <w:rPr>
          <w:i w:val="0"/>
          <w:sz w:val="22"/>
          <w:szCs w:val="22"/>
        </w:rPr>
      </w:pPr>
    </w:p>
    <w:p w14:paraId="4ED8B989" w14:textId="77777777" w:rsidR="00035B2B" w:rsidRDefault="00035B2B" w:rsidP="00035B2B">
      <w:pPr>
        <w:pStyle w:val="Glava"/>
        <w:tabs>
          <w:tab w:val="left" w:pos="708"/>
        </w:tabs>
        <w:ind w:left="1080"/>
        <w:jc w:val="both"/>
        <w:rPr>
          <w:i w:val="0"/>
          <w:sz w:val="22"/>
          <w:szCs w:val="22"/>
        </w:rPr>
      </w:pPr>
    </w:p>
    <w:p w14:paraId="6B52ADD6" w14:textId="77777777" w:rsidR="00035B2B" w:rsidRDefault="00035B2B" w:rsidP="00035B2B">
      <w:pPr>
        <w:pStyle w:val="Glava"/>
        <w:tabs>
          <w:tab w:val="left" w:pos="708"/>
        </w:tabs>
        <w:ind w:left="1080"/>
        <w:jc w:val="both"/>
        <w:rPr>
          <w:i w:val="0"/>
          <w:sz w:val="22"/>
          <w:szCs w:val="22"/>
        </w:rPr>
      </w:pPr>
    </w:p>
    <w:p w14:paraId="5DE3C840" w14:textId="77777777" w:rsidR="00035B2B" w:rsidRDefault="00035B2B" w:rsidP="00035B2B">
      <w:pPr>
        <w:pStyle w:val="Glava"/>
        <w:tabs>
          <w:tab w:val="left" w:pos="708"/>
        </w:tabs>
        <w:ind w:left="1080"/>
        <w:jc w:val="both"/>
        <w:rPr>
          <w:i w:val="0"/>
          <w:sz w:val="22"/>
          <w:szCs w:val="22"/>
        </w:rPr>
      </w:pPr>
    </w:p>
    <w:p w14:paraId="06863378" w14:textId="77777777" w:rsidR="00035B2B" w:rsidRDefault="00035B2B" w:rsidP="00035B2B">
      <w:pPr>
        <w:pStyle w:val="Glava"/>
        <w:tabs>
          <w:tab w:val="left" w:pos="708"/>
        </w:tabs>
        <w:ind w:left="1080"/>
        <w:jc w:val="both"/>
        <w:rPr>
          <w:i w:val="0"/>
          <w:sz w:val="22"/>
          <w:szCs w:val="22"/>
        </w:rPr>
      </w:pPr>
    </w:p>
    <w:p w14:paraId="65712B81" w14:textId="77777777" w:rsidR="00035B2B" w:rsidRDefault="00035B2B" w:rsidP="00035B2B">
      <w:pPr>
        <w:pStyle w:val="Glava"/>
        <w:tabs>
          <w:tab w:val="left" w:pos="708"/>
        </w:tabs>
        <w:ind w:left="1080"/>
        <w:jc w:val="both"/>
        <w:rPr>
          <w:i w:val="0"/>
          <w:sz w:val="22"/>
          <w:szCs w:val="22"/>
        </w:rPr>
      </w:pPr>
    </w:p>
    <w:p w14:paraId="419ED472" w14:textId="77777777" w:rsidR="00035B2B" w:rsidRDefault="00035B2B" w:rsidP="00035B2B">
      <w:pPr>
        <w:pStyle w:val="Glava"/>
        <w:tabs>
          <w:tab w:val="left" w:pos="708"/>
        </w:tabs>
        <w:ind w:left="1080"/>
        <w:jc w:val="both"/>
        <w:rPr>
          <w:i w:val="0"/>
          <w:sz w:val="22"/>
          <w:szCs w:val="22"/>
        </w:rPr>
      </w:pPr>
    </w:p>
    <w:p w14:paraId="0548F86D" w14:textId="77777777" w:rsidR="00035B2B" w:rsidRDefault="00035B2B" w:rsidP="00035B2B">
      <w:pPr>
        <w:pStyle w:val="Glava"/>
        <w:tabs>
          <w:tab w:val="left" w:pos="708"/>
        </w:tabs>
        <w:ind w:left="1080"/>
        <w:jc w:val="both"/>
        <w:rPr>
          <w:i w:val="0"/>
          <w:sz w:val="22"/>
          <w:szCs w:val="22"/>
        </w:rPr>
      </w:pPr>
    </w:p>
    <w:p w14:paraId="5B6F2D5C" w14:textId="77777777" w:rsidR="00B2007E" w:rsidRDefault="00B2007E" w:rsidP="00770423">
      <w:pPr>
        <w:rPr>
          <w:b/>
          <w:i w:val="0"/>
          <w:sz w:val="22"/>
          <w:szCs w:val="22"/>
        </w:rPr>
      </w:pPr>
    </w:p>
    <w:p w14:paraId="532C125D" w14:textId="77777777" w:rsidR="00B2007E" w:rsidRDefault="00B2007E" w:rsidP="00035B2B">
      <w:pPr>
        <w:ind w:left="1080"/>
        <w:jc w:val="right"/>
        <w:rPr>
          <w:b/>
          <w:i w:val="0"/>
          <w:sz w:val="22"/>
          <w:szCs w:val="22"/>
        </w:rPr>
      </w:pPr>
    </w:p>
    <w:p w14:paraId="5CC961DC" w14:textId="77777777" w:rsidR="00035B2B" w:rsidRDefault="00AF423B" w:rsidP="00035B2B">
      <w:pPr>
        <w:ind w:left="1080"/>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 a</w:t>
      </w:r>
    </w:p>
    <w:p w14:paraId="34BC1A3A" w14:textId="77777777" w:rsidR="00035B2B" w:rsidRDefault="00035B2B" w:rsidP="00035B2B">
      <w:pPr>
        <w:ind w:left="1080"/>
        <w:jc w:val="center"/>
        <w:rPr>
          <w:i w:val="0"/>
          <w:sz w:val="22"/>
          <w:szCs w:val="22"/>
        </w:rPr>
      </w:pPr>
    </w:p>
    <w:p w14:paraId="2F46ECBA" w14:textId="77777777" w:rsidR="00035B2B" w:rsidRDefault="00035B2B" w:rsidP="00035B2B">
      <w:pPr>
        <w:ind w:left="1080"/>
        <w:jc w:val="center"/>
        <w:rPr>
          <w:i w:val="0"/>
          <w:sz w:val="22"/>
          <w:szCs w:val="22"/>
        </w:rPr>
      </w:pPr>
    </w:p>
    <w:p w14:paraId="4EF46440" w14:textId="77777777" w:rsidR="00035B2B" w:rsidRDefault="00035B2B" w:rsidP="00035B2B">
      <w:pPr>
        <w:ind w:left="1080"/>
        <w:jc w:val="center"/>
        <w:rPr>
          <w:i w:val="0"/>
          <w:sz w:val="22"/>
          <w:szCs w:val="22"/>
        </w:rPr>
      </w:pPr>
    </w:p>
    <w:p w14:paraId="10B6CC6F" w14:textId="77777777" w:rsidR="00035B2B" w:rsidRDefault="00035B2B" w:rsidP="00035B2B">
      <w:pPr>
        <w:ind w:left="1080"/>
        <w:jc w:val="center"/>
        <w:rPr>
          <w:i w:val="0"/>
          <w:sz w:val="22"/>
          <w:szCs w:val="22"/>
        </w:rPr>
      </w:pPr>
    </w:p>
    <w:p w14:paraId="4FCD885A" w14:textId="77777777" w:rsidR="00035B2B" w:rsidRDefault="00035B2B" w:rsidP="00035B2B">
      <w:pPr>
        <w:ind w:left="1080"/>
        <w:jc w:val="center"/>
        <w:rPr>
          <w:i w:val="0"/>
          <w:sz w:val="22"/>
          <w:szCs w:val="22"/>
        </w:rPr>
      </w:pPr>
    </w:p>
    <w:p w14:paraId="1AF4D038" w14:textId="77777777" w:rsidR="00035B2B" w:rsidRPr="00B2007E" w:rsidRDefault="00035B2B" w:rsidP="00035B2B">
      <w:pPr>
        <w:spacing w:before="240" w:after="60"/>
        <w:ind w:left="1080"/>
        <w:jc w:val="center"/>
        <w:outlineLvl w:val="6"/>
        <w:rPr>
          <w:b/>
          <w:i w:val="0"/>
          <w:sz w:val="28"/>
          <w:szCs w:val="32"/>
        </w:rPr>
      </w:pPr>
      <w:r w:rsidRPr="00B2007E">
        <w:rPr>
          <w:b/>
          <w:i w:val="0"/>
          <w:sz w:val="28"/>
          <w:szCs w:val="32"/>
        </w:rPr>
        <w:t>ZAHTEVA PODIZVAJALCA ZA NEPOSREDNO PLAČILO</w:t>
      </w:r>
    </w:p>
    <w:p w14:paraId="3CE4C0EC" w14:textId="77777777" w:rsidR="00035B2B" w:rsidRDefault="00035B2B" w:rsidP="00035B2B">
      <w:pPr>
        <w:ind w:left="1080"/>
        <w:rPr>
          <w:i w:val="0"/>
          <w:sz w:val="22"/>
          <w:szCs w:val="22"/>
        </w:rPr>
      </w:pPr>
    </w:p>
    <w:p w14:paraId="2EC9E9A3" w14:textId="77777777" w:rsidR="00035B2B" w:rsidRDefault="00035B2B" w:rsidP="00035B2B">
      <w:pPr>
        <w:ind w:left="1080"/>
        <w:rPr>
          <w:i w:val="0"/>
          <w:sz w:val="22"/>
          <w:szCs w:val="22"/>
        </w:rPr>
      </w:pPr>
    </w:p>
    <w:p w14:paraId="1314EC22" w14:textId="13AA4ED1" w:rsidR="00035B2B" w:rsidRDefault="00035B2B" w:rsidP="0000665F">
      <w:pPr>
        <w:pStyle w:val="Glava"/>
        <w:tabs>
          <w:tab w:val="left" w:pos="708"/>
        </w:tabs>
        <w:ind w:left="1020"/>
        <w:jc w:val="both"/>
        <w:rPr>
          <w:i w:val="0"/>
          <w:sz w:val="22"/>
          <w:szCs w:val="22"/>
        </w:rPr>
      </w:pPr>
      <w:r>
        <w:rPr>
          <w:i w:val="0"/>
          <w:sz w:val="22"/>
          <w:szCs w:val="22"/>
        </w:rPr>
        <w:t>Kot podizvajalec gospodarskega subjekta _______________________________________________ ____________________________________(</w:t>
      </w:r>
      <w:r>
        <w:rPr>
          <w:sz w:val="22"/>
          <w:szCs w:val="22"/>
        </w:rPr>
        <w:t xml:space="preserve">naziv in sedež </w:t>
      </w:r>
      <w:r w:rsidRPr="00B2007E">
        <w:rPr>
          <w:sz w:val="22"/>
          <w:szCs w:val="22"/>
        </w:rPr>
        <w:t>gospodarskega subjekta, ki v prijavi nominira podizvajalca</w:t>
      </w:r>
      <w:r w:rsidRPr="00B2007E">
        <w:rPr>
          <w:i w:val="0"/>
          <w:sz w:val="22"/>
          <w:szCs w:val="22"/>
        </w:rPr>
        <w:t>) izrecno zahtevamo, da za javno naročilo</w:t>
      </w:r>
      <w:r w:rsidR="00B2007E" w:rsidRPr="00B2007E">
        <w:rPr>
          <w:i w:val="0"/>
          <w:sz w:val="22"/>
          <w:szCs w:val="22"/>
        </w:rPr>
        <w:t xml:space="preserve"> </w:t>
      </w:r>
      <w:r w:rsidR="00A4453B" w:rsidRPr="00B2007E">
        <w:rPr>
          <w:b/>
          <w:i w:val="0"/>
          <w:sz w:val="22"/>
          <w:szCs w:val="22"/>
        </w:rPr>
        <w:t xml:space="preserve">Izvajanje storitev okolju prijaznega čiščenja </w:t>
      </w:r>
      <w:r w:rsidR="00B2007E" w:rsidRPr="00B2007E">
        <w:rPr>
          <w:b/>
          <w:i w:val="0"/>
          <w:sz w:val="22"/>
          <w:szCs w:val="22"/>
        </w:rPr>
        <w:t xml:space="preserve">v </w:t>
      </w:r>
      <w:r w:rsidR="00E968CA">
        <w:rPr>
          <w:b/>
          <w:i w:val="0"/>
          <w:sz w:val="22"/>
          <w:szCs w:val="22"/>
        </w:rPr>
        <w:t xml:space="preserve">Vrtcu Šentvid </w:t>
      </w:r>
      <w:r w:rsidR="00C46A63" w:rsidRPr="000C3D61">
        <w:rPr>
          <w:b/>
          <w:i w:val="0"/>
          <w:color w:val="000000" w:themeColor="text1"/>
          <w:sz w:val="22"/>
          <w:szCs w:val="22"/>
        </w:rPr>
        <w:t xml:space="preserve">za obdobje </w:t>
      </w:r>
      <w:r w:rsidR="00307E40" w:rsidRPr="00755C8E">
        <w:rPr>
          <w:b/>
          <w:i w:val="0"/>
          <w:color w:val="000000" w:themeColor="text1"/>
          <w:sz w:val="22"/>
          <w:szCs w:val="22"/>
        </w:rPr>
        <w:t>treh</w:t>
      </w:r>
      <w:r w:rsidR="00FA472F" w:rsidRPr="000C3D61">
        <w:rPr>
          <w:b/>
          <w:i w:val="0"/>
          <w:color w:val="000000" w:themeColor="text1"/>
          <w:sz w:val="22"/>
          <w:szCs w:val="22"/>
        </w:rPr>
        <w:t xml:space="preserve"> </w:t>
      </w:r>
      <w:r w:rsidR="00C46A63" w:rsidRPr="000C3D61">
        <w:rPr>
          <w:b/>
          <w:i w:val="0"/>
          <w:color w:val="000000" w:themeColor="text1"/>
          <w:sz w:val="22"/>
          <w:szCs w:val="22"/>
        </w:rPr>
        <w:t>let</w:t>
      </w:r>
      <w:r w:rsidR="00A4453B" w:rsidRPr="000C3D61">
        <w:rPr>
          <w:i w:val="0"/>
          <w:color w:val="000000" w:themeColor="text1"/>
          <w:sz w:val="22"/>
          <w:szCs w:val="22"/>
        </w:rPr>
        <w:t xml:space="preserve"> </w:t>
      </w:r>
      <w:r w:rsidRPr="00B2007E">
        <w:rPr>
          <w:i w:val="0"/>
          <w:sz w:val="22"/>
          <w:szCs w:val="22"/>
        </w:rPr>
        <w:t>naročnik za opr</w:t>
      </w:r>
      <w:r>
        <w:rPr>
          <w:i w:val="0"/>
          <w:sz w:val="22"/>
          <w:szCs w:val="22"/>
        </w:rPr>
        <w:t>avljena dela, ki smo jih izvedli v zvezi s predmetnim javnim naročilom, izvede neposredna plačila, ob predhodni potrditvi računa s strani izvajalca, na naš transakcijski račun.</w:t>
      </w:r>
    </w:p>
    <w:p w14:paraId="24B386A1" w14:textId="77777777" w:rsidR="00035B2B" w:rsidRDefault="00035B2B" w:rsidP="00035B2B">
      <w:pPr>
        <w:jc w:val="right"/>
        <w:rPr>
          <w:b/>
          <w:i w:val="0"/>
          <w:sz w:val="22"/>
          <w:szCs w:val="22"/>
        </w:rPr>
      </w:pPr>
    </w:p>
    <w:p w14:paraId="1640A3C2" w14:textId="77777777" w:rsidR="00035B2B" w:rsidRDefault="00035B2B" w:rsidP="00035B2B">
      <w:pPr>
        <w:jc w:val="right"/>
        <w:rPr>
          <w:b/>
          <w:i w:val="0"/>
          <w:sz w:val="22"/>
          <w:szCs w:val="22"/>
        </w:rPr>
      </w:pPr>
    </w:p>
    <w:p w14:paraId="48D71813" w14:textId="77777777" w:rsidR="00035B2B" w:rsidRDefault="00035B2B" w:rsidP="00035B2B">
      <w:pPr>
        <w:jc w:val="right"/>
        <w:rPr>
          <w:b/>
          <w:i w:val="0"/>
          <w:sz w:val="22"/>
          <w:szCs w:val="22"/>
        </w:rPr>
      </w:pPr>
    </w:p>
    <w:p w14:paraId="7EC37F7E" w14:textId="77777777" w:rsidR="00035B2B" w:rsidRDefault="00035B2B" w:rsidP="0000665F">
      <w:pPr>
        <w:ind w:left="1020"/>
        <w:jc w:val="both"/>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2CFF08E0" w14:textId="77777777" w:rsidR="00035B2B" w:rsidRDefault="00035B2B" w:rsidP="00035B2B">
      <w:pPr>
        <w:ind w:left="1080"/>
        <w:jc w:val="both"/>
        <w:rPr>
          <w:i w:val="0"/>
          <w:sz w:val="22"/>
          <w:szCs w:val="22"/>
        </w:rPr>
      </w:pPr>
    </w:p>
    <w:p w14:paraId="4F0435D7" w14:textId="77777777" w:rsidR="00035B2B" w:rsidRDefault="00035B2B" w:rsidP="00035B2B">
      <w:pPr>
        <w:ind w:left="1080"/>
        <w:jc w:val="both"/>
        <w:rPr>
          <w:i w:val="0"/>
          <w:sz w:val="22"/>
          <w:szCs w:val="22"/>
        </w:rPr>
      </w:pPr>
    </w:p>
    <w:p w14:paraId="6F926958" w14:textId="77777777" w:rsidR="00035B2B" w:rsidRDefault="00035B2B" w:rsidP="00035B2B">
      <w:pPr>
        <w:ind w:left="1080"/>
        <w:jc w:val="both"/>
        <w:rPr>
          <w:i w:val="0"/>
          <w:sz w:val="22"/>
          <w:szCs w:val="22"/>
        </w:rPr>
      </w:pPr>
    </w:p>
    <w:p w14:paraId="5EE058EA" w14:textId="77777777" w:rsidR="00035B2B" w:rsidRDefault="00035B2B" w:rsidP="00035B2B">
      <w:pPr>
        <w:ind w:left="1080"/>
        <w:jc w:val="both"/>
        <w:rPr>
          <w:i w:val="0"/>
          <w:sz w:val="22"/>
          <w:szCs w:val="22"/>
        </w:rPr>
      </w:pPr>
    </w:p>
    <w:p w14:paraId="5FC00443" w14:textId="77777777" w:rsidR="00035B2B" w:rsidRDefault="00035B2B" w:rsidP="00035B2B">
      <w:pPr>
        <w:ind w:left="1080"/>
        <w:jc w:val="both"/>
        <w:rPr>
          <w:i w:val="0"/>
          <w:sz w:val="22"/>
          <w:szCs w:val="22"/>
        </w:rPr>
      </w:pPr>
    </w:p>
    <w:p w14:paraId="647076D3" w14:textId="77777777" w:rsidR="00035B2B" w:rsidRDefault="00035B2B" w:rsidP="00035B2B">
      <w:pPr>
        <w:ind w:left="1080"/>
        <w:jc w:val="both"/>
        <w:rPr>
          <w:i w:val="0"/>
          <w:sz w:val="22"/>
          <w:szCs w:val="22"/>
        </w:rPr>
      </w:pPr>
    </w:p>
    <w:p w14:paraId="498B597D" w14:textId="77777777" w:rsidR="00035B2B" w:rsidRDefault="00035B2B" w:rsidP="00035B2B">
      <w:pPr>
        <w:ind w:left="1080"/>
        <w:jc w:val="both"/>
        <w:rPr>
          <w:i w:val="0"/>
          <w:sz w:val="22"/>
          <w:szCs w:val="22"/>
        </w:rPr>
      </w:pPr>
    </w:p>
    <w:p w14:paraId="01F4EC47" w14:textId="77777777" w:rsidR="00035B2B" w:rsidRDefault="00035B2B" w:rsidP="00035B2B">
      <w:pPr>
        <w:ind w:left="1080"/>
        <w:jc w:val="both"/>
        <w:rPr>
          <w:i w:val="0"/>
          <w:sz w:val="22"/>
          <w:szCs w:val="22"/>
        </w:rPr>
      </w:pPr>
    </w:p>
    <w:p w14:paraId="2C19076E" w14:textId="77777777" w:rsidR="00035B2B" w:rsidRDefault="00035B2B" w:rsidP="00035B2B">
      <w:pPr>
        <w:ind w:left="1080"/>
        <w:jc w:val="both"/>
        <w:rPr>
          <w:i w:val="0"/>
          <w:sz w:val="22"/>
          <w:szCs w:val="22"/>
        </w:rPr>
      </w:pPr>
    </w:p>
    <w:p w14:paraId="573EE42C" w14:textId="77777777" w:rsidR="00035B2B" w:rsidRDefault="00035B2B" w:rsidP="00035B2B">
      <w:pPr>
        <w:ind w:left="1080"/>
        <w:jc w:val="both"/>
        <w:rPr>
          <w:i w:val="0"/>
          <w:sz w:val="22"/>
          <w:szCs w:val="22"/>
        </w:rPr>
      </w:pPr>
    </w:p>
    <w:p w14:paraId="22C45B54" w14:textId="77777777" w:rsidR="00035B2B" w:rsidRDefault="00035B2B" w:rsidP="00035B2B">
      <w:pPr>
        <w:ind w:left="1080"/>
        <w:jc w:val="both"/>
        <w:rPr>
          <w:i w:val="0"/>
          <w:sz w:val="22"/>
          <w:szCs w:val="22"/>
        </w:rPr>
      </w:pPr>
    </w:p>
    <w:p w14:paraId="61F07C35" w14:textId="77777777" w:rsidR="00035B2B" w:rsidRDefault="00035B2B" w:rsidP="00035B2B">
      <w:pPr>
        <w:ind w:left="1080"/>
        <w:jc w:val="both"/>
        <w:rPr>
          <w:i w:val="0"/>
          <w:sz w:val="22"/>
          <w:szCs w:val="22"/>
        </w:rPr>
      </w:pPr>
    </w:p>
    <w:p w14:paraId="61D9DD29" w14:textId="77777777" w:rsidR="00035B2B" w:rsidRDefault="00035B2B" w:rsidP="00035B2B">
      <w:pPr>
        <w:ind w:left="1080"/>
        <w:jc w:val="both"/>
        <w:rPr>
          <w:i w:val="0"/>
          <w:sz w:val="22"/>
          <w:szCs w:val="22"/>
        </w:rPr>
      </w:pPr>
    </w:p>
    <w:p w14:paraId="7E065AE9" w14:textId="77777777" w:rsidR="00035B2B" w:rsidRDefault="00035B2B" w:rsidP="00035B2B">
      <w:pPr>
        <w:ind w:left="1080"/>
        <w:jc w:val="both"/>
        <w:rPr>
          <w:i w:val="0"/>
          <w:sz w:val="22"/>
          <w:szCs w:val="22"/>
        </w:rPr>
      </w:pPr>
    </w:p>
    <w:p w14:paraId="54DAA7DC" w14:textId="77777777" w:rsidR="00035B2B" w:rsidRDefault="00035B2B" w:rsidP="00035B2B">
      <w:pPr>
        <w:ind w:left="1080"/>
        <w:jc w:val="both"/>
        <w:rPr>
          <w:i w:val="0"/>
          <w:sz w:val="22"/>
          <w:szCs w:val="22"/>
        </w:rPr>
      </w:pPr>
    </w:p>
    <w:p w14:paraId="63668FA4" w14:textId="77777777" w:rsidR="00035B2B" w:rsidRDefault="00035B2B" w:rsidP="00035B2B">
      <w:pPr>
        <w:ind w:left="1080"/>
        <w:jc w:val="both"/>
        <w:rPr>
          <w:i w:val="0"/>
          <w:sz w:val="22"/>
          <w:szCs w:val="22"/>
        </w:rPr>
      </w:pPr>
    </w:p>
    <w:p w14:paraId="70A175EB" w14:textId="77777777" w:rsidR="00035B2B" w:rsidRDefault="00035B2B" w:rsidP="00035B2B">
      <w:pPr>
        <w:ind w:left="1080"/>
        <w:jc w:val="both"/>
        <w:rPr>
          <w:i w:val="0"/>
          <w:sz w:val="22"/>
          <w:szCs w:val="22"/>
        </w:rPr>
      </w:pPr>
    </w:p>
    <w:p w14:paraId="7D35B56C" w14:textId="77777777" w:rsidR="00035B2B" w:rsidRDefault="00035B2B" w:rsidP="00035B2B">
      <w:pPr>
        <w:ind w:left="1080"/>
        <w:jc w:val="both"/>
        <w:rPr>
          <w:i w:val="0"/>
          <w:sz w:val="22"/>
          <w:szCs w:val="22"/>
        </w:rPr>
      </w:pPr>
    </w:p>
    <w:p w14:paraId="107DF696" w14:textId="77777777" w:rsidR="00035B2B" w:rsidRDefault="00035B2B" w:rsidP="00035B2B">
      <w:pPr>
        <w:ind w:left="1080"/>
        <w:jc w:val="both"/>
        <w:rPr>
          <w:i w:val="0"/>
          <w:sz w:val="22"/>
          <w:szCs w:val="22"/>
        </w:rPr>
      </w:pPr>
    </w:p>
    <w:p w14:paraId="4B697FD4" w14:textId="77777777" w:rsidR="00035B2B" w:rsidRDefault="00035B2B" w:rsidP="00035B2B">
      <w:pPr>
        <w:ind w:left="1080"/>
        <w:jc w:val="both"/>
        <w:rPr>
          <w:i w:val="0"/>
          <w:sz w:val="22"/>
          <w:szCs w:val="22"/>
        </w:rPr>
      </w:pPr>
    </w:p>
    <w:p w14:paraId="2959CFB8" w14:textId="77777777" w:rsidR="00035B2B" w:rsidRDefault="00035B2B" w:rsidP="00035B2B">
      <w:pPr>
        <w:ind w:left="1080"/>
        <w:jc w:val="both"/>
        <w:rPr>
          <w:i w:val="0"/>
          <w:sz w:val="22"/>
          <w:szCs w:val="22"/>
        </w:rPr>
      </w:pPr>
    </w:p>
    <w:p w14:paraId="7582884D" w14:textId="77777777" w:rsidR="00035B2B" w:rsidRDefault="00035B2B" w:rsidP="00035B2B">
      <w:pPr>
        <w:ind w:left="1080"/>
        <w:jc w:val="both"/>
        <w:rPr>
          <w:i w:val="0"/>
          <w:sz w:val="22"/>
          <w:szCs w:val="22"/>
        </w:rPr>
      </w:pPr>
    </w:p>
    <w:p w14:paraId="2BB3F699" w14:textId="77777777" w:rsidR="00035B2B" w:rsidRDefault="00035B2B" w:rsidP="00035B2B">
      <w:pPr>
        <w:ind w:left="1080"/>
        <w:jc w:val="both"/>
        <w:rPr>
          <w:i w:val="0"/>
          <w:sz w:val="22"/>
          <w:szCs w:val="22"/>
        </w:rPr>
      </w:pPr>
    </w:p>
    <w:p w14:paraId="3208128A" w14:textId="77777777" w:rsidR="00035B2B" w:rsidRDefault="00035B2B" w:rsidP="00035B2B">
      <w:pPr>
        <w:ind w:left="1080"/>
        <w:jc w:val="both"/>
        <w:rPr>
          <w:i w:val="0"/>
          <w:sz w:val="22"/>
          <w:szCs w:val="22"/>
        </w:rPr>
      </w:pPr>
    </w:p>
    <w:p w14:paraId="7ABC127E" w14:textId="77777777" w:rsidR="00035B2B" w:rsidRDefault="00035B2B" w:rsidP="00035B2B">
      <w:pPr>
        <w:ind w:left="1080"/>
        <w:jc w:val="both"/>
        <w:rPr>
          <w:i w:val="0"/>
          <w:sz w:val="22"/>
          <w:szCs w:val="22"/>
        </w:rPr>
      </w:pPr>
    </w:p>
    <w:p w14:paraId="1C1E6E3A" w14:textId="77777777" w:rsidR="00035B2B" w:rsidRPr="00B2007E" w:rsidRDefault="00035B2B" w:rsidP="00035B2B">
      <w:pPr>
        <w:rPr>
          <w:b/>
          <w:sz w:val="28"/>
          <w:szCs w:val="22"/>
        </w:rPr>
      </w:pPr>
      <w:r w:rsidRPr="00B2007E">
        <w:rPr>
          <w:b/>
          <w:sz w:val="28"/>
          <w:szCs w:val="22"/>
        </w:rPr>
        <w:br w:type="page"/>
      </w:r>
    </w:p>
    <w:p w14:paraId="567763B0" w14:textId="77777777" w:rsidR="00035B2B" w:rsidRDefault="00035B2B" w:rsidP="00035B2B">
      <w:pPr>
        <w:jc w:val="right"/>
        <w:rPr>
          <w:b/>
          <w:i w:val="0"/>
          <w:sz w:val="22"/>
          <w:szCs w:val="22"/>
        </w:rPr>
      </w:pPr>
      <w:r>
        <w:rPr>
          <w:b/>
          <w:i w:val="0"/>
          <w:sz w:val="22"/>
          <w:szCs w:val="22"/>
        </w:rPr>
        <w:lastRenderedPageBreak/>
        <w:t xml:space="preserve">PRILOGA </w:t>
      </w:r>
      <w:r w:rsidR="00104CD9">
        <w:rPr>
          <w:b/>
          <w:i w:val="0"/>
          <w:sz w:val="22"/>
          <w:szCs w:val="22"/>
        </w:rPr>
        <w:t>7</w:t>
      </w:r>
      <w:r>
        <w:rPr>
          <w:b/>
          <w:i w:val="0"/>
          <w:sz w:val="22"/>
          <w:szCs w:val="22"/>
        </w:rPr>
        <w:t>/3 b</w:t>
      </w:r>
    </w:p>
    <w:p w14:paraId="3D382EC1" w14:textId="77777777" w:rsidR="00035B2B" w:rsidRDefault="00035B2B" w:rsidP="00035B2B">
      <w:pPr>
        <w:jc w:val="both"/>
        <w:rPr>
          <w:i w:val="0"/>
          <w:sz w:val="22"/>
          <w:szCs w:val="22"/>
        </w:rPr>
      </w:pPr>
    </w:p>
    <w:p w14:paraId="2F667775" w14:textId="77777777" w:rsidR="00035B2B" w:rsidRDefault="00035B2B" w:rsidP="00035B2B">
      <w:pPr>
        <w:ind w:left="1080"/>
        <w:jc w:val="both"/>
        <w:rPr>
          <w:i w:val="0"/>
          <w:sz w:val="22"/>
          <w:szCs w:val="22"/>
        </w:rPr>
      </w:pPr>
    </w:p>
    <w:p w14:paraId="09019913" w14:textId="77777777" w:rsidR="00035B2B" w:rsidRDefault="00035B2B" w:rsidP="00035B2B">
      <w:pPr>
        <w:ind w:left="1080"/>
        <w:jc w:val="both"/>
        <w:rPr>
          <w:i w:val="0"/>
          <w:sz w:val="22"/>
          <w:szCs w:val="22"/>
        </w:rPr>
      </w:pPr>
    </w:p>
    <w:p w14:paraId="1D5A3204" w14:textId="77777777" w:rsidR="00035B2B" w:rsidRPr="00B2007E" w:rsidRDefault="00B2007E" w:rsidP="00035B2B">
      <w:pPr>
        <w:spacing w:before="240" w:after="60"/>
        <w:ind w:left="1080"/>
        <w:jc w:val="center"/>
        <w:outlineLvl w:val="6"/>
        <w:rPr>
          <w:b/>
          <w:i w:val="0"/>
          <w:sz w:val="28"/>
          <w:szCs w:val="32"/>
        </w:rPr>
      </w:pPr>
      <w:r>
        <w:rPr>
          <w:b/>
          <w:i w:val="0"/>
          <w:sz w:val="28"/>
          <w:szCs w:val="32"/>
        </w:rPr>
        <w:t>S</w:t>
      </w:r>
      <w:r w:rsidR="00035B2B" w:rsidRPr="00B2007E">
        <w:rPr>
          <w:b/>
          <w:i w:val="0"/>
          <w:sz w:val="28"/>
          <w:szCs w:val="32"/>
        </w:rPr>
        <w:t>OGLASJE</w:t>
      </w:r>
      <w:r>
        <w:rPr>
          <w:b/>
          <w:i w:val="0"/>
          <w:sz w:val="28"/>
          <w:szCs w:val="32"/>
        </w:rPr>
        <w:t xml:space="preserve"> PODIZVAJALCA</w:t>
      </w:r>
    </w:p>
    <w:p w14:paraId="283D7B34" w14:textId="77777777" w:rsidR="00035B2B" w:rsidRDefault="00035B2B" w:rsidP="00035B2B">
      <w:pPr>
        <w:ind w:left="1080"/>
        <w:rPr>
          <w:i w:val="0"/>
          <w:sz w:val="22"/>
          <w:szCs w:val="22"/>
        </w:rPr>
      </w:pPr>
    </w:p>
    <w:p w14:paraId="59AC32C3" w14:textId="77777777" w:rsidR="00035B2B" w:rsidRDefault="00035B2B" w:rsidP="00035B2B">
      <w:pPr>
        <w:ind w:left="1080"/>
        <w:rPr>
          <w:i w:val="0"/>
          <w:sz w:val="22"/>
          <w:szCs w:val="22"/>
        </w:rPr>
      </w:pPr>
    </w:p>
    <w:p w14:paraId="3E243782" w14:textId="77777777" w:rsidR="00035B2B" w:rsidRDefault="00B2007E" w:rsidP="0000665F">
      <w:pPr>
        <w:ind w:left="1020"/>
        <w:jc w:val="both"/>
        <w:rPr>
          <w:i w:val="0"/>
          <w:sz w:val="22"/>
          <w:szCs w:val="22"/>
        </w:rPr>
      </w:pPr>
      <w:r>
        <w:rPr>
          <w:i w:val="0"/>
          <w:sz w:val="22"/>
          <w:szCs w:val="22"/>
        </w:rPr>
        <w:t xml:space="preserve">Podizvajalec </w:t>
      </w:r>
      <w:r w:rsidRPr="00B2007E">
        <w:rPr>
          <w:sz w:val="22"/>
          <w:szCs w:val="22"/>
        </w:rPr>
        <w:t>(naziv in naslov podizvajalca)</w:t>
      </w:r>
      <w:r w:rsidR="00035B2B">
        <w:rPr>
          <w:i w:val="0"/>
          <w:sz w:val="22"/>
          <w:szCs w:val="22"/>
        </w:rPr>
        <w:t xml:space="preserve"> </w:t>
      </w:r>
      <w:r>
        <w:rPr>
          <w:i w:val="0"/>
          <w:sz w:val="22"/>
          <w:szCs w:val="22"/>
        </w:rPr>
        <w:t>______</w:t>
      </w:r>
      <w:r w:rsidR="00035B2B">
        <w:rPr>
          <w:i w:val="0"/>
          <w:sz w:val="22"/>
          <w:szCs w:val="22"/>
        </w:rPr>
        <w:t>________________________________________, soglašam, da naročnik namesto glavnega izvajalca poravna naše terjatve do glavnega izvajalca na način, kot je to opredeljeno v vzorcu pogodbe.</w:t>
      </w:r>
    </w:p>
    <w:p w14:paraId="0E7259CF" w14:textId="77777777" w:rsidR="00035B2B" w:rsidRDefault="00035B2B" w:rsidP="00035B2B">
      <w:pPr>
        <w:ind w:left="1080"/>
        <w:rPr>
          <w:i w:val="0"/>
          <w:sz w:val="22"/>
          <w:szCs w:val="22"/>
        </w:rPr>
      </w:pPr>
    </w:p>
    <w:p w14:paraId="53EC1D09" w14:textId="77777777" w:rsidR="00035B2B" w:rsidRDefault="00035B2B" w:rsidP="00035B2B">
      <w:pPr>
        <w:ind w:left="1080"/>
        <w:jc w:val="right"/>
        <w:rPr>
          <w:i w:val="0"/>
          <w:sz w:val="22"/>
          <w:szCs w:val="22"/>
        </w:rPr>
      </w:pPr>
    </w:p>
    <w:p w14:paraId="2422BD02" w14:textId="77777777" w:rsidR="00B43633" w:rsidRDefault="00B43633" w:rsidP="00035B2B">
      <w:pPr>
        <w:ind w:left="1080"/>
        <w:jc w:val="right"/>
        <w:rPr>
          <w:i w:val="0"/>
          <w:sz w:val="22"/>
          <w:szCs w:val="22"/>
        </w:rPr>
      </w:pPr>
    </w:p>
    <w:p w14:paraId="63B9CE4A" w14:textId="77777777" w:rsidR="00B43633" w:rsidRDefault="00B43633" w:rsidP="00035B2B">
      <w:pPr>
        <w:ind w:left="1080"/>
        <w:jc w:val="right"/>
        <w:rPr>
          <w:i w:val="0"/>
          <w:sz w:val="22"/>
          <w:szCs w:val="22"/>
        </w:rPr>
      </w:pPr>
    </w:p>
    <w:p w14:paraId="6A2BE18B" w14:textId="77777777" w:rsidR="00B43633" w:rsidRDefault="00B43633" w:rsidP="00035B2B">
      <w:pPr>
        <w:ind w:left="1080"/>
        <w:jc w:val="right"/>
        <w:rPr>
          <w:i w:val="0"/>
          <w:sz w:val="22"/>
          <w:szCs w:val="22"/>
        </w:rPr>
      </w:pPr>
    </w:p>
    <w:p w14:paraId="30788A95" w14:textId="77777777" w:rsidR="00B43633" w:rsidRDefault="00B43633" w:rsidP="00035B2B">
      <w:pPr>
        <w:ind w:left="1080"/>
        <w:jc w:val="right"/>
        <w:rPr>
          <w:i w:val="0"/>
          <w:sz w:val="22"/>
          <w:szCs w:val="22"/>
        </w:rPr>
      </w:pPr>
    </w:p>
    <w:p w14:paraId="1B693DFD" w14:textId="77777777" w:rsidR="00B43633" w:rsidRDefault="00B43633" w:rsidP="00035B2B">
      <w:pPr>
        <w:ind w:left="1080"/>
        <w:jc w:val="right"/>
        <w:rPr>
          <w:i w:val="0"/>
          <w:sz w:val="22"/>
          <w:szCs w:val="22"/>
        </w:rPr>
      </w:pPr>
    </w:p>
    <w:p w14:paraId="2F7BCDCE" w14:textId="77777777" w:rsidR="00035B2B" w:rsidRDefault="00035B2B" w:rsidP="00402C90">
      <w:pPr>
        <w:jc w:val="both"/>
        <w:rPr>
          <w:i w:val="0"/>
          <w:sz w:val="22"/>
          <w:szCs w:val="22"/>
        </w:rPr>
      </w:pPr>
    </w:p>
    <w:p w14:paraId="3B9328D6" w14:textId="77777777" w:rsidR="00035B2B" w:rsidRDefault="00035B2B" w:rsidP="00035B2B">
      <w:pPr>
        <w:ind w:left="1080"/>
        <w:jc w:val="both"/>
        <w:rPr>
          <w:i w:val="0"/>
          <w:sz w:val="22"/>
          <w:szCs w:val="22"/>
        </w:rPr>
      </w:pPr>
    </w:p>
    <w:p w14:paraId="17925AC8" w14:textId="77777777" w:rsidR="00035B2B" w:rsidRDefault="00035B2B" w:rsidP="0000665F">
      <w:pPr>
        <w:ind w:left="1020"/>
        <w:rPr>
          <w:i w:val="0"/>
          <w:sz w:val="22"/>
          <w:szCs w:val="22"/>
        </w:rPr>
      </w:pPr>
      <w:r>
        <w:rPr>
          <w:i w:val="0"/>
          <w:sz w:val="22"/>
          <w:szCs w:val="22"/>
        </w:rPr>
        <w:t>Datum:____________</w:t>
      </w:r>
      <w:r>
        <w:rPr>
          <w:i w:val="0"/>
          <w:sz w:val="22"/>
          <w:szCs w:val="22"/>
        </w:rPr>
        <w:tab/>
      </w:r>
      <w:r>
        <w:rPr>
          <w:i w:val="0"/>
          <w:sz w:val="22"/>
          <w:szCs w:val="22"/>
        </w:rPr>
        <w:tab/>
        <w:t xml:space="preserve">          Žig</w:t>
      </w:r>
      <w:r>
        <w:rPr>
          <w:i w:val="0"/>
          <w:sz w:val="22"/>
          <w:szCs w:val="22"/>
        </w:rPr>
        <w:tab/>
        <w:t xml:space="preserve">                  Podpis podizvajalca:</w:t>
      </w:r>
    </w:p>
    <w:p w14:paraId="64B1779B" w14:textId="77777777" w:rsidR="00035B2B" w:rsidRDefault="00035B2B" w:rsidP="00035B2B">
      <w:pPr>
        <w:ind w:left="1080"/>
        <w:rPr>
          <w:i w:val="0"/>
          <w:sz w:val="22"/>
          <w:szCs w:val="22"/>
        </w:rPr>
      </w:pPr>
    </w:p>
    <w:p w14:paraId="0746640E" w14:textId="77777777" w:rsidR="00035B2B" w:rsidRDefault="00035B2B" w:rsidP="00035B2B">
      <w:pPr>
        <w:ind w:left="1080"/>
        <w:rPr>
          <w:i w:val="0"/>
          <w:sz w:val="22"/>
          <w:szCs w:val="22"/>
        </w:rPr>
      </w:pPr>
    </w:p>
    <w:p w14:paraId="32793265" w14:textId="77777777" w:rsidR="00035B2B" w:rsidRDefault="00035B2B" w:rsidP="00035B2B">
      <w:pPr>
        <w:ind w:left="1080"/>
        <w:rPr>
          <w:i w:val="0"/>
          <w:sz w:val="22"/>
          <w:szCs w:val="22"/>
        </w:rPr>
      </w:pPr>
    </w:p>
    <w:p w14:paraId="6E8F2734" w14:textId="77777777" w:rsidR="00402C90" w:rsidRPr="00402C90" w:rsidRDefault="00402C90" w:rsidP="00402C90">
      <w:pPr>
        <w:rPr>
          <w:i w:val="0"/>
          <w:sz w:val="22"/>
          <w:szCs w:val="22"/>
        </w:rPr>
      </w:pPr>
    </w:p>
    <w:p w14:paraId="04DFDFEB" w14:textId="77777777" w:rsidR="00035B2B" w:rsidRDefault="00402C90" w:rsidP="00402C90">
      <w:pPr>
        <w:ind w:left="1080"/>
        <w:rPr>
          <w:i w:val="0"/>
          <w:sz w:val="22"/>
          <w:szCs w:val="22"/>
        </w:rPr>
      </w:pPr>
      <w:r w:rsidRPr="00402C90">
        <w:rPr>
          <w:i w:val="0"/>
          <w:sz w:val="22"/>
          <w:szCs w:val="22"/>
        </w:rPr>
        <w:t> </w:t>
      </w:r>
    </w:p>
    <w:p w14:paraId="1B9DEEC0" w14:textId="77777777" w:rsidR="00035B2B" w:rsidRDefault="00035B2B" w:rsidP="00035B2B">
      <w:pPr>
        <w:ind w:left="1080"/>
        <w:rPr>
          <w:i w:val="0"/>
          <w:sz w:val="22"/>
          <w:szCs w:val="22"/>
        </w:rPr>
      </w:pPr>
    </w:p>
    <w:p w14:paraId="14DCEDF4" w14:textId="77777777" w:rsidR="00035B2B" w:rsidRDefault="00035B2B" w:rsidP="00035B2B">
      <w:pPr>
        <w:ind w:left="1080"/>
        <w:rPr>
          <w:i w:val="0"/>
          <w:sz w:val="22"/>
          <w:szCs w:val="22"/>
        </w:rPr>
      </w:pPr>
    </w:p>
    <w:p w14:paraId="7AA177F0" w14:textId="77777777" w:rsidR="00035B2B" w:rsidRDefault="00035B2B" w:rsidP="00035B2B">
      <w:pPr>
        <w:ind w:left="1080"/>
        <w:rPr>
          <w:i w:val="0"/>
          <w:sz w:val="22"/>
          <w:szCs w:val="22"/>
        </w:rPr>
      </w:pPr>
    </w:p>
    <w:p w14:paraId="1F832B46" w14:textId="77777777" w:rsidR="00035B2B" w:rsidRDefault="00035B2B" w:rsidP="00035B2B">
      <w:pPr>
        <w:ind w:left="1080"/>
        <w:rPr>
          <w:i w:val="0"/>
          <w:sz w:val="22"/>
          <w:szCs w:val="22"/>
        </w:rPr>
      </w:pPr>
    </w:p>
    <w:p w14:paraId="061FE44A" w14:textId="77777777" w:rsidR="00035B2B" w:rsidRDefault="00035B2B" w:rsidP="00035B2B">
      <w:pPr>
        <w:ind w:left="1080"/>
        <w:rPr>
          <w:i w:val="0"/>
          <w:sz w:val="22"/>
          <w:szCs w:val="22"/>
        </w:rPr>
      </w:pPr>
    </w:p>
    <w:p w14:paraId="1085A5C8" w14:textId="77777777" w:rsidR="00B2007E" w:rsidRDefault="00B2007E" w:rsidP="00035B2B">
      <w:pPr>
        <w:ind w:left="1080"/>
        <w:rPr>
          <w:i w:val="0"/>
          <w:sz w:val="22"/>
          <w:szCs w:val="22"/>
        </w:rPr>
      </w:pPr>
    </w:p>
    <w:p w14:paraId="7235944A" w14:textId="77777777" w:rsidR="00B2007E" w:rsidRDefault="00B2007E" w:rsidP="00035B2B">
      <w:pPr>
        <w:ind w:left="1080"/>
        <w:rPr>
          <w:i w:val="0"/>
          <w:sz w:val="22"/>
          <w:szCs w:val="22"/>
        </w:rPr>
      </w:pPr>
    </w:p>
    <w:p w14:paraId="0C86C24A" w14:textId="77777777" w:rsidR="00B2007E" w:rsidRDefault="00B2007E" w:rsidP="00035B2B">
      <w:pPr>
        <w:ind w:left="1080"/>
        <w:rPr>
          <w:i w:val="0"/>
          <w:sz w:val="22"/>
          <w:szCs w:val="22"/>
        </w:rPr>
      </w:pPr>
    </w:p>
    <w:p w14:paraId="28D83779" w14:textId="77777777" w:rsidR="00B2007E" w:rsidRDefault="00B2007E" w:rsidP="00035B2B">
      <w:pPr>
        <w:ind w:left="1080"/>
        <w:rPr>
          <w:i w:val="0"/>
          <w:sz w:val="22"/>
          <w:szCs w:val="22"/>
        </w:rPr>
      </w:pPr>
    </w:p>
    <w:p w14:paraId="09D4E557" w14:textId="77777777" w:rsidR="00B2007E" w:rsidRDefault="00B2007E" w:rsidP="00035B2B">
      <w:pPr>
        <w:ind w:left="1080"/>
        <w:rPr>
          <w:i w:val="0"/>
          <w:sz w:val="22"/>
          <w:szCs w:val="22"/>
        </w:rPr>
      </w:pPr>
    </w:p>
    <w:p w14:paraId="476EFFEA" w14:textId="77777777" w:rsidR="00B2007E" w:rsidRDefault="00B2007E" w:rsidP="00035B2B">
      <w:pPr>
        <w:ind w:left="1080"/>
        <w:rPr>
          <w:i w:val="0"/>
          <w:sz w:val="22"/>
          <w:szCs w:val="22"/>
        </w:rPr>
      </w:pPr>
    </w:p>
    <w:p w14:paraId="085C8E86" w14:textId="77777777" w:rsidR="00B2007E" w:rsidRDefault="00B2007E" w:rsidP="00035B2B">
      <w:pPr>
        <w:ind w:left="1080"/>
        <w:rPr>
          <w:i w:val="0"/>
          <w:sz w:val="22"/>
          <w:szCs w:val="22"/>
        </w:rPr>
      </w:pPr>
    </w:p>
    <w:p w14:paraId="61D46E57" w14:textId="77777777" w:rsidR="00B2007E" w:rsidRDefault="00B2007E" w:rsidP="00035B2B">
      <w:pPr>
        <w:ind w:left="1080"/>
        <w:rPr>
          <w:i w:val="0"/>
          <w:sz w:val="22"/>
          <w:szCs w:val="22"/>
        </w:rPr>
      </w:pPr>
    </w:p>
    <w:p w14:paraId="2D99DA45" w14:textId="77777777" w:rsidR="00B2007E" w:rsidRDefault="00B2007E" w:rsidP="00035B2B">
      <w:pPr>
        <w:ind w:left="1080"/>
        <w:rPr>
          <w:i w:val="0"/>
          <w:sz w:val="22"/>
          <w:szCs w:val="22"/>
        </w:rPr>
      </w:pPr>
    </w:p>
    <w:p w14:paraId="02575AAB" w14:textId="77777777" w:rsidR="00035B2B" w:rsidRDefault="00035B2B" w:rsidP="00035B2B">
      <w:pPr>
        <w:rPr>
          <w:i w:val="0"/>
          <w:sz w:val="22"/>
          <w:szCs w:val="22"/>
        </w:rPr>
      </w:pPr>
    </w:p>
    <w:p w14:paraId="6C3DFE2D" w14:textId="77777777" w:rsidR="00035B2B" w:rsidRDefault="00035B2B" w:rsidP="00035B2B">
      <w:pPr>
        <w:ind w:left="1080"/>
        <w:rPr>
          <w:i w:val="0"/>
          <w:sz w:val="22"/>
          <w:szCs w:val="22"/>
        </w:rPr>
      </w:pPr>
    </w:p>
    <w:p w14:paraId="214CFD10" w14:textId="77777777" w:rsidR="00B43633" w:rsidRDefault="00B43633" w:rsidP="00035B2B">
      <w:pPr>
        <w:ind w:left="1080"/>
        <w:rPr>
          <w:i w:val="0"/>
          <w:sz w:val="22"/>
          <w:szCs w:val="22"/>
        </w:rPr>
      </w:pPr>
    </w:p>
    <w:p w14:paraId="21950AD5" w14:textId="77777777" w:rsidR="00B43633" w:rsidRDefault="00B43633" w:rsidP="00035B2B">
      <w:pPr>
        <w:ind w:left="1080"/>
        <w:rPr>
          <w:i w:val="0"/>
          <w:sz w:val="22"/>
          <w:szCs w:val="22"/>
        </w:rPr>
      </w:pPr>
    </w:p>
    <w:p w14:paraId="6DCD53CF" w14:textId="77777777" w:rsidR="00B43633" w:rsidRDefault="00B43633" w:rsidP="00035B2B">
      <w:pPr>
        <w:ind w:left="1080"/>
        <w:rPr>
          <w:i w:val="0"/>
          <w:sz w:val="22"/>
          <w:szCs w:val="22"/>
        </w:rPr>
      </w:pPr>
    </w:p>
    <w:p w14:paraId="79152282" w14:textId="77777777" w:rsidR="00B43633" w:rsidRDefault="00B43633" w:rsidP="00035B2B">
      <w:pPr>
        <w:ind w:left="1080"/>
        <w:rPr>
          <w:i w:val="0"/>
          <w:sz w:val="22"/>
          <w:szCs w:val="22"/>
        </w:rPr>
      </w:pPr>
    </w:p>
    <w:p w14:paraId="3AD9CE3D" w14:textId="77777777" w:rsidR="00B43633" w:rsidRDefault="00B43633" w:rsidP="00035B2B">
      <w:pPr>
        <w:ind w:left="1080"/>
        <w:rPr>
          <w:i w:val="0"/>
          <w:sz w:val="22"/>
          <w:szCs w:val="22"/>
        </w:rPr>
      </w:pPr>
    </w:p>
    <w:p w14:paraId="50C9BB1F" w14:textId="77777777" w:rsidR="00035B2B" w:rsidRPr="00B2007E" w:rsidRDefault="00035B2B" w:rsidP="00035B2B">
      <w:pPr>
        <w:ind w:left="1080"/>
        <w:rPr>
          <w:szCs w:val="22"/>
        </w:rPr>
      </w:pPr>
    </w:p>
    <w:p w14:paraId="661C809B" w14:textId="77777777" w:rsidR="00035B2B" w:rsidRPr="00B2007E" w:rsidRDefault="00035B2B" w:rsidP="0000665F">
      <w:pPr>
        <w:ind w:left="1020"/>
        <w:rPr>
          <w:b/>
          <w:szCs w:val="22"/>
        </w:rPr>
      </w:pPr>
    </w:p>
    <w:p w14:paraId="6E7EAD2C" w14:textId="77777777" w:rsidR="00035B2B" w:rsidRPr="00B2007E" w:rsidRDefault="00035B2B" w:rsidP="00035B2B">
      <w:pPr>
        <w:pStyle w:val="Glava"/>
        <w:tabs>
          <w:tab w:val="left" w:pos="708"/>
        </w:tabs>
        <w:ind w:left="1080"/>
        <w:jc w:val="both"/>
        <w:rPr>
          <w:szCs w:val="22"/>
        </w:rPr>
      </w:pPr>
    </w:p>
    <w:p w14:paraId="0CC65C49" w14:textId="77777777" w:rsidR="00035B2B" w:rsidRDefault="00035B2B" w:rsidP="00035B2B">
      <w:pPr>
        <w:pStyle w:val="Glava"/>
        <w:tabs>
          <w:tab w:val="left" w:pos="708"/>
        </w:tabs>
        <w:ind w:left="1080"/>
        <w:jc w:val="both"/>
        <w:rPr>
          <w:i w:val="0"/>
          <w:sz w:val="22"/>
          <w:szCs w:val="22"/>
        </w:rPr>
      </w:pPr>
    </w:p>
    <w:p w14:paraId="30CF1431" w14:textId="77777777" w:rsidR="00035B2B" w:rsidRDefault="00035B2B" w:rsidP="00035B2B">
      <w:pPr>
        <w:pStyle w:val="Glava"/>
        <w:tabs>
          <w:tab w:val="left" w:pos="708"/>
        </w:tabs>
        <w:ind w:left="1080"/>
        <w:jc w:val="both"/>
        <w:rPr>
          <w:i w:val="0"/>
          <w:sz w:val="22"/>
          <w:szCs w:val="22"/>
        </w:rPr>
      </w:pPr>
    </w:p>
    <w:p w14:paraId="13467412" w14:textId="77777777" w:rsidR="00035B2B" w:rsidRDefault="00035B2B" w:rsidP="00035B2B">
      <w:pPr>
        <w:pStyle w:val="Glava"/>
        <w:tabs>
          <w:tab w:val="left" w:pos="708"/>
        </w:tabs>
        <w:ind w:left="1080"/>
        <w:jc w:val="both"/>
        <w:rPr>
          <w:i w:val="0"/>
          <w:sz w:val="22"/>
          <w:szCs w:val="22"/>
        </w:rPr>
      </w:pPr>
    </w:p>
    <w:p w14:paraId="10DF88F8" w14:textId="77777777" w:rsidR="00035B2B" w:rsidRDefault="00035B2B" w:rsidP="00035B2B">
      <w:pPr>
        <w:pStyle w:val="Glava"/>
        <w:tabs>
          <w:tab w:val="left" w:pos="708"/>
        </w:tabs>
        <w:ind w:left="1080"/>
        <w:jc w:val="both"/>
        <w:rPr>
          <w:i w:val="0"/>
          <w:sz w:val="22"/>
          <w:szCs w:val="22"/>
        </w:rPr>
      </w:pPr>
    </w:p>
    <w:p w14:paraId="6A964EEF" w14:textId="77777777" w:rsidR="00035B2B" w:rsidRDefault="00035B2B" w:rsidP="00035B2B">
      <w:pPr>
        <w:pStyle w:val="Glava"/>
        <w:tabs>
          <w:tab w:val="left" w:pos="708"/>
        </w:tabs>
        <w:ind w:left="1080"/>
        <w:jc w:val="both"/>
        <w:rPr>
          <w:i w:val="0"/>
          <w:sz w:val="22"/>
          <w:szCs w:val="22"/>
        </w:rPr>
      </w:pPr>
    </w:p>
    <w:p w14:paraId="235F138C" w14:textId="77777777" w:rsidR="00035B2B" w:rsidRDefault="00035B2B" w:rsidP="00035B2B">
      <w:pPr>
        <w:pStyle w:val="Glava"/>
        <w:tabs>
          <w:tab w:val="left" w:pos="708"/>
        </w:tabs>
        <w:ind w:left="1080"/>
        <w:jc w:val="both"/>
        <w:rPr>
          <w:i w:val="0"/>
          <w:sz w:val="22"/>
          <w:szCs w:val="22"/>
        </w:rPr>
      </w:pPr>
    </w:p>
    <w:p w14:paraId="117DAAD8" w14:textId="77777777" w:rsidR="00035B2B" w:rsidRDefault="00035B2B" w:rsidP="00035B2B">
      <w:pPr>
        <w:jc w:val="right"/>
        <w:rPr>
          <w:b/>
          <w:i w:val="0"/>
          <w:sz w:val="22"/>
          <w:szCs w:val="22"/>
        </w:rPr>
      </w:pPr>
    </w:p>
    <w:p w14:paraId="1D0FD0CD" w14:textId="77777777" w:rsidR="00035B2B" w:rsidRDefault="00035B2B" w:rsidP="00035B2B">
      <w:pPr>
        <w:pStyle w:val="Glava"/>
        <w:tabs>
          <w:tab w:val="left" w:pos="708"/>
        </w:tabs>
        <w:jc w:val="right"/>
        <w:rPr>
          <w:b/>
          <w:i w:val="0"/>
          <w:sz w:val="22"/>
          <w:szCs w:val="22"/>
        </w:rPr>
      </w:pPr>
      <w:r>
        <w:rPr>
          <w:b/>
          <w:i w:val="0"/>
          <w:sz w:val="22"/>
          <w:szCs w:val="22"/>
        </w:rPr>
        <w:t xml:space="preserve">PRILOGA </w:t>
      </w:r>
      <w:r w:rsidR="00104CD9">
        <w:rPr>
          <w:b/>
          <w:i w:val="0"/>
          <w:sz w:val="22"/>
          <w:szCs w:val="22"/>
        </w:rPr>
        <w:t>8</w:t>
      </w:r>
    </w:p>
    <w:p w14:paraId="02CA0206" w14:textId="77777777" w:rsidR="00035B2B" w:rsidRDefault="00035B2B" w:rsidP="00035B2B">
      <w:pPr>
        <w:pStyle w:val="Glava"/>
        <w:tabs>
          <w:tab w:val="left" w:pos="708"/>
        </w:tabs>
        <w:jc w:val="both"/>
        <w:rPr>
          <w:i w:val="0"/>
          <w:sz w:val="22"/>
          <w:szCs w:val="22"/>
        </w:rPr>
      </w:pPr>
    </w:p>
    <w:p w14:paraId="1ABC407A" w14:textId="77777777" w:rsidR="00035B2B" w:rsidRDefault="00035B2B" w:rsidP="00035B2B">
      <w:pPr>
        <w:pStyle w:val="Glava"/>
        <w:tabs>
          <w:tab w:val="left" w:pos="708"/>
        </w:tabs>
        <w:jc w:val="both"/>
        <w:rPr>
          <w:i w:val="0"/>
          <w:sz w:val="22"/>
          <w:szCs w:val="22"/>
        </w:rPr>
      </w:pPr>
    </w:p>
    <w:p w14:paraId="430246D0" w14:textId="77777777" w:rsidR="00035B2B" w:rsidRDefault="00035B2B" w:rsidP="00035B2B">
      <w:pPr>
        <w:pStyle w:val="Glava"/>
        <w:tabs>
          <w:tab w:val="left" w:pos="708"/>
        </w:tabs>
        <w:jc w:val="both"/>
        <w:rPr>
          <w:i w:val="0"/>
          <w:sz w:val="22"/>
          <w:szCs w:val="22"/>
        </w:rPr>
      </w:pPr>
    </w:p>
    <w:p w14:paraId="496376C6" w14:textId="77777777" w:rsidR="00035B2B" w:rsidRDefault="00035B2B" w:rsidP="00035B2B">
      <w:pPr>
        <w:pStyle w:val="Glava"/>
        <w:tabs>
          <w:tab w:val="left" w:pos="708"/>
        </w:tabs>
        <w:jc w:val="both"/>
        <w:rPr>
          <w:i w:val="0"/>
          <w:sz w:val="22"/>
          <w:szCs w:val="22"/>
        </w:rPr>
      </w:pPr>
    </w:p>
    <w:p w14:paraId="07D06246" w14:textId="77777777" w:rsidR="00035B2B" w:rsidRDefault="00035B2B" w:rsidP="00035B2B">
      <w:pPr>
        <w:pStyle w:val="Glava"/>
        <w:tabs>
          <w:tab w:val="left" w:pos="708"/>
        </w:tabs>
        <w:jc w:val="both"/>
        <w:rPr>
          <w:i w:val="0"/>
          <w:sz w:val="22"/>
          <w:szCs w:val="22"/>
        </w:rPr>
      </w:pPr>
    </w:p>
    <w:p w14:paraId="6056D0D3" w14:textId="77777777" w:rsidR="00035B2B" w:rsidRDefault="00035B2B" w:rsidP="00035B2B">
      <w:pPr>
        <w:pStyle w:val="Glava"/>
        <w:tabs>
          <w:tab w:val="left" w:pos="708"/>
        </w:tabs>
        <w:ind w:left="1080"/>
        <w:jc w:val="center"/>
        <w:rPr>
          <w:b/>
          <w:i w:val="0"/>
          <w:sz w:val="28"/>
          <w:szCs w:val="28"/>
        </w:rPr>
      </w:pPr>
      <w:r>
        <w:rPr>
          <w:b/>
          <w:i w:val="0"/>
          <w:sz w:val="28"/>
          <w:szCs w:val="28"/>
        </w:rPr>
        <w:t>SKUPNA PONUDBA</w:t>
      </w:r>
    </w:p>
    <w:p w14:paraId="7D960DBC" w14:textId="77777777" w:rsidR="00035B2B" w:rsidRDefault="00035B2B" w:rsidP="00035B2B">
      <w:pPr>
        <w:pStyle w:val="Glava"/>
        <w:tabs>
          <w:tab w:val="left" w:pos="708"/>
        </w:tabs>
        <w:ind w:left="1080"/>
        <w:rPr>
          <w:b/>
          <w:i w:val="0"/>
          <w:sz w:val="28"/>
          <w:szCs w:val="28"/>
        </w:rPr>
      </w:pPr>
    </w:p>
    <w:p w14:paraId="0099D266" w14:textId="7536FEC6" w:rsidR="00035B2B" w:rsidRDefault="00035B2B" w:rsidP="00035B2B">
      <w:pPr>
        <w:pStyle w:val="Glava"/>
        <w:tabs>
          <w:tab w:val="left" w:pos="708"/>
        </w:tabs>
        <w:ind w:left="1080"/>
        <w:jc w:val="center"/>
        <w:rPr>
          <w:i w:val="0"/>
          <w:sz w:val="22"/>
          <w:szCs w:val="22"/>
        </w:rPr>
      </w:pPr>
      <w:r>
        <w:rPr>
          <w:i w:val="0"/>
          <w:sz w:val="22"/>
          <w:szCs w:val="22"/>
        </w:rPr>
        <w:t>(priložijo ponudniki v skupni ponudbi)</w:t>
      </w:r>
    </w:p>
    <w:p w14:paraId="28293227" w14:textId="77777777" w:rsidR="00035B2B" w:rsidRDefault="00035B2B" w:rsidP="00035B2B">
      <w:pPr>
        <w:pStyle w:val="Glava"/>
        <w:tabs>
          <w:tab w:val="left" w:pos="708"/>
        </w:tabs>
        <w:ind w:left="1080"/>
        <w:jc w:val="both"/>
        <w:rPr>
          <w:i w:val="0"/>
          <w:sz w:val="22"/>
          <w:szCs w:val="22"/>
        </w:rPr>
      </w:pPr>
    </w:p>
    <w:p w14:paraId="4F75C441" w14:textId="77777777" w:rsidR="00035B2B" w:rsidRDefault="00035B2B" w:rsidP="00035B2B">
      <w:pPr>
        <w:pStyle w:val="Glava"/>
        <w:tabs>
          <w:tab w:val="left" w:pos="708"/>
        </w:tabs>
        <w:ind w:left="1080"/>
        <w:jc w:val="both"/>
        <w:rPr>
          <w:i w:val="0"/>
          <w:sz w:val="22"/>
          <w:szCs w:val="22"/>
        </w:rPr>
      </w:pPr>
    </w:p>
    <w:p w14:paraId="6EBCB583" w14:textId="77777777" w:rsidR="00035B2B" w:rsidRDefault="00035B2B" w:rsidP="00035B2B">
      <w:pPr>
        <w:pStyle w:val="Glava"/>
        <w:tabs>
          <w:tab w:val="left" w:pos="708"/>
        </w:tabs>
        <w:ind w:left="1080"/>
        <w:jc w:val="both"/>
        <w:rPr>
          <w:i w:val="0"/>
          <w:sz w:val="22"/>
          <w:szCs w:val="22"/>
        </w:rPr>
      </w:pPr>
    </w:p>
    <w:p w14:paraId="6BC7E3E3" w14:textId="77777777" w:rsidR="00035B2B" w:rsidRDefault="00035B2B" w:rsidP="00035B2B">
      <w:pPr>
        <w:pStyle w:val="Glava"/>
        <w:tabs>
          <w:tab w:val="left" w:pos="708"/>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035B2B" w14:paraId="08626E27" w14:textId="77777777" w:rsidTr="00035B2B">
        <w:tc>
          <w:tcPr>
            <w:tcW w:w="1762" w:type="dxa"/>
            <w:hideMark/>
          </w:tcPr>
          <w:p w14:paraId="6E7E73F2" w14:textId="77777777" w:rsidR="00035B2B" w:rsidRDefault="00035B2B" w:rsidP="0000665F">
            <w:pPr>
              <w:pStyle w:val="Glava"/>
              <w:tabs>
                <w:tab w:val="left" w:pos="708"/>
              </w:tabs>
              <w:ind w:left="113"/>
              <w:jc w:val="both"/>
              <w:rPr>
                <w:i w:val="0"/>
                <w:sz w:val="22"/>
                <w:szCs w:val="22"/>
              </w:rPr>
            </w:pPr>
            <w:r>
              <w:rPr>
                <w:i w:val="0"/>
                <w:sz w:val="22"/>
                <w:szCs w:val="22"/>
              </w:rPr>
              <w:t>POSAMIČNO</w:t>
            </w:r>
          </w:p>
          <w:p w14:paraId="04330E1E" w14:textId="77777777" w:rsidR="00035B2B" w:rsidRDefault="00035B2B" w:rsidP="0000665F">
            <w:pPr>
              <w:pStyle w:val="Glava"/>
              <w:tabs>
                <w:tab w:val="left" w:pos="708"/>
              </w:tabs>
              <w:ind w:left="113"/>
              <w:jc w:val="both"/>
              <w:rPr>
                <w:i w:val="0"/>
                <w:sz w:val="22"/>
                <w:szCs w:val="22"/>
              </w:rPr>
            </w:pPr>
            <w:r>
              <w:rPr>
                <w:i w:val="0"/>
                <w:sz w:val="22"/>
                <w:szCs w:val="22"/>
              </w:rPr>
              <w:t>(vsak ponudnik)</w:t>
            </w:r>
          </w:p>
        </w:tc>
        <w:tc>
          <w:tcPr>
            <w:tcW w:w="5940" w:type="dxa"/>
          </w:tcPr>
          <w:p w14:paraId="35B14A79" w14:textId="77777777" w:rsidR="00035B2B" w:rsidRDefault="00035B2B" w:rsidP="008732CA">
            <w:pPr>
              <w:pStyle w:val="Glava"/>
              <w:numPr>
                <w:ilvl w:val="0"/>
                <w:numId w:val="30"/>
              </w:numPr>
              <w:jc w:val="both"/>
              <w:rPr>
                <w:i w:val="0"/>
                <w:sz w:val="22"/>
                <w:szCs w:val="22"/>
              </w:rPr>
            </w:pPr>
            <w:r>
              <w:rPr>
                <w:i w:val="0"/>
                <w:sz w:val="22"/>
                <w:szCs w:val="22"/>
              </w:rPr>
              <w:t>Prijavni obrazec (priloga 1)</w:t>
            </w:r>
          </w:p>
          <w:p w14:paraId="6D82D8EC" w14:textId="77777777" w:rsidR="00035B2B" w:rsidRDefault="00035B2B" w:rsidP="008732CA">
            <w:pPr>
              <w:pStyle w:val="Glava"/>
              <w:numPr>
                <w:ilvl w:val="0"/>
                <w:numId w:val="30"/>
              </w:numPr>
              <w:jc w:val="both"/>
              <w:rPr>
                <w:i w:val="0"/>
                <w:sz w:val="22"/>
                <w:szCs w:val="22"/>
              </w:rPr>
            </w:pPr>
            <w:r>
              <w:rPr>
                <w:i w:val="0"/>
                <w:sz w:val="22"/>
                <w:szCs w:val="22"/>
              </w:rPr>
              <w:t>ESPD (priloga 2)</w:t>
            </w:r>
          </w:p>
          <w:p w14:paraId="4FC8D530" w14:textId="77777777" w:rsidR="00035B2B" w:rsidRPr="00096AC9" w:rsidRDefault="00035B2B" w:rsidP="008732CA">
            <w:pPr>
              <w:pStyle w:val="Glava"/>
              <w:numPr>
                <w:ilvl w:val="0"/>
                <w:numId w:val="30"/>
              </w:numPr>
              <w:jc w:val="both"/>
              <w:rPr>
                <w:i w:val="0"/>
                <w:sz w:val="22"/>
                <w:szCs w:val="22"/>
              </w:rPr>
            </w:pPr>
            <w:r>
              <w:rPr>
                <w:i w:val="0"/>
                <w:sz w:val="22"/>
                <w:szCs w:val="22"/>
              </w:rPr>
              <w:t>Poobl</w:t>
            </w:r>
            <w:r w:rsidR="00F925A3">
              <w:rPr>
                <w:i w:val="0"/>
                <w:sz w:val="22"/>
                <w:szCs w:val="22"/>
              </w:rPr>
              <w:t>astilo pravne osebe (</w:t>
            </w:r>
            <w:r w:rsidR="00F925A3" w:rsidRPr="00096AC9">
              <w:rPr>
                <w:i w:val="0"/>
                <w:sz w:val="22"/>
                <w:szCs w:val="22"/>
              </w:rPr>
              <w:t>priloga 2/1</w:t>
            </w:r>
            <w:r w:rsidRPr="00096AC9">
              <w:rPr>
                <w:i w:val="0"/>
                <w:sz w:val="22"/>
                <w:szCs w:val="22"/>
              </w:rPr>
              <w:t>)</w:t>
            </w:r>
          </w:p>
          <w:p w14:paraId="66A76B3A" w14:textId="18D09CFC" w:rsidR="00035B2B" w:rsidRDefault="00035B2B" w:rsidP="008732CA">
            <w:pPr>
              <w:pStyle w:val="Glava"/>
              <w:numPr>
                <w:ilvl w:val="0"/>
                <w:numId w:val="30"/>
              </w:numPr>
              <w:jc w:val="both"/>
              <w:rPr>
                <w:i w:val="0"/>
                <w:sz w:val="22"/>
                <w:szCs w:val="22"/>
              </w:rPr>
            </w:pPr>
            <w:r w:rsidRPr="00096AC9">
              <w:rPr>
                <w:i w:val="0"/>
                <w:sz w:val="22"/>
                <w:szCs w:val="22"/>
              </w:rPr>
              <w:t>Poobla</w:t>
            </w:r>
            <w:r w:rsidR="00F925A3" w:rsidRPr="00096AC9">
              <w:rPr>
                <w:i w:val="0"/>
                <w:sz w:val="22"/>
                <w:szCs w:val="22"/>
              </w:rPr>
              <w:t>stilo fizične osebe (priloga 2/2</w:t>
            </w:r>
            <w:r w:rsidRPr="00096AC9">
              <w:rPr>
                <w:i w:val="0"/>
                <w:sz w:val="22"/>
                <w:szCs w:val="22"/>
              </w:rPr>
              <w:t>)</w:t>
            </w:r>
          </w:p>
          <w:p w14:paraId="6F1611B4" w14:textId="77777777" w:rsidR="00417CDE" w:rsidRPr="00096AC9" w:rsidRDefault="00417CDE" w:rsidP="00417CDE">
            <w:pPr>
              <w:pStyle w:val="Glava"/>
              <w:numPr>
                <w:ilvl w:val="0"/>
                <w:numId w:val="30"/>
              </w:numPr>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16232D37" w14:textId="77777777" w:rsidR="00417CDE" w:rsidRPr="00096AC9" w:rsidRDefault="00417CDE" w:rsidP="00417CDE">
            <w:pPr>
              <w:pStyle w:val="Glava"/>
              <w:ind w:left="340"/>
              <w:jc w:val="both"/>
              <w:rPr>
                <w:i w:val="0"/>
                <w:sz w:val="22"/>
                <w:szCs w:val="22"/>
              </w:rPr>
            </w:pPr>
          </w:p>
          <w:p w14:paraId="3FC97347" w14:textId="77777777" w:rsidR="00035B2B" w:rsidRDefault="00035B2B">
            <w:pPr>
              <w:pStyle w:val="Glava"/>
              <w:tabs>
                <w:tab w:val="left" w:pos="708"/>
              </w:tabs>
              <w:ind w:left="340"/>
              <w:jc w:val="both"/>
              <w:rPr>
                <w:i w:val="0"/>
                <w:sz w:val="22"/>
                <w:szCs w:val="22"/>
              </w:rPr>
            </w:pPr>
          </w:p>
          <w:p w14:paraId="2E583127" w14:textId="77777777" w:rsidR="00035B2B" w:rsidRDefault="00035B2B">
            <w:pPr>
              <w:pStyle w:val="Glava"/>
              <w:tabs>
                <w:tab w:val="left" w:pos="708"/>
              </w:tabs>
              <w:ind w:left="340"/>
              <w:jc w:val="both"/>
              <w:rPr>
                <w:i w:val="0"/>
                <w:sz w:val="22"/>
                <w:szCs w:val="22"/>
              </w:rPr>
            </w:pPr>
          </w:p>
        </w:tc>
      </w:tr>
      <w:tr w:rsidR="00035B2B" w14:paraId="53E6C904" w14:textId="77777777" w:rsidTr="00035B2B">
        <w:tc>
          <w:tcPr>
            <w:tcW w:w="1762" w:type="dxa"/>
          </w:tcPr>
          <w:p w14:paraId="43287E7F" w14:textId="77777777" w:rsidR="00035B2B" w:rsidRDefault="00035B2B">
            <w:pPr>
              <w:pStyle w:val="Glava"/>
              <w:tabs>
                <w:tab w:val="left" w:pos="708"/>
              </w:tabs>
              <w:jc w:val="both"/>
              <w:rPr>
                <w:i w:val="0"/>
                <w:sz w:val="22"/>
                <w:szCs w:val="22"/>
              </w:rPr>
            </w:pPr>
          </w:p>
        </w:tc>
        <w:tc>
          <w:tcPr>
            <w:tcW w:w="5940" w:type="dxa"/>
          </w:tcPr>
          <w:p w14:paraId="0389AE0D" w14:textId="77777777" w:rsidR="00035B2B" w:rsidRDefault="00035B2B">
            <w:pPr>
              <w:pStyle w:val="Glava"/>
              <w:tabs>
                <w:tab w:val="left" w:pos="708"/>
              </w:tabs>
              <w:jc w:val="both"/>
              <w:rPr>
                <w:i w:val="0"/>
                <w:sz w:val="22"/>
                <w:szCs w:val="22"/>
              </w:rPr>
            </w:pPr>
          </w:p>
        </w:tc>
      </w:tr>
      <w:tr w:rsidR="00035B2B" w14:paraId="5ADB7F3E" w14:textId="77777777" w:rsidTr="00035B2B">
        <w:tc>
          <w:tcPr>
            <w:tcW w:w="1762" w:type="dxa"/>
            <w:hideMark/>
          </w:tcPr>
          <w:p w14:paraId="57BA834E" w14:textId="77777777" w:rsidR="00035B2B" w:rsidRDefault="00035B2B" w:rsidP="0000665F">
            <w:pPr>
              <w:pStyle w:val="Glava"/>
              <w:tabs>
                <w:tab w:val="left" w:pos="708"/>
              </w:tabs>
              <w:ind w:left="113"/>
              <w:jc w:val="both"/>
              <w:rPr>
                <w:i w:val="0"/>
                <w:sz w:val="22"/>
                <w:szCs w:val="22"/>
              </w:rPr>
            </w:pPr>
            <w:r>
              <w:rPr>
                <w:i w:val="0"/>
                <w:sz w:val="22"/>
                <w:szCs w:val="22"/>
              </w:rPr>
              <w:t>SKUPNO</w:t>
            </w:r>
          </w:p>
          <w:p w14:paraId="294C33E9" w14:textId="77777777" w:rsidR="00035B2B" w:rsidRDefault="00035B2B" w:rsidP="0000665F">
            <w:pPr>
              <w:pStyle w:val="Glava"/>
              <w:tabs>
                <w:tab w:val="left" w:pos="708"/>
              </w:tabs>
              <w:ind w:left="113"/>
              <w:jc w:val="both"/>
              <w:rPr>
                <w:i w:val="0"/>
                <w:sz w:val="22"/>
                <w:szCs w:val="22"/>
              </w:rPr>
            </w:pPr>
            <w:r>
              <w:rPr>
                <w:i w:val="0"/>
                <w:sz w:val="22"/>
                <w:szCs w:val="22"/>
              </w:rPr>
              <w:t>(vsi ponudniki)</w:t>
            </w:r>
          </w:p>
        </w:tc>
        <w:tc>
          <w:tcPr>
            <w:tcW w:w="5940" w:type="dxa"/>
            <w:hideMark/>
          </w:tcPr>
          <w:p w14:paraId="6B702CB0" w14:textId="77777777" w:rsidR="00035B2B" w:rsidRDefault="00C46A63" w:rsidP="008732CA">
            <w:pPr>
              <w:pStyle w:val="Glava"/>
              <w:numPr>
                <w:ilvl w:val="0"/>
                <w:numId w:val="30"/>
              </w:numPr>
              <w:jc w:val="both"/>
              <w:rPr>
                <w:i w:val="0"/>
                <w:sz w:val="22"/>
                <w:szCs w:val="22"/>
              </w:rPr>
            </w:pPr>
            <w:r>
              <w:rPr>
                <w:i w:val="0"/>
                <w:sz w:val="22"/>
                <w:szCs w:val="22"/>
              </w:rPr>
              <w:t xml:space="preserve">Predračun </w:t>
            </w:r>
            <w:r w:rsidR="00035B2B">
              <w:rPr>
                <w:i w:val="0"/>
                <w:sz w:val="22"/>
                <w:szCs w:val="22"/>
              </w:rPr>
              <w:t>(priloga 3)</w:t>
            </w:r>
          </w:p>
          <w:p w14:paraId="496F3ADF" w14:textId="77777777" w:rsidR="008061DB" w:rsidRPr="00F143AD" w:rsidRDefault="00035B2B" w:rsidP="00F143AD">
            <w:pPr>
              <w:pStyle w:val="Glava"/>
              <w:numPr>
                <w:ilvl w:val="0"/>
                <w:numId w:val="30"/>
              </w:numPr>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4B325C3F" w14:textId="77777777" w:rsidR="00035B2B" w:rsidRPr="008061DB" w:rsidRDefault="00035B2B" w:rsidP="008732CA">
            <w:pPr>
              <w:pStyle w:val="Glava"/>
              <w:numPr>
                <w:ilvl w:val="0"/>
                <w:numId w:val="30"/>
              </w:numPr>
              <w:jc w:val="both"/>
              <w:rPr>
                <w:i w:val="0"/>
                <w:sz w:val="22"/>
                <w:szCs w:val="22"/>
              </w:rPr>
            </w:pPr>
            <w:r w:rsidRPr="008061DB">
              <w:rPr>
                <w:i w:val="0"/>
                <w:sz w:val="22"/>
                <w:szCs w:val="22"/>
              </w:rPr>
              <w:t xml:space="preserve">Dokazila </w:t>
            </w:r>
            <w:r w:rsidR="008061DB">
              <w:rPr>
                <w:i w:val="0"/>
                <w:sz w:val="22"/>
                <w:szCs w:val="22"/>
              </w:rPr>
              <w:t>o izpolnjevanju tehničnih pogojev</w:t>
            </w:r>
            <w:r w:rsidRPr="008061DB">
              <w:rPr>
                <w:i w:val="0"/>
                <w:sz w:val="22"/>
                <w:szCs w:val="22"/>
              </w:rPr>
              <w:t xml:space="preserve"> (priloge 4)</w:t>
            </w:r>
          </w:p>
          <w:p w14:paraId="6609B18E" w14:textId="77777777" w:rsidR="00035B2B" w:rsidRDefault="00035B2B" w:rsidP="008732CA">
            <w:pPr>
              <w:pStyle w:val="Glava"/>
              <w:numPr>
                <w:ilvl w:val="0"/>
                <w:numId w:val="30"/>
              </w:numPr>
              <w:jc w:val="both"/>
              <w:rPr>
                <w:i w:val="0"/>
                <w:sz w:val="22"/>
                <w:szCs w:val="22"/>
              </w:rPr>
            </w:pPr>
            <w:r>
              <w:rPr>
                <w:i w:val="0"/>
                <w:sz w:val="22"/>
                <w:szCs w:val="22"/>
              </w:rPr>
              <w:t xml:space="preserve">Dokazila o </w:t>
            </w:r>
            <w:r w:rsidR="008061DB">
              <w:rPr>
                <w:i w:val="0"/>
                <w:sz w:val="22"/>
                <w:szCs w:val="22"/>
              </w:rPr>
              <w:t>izpolnjevanju tehničnih pogojev</w:t>
            </w:r>
            <w:r>
              <w:rPr>
                <w:i w:val="0"/>
                <w:sz w:val="22"/>
                <w:szCs w:val="22"/>
              </w:rPr>
              <w:t xml:space="preserve"> (priloge 5)</w:t>
            </w:r>
          </w:p>
          <w:p w14:paraId="1CED782B" w14:textId="77777777" w:rsidR="00035B2B" w:rsidRPr="002A4913" w:rsidRDefault="002A4913" w:rsidP="008732CA">
            <w:pPr>
              <w:pStyle w:val="Glava"/>
              <w:numPr>
                <w:ilvl w:val="0"/>
                <w:numId w:val="30"/>
              </w:numPr>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5D27CC75" w14:textId="77777777" w:rsidR="00035B2B" w:rsidRDefault="00035B2B" w:rsidP="00F143AD">
            <w:pPr>
              <w:pStyle w:val="Glava"/>
              <w:numPr>
                <w:ilvl w:val="0"/>
                <w:numId w:val="30"/>
              </w:numPr>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31AD4617" w14:textId="77777777" w:rsidR="00035B2B" w:rsidRDefault="00035B2B" w:rsidP="00035B2B">
      <w:pPr>
        <w:pStyle w:val="Glava"/>
        <w:tabs>
          <w:tab w:val="left" w:pos="708"/>
        </w:tabs>
        <w:ind w:left="1080"/>
        <w:jc w:val="both"/>
        <w:rPr>
          <w:i w:val="0"/>
          <w:sz w:val="22"/>
          <w:szCs w:val="22"/>
        </w:rPr>
      </w:pPr>
    </w:p>
    <w:p w14:paraId="5F66AEA7" w14:textId="77777777" w:rsidR="00035B2B" w:rsidRDefault="00035B2B" w:rsidP="00035B2B">
      <w:pPr>
        <w:pStyle w:val="Glava"/>
        <w:tabs>
          <w:tab w:val="left" w:pos="708"/>
        </w:tabs>
        <w:ind w:left="1080"/>
        <w:jc w:val="both"/>
        <w:rPr>
          <w:i w:val="0"/>
          <w:sz w:val="22"/>
          <w:szCs w:val="22"/>
        </w:rPr>
      </w:pPr>
    </w:p>
    <w:p w14:paraId="014735C2" w14:textId="77777777" w:rsidR="00035B2B" w:rsidRDefault="00035B2B" w:rsidP="00035B2B">
      <w:pPr>
        <w:pStyle w:val="Glava"/>
        <w:tabs>
          <w:tab w:val="left" w:pos="708"/>
        </w:tabs>
        <w:ind w:left="1080"/>
        <w:jc w:val="both"/>
        <w:rPr>
          <w:i w:val="0"/>
          <w:sz w:val="22"/>
          <w:szCs w:val="22"/>
        </w:rPr>
      </w:pPr>
    </w:p>
    <w:p w14:paraId="23E5F4F9" w14:textId="77777777" w:rsidR="00035B2B" w:rsidRDefault="00035B2B" w:rsidP="00035B2B">
      <w:pPr>
        <w:pStyle w:val="Glava"/>
        <w:tabs>
          <w:tab w:val="left" w:pos="708"/>
        </w:tabs>
        <w:ind w:left="1080"/>
        <w:jc w:val="both"/>
        <w:rPr>
          <w:i w:val="0"/>
          <w:sz w:val="22"/>
          <w:szCs w:val="22"/>
        </w:rPr>
      </w:pPr>
    </w:p>
    <w:p w14:paraId="47F3AF5A" w14:textId="77777777" w:rsidR="00035B2B" w:rsidRDefault="00035B2B" w:rsidP="00035B2B">
      <w:pPr>
        <w:pStyle w:val="Glava"/>
        <w:tabs>
          <w:tab w:val="left" w:pos="708"/>
        </w:tabs>
        <w:ind w:left="1080"/>
        <w:jc w:val="both"/>
        <w:rPr>
          <w:i w:val="0"/>
          <w:sz w:val="22"/>
          <w:szCs w:val="22"/>
        </w:rPr>
      </w:pPr>
    </w:p>
    <w:p w14:paraId="6A9AEC31" w14:textId="77777777" w:rsidR="00035B2B" w:rsidRDefault="00035B2B" w:rsidP="00035B2B">
      <w:pPr>
        <w:pStyle w:val="Glava"/>
        <w:tabs>
          <w:tab w:val="left" w:pos="708"/>
        </w:tabs>
        <w:ind w:left="1080"/>
        <w:jc w:val="both"/>
        <w:rPr>
          <w:i w:val="0"/>
          <w:sz w:val="22"/>
          <w:szCs w:val="22"/>
        </w:rPr>
      </w:pPr>
    </w:p>
    <w:p w14:paraId="546409E3" w14:textId="77777777" w:rsidR="00035B2B" w:rsidRDefault="00035B2B" w:rsidP="00035B2B">
      <w:pPr>
        <w:pStyle w:val="Glava"/>
        <w:tabs>
          <w:tab w:val="left" w:pos="708"/>
        </w:tabs>
        <w:ind w:left="1080"/>
        <w:jc w:val="both"/>
        <w:rPr>
          <w:i w:val="0"/>
          <w:sz w:val="22"/>
          <w:szCs w:val="22"/>
        </w:rPr>
      </w:pPr>
    </w:p>
    <w:p w14:paraId="1CDC2D7F" w14:textId="77777777" w:rsidR="00035B2B" w:rsidRDefault="00035B2B" w:rsidP="00035B2B">
      <w:pPr>
        <w:pStyle w:val="Glava"/>
        <w:tabs>
          <w:tab w:val="left" w:pos="708"/>
        </w:tabs>
        <w:ind w:left="1080"/>
        <w:jc w:val="both"/>
        <w:rPr>
          <w:i w:val="0"/>
          <w:sz w:val="22"/>
          <w:szCs w:val="22"/>
        </w:rPr>
      </w:pPr>
    </w:p>
    <w:p w14:paraId="45CA276B" w14:textId="77777777" w:rsidR="00035B2B" w:rsidRDefault="00035B2B" w:rsidP="00035B2B">
      <w:pPr>
        <w:pStyle w:val="Glava"/>
        <w:tabs>
          <w:tab w:val="left" w:pos="708"/>
        </w:tabs>
        <w:ind w:left="1080"/>
        <w:jc w:val="both"/>
        <w:rPr>
          <w:i w:val="0"/>
          <w:sz w:val="22"/>
          <w:szCs w:val="22"/>
        </w:rPr>
      </w:pPr>
    </w:p>
    <w:p w14:paraId="77571C3E" w14:textId="77777777" w:rsidR="00035B2B" w:rsidRDefault="00035B2B" w:rsidP="00035B2B">
      <w:pPr>
        <w:pStyle w:val="Glava"/>
        <w:tabs>
          <w:tab w:val="left" w:pos="708"/>
        </w:tabs>
        <w:ind w:left="1080"/>
        <w:jc w:val="both"/>
        <w:rPr>
          <w:i w:val="0"/>
          <w:sz w:val="22"/>
          <w:szCs w:val="22"/>
        </w:rPr>
      </w:pPr>
    </w:p>
    <w:p w14:paraId="63E377B3" w14:textId="77777777" w:rsidR="00035B2B" w:rsidRDefault="00035B2B" w:rsidP="00035B2B">
      <w:pPr>
        <w:pStyle w:val="Glava"/>
        <w:tabs>
          <w:tab w:val="left" w:pos="708"/>
        </w:tabs>
        <w:ind w:left="1080"/>
        <w:jc w:val="both"/>
        <w:rPr>
          <w:i w:val="0"/>
          <w:sz w:val="22"/>
          <w:szCs w:val="22"/>
        </w:rPr>
      </w:pPr>
    </w:p>
    <w:p w14:paraId="2873ED90" w14:textId="77777777" w:rsidR="00035B2B" w:rsidRDefault="00035B2B" w:rsidP="00035B2B">
      <w:pPr>
        <w:pStyle w:val="Glava"/>
        <w:tabs>
          <w:tab w:val="left" w:pos="708"/>
        </w:tabs>
        <w:ind w:left="1080"/>
        <w:jc w:val="both"/>
        <w:rPr>
          <w:i w:val="0"/>
          <w:sz w:val="22"/>
          <w:szCs w:val="22"/>
        </w:rPr>
      </w:pPr>
    </w:p>
    <w:p w14:paraId="026D777F" w14:textId="77777777" w:rsidR="00035B2B" w:rsidRDefault="00035B2B" w:rsidP="00035B2B">
      <w:pPr>
        <w:pStyle w:val="Glava"/>
        <w:tabs>
          <w:tab w:val="left" w:pos="708"/>
        </w:tabs>
        <w:ind w:left="1080"/>
        <w:jc w:val="both"/>
        <w:rPr>
          <w:i w:val="0"/>
          <w:sz w:val="22"/>
          <w:szCs w:val="22"/>
        </w:rPr>
      </w:pPr>
    </w:p>
    <w:p w14:paraId="3C8DEFDF" w14:textId="77777777" w:rsidR="00035B2B" w:rsidRDefault="00035B2B" w:rsidP="00035B2B">
      <w:pPr>
        <w:pStyle w:val="Glava"/>
        <w:tabs>
          <w:tab w:val="left" w:pos="708"/>
        </w:tabs>
        <w:ind w:left="1080"/>
        <w:jc w:val="both"/>
        <w:rPr>
          <w:i w:val="0"/>
          <w:sz w:val="22"/>
          <w:szCs w:val="22"/>
        </w:rPr>
      </w:pPr>
    </w:p>
    <w:p w14:paraId="2C38025A" w14:textId="77777777" w:rsidR="00035B2B" w:rsidRDefault="00035B2B" w:rsidP="00035B2B">
      <w:pPr>
        <w:pStyle w:val="Glava"/>
        <w:tabs>
          <w:tab w:val="left" w:pos="708"/>
        </w:tabs>
        <w:ind w:left="1080"/>
        <w:jc w:val="both"/>
        <w:rPr>
          <w:i w:val="0"/>
          <w:sz w:val="22"/>
          <w:szCs w:val="22"/>
        </w:rPr>
      </w:pPr>
    </w:p>
    <w:p w14:paraId="7BBEF3FC" w14:textId="77777777" w:rsidR="00035B2B" w:rsidRDefault="00035B2B" w:rsidP="00035B2B">
      <w:pPr>
        <w:pStyle w:val="Glava"/>
        <w:tabs>
          <w:tab w:val="left" w:pos="708"/>
        </w:tabs>
        <w:ind w:left="1080"/>
        <w:jc w:val="both"/>
        <w:rPr>
          <w:i w:val="0"/>
          <w:sz w:val="22"/>
          <w:szCs w:val="22"/>
        </w:rPr>
      </w:pPr>
    </w:p>
    <w:p w14:paraId="67A2FAB6" w14:textId="77777777" w:rsidR="00035B2B" w:rsidRDefault="00035B2B" w:rsidP="00035B2B">
      <w:pPr>
        <w:pStyle w:val="Glava"/>
        <w:tabs>
          <w:tab w:val="left" w:pos="708"/>
        </w:tabs>
        <w:ind w:left="1080"/>
        <w:jc w:val="both"/>
        <w:rPr>
          <w:i w:val="0"/>
          <w:sz w:val="22"/>
          <w:szCs w:val="22"/>
        </w:rPr>
      </w:pPr>
    </w:p>
    <w:p w14:paraId="7279152B" w14:textId="77777777" w:rsidR="00035B2B" w:rsidRDefault="00035B2B" w:rsidP="00035B2B">
      <w:pPr>
        <w:pStyle w:val="Glava"/>
        <w:tabs>
          <w:tab w:val="left" w:pos="708"/>
        </w:tabs>
        <w:ind w:left="1080"/>
        <w:jc w:val="both"/>
        <w:rPr>
          <w:i w:val="0"/>
          <w:sz w:val="22"/>
          <w:szCs w:val="22"/>
        </w:rPr>
      </w:pPr>
    </w:p>
    <w:p w14:paraId="2A2E18E5" w14:textId="77777777" w:rsidR="00035B2B" w:rsidRDefault="00035B2B" w:rsidP="00035B2B">
      <w:pPr>
        <w:pStyle w:val="Glava"/>
        <w:tabs>
          <w:tab w:val="left" w:pos="708"/>
        </w:tabs>
        <w:ind w:left="1080"/>
        <w:jc w:val="both"/>
        <w:rPr>
          <w:i w:val="0"/>
          <w:sz w:val="22"/>
          <w:szCs w:val="22"/>
        </w:rPr>
      </w:pPr>
    </w:p>
    <w:p w14:paraId="457DCFD9" w14:textId="77777777" w:rsidR="00035B2B" w:rsidRDefault="00035B2B" w:rsidP="00035B2B">
      <w:pPr>
        <w:pStyle w:val="Glava"/>
        <w:tabs>
          <w:tab w:val="left" w:pos="708"/>
        </w:tabs>
        <w:ind w:left="1080"/>
        <w:jc w:val="both"/>
        <w:rPr>
          <w:i w:val="0"/>
          <w:sz w:val="22"/>
          <w:szCs w:val="22"/>
        </w:rPr>
      </w:pPr>
    </w:p>
    <w:p w14:paraId="069B9CB0" w14:textId="77777777" w:rsidR="00035B2B" w:rsidRDefault="00035B2B" w:rsidP="00035B2B">
      <w:pPr>
        <w:pStyle w:val="Glava"/>
        <w:tabs>
          <w:tab w:val="left" w:pos="708"/>
        </w:tabs>
        <w:ind w:left="1080"/>
        <w:jc w:val="both"/>
        <w:rPr>
          <w:i w:val="0"/>
          <w:sz w:val="22"/>
          <w:szCs w:val="22"/>
        </w:rPr>
      </w:pPr>
    </w:p>
    <w:p w14:paraId="1AD6D226" w14:textId="77777777" w:rsidR="00035B2B" w:rsidRDefault="00035B2B" w:rsidP="00035B2B">
      <w:pPr>
        <w:pStyle w:val="Glava"/>
        <w:tabs>
          <w:tab w:val="left" w:pos="708"/>
        </w:tabs>
        <w:ind w:left="1080"/>
        <w:jc w:val="both"/>
        <w:rPr>
          <w:i w:val="0"/>
          <w:sz w:val="22"/>
          <w:szCs w:val="22"/>
        </w:rPr>
      </w:pPr>
    </w:p>
    <w:p w14:paraId="04D02E88" w14:textId="77777777" w:rsidR="00417CDE" w:rsidRDefault="00417CDE" w:rsidP="00417CDE">
      <w:pPr>
        <w:pStyle w:val="Glava"/>
        <w:tabs>
          <w:tab w:val="left" w:pos="708"/>
        </w:tabs>
        <w:ind w:left="1080"/>
        <w:jc w:val="right"/>
        <w:rPr>
          <w:b/>
          <w:i w:val="0"/>
          <w:sz w:val="22"/>
          <w:szCs w:val="22"/>
        </w:rPr>
      </w:pPr>
      <w:r w:rsidRPr="00F26A11">
        <w:rPr>
          <w:b/>
          <w:i w:val="0"/>
          <w:sz w:val="22"/>
          <w:szCs w:val="22"/>
        </w:rPr>
        <w:lastRenderedPageBreak/>
        <w:t>PRILOGA 9</w:t>
      </w:r>
    </w:p>
    <w:p w14:paraId="4195BC45" w14:textId="77777777" w:rsidR="00417CDE" w:rsidRDefault="00417CDE" w:rsidP="00417CDE">
      <w:pPr>
        <w:jc w:val="both"/>
        <w:rPr>
          <w:i w:val="0"/>
          <w:sz w:val="22"/>
          <w:szCs w:val="24"/>
          <w:lang w:eastAsia="en-US"/>
        </w:rPr>
      </w:pPr>
    </w:p>
    <w:p w14:paraId="28648AFE" w14:textId="77777777" w:rsidR="00417CDE" w:rsidRDefault="00417CDE" w:rsidP="00417CDE">
      <w:pPr>
        <w:jc w:val="both"/>
        <w:rPr>
          <w:i w:val="0"/>
          <w:sz w:val="22"/>
          <w:szCs w:val="24"/>
          <w:lang w:eastAsia="en-US"/>
        </w:rPr>
      </w:pPr>
    </w:p>
    <w:p w14:paraId="343509A4" w14:textId="77777777" w:rsidR="00417CDE" w:rsidRPr="00D56D9E" w:rsidRDefault="00417CDE" w:rsidP="00417CDE">
      <w:pPr>
        <w:jc w:val="both"/>
        <w:rPr>
          <w:i w:val="0"/>
          <w:sz w:val="22"/>
          <w:szCs w:val="24"/>
          <w:lang w:eastAsia="en-US"/>
        </w:rPr>
      </w:pPr>
    </w:p>
    <w:p w14:paraId="71BFAA79" w14:textId="77777777" w:rsidR="00417CDE" w:rsidRPr="00D56D9E" w:rsidRDefault="00417CDE" w:rsidP="00417CDE">
      <w:pPr>
        <w:ind w:left="993"/>
        <w:jc w:val="both"/>
        <w:rPr>
          <w:i w:val="0"/>
          <w:sz w:val="22"/>
          <w:szCs w:val="24"/>
          <w:lang w:eastAsia="en-US"/>
        </w:rPr>
      </w:pPr>
      <w:r w:rsidRPr="00D56D9E">
        <w:rPr>
          <w:i w:val="0"/>
          <w:sz w:val="22"/>
          <w:szCs w:val="24"/>
          <w:lang w:eastAsia="en-US"/>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0FBD240" w14:textId="77777777" w:rsidR="00417CDE" w:rsidRPr="00D56D9E" w:rsidRDefault="00417CDE" w:rsidP="00417CDE">
      <w:pPr>
        <w:ind w:left="993"/>
        <w:jc w:val="both"/>
        <w:rPr>
          <w:i w:val="0"/>
          <w:sz w:val="22"/>
          <w:szCs w:val="24"/>
          <w:lang w:eastAsia="en-US"/>
        </w:rPr>
      </w:pPr>
    </w:p>
    <w:p w14:paraId="37BDC97A" w14:textId="77777777" w:rsidR="00417CDE" w:rsidRPr="00D56D9E" w:rsidRDefault="00417CDE" w:rsidP="00417CDE">
      <w:pPr>
        <w:ind w:left="993"/>
        <w:jc w:val="center"/>
        <w:rPr>
          <w:i w:val="0"/>
          <w:sz w:val="22"/>
          <w:szCs w:val="24"/>
          <w:lang w:eastAsia="en-US"/>
        </w:rPr>
      </w:pPr>
      <w:r w:rsidRPr="00D56D9E">
        <w:rPr>
          <w:i w:val="0"/>
          <w:sz w:val="22"/>
          <w:szCs w:val="24"/>
          <w:lang w:eastAsia="en-US"/>
        </w:rPr>
        <w:t xml:space="preserve">kot fizična oseba oziroma odgovorna oseba poslovnega subjekta </w:t>
      </w:r>
    </w:p>
    <w:p w14:paraId="06E71A33" w14:textId="77777777" w:rsidR="00417CDE" w:rsidRPr="00D56D9E" w:rsidRDefault="00417CDE" w:rsidP="00417CDE">
      <w:pPr>
        <w:ind w:left="993"/>
        <w:rPr>
          <w:i w:val="0"/>
          <w:sz w:val="22"/>
          <w:szCs w:val="24"/>
          <w:lang w:eastAsia="en-US"/>
        </w:rPr>
      </w:pPr>
    </w:p>
    <w:tbl>
      <w:tblPr>
        <w:tblpPr w:leftFromText="141" w:rightFromText="141" w:vertAnchor="text" w:horzAnchor="margin" w:tblpY="-35"/>
        <w:tblW w:w="10393" w:type="dxa"/>
        <w:tblLayout w:type="fixed"/>
        <w:tblLook w:val="04A0" w:firstRow="1" w:lastRow="0" w:firstColumn="1" w:lastColumn="0" w:noHBand="0" w:noVBand="1"/>
      </w:tblPr>
      <w:tblGrid>
        <w:gridCol w:w="2304"/>
        <w:gridCol w:w="1347"/>
        <w:gridCol w:w="2283"/>
        <w:gridCol w:w="4375"/>
        <w:gridCol w:w="84"/>
      </w:tblGrid>
      <w:tr w:rsidR="00417CDE" w:rsidRPr="00D56D9E" w14:paraId="0781D453" w14:textId="77777777" w:rsidTr="001C55D2">
        <w:trPr>
          <w:gridAfter w:val="1"/>
          <w:wAfter w:w="82" w:type="dxa"/>
          <w:trHeight w:val="24"/>
        </w:trPr>
        <w:tc>
          <w:tcPr>
            <w:tcW w:w="3652" w:type="dxa"/>
            <w:gridSpan w:val="2"/>
          </w:tcPr>
          <w:p w14:paraId="6AE4D7F0" w14:textId="77777777" w:rsidR="00417CDE" w:rsidRPr="00D56D9E" w:rsidRDefault="00417CDE" w:rsidP="001C55D2">
            <w:pPr>
              <w:ind w:left="993" w:right="-57"/>
              <w:rPr>
                <w:i w:val="0"/>
                <w:sz w:val="22"/>
                <w:szCs w:val="24"/>
                <w:lang w:eastAsia="en-US"/>
              </w:rPr>
            </w:pPr>
            <w:r w:rsidRPr="00D56D9E">
              <w:rPr>
                <w:i w:val="0"/>
                <w:sz w:val="22"/>
                <w:szCs w:val="24"/>
                <w:lang w:eastAsia="en-US"/>
              </w:rPr>
              <w:t xml:space="preserve">Ime in priimek fizične osebe/odgovorne osebe poslovnega subjekta in naziv poslovnega subjekta: </w:t>
            </w:r>
          </w:p>
        </w:tc>
        <w:tc>
          <w:tcPr>
            <w:tcW w:w="6659" w:type="dxa"/>
            <w:gridSpan w:val="2"/>
            <w:tcBorders>
              <w:bottom w:val="single" w:sz="4" w:space="0" w:color="auto"/>
            </w:tcBorders>
          </w:tcPr>
          <w:p w14:paraId="683D01FA" w14:textId="77777777" w:rsidR="00417CDE" w:rsidRPr="00D56D9E" w:rsidRDefault="00417CDE" w:rsidP="001C55D2">
            <w:pPr>
              <w:ind w:left="993" w:right="-57"/>
              <w:jc w:val="both"/>
              <w:rPr>
                <w:i w:val="0"/>
                <w:sz w:val="22"/>
                <w:szCs w:val="24"/>
                <w:lang w:eastAsia="en-US"/>
              </w:rPr>
            </w:pPr>
          </w:p>
        </w:tc>
      </w:tr>
      <w:tr w:rsidR="00417CDE" w:rsidRPr="00D56D9E" w14:paraId="7F7E5086" w14:textId="77777777" w:rsidTr="001C55D2">
        <w:trPr>
          <w:gridAfter w:val="1"/>
          <w:wAfter w:w="82" w:type="dxa"/>
          <w:trHeight w:val="24"/>
        </w:trPr>
        <w:tc>
          <w:tcPr>
            <w:tcW w:w="3652" w:type="dxa"/>
            <w:gridSpan w:val="2"/>
          </w:tcPr>
          <w:p w14:paraId="1ABB3B56" w14:textId="77777777" w:rsidR="00417CDE" w:rsidRPr="00D56D9E" w:rsidRDefault="00417CDE" w:rsidP="001C55D2">
            <w:pPr>
              <w:ind w:left="993" w:right="-57"/>
              <w:jc w:val="both"/>
              <w:rPr>
                <w:i w:val="0"/>
                <w:sz w:val="22"/>
                <w:szCs w:val="24"/>
                <w:lang w:eastAsia="en-US"/>
              </w:rPr>
            </w:pPr>
            <w:r w:rsidRPr="00D56D9E">
              <w:rPr>
                <w:i w:val="0"/>
                <w:sz w:val="22"/>
                <w:szCs w:val="24"/>
                <w:lang w:eastAsia="en-US"/>
              </w:rPr>
              <w:t>Naslov oz. sedež:</w:t>
            </w:r>
          </w:p>
        </w:tc>
        <w:tc>
          <w:tcPr>
            <w:tcW w:w="6659" w:type="dxa"/>
            <w:gridSpan w:val="2"/>
            <w:tcBorders>
              <w:top w:val="single" w:sz="4" w:space="0" w:color="auto"/>
              <w:bottom w:val="single" w:sz="4" w:space="0" w:color="auto"/>
            </w:tcBorders>
          </w:tcPr>
          <w:p w14:paraId="1BE01B26" w14:textId="77777777" w:rsidR="00417CDE" w:rsidRPr="00D56D9E" w:rsidRDefault="00417CDE" w:rsidP="001C55D2">
            <w:pPr>
              <w:ind w:left="993" w:right="-57"/>
              <w:jc w:val="both"/>
              <w:rPr>
                <w:i w:val="0"/>
                <w:sz w:val="22"/>
                <w:szCs w:val="24"/>
                <w:lang w:eastAsia="en-US"/>
              </w:rPr>
            </w:pPr>
          </w:p>
        </w:tc>
      </w:tr>
      <w:tr w:rsidR="00417CDE" w:rsidRPr="00D56D9E" w14:paraId="3F397D52" w14:textId="77777777" w:rsidTr="001C55D2">
        <w:trPr>
          <w:gridAfter w:val="1"/>
          <w:wAfter w:w="84" w:type="dxa"/>
          <w:trHeight w:val="24"/>
        </w:trPr>
        <w:tc>
          <w:tcPr>
            <w:tcW w:w="2305" w:type="dxa"/>
          </w:tcPr>
          <w:p w14:paraId="2BE42F13" w14:textId="77777777" w:rsidR="00417CDE" w:rsidRPr="00D56D9E" w:rsidRDefault="00417CDE" w:rsidP="001C55D2">
            <w:pPr>
              <w:ind w:left="993" w:right="-57"/>
              <w:jc w:val="both"/>
              <w:rPr>
                <w:i w:val="0"/>
                <w:sz w:val="22"/>
                <w:szCs w:val="24"/>
                <w:lang w:eastAsia="en-US"/>
              </w:rPr>
            </w:pPr>
            <w:r w:rsidRPr="00D56D9E">
              <w:rPr>
                <w:i w:val="0"/>
                <w:sz w:val="22"/>
                <w:szCs w:val="24"/>
                <w:lang w:eastAsia="en-US"/>
              </w:rPr>
              <w:t>Matična številka</w:t>
            </w:r>
            <w:r w:rsidRPr="00D56D9E">
              <w:rPr>
                <w:i w:val="0"/>
                <w:sz w:val="22"/>
                <w:szCs w:val="24"/>
                <w:vertAlign w:val="superscript"/>
                <w:lang w:eastAsia="en-US"/>
              </w:rPr>
              <w:t>1</w:t>
            </w:r>
            <w:r w:rsidRPr="00D56D9E">
              <w:rPr>
                <w:i w:val="0"/>
                <w:sz w:val="22"/>
                <w:szCs w:val="24"/>
                <w:lang w:eastAsia="en-US"/>
              </w:rPr>
              <w:t xml:space="preserve">:  </w:t>
            </w:r>
          </w:p>
        </w:tc>
        <w:tc>
          <w:tcPr>
            <w:tcW w:w="8004" w:type="dxa"/>
            <w:gridSpan w:val="3"/>
            <w:tcBorders>
              <w:bottom w:val="single" w:sz="4" w:space="0" w:color="auto"/>
            </w:tcBorders>
          </w:tcPr>
          <w:p w14:paraId="6BEEB242" w14:textId="77777777" w:rsidR="00417CDE" w:rsidRPr="00D56D9E" w:rsidRDefault="00417CDE" w:rsidP="001C55D2">
            <w:pPr>
              <w:ind w:left="993" w:right="-57"/>
              <w:jc w:val="both"/>
              <w:rPr>
                <w:i w:val="0"/>
                <w:sz w:val="22"/>
                <w:szCs w:val="24"/>
                <w:lang w:eastAsia="en-US"/>
              </w:rPr>
            </w:pPr>
          </w:p>
        </w:tc>
      </w:tr>
      <w:tr w:rsidR="00417CDE" w:rsidRPr="00D56D9E" w14:paraId="46813AA2" w14:textId="77777777" w:rsidTr="001C55D2">
        <w:trPr>
          <w:trHeight w:val="24"/>
        </w:trPr>
        <w:tc>
          <w:tcPr>
            <w:tcW w:w="3652" w:type="dxa"/>
            <w:gridSpan w:val="2"/>
          </w:tcPr>
          <w:p w14:paraId="1B8989A2" w14:textId="77777777" w:rsidR="00417CDE" w:rsidRPr="00D56D9E" w:rsidRDefault="00417CDE" w:rsidP="001C55D2">
            <w:pPr>
              <w:ind w:left="993" w:right="-57"/>
              <w:jc w:val="both"/>
              <w:rPr>
                <w:sz w:val="22"/>
                <w:szCs w:val="24"/>
                <w:highlight w:val="yellow"/>
                <w:lang w:eastAsia="en-US"/>
              </w:rPr>
            </w:pPr>
          </w:p>
        </w:tc>
        <w:tc>
          <w:tcPr>
            <w:tcW w:w="2283" w:type="dxa"/>
          </w:tcPr>
          <w:p w14:paraId="0671D356" w14:textId="77777777" w:rsidR="00417CDE" w:rsidRPr="00D56D9E" w:rsidRDefault="00417CDE" w:rsidP="001C55D2">
            <w:pPr>
              <w:ind w:left="993" w:right="-57"/>
              <w:jc w:val="both"/>
              <w:rPr>
                <w:i w:val="0"/>
                <w:sz w:val="22"/>
                <w:szCs w:val="24"/>
                <w:highlight w:val="yellow"/>
                <w:lang w:eastAsia="en-US"/>
              </w:rPr>
            </w:pPr>
          </w:p>
        </w:tc>
        <w:tc>
          <w:tcPr>
            <w:tcW w:w="4458" w:type="dxa"/>
            <w:gridSpan w:val="2"/>
          </w:tcPr>
          <w:p w14:paraId="57C548A8" w14:textId="77777777" w:rsidR="00417CDE" w:rsidRPr="00D56D9E" w:rsidRDefault="00417CDE" w:rsidP="001C55D2">
            <w:pPr>
              <w:ind w:left="993" w:right="-57"/>
              <w:jc w:val="both"/>
              <w:rPr>
                <w:i w:val="0"/>
                <w:sz w:val="22"/>
                <w:szCs w:val="24"/>
                <w:highlight w:val="yellow"/>
                <w:lang w:eastAsia="en-US"/>
              </w:rPr>
            </w:pPr>
          </w:p>
        </w:tc>
      </w:tr>
    </w:tbl>
    <w:p w14:paraId="66B33E61" w14:textId="77777777" w:rsidR="00417CDE" w:rsidRPr="00D56D9E" w:rsidRDefault="00417CDE" w:rsidP="00417CDE">
      <w:pPr>
        <w:ind w:left="993"/>
        <w:rPr>
          <w:i w:val="0"/>
          <w:sz w:val="22"/>
          <w:szCs w:val="24"/>
          <w:lang w:eastAsia="en-US"/>
        </w:rPr>
      </w:pPr>
      <w:r w:rsidRPr="00D56D9E">
        <w:rPr>
          <w:i w:val="0"/>
          <w:sz w:val="22"/>
          <w:szCs w:val="24"/>
          <w:lang w:eastAsia="en-US"/>
        </w:rPr>
        <w:t>podajam naslednjo</w:t>
      </w:r>
    </w:p>
    <w:p w14:paraId="056CEDCD" w14:textId="77777777" w:rsidR="00417CDE" w:rsidRPr="00D56D9E" w:rsidRDefault="00417CDE" w:rsidP="00417CDE">
      <w:pPr>
        <w:ind w:left="993"/>
        <w:rPr>
          <w:i w:val="0"/>
          <w:sz w:val="22"/>
          <w:szCs w:val="24"/>
          <w:lang w:eastAsia="en-US"/>
        </w:rPr>
      </w:pPr>
    </w:p>
    <w:p w14:paraId="3EEB8DCA" w14:textId="77777777" w:rsidR="00417CDE" w:rsidRPr="00D56D9E" w:rsidRDefault="00417CDE" w:rsidP="00417CDE">
      <w:pPr>
        <w:ind w:left="993"/>
        <w:rPr>
          <w:i w:val="0"/>
          <w:sz w:val="22"/>
          <w:szCs w:val="24"/>
          <w:lang w:eastAsia="en-US"/>
        </w:rPr>
      </w:pPr>
    </w:p>
    <w:p w14:paraId="6DAB60B0" w14:textId="77777777" w:rsidR="00417CDE" w:rsidRPr="00D56D9E" w:rsidRDefault="00417CDE" w:rsidP="00417CDE">
      <w:pPr>
        <w:ind w:left="993"/>
        <w:jc w:val="center"/>
        <w:rPr>
          <w:b/>
          <w:i w:val="0"/>
          <w:sz w:val="22"/>
          <w:szCs w:val="24"/>
          <w:lang w:eastAsia="en-US"/>
        </w:rPr>
      </w:pPr>
      <w:r w:rsidRPr="00D56D9E">
        <w:rPr>
          <w:b/>
          <w:i w:val="0"/>
          <w:sz w:val="22"/>
          <w:szCs w:val="24"/>
          <w:lang w:eastAsia="en-US"/>
        </w:rPr>
        <w:t xml:space="preserve">IZJAVO </w:t>
      </w:r>
    </w:p>
    <w:p w14:paraId="62A925C3" w14:textId="77777777" w:rsidR="00417CDE" w:rsidRPr="00D56D9E" w:rsidRDefault="00417CDE" w:rsidP="00417CDE">
      <w:pPr>
        <w:ind w:left="993"/>
        <w:jc w:val="center"/>
        <w:rPr>
          <w:b/>
          <w:i w:val="0"/>
          <w:sz w:val="22"/>
          <w:szCs w:val="24"/>
          <w:lang w:eastAsia="en-US"/>
        </w:rPr>
      </w:pPr>
      <w:r w:rsidRPr="00D56D9E">
        <w:rPr>
          <w:b/>
          <w:i w:val="0"/>
          <w:sz w:val="22"/>
          <w:szCs w:val="24"/>
          <w:lang w:eastAsia="en-US"/>
        </w:rPr>
        <w:t>FIZIČNE OSEBE OZIROMA ODGOVORNE OSEBE POSLOVNEGA SUBJEKTA</w:t>
      </w:r>
    </w:p>
    <w:p w14:paraId="0E1AA45A" w14:textId="77777777" w:rsidR="00417CDE" w:rsidRPr="00D56D9E" w:rsidRDefault="00417CDE" w:rsidP="00417CDE">
      <w:pPr>
        <w:ind w:left="993"/>
        <w:jc w:val="center"/>
        <w:rPr>
          <w:b/>
          <w:i w:val="0"/>
          <w:sz w:val="22"/>
          <w:szCs w:val="24"/>
          <w:lang w:eastAsia="en-US"/>
        </w:rPr>
      </w:pPr>
      <w:r w:rsidRPr="00D56D9E">
        <w:rPr>
          <w:b/>
          <w:i w:val="0"/>
          <w:sz w:val="22"/>
          <w:szCs w:val="24"/>
          <w:lang w:eastAsia="en-US"/>
        </w:rPr>
        <w:t xml:space="preserve"> O NEPOVEZANOSTI S FUNKCIONARJEM ALI NJEGOVIM DRUŽINSKIM ČLANOM</w:t>
      </w:r>
    </w:p>
    <w:p w14:paraId="2F1FC380" w14:textId="77777777" w:rsidR="00417CDE" w:rsidRPr="00D56D9E" w:rsidRDefault="00417CDE" w:rsidP="00417CDE">
      <w:pPr>
        <w:ind w:left="993"/>
        <w:jc w:val="both"/>
        <w:rPr>
          <w:sz w:val="18"/>
          <w:szCs w:val="18"/>
          <w:lang w:eastAsia="en-US"/>
        </w:rPr>
      </w:pPr>
    </w:p>
    <w:p w14:paraId="709BBED1" w14:textId="77777777" w:rsidR="00417CDE" w:rsidRPr="00D56D9E" w:rsidRDefault="00417CDE" w:rsidP="00417CDE">
      <w:pPr>
        <w:ind w:left="993"/>
        <w:jc w:val="both"/>
        <w:rPr>
          <w:sz w:val="18"/>
          <w:szCs w:val="18"/>
          <w:lang w:eastAsia="en-US"/>
        </w:rPr>
      </w:pPr>
    </w:p>
    <w:p w14:paraId="21F45668" w14:textId="7A9E0D1D" w:rsidR="00417CDE" w:rsidRPr="00D56D9E" w:rsidRDefault="00417CDE" w:rsidP="00417CDE">
      <w:pPr>
        <w:ind w:left="993"/>
        <w:jc w:val="center"/>
        <w:rPr>
          <w:sz w:val="18"/>
          <w:szCs w:val="18"/>
          <w:u w:val="single"/>
          <w:lang w:eastAsia="en-US"/>
        </w:rPr>
      </w:pPr>
      <w:r w:rsidRPr="00D56D9E">
        <w:rPr>
          <w:sz w:val="18"/>
          <w:szCs w:val="18"/>
          <w:lang w:eastAsia="en-US"/>
        </w:rPr>
        <w:t xml:space="preserve">Referenčna številka, pod katero se ta vodi pri naročniku (LN številka): </w:t>
      </w:r>
      <w:r w:rsidRPr="00C06E51">
        <w:rPr>
          <w:sz w:val="18"/>
          <w:szCs w:val="18"/>
          <w:u w:val="single"/>
          <w:lang w:eastAsia="en-US"/>
        </w:rPr>
        <w:t>(</w:t>
      </w:r>
      <w:r w:rsidR="00C06E51" w:rsidRPr="00C06E51">
        <w:rPr>
          <w:sz w:val="18"/>
          <w:szCs w:val="18"/>
          <w:u w:val="single"/>
          <w:lang w:eastAsia="en-US"/>
        </w:rPr>
        <w:t>430-2567/2020</w:t>
      </w:r>
      <w:r w:rsidRPr="00C06E51">
        <w:rPr>
          <w:sz w:val="18"/>
          <w:szCs w:val="18"/>
          <w:u w:val="single"/>
          <w:lang w:eastAsia="en-US"/>
        </w:rPr>
        <w:t>)</w:t>
      </w:r>
    </w:p>
    <w:p w14:paraId="35A39EA3" w14:textId="77777777" w:rsidR="00417CDE" w:rsidRPr="00D56D9E" w:rsidRDefault="00417CDE" w:rsidP="00417CDE">
      <w:pPr>
        <w:ind w:left="993"/>
        <w:jc w:val="both"/>
        <w:rPr>
          <w:sz w:val="18"/>
          <w:szCs w:val="18"/>
          <w:lang w:eastAsia="en-US"/>
        </w:rPr>
      </w:pPr>
    </w:p>
    <w:p w14:paraId="6109984C" w14:textId="77777777" w:rsidR="00417CDE" w:rsidRPr="00D56D9E" w:rsidRDefault="00417CDE" w:rsidP="00417CDE">
      <w:pPr>
        <w:ind w:left="993"/>
        <w:jc w:val="both"/>
        <w:rPr>
          <w:i w:val="0"/>
          <w:sz w:val="22"/>
          <w:szCs w:val="24"/>
          <w:lang w:eastAsia="en-US"/>
        </w:rPr>
      </w:pPr>
      <w:r w:rsidRPr="00D56D9E">
        <w:rPr>
          <w:i w:val="0"/>
          <w:sz w:val="22"/>
          <w:szCs w:val="24"/>
          <w:lang w:eastAsia="en-US"/>
        </w:rPr>
        <w:t xml:space="preserve">s katero izjavljam, da </w:t>
      </w:r>
      <w:r w:rsidRPr="00661803">
        <w:rPr>
          <w:i w:val="0"/>
          <w:sz w:val="22"/>
          <w:szCs w:val="24"/>
          <w:lang w:eastAsia="en-US"/>
        </w:rPr>
        <w:t>__________</w:t>
      </w:r>
      <w:r w:rsidRPr="006D0AD2">
        <w:rPr>
          <w:i w:val="0"/>
          <w:sz w:val="22"/>
          <w:szCs w:val="24"/>
          <w:lang w:eastAsia="en-US"/>
        </w:rPr>
        <w:t>__________________________________________________</w:t>
      </w:r>
      <w:r w:rsidRPr="00661803">
        <w:rPr>
          <w:i w:val="0"/>
          <w:sz w:val="22"/>
          <w:szCs w:val="24"/>
          <w:lang w:eastAsia="en-US"/>
        </w:rPr>
        <w:t>___</w:t>
      </w:r>
      <w:r w:rsidRPr="00D56D9E">
        <w:rPr>
          <w:i w:val="0"/>
          <w:sz w:val="22"/>
          <w:szCs w:val="24"/>
          <w:lang w:eastAsia="en-US"/>
        </w:rPr>
        <w:t xml:space="preserve">  </w:t>
      </w:r>
    </w:p>
    <w:p w14:paraId="48248795" w14:textId="77777777" w:rsidR="00417CDE" w:rsidRPr="00D56D9E" w:rsidRDefault="00417CDE" w:rsidP="00417CDE">
      <w:pPr>
        <w:ind w:left="993"/>
        <w:jc w:val="both"/>
        <w:rPr>
          <w:i w:val="0"/>
          <w:sz w:val="22"/>
          <w:szCs w:val="24"/>
          <w:lang w:eastAsia="en-US"/>
        </w:rPr>
      </w:pPr>
      <w:r w:rsidRPr="00D56D9E">
        <w:rPr>
          <w:sz w:val="14"/>
          <w:szCs w:val="24"/>
          <w:lang w:eastAsia="en-US"/>
        </w:rPr>
        <w:t xml:space="preserve">                                                                                                     </w:t>
      </w:r>
      <w:r w:rsidRPr="00D56D9E">
        <w:rPr>
          <w:sz w:val="16"/>
          <w:szCs w:val="24"/>
          <w:lang w:eastAsia="en-US"/>
        </w:rPr>
        <w:t>(ime in priimek fizične osebe oz. firma poslovnega subjekta)</w:t>
      </w:r>
      <w:r w:rsidRPr="00D56D9E">
        <w:rPr>
          <w:i w:val="0"/>
          <w:sz w:val="22"/>
          <w:szCs w:val="24"/>
          <w:lang w:eastAsia="en-US"/>
        </w:rPr>
        <w:t xml:space="preserve"> </w:t>
      </w:r>
    </w:p>
    <w:p w14:paraId="3C722F27" w14:textId="77777777" w:rsidR="00417CDE" w:rsidRPr="00D56D9E" w:rsidRDefault="00417CDE" w:rsidP="00417CDE">
      <w:pPr>
        <w:ind w:left="993"/>
        <w:jc w:val="both"/>
        <w:rPr>
          <w:i w:val="0"/>
          <w:sz w:val="22"/>
          <w:szCs w:val="24"/>
          <w:lang w:eastAsia="en-US"/>
        </w:rPr>
      </w:pP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r>
      <w:r w:rsidRPr="00D56D9E">
        <w:rPr>
          <w:i w:val="0"/>
          <w:sz w:val="22"/>
          <w:szCs w:val="24"/>
          <w:lang w:eastAsia="en-US"/>
        </w:rPr>
        <w:softHyphen/>
        <w:t>nisem/ni  povezan s funkcionarjem Mestne občine Ljubljana</w:t>
      </w:r>
      <w:r w:rsidRPr="00D56D9E">
        <w:rPr>
          <w:i w:val="0"/>
          <w:sz w:val="22"/>
          <w:szCs w:val="24"/>
          <w:vertAlign w:val="superscript"/>
          <w:lang w:eastAsia="en-US"/>
        </w:rPr>
        <w:t>2</w:t>
      </w:r>
      <w:r w:rsidRPr="00D56D9E">
        <w:rPr>
          <w:i w:val="0"/>
          <w:sz w:val="22"/>
          <w:szCs w:val="24"/>
          <w:lang w:eastAsia="en-US"/>
        </w:rPr>
        <w:t xml:space="preserve"> in po mojem/našem vedenju tudi ne z njegovimi družinskimi člani na način, da bi bil funkcionar ali njegov družinski član pri </w:t>
      </w:r>
      <w:r w:rsidRPr="00661803">
        <w:rPr>
          <w:i w:val="0"/>
          <w:sz w:val="22"/>
          <w:szCs w:val="24"/>
          <w:lang w:eastAsia="en-US"/>
        </w:rPr>
        <w:t>__</w:t>
      </w:r>
      <w:r w:rsidRPr="006D0AD2">
        <w:rPr>
          <w:i w:val="0"/>
          <w:sz w:val="22"/>
          <w:szCs w:val="24"/>
          <w:lang w:eastAsia="en-US"/>
        </w:rPr>
        <w:t>______________________________</w:t>
      </w:r>
      <w:r w:rsidRPr="00661803">
        <w:rPr>
          <w:i w:val="0"/>
          <w:sz w:val="22"/>
          <w:szCs w:val="24"/>
          <w:lang w:eastAsia="en-US"/>
        </w:rPr>
        <w:t>____:</w:t>
      </w:r>
      <w:r w:rsidRPr="00D56D9E">
        <w:rPr>
          <w:i w:val="0"/>
          <w:sz w:val="22"/>
          <w:szCs w:val="24"/>
          <w:lang w:eastAsia="en-US"/>
        </w:rPr>
        <w:t xml:space="preserve"> </w:t>
      </w:r>
    </w:p>
    <w:p w14:paraId="0387C4B6" w14:textId="77777777" w:rsidR="00417CDE" w:rsidRPr="00D56D9E" w:rsidRDefault="00417CDE" w:rsidP="00417CDE">
      <w:pPr>
        <w:ind w:left="993"/>
        <w:jc w:val="both"/>
        <w:rPr>
          <w:i w:val="0"/>
          <w:szCs w:val="24"/>
          <w:lang w:eastAsia="en-US"/>
        </w:rPr>
      </w:pPr>
      <w:r w:rsidRPr="00D56D9E">
        <w:rPr>
          <w:sz w:val="16"/>
          <w:szCs w:val="24"/>
          <w:lang w:eastAsia="en-US"/>
        </w:rPr>
        <w:t>(ime in priimek fizične osebe oz. firma poslovnega subjekta)</w:t>
      </w:r>
    </w:p>
    <w:p w14:paraId="0A922FEB" w14:textId="77777777" w:rsidR="00417CDE" w:rsidRPr="00D56D9E" w:rsidRDefault="00417CDE" w:rsidP="00417CDE">
      <w:pPr>
        <w:ind w:left="993"/>
        <w:jc w:val="right"/>
        <w:rPr>
          <w:i w:val="0"/>
          <w:sz w:val="22"/>
          <w:szCs w:val="24"/>
          <w:lang w:eastAsia="en-US"/>
        </w:rPr>
      </w:pPr>
    </w:p>
    <w:p w14:paraId="25450DE2" w14:textId="77777777" w:rsidR="00417CDE" w:rsidRPr="00D56D9E" w:rsidRDefault="00417CDE" w:rsidP="00417CDE">
      <w:pPr>
        <w:numPr>
          <w:ilvl w:val="0"/>
          <w:numId w:val="59"/>
        </w:numPr>
        <w:ind w:left="1418"/>
        <w:contextualSpacing/>
        <w:rPr>
          <w:i w:val="0"/>
          <w:sz w:val="22"/>
          <w:szCs w:val="24"/>
          <w:lang w:eastAsia="en-US"/>
        </w:rPr>
      </w:pPr>
      <w:r w:rsidRPr="00D56D9E">
        <w:rPr>
          <w:i w:val="0"/>
          <w:sz w:val="22"/>
          <w:szCs w:val="24"/>
          <w:lang w:eastAsia="en-US"/>
        </w:rPr>
        <w:t>udeležen kot poslovodja, član poslovodstva ali zakoniti zastopnik,</w:t>
      </w:r>
    </w:p>
    <w:p w14:paraId="653263D4" w14:textId="77777777" w:rsidR="00417CDE" w:rsidRPr="00D56D9E" w:rsidRDefault="00417CDE" w:rsidP="00417CDE">
      <w:pPr>
        <w:numPr>
          <w:ilvl w:val="0"/>
          <w:numId w:val="59"/>
        </w:numPr>
        <w:ind w:left="1418"/>
        <w:contextualSpacing/>
        <w:rPr>
          <w:i w:val="0"/>
          <w:sz w:val="22"/>
          <w:szCs w:val="24"/>
          <w:lang w:eastAsia="en-US"/>
        </w:rPr>
      </w:pPr>
      <w:r w:rsidRPr="00D56D9E">
        <w:rPr>
          <w:i w:val="0"/>
          <w:sz w:val="22"/>
          <w:szCs w:val="24"/>
          <w:lang w:eastAsia="en-US"/>
        </w:rPr>
        <w:t>neposredno ali prek drugih pravnih oseb v več kot pet odstotnem deležu udeležen pri ustanoviteljskih pravicah, upravljanju ali kapitalu.</w:t>
      </w:r>
    </w:p>
    <w:p w14:paraId="592C95DA" w14:textId="77777777" w:rsidR="00417CDE" w:rsidRPr="00D56D9E" w:rsidRDefault="00417CDE" w:rsidP="00417CDE">
      <w:pPr>
        <w:ind w:left="993"/>
        <w:contextualSpacing/>
        <w:rPr>
          <w:i w:val="0"/>
          <w:sz w:val="22"/>
          <w:szCs w:val="24"/>
          <w:lang w:eastAsia="en-US"/>
        </w:rPr>
      </w:pPr>
    </w:p>
    <w:p w14:paraId="1E7DC43C" w14:textId="77777777" w:rsidR="00417CDE" w:rsidRPr="00D56D9E" w:rsidRDefault="00417CDE" w:rsidP="00417CDE">
      <w:pPr>
        <w:ind w:left="993"/>
        <w:rPr>
          <w:i w:val="0"/>
          <w:sz w:val="22"/>
          <w:szCs w:val="24"/>
          <w:lang w:eastAsia="en-US"/>
        </w:rPr>
      </w:pPr>
    </w:p>
    <w:p w14:paraId="59DDE4D2" w14:textId="77777777" w:rsidR="00417CDE" w:rsidRPr="00D56D9E" w:rsidRDefault="00417CDE" w:rsidP="00417CDE">
      <w:pPr>
        <w:ind w:left="993"/>
        <w:rPr>
          <w:i w:val="0"/>
          <w:sz w:val="22"/>
          <w:szCs w:val="24"/>
          <w:lang w:eastAsia="en-US"/>
        </w:rPr>
      </w:pPr>
    </w:p>
    <w:p w14:paraId="30A040E1" w14:textId="77777777" w:rsidR="00417CDE" w:rsidRPr="00D56D9E" w:rsidRDefault="00417CDE" w:rsidP="00417CDE">
      <w:pPr>
        <w:ind w:left="993"/>
        <w:jc w:val="both"/>
        <w:rPr>
          <w:i w:val="0"/>
          <w:sz w:val="22"/>
          <w:szCs w:val="24"/>
          <w:lang w:eastAsia="en-US"/>
        </w:rPr>
      </w:pPr>
    </w:p>
    <w:tbl>
      <w:tblPr>
        <w:tblW w:w="9275" w:type="dxa"/>
        <w:tblLook w:val="04A0" w:firstRow="1" w:lastRow="0" w:firstColumn="1" w:lastColumn="0" w:noHBand="0" w:noVBand="1"/>
      </w:tblPr>
      <w:tblGrid>
        <w:gridCol w:w="1101"/>
        <w:gridCol w:w="1969"/>
        <w:gridCol w:w="1101"/>
        <w:gridCol w:w="1970"/>
        <w:gridCol w:w="63"/>
        <w:gridCol w:w="2693"/>
        <w:gridCol w:w="378"/>
      </w:tblGrid>
      <w:tr w:rsidR="00417CDE" w:rsidRPr="00D56D9E" w14:paraId="6D570D5E" w14:textId="77777777" w:rsidTr="001C55D2">
        <w:trPr>
          <w:gridAfter w:val="1"/>
          <w:wAfter w:w="378" w:type="dxa"/>
        </w:trPr>
        <w:tc>
          <w:tcPr>
            <w:tcW w:w="3070" w:type="dxa"/>
            <w:gridSpan w:val="2"/>
          </w:tcPr>
          <w:p w14:paraId="0EE5C37E" w14:textId="77777777" w:rsidR="00417CDE" w:rsidRPr="00D56D9E" w:rsidRDefault="00417CDE" w:rsidP="001C55D2">
            <w:pPr>
              <w:ind w:left="993"/>
              <w:jc w:val="both"/>
              <w:rPr>
                <w:i w:val="0"/>
                <w:sz w:val="22"/>
                <w:szCs w:val="24"/>
                <w:lang w:eastAsia="en-US"/>
              </w:rPr>
            </w:pPr>
            <w:r w:rsidRPr="00D56D9E">
              <w:rPr>
                <w:i w:val="0"/>
                <w:sz w:val="22"/>
                <w:szCs w:val="24"/>
                <w:lang w:eastAsia="en-US"/>
              </w:rPr>
              <w:t>Kraj in datum:</w:t>
            </w:r>
          </w:p>
        </w:tc>
        <w:tc>
          <w:tcPr>
            <w:tcW w:w="3071" w:type="dxa"/>
            <w:gridSpan w:val="2"/>
          </w:tcPr>
          <w:p w14:paraId="1F8984C1" w14:textId="77777777" w:rsidR="00417CDE" w:rsidRPr="00D56D9E" w:rsidRDefault="00417CDE" w:rsidP="001C55D2">
            <w:pPr>
              <w:ind w:left="993"/>
              <w:jc w:val="center"/>
              <w:rPr>
                <w:i w:val="0"/>
                <w:sz w:val="22"/>
                <w:szCs w:val="24"/>
                <w:lang w:eastAsia="en-US"/>
              </w:rPr>
            </w:pPr>
            <w:r w:rsidRPr="00D56D9E">
              <w:rPr>
                <w:i w:val="0"/>
                <w:sz w:val="22"/>
                <w:szCs w:val="24"/>
                <w:lang w:eastAsia="en-US"/>
              </w:rPr>
              <w:t>Žig</w:t>
            </w:r>
          </w:p>
        </w:tc>
        <w:tc>
          <w:tcPr>
            <w:tcW w:w="2756" w:type="dxa"/>
            <w:gridSpan w:val="2"/>
          </w:tcPr>
          <w:p w14:paraId="79B69AA1" w14:textId="7F00D213" w:rsidR="00417CDE" w:rsidRPr="00D56D9E" w:rsidRDefault="00417CDE" w:rsidP="00B94A31">
            <w:pPr>
              <w:rPr>
                <w:i w:val="0"/>
                <w:sz w:val="22"/>
                <w:szCs w:val="24"/>
                <w:lang w:eastAsia="en-US"/>
              </w:rPr>
            </w:pPr>
            <w:r w:rsidRPr="00D56D9E">
              <w:rPr>
                <w:i w:val="0"/>
                <w:sz w:val="22"/>
                <w:szCs w:val="24"/>
                <w:lang w:eastAsia="en-US"/>
              </w:rPr>
              <w:t>Im</w:t>
            </w:r>
            <w:r w:rsidR="00B94A31">
              <w:rPr>
                <w:i w:val="0"/>
                <w:sz w:val="22"/>
                <w:szCs w:val="24"/>
                <w:lang w:eastAsia="en-US"/>
              </w:rPr>
              <w:t xml:space="preserve">e in priimek ter podpis fizične </w:t>
            </w:r>
            <w:r w:rsidRPr="00D56D9E">
              <w:rPr>
                <w:i w:val="0"/>
                <w:sz w:val="22"/>
                <w:szCs w:val="24"/>
                <w:lang w:eastAsia="en-US"/>
              </w:rPr>
              <w:t>osebe/odgovorne osebe poslovnega subjekta:</w:t>
            </w:r>
          </w:p>
        </w:tc>
      </w:tr>
      <w:tr w:rsidR="00417CDE" w:rsidRPr="00D56D9E" w14:paraId="1CF000B7" w14:textId="77777777" w:rsidTr="001C55D2">
        <w:trPr>
          <w:gridBefore w:val="1"/>
          <w:wBefore w:w="1101" w:type="dxa"/>
        </w:trPr>
        <w:tc>
          <w:tcPr>
            <w:tcW w:w="3070" w:type="dxa"/>
            <w:gridSpan w:val="2"/>
            <w:tcBorders>
              <w:bottom w:val="single" w:sz="4" w:space="0" w:color="auto"/>
            </w:tcBorders>
          </w:tcPr>
          <w:p w14:paraId="3FA8CB28" w14:textId="77777777" w:rsidR="00417CDE" w:rsidRPr="00D56D9E" w:rsidRDefault="00417CDE" w:rsidP="001C55D2">
            <w:pPr>
              <w:ind w:left="993"/>
              <w:jc w:val="both"/>
              <w:rPr>
                <w:i w:val="0"/>
                <w:sz w:val="22"/>
                <w:szCs w:val="24"/>
                <w:lang w:eastAsia="en-US"/>
              </w:rPr>
            </w:pPr>
          </w:p>
        </w:tc>
        <w:tc>
          <w:tcPr>
            <w:tcW w:w="2033" w:type="dxa"/>
            <w:gridSpan w:val="2"/>
          </w:tcPr>
          <w:p w14:paraId="498688AF" w14:textId="77777777" w:rsidR="00417CDE" w:rsidRPr="00D56D9E" w:rsidRDefault="00417CDE" w:rsidP="001C55D2">
            <w:pPr>
              <w:ind w:left="993"/>
              <w:jc w:val="both"/>
              <w:rPr>
                <w:i w:val="0"/>
                <w:sz w:val="22"/>
                <w:szCs w:val="24"/>
                <w:lang w:eastAsia="en-US"/>
              </w:rPr>
            </w:pPr>
          </w:p>
        </w:tc>
        <w:tc>
          <w:tcPr>
            <w:tcW w:w="3071" w:type="dxa"/>
            <w:gridSpan w:val="2"/>
            <w:tcBorders>
              <w:bottom w:val="single" w:sz="4" w:space="0" w:color="auto"/>
            </w:tcBorders>
          </w:tcPr>
          <w:p w14:paraId="49368288" w14:textId="77777777" w:rsidR="00417CDE" w:rsidRDefault="00417CDE" w:rsidP="001C55D2">
            <w:pPr>
              <w:ind w:left="993"/>
              <w:jc w:val="both"/>
              <w:rPr>
                <w:i w:val="0"/>
                <w:sz w:val="22"/>
                <w:szCs w:val="24"/>
                <w:lang w:eastAsia="en-US"/>
              </w:rPr>
            </w:pPr>
          </w:p>
          <w:p w14:paraId="4B3A76E5" w14:textId="77777777" w:rsidR="00417CDE" w:rsidRPr="00D56D9E" w:rsidRDefault="00417CDE" w:rsidP="001C55D2">
            <w:pPr>
              <w:ind w:left="993"/>
              <w:jc w:val="both"/>
              <w:rPr>
                <w:i w:val="0"/>
                <w:sz w:val="22"/>
                <w:szCs w:val="24"/>
                <w:lang w:eastAsia="en-US"/>
              </w:rPr>
            </w:pPr>
          </w:p>
        </w:tc>
      </w:tr>
    </w:tbl>
    <w:p w14:paraId="3E5837EF" w14:textId="77777777" w:rsidR="00417CDE" w:rsidRPr="00D56D9E" w:rsidRDefault="00417CDE" w:rsidP="00417CDE">
      <w:pPr>
        <w:ind w:left="993"/>
        <w:jc w:val="both"/>
        <w:rPr>
          <w:i w:val="0"/>
          <w:sz w:val="22"/>
          <w:szCs w:val="24"/>
          <w:lang w:eastAsia="en-US"/>
        </w:rPr>
      </w:pPr>
    </w:p>
    <w:p w14:paraId="5966A24A" w14:textId="77777777" w:rsidR="00417CDE" w:rsidRPr="00D56D9E" w:rsidRDefault="00417CDE" w:rsidP="00417CDE">
      <w:pPr>
        <w:ind w:left="1134"/>
        <w:rPr>
          <w:i w:val="0"/>
          <w:sz w:val="22"/>
          <w:szCs w:val="24"/>
          <w:lang w:eastAsia="en-US"/>
        </w:rPr>
      </w:pPr>
    </w:p>
    <w:p w14:paraId="516CE240" w14:textId="77777777" w:rsidR="00417CDE" w:rsidRPr="00D56D9E" w:rsidRDefault="00417CDE" w:rsidP="00417CDE">
      <w:pPr>
        <w:rPr>
          <w:i w:val="0"/>
          <w:sz w:val="22"/>
          <w:szCs w:val="24"/>
          <w:lang w:eastAsia="en-US"/>
        </w:rPr>
      </w:pPr>
    </w:p>
    <w:p w14:paraId="59308445" w14:textId="77777777" w:rsidR="00417CDE" w:rsidRPr="00D56D9E" w:rsidRDefault="00417CDE" w:rsidP="00417CDE">
      <w:pPr>
        <w:rPr>
          <w:i w:val="0"/>
          <w:sz w:val="22"/>
          <w:szCs w:val="24"/>
          <w:lang w:val="en-US" w:eastAsia="en-US"/>
        </w:rPr>
      </w:pPr>
    </w:p>
    <w:p w14:paraId="354F2ECC" w14:textId="77777777" w:rsidR="00417CDE" w:rsidRPr="00C06E51" w:rsidRDefault="00417CDE" w:rsidP="00417CDE">
      <w:pPr>
        <w:ind w:left="993"/>
        <w:rPr>
          <w:i w:val="0"/>
          <w:sz w:val="20"/>
        </w:rPr>
      </w:pPr>
      <w:r w:rsidRPr="00C61E45">
        <w:rPr>
          <w:sz w:val="22"/>
          <w:szCs w:val="22"/>
          <w:vertAlign w:val="superscript"/>
        </w:rPr>
        <w:t>1</w:t>
      </w:r>
      <w:r w:rsidRPr="00C06E51">
        <w:rPr>
          <w:sz w:val="20"/>
        </w:rPr>
        <w:t>Če ponudnik ni vpisan v poslovnem registru vpišite davčno številko.</w:t>
      </w:r>
    </w:p>
    <w:p w14:paraId="39C318E2" w14:textId="77777777" w:rsidR="00417CDE" w:rsidRPr="00C06E51" w:rsidRDefault="00417CDE" w:rsidP="00417CDE">
      <w:pPr>
        <w:ind w:left="993"/>
        <w:rPr>
          <w:i w:val="0"/>
          <w:sz w:val="20"/>
          <w:vertAlign w:val="superscript"/>
        </w:rPr>
      </w:pPr>
      <w:r w:rsidRPr="00C06E51">
        <w:rPr>
          <w:sz w:val="20"/>
          <w:vertAlign w:val="superscript"/>
        </w:rPr>
        <w:t xml:space="preserve">2 </w:t>
      </w:r>
      <w:hyperlink r:id="rId11" w:history="1">
        <w:r w:rsidRPr="00C06E51">
          <w:rPr>
            <w:rStyle w:val="Hiperpovezava"/>
            <w:sz w:val="20"/>
          </w:rPr>
          <w:t>https://www.ljubljana.si/sl/mestni-svet/mestni-svet-mol/</w:t>
        </w:r>
      </w:hyperlink>
      <w:r w:rsidRPr="00C06E51">
        <w:rPr>
          <w:sz w:val="20"/>
        </w:rPr>
        <w:t xml:space="preserve">, </w:t>
      </w:r>
      <w:hyperlink r:id="rId12" w:history="1">
        <w:r w:rsidRPr="00C06E51">
          <w:rPr>
            <w:rStyle w:val="Hiperpovezava"/>
            <w:sz w:val="20"/>
          </w:rPr>
          <w:t>https://www.ljubljana.si/sl/mestna-obcina/zupan/</w:t>
        </w:r>
      </w:hyperlink>
    </w:p>
    <w:p w14:paraId="0C9E689A" w14:textId="77777777" w:rsidR="00417CDE" w:rsidRPr="00D56D9E" w:rsidRDefault="00417CDE" w:rsidP="00417CDE">
      <w:pPr>
        <w:pStyle w:val="Glava"/>
        <w:tabs>
          <w:tab w:val="left" w:pos="708"/>
        </w:tabs>
        <w:ind w:left="1080"/>
        <w:jc w:val="both"/>
        <w:rPr>
          <w:i w:val="0"/>
          <w:sz w:val="22"/>
          <w:szCs w:val="22"/>
        </w:rPr>
      </w:pPr>
    </w:p>
    <w:p w14:paraId="732A7215" w14:textId="46A175C1" w:rsidR="00417CDE" w:rsidRDefault="00417CDE" w:rsidP="00417CDE">
      <w:pPr>
        <w:pStyle w:val="Glava"/>
        <w:tabs>
          <w:tab w:val="left" w:pos="708"/>
        </w:tabs>
        <w:jc w:val="both"/>
        <w:rPr>
          <w:i w:val="0"/>
          <w:sz w:val="22"/>
          <w:szCs w:val="22"/>
        </w:rPr>
      </w:pPr>
    </w:p>
    <w:p w14:paraId="3AFA4D1A" w14:textId="3DE66962" w:rsidR="00417CDE" w:rsidRDefault="00417CDE" w:rsidP="00DA53E0">
      <w:pPr>
        <w:pStyle w:val="Glava"/>
        <w:tabs>
          <w:tab w:val="left" w:pos="708"/>
        </w:tabs>
        <w:jc w:val="both"/>
        <w:rPr>
          <w:i w:val="0"/>
          <w:sz w:val="22"/>
          <w:szCs w:val="22"/>
        </w:rPr>
      </w:pPr>
      <w:bookmarkStart w:id="0" w:name="_GoBack"/>
      <w:bookmarkEnd w:id="0"/>
    </w:p>
    <w:sectPr w:rsidR="00417CDE" w:rsidSect="00DA53E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1321" w14:textId="77777777" w:rsidR="008F5AF6" w:rsidRDefault="008F5AF6">
      <w:r>
        <w:separator/>
      </w:r>
    </w:p>
  </w:endnote>
  <w:endnote w:type="continuationSeparator" w:id="0">
    <w:p w14:paraId="1C3FB8E0" w14:textId="77777777" w:rsidR="008F5AF6" w:rsidRDefault="008F5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E46BC" w14:textId="7F4EC41E" w:rsidR="008F5AF6" w:rsidRPr="00733B9A" w:rsidRDefault="008F5AF6" w:rsidP="00C31CFF">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A53E0">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A53E0">
      <w:rPr>
        <w:rStyle w:val="tevilkastrani"/>
        <w:i w:val="0"/>
        <w:noProof/>
        <w:sz w:val="18"/>
        <w:szCs w:val="18"/>
      </w:rPr>
      <w:t>30</w:t>
    </w:r>
    <w:r w:rsidRPr="00733B9A">
      <w:rPr>
        <w:rStyle w:val="tevilkastrani"/>
        <w:i w:val="0"/>
        <w:sz w:val="18"/>
        <w:szCs w:val="18"/>
      </w:rPr>
      <w:fldChar w:fldCharType="end"/>
    </w:r>
  </w:p>
  <w:p w14:paraId="282C477B" w14:textId="77777777" w:rsidR="008F5AF6" w:rsidRDefault="008F5AF6" w:rsidP="00171A5A">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042DB" w14:textId="77777777" w:rsidR="008F5AF6" w:rsidRDefault="008F5AF6">
      <w:r>
        <w:separator/>
      </w:r>
    </w:p>
  </w:footnote>
  <w:footnote w:type="continuationSeparator" w:id="0">
    <w:p w14:paraId="6C72C102" w14:textId="77777777" w:rsidR="008F5AF6" w:rsidRDefault="008F5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80C85" w14:textId="4711F866" w:rsidR="008F5AF6" w:rsidRDefault="008F5AF6" w:rsidP="00F400C3">
    <w:pPr>
      <w:pStyle w:val="Glava"/>
      <w:ind w:left="738" w:hanging="85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1F"/>
    <w:multiLevelType w:val="multilevel"/>
    <w:tmpl w:val="58205B5E"/>
    <w:lvl w:ilvl="0">
      <w:start w:val="1"/>
      <w:numFmt w:val="bullet"/>
      <w:lvlText w:val=""/>
      <w:lvlJc w:val="left"/>
      <w:pPr>
        <w:ind w:left="771" w:hanging="348"/>
      </w:pPr>
      <w:rPr>
        <w:rFonts w:ascii="Symbol" w:hAnsi="Symbol" w:hint="default"/>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9" w15:restartNumberingAfterBreak="0">
    <w:nsid w:val="00000420"/>
    <w:multiLevelType w:val="multilevel"/>
    <w:tmpl w:val="000008A3"/>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0" w15:restartNumberingAfterBreak="0">
    <w:nsid w:val="00000421"/>
    <w:multiLevelType w:val="multilevel"/>
    <w:tmpl w:val="000008A4"/>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11"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1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5" w15:restartNumberingAfterBreak="0">
    <w:nsid w:val="0EE63F19"/>
    <w:multiLevelType w:val="singleLevel"/>
    <w:tmpl w:val="BE02D064"/>
    <w:lvl w:ilvl="0">
      <w:numFmt w:val="bullet"/>
      <w:lvlText w:val="-"/>
      <w:lvlJc w:val="left"/>
      <w:pPr>
        <w:tabs>
          <w:tab w:val="num" w:pos="360"/>
        </w:tabs>
        <w:ind w:left="360" w:hanging="360"/>
      </w:pPr>
    </w:lvl>
  </w:abstractNum>
  <w:abstractNum w:abstractNumId="16" w15:restartNumberingAfterBreak="0">
    <w:nsid w:val="10B65635"/>
    <w:multiLevelType w:val="hybridMultilevel"/>
    <w:tmpl w:val="762AA8EE"/>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8"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9" w15:restartNumberingAfterBreak="0">
    <w:nsid w:val="16612A40"/>
    <w:multiLevelType w:val="hybridMultilevel"/>
    <w:tmpl w:val="8D3EECB0"/>
    <w:lvl w:ilvl="0" w:tplc="EDEAEC1C">
      <w:start w:val="4"/>
      <w:numFmt w:val="decimal"/>
      <w:lvlText w:val="%1."/>
      <w:lvlJc w:val="left"/>
      <w:pPr>
        <w:ind w:left="3345" w:hanging="360"/>
      </w:pPr>
      <w:rPr>
        <w:rFonts w:hint="default"/>
      </w:rPr>
    </w:lvl>
    <w:lvl w:ilvl="1" w:tplc="04240019" w:tentative="1">
      <w:start w:val="1"/>
      <w:numFmt w:val="lowerLetter"/>
      <w:lvlText w:val="%2."/>
      <w:lvlJc w:val="left"/>
      <w:pPr>
        <w:ind w:left="4065" w:hanging="360"/>
      </w:pPr>
    </w:lvl>
    <w:lvl w:ilvl="2" w:tplc="0424001B" w:tentative="1">
      <w:start w:val="1"/>
      <w:numFmt w:val="lowerRoman"/>
      <w:lvlText w:val="%3."/>
      <w:lvlJc w:val="right"/>
      <w:pPr>
        <w:ind w:left="4785" w:hanging="180"/>
      </w:pPr>
    </w:lvl>
    <w:lvl w:ilvl="3" w:tplc="0424000F" w:tentative="1">
      <w:start w:val="1"/>
      <w:numFmt w:val="decimal"/>
      <w:lvlText w:val="%4."/>
      <w:lvlJc w:val="left"/>
      <w:pPr>
        <w:ind w:left="5505" w:hanging="360"/>
      </w:pPr>
    </w:lvl>
    <w:lvl w:ilvl="4" w:tplc="04240019" w:tentative="1">
      <w:start w:val="1"/>
      <w:numFmt w:val="lowerLetter"/>
      <w:lvlText w:val="%5."/>
      <w:lvlJc w:val="left"/>
      <w:pPr>
        <w:ind w:left="6225" w:hanging="360"/>
      </w:pPr>
    </w:lvl>
    <w:lvl w:ilvl="5" w:tplc="0424001B" w:tentative="1">
      <w:start w:val="1"/>
      <w:numFmt w:val="lowerRoman"/>
      <w:lvlText w:val="%6."/>
      <w:lvlJc w:val="right"/>
      <w:pPr>
        <w:ind w:left="6945" w:hanging="180"/>
      </w:pPr>
    </w:lvl>
    <w:lvl w:ilvl="6" w:tplc="0424000F" w:tentative="1">
      <w:start w:val="1"/>
      <w:numFmt w:val="decimal"/>
      <w:lvlText w:val="%7."/>
      <w:lvlJc w:val="left"/>
      <w:pPr>
        <w:ind w:left="7665" w:hanging="360"/>
      </w:pPr>
    </w:lvl>
    <w:lvl w:ilvl="7" w:tplc="04240019" w:tentative="1">
      <w:start w:val="1"/>
      <w:numFmt w:val="lowerLetter"/>
      <w:lvlText w:val="%8."/>
      <w:lvlJc w:val="left"/>
      <w:pPr>
        <w:ind w:left="8385" w:hanging="360"/>
      </w:pPr>
    </w:lvl>
    <w:lvl w:ilvl="8" w:tplc="0424001B" w:tentative="1">
      <w:start w:val="1"/>
      <w:numFmt w:val="lowerRoman"/>
      <w:lvlText w:val="%9."/>
      <w:lvlJc w:val="right"/>
      <w:pPr>
        <w:ind w:left="9105" w:hanging="180"/>
      </w:pPr>
    </w:lvl>
  </w:abstractNum>
  <w:abstractNum w:abstractNumId="2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1CC45074"/>
    <w:multiLevelType w:val="hybridMultilevel"/>
    <w:tmpl w:val="E6BEAF6C"/>
    <w:lvl w:ilvl="0" w:tplc="04240017">
      <w:start w:val="1"/>
      <w:numFmt w:val="lowerLetter"/>
      <w:lvlText w:val="%1)"/>
      <w:lvlJc w:val="left"/>
      <w:pPr>
        <w:ind w:left="1996" w:hanging="360"/>
      </w:pPr>
    </w:lvl>
    <w:lvl w:ilvl="1" w:tplc="04240019" w:tentative="1">
      <w:start w:val="1"/>
      <w:numFmt w:val="lowerLetter"/>
      <w:lvlText w:val="%2."/>
      <w:lvlJc w:val="left"/>
      <w:pPr>
        <w:ind w:left="2716" w:hanging="360"/>
      </w:pPr>
    </w:lvl>
    <w:lvl w:ilvl="2" w:tplc="0424001B" w:tentative="1">
      <w:start w:val="1"/>
      <w:numFmt w:val="lowerRoman"/>
      <w:lvlText w:val="%3."/>
      <w:lvlJc w:val="right"/>
      <w:pPr>
        <w:ind w:left="3436" w:hanging="180"/>
      </w:pPr>
    </w:lvl>
    <w:lvl w:ilvl="3" w:tplc="0424000F" w:tentative="1">
      <w:start w:val="1"/>
      <w:numFmt w:val="decimal"/>
      <w:lvlText w:val="%4."/>
      <w:lvlJc w:val="left"/>
      <w:pPr>
        <w:ind w:left="4156" w:hanging="360"/>
      </w:pPr>
    </w:lvl>
    <w:lvl w:ilvl="4" w:tplc="04240019" w:tentative="1">
      <w:start w:val="1"/>
      <w:numFmt w:val="lowerLetter"/>
      <w:lvlText w:val="%5."/>
      <w:lvlJc w:val="left"/>
      <w:pPr>
        <w:ind w:left="4876" w:hanging="360"/>
      </w:pPr>
    </w:lvl>
    <w:lvl w:ilvl="5" w:tplc="0424001B" w:tentative="1">
      <w:start w:val="1"/>
      <w:numFmt w:val="lowerRoman"/>
      <w:lvlText w:val="%6."/>
      <w:lvlJc w:val="right"/>
      <w:pPr>
        <w:ind w:left="5596" w:hanging="180"/>
      </w:pPr>
    </w:lvl>
    <w:lvl w:ilvl="6" w:tplc="0424000F" w:tentative="1">
      <w:start w:val="1"/>
      <w:numFmt w:val="decimal"/>
      <w:lvlText w:val="%7."/>
      <w:lvlJc w:val="left"/>
      <w:pPr>
        <w:ind w:left="6316" w:hanging="360"/>
      </w:pPr>
    </w:lvl>
    <w:lvl w:ilvl="7" w:tplc="04240019" w:tentative="1">
      <w:start w:val="1"/>
      <w:numFmt w:val="lowerLetter"/>
      <w:lvlText w:val="%8."/>
      <w:lvlJc w:val="left"/>
      <w:pPr>
        <w:ind w:left="7036" w:hanging="360"/>
      </w:pPr>
    </w:lvl>
    <w:lvl w:ilvl="8" w:tplc="0424001B" w:tentative="1">
      <w:start w:val="1"/>
      <w:numFmt w:val="lowerRoman"/>
      <w:lvlText w:val="%9."/>
      <w:lvlJc w:val="right"/>
      <w:pPr>
        <w:ind w:left="7756" w:hanging="180"/>
      </w:pPr>
    </w:lvl>
  </w:abstractNum>
  <w:abstractNum w:abstractNumId="23" w15:restartNumberingAfterBreak="0">
    <w:nsid w:val="1D800168"/>
    <w:multiLevelType w:val="hybridMultilevel"/>
    <w:tmpl w:val="44A2577E"/>
    <w:lvl w:ilvl="0" w:tplc="91364B08">
      <w:start w:val="1"/>
      <w:numFmt w:val="bullet"/>
      <w:lvlText w:val="•"/>
      <w:lvlJc w:val="left"/>
      <w:pPr>
        <w:ind w:left="720" w:hanging="360"/>
      </w:pPr>
      <w:rPr>
        <w:rFonts w:ascii="Arial" w:eastAsia="Times New Roman" w:hAnsi="Arial"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1A6288E"/>
    <w:multiLevelType w:val="hybridMultilevel"/>
    <w:tmpl w:val="07EEA8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1BF64EB"/>
    <w:multiLevelType w:val="hybridMultilevel"/>
    <w:tmpl w:val="93A238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3E2791"/>
    <w:multiLevelType w:val="singleLevel"/>
    <w:tmpl w:val="7F2058E4"/>
    <w:lvl w:ilvl="0">
      <w:numFmt w:val="bullet"/>
      <w:lvlText w:val="-"/>
      <w:lvlJc w:val="left"/>
      <w:pPr>
        <w:tabs>
          <w:tab w:val="num" w:pos="360"/>
        </w:tabs>
        <w:ind w:left="360" w:hanging="360"/>
      </w:pPr>
    </w:lvl>
  </w:abstractNum>
  <w:abstractNum w:abstractNumId="2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3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2" w15:restartNumberingAfterBreak="0">
    <w:nsid w:val="2EFC38C2"/>
    <w:multiLevelType w:val="hybridMultilevel"/>
    <w:tmpl w:val="EF9826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5"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9"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40" w15:restartNumberingAfterBreak="0">
    <w:nsid w:val="41E106F6"/>
    <w:multiLevelType w:val="hybridMultilevel"/>
    <w:tmpl w:val="79A4F844"/>
    <w:lvl w:ilvl="0" w:tplc="B3CC4D24">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1" w15:restartNumberingAfterBreak="0">
    <w:nsid w:val="425D3CAB"/>
    <w:multiLevelType w:val="hybridMultilevel"/>
    <w:tmpl w:val="7FDA43DE"/>
    <w:lvl w:ilvl="0" w:tplc="D32E01D2">
      <w:start w:val="65535"/>
      <w:numFmt w:val="bullet"/>
      <w:lvlText w:val="-"/>
      <w:lvlJc w:val="left"/>
      <w:pPr>
        <w:ind w:left="1740" w:hanging="360"/>
      </w:pPr>
      <w:rPr>
        <w:rFonts w:ascii="Times New Roman" w:eastAsia="Times New Roman" w:hAnsi="Times New Roman" w:cs="Times New Roma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4"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CC61A2B"/>
    <w:multiLevelType w:val="multilevel"/>
    <w:tmpl w:val="FB023214"/>
    <w:lvl w:ilvl="0">
      <w:start w:val="1"/>
      <w:numFmt w:val="decimal"/>
      <w:lvlText w:val="%1."/>
      <w:lvlJc w:val="left"/>
      <w:pPr>
        <w:ind w:left="720" w:hanging="360"/>
      </w:pPr>
    </w:lvl>
    <w:lvl w:ilvl="1">
      <w:start w:val="1"/>
      <w:numFmt w:val="lowerLetter"/>
      <w:lvlText w:val="%2."/>
      <w:lvlJc w:val="left"/>
      <w:pPr>
        <w:ind w:left="1905" w:hanging="360"/>
      </w:pPr>
    </w:lvl>
    <w:lvl w:ilvl="2">
      <w:start w:val="1"/>
      <w:numFmt w:val="lowerRoman"/>
      <w:lvlText w:val="%3."/>
      <w:lvlJc w:val="right"/>
      <w:pPr>
        <w:ind w:left="2625" w:hanging="180"/>
      </w:pPr>
    </w:lvl>
    <w:lvl w:ilvl="3">
      <w:start w:val="1"/>
      <w:numFmt w:val="decimal"/>
      <w:lvlText w:val="%4."/>
      <w:lvlJc w:val="left"/>
      <w:pPr>
        <w:ind w:left="3345" w:hanging="360"/>
      </w:pPr>
    </w:lvl>
    <w:lvl w:ilvl="4">
      <w:start w:val="1"/>
      <w:numFmt w:val="lowerLetter"/>
      <w:lvlText w:val="%5."/>
      <w:lvlJc w:val="left"/>
      <w:pPr>
        <w:ind w:left="4065" w:hanging="360"/>
      </w:pPr>
    </w:lvl>
    <w:lvl w:ilvl="5">
      <w:start w:val="1"/>
      <w:numFmt w:val="lowerRoman"/>
      <w:lvlText w:val="%6."/>
      <w:lvlJc w:val="right"/>
      <w:pPr>
        <w:ind w:left="4785" w:hanging="180"/>
      </w:pPr>
    </w:lvl>
    <w:lvl w:ilvl="6">
      <w:start w:val="1"/>
      <w:numFmt w:val="decimal"/>
      <w:lvlText w:val="%7."/>
      <w:lvlJc w:val="left"/>
      <w:pPr>
        <w:ind w:left="5505" w:hanging="360"/>
      </w:pPr>
    </w:lvl>
    <w:lvl w:ilvl="7">
      <w:start w:val="1"/>
      <w:numFmt w:val="lowerLetter"/>
      <w:lvlText w:val="%8."/>
      <w:lvlJc w:val="left"/>
      <w:pPr>
        <w:ind w:left="6225" w:hanging="360"/>
      </w:pPr>
    </w:lvl>
    <w:lvl w:ilvl="8">
      <w:start w:val="1"/>
      <w:numFmt w:val="lowerRoman"/>
      <w:lvlText w:val="%9."/>
      <w:lvlJc w:val="right"/>
      <w:pPr>
        <w:ind w:left="6945" w:hanging="180"/>
      </w:pPr>
    </w:lvl>
  </w:abstractNum>
  <w:abstractNum w:abstractNumId="46" w15:restartNumberingAfterBreak="0">
    <w:nsid w:val="4D910AEF"/>
    <w:multiLevelType w:val="hybridMultilevel"/>
    <w:tmpl w:val="8C400202"/>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4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9" w15:restartNumberingAfterBreak="0">
    <w:nsid w:val="51851349"/>
    <w:multiLevelType w:val="hybridMultilevel"/>
    <w:tmpl w:val="27B499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5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4" w15:restartNumberingAfterBreak="0">
    <w:nsid w:val="621F0AD4"/>
    <w:multiLevelType w:val="hybridMultilevel"/>
    <w:tmpl w:val="2E54DCE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4D74EDF"/>
    <w:multiLevelType w:val="hybridMultilevel"/>
    <w:tmpl w:val="1F7E6FF6"/>
    <w:lvl w:ilvl="0" w:tplc="94088D04">
      <w:start w:val="1"/>
      <w:numFmt w:val="decimal"/>
      <w:lvlText w:val="%1."/>
      <w:lvlJc w:val="left"/>
      <w:pPr>
        <w:ind w:left="1495"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57" w15:restartNumberingAfterBreak="0">
    <w:nsid w:val="6B7365BB"/>
    <w:multiLevelType w:val="hybridMultilevel"/>
    <w:tmpl w:val="B718C82E"/>
    <w:lvl w:ilvl="0" w:tplc="22BCFC34">
      <w:start w:val="1"/>
      <w:numFmt w:val="decimal"/>
      <w:lvlText w:val="%1."/>
      <w:lvlJc w:val="left"/>
      <w:pPr>
        <w:ind w:left="1185" w:hanging="360"/>
      </w:pPr>
      <w:rPr>
        <w:i w:val="0"/>
      </w:r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58"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0"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4"/>
  </w:num>
  <w:num w:numId="2">
    <w:abstractNumId w:val="48"/>
  </w:num>
  <w:num w:numId="3">
    <w:abstractNumId w:val="36"/>
  </w:num>
  <w:num w:numId="4">
    <w:abstractNumId w:val="38"/>
  </w:num>
  <w:num w:numId="5">
    <w:abstractNumId w:val="47"/>
  </w:num>
  <w:num w:numId="6">
    <w:abstractNumId w:val="59"/>
  </w:num>
  <w:num w:numId="7">
    <w:abstractNumId w:val="0"/>
  </w:num>
  <w:num w:numId="8">
    <w:abstractNumId w:val="18"/>
  </w:num>
  <w:num w:numId="9">
    <w:abstractNumId w:val="1"/>
  </w:num>
  <w:num w:numId="10">
    <w:abstractNumId w:val="42"/>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44"/>
  </w:num>
  <w:num w:numId="14">
    <w:abstractNumId w:val="43"/>
  </w:num>
  <w:num w:numId="15">
    <w:abstractNumId w:val="57"/>
  </w:num>
  <w:num w:numId="16">
    <w:abstractNumId w:val="51"/>
  </w:num>
  <w:num w:numId="17">
    <w:abstractNumId w:val="45"/>
    <w:lvlOverride w:ilvl="0">
      <w:startOverride w:val="1"/>
    </w:lvlOverride>
  </w:num>
  <w:num w:numId="18">
    <w:abstractNumId w:val="27"/>
  </w:num>
  <w:num w:numId="19">
    <w:abstractNumId w:val="15"/>
  </w:num>
  <w:num w:numId="20">
    <w:abstractNumId w:val="2"/>
    <w:lvlOverride w:ilvl="0">
      <w:lvl w:ilvl="0">
        <w:numFmt w:val="bullet"/>
        <w:lvlText w:val=""/>
        <w:legacy w:legacy="1" w:legacySpace="0" w:legacyIndent="283"/>
        <w:lvlJc w:val="left"/>
        <w:pPr>
          <w:ind w:left="283" w:hanging="283"/>
        </w:pPr>
        <w:rPr>
          <w:rFonts w:ascii="Symbol" w:hAnsi="Symbol" w:hint="default"/>
        </w:rPr>
      </w:lvl>
    </w:lvlOverride>
  </w:num>
  <w:num w:numId="21">
    <w:abstractNumId w:val="50"/>
  </w:num>
  <w:num w:numId="22">
    <w:abstractNumId w:val="13"/>
  </w:num>
  <w:num w:numId="23">
    <w:abstractNumId w:val="53"/>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1"/>
  </w:num>
  <w:num w:numId="29">
    <w:abstractNumId w:val="12"/>
  </w:num>
  <w:num w:numId="30">
    <w:abstractNumId w:val="20"/>
  </w:num>
  <w:num w:numId="31">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7"/>
  </w:num>
  <w:num w:numId="33">
    <w:abstractNumId w:val="34"/>
  </w:num>
  <w:num w:numId="34">
    <w:abstractNumId w:val="39"/>
  </w:num>
  <w:num w:numId="35">
    <w:abstractNumId w:val="56"/>
  </w:num>
  <w:num w:numId="36">
    <w:abstractNumId w:val="33"/>
  </w:num>
  <w:num w:numId="37">
    <w:abstractNumId w:val="7"/>
  </w:num>
  <w:num w:numId="38">
    <w:abstractNumId w:val="6"/>
  </w:num>
  <w:num w:numId="39">
    <w:abstractNumId w:val="5"/>
  </w:num>
  <w:num w:numId="40">
    <w:abstractNumId w:val="4"/>
  </w:num>
  <w:num w:numId="41">
    <w:abstractNumId w:val="3"/>
  </w:num>
  <w:num w:numId="42">
    <w:abstractNumId w:val="22"/>
  </w:num>
  <w:num w:numId="43">
    <w:abstractNumId w:val="60"/>
  </w:num>
  <w:num w:numId="44">
    <w:abstractNumId w:val="41"/>
  </w:num>
  <w:num w:numId="45">
    <w:abstractNumId w:val="10"/>
  </w:num>
  <w:num w:numId="46">
    <w:abstractNumId w:val="9"/>
  </w:num>
  <w:num w:numId="47">
    <w:abstractNumId w:val="8"/>
  </w:num>
  <w:num w:numId="48">
    <w:abstractNumId w:val="25"/>
  </w:num>
  <w:num w:numId="49">
    <w:abstractNumId w:val="31"/>
  </w:num>
  <w:num w:numId="50">
    <w:abstractNumId w:val="16"/>
  </w:num>
  <w:num w:numId="51">
    <w:abstractNumId w:val="54"/>
  </w:num>
  <w:num w:numId="52">
    <w:abstractNumId w:val="52"/>
  </w:num>
  <w:num w:numId="53">
    <w:abstractNumId w:val="32"/>
  </w:num>
  <w:num w:numId="54">
    <w:abstractNumId w:val="19"/>
  </w:num>
  <w:num w:numId="55">
    <w:abstractNumId w:val="24"/>
  </w:num>
  <w:num w:numId="56">
    <w:abstractNumId w:val="49"/>
  </w:num>
  <w:num w:numId="57">
    <w:abstractNumId w:val="37"/>
  </w:num>
  <w:num w:numId="58">
    <w:abstractNumId w:val="30"/>
  </w:num>
  <w:num w:numId="59">
    <w:abstractNumId w:val="40"/>
  </w:num>
  <w:num w:numId="60">
    <w:abstractNumId w:val="23"/>
  </w:num>
  <w:num w:numId="61">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D2"/>
    <w:rsid w:val="00001308"/>
    <w:rsid w:val="000023E9"/>
    <w:rsid w:val="0000356F"/>
    <w:rsid w:val="00004277"/>
    <w:rsid w:val="0000665F"/>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40A5"/>
    <w:rsid w:val="00024419"/>
    <w:rsid w:val="00026D05"/>
    <w:rsid w:val="00026DCA"/>
    <w:rsid w:val="000279B3"/>
    <w:rsid w:val="00027C0D"/>
    <w:rsid w:val="00027EDE"/>
    <w:rsid w:val="00030547"/>
    <w:rsid w:val="000316EB"/>
    <w:rsid w:val="000317BA"/>
    <w:rsid w:val="000317F3"/>
    <w:rsid w:val="000333F7"/>
    <w:rsid w:val="00035153"/>
    <w:rsid w:val="00035B2B"/>
    <w:rsid w:val="0003641A"/>
    <w:rsid w:val="000372A0"/>
    <w:rsid w:val="0003779B"/>
    <w:rsid w:val="00037A31"/>
    <w:rsid w:val="00037A68"/>
    <w:rsid w:val="00037E00"/>
    <w:rsid w:val="0004012D"/>
    <w:rsid w:val="00042741"/>
    <w:rsid w:val="00044173"/>
    <w:rsid w:val="0004451C"/>
    <w:rsid w:val="00044915"/>
    <w:rsid w:val="00045C28"/>
    <w:rsid w:val="00045E76"/>
    <w:rsid w:val="00050062"/>
    <w:rsid w:val="0005054E"/>
    <w:rsid w:val="00050857"/>
    <w:rsid w:val="00050911"/>
    <w:rsid w:val="00051F75"/>
    <w:rsid w:val="00051FBB"/>
    <w:rsid w:val="00052E2A"/>
    <w:rsid w:val="00053AB5"/>
    <w:rsid w:val="0005577F"/>
    <w:rsid w:val="00055F78"/>
    <w:rsid w:val="000564BE"/>
    <w:rsid w:val="00056943"/>
    <w:rsid w:val="00056C5C"/>
    <w:rsid w:val="00056C75"/>
    <w:rsid w:val="00057123"/>
    <w:rsid w:val="00057444"/>
    <w:rsid w:val="00061481"/>
    <w:rsid w:val="00061EDC"/>
    <w:rsid w:val="000638B6"/>
    <w:rsid w:val="000645B4"/>
    <w:rsid w:val="00067E87"/>
    <w:rsid w:val="00070622"/>
    <w:rsid w:val="00071720"/>
    <w:rsid w:val="00072EF4"/>
    <w:rsid w:val="00073431"/>
    <w:rsid w:val="00073663"/>
    <w:rsid w:val="00073698"/>
    <w:rsid w:val="00075118"/>
    <w:rsid w:val="00076A4D"/>
    <w:rsid w:val="0008177B"/>
    <w:rsid w:val="00082CFF"/>
    <w:rsid w:val="00082D19"/>
    <w:rsid w:val="000840A7"/>
    <w:rsid w:val="0009059D"/>
    <w:rsid w:val="00090CBD"/>
    <w:rsid w:val="000914CC"/>
    <w:rsid w:val="00091775"/>
    <w:rsid w:val="000930DA"/>
    <w:rsid w:val="00093669"/>
    <w:rsid w:val="0009454B"/>
    <w:rsid w:val="000952C3"/>
    <w:rsid w:val="00095709"/>
    <w:rsid w:val="00095825"/>
    <w:rsid w:val="00095ECA"/>
    <w:rsid w:val="00096AC9"/>
    <w:rsid w:val="00096DB6"/>
    <w:rsid w:val="0009751F"/>
    <w:rsid w:val="000979A4"/>
    <w:rsid w:val="000979C3"/>
    <w:rsid w:val="000A09D6"/>
    <w:rsid w:val="000A0FF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64B0"/>
    <w:rsid w:val="000B6BC0"/>
    <w:rsid w:val="000B6DFF"/>
    <w:rsid w:val="000B7115"/>
    <w:rsid w:val="000C01F1"/>
    <w:rsid w:val="000C2DEC"/>
    <w:rsid w:val="000C3D61"/>
    <w:rsid w:val="000C3E44"/>
    <w:rsid w:val="000C4538"/>
    <w:rsid w:val="000C5B25"/>
    <w:rsid w:val="000C6335"/>
    <w:rsid w:val="000C67E8"/>
    <w:rsid w:val="000C6ACC"/>
    <w:rsid w:val="000D0BD5"/>
    <w:rsid w:val="000D54C8"/>
    <w:rsid w:val="000D5E4B"/>
    <w:rsid w:val="000D6025"/>
    <w:rsid w:val="000D6B9A"/>
    <w:rsid w:val="000D78D2"/>
    <w:rsid w:val="000D79CA"/>
    <w:rsid w:val="000E09F3"/>
    <w:rsid w:val="000E0B57"/>
    <w:rsid w:val="000E115C"/>
    <w:rsid w:val="000E14A6"/>
    <w:rsid w:val="000E2BC0"/>
    <w:rsid w:val="000E4748"/>
    <w:rsid w:val="000E5949"/>
    <w:rsid w:val="000F09BE"/>
    <w:rsid w:val="000F0CD9"/>
    <w:rsid w:val="000F0DDB"/>
    <w:rsid w:val="000F57B0"/>
    <w:rsid w:val="000F60CA"/>
    <w:rsid w:val="000F711B"/>
    <w:rsid w:val="000F716A"/>
    <w:rsid w:val="000F7498"/>
    <w:rsid w:val="000F762D"/>
    <w:rsid w:val="000F7D00"/>
    <w:rsid w:val="00102448"/>
    <w:rsid w:val="0010247F"/>
    <w:rsid w:val="00102870"/>
    <w:rsid w:val="00102C9E"/>
    <w:rsid w:val="00104B15"/>
    <w:rsid w:val="00104BC8"/>
    <w:rsid w:val="00104CD9"/>
    <w:rsid w:val="00104F4E"/>
    <w:rsid w:val="00105526"/>
    <w:rsid w:val="00111517"/>
    <w:rsid w:val="00111666"/>
    <w:rsid w:val="001122D1"/>
    <w:rsid w:val="00113B4C"/>
    <w:rsid w:val="00114AE9"/>
    <w:rsid w:val="00114F70"/>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52D"/>
    <w:rsid w:val="00127979"/>
    <w:rsid w:val="00130144"/>
    <w:rsid w:val="001308C9"/>
    <w:rsid w:val="00131B4C"/>
    <w:rsid w:val="00133C02"/>
    <w:rsid w:val="00134FE4"/>
    <w:rsid w:val="00135B2E"/>
    <w:rsid w:val="00137BFF"/>
    <w:rsid w:val="00140CEE"/>
    <w:rsid w:val="001410A9"/>
    <w:rsid w:val="001412E0"/>
    <w:rsid w:val="00142098"/>
    <w:rsid w:val="00142AF7"/>
    <w:rsid w:val="00145287"/>
    <w:rsid w:val="001464B1"/>
    <w:rsid w:val="00147A95"/>
    <w:rsid w:val="00150045"/>
    <w:rsid w:val="001510FC"/>
    <w:rsid w:val="001516F2"/>
    <w:rsid w:val="001519FD"/>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D42"/>
    <w:rsid w:val="00171115"/>
    <w:rsid w:val="00171744"/>
    <w:rsid w:val="00171A5A"/>
    <w:rsid w:val="00171CBC"/>
    <w:rsid w:val="00171F79"/>
    <w:rsid w:val="0017295A"/>
    <w:rsid w:val="00174546"/>
    <w:rsid w:val="00177356"/>
    <w:rsid w:val="00177412"/>
    <w:rsid w:val="00180DBD"/>
    <w:rsid w:val="00181A32"/>
    <w:rsid w:val="00182886"/>
    <w:rsid w:val="00182EBB"/>
    <w:rsid w:val="00182F6B"/>
    <w:rsid w:val="00183218"/>
    <w:rsid w:val="00186341"/>
    <w:rsid w:val="0018699D"/>
    <w:rsid w:val="001876EF"/>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C0C"/>
    <w:rsid w:val="001A53ED"/>
    <w:rsid w:val="001A5FC7"/>
    <w:rsid w:val="001A6391"/>
    <w:rsid w:val="001A7823"/>
    <w:rsid w:val="001A7C88"/>
    <w:rsid w:val="001B1BD8"/>
    <w:rsid w:val="001B1C19"/>
    <w:rsid w:val="001B37BC"/>
    <w:rsid w:val="001B47DB"/>
    <w:rsid w:val="001B4930"/>
    <w:rsid w:val="001B4996"/>
    <w:rsid w:val="001B4F54"/>
    <w:rsid w:val="001B5071"/>
    <w:rsid w:val="001B5DBA"/>
    <w:rsid w:val="001B6BB4"/>
    <w:rsid w:val="001B7531"/>
    <w:rsid w:val="001B7EED"/>
    <w:rsid w:val="001C078F"/>
    <w:rsid w:val="001C0A29"/>
    <w:rsid w:val="001C0C19"/>
    <w:rsid w:val="001C14E9"/>
    <w:rsid w:val="001C3115"/>
    <w:rsid w:val="001C37AD"/>
    <w:rsid w:val="001C4026"/>
    <w:rsid w:val="001C51CA"/>
    <w:rsid w:val="001C55D2"/>
    <w:rsid w:val="001C55E4"/>
    <w:rsid w:val="001C5888"/>
    <w:rsid w:val="001C5D26"/>
    <w:rsid w:val="001C6595"/>
    <w:rsid w:val="001D12C3"/>
    <w:rsid w:val="001D20B3"/>
    <w:rsid w:val="001D2804"/>
    <w:rsid w:val="001D296A"/>
    <w:rsid w:val="001D2FA8"/>
    <w:rsid w:val="001D411D"/>
    <w:rsid w:val="001D471F"/>
    <w:rsid w:val="001D5C4F"/>
    <w:rsid w:val="001D5F29"/>
    <w:rsid w:val="001D62A9"/>
    <w:rsid w:val="001D6BCE"/>
    <w:rsid w:val="001D70B0"/>
    <w:rsid w:val="001D7588"/>
    <w:rsid w:val="001D79BB"/>
    <w:rsid w:val="001D7EA4"/>
    <w:rsid w:val="001E015B"/>
    <w:rsid w:val="001E0A2A"/>
    <w:rsid w:val="001E0BF5"/>
    <w:rsid w:val="001E1099"/>
    <w:rsid w:val="001E1D4F"/>
    <w:rsid w:val="001E1ED3"/>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440"/>
    <w:rsid w:val="00202D85"/>
    <w:rsid w:val="00204876"/>
    <w:rsid w:val="00204FEB"/>
    <w:rsid w:val="00205819"/>
    <w:rsid w:val="0020603F"/>
    <w:rsid w:val="0020626A"/>
    <w:rsid w:val="0020650B"/>
    <w:rsid w:val="002065CD"/>
    <w:rsid w:val="00207F84"/>
    <w:rsid w:val="002131D6"/>
    <w:rsid w:val="00213AF6"/>
    <w:rsid w:val="00214B8A"/>
    <w:rsid w:val="00214F66"/>
    <w:rsid w:val="00215308"/>
    <w:rsid w:val="00215A3C"/>
    <w:rsid w:val="00215D69"/>
    <w:rsid w:val="00216876"/>
    <w:rsid w:val="0021687C"/>
    <w:rsid w:val="00217DD3"/>
    <w:rsid w:val="00220F84"/>
    <w:rsid w:val="0022154A"/>
    <w:rsid w:val="002223CD"/>
    <w:rsid w:val="00222584"/>
    <w:rsid w:val="0022291E"/>
    <w:rsid w:val="002252D5"/>
    <w:rsid w:val="002261E0"/>
    <w:rsid w:val="00227771"/>
    <w:rsid w:val="00230B11"/>
    <w:rsid w:val="00232CE9"/>
    <w:rsid w:val="00234405"/>
    <w:rsid w:val="00234BAD"/>
    <w:rsid w:val="00236602"/>
    <w:rsid w:val="00236C57"/>
    <w:rsid w:val="00240249"/>
    <w:rsid w:val="0024143A"/>
    <w:rsid w:val="002419FA"/>
    <w:rsid w:val="00242331"/>
    <w:rsid w:val="0024239F"/>
    <w:rsid w:val="00245E86"/>
    <w:rsid w:val="00246563"/>
    <w:rsid w:val="00246A4A"/>
    <w:rsid w:val="00246D77"/>
    <w:rsid w:val="0024742F"/>
    <w:rsid w:val="00247C9E"/>
    <w:rsid w:val="0025091A"/>
    <w:rsid w:val="00250AFE"/>
    <w:rsid w:val="002532C1"/>
    <w:rsid w:val="00253BBE"/>
    <w:rsid w:val="00254149"/>
    <w:rsid w:val="002552F7"/>
    <w:rsid w:val="002616E7"/>
    <w:rsid w:val="00261C59"/>
    <w:rsid w:val="00261CED"/>
    <w:rsid w:val="00262474"/>
    <w:rsid w:val="00262D26"/>
    <w:rsid w:val="00263FC3"/>
    <w:rsid w:val="00264770"/>
    <w:rsid w:val="002653CA"/>
    <w:rsid w:val="00265952"/>
    <w:rsid w:val="00265C08"/>
    <w:rsid w:val="0026783B"/>
    <w:rsid w:val="0027004D"/>
    <w:rsid w:val="002710BF"/>
    <w:rsid w:val="00272038"/>
    <w:rsid w:val="002740F3"/>
    <w:rsid w:val="0027445B"/>
    <w:rsid w:val="00274567"/>
    <w:rsid w:val="00274D08"/>
    <w:rsid w:val="00277AD1"/>
    <w:rsid w:val="00277FC4"/>
    <w:rsid w:val="002807A2"/>
    <w:rsid w:val="00281269"/>
    <w:rsid w:val="00281DC6"/>
    <w:rsid w:val="00284A93"/>
    <w:rsid w:val="00286CF4"/>
    <w:rsid w:val="00287CC3"/>
    <w:rsid w:val="00290010"/>
    <w:rsid w:val="0029147C"/>
    <w:rsid w:val="0029161F"/>
    <w:rsid w:val="00291853"/>
    <w:rsid w:val="002920AD"/>
    <w:rsid w:val="00294A64"/>
    <w:rsid w:val="0029526B"/>
    <w:rsid w:val="002957E8"/>
    <w:rsid w:val="0029635C"/>
    <w:rsid w:val="00296D82"/>
    <w:rsid w:val="0029710E"/>
    <w:rsid w:val="0029742C"/>
    <w:rsid w:val="002A000C"/>
    <w:rsid w:val="002A14CD"/>
    <w:rsid w:val="002A1A86"/>
    <w:rsid w:val="002A4913"/>
    <w:rsid w:val="002A49BC"/>
    <w:rsid w:val="002A4AED"/>
    <w:rsid w:val="002A4EDD"/>
    <w:rsid w:val="002A5B21"/>
    <w:rsid w:val="002A61BB"/>
    <w:rsid w:val="002A6694"/>
    <w:rsid w:val="002A6810"/>
    <w:rsid w:val="002A76FC"/>
    <w:rsid w:val="002A7B73"/>
    <w:rsid w:val="002B04CB"/>
    <w:rsid w:val="002B1A49"/>
    <w:rsid w:val="002B1ADB"/>
    <w:rsid w:val="002B30BE"/>
    <w:rsid w:val="002B3DFA"/>
    <w:rsid w:val="002B52D4"/>
    <w:rsid w:val="002B5306"/>
    <w:rsid w:val="002B65A9"/>
    <w:rsid w:val="002B75C4"/>
    <w:rsid w:val="002B7E0B"/>
    <w:rsid w:val="002C17AB"/>
    <w:rsid w:val="002C1FD7"/>
    <w:rsid w:val="002C35AF"/>
    <w:rsid w:val="002C3719"/>
    <w:rsid w:val="002C3A1C"/>
    <w:rsid w:val="002C3C25"/>
    <w:rsid w:val="002C3E1B"/>
    <w:rsid w:val="002C5BEC"/>
    <w:rsid w:val="002C5C42"/>
    <w:rsid w:val="002C63B9"/>
    <w:rsid w:val="002C6CB9"/>
    <w:rsid w:val="002D0303"/>
    <w:rsid w:val="002D15C4"/>
    <w:rsid w:val="002D245B"/>
    <w:rsid w:val="002D3180"/>
    <w:rsid w:val="002D64A4"/>
    <w:rsid w:val="002D7F75"/>
    <w:rsid w:val="002E0D36"/>
    <w:rsid w:val="002E0E16"/>
    <w:rsid w:val="002E11A6"/>
    <w:rsid w:val="002E135B"/>
    <w:rsid w:val="002E266C"/>
    <w:rsid w:val="002E39AE"/>
    <w:rsid w:val="002E46C0"/>
    <w:rsid w:val="002E51C6"/>
    <w:rsid w:val="002E5E3C"/>
    <w:rsid w:val="002E6C8F"/>
    <w:rsid w:val="002E7C38"/>
    <w:rsid w:val="002E7C6F"/>
    <w:rsid w:val="002E7D8F"/>
    <w:rsid w:val="002F06F8"/>
    <w:rsid w:val="002F1174"/>
    <w:rsid w:val="002F28E5"/>
    <w:rsid w:val="002F376B"/>
    <w:rsid w:val="002F3EAC"/>
    <w:rsid w:val="002F49D8"/>
    <w:rsid w:val="002F6F55"/>
    <w:rsid w:val="002F7A0E"/>
    <w:rsid w:val="002F7F26"/>
    <w:rsid w:val="00300092"/>
    <w:rsid w:val="003006DB"/>
    <w:rsid w:val="0030228E"/>
    <w:rsid w:val="00303F0E"/>
    <w:rsid w:val="003041EF"/>
    <w:rsid w:val="003057AC"/>
    <w:rsid w:val="00305ECA"/>
    <w:rsid w:val="00305F99"/>
    <w:rsid w:val="00307E40"/>
    <w:rsid w:val="003106E9"/>
    <w:rsid w:val="00311A27"/>
    <w:rsid w:val="00311AEA"/>
    <w:rsid w:val="00311FF2"/>
    <w:rsid w:val="00312592"/>
    <w:rsid w:val="00314A37"/>
    <w:rsid w:val="00315691"/>
    <w:rsid w:val="00317382"/>
    <w:rsid w:val="00317A19"/>
    <w:rsid w:val="0032177B"/>
    <w:rsid w:val="00321E1D"/>
    <w:rsid w:val="003220E8"/>
    <w:rsid w:val="00323B0E"/>
    <w:rsid w:val="00324126"/>
    <w:rsid w:val="00324EA4"/>
    <w:rsid w:val="00330EDA"/>
    <w:rsid w:val="0033175B"/>
    <w:rsid w:val="0033291C"/>
    <w:rsid w:val="00333CC8"/>
    <w:rsid w:val="00333E0F"/>
    <w:rsid w:val="0033563F"/>
    <w:rsid w:val="00340427"/>
    <w:rsid w:val="00342E72"/>
    <w:rsid w:val="00343ECF"/>
    <w:rsid w:val="00344ACA"/>
    <w:rsid w:val="00344B52"/>
    <w:rsid w:val="00344D95"/>
    <w:rsid w:val="00347CF7"/>
    <w:rsid w:val="00347E64"/>
    <w:rsid w:val="003507E0"/>
    <w:rsid w:val="00350DCF"/>
    <w:rsid w:val="0035198E"/>
    <w:rsid w:val="0035227C"/>
    <w:rsid w:val="0035574B"/>
    <w:rsid w:val="00356B8A"/>
    <w:rsid w:val="00360E90"/>
    <w:rsid w:val="00361293"/>
    <w:rsid w:val="00363130"/>
    <w:rsid w:val="003634D2"/>
    <w:rsid w:val="003635F9"/>
    <w:rsid w:val="00363CDC"/>
    <w:rsid w:val="00364816"/>
    <w:rsid w:val="00364935"/>
    <w:rsid w:val="00364FD7"/>
    <w:rsid w:val="003659E5"/>
    <w:rsid w:val="00366E37"/>
    <w:rsid w:val="00366EDC"/>
    <w:rsid w:val="0037103F"/>
    <w:rsid w:val="003711C4"/>
    <w:rsid w:val="0037271A"/>
    <w:rsid w:val="00372C98"/>
    <w:rsid w:val="003737B4"/>
    <w:rsid w:val="003758C0"/>
    <w:rsid w:val="00375DE0"/>
    <w:rsid w:val="00380732"/>
    <w:rsid w:val="00381705"/>
    <w:rsid w:val="0038225A"/>
    <w:rsid w:val="003822AF"/>
    <w:rsid w:val="00382D23"/>
    <w:rsid w:val="003835D3"/>
    <w:rsid w:val="003852BA"/>
    <w:rsid w:val="00387121"/>
    <w:rsid w:val="00387B3C"/>
    <w:rsid w:val="00391557"/>
    <w:rsid w:val="00391DEF"/>
    <w:rsid w:val="003926A5"/>
    <w:rsid w:val="003927A8"/>
    <w:rsid w:val="0039442D"/>
    <w:rsid w:val="0039626C"/>
    <w:rsid w:val="00396F49"/>
    <w:rsid w:val="003971B2"/>
    <w:rsid w:val="00397B64"/>
    <w:rsid w:val="003A088B"/>
    <w:rsid w:val="003A09A1"/>
    <w:rsid w:val="003A1382"/>
    <w:rsid w:val="003A4536"/>
    <w:rsid w:val="003A4A2F"/>
    <w:rsid w:val="003A4D4D"/>
    <w:rsid w:val="003A6E05"/>
    <w:rsid w:val="003A6F0D"/>
    <w:rsid w:val="003A730D"/>
    <w:rsid w:val="003B0A2B"/>
    <w:rsid w:val="003B1634"/>
    <w:rsid w:val="003B17AF"/>
    <w:rsid w:val="003B229A"/>
    <w:rsid w:val="003B3C47"/>
    <w:rsid w:val="003B45D5"/>
    <w:rsid w:val="003B6C96"/>
    <w:rsid w:val="003B6FDA"/>
    <w:rsid w:val="003C10CA"/>
    <w:rsid w:val="003C312B"/>
    <w:rsid w:val="003C5E63"/>
    <w:rsid w:val="003C5EEA"/>
    <w:rsid w:val="003C7484"/>
    <w:rsid w:val="003C7CA2"/>
    <w:rsid w:val="003C7D0A"/>
    <w:rsid w:val="003D0389"/>
    <w:rsid w:val="003D0F01"/>
    <w:rsid w:val="003D1ED4"/>
    <w:rsid w:val="003D2636"/>
    <w:rsid w:val="003D4C49"/>
    <w:rsid w:val="003D5458"/>
    <w:rsid w:val="003D5A9B"/>
    <w:rsid w:val="003D6152"/>
    <w:rsid w:val="003E1132"/>
    <w:rsid w:val="003E1788"/>
    <w:rsid w:val="003E1BC5"/>
    <w:rsid w:val="003E1E60"/>
    <w:rsid w:val="003E29BA"/>
    <w:rsid w:val="003E2C00"/>
    <w:rsid w:val="003E2DFC"/>
    <w:rsid w:val="003E52A8"/>
    <w:rsid w:val="003E61B2"/>
    <w:rsid w:val="003E6E47"/>
    <w:rsid w:val="003F06E9"/>
    <w:rsid w:val="003F3413"/>
    <w:rsid w:val="003F457D"/>
    <w:rsid w:val="003F57DB"/>
    <w:rsid w:val="003F5A32"/>
    <w:rsid w:val="00400BF7"/>
    <w:rsid w:val="00402091"/>
    <w:rsid w:val="00402159"/>
    <w:rsid w:val="00402C51"/>
    <w:rsid w:val="00402C90"/>
    <w:rsid w:val="00402DFE"/>
    <w:rsid w:val="00404BE3"/>
    <w:rsid w:val="00410718"/>
    <w:rsid w:val="00411A94"/>
    <w:rsid w:val="00411B98"/>
    <w:rsid w:val="00412773"/>
    <w:rsid w:val="00412887"/>
    <w:rsid w:val="004132B0"/>
    <w:rsid w:val="00415BAC"/>
    <w:rsid w:val="00416851"/>
    <w:rsid w:val="00416891"/>
    <w:rsid w:val="0041702B"/>
    <w:rsid w:val="00417373"/>
    <w:rsid w:val="004175F3"/>
    <w:rsid w:val="00417CDE"/>
    <w:rsid w:val="00421116"/>
    <w:rsid w:val="00421A33"/>
    <w:rsid w:val="00421F11"/>
    <w:rsid w:val="00422361"/>
    <w:rsid w:val="00422FC5"/>
    <w:rsid w:val="004245BD"/>
    <w:rsid w:val="004249C5"/>
    <w:rsid w:val="00425990"/>
    <w:rsid w:val="00426C9A"/>
    <w:rsid w:val="00426EC1"/>
    <w:rsid w:val="004275F0"/>
    <w:rsid w:val="00427C92"/>
    <w:rsid w:val="00427CE0"/>
    <w:rsid w:val="004300E3"/>
    <w:rsid w:val="00430AA4"/>
    <w:rsid w:val="00431B75"/>
    <w:rsid w:val="004338CD"/>
    <w:rsid w:val="00436694"/>
    <w:rsid w:val="00437329"/>
    <w:rsid w:val="0043739E"/>
    <w:rsid w:val="00440B31"/>
    <w:rsid w:val="0044132E"/>
    <w:rsid w:val="00441BD3"/>
    <w:rsid w:val="004433B7"/>
    <w:rsid w:val="00444221"/>
    <w:rsid w:val="004448EE"/>
    <w:rsid w:val="0044511F"/>
    <w:rsid w:val="004455A9"/>
    <w:rsid w:val="00446F90"/>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3D86"/>
    <w:rsid w:val="0047449E"/>
    <w:rsid w:val="00474C35"/>
    <w:rsid w:val="00475A21"/>
    <w:rsid w:val="00475D07"/>
    <w:rsid w:val="0047611D"/>
    <w:rsid w:val="0047624B"/>
    <w:rsid w:val="0047631C"/>
    <w:rsid w:val="00476404"/>
    <w:rsid w:val="0047654D"/>
    <w:rsid w:val="004771E1"/>
    <w:rsid w:val="0048013A"/>
    <w:rsid w:val="00480CF3"/>
    <w:rsid w:val="004836EC"/>
    <w:rsid w:val="00484ABD"/>
    <w:rsid w:val="0048509B"/>
    <w:rsid w:val="004850F9"/>
    <w:rsid w:val="004853F5"/>
    <w:rsid w:val="00486545"/>
    <w:rsid w:val="004868A1"/>
    <w:rsid w:val="00487F94"/>
    <w:rsid w:val="00490688"/>
    <w:rsid w:val="00491159"/>
    <w:rsid w:val="004916FC"/>
    <w:rsid w:val="00491CDD"/>
    <w:rsid w:val="00492305"/>
    <w:rsid w:val="00492D40"/>
    <w:rsid w:val="004A003E"/>
    <w:rsid w:val="004A0D1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5F70"/>
    <w:rsid w:val="004C65F8"/>
    <w:rsid w:val="004D09CA"/>
    <w:rsid w:val="004D0DC1"/>
    <w:rsid w:val="004D161F"/>
    <w:rsid w:val="004D16ED"/>
    <w:rsid w:val="004D4EB5"/>
    <w:rsid w:val="004D4F17"/>
    <w:rsid w:val="004D5356"/>
    <w:rsid w:val="004D59E8"/>
    <w:rsid w:val="004D5AF1"/>
    <w:rsid w:val="004D7E29"/>
    <w:rsid w:val="004D7FAB"/>
    <w:rsid w:val="004E0020"/>
    <w:rsid w:val="004E0A08"/>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D23"/>
    <w:rsid w:val="004E7D29"/>
    <w:rsid w:val="004F0E1F"/>
    <w:rsid w:val="004F189F"/>
    <w:rsid w:val="004F211F"/>
    <w:rsid w:val="004F3490"/>
    <w:rsid w:val="004F57E9"/>
    <w:rsid w:val="004F69D7"/>
    <w:rsid w:val="004F74D1"/>
    <w:rsid w:val="0050019F"/>
    <w:rsid w:val="00500374"/>
    <w:rsid w:val="00500437"/>
    <w:rsid w:val="005028FF"/>
    <w:rsid w:val="0050326E"/>
    <w:rsid w:val="00505229"/>
    <w:rsid w:val="00505578"/>
    <w:rsid w:val="0050712A"/>
    <w:rsid w:val="0050773D"/>
    <w:rsid w:val="0051008A"/>
    <w:rsid w:val="0051154A"/>
    <w:rsid w:val="00511F70"/>
    <w:rsid w:val="00512895"/>
    <w:rsid w:val="00513878"/>
    <w:rsid w:val="00513B47"/>
    <w:rsid w:val="00516114"/>
    <w:rsid w:val="00516A5D"/>
    <w:rsid w:val="00517F18"/>
    <w:rsid w:val="00520112"/>
    <w:rsid w:val="00520E15"/>
    <w:rsid w:val="005225D2"/>
    <w:rsid w:val="00524482"/>
    <w:rsid w:val="005245C4"/>
    <w:rsid w:val="00525728"/>
    <w:rsid w:val="00525998"/>
    <w:rsid w:val="0052651A"/>
    <w:rsid w:val="00527712"/>
    <w:rsid w:val="00527B5D"/>
    <w:rsid w:val="005307A0"/>
    <w:rsid w:val="00531669"/>
    <w:rsid w:val="0053283C"/>
    <w:rsid w:val="005334E4"/>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504C"/>
    <w:rsid w:val="00545B01"/>
    <w:rsid w:val="00546120"/>
    <w:rsid w:val="0054685D"/>
    <w:rsid w:val="005502B4"/>
    <w:rsid w:val="005538F8"/>
    <w:rsid w:val="00554433"/>
    <w:rsid w:val="005548D5"/>
    <w:rsid w:val="00554AA6"/>
    <w:rsid w:val="00554AAA"/>
    <w:rsid w:val="00556FA0"/>
    <w:rsid w:val="00557138"/>
    <w:rsid w:val="00557621"/>
    <w:rsid w:val="00560B17"/>
    <w:rsid w:val="00560EC3"/>
    <w:rsid w:val="00561715"/>
    <w:rsid w:val="0056510A"/>
    <w:rsid w:val="005658F5"/>
    <w:rsid w:val="00567F04"/>
    <w:rsid w:val="00570D8C"/>
    <w:rsid w:val="00571541"/>
    <w:rsid w:val="005719B6"/>
    <w:rsid w:val="00572314"/>
    <w:rsid w:val="00573B53"/>
    <w:rsid w:val="0057443B"/>
    <w:rsid w:val="005750A9"/>
    <w:rsid w:val="00575625"/>
    <w:rsid w:val="00576A61"/>
    <w:rsid w:val="00577890"/>
    <w:rsid w:val="005818D2"/>
    <w:rsid w:val="005828C3"/>
    <w:rsid w:val="005845FB"/>
    <w:rsid w:val="0058485C"/>
    <w:rsid w:val="005853C7"/>
    <w:rsid w:val="0058589C"/>
    <w:rsid w:val="00586183"/>
    <w:rsid w:val="00587BE0"/>
    <w:rsid w:val="00587C0D"/>
    <w:rsid w:val="00587EC7"/>
    <w:rsid w:val="005908EC"/>
    <w:rsid w:val="00590CB1"/>
    <w:rsid w:val="00591060"/>
    <w:rsid w:val="00592342"/>
    <w:rsid w:val="00592867"/>
    <w:rsid w:val="0059296C"/>
    <w:rsid w:val="00593F1B"/>
    <w:rsid w:val="005942BD"/>
    <w:rsid w:val="005942C2"/>
    <w:rsid w:val="00594404"/>
    <w:rsid w:val="0059599D"/>
    <w:rsid w:val="00595C04"/>
    <w:rsid w:val="00596859"/>
    <w:rsid w:val="00597B9C"/>
    <w:rsid w:val="005A0381"/>
    <w:rsid w:val="005A23D3"/>
    <w:rsid w:val="005A25C5"/>
    <w:rsid w:val="005A26A1"/>
    <w:rsid w:val="005A2C9A"/>
    <w:rsid w:val="005A394E"/>
    <w:rsid w:val="005A4179"/>
    <w:rsid w:val="005A4350"/>
    <w:rsid w:val="005A637A"/>
    <w:rsid w:val="005B09CE"/>
    <w:rsid w:val="005B12CA"/>
    <w:rsid w:val="005B2764"/>
    <w:rsid w:val="005B2F55"/>
    <w:rsid w:val="005B4B1A"/>
    <w:rsid w:val="005B4F36"/>
    <w:rsid w:val="005B5278"/>
    <w:rsid w:val="005B5E72"/>
    <w:rsid w:val="005B6BB5"/>
    <w:rsid w:val="005B7F73"/>
    <w:rsid w:val="005C168E"/>
    <w:rsid w:val="005C2DFD"/>
    <w:rsid w:val="005C3BCD"/>
    <w:rsid w:val="005C4118"/>
    <w:rsid w:val="005C58B4"/>
    <w:rsid w:val="005C6D96"/>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6021"/>
    <w:rsid w:val="005E68C5"/>
    <w:rsid w:val="005E7238"/>
    <w:rsid w:val="005F0468"/>
    <w:rsid w:val="005F23D2"/>
    <w:rsid w:val="005F2FD5"/>
    <w:rsid w:val="005F3B71"/>
    <w:rsid w:val="005F3FD0"/>
    <w:rsid w:val="005F4911"/>
    <w:rsid w:val="005F554D"/>
    <w:rsid w:val="005F6C60"/>
    <w:rsid w:val="005F71F9"/>
    <w:rsid w:val="0060274D"/>
    <w:rsid w:val="00603729"/>
    <w:rsid w:val="0060470C"/>
    <w:rsid w:val="00605064"/>
    <w:rsid w:val="00605204"/>
    <w:rsid w:val="00605339"/>
    <w:rsid w:val="00605AE7"/>
    <w:rsid w:val="0060726F"/>
    <w:rsid w:val="00607F45"/>
    <w:rsid w:val="00610F67"/>
    <w:rsid w:val="00611780"/>
    <w:rsid w:val="006119F6"/>
    <w:rsid w:val="00613B0A"/>
    <w:rsid w:val="00615D77"/>
    <w:rsid w:val="00615E06"/>
    <w:rsid w:val="0061612D"/>
    <w:rsid w:val="00616B08"/>
    <w:rsid w:val="00616FF9"/>
    <w:rsid w:val="00622688"/>
    <w:rsid w:val="0062390E"/>
    <w:rsid w:val="006240A7"/>
    <w:rsid w:val="00624570"/>
    <w:rsid w:val="00624861"/>
    <w:rsid w:val="00627042"/>
    <w:rsid w:val="00627AA2"/>
    <w:rsid w:val="006302B3"/>
    <w:rsid w:val="006310E8"/>
    <w:rsid w:val="006329C8"/>
    <w:rsid w:val="00632BE4"/>
    <w:rsid w:val="00632D37"/>
    <w:rsid w:val="006333F4"/>
    <w:rsid w:val="00635936"/>
    <w:rsid w:val="00636D06"/>
    <w:rsid w:val="00642A83"/>
    <w:rsid w:val="00643392"/>
    <w:rsid w:val="0064364F"/>
    <w:rsid w:val="00644B84"/>
    <w:rsid w:val="00645C27"/>
    <w:rsid w:val="00646122"/>
    <w:rsid w:val="006501CA"/>
    <w:rsid w:val="00651373"/>
    <w:rsid w:val="00651637"/>
    <w:rsid w:val="00651A29"/>
    <w:rsid w:val="00652260"/>
    <w:rsid w:val="00652922"/>
    <w:rsid w:val="006537C7"/>
    <w:rsid w:val="00654797"/>
    <w:rsid w:val="00654859"/>
    <w:rsid w:val="00656A14"/>
    <w:rsid w:val="00657AC0"/>
    <w:rsid w:val="00657C9D"/>
    <w:rsid w:val="00660009"/>
    <w:rsid w:val="00662D7C"/>
    <w:rsid w:val="0066425D"/>
    <w:rsid w:val="00664B88"/>
    <w:rsid w:val="00665A47"/>
    <w:rsid w:val="00665F57"/>
    <w:rsid w:val="00666571"/>
    <w:rsid w:val="00666FFE"/>
    <w:rsid w:val="006676D0"/>
    <w:rsid w:val="00667FC6"/>
    <w:rsid w:val="00670661"/>
    <w:rsid w:val="00670AF3"/>
    <w:rsid w:val="00671036"/>
    <w:rsid w:val="0067147B"/>
    <w:rsid w:val="00671485"/>
    <w:rsid w:val="00671B1E"/>
    <w:rsid w:val="0067239B"/>
    <w:rsid w:val="00672EB8"/>
    <w:rsid w:val="00676128"/>
    <w:rsid w:val="006761A9"/>
    <w:rsid w:val="00676891"/>
    <w:rsid w:val="00677BAB"/>
    <w:rsid w:val="0068006F"/>
    <w:rsid w:val="006802A6"/>
    <w:rsid w:val="00681956"/>
    <w:rsid w:val="00682E71"/>
    <w:rsid w:val="00683417"/>
    <w:rsid w:val="006839E2"/>
    <w:rsid w:val="00684395"/>
    <w:rsid w:val="00684C33"/>
    <w:rsid w:val="00684DD0"/>
    <w:rsid w:val="00684DFD"/>
    <w:rsid w:val="006850A1"/>
    <w:rsid w:val="0068611E"/>
    <w:rsid w:val="00686ACF"/>
    <w:rsid w:val="00690792"/>
    <w:rsid w:val="00690D14"/>
    <w:rsid w:val="00691530"/>
    <w:rsid w:val="006925D4"/>
    <w:rsid w:val="00693B1F"/>
    <w:rsid w:val="00694B1A"/>
    <w:rsid w:val="006957D1"/>
    <w:rsid w:val="00696D37"/>
    <w:rsid w:val="00697B24"/>
    <w:rsid w:val="006A0FA6"/>
    <w:rsid w:val="006A2A3B"/>
    <w:rsid w:val="006A4C9C"/>
    <w:rsid w:val="006A5BB1"/>
    <w:rsid w:val="006A5FCB"/>
    <w:rsid w:val="006A602F"/>
    <w:rsid w:val="006A7570"/>
    <w:rsid w:val="006A7811"/>
    <w:rsid w:val="006B00EC"/>
    <w:rsid w:val="006B0996"/>
    <w:rsid w:val="006B0CC4"/>
    <w:rsid w:val="006B1099"/>
    <w:rsid w:val="006B20CB"/>
    <w:rsid w:val="006B36AA"/>
    <w:rsid w:val="006B40FC"/>
    <w:rsid w:val="006B5C49"/>
    <w:rsid w:val="006B6C39"/>
    <w:rsid w:val="006B6E08"/>
    <w:rsid w:val="006B71C8"/>
    <w:rsid w:val="006B7900"/>
    <w:rsid w:val="006C0FB5"/>
    <w:rsid w:val="006C198D"/>
    <w:rsid w:val="006C204B"/>
    <w:rsid w:val="006C2D48"/>
    <w:rsid w:val="006C3A74"/>
    <w:rsid w:val="006C4767"/>
    <w:rsid w:val="006C5252"/>
    <w:rsid w:val="006C5A97"/>
    <w:rsid w:val="006C7CA5"/>
    <w:rsid w:val="006D112F"/>
    <w:rsid w:val="006D1E00"/>
    <w:rsid w:val="006D236E"/>
    <w:rsid w:val="006D466B"/>
    <w:rsid w:val="006D4D6C"/>
    <w:rsid w:val="006D509D"/>
    <w:rsid w:val="006D77F6"/>
    <w:rsid w:val="006E0067"/>
    <w:rsid w:val="006E0568"/>
    <w:rsid w:val="006E0BC0"/>
    <w:rsid w:val="006E2185"/>
    <w:rsid w:val="006E2749"/>
    <w:rsid w:val="006E29CB"/>
    <w:rsid w:val="006E37F0"/>
    <w:rsid w:val="006E38A5"/>
    <w:rsid w:val="006E5CAF"/>
    <w:rsid w:val="006E659D"/>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143C"/>
    <w:rsid w:val="00702906"/>
    <w:rsid w:val="00703045"/>
    <w:rsid w:val="0070316E"/>
    <w:rsid w:val="00706154"/>
    <w:rsid w:val="0071090E"/>
    <w:rsid w:val="00711130"/>
    <w:rsid w:val="00711750"/>
    <w:rsid w:val="007121C6"/>
    <w:rsid w:val="00713F74"/>
    <w:rsid w:val="00714814"/>
    <w:rsid w:val="0071540B"/>
    <w:rsid w:val="00716142"/>
    <w:rsid w:val="00716604"/>
    <w:rsid w:val="00716D1C"/>
    <w:rsid w:val="0071723D"/>
    <w:rsid w:val="00717425"/>
    <w:rsid w:val="00717499"/>
    <w:rsid w:val="00717576"/>
    <w:rsid w:val="00720AD3"/>
    <w:rsid w:val="00720F9C"/>
    <w:rsid w:val="0072138B"/>
    <w:rsid w:val="007214F5"/>
    <w:rsid w:val="00721E7D"/>
    <w:rsid w:val="00722258"/>
    <w:rsid w:val="00723C59"/>
    <w:rsid w:val="00723D9F"/>
    <w:rsid w:val="00723F3C"/>
    <w:rsid w:val="00725134"/>
    <w:rsid w:val="00725509"/>
    <w:rsid w:val="00725806"/>
    <w:rsid w:val="00726DC6"/>
    <w:rsid w:val="00727427"/>
    <w:rsid w:val="00727F1A"/>
    <w:rsid w:val="00730519"/>
    <w:rsid w:val="0073128F"/>
    <w:rsid w:val="00731776"/>
    <w:rsid w:val="00732A9E"/>
    <w:rsid w:val="00733B9A"/>
    <w:rsid w:val="007347E9"/>
    <w:rsid w:val="00735CF9"/>
    <w:rsid w:val="00736B06"/>
    <w:rsid w:val="0073742B"/>
    <w:rsid w:val="00737900"/>
    <w:rsid w:val="0074075B"/>
    <w:rsid w:val="00741B83"/>
    <w:rsid w:val="00741E7A"/>
    <w:rsid w:val="00742486"/>
    <w:rsid w:val="0074295C"/>
    <w:rsid w:val="00742970"/>
    <w:rsid w:val="00743A2A"/>
    <w:rsid w:val="00743BB4"/>
    <w:rsid w:val="00746CDD"/>
    <w:rsid w:val="00746F9F"/>
    <w:rsid w:val="0074791D"/>
    <w:rsid w:val="00747D48"/>
    <w:rsid w:val="00751A0C"/>
    <w:rsid w:val="00751D15"/>
    <w:rsid w:val="007530DA"/>
    <w:rsid w:val="00753B83"/>
    <w:rsid w:val="00754DBD"/>
    <w:rsid w:val="007552E1"/>
    <w:rsid w:val="00755565"/>
    <w:rsid w:val="00755C8E"/>
    <w:rsid w:val="00755ED6"/>
    <w:rsid w:val="007565C6"/>
    <w:rsid w:val="00756CD4"/>
    <w:rsid w:val="00756E2D"/>
    <w:rsid w:val="00757690"/>
    <w:rsid w:val="0076032A"/>
    <w:rsid w:val="00760AEC"/>
    <w:rsid w:val="0076132E"/>
    <w:rsid w:val="00761C1E"/>
    <w:rsid w:val="007629D7"/>
    <w:rsid w:val="00763979"/>
    <w:rsid w:val="00764369"/>
    <w:rsid w:val="00767029"/>
    <w:rsid w:val="0076785E"/>
    <w:rsid w:val="00770423"/>
    <w:rsid w:val="0077284D"/>
    <w:rsid w:val="00772C66"/>
    <w:rsid w:val="007739E2"/>
    <w:rsid w:val="00773C5B"/>
    <w:rsid w:val="0077499A"/>
    <w:rsid w:val="00774CE3"/>
    <w:rsid w:val="00774D7B"/>
    <w:rsid w:val="0077569F"/>
    <w:rsid w:val="007759AD"/>
    <w:rsid w:val="00776268"/>
    <w:rsid w:val="00777845"/>
    <w:rsid w:val="00780D7D"/>
    <w:rsid w:val="00782499"/>
    <w:rsid w:val="00782E54"/>
    <w:rsid w:val="0078366D"/>
    <w:rsid w:val="007840D3"/>
    <w:rsid w:val="007846D8"/>
    <w:rsid w:val="0078472E"/>
    <w:rsid w:val="00784974"/>
    <w:rsid w:val="00784FD7"/>
    <w:rsid w:val="0078707D"/>
    <w:rsid w:val="007874BA"/>
    <w:rsid w:val="007877A0"/>
    <w:rsid w:val="00787D24"/>
    <w:rsid w:val="007900B0"/>
    <w:rsid w:val="0079047B"/>
    <w:rsid w:val="0079100D"/>
    <w:rsid w:val="00791741"/>
    <w:rsid w:val="007924BF"/>
    <w:rsid w:val="00792D93"/>
    <w:rsid w:val="0079325B"/>
    <w:rsid w:val="00794313"/>
    <w:rsid w:val="0079592E"/>
    <w:rsid w:val="0079637F"/>
    <w:rsid w:val="0079648C"/>
    <w:rsid w:val="00796981"/>
    <w:rsid w:val="00797768"/>
    <w:rsid w:val="007978BA"/>
    <w:rsid w:val="00797B63"/>
    <w:rsid w:val="007A1052"/>
    <w:rsid w:val="007A13A6"/>
    <w:rsid w:val="007A18B4"/>
    <w:rsid w:val="007A28B0"/>
    <w:rsid w:val="007A2CA3"/>
    <w:rsid w:val="007A2FD0"/>
    <w:rsid w:val="007A3E7D"/>
    <w:rsid w:val="007A50FC"/>
    <w:rsid w:val="007A5425"/>
    <w:rsid w:val="007A68D1"/>
    <w:rsid w:val="007A71FA"/>
    <w:rsid w:val="007B000E"/>
    <w:rsid w:val="007B17F2"/>
    <w:rsid w:val="007B19B0"/>
    <w:rsid w:val="007B2904"/>
    <w:rsid w:val="007B4104"/>
    <w:rsid w:val="007B56C5"/>
    <w:rsid w:val="007B57CC"/>
    <w:rsid w:val="007B638F"/>
    <w:rsid w:val="007B78F0"/>
    <w:rsid w:val="007C1BA2"/>
    <w:rsid w:val="007C24D5"/>
    <w:rsid w:val="007C4C32"/>
    <w:rsid w:val="007C51B8"/>
    <w:rsid w:val="007C5271"/>
    <w:rsid w:val="007C558B"/>
    <w:rsid w:val="007C677B"/>
    <w:rsid w:val="007C6F17"/>
    <w:rsid w:val="007D0450"/>
    <w:rsid w:val="007D11EC"/>
    <w:rsid w:val="007D2AC4"/>
    <w:rsid w:val="007D4273"/>
    <w:rsid w:val="007D587D"/>
    <w:rsid w:val="007D654D"/>
    <w:rsid w:val="007E01BD"/>
    <w:rsid w:val="007E0858"/>
    <w:rsid w:val="007E17E5"/>
    <w:rsid w:val="007E1A1E"/>
    <w:rsid w:val="007E1E30"/>
    <w:rsid w:val="007E20F1"/>
    <w:rsid w:val="007E2137"/>
    <w:rsid w:val="007E22DE"/>
    <w:rsid w:val="007E2667"/>
    <w:rsid w:val="007E339A"/>
    <w:rsid w:val="007E4208"/>
    <w:rsid w:val="007E44D4"/>
    <w:rsid w:val="007E7DDB"/>
    <w:rsid w:val="007F10D6"/>
    <w:rsid w:val="007F30B7"/>
    <w:rsid w:val="007F3635"/>
    <w:rsid w:val="007F3704"/>
    <w:rsid w:val="007F3F28"/>
    <w:rsid w:val="007F4674"/>
    <w:rsid w:val="007F4D1D"/>
    <w:rsid w:val="007F516F"/>
    <w:rsid w:val="007F579B"/>
    <w:rsid w:val="007F6D13"/>
    <w:rsid w:val="007F6DCF"/>
    <w:rsid w:val="007F71BF"/>
    <w:rsid w:val="007F78D5"/>
    <w:rsid w:val="00800CD8"/>
    <w:rsid w:val="0080118E"/>
    <w:rsid w:val="00801C84"/>
    <w:rsid w:val="0080310C"/>
    <w:rsid w:val="0080347A"/>
    <w:rsid w:val="00804464"/>
    <w:rsid w:val="00805996"/>
    <w:rsid w:val="008061DB"/>
    <w:rsid w:val="0080657F"/>
    <w:rsid w:val="008074E6"/>
    <w:rsid w:val="00811120"/>
    <w:rsid w:val="0081232B"/>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3BB2"/>
    <w:rsid w:val="008344EB"/>
    <w:rsid w:val="008359FC"/>
    <w:rsid w:val="0083767A"/>
    <w:rsid w:val="008376E2"/>
    <w:rsid w:val="00837A16"/>
    <w:rsid w:val="00840085"/>
    <w:rsid w:val="00842CEC"/>
    <w:rsid w:val="008453D9"/>
    <w:rsid w:val="00846365"/>
    <w:rsid w:val="00846B6A"/>
    <w:rsid w:val="00847957"/>
    <w:rsid w:val="00847FB5"/>
    <w:rsid w:val="008514A8"/>
    <w:rsid w:val="008522A9"/>
    <w:rsid w:val="00852E20"/>
    <w:rsid w:val="0085311F"/>
    <w:rsid w:val="0085520D"/>
    <w:rsid w:val="00855F31"/>
    <w:rsid w:val="00856088"/>
    <w:rsid w:val="00856C65"/>
    <w:rsid w:val="00857510"/>
    <w:rsid w:val="008600D9"/>
    <w:rsid w:val="00861863"/>
    <w:rsid w:val="00861CD1"/>
    <w:rsid w:val="00861CFE"/>
    <w:rsid w:val="0086213D"/>
    <w:rsid w:val="0086219C"/>
    <w:rsid w:val="00862ED6"/>
    <w:rsid w:val="008645F2"/>
    <w:rsid w:val="00864849"/>
    <w:rsid w:val="008653D3"/>
    <w:rsid w:val="0087149E"/>
    <w:rsid w:val="00872BF8"/>
    <w:rsid w:val="008732CA"/>
    <w:rsid w:val="00873D9E"/>
    <w:rsid w:val="00876A96"/>
    <w:rsid w:val="00877CAC"/>
    <w:rsid w:val="00880152"/>
    <w:rsid w:val="00880C41"/>
    <w:rsid w:val="008813D4"/>
    <w:rsid w:val="00881529"/>
    <w:rsid w:val="00886629"/>
    <w:rsid w:val="00886C16"/>
    <w:rsid w:val="00886FCE"/>
    <w:rsid w:val="008873C9"/>
    <w:rsid w:val="00887C58"/>
    <w:rsid w:val="008900A6"/>
    <w:rsid w:val="008912BE"/>
    <w:rsid w:val="008915B8"/>
    <w:rsid w:val="008928DD"/>
    <w:rsid w:val="008931B9"/>
    <w:rsid w:val="00893EB0"/>
    <w:rsid w:val="0089415D"/>
    <w:rsid w:val="00894AC2"/>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3AC"/>
    <w:rsid w:val="008A7B1D"/>
    <w:rsid w:val="008B0745"/>
    <w:rsid w:val="008B269C"/>
    <w:rsid w:val="008B2A52"/>
    <w:rsid w:val="008B2BDD"/>
    <w:rsid w:val="008B325F"/>
    <w:rsid w:val="008B3CFF"/>
    <w:rsid w:val="008B4C11"/>
    <w:rsid w:val="008B729B"/>
    <w:rsid w:val="008C257F"/>
    <w:rsid w:val="008C2CBD"/>
    <w:rsid w:val="008C31C1"/>
    <w:rsid w:val="008C5596"/>
    <w:rsid w:val="008C5C01"/>
    <w:rsid w:val="008C5DA6"/>
    <w:rsid w:val="008C620C"/>
    <w:rsid w:val="008C6E80"/>
    <w:rsid w:val="008C72C4"/>
    <w:rsid w:val="008C733E"/>
    <w:rsid w:val="008D04A9"/>
    <w:rsid w:val="008D215B"/>
    <w:rsid w:val="008D3A63"/>
    <w:rsid w:val="008D49E3"/>
    <w:rsid w:val="008D4C3B"/>
    <w:rsid w:val="008D6147"/>
    <w:rsid w:val="008E1C7E"/>
    <w:rsid w:val="008E3183"/>
    <w:rsid w:val="008E3D1E"/>
    <w:rsid w:val="008E48C2"/>
    <w:rsid w:val="008E723F"/>
    <w:rsid w:val="008E7615"/>
    <w:rsid w:val="008E7EAF"/>
    <w:rsid w:val="008F0E7A"/>
    <w:rsid w:val="008F34F6"/>
    <w:rsid w:val="008F413E"/>
    <w:rsid w:val="008F5455"/>
    <w:rsid w:val="008F5AF6"/>
    <w:rsid w:val="008F64B5"/>
    <w:rsid w:val="008F6DEF"/>
    <w:rsid w:val="008F747A"/>
    <w:rsid w:val="00900035"/>
    <w:rsid w:val="009002F1"/>
    <w:rsid w:val="00900C59"/>
    <w:rsid w:val="009010C8"/>
    <w:rsid w:val="009019D6"/>
    <w:rsid w:val="00901F28"/>
    <w:rsid w:val="009035BF"/>
    <w:rsid w:val="009047F1"/>
    <w:rsid w:val="00904B04"/>
    <w:rsid w:val="00905AF1"/>
    <w:rsid w:val="0091075F"/>
    <w:rsid w:val="00910E99"/>
    <w:rsid w:val="00911DE6"/>
    <w:rsid w:val="009123D1"/>
    <w:rsid w:val="00912B19"/>
    <w:rsid w:val="0091368E"/>
    <w:rsid w:val="00913DE9"/>
    <w:rsid w:val="00913F37"/>
    <w:rsid w:val="009146C3"/>
    <w:rsid w:val="0091490E"/>
    <w:rsid w:val="00914B2A"/>
    <w:rsid w:val="009161E8"/>
    <w:rsid w:val="009175E0"/>
    <w:rsid w:val="00920C88"/>
    <w:rsid w:val="0092105B"/>
    <w:rsid w:val="0092115D"/>
    <w:rsid w:val="009211EF"/>
    <w:rsid w:val="009218F0"/>
    <w:rsid w:val="00922095"/>
    <w:rsid w:val="00922B66"/>
    <w:rsid w:val="00922F10"/>
    <w:rsid w:val="00924AB8"/>
    <w:rsid w:val="00925D12"/>
    <w:rsid w:val="00926F33"/>
    <w:rsid w:val="0092794B"/>
    <w:rsid w:val="009304D9"/>
    <w:rsid w:val="00932EE0"/>
    <w:rsid w:val="009343E8"/>
    <w:rsid w:val="00935606"/>
    <w:rsid w:val="0093666D"/>
    <w:rsid w:val="00937234"/>
    <w:rsid w:val="00937B76"/>
    <w:rsid w:val="00937CF6"/>
    <w:rsid w:val="00940C39"/>
    <w:rsid w:val="00940E7D"/>
    <w:rsid w:val="00943943"/>
    <w:rsid w:val="009440B4"/>
    <w:rsid w:val="009441C4"/>
    <w:rsid w:val="009443E4"/>
    <w:rsid w:val="00944AA3"/>
    <w:rsid w:val="00945983"/>
    <w:rsid w:val="009473F9"/>
    <w:rsid w:val="009475B2"/>
    <w:rsid w:val="009475F7"/>
    <w:rsid w:val="009513D6"/>
    <w:rsid w:val="00957D73"/>
    <w:rsid w:val="00961317"/>
    <w:rsid w:val="00961A03"/>
    <w:rsid w:val="0096240C"/>
    <w:rsid w:val="00962834"/>
    <w:rsid w:val="009628D9"/>
    <w:rsid w:val="00962A58"/>
    <w:rsid w:val="009633C1"/>
    <w:rsid w:val="00963808"/>
    <w:rsid w:val="00964469"/>
    <w:rsid w:val="00964DCB"/>
    <w:rsid w:val="00967FD1"/>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F53"/>
    <w:rsid w:val="009860B9"/>
    <w:rsid w:val="00986C14"/>
    <w:rsid w:val="00987696"/>
    <w:rsid w:val="009916E4"/>
    <w:rsid w:val="0099224D"/>
    <w:rsid w:val="00993734"/>
    <w:rsid w:val="00994C93"/>
    <w:rsid w:val="00995413"/>
    <w:rsid w:val="00995543"/>
    <w:rsid w:val="00995CB0"/>
    <w:rsid w:val="00996AA9"/>
    <w:rsid w:val="00997C68"/>
    <w:rsid w:val="009A1150"/>
    <w:rsid w:val="009A2EF7"/>
    <w:rsid w:val="009A3344"/>
    <w:rsid w:val="009A420C"/>
    <w:rsid w:val="009A44D8"/>
    <w:rsid w:val="009A4C5A"/>
    <w:rsid w:val="009A6456"/>
    <w:rsid w:val="009B1103"/>
    <w:rsid w:val="009B22F6"/>
    <w:rsid w:val="009B3179"/>
    <w:rsid w:val="009B6DE3"/>
    <w:rsid w:val="009B7819"/>
    <w:rsid w:val="009C0C0B"/>
    <w:rsid w:val="009C0EFE"/>
    <w:rsid w:val="009C10D7"/>
    <w:rsid w:val="009C18B7"/>
    <w:rsid w:val="009C34D5"/>
    <w:rsid w:val="009C702D"/>
    <w:rsid w:val="009C70C2"/>
    <w:rsid w:val="009D06E2"/>
    <w:rsid w:val="009D24E5"/>
    <w:rsid w:val="009D2680"/>
    <w:rsid w:val="009D45A1"/>
    <w:rsid w:val="009D478E"/>
    <w:rsid w:val="009D4ECE"/>
    <w:rsid w:val="009D6FA1"/>
    <w:rsid w:val="009E01CF"/>
    <w:rsid w:val="009E16DA"/>
    <w:rsid w:val="009E2B6C"/>
    <w:rsid w:val="009E2F5C"/>
    <w:rsid w:val="009E3028"/>
    <w:rsid w:val="009E3C5C"/>
    <w:rsid w:val="009E4947"/>
    <w:rsid w:val="009E50F4"/>
    <w:rsid w:val="009E5CE9"/>
    <w:rsid w:val="009E5F23"/>
    <w:rsid w:val="009E6C6C"/>
    <w:rsid w:val="009E7A2B"/>
    <w:rsid w:val="009F0196"/>
    <w:rsid w:val="009F2A54"/>
    <w:rsid w:val="009F3DF3"/>
    <w:rsid w:val="009F4048"/>
    <w:rsid w:val="009F4898"/>
    <w:rsid w:val="009F4B2F"/>
    <w:rsid w:val="009F4E63"/>
    <w:rsid w:val="009F5423"/>
    <w:rsid w:val="009F6785"/>
    <w:rsid w:val="009F7454"/>
    <w:rsid w:val="009F74C3"/>
    <w:rsid w:val="00A004BA"/>
    <w:rsid w:val="00A007E9"/>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297A"/>
    <w:rsid w:val="00A329A4"/>
    <w:rsid w:val="00A339CB"/>
    <w:rsid w:val="00A33A52"/>
    <w:rsid w:val="00A343F1"/>
    <w:rsid w:val="00A344A3"/>
    <w:rsid w:val="00A3493A"/>
    <w:rsid w:val="00A350D5"/>
    <w:rsid w:val="00A361E7"/>
    <w:rsid w:val="00A40093"/>
    <w:rsid w:val="00A42947"/>
    <w:rsid w:val="00A43314"/>
    <w:rsid w:val="00A43D11"/>
    <w:rsid w:val="00A44512"/>
    <w:rsid w:val="00A4453B"/>
    <w:rsid w:val="00A44CC0"/>
    <w:rsid w:val="00A44FA9"/>
    <w:rsid w:val="00A45342"/>
    <w:rsid w:val="00A46058"/>
    <w:rsid w:val="00A46A95"/>
    <w:rsid w:val="00A47AB6"/>
    <w:rsid w:val="00A502CA"/>
    <w:rsid w:val="00A51A04"/>
    <w:rsid w:val="00A51E54"/>
    <w:rsid w:val="00A5408B"/>
    <w:rsid w:val="00A555EF"/>
    <w:rsid w:val="00A556B9"/>
    <w:rsid w:val="00A5638F"/>
    <w:rsid w:val="00A56AD9"/>
    <w:rsid w:val="00A56FC5"/>
    <w:rsid w:val="00A57CCB"/>
    <w:rsid w:val="00A601D9"/>
    <w:rsid w:val="00A6099F"/>
    <w:rsid w:val="00A6204D"/>
    <w:rsid w:val="00A6261E"/>
    <w:rsid w:val="00A6344B"/>
    <w:rsid w:val="00A63A8E"/>
    <w:rsid w:val="00A63FA0"/>
    <w:rsid w:val="00A65023"/>
    <w:rsid w:val="00A67CD2"/>
    <w:rsid w:val="00A71E6A"/>
    <w:rsid w:val="00A72313"/>
    <w:rsid w:val="00A72498"/>
    <w:rsid w:val="00A739D2"/>
    <w:rsid w:val="00A742B5"/>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30A2"/>
    <w:rsid w:val="00A931D7"/>
    <w:rsid w:val="00A94EB8"/>
    <w:rsid w:val="00A96E6F"/>
    <w:rsid w:val="00A96FB9"/>
    <w:rsid w:val="00A97340"/>
    <w:rsid w:val="00A97744"/>
    <w:rsid w:val="00A97793"/>
    <w:rsid w:val="00AA0055"/>
    <w:rsid w:val="00AA0C35"/>
    <w:rsid w:val="00AA263F"/>
    <w:rsid w:val="00AA382B"/>
    <w:rsid w:val="00AA60A0"/>
    <w:rsid w:val="00AA6B28"/>
    <w:rsid w:val="00AA7011"/>
    <w:rsid w:val="00AB00F7"/>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60C"/>
    <w:rsid w:val="00AC4E33"/>
    <w:rsid w:val="00AC4F0C"/>
    <w:rsid w:val="00AC57C8"/>
    <w:rsid w:val="00AC583F"/>
    <w:rsid w:val="00AC5913"/>
    <w:rsid w:val="00AC708C"/>
    <w:rsid w:val="00AC785C"/>
    <w:rsid w:val="00AD0BBB"/>
    <w:rsid w:val="00AD0CD0"/>
    <w:rsid w:val="00AD0E2D"/>
    <w:rsid w:val="00AD1558"/>
    <w:rsid w:val="00AD4185"/>
    <w:rsid w:val="00AD46E9"/>
    <w:rsid w:val="00AD5017"/>
    <w:rsid w:val="00AD5511"/>
    <w:rsid w:val="00AD5530"/>
    <w:rsid w:val="00AD58BD"/>
    <w:rsid w:val="00AD7063"/>
    <w:rsid w:val="00AD7BB4"/>
    <w:rsid w:val="00AD7F9C"/>
    <w:rsid w:val="00AE03A7"/>
    <w:rsid w:val="00AE062B"/>
    <w:rsid w:val="00AE1B45"/>
    <w:rsid w:val="00AE22DE"/>
    <w:rsid w:val="00AE3F35"/>
    <w:rsid w:val="00AE4A7B"/>
    <w:rsid w:val="00AE5070"/>
    <w:rsid w:val="00AE6153"/>
    <w:rsid w:val="00AF0760"/>
    <w:rsid w:val="00AF0E35"/>
    <w:rsid w:val="00AF100B"/>
    <w:rsid w:val="00AF1229"/>
    <w:rsid w:val="00AF423B"/>
    <w:rsid w:val="00AF5AB9"/>
    <w:rsid w:val="00AF614B"/>
    <w:rsid w:val="00AF6863"/>
    <w:rsid w:val="00AF77CD"/>
    <w:rsid w:val="00B002F3"/>
    <w:rsid w:val="00B005A7"/>
    <w:rsid w:val="00B02436"/>
    <w:rsid w:val="00B028E0"/>
    <w:rsid w:val="00B02AF3"/>
    <w:rsid w:val="00B02B23"/>
    <w:rsid w:val="00B02DAC"/>
    <w:rsid w:val="00B03140"/>
    <w:rsid w:val="00B0321F"/>
    <w:rsid w:val="00B04438"/>
    <w:rsid w:val="00B046A4"/>
    <w:rsid w:val="00B05B33"/>
    <w:rsid w:val="00B067F8"/>
    <w:rsid w:val="00B07345"/>
    <w:rsid w:val="00B07744"/>
    <w:rsid w:val="00B07F06"/>
    <w:rsid w:val="00B1103A"/>
    <w:rsid w:val="00B11732"/>
    <w:rsid w:val="00B11FBC"/>
    <w:rsid w:val="00B132B2"/>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599"/>
    <w:rsid w:val="00B24955"/>
    <w:rsid w:val="00B252DB"/>
    <w:rsid w:val="00B25DF4"/>
    <w:rsid w:val="00B26E00"/>
    <w:rsid w:val="00B30A36"/>
    <w:rsid w:val="00B315CA"/>
    <w:rsid w:val="00B32E73"/>
    <w:rsid w:val="00B341EA"/>
    <w:rsid w:val="00B3518A"/>
    <w:rsid w:val="00B352D1"/>
    <w:rsid w:val="00B358B0"/>
    <w:rsid w:val="00B35AF7"/>
    <w:rsid w:val="00B35FBD"/>
    <w:rsid w:val="00B36580"/>
    <w:rsid w:val="00B365BD"/>
    <w:rsid w:val="00B36B40"/>
    <w:rsid w:val="00B37AAF"/>
    <w:rsid w:val="00B408CC"/>
    <w:rsid w:val="00B40B9D"/>
    <w:rsid w:val="00B41754"/>
    <w:rsid w:val="00B41E0F"/>
    <w:rsid w:val="00B422DC"/>
    <w:rsid w:val="00B42C9E"/>
    <w:rsid w:val="00B42EA8"/>
    <w:rsid w:val="00B43633"/>
    <w:rsid w:val="00B43A71"/>
    <w:rsid w:val="00B43D41"/>
    <w:rsid w:val="00B453EE"/>
    <w:rsid w:val="00B4556A"/>
    <w:rsid w:val="00B4655D"/>
    <w:rsid w:val="00B50181"/>
    <w:rsid w:val="00B50E82"/>
    <w:rsid w:val="00B50EF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202B"/>
    <w:rsid w:val="00B63255"/>
    <w:rsid w:val="00B63BCD"/>
    <w:rsid w:val="00B64261"/>
    <w:rsid w:val="00B64492"/>
    <w:rsid w:val="00B6466D"/>
    <w:rsid w:val="00B652AC"/>
    <w:rsid w:val="00B668C5"/>
    <w:rsid w:val="00B671B8"/>
    <w:rsid w:val="00B67F68"/>
    <w:rsid w:val="00B67FCB"/>
    <w:rsid w:val="00B71D32"/>
    <w:rsid w:val="00B720AC"/>
    <w:rsid w:val="00B72841"/>
    <w:rsid w:val="00B73C4C"/>
    <w:rsid w:val="00B740C3"/>
    <w:rsid w:val="00B75629"/>
    <w:rsid w:val="00B75A6E"/>
    <w:rsid w:val="00B76B23"/>
    <w:rsid w:val="00B77278"/>
    <w:rsid w:val="00B80473"/>
    <w:rsid w:val="00B808F1"/>
    <w:rsid w:val="00B8197C"/>
    <w:rsid w:val="00B81B07"/>
    <w:rsid w:val="00B830EE"/>
    <w:rsid w:val="00B86D6D"/>
    <w:rsid w:val="00B86FBC"/>
    <w:rsid w:val="00B87110"/>
    <w:rsid w:val="00B87685"/>
    <w:rsid w:val="00B87D06"/>
    <w:rsid w:val="00B91201"/>
    <w:rsid w:val="00B91699"/>
    <w:rsid w:val="00B91CCC"/>
    <w:rsid w:val="00B92051"/>
    <w:rsid w:val="00B94A31"/>
    <w:rsid w:val="00B94B1C"/>
    <w:rsid w:val="00B970F0"/>
    <w:rsid w:val="00B9793D"/>
    <w:rsid w:val="00BA02E8"/>
    <w:rsid w:val="00BA0A34"/>
    <w:rsid w:val="00BA0DFD"/>
    <w:rsid w:val="00BA2ACA"/>
    <w:rsid w:val="00BA6430"/>
    <w:rsid w:val="00BA6F7D"/>
    <w:rsid w:val="00BA7D14"/>
    <w:rsid w:val="00BB12D5"/>
    <w:rsid w:val="00BB2D7E"/>
    <w:rsid w:val="00BB36A9"/>
    <w:rsid w:val="00BB3D06"/>
    <w:rsid w:val="00BB3F41"/>
    <w:rsid w:val="00BB4BC3"/>
    <w:rsid w:val="00BB5E27"/>
    <w:rsid w:val="00BB674E"/>
    <w:rsid w:val="00BB724A"/>
    <w:rsid w:val="00BB7B00"/>
    <w:rsid w:val="00BC1DB2"/>
    <w:rsid w:val="00BC21B2"/>
    <w:rsid w:val="00BC26BC"/>
    <w:rsid w:val="00BC3601"/>
    <w:rsid w:val="00BC4804"/>
    <w:rsid w:val="00BC48A8"/>
    <w:rsid w:val="00BC62DD"/>
    <w:rsid w:val="00BC647E"/>
    <w:rsid w:val="00BC78EF"/>
    <w:rsid w:val="00BC7B1B"/>
    <w:rsid w:val="00BD1B67"/>
    <w:rsid w:val="00BD1D59"/>
    <w:rsid w:val="00BD315E"/>
    <w:rsid w:val="00BD3A62"/>
    <w:rsid w:val="00BD3AC1"/>
    <w:rsid w:val="00BD3D5C"/>
    <w:rsid w:val="00BD3E28"/>
    <w:rsid w:val="00BD3FA2"/>
    <w:rsid w:val="00BD4EAB"/>
    <w:rsid w:val="00BD4ECD"/>
    <w:rsid w:val="00BD727C"/>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1D7F"/>
    <w:rsid w:val="00C02C03"/>
    <w:rsid w:val="00C04525"/>
    <w:rsid w:val="00C05840"/>
    <w:rsid w:val="00C05F9B"/>
    <w:rsid w:val="00C05FA0"/>
    <w:rsid w:val="00C06E51"/>
    <w:rsid w:val="00C10BD1"/>
    <w:rsid w:val="00C110B4"/>
    <w:rsid w:val="00C110EF"/>
    <w:rsid w:val="00C11474"/>
    <w:rsid w:val="00C12574"/>
    <w:rsid w:val="00C129C2"/>
    <w:rsid w:val="00C1324E"/>
    <w:rsid w:val="00C139DA"/>
    <w:rsid w:val="00C14432"/>
    <w:rsid w:val="00C14B3F"/>
    <w:rsid w:val="00C158A7"/>
    <w:rsid w:val="00C16249"/>
    <w:rsid w:val="00C204B1"/>
    <w:rsid w:val="00C21142"/>
    <w:rsid w:val="00C238F8"/>
    <w:rsid w:val="00C23FB2"/>
    <w:rsid w:val="00C24EB9"/>
    <w:rsid w:val="00C250E0"/>
    <w:rsid w:val="00C25472"/>
    <w:rsid w:val="00C27639"/>
    <w:rsid w:val="00C27DE0"/>
    <w:rsid w:val="00C31CFF"/>
    <w:rsid w:val="00C32335"/>
    <w:rsid w:val="00C34CD5"/>
    <w:rsid w:val="00C35BB5"/>
    <w:rsid w:val="00C40F6B"/>
    <w:rsid w:val="00C418FE"/>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61130"/>
    <w:rsid w:val="00C61961"/>
    <w:rsid w:val="00C61D25"/>
    <w:rsid w:val="00C620AB"/>
    <w:rsid w:val="00C63ABF"/>
    <w:rsid w:val="00C63B3D"/>
    <w:rsid w:val="00C65B90"/>
    <w:rsid w:val="00C66F3F"/>
    <w:rsid w:val="00C70F1F"/>
    <w:rsid w:val="00C7158B"/>
    <w:rsid w:val="00C71C6B"/>
    <w:rsid w:val="00C73471"/>
    <w:rsid w:val="00C74103"/>
    <w:rsid w:val="00C74C49"/>
    <w:rsid w:val="00C74F5E"/>
    <w:rsid w:val="00C7508A"/>
    <w:rsid w:val="00C7578A"/>
    <w:rsid w:val="00C759CB"/>
    <w:rsid w:val="00C75BE0"/>
    <w:rsid w:val="00C7628F"/>
    <w:rsid w:val="00C7743B"/>
    <w:rsid w:val="00C77D87"/>
    <w:rsid w:val="00C8061D"/>
    <w:rsid w:val="00C80C1E"/>
    <w:rsid w:val="00C81370"/>
    <w:rsid w:val="00C8185E"/>
    <w:rsid w:val="00C82096"/>
    <w:rsid w:val="00C822B5"/>
    <w:rsid w:val="00C82390"/>
    <w:rsid w:val="00C82CEF"/>
    <w:rsid w:val="00C830E2"/>
    <w:rsid w:val="00C833B4"/>
    <w:rsid w:val="00C836B2"/>
    <w:rsid w:val="00C83767"/>
    <w:rsid w:val="00C838F5"/>
    <w:rsid w:val="00C84AB9"/>
    <w:rsid w:val="00C87AE5"/>
    <w:rsid w:val="00C87C31"/>
    <w:rsid w:val="00C91249"/>
    <w:rsid w:val="00C91708"/>
    <w:rsid w:val="00C91E53"/>
    <w:rsid w:val="00C927E3"/>
    <w:rsid w:val="00C947FF"/>
    <w:rsid w:val="00C955EB"/>
    <w:rsid w:val="00C9730B"/>
    <w:rsid w:val="00CA0631"/>
    <w:rsid w:val="00CA16E2"/>
    <w:rsid w:val="00CA2BDE"/>
    <w:rsid w:val="00CA4E0D"/>
    <w:rsid w:val="00CA527E"/>
    <w:rsid w:val="00CA64A2"/>
    <w:rsid w:val="00CA6D25"/>
    <w:rsid w:val="00CA7624"/>
    <w:rsid w:val="00CA763F"/>
    <w:rsid w:val="00CA7D2B"/>
    <w:rsid w:val="00CB02BA"/>
    <w:rsid w:val="00CB0D09"/>
    <w:rsid w:val="00CB1D21"/>
    <w:rsid w:val="00CB1E35"/>
    <w:rsid w:val="00CB22C3"/>
    <w:rsid w:val="00CB3216"/>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604A"/>
    <w:rsid w:val="00CC6CF1"/>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29B2"/>
    <w:rsid w:val="00CE3E81"/>
    <w:rsid w:val="00CE3E8E"/>
    <w:rsid w:val="00CE4722"/>
    <w:rsid w:val="00CE51D5"/>
    <w:rsid w:val="00CE5480"/>
    <w:rsid w:val="00CE55F5"/>
    <w:rsid w:val="00CE6B11"/>
    <w:rsid w:val="00CE6F9E"/>
    <w:rsid w:val="00CF0913"/>
    <w:rsid w:val="00CF0EB8"/>
    <w:rsid w:val="00CF21C2"/>
    <w:rsid w:val="00CF225F"/>
    <w:rsid w:val="00CF38D0"/>
    <w:rsid w:val="00CF4870"/>
    <w:rsid w:val="00CF5260"/>
    <w:rsid w:val="00CF6BC0"/>
    <w:rsid w:val="00CF731E"/>
    <w:rsid w:val="00D000AE"/>
    <w:rsid w:val="00D00D74"/>
    <w:rsid w:val="00D02D37"/>
    <w:rsid w:val="00D03BC7"/>
    <w:rsid w:val="00D048CD"/>
    <w:rsid w:val="00D0508E"/>
    <w:rsid w:val="00D0529F"/>
    <w:rsid w:val="00D06086"/>
    <w:rsid w:val="00D061A0"/>
    <w:rsid w:val="00D064A0"/>
    <w:rsid w:val="00D0681E"/>
    <w:rsid w:val="00D10235"/>
    <w:rsid w:val="00D123FC"/>
    <w:rsid w:val="00D1341F"/>
    <w:rsid w:val="00D1404E"/>
    <w:rsid w:val="00D1435E"/>
    <w:rsid w:val="00D15AD3"/>
    <w:rsid w:val="00D15E73"/>
    <w:rsid w:val="00D1650A"/>
    <w:rsid w:val="00D17B20"/>
    <w:rsid w:val="00D20348"/>
    <w:rsid w:val="00D219BF"/>
    <w:rsid w:val="00D232D4"/>
    <w:rsid w:val="00D233F2"/>
    <w:rsid w:val="00D23FEA"/>
    <w:rsid w:val="00D252B4"/>
    <w:rsid w:val="00D25A68"/>
    <w:rsid w:val="00D25EE0"/>
    <w:rsid w:val="00D2608F"/>
    <w:rsid w:val="00D26CDF"/>
    <w:rsid w:val="00D26FCE"/>
    <w:rsid w:val="00D27293"/>
    <w:rsid w:val="00D27F14"/>
    <w:rsid w:val="00D31625"/>
    <w:rsid w:val="00D31B0C"/>
    <w:rsid w:val="00D31C17"/>
    <w:rsid w:val="00D31D05"/>
    <w:rsid w:val="00D333A2"/>
    <w:rsid w:val="00D334A8"/>
    <w:rsid w:val="00D33D94"/>
    <w:rsid w:val="00D33ECE"/>
    <w:rsid w:val="00D3545F"/>
    <w:rsid w:val="00D35EDC"/>
    <w:rsid w:val="00D37A22"/>
    <w:rsid w:val="00D42061"/>
    <w:rsid w:val="00D42582"/>
    <w:rsid w:val="00D4340B"/>
    <w:rsid w:val="00D43704"/>
    <w:rsid w:val="00D44B14"/>
    <w:rsid w:val="00D45FE1"/>
    <w:rsid w:val="00D464A4"/>
    <w:rsid w:val="00D465ED"/>
    <w:rsid w:val="00D46648"/>
    <w:rsid w:val="00D46963"/>
    <w:rsid w:val="00D475F6"/>
    <w:rsid w:val="00D47BEC"/>
    <w:rsid w:val="00D50B0D"/>
    <w:rsid w:val="00D51369"/>
    <w:rsid w:val="00D5567F"/>
    <w:rsid w:val="00D55846"/>
    <w:rsid w:val="00D55920"/>
    <w:rsid w:val="00D55B52"/>
    <w:rsid w:val="00D568AA"/>
    <w:rsid w:val="00D57786"/>
    <w:rsid w:val="00D6088C"/>
    <w:rsid w:val="00D60CE1"/>
    <w:rsid w:val="00D623FC"/>
    <w:rsid w:val="00D62B24"/>
    <w:rsid w:val="00D63D1C"/>
    <w:rsid w:val="00D64815"/>
    <w:rsid w:val="00D67008"/>
    <w:rsid w:val="00D67EE9"/>
    <w:rsid w:val="00D726F4"/>
    <w:rsid w:val="00D74093"/>
    <w:rsid w:val="00D74E7E"/>
    <w:rsid w:val="00D761D1"/>
    <w:rsid w:val="00D766FB"/>
    <w:rsid w:val="00D76EBB"/>
    <w:rsid w:val="00D802AA"/>
    <w:rsid w:val="00D81366"/>
    <w:rsid w:val="00D82FE4"/>
    <w:rsid w:val="00D839F9"/>
    <w:rsid w:val="00D859BE"/>
    <w:rsid w:val="00D86980"/>
    <w:rsid w:val="00D86AE8"/>
    <w:rsid w:val="00D8721E"/>
    <w:rsid w:val="00D87308"/>
    <w:rsid w:val="00D91A03"/>
    <w:rsid w:val="00D92B3D"/>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BAB"/>
    <w:rsid w:val="00DA2C90"/>
    <w:rsid w:val="00DA4478"/>
    <w:rsid w:val="00DA53E0"/>
    <w:rsid w:val="00DA6251"/>
    <w:rsid w:val="00DA6651"/>
    <w:rsid w:val="00DA6BAF"/>
    <w:rsid w:val="00DA79C7"/>
    <w:rsid w:val="00DB02DD"/>
    <w:rsid w:val="00DB046D"/>
    <w:rsid w:val="00DB1912"/>
    <w:rsid w:val="00DB1A52"/>
    <w:rsid w:val="00DB2689"/>
    <w:rsid w:val="00DB66A6"/>
    <w:rsid w:val="00DB69C1"/>
    <w:rsid w:val="00DB6E52"/>
    <w:rsid w:val="00DB7B10"/>
    <w:rsid w:val="00DC0ACD"/>
    <w:rsid w:val="00DC0C61"/>
    <w:rsid w:val="00DC115B"/>
    <w:rsid w:val="00DC1198"/>
    <w:rsid w:val="00DC1C2F"/>
    <w:rsid w:val="00DC26F3"/>
    <w:rsid w:val="00DC2892"/>
    <w:rsid w:val="00DC2BB5"/>
    <w:rsid w:val="00DC33FD"/>
    <w:rsid w:val="00DC51D7"/>
    <w:rsid w:val="00DC5C44"/>
    <w:rsid w:val="00DC7A60"/>
    <w:rsid w:val="00DD1284"/>
    <w:rsid w:val="00DD1C1B"/>
    <w:rsid w:val="00DD1CBF"/>
    <w:rsid w:val="00DD2A04"/>
    <w:rsid w:val="00DD3305"/>
    <w:rsid w:val="00DD50C8"/>
    <w:rsid w:val="00DD5E26"/>
    <w:rsid w:val="00DD7472"/>
    <w:rsid w:val="00DD7DBD"/>
    <w:rsid w:val="00DE0885"/>
    <w:rsid w:val="00DE1BC0"/>
    <w:rsid w:val="00DE3768"/>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312E"/>
    <w:rsid w:val="00E13C09"/>
    <w:rsid w:val="00E14C5E"/>
    <w:rsid w:val="00E16057"/>
    <w:rsid w:val="00E16185"/>
    <w:rsid w:val="00E16400"/>
    <w:rsid w:val="00E16D4F"/>
    <w:rsid w:val="00E17567"/>
    <w:rsid w:val="00E17F2B"/>
    <w:rsid w:val="00E20C39"/>
    <w:rsid w:val="00E21CD4"/>
    <w:rsid w:val="00E23D9E"/>
    <w:rsid w:val="00E24519"/>
    <w:rsid w:val="00E25996"/>
    <w:rsid w:val="00E25FEE"/>
    <w:rsid w:val="00E2649F"/>
    <w:rsid w:val="00E2685A"/>
    <w:rsid w:val="00E276F0"/>
    <w:rsid w:val="00E27764"/>
    <w:rsid w:val="00E27AC8"/>
    <w:rsid w:val="00E31756"/>
    <w:rsid w:val="00E32423"/>
    <w:rsid w:val="00E3365A"/>
    <w:rsid w:val="00E34AAB"/>
    <w:rsid w:val="00E35F06"/>
    <w:rsid w:val="00E3682E"/>
    <w:rsid w:val="00E36D75"/>
    <w:rsid w:val="00E37A3B"/>
    <w:rsid w:val="00E4084A"/>
    <w:rsid w:val="00E40B62"/>
    <w:rsid w:val="00E42B3A"/>
    <w:rsid w:val="00E434D7"/>
    <w:rsid w:val="00E44966"/>
    <w:rsid w:val="00E476B6"/>
    <w:rsid w:val="00E47B0F"/>
    <w:rsid w:val="00E50B42"/>
    <w:rsid w:val="00E51EA5"/>
    <w:rsid w:val="00E526BA"/>
    <w:rsid w:val="00E5323D"/>
    <w:rsid w:val="00E53285"/>
    <w:rsid w:val="00E55714"/>
    <w:rsid w:val="00E5603C"/>
    <w:rsid w:val="00E56679"/>
    <w:rsid w:val="00E5710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32E0"/>
    <w:rsid w:val="00E73522"/>
    <w:rsid w:val="00E74028"/>
    <w:rsid w:val="00E75493"/>
    <w:rsid w:val="00E75931"/>
    <w:rsid w:val="00E765A6"/>
    <w:rsid w:val="00E81EC5"/>
    <w:rsid w:val="00E82162"/>
    <w:rsid w:val="00E82A2B"/>
    <w:rsid w:val="00E83483"/>
    <w:rsid w:val="00E8390D"/>
    <w:rsid w:val="00E8464B"/>
    <w:rsid w:val="00E869E7"/>
    <w:rsid w:val="00E876DF"/>
    <w:rsid w:val="00E87F1B"/>
    <w:rsid w:val="00E9310D"/>
    <w:rsid w:val="00E93803"/>
    <w:rsid w:val="00E93CE6"/>
    <w:rsid w:val="00E960B2"/>
    <w:rsid w:val="00E968CA"/>
    <w:rsid w:val="00E96F4D"/>
    <w:rsid w:val="00E97E2B"/>
    <w:rsid w:val="00E97F24"/>
    <w:rsid w:val="00EA1AC8"/>
    <w:rsid w:val="00EA1DA8"/>
    <w:rsid w:val="00EA2034"/>
    <w:rsid w:val="00EA24FD"/>
    <w:rsid w:val="00EA2B2B"/>
    <w:rsid w:val="00EA3811"/>
    <w:rsid w:val="00EA38A4"/>
    <w:rsid w:val="00EA4A9F"/>
    <w:rsid w:val="00EA6078"/>
    <w:rsid w:val="00EA7417"/>
    <w:rsid w:val="00EA79CB"/>
    <w:rsid w:val="00EB227D"/>
    <w:rsid w:val="00EB2607"/>
    <w:rsid w:val="00EB2CC6"/>
    <w:rsid w:val="00EB3840"/>
    <w:rsid w:val="00EB3A9E"/>
    <w:rsid w:val="00EB3BC7"/>
    <w:rsid w:val="00EB528C"/>
    <w:rsid w:val="00EB563B"/>
    <w:rsid w:val="00EB673B"/>
    <w:rsid w:val="00EB6CAF"/>
    <w:rsid w:val="00EC23D6"/>
    <w:rsid w:val="00EC2992"/>
    <w:rsid w:val="00EC38FD"/>
    <w:rsid w:val="00EC556A"/>
    <w:rsid w:val="00EC574C"/>
    <w:rsid w:val="00EC57D5"/>
    <w:rsid w:val="00EC60AC"/>
    <w:rsid w:val="00ED05B4"/>
    <w:rsid w:val="00ED0823"/>
    <w:rsid w:val="00ED141F"/>
    <w:rsid w:val="00ED2A82"/>
    <w:rsid w:val="00ED3CCC"/>
    <w:rsid w:val="00ED4DDE"/>
    <w:rsid w:val="00EE1F76"/>
    <w:rsid w:val="00EE5303"/>
    <w:rsid w:val="00EE56D3"/>
    <w:rsid w:val="00EE56E8"/>
    <w:rsid w:val="00EE738D"/>
    <w:rsid w:val="00EE7636"/>
    <w:rsid w:val="00EE76C6"/>
    <w:rsid w:val="00EE7AC9"/>
    <w:rsid w:val="00EF0057"/>
    <w:rsid w:val="00EF05F7"/>
    <w:rsid w:val="00EF1836"/>
    <w:rsid w:val="00EF1C90"/>
    <w:rsid w:val="00EF219A"/>
    <w:rsid w:val="00EF41AB"/>
    <w:rsid w:val="00EF44C4"/>
    <w:rsid w:val="00EF5670"/>
    <w:rsid w:val="00EF5EFB"/>
    <w:rsid w:val="00F009BF"/>
    <w:rsid w:val="00F02765"/>
    <w:rsid w:val="00F05BC3"/>
    <w:rsid w:val="00F07855"/>
    <w:rsid w:val="00F10399"/>
    <w:rsid w:val="00F1080D"/>
    <w:rsid w:val="00F118A2"/>
    <w:rsid w:val="00F136E6"/>
    <w:rsid w:val="00F143AD"/>
    <w:rsid w:val="00F14643"/>
    <w:rsid w:val="00F14866"/>
    <w:rsid w:val="00F156C8"/>
    <w:rsid w:val="00F16CC9"/>
    <w:rsid w:val="00F1715F"/>
    <w:rsid w:val="00F17D83"/>
    <w:rsid w:val="00F21EF4"/>
    <w:rsid w:val="00F2371F"/>
    <w:rsid w:val="00F23F3A"/>
    <w:rsid w:val="00F2447D"/>
    <w:rsid w:val="00F253CB"/>
    <w:rsid w:val="00F26B9A"/>
    <w:rsid w:val="00F26E2C"/>
    <w:rsid w:val="00F27148"/>
    <w:rsid w:val="00F308E2"/>
    <w:rsid w:val="00F31ED5"/>
    <w:rsid w:val="00F3350E"/>
    <w:rsid w:val="00F33CCA"/>
    <w:rsid w:val="00F340BA"/>
    <w:rsid w:val="00F34125"/>
    <w:rsid w:val="00F34A3E"/>
    <w:rsid w:val="00F351F2"/>
    <w:rsid w:val="00F36855"/>
    <w:rsid w:val="00F36CFE"/>
    <w:rsid w:val="00F400C3"/>
    <w:rsid w:val="00F40EE3"/>
    <w:rsid w:val="00F43D0D"/>
    <w:rsid w:val="00F43EC2"/>
    <w:rsid w:val="00F4406C"/>
    <w:rsid w:val="00F440D8"/>
    <w:rsid w:val="00F44184"/>
    <w:rsid w:val="00F44C66"/>
    <w:rsid w:val="00F46E18"/>
    <w:rsid w:val="00F50B9B"/>
    <w:rsid w:val="00F54C26"/>
    <w:rsid w:val="00F55741"/>
    <w:rsid w:val="00F558E8"/>
    <w:rsid w:val="00F60843"/>
    <w:rsid w:val="00F60B43"/>
    <w:rsid w:val="00F60FC8"/>
    <w:rsid w:val="00F641E2"/>
    <w:rsid w:val="00F64583"/>
    <w:rsid w:val="00F66ED4"/>
    <w:rsid w:val="00F67FF8"/>
    <w:rsid w:val="00F7023E"/>
    <w:rsid w:val="00F70B70"/>
    <w:rsid w:val="00F73C14"/>
    <w:rsid w:val="00F76183"/>
    <w:rsid w:val="00F761B0"/>
    <w:rsid w:val="00F7642F"/>
    <w:rsid w:val="00F81849"/>
    <w:rsid w:val="00F8255B"/>
    <w:rsid w:val="00F8339C"/>
    <w:rsid w:val="00F83AE1"/>
    <w:rsid w:val="00F840B5"/>
    <w:rsid w:val="00F8621F"/>
    <w:rsid w:val="00F86977"/>
    <w:rsid w:val="00F878D5"/>
    <w:rsid w:val="00F922D9"/>
    <w:rsid w:val="00F925A3"/>
    <w:rsid w:val="00F925D2"/>
    <w:rsid w:val="00F92EAF"/>
    <w:rsid w:val="00F93C3B"/>
    <w:rsid w:val="00F93F75"/>
    <w:rsid w:val="00F95054"/>
    <w:rsid w:val="00F955BC"/>
    <w:rsid w:val="00F96497"/>
    <w:rsid w:val="00F97D79"/>
    <w:rsid w:val="00FA04BF"/>
    <w:rsid w:val="00FA069C"/>
    <w:rsid w:val="00FA450C"/>
    <w:rsid w:val="00FA472F"/>
    <w:rsid w:val="00FA6176"/>
    <w:rsid w:val="00FB0435"/>
    <w:rsid w:val="00FB0623"/>
    <w:rsid w:val="00FB2698"/>
    <w:rsid w:val="00FB3524"/>
    <w:rsid w:val="00FB3B67"/>
    <w:rsid w:val="00FB47F8"/>
    <w:rsid w:val="00FB4A25"/>
    <w:rsid w:val="00FB4D31"/>
    <w:rsid w:val="00FB5916"/>
    <w:rsid w:val="00FB5FA3"/>
    <w:rsid w:val="00FB6C2A"/>
    <w:rsid w:val="00FC026F"/>
    <w:rsid w:val="00FC069D"/>
    <w:rsid w:val="00FC1988"/>
    <w:rsid w:val="00FC4612"/>
    <w:rsid w:val="00FC5DCF"/>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7D04"/>
    <w:rsid w:val="00FF06A4"/>
    <w:rsid w:val="00FF10A6"/>
    <w:rsid w:val="00FF2D85"/>
    <w:rsid w:val="00FF33E7"/>
    <w:rsid w:val="00FF4063"/>
    <w:rsid w:val="00FF47F1"/>
    <w:rsid w:val="00FF5AD3"/>
    <w:rsid w:val="00FF6A64"/>
    <w:rsid w:val="00FF747B"/>
    <w:rsid w:val="00FF75C6"/>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2A53EBC"/>
  <w15:docId w15:val="{22DA2EB0-E8E8-43E8-95C6-58CDD265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A450C"/>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uiPriority w:val="99"/>
    <w:rsid w:val="00391DEF"/>
    <w:pPr>
      <w:tabs>
        <w:tab w:val="center" w:pos="4536"/>
        <w:tab w:val="right" w:pos="9072"/>
      </w:tabs>
    </w:pPr>
  </w:style>
  <w:style w:type="paragraph" w:styleId="Noga">
    <w:name w:val="footer"/>
    <w:aliases w:val=" Znak,Znak"/>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0" Type="http://schemas.openxmlformats.org/officeDocument/2006/relationships/hyperlink" Target="http://www.uradni-list.si/1/objava.jsp?sop=2000-01-342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AB8B5-735B-4D5E-AE0E-00AAFBBC5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3828</Words>
  <Characters>21824</Characters>
  <Application>Microsoft Office Word</Application>
  <DocSecurity>0</DocSecurity>
  <Lines>181</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Viktorija Strajnar</cp:lastModifiedBy>
  <cp:revision>8</cp:revision>
  <cp:lastPrinted>2020-12-10T09:02:00Z</cp:lastPrinted>
  <dcterms:created xsi:type="dcterms:W3CDTF">2020-12-16T08:50:00Z</dcterms:created>
  <dcterms:modified xsi:type="dcterms:W3CDTF">2020-12-21T13:49:00Z</dcterms:modified>
</cp:coreProperties>
</file>