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04752" w14:textId="1FDB840B" w:rsidR="00C41EA0" w:rsidRDefault="00C41EA0" w:rsidP="00E8476E">
      <w:pPr>
        <w:pStyle w:val="Glava"/>
        <w:tabs>
          <w:tab w:val="left" w:pos="708"/>
        </w:tabs>
        <w:rPr>
          <w:b/>
          <w:i w:val="0"/>
          <w:sz w:val="28"/>
          <w:szCs w:val="28"/>
        </w:rPr>
      </w:pPr>
    </w:p>
    <w:p w14:paraId="3ADCF5D3" w14:textId="77777777" w:rsidR="00C41EA0" w:rsidRDefault="00C41EA0" w:rsidP="00035B2B">
      <w:pPr>
        <w:pStyle w:val="Glava"/>
        <w:tabs>
          <w:tab w:val="left" w:pos="708"/>
        </w:tabs>
        <w:ind w:left="1080"/>
        <w:jc w:val="center"/>
        <w:rPr>
          <w:b/>
          <w:i w:val="0"/>
          <w:sz w:val="28"/>
          <w:szCs w:val="28"/>
        </w:rPr>
      </w:pPr>
    </w:p>
    <w:p w14:paraId="0001A2AD" w14:textId="77777777" w:rsidR="006E659D" w:rsidRDefault="006E659D" w:rsidP="00035B2B">
      <w:pPr>
        <w:pStyle w:val="Glava"/>
        <w:tabs>
          <w:tab w:val="left" w:pos="708"/>
        </w:tabs>
        <w:ind w:left="1080"/>
        <w:jc w:val="center"/>
        <w:rPr>
          <w:b/>
          <w:i w:val="0"/>
          <w:sz w:val="28"/>
          <w:szCs w:val="28"/>
        </w:rPr>
      </w:pPr>
    </w:p>
    <w:p w14:paraId="59CA7560" w14:textId="77777777" w:rsidR="00C42347" w:rsidRDefault="00C42347" w:rsidP="00035B2B">
      <w:pPr>
        <w:pStyle w:val="Glava"/>
        <w:tabs>
          <w:tab w:val="left" w:pos="708"/>
        </w:tabs>
        <w:ind w:left="1080"/>
        <w:jc w:val="center"/>
        <w:rPr>
          <w:b/>
          <w:i w:val="0"/>
          <w:sz w:val="28"/>
          <w:szCs w:val="28"/>
        </w:rPr>
      </w:pPr>
    </w:p>
    <w:p w14:paraId="4705DC5C"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46E3A01F"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33FD836C"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58291EA"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1D2490E2" w14:textId="77777777" w:rsidR="00035B2B" w:rsidRDefault="00035B2B" w:rsidP="00057444">
            <w:pPr>
              <w:pStyle w:val="Glava"/>
              <w:tabs>
                <w:tab w:val="left" w:pos="708"/>
              </w:tabs>
              <w:jc w:val="both"/>
              <w:rPr>
                <w:b/>
                <w:i w:val="0"/>
                <w:sz w:val="18"/>
                <w:szCs w:val="18"/>
              </w:rPr>
            </w:pPr>
          </w:p>
          <w:p w14:paraId="1ED6DD89"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3917969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FA797FC"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7E588A"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48254A97"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F95E25"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9DA73A"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62645874"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9AB59B2" w14:textId="77777777" w:rsidR="00214B8A" w:rsidRPr="00214B8A" w:rsidRDefault="00214B8A" w:rsidP="00B63BCD">
            <w:pPr>
              <w:pStyle w:val="Telobesedila-zamik"/>
              <w:spacing w:after="0"/>
              <w:ind w:left="0"/>
              <w:rPr>
                <w:b/>
                <w:i w:val="0"/>
                <w:sz w:val="2"/>
                <w:szCs w:val="2"/>
              </w:rPr>
            </w:pPr>
          </w:p>
          <w:p w14:paraId="1D9CEF83"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289D3302"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31BA92F8"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DA4F342" w14:textId="77777777" w:rsidR="00B63BCD" w:rsidRPr="00B63BCD" w:rsidRDefault="00B63BCD" w:rsidP="00B63BCD">
            <w:pPr>
              <w:pStyle w:val="Telobesedila-zamik"/>
              <w:spacing w:after="0" w:line="276" w:lineRule="auto"/>
              <w:ind w:left="34"/>
              <w:jc w:val="both"/>
              <w:rPr>
                <w:i w:val="0"/>
                <w:sz w:val="4"/>
                <w:szCs w:val="4"/>
              </w:rPr>
            </w:pPr>
          </w:p>
          <w:p w14:paraId="1C15098A"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6E1BAF73" w14:textId="77777777" w:rsidR="00B63BCD" w:rsidRPr="00B63BCD" w:rsidRDefault="00B63BCD" w:rsidP="00B63BCD">
            <w:pPr>
              <w:pStyle w:val="Telobesedila-zamik"/>
              <w:spacing w:after="0" w:line="276" w:lineRule="auto"/>
              <w:ind w:left="34"/>
              <w:jc w:val="both"/>
              <w:rPr>
                <w:i w:val="0"/>
                <w:sz w:val="18"/>
                <w:szCs w:val="18"/>
              </w:rPr>
            </w:pPr>
          </w:p>
          <w:p w14:paraId="3726B116"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547A9A63"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EA25493"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935D99" w14:textId="77777777" w:rsidR="00035B2B" w:rsidRPr="00214B8A" w:rsidRDefault="00730519" w:rsidP="00B63BCD">
            <w:pPr>
              <w:rPr>
                <w:i w:val="0"/>
                <w:sz w:val="18"/>
                <w:szCs w:val="18"/>
              </w:rPr>
            </w:pPr>
            <w:r w:rsidRPr="00214B8A">
              <w:rPr>
                <w:i w:val="0"/>
                <w:sz w:val="18"/>
                <w:szCs w:val="18"/>
              </w:rPr>
              <w:t>Predračun</w:t>
            </w:r>
          </w:p>
        </w:tc>
      </w:tr>
      <w:tr w:rsidR="00035B2B" w:rsidRPr="00214B8A" w14:paraId="0D1018D5"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E819FB4"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DD8B121"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08409D3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D954EB0" w14:textId="77777777" w:rsidR="00EB673B" w:rsidRPr="00605AE7" w:rsidRDefault="00EB673B" w:rsidP="00B63BCD">
            <w:pPr>
              <w:pStyle w:val="Telobesedila-zamik"/>
              <w:spacing w:after="0"/>
              <w:ind w:left="0"/>
              <w:rPr>
                <w:b/>
                <w:i w:val="0"/>
                <w:sz w:val="10"/>
                <w:szCs w:val="10"/>
              </w:rPr>
            </w:pPr>
          </w:p>
          <w:p w14:paraId="23F88F54"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19F57BE" w14:textId="77777777" w:rsidR="00EB673B" w:rsidRDefault="00EB673B" w:rsidP="00B63BCD">
            <w:pPr>
              <w:pStyle w:val="TableParagraph"/>
              <w:kinsoku w:val="0"/>
              <w:overflowPunct w:val="0"/>
              <w:rPr>
                <w:b/>
                <w:bCs/>
                <w:sz w:val="18"/>
                <w:szCs w:val="18"/>
              </w:rPr>
            </w:pPr>
          </w:p>
          <w:p w14:paraId="28F5DFC7" w14:textId="77777777" w:rsidR="00EB673B" w:rsidRDefault="00EB673B" w:rsidP="00B63BCD">
            <w:pPr>
              <w:pStyle w:val="TableParagraph"/>
              <w:kinsoku w:val="0"/>
              <w:overflowPunct w:val="0"/>
              <w:rPr>
                <w:b/>
                <w:bCs/>
                <w:sz w:val="18"/>
                <w:szCs w:val="18"/>
              </w:rPr>
            </w:pPr>
          </w:p>
          <w:p w14:paraId="7B96A144" w14:textId="77777777" w:rsidR="00035B2B" w:rsidRDefault="00035B2B" w:rsidP="00B63BCD">
            <w:pPr>
              <w:pStyle w:val="TableParagraph"/>
              <w:kinsoku w:val="0"/>
              <w:overflowPunct w:val="0"/>
              <w:rPr>
                <w:b/>
                <w:bCs/>
                <w:sz w:val="18"/>
                <w:szCs w:val="18"/>
              </w:rPr>
            </w:pPr>
            <w:r>
              <w:rPr>
                <w:b/>
                <w:bCs/>
                <w:sz w:val="18"/>
                <w:szCs w:val="18"/>
              </w:rPr>
              <w:t>PRILOGA 4/1</w:t>
            </w:r>
          </w:p>
          <w:p w14:paraId="5CB5B4F3" w14:textId="77777777" w:rsidR="00035B2B" w:rsidRDefault="00035B2B" w:rsidP="00B63BCD">
            <w:pPr>
              <w:pStyle w:val="TableParagraph"/>
              <w:kinsoku w:val="0"/>
              <w:overflowPunct w:val="0"/>
              <w:rPr>
                <w:b/>
                <w:bCs/>
                <w:sz w:val="18"/>
                <w:szCs w:val="18"/>
              </w:rPr>
            </w:pPr>
          </w:p>
          <w:p w14:paraId="41EBA2DF" w14:textId="77777777" w:rsidR="00035B2B" w:rsidRDefault="00035B2B" w:rsidP="00B63BCD">
            <w:pPr>
              <w:pStyle w:val="TableParagraph"/>
              <w:kinsoku w:val="0"/>
              <w:overflowPunct w:val="0"/>
              <w:rPr>
                <w:b/>
                <w:bCs/>
                <w:sz w:val="18"/>
                <w:szCs w:val="18"/>
              </w:rPr>
            </w:pPr>
            <w:r>
              <w:rPr>
                <w:b/>
                <w:bCs/>
                <w:sz w:val="18"/>
                <w:szCs w:val="18"/>
              </w:rPr>
              <w:t>PRILOGA 4/2</w:t>
            </w:r>
          </w:p>
          <w:p w14:paraId="07D421A0" w14:textId="77777777" w:rsidR="00035B2B" w:rsidRDefault="00035B2B" w:rsidP="00B63BCD">
            <w:pPr>
              <w:pStyle w:val="TableParagraph"/>
              <w:kinsoku w:val="0"/>
              <w:overflowPunct w:val="0"/>
              <w:rPr>
                <w:sz w:val="18"/>
                <w:szCs w:val="18"/>
              </w:rPr>
            </w:pPr>
          </w:p>
          <w:p w14:paraId="701ABE14" w14:textId="77777777" w:rsidR="00035B2B" w:rsidRDefault="0048509B" w:rsidP="00B63BCD">
            <w:pPr>
              <w:pStyle w:val="TableParagraph"/>
              <w:kinsoku w:val="0"/>
              <w:overflowPunct w:val="0"/>
              <w:rPr>
                <w:b/>
                <w:bCs/>
                <w:sz w:val="18"/>
                <w:szCs w:val="18"/>
              </w:rPr>
            </w:pPr>
            <w:r>
              <w:rPr>
                <w:b/>
                <w:bCs/>
                <w:sz w:val="18"/>
                <w:szCs w:val="18"/>
              </w:rPr>
              <w:t>PRILOGA 4/3</w:t>
            </w:r>
          </w:p>
          <w:p w14:paraId="4CFB05FE" w14:textId="77777777" w:rsidR="000155D7" w:rsidRDefault="000155D7" w:rsidP="00B63BCD">
            <w:pPr>
              <w:pStyle w:val="TableParagraph"/>
              <w:kinsoku w:val="0"/>
              <w:overflowPunct w:val="0"/>
              <w:rPr>
                <w:sz w:val="18"/>
                <w:szCs w:val="18"/>
              </w:rPr>
            </w:pPr>
          </w:p>
          <w:p w14:paraId="5521BD82" w14:textId="77777777" w:rsidR="00EB673B" w:rsidRDefault="0048509B" w:rsidP="00B63BCD">
            <w:pPr>
              <w:pStyle w:val="Telobesedila-zamik"/>
              <w:spacing w:after="0"/>
              <w:ind w:left="0"/>
              <w:rPr>
                <w:b/>
                <w:i w:val="0"/>
                <w:sz w:val="18"/>
                <w:szCs w:val="18"/>
              </w:rPr>
            </w:pPr>
            <w:r>
              <w:rPr>
                <w:b/>
                <w:i w:val="0"/>
                <w:sz w:val="18"/>
                <w:szCs w:val="18"/>
              </w:rPr>
              <w:t>PRILOGA 4/4</w:t>
            </w:r>
          </w:p>
          <w:p w14:paraId="0A701512" w14:textId="77777777" w:rsidR="00EB673B" w:rsidRDefault="00EB673B" w:rsidP="00B63BCD">
            <w:pPr>
              <w:pStyle w:val="Telobesedila-zamik"/>
              <w:spacing w:after="0"/>
              <w:ind w:left="0"/>
              <w:rPr>
                <w:b/>
                <w:i w:val="0"/>
                <w:sz w:val="18"/>
                <w:szCs w:val="18"/>
              </w:rPr>
            </w:pPr>
          </w:p>
          <w:p w14:paraId="08E51C26" w14:textId="77777777" w:rsidR="00EB673B" w:rsidRPr="00EB673B" w:rsidRDefault="00EB673B" w:rsidP="00B63BCD">
            <w:pPr>
              <w:pStyle w:val="Telobesedila-zamik"/>
              <w:spacing w:after="0"/>
              <w:ind w:left="0"/>
              <w:rPr>
                <w:b/>
                <w:i w:val="0"/>
                <w:sz w:val="2"/>
                <w:szCs w:val="2"/>
              </w:rPr>
            </w:pPr>
          </w:p>
          <w:p w14:paraId="587591A7" w14:textId="77777777" w:rsidR="00732A9E" w:rsidRDefault="0048509B" w:rsidP="00B63BCD">
            <w:pPr>
              <w:pStyle w:val="Telobesedila-zamik"/>
              <w:spacing w:after="0"/>
              <w:ind w:left="0"/>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3161A82F" w14:textId="77777777" w:rsidR="00EB673B" w:rsidRPr="00605AE7" w:rsidRDefault="00EB673B" w:rsidP="00B63BCD">
            <w:pPr>
              <w:pStyle w:val="TableParagraph"/>
              <w:kinsoku w:val="0"/>
              <w:overflowPunct w:val="0"/>
              <w:spacing w:line="237" w:lineRule="auto"/>
              <w:ind w:right="285"/>
              <w:rPr>
                <w:sz w:val="10"/>
                <w:szCs w:val="10"/>
              </w:rPr>
            </w:pPr>
          </w:p>
          <w:p w14:paraId="0A7DD7DD" w14:textId="77777777" w:rsidR="00EB673B" w:rsidRPr="00527B5D" w:rsidRDefault="00035B2B" w:rsidP="00B63BCD">
            <w:pPr>
              <w:pStyle w:val="TableParagraph"/>
              <w:kinsoku w:val="0"/>
              <w:overflowPunct w:val="0"/>
              <w:spacing w:line="237" w:lineRule="auto"/>
              <w:ind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sidR="00C42347">
              <w:rPr>
                <w:i/>
                <w:spacing w:val="-1"/>
                <w:sz w:val="18"/>
                <w:szCs w:val="18"/>
              </w:rPr>
              <w:t>ponudnika</w:t>
            </w:r>
            <w:r w:rsidR="00527B5D">
              <w:rPr>
                <w:i/>
                <w:spacing w:val="-1"/>
                <w:sz w:val="18"/>
                <w:szCs w:val="18"/>
              </w:rPr>
              <w:t>:</w:t>
            </w:r>
          </w:p>
          <w:p w14:paraId="18CEE306" w14:textId="77777777" w:rsidR="00EB673B" w:rsidRPr="00B63BCD" w:rsidRDefault="00EB673B" w:rsidP="00B63BCD">
            <w:pPr>
              <w:pStyle w:val="TableParagraph"/>
              <w:kinsoku w:val="0"/>
              <w:overflowPunct w:val="0"/>
              <w:spacing w:line="237" w:lineRule="auto"/>
              <w:ind w:right="285"/>
              <w:rPr>
                <w:sz w:val="36"/>
                <w:szCs w:val="36"/>
              </w:rPr>
            </w:pPr>
          </w:p>
          <w:p w14:paraId="53E81753"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09D3A332" w14:textId="77777777" w:rsidR="00EB673B" w:rsidRDefault="00EB673B" w:rsidP="00B63BCD">
            <w:pPr>
              <w:pStyle w:val="TableParagraph"/>
              <w:tabs>
                <w:tab w:val="num" w:pos="488"/>
              </w:tabs>
              <w:kinsoku w:val="0"/>
              <w:overflowPunct w:val="0"/>
              <w:ind w:right="361" w:hanging="1235"/>
              <w:rPr>
                <w:spacing w:val="-1"/>
                <w:sz w:val="18"/>
                <w:szCs w:val="18"/>
              </w:rPr>
            </w:pPr>
          </w:p>
          <w:p w14:paraId="1728790D"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6B8B0EE" w14:textId="77777777" w:rsidR="00EB673B" w:rsidRPr="00EB673B" w:rsidRDefault="00EB673B" w:rsidP="00B63BCD">
            <w:pPr>
              <w:pStyle w:val="TableParagraph"/>
              <w:tabs>
                <w:tab w:val="num" w:pos="488"/>
              </w:tabs>
              <w:kinsoku w:val="0"/>
              <w:overflowPunct w:val="0"/>
              <w:ind w:right="361" w:hanging="1235"/>
              <w:rPr>
                <w:sz w:val="18"/>
                <w:szCs w:val="18"/>
              </w:rPr>
            </w:pPr>
          </w:p>
          <w:p w14:paraId="76685FB1"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1D2C0336" w14:textId="77777777" w:rsidR="00EB673B" w:rsidRPr="00EB673B" w:rsidRDefault="00EB673B" w:rsidP="00B63BCD">
            <w:pPr>
              <w:pStyle w:val="TableParagraph"/>
              <w:tabs>
                <w:tab w:val="num" w:pos="488"/>
              </w:tabs>
              <w:kinsoku w:val="0"/>
              <w:overflowPunct w:val="0"/>
              <w:ind w:right="116" w:hanging="1235"/>
              <w:rPr>
                <w:spacing w:val="-1"/>
                <w:sz w:val="18"/>
                <w:szCs w:val="18"/>
              </w:rPr>
            </w:pPr>
          </w:p>
          <w:p w14:paraId="3C83F679" w14:textId="77777777" w:rsidR="00EB673B" w:rsidRPr="00EB673B" w:rsidRDefault="00035B2B" w:rsidP="00B63BCD">
            <w:pPr>
              <w:pStyle w:val="Telobesedila-zamik"/>
              <w:numPr>
                <w:ilvl w:val="0"/>
                <w:numId w:val="23"/>
              </w:numPr>
              <w:tabs>
                <w:tab w:val="clear" w:pos="1440"/>
                <w:tab w:val="num" w:pos="488"/>
              </w:tabs>
              <w:spacing w:after="0"/>
              <w:ind w:hanging="1235"/>
              <w:rPr>
                <w:i w:val="0"/>
                <w:sz w:val="18"/>
                <w:szCs w:val="18"/>
              </w:rPr>
            </w:pPr>
            <w:r w:rsidRPr="000155D7">
              <w:rPr>
                <w:i w:val="0"/>
                <w:sz w:val="18"/>
                <w:szCs w:val="18"/>
              </w:rPr>
              <w:t>Načrt čiščenja z opisom te</w:t>
            </w:r>
            <w:r w:rsidR="00C42347">
              <w:rPr>
                <w:i w:val="0"/>
                <w:sz w:val="18"/>
                <w:szCs w:val="18"/>
              </w:rPr>
              <w:t xml:space="preserve">hnologije čiščenja </w:t>
            </w:r>
          </w:p>
          <w:p w14:paraId="2D936137" w14:textId="77777777" w:rsidR="00EB673B" w:rsidRDefault="00EB673B" w:rsidP="00B63BCD">
            <w:pPr>
              <w:pStyle w:val="Telobesedila-zamik"/>
              <w:tabs>
                <w:tab w:val="num" w:pos="488"/>
              </w:tabs>
              <w:spacing w:after="0"/>
              <w:ind w:left="0" w:hanging="1235"/>
              <w:rPr>
                <w:i w:val="0"/>
                <w:sz w:val="18"/>
                <w:szCs w:val="18"/>
              </w:rPr>
            </w:pPr>
          </w:p>
          <w:p w14:paraId="0A054BFB" w14:textId="77777777" w:rsidR="00732A9E" w:rsidRPr="000155D7" w:rsidRDefault="00732A9E" w:rsidP="00B63BCD">
            <w:pPr>
              <w:pStyle w:val="Telobesedila-zamik"/>
              <w:numPr>
                <w:ilvl w:val="0"/>
                <w:numId w:val="23"/>
              </w:numPr>
              <w:tabs>
                <w:tab w:val="clear" w:pos="1440"/>
                <w:tab w:val="num" w:pos="488"/>
              </w:tabs>
              <w:spacing w:after="0"/>
              <w:ind w:hanging="1235"/>
              <w:rPr>
                <w:i w:val="0"/>
                <w:sz w:val="18"/>
                <w:szCs w:val="18"/>
              </w:rPr>
            </w:pPr>
            <w:r>
              <w:rPr>
                <w:i w:val="0"/>
                <w:sz w:val="18"/>
                <w:szCs w:val="18"/>
              </w:rPr>
              <w:t xml:space="preserve">Obrazci evidenc čiščenja </w:t>
            </w:r>
          </w:p>
        </w:tc>
      </w:tr>
      <w:tr w:rsidR="00035B2B" w14:paraId="4A79277D"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1DC60A9" w14:textId="77777777" w:rsidR="00605AE7" w:rsidRPr="001510FC" w:rsidRDefault="00605AE7" w:rsidP="00B63BCD">
            <w:pPr>
              <w:pStyle w:val="Telobesedila-zamik"/>
              <w:spacing w:after="0"/>
              <w:ind w:left="0"/>
              <w:rPr>
                <w:b/>
                <w:i w:val="0"/>
                <w:sz w:val="10"/>
                <w:szCs w:val="10"/>
              </w:rPr>
            </w:pPr>
          </w:p>
          <w:p w14:paraId="6E74FBC6"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18EBC69B" w14:textId="77777777" w:rsidR="00B63BCD" w:rsidRPr="004A25E5" w:rsidRDefault="00B63BCD" w:rsidP="00B63BCD">
            <w:pPr>
              <w:pStyle w:val="Telobesedila-zamik"/>
              <w:spacing w:after="0"/>
              <w:ind w:left="0"/>
              <w:rPr>
                <w:b/>
                <w:i w:val="0"/>
                <w:sz w:val="18"/>
                <w:szCs w:val="18"/>
              </w:rPr>
            </w:pPr>
          </w:p>
          <w:p w14:paraId="282EDC89" w14:textId="77777777" w:rsidR="00B63BCD" w:rsidRDefault="00B63BCD" w:rsidP="00B63BCD">
            <w:pPr>
              <w:pStyle w:val="Telobesedila-zamik"/>
              <w:spacing w:after="0"/>
              <w:ind w:left="0"/>
              <w:rPr>
                <w:b/>
                <w:i w:val="0"/>
                <w:sz w:val="18"/>
                <w:szCs w:val="18"/>
              </w:rPr>
            </w:pPr>
          </w:p>
          <w:p w14:paraId="28CF3E66"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3199A599" w14:textId="77777777" w:rsidR="00B63BCD" w:rsidRDefault="00B63BCD" w:rsidP="00B63BCD">
            <w:pPr>
              <w:pStyle w:val="Telobesedila-zamik"/>
              <w:spacing w:after="0"/>
              <w:ind w:left="0"/>
              <w:rPr>
                <w:b/>
                <w:i w:val="0"/>
                <w:sz w:val="18"/>
                <w:szCs w:val="18"/>
              </w:rPr>
            </w:pPr>
          </w:p>
          <w:p w14:paraId="6E72B08D" w14:textId="77777777" w:rsidR="00B63BCD" w:rsidRPr="003711C4" w:rsidRDefault="00B63BCD" w:rsidP="00B63BCD">
            <w:pPr>
              <w:pStyle w:val="Telobesedila-zamik"/>
              <w:spacing w:after="0"/>
              <w:ind w:left="0"/>
              <w:rPr>
                <w:b/>
                <w:i w:val="0"/>
                <w:sz w:val="18"/>
                <w:szCs w:val="18"/>
              </w:rPr>
            </w:pPr>
          </w:p>
          <w:p w14:paraId="40EC067C"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39C1A73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5539304A" w14:textId="77777777" w:rsidR="00605AE7" w:rsidRPr="004A25E5" w:rsidRDefault="00605AE7" w:rsidP="00B63BCD">
            <w:pPr>
              <w:pStyle w:val="TableParagraph"/>
              <w:kinsoku w:val="0"/>
              <w:overflowPunct w:val="0"/>
              <w:ind w:right="34"/>
              <w:rPr>
                <w:spacing w:val="-1"/>
                <w:sz w:val="10"/>
                <w:szCs w:val="10"/>
              </w:rPr>
            </w:pPr>
          </w:p>
          <w:p w14:paraId="0DFE6705" w14:textId="77777777" w:rsidR="00732A9E" w:rsidRDefault="00732A9E" w:rsidP="00B63BCD">
            <w:pPr>
              <w:pStyle w:val="TableParagraph"/>
              <w:kinsoku w:val="0"/>
              <w:overflowPunct w:val="0"/>
              <w:ind w:right="34"/>
              <w:rPr>
                <w:i/>
                <w:spacing w:val="-1"/>
                <w:sz w:val="18"/>
                <w:szCs w:val="18"/>
              </w:rPr>
            </w:pPr>
            <w:r w:rsidRPr="00527B5D">
              <w:rPr>
                <w:i/>
                <w:spacing w:val="-1"/>
                <w:sz w:val="18"/>
                <w:szCs w:val="18"/>
              </w:rPr>
              <w:t>Dokazilo o izpolnjevanju tehničnih pogojev</w:t>
            </w:r>
            <w:r w:rsidR="00B63BCD">
              <w:rPr>
                <w:i/>
                <w:spacing w:val="-1"/>
                <w:sz w:val="18"/>
                <w:szCs w:val="18"/>
              </w:rPr>
              <w:t xml:space="preserve"> - priloge 5</w:t>
            </w:r>
            <w:r w:rsidR="00527B5D" w:rsidRPr="00527B5D">
              <w:rPr>
                <w:i/>
                <w:spacing w:val="-1"/>
                <w:sz w:val="18"/>
                <w:szCs w:val="18"/>
              </w:rPr>
              <w:t>:</w:t>
            </w:r>
          </w:p>
          <w:p w14:paraId="73C2E003" w14:textId="77777777" w:rsidR="00605AE7" w:rsidRDefault="00605AE7" w:rsidP="00B63BCD">
            <w:pPr>
              <w:pStyle w:val="TableParagraph"/>
              <w:kinsoku w:val="0"/>
              <w:overflowPunct w:val="0"/>
              <w:ind w:right="34"/>
              <w:rPr>
                <w:spacing w:val="-1"/>
                <w:sz w:val="18"/>
                <w:szCs w:val="18"/>
              </w:rPr>
            </w:pPr>
          </w:p>
          <w:p w14:paraId="1618D1F2" w14:textId="77777777" w:rsidR="00B63BCD" w:rsidRPr="004A25E5" w:rsidRDefault="00B63BCD" w:rsidP="00B63BCD">
            <w:pPr>
              <w:pStyle w:val="TableParagraph"/>
              <w:kinsoku w:val="0"/>
              <w:overflowPunct w:val="0"/>
              <w:ind w:right="34"/>
              <w:rPr>
                <w:spacing w:val="-1"/>
                <w:sz w:val="18"/>
                <w:szCs w:val="18"/>
              </w:rPr>
            </w:pPr>
          </w:p>
          <w:p w14:paraId="513AF852"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5E553F99"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0775BA4F"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116C0046" w14:textId="77777777" w:rsidTr="001D0AEA">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24ECC87E" w14:textId="77777777" w:rsidR="00605AE7" w:rsidRDefault="00605AE7" w:rsidP="00B63BCD">
            <w:pPr>
              <w:pStyle w:val="Telobesedila-zamik"/>
              <w:spacing w:after="0"/>
              <w:ind w:left="0"/>
              <w:rPr>
                <w:b/>
                <w:i w:val="0"/>
                <w:sz w:val="10"/>
                <w:szCs w:val="10"/>
              </w:rPr>
            </w:pPr>
          </w:p>
          <w:p w14:paraId="2AD45AB3" w14:textId="77777777" w:rsidR="00B63BCD" w:rsidRDefault="00B63BCD" w:rsidP="00B63BCD">
            <w:pPr>
              <w:pStyle w:val="Telobesedila-zamik"/>
              <w:spacing w:after="0"/>
              <w:ind w:left="0"/>
              <w:rPr>
                <w:b/>
                <w:i w:val="0"/>
                <w:sz w:val="18"/>
                <w:szCs w:val="18"/>
              </w:rPr>
            </w:pPr>
          </w:p>
          <w:p w14:paraId="2FA83F19"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64897327"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138D8B" w14:textId="77777777" w:rsidR="00605AE7" w:rsidRPr="00605AE7" w:rsidRDefault="00605AE7" w:rsidP="00B63BCD">
            <w:pPr>
              <w:pStyle w:val="Glava"/>
              <w:tabs>
                <w:tab w:val="left" w:pos="708"/>
              </w:tabs>
              <w:rPr>
                <w:i w:val="0"/>
                <w:color w:val="000000"/>
                <w:sz w:val="10"/>
                <w:szCs w:val="10"/>
              </w:rPr>
            </w:pPr>
          </w:p>
          <w:p w14:paraId="7129AFF6"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67505F7C" w14:textId="77777777" w:rsidR="00605AE7" w:rsidRPr="002A4913" w:rsidRDefault="00605AE7" w:rsidP="00B63BCD">
            <w:pPr>
              <w:pStyle w:val="Glava"/>
              <w:tabs>
                <w:tab w:val="left" w:pos="708"/>
              </w:tabs>
              <w:rPr>
                <w:i w:val="0"/>
                <w:color w:val="000000"/>
                <w:sz w:val="18"/>
                <w:szCs w:val="18"/>
              </w:rPr>
            </w:pPr>
          </w:p>
        </w:tc>
      </w:tr>
      <w:tr w:rsidR="00035B2B" w14:paraId="4A6F8D88" w14:textId="77777777" w:rsidTr="001D0AEA">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77534A4E" w14:textId="77777777" w:rsidR="00B63BCD" w:rsidRPr="00B63BCD" w:rsidRDefault="00B63BCD" w:rsidP="00B63BCD">
            <w:pPr>
              <w:pStyle w:val="Telobesedila-zamik"/>
              <w:spacing w:after="0"/>
              <w:ind w:left="0"/>
              <w:rPr>
                <w:b/>
                <w:sz w:val="10"/>
                <w:szCs w:val="10"/>
              </w:rPr>
            </w:pPr>
          </w:p>
          <w:p w14:paraId="51567A1C"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7D977409" w14:textId="77777777" w:rsidR="00B63BCD" w:rsidRDefault="00B63BCD" w:rsidP="00B63BCD">
            <w:pPr>
              <w:pStyle w:val="Telobesedila-zamik"/>
              <w:spacing w:after="0"/>
              <w:ind w:left="0"/>
              <w:rPr>
                <w:b/>
                <w:i w:val="0"/>
                <w:sz w:val="18"/>
                <w:szCs w:val="18"/>
              </w:rPr>
            </w:pPr>
          </w:p>
          <w:p w14:paraId="364B84BE" w14:textId="77777777" w:rsidR="00B63BCD" w:rsidRDefault="00B63BCD" w:rsidP="00B63BCD">
            <w:pPr>
              <w:pStyle w:val="Telobesedila-zamik"/>
              <w:spacing w:after="0"/>
              <w:ind w:left="0"/>
              <w:rPr>
                <w:b/>
                <w:i w:val="0"/>
                <w:sz w:val="18"/>
                <w:szCs w:val="18"/>
              </w:rPr>
            </w:pPr>
          </w:p>
          <w:p w14:paraId="0A303016"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75B18545" w14:textId="77777777" w:rsidR="00B63BCD" w:rsidRPr="008061DB" w:rsidRDefault="00B63BCD" w:rsidP="00B63BCD">
            <w:pPr>
              <w:pStyle w:val="Telobesedila-zamik"/>
              <w:spacing w:after="0"/>
              <w:ind w:left="0"/>
              <w:rPr>
                <w:b/>
                <w:i w:val="0"/>
                <w:sz w:val="18"/>
                <w:szCs w:val="18"/>
              </w:rPr>
            </w:pPr>
          </w:p>
          <w:p w14:paraId="36529AA2"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1A03085A" w14:textId="77777777" w:rsidR="00B63BCD" w:rsidRPr="008061DB" w:rsidRDefault="00B63BCD" w:rsidP="00B63BCD">
            <w:pPr>
              <w:pStyle w:val="Telobesedila-zamik"/>
              <w:spacing w:after="0"/>
              <w:ind w:left="0"/>
              <w:rPr>
                <w:b/>
                <w:i w:val="0"/>
                <w:sz w:val="18"/>
                <w:szCs w:val="18"/>
              </w:rPr>
            </w:pPr>
          </w:p>
          <w:p w14:paraId="016433D3"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7C24D1EE" w14:textId="77777777" w:rsidR="00527B5D" w:rsidRPr="00B63BCD" w:rsidRDefault="00527B5D" w:rsidP="00B63BCD">
            <w:pPr>
              <w:pStyle w:val="Telobesedila-zamik"/>
              <w:spacing w:after="0"/>
              <w:ind w:left="0"/>
              <w:rPr>
                <w:b/>
                <w:i w:val="0"/>
                <w:sz w:val="18"/>
                <w:szCs w:val="18"/>
              </w:rPr>
            </w:pPr>
          </w:p>
          <w:p w14:paraId="2B96A514"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4D47BAD2" w14:textId="77777777" w:rsidR="00B63BCD" w:rsidRPr="00B63BCD" w:rsidRDefault="00B63BCD" w:rsidP="00B63BCD">
            <w:pPr>
              <w:pStyle w:val="Telobesedila-zamik"/>
              <w:spacing w:after="0"/>
              <w:ind w:left="34"/>
              <w:rPr>
                <w:sz w:val="10"/>
                <w:szCs w:val="10"/>
              </w:rPr>
            </w:pPr>
          </w:p>
          <w:p w14:paraId="53D6D9DD"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7470C960" w14:textId="77777777" w:rsidR="00B63BCD" w:rsidRDefault="00B63BCD" w:rsidP="00B63BCD">
            <w:pPr>
              <w:pStyle w:val="Telobesedila-zamik"/>
              <w:spacing w:after="0"/>
              <w:ind w:left="34"/>
              <w:rPr>
                <w:sz w:val="18"/>
                <w:szCs w:val="18"/>
              </w:rPr>
            </w:pPr>
          </w:p>
          <w:p w14:paraId="25EA5CC4" w14:textId="77777777" w:rsidR="00B63BCD" w:rsidRPr="00527B5D" w:rsidRDefault="00B63BCD" w:rsidP="00B63BCD">
            <w:pPr>
              <w:pStyle w:val="Telobesedila-zamik"/>
              <w:spacing w:after="0"/>
              <w:ind w:left="34"/>
              <w:rPr>
                <w:sz w:val="18"/>
                <w:szCs w:val="18"/>
              </w:rPr>
            </w:pPr>
          </w:p>
          <w:p w14:paraId="2AF58C78"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291A9317" w14:textId="77777777" w:rsidR="00B63BCD" w:rsidRPr="008061DB" w:rsidRDefault="00B63BCD" w:rsidP="00B63BCD">
            <w:pPr>
              <w:pStyle w:val="Telobesedila-zamik"/>
              <w:spacing w:after="0"/>
              <w:ind w:left="1440"/>
              <w:rPr>
                <w:i w:val="0"/>
                <w:sz w:val="18"/>
                <w:szCs w:val="18"/>
              </w:rPr>
            </w:pPr>
          </w:p>
          <w:p w14:paraId="7B89955F"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68344A4E" w14:textId="77777777" w:rsidR="00B63BCD" w:rsidRPr="008061DB" w:rsidRDefault="00B63BCD" w:rsidP="00B63BCD">
            <w:pPr>
              <w:pStyle w:val="Telobesedila-zamik"/>
              <w:spacing w:after="0"/>
              <w:ind w:left="1440"/>
              <w:rPr>
                <w:i w:val="0"/>
                <w:sz w:val="18"/>
                <w:szCs w:val="18"/>
              </w:rPr>
            </w:pPr>
          </w:p>
          <w:p w14:paraId="391388A6"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3D6E1AE0" w14:textId="77777777" w:rsidR="00B63BCD" w:rsidRPr="008061DB" w:rsidRDefault="00B63BCD" w:rsidP="00B63BCD">
            <w:pPr>
              <w:pStyle w:val="Telobesedila-zamik"/>
              <w:spacing w:after="0"/>
              <w:ind w:left="488"/>
              <w:rPr>
                <w:i w:val="0"/>
                <w:sz w:val="18"/>
                <w:szCs w:val="18"/>
              </w:rPr>
            </w:pPr>
          </w:p>
          <w:p w14:paraId="4409E3A8"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48CB6355" w14:textId="77777777" w:rsidTr="001D0AEA">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956AA8"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329771C" w14:textId="77777777" w:rsidR="00035B2B" w:rsidRPr="00214B8A" w:rsidRDefault="00035B2B" w:rsidP="00214B8A">
            <w:pPr>
              <w:rPr>
                <w:i w:val="0"/>
                <w:sz w:val="18"/>
                <w:szCs w:val="18"/>
              </w:rPr>
            </w:pPr>
            <w:r w:rsidRPr="00214B8A">
              <w:rPr>
                <w:i w:val="0"/>
                <w:sz w:val="18"/>
                <w:szCs w:val="18"/>
              </w:rPr>
              <w:t>Skupna ponudba</w:t>
            </w:r>
          </w:p>
        </w:tc>
      </w:tr>
    </w:tbl>
    <w:p w14:paraId="3DAE9EE1" w14:textId="77777777" w:rsidR="00035B2B" w:rsidRDefault="00035B2B" w:rsidP="00035B2B">
      <w:pPr>
        <w:rPr>
          <w:i w:val="0"/>
          <w:sz w:val="22"/>
          <w:szCs w:val="22"/>
        </w:rPr>
        <w:sectPr w:rsidR="00035B2B" w:rsidSect="00E8476E">
          <w:footerReference w:type="default" r:id="rId8"/>
          <w:headerReference w:type="first" r:id="rId9"/>
          <w:pgSz w:w="11906" w:h="16838"/>
          <w:pgMar w:top="992" w:right="1133" w:bottom="1418" w:left="709" w:header="709" w:footer="510" w:gutter="0"/>
          <w:cols w:space="708"/>
          <w:docGrid w:linePitch="326"/>
        </w:sectPr>
      </w:pPr>
    </w:p>
    <w:p w14:paraId="6F11DFE6"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1BC7634F" w14:textId="77777777" w:rsidR="00035B2B" w:rsidRDefault="00035B2B" w:rsidP="00035B2B">
      <w:pPr>
        <w:pStyle w:val="Glava"/>
        <w:tabs>
          <w:tab w:val="left" w:pos="708"/>
        </w:tabs>
        <w:ind w:left="1080"/>
        <w:jc w:val="both"/>
        <w:rPr>
          <w:i w:val="0"/>
          <w:sz w:val="22"/>
          <w:szCs w:val="22"/>
        </w:rPr>
      </w:pPr>
    </w:p>
    <w:p w14:paraId="4B397EC7" w14:textId="77777777" w:rsidR="00035B2B" w:rsidRDefault="00035B2B" w:rsidP="00035B2B">
      <w:pPr>
        <w:pStyle w:val="Glava"/>
        <w:tabs>
          <w:tab w:val="left" w:pos="708"/>
        </w:tabs>
        <w:ind w:left="1080"/>
        <w:jc w:val="both"/>
        <w:rPr>
          <w:i w:val="0"/>
          <w:sz w:val="22"/>
          <w:szCs w:val="22"/>
        </w:rPr>
      </w:pPr>
    </w:p>
    <w:p w14:paraId="77C17128"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31EF5B4" w14:textId="77777777" w:rsidR="00035B2B" w:rsidRDefault="00035B2B" w:rsidP="00035B2B">
      <w:pPr>
        <w:pStyle w:val="Glava"/>
        <w:tabs>
          <w:tab w:val="left" w:pos="708"/>
        </w:tabs>
        <w:ind w:left="1080"/>
        <w:jc w:val="both"/>
        <w:rPr>
          <w:i w:val="0"/>
          <w:sz w:val="22"/>
          <w:szCs w:val="22"/>
        </w:rPr>
      </w:pPr>
    </w:p>
    <w:p w14:paraId="65C4E310" w14:textId="77777777" w:rsidR="00035B2B" w:rsidRDefault="00035B2B" w:rsidP="00035B2B">
      <w:pPr>
        <w:pStyle w:val="Glava"/>
        <w:tabs>
          <w:tab w:val="left" w:pos="708"/>
        </w:tabs>
        <w:ind w:left="1080"/>
        <w:jc w:val="both"/>
        <w:rPr>
          <w:i w:val="0"/>
          <w:sz w:val="22"/>
          <w:szCs w:val="22"/>
        </w:rPr>
      </w:pPr>
    </w:p>
    <w:p w14:paraId="4D47D380"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34AFE2EE" w14:textId="77777777" w:rsidTr="00E73522">
        <w:tc>
          <w:tcPr>
            <w:tcW w:w="1481" w:type="dxa"/>
            <w:hideMark/>
          </w:tcPr>
          <w:p w14:paraId="5789A48C"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567A80E6" w14:textId="77777777" w:rsidR="00035B2B" w:rsidRDefault="00035B2B">
            <w:pPr>
              <w:pStyle w:val="Glava"/>
              <w:tabs>
                <w:tab w:val="left" w:pos="708"/>
              </w:tabs>
              <w:jc w:val="both"/>
              <w:rPr>
                <w:i w:val="0"/>
                <w:sz w:val="22"/>
                <w:szCs w:val="22"/>
              </w:rPr>
            </w:pPr>
          </w:p>
        </w:tc>
      </w:tr>
      <w:tr w:rsidR="00035B2B" w14:paraId="012F5098" w14:textId="77777777" w:rsidTr="00E73522">
        <w:tc>
          <w:tcPr>
            <w:tcW w:w="8944" w:type="dxa"/>
            <w:gridSpan w:val="5"/>
            <w:tcBorders>
              <w:top w:val="nil"/>
              <w:left w:val="nil"/>
              <w:bottom w:val="single" w:sz="4" w:space="0" w:color="auto"/>
              <w:right w:val="nil"/>
            </w:tcBorders>
          </w:tcPr>
          <w:p w14:paraId="5AA1831A" w14:textId="77777777" w:rsidR="00035B2B" w:rsidRDefault="00035B2B">
            <w:pPr>
              <w:pStyle w:val="Glava"/>
              <w:tabs>
                <w:tab w:val="left" w:pos="708"/>
              </w:tabs>
              <w:jc w:val="both"/>
              <w:rPr>
                <w:i w:val="0"/>
                <w:sz w:val="22"/>
                <w:szCs w:val="22"/>
              </w:rPr>
            </w:pPr>
          </w:p>
        </w:tc>
      </w:tr>
      <w:tr w:rsidR="00035B2B" w14:paraId="4742C180" w14:textId="77777777" w:rsidTr="00E73522">
        <w:tc>
          <w:tcPr>
            <w:tcW w:w="8944" w:type="dxa"/>
            <w:gridSpan w:val="5"/>
            <w:tcBorders>
              <w:top w:val="single" w:sz="4" w:space="0" w:color="auto"/>
              <w:left w:val="nil"/>
              <w:bottom w:val="single" w:sz="4" w:space="0" w:color="auto"/>
              <w:right w:val="nil"/>
            </w:tcBorders>
          </w:tcPr>
          <w:p w14:paraId="0F338A06" w14:textId="77777777" w:rsidR="00035B2B" w:rsidRDefault="00035B2B">
            <w:pPr>
              <w:pStyle w:val="Glava"/>
              <w:tabs>
                <w:tab w:val="left" w:pos="708"/>
              </w:tabs>
              <w:jc w:val="both"/>
              <w:rPr>
                <w:i w:val="0"/>
                <w:sz w:val="22"/>
                <w:szCs w:val="22"/>
              </w:rPr>
            </w:pPr>
          </w:p>
        </w:tc>
      </w:tr>
      <w:tr w:rsidR="00035B2B" w14:paraId="734A6B5C" w14:textId="77777777" w:rsidTr="00E73522">
        <w:tc>
          <w:tcPr>
            <w:tcW w:w="8944" w:type="dxa"/>
            <w:gridSpan w:val="5"/>
            <w:tcBorders>
              <w:top w:val="single" w:sz="4" w:space="0" w:color="auto"/>
              <w:left w:val="nil"/>
              <w:bottom w:val="nil"/>
              <w:right w:val="nil"/>
            </w:tcBorders>
          </w:tcPr>
          <w:p w14:paraId="67062F1D" w14:textId="77777777" w:rsidR="00035B2B" w:rsidRDefault="00035B2B">
            <w:pPr>
              <w:pStyle w:val="Glava"/>
              <w:tabs>
                <w:tab w:val="left" w:pos="708"/>
              </w:tabs>
              <w:jc w:val="both"/>
              <w:rPr>
                <w:i w:val="0"/>
                <w:sz w:val="22"/>
                <w:szCs w:val="22"/>
              </w:rPr>
            </w:pPr>
          </w:p>
        </w:tc>
      </w:tr>
      <w:tr w:rsidR="00035B2B" w14:paraId="38709BE4" w14:textId="77777777" w:rsidTr="00E73522">
        <w:tc>
          <w:tcPr>
            <w:tcW w:w="8944" w:type="dxa"/>
            <w:gridSpan w:val="5"/>
            <w:hideMark/>
          </w:tcPr>
          <w:p w14:paraId="0905A3FB" w14:textId="77777777" w:rsidR="00035B2B" w:rsidRDefault="00035B2B" w:rsidP="001D0AE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77716D">
              <w:rPr>
                <w:b/>
                <w:i w:val="0"/>
                <w:sz w:val="22"/>
                <w:szCs w:val="22"/>
              </w:rPr>
              <w:t>Vrtcu Jarše z</w:t>
            </w:r>
            <w:r w:rsidR="00730519">
              <w:rPr>
                <w:b/>
                <w:i w:val="0"/>
                <w:sz w:val="22"/>
                <w:szCs w:val="22"/>
              </w:rPr>
              <w:t xml:space="preserve">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0CB1840C" w14:textId="77777777" w:rsidTr="00E73522">
        <w:tc>
          <w:tcPr>
            <w:tcW w:w="8944" w:type="dxa"/>
            <w:gridSpan w:val="5"/>
          </w:tcPr>
          <w:p w14:paraId="53194D26" w14:textId="77777777" w:rsidR="00035B2B" w:rsidRDefault="00035B2B">
            <w:pPr>
              <w:pStyle w:val="Glava"/>
              <w:tabs>
                <w:tab w:val="left" w:pos="708"/>
              </w:tabs>
              <w:jc w:val="both"/>
              <w:rPr>
                <w:i w:val="0"/>
                <w:sz w:val="22"/>
                <w:szCs w:val="22"/>
              </w:rPr>
            </w:pPr>
          </w:p>
        </w:tc>
      </w:tr>
      <w:tr w:rsidR="00E73522" w14:paraId="1A0B344D" w14:textId="77777777" w:rsidTr="007B4104">
        <w:tc>
          <w:tcPr>
            <w:tcW w:w="8944" w:type="dxa"/>
            <w:gridSpan w:val="5"/>
            <w:hideMark/>
          </w:tcPr>
          <w:p w14:paraId="112380A7"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13B94175" w14:textId="77777777" w:rsidTr="00E73522">
        <w:tc>
          <w:tcPr>
            <w:tcW w:w="8944" w:type="dxa"/>
            <w:gridSpan w:val="5"/>
            <w:tcBorders>
              <w:top w:val="nil"/>
              <w:left w:val="nil"/>
              <w:bottom w:val="single" w:sz="4" w:space="0" w:color="auto"/>
              <w:right w:val="nil"/>
            </w:tcBorders>
          </w:tcPr>
          <w:p w14:paraId="3AE23934" w14:textId="77777777" w:rsidR="00035B2B" w:rsidRDefault="00035B2B">
            <w:pPr>
              <w:pStyle w:val="Glava"/>
              <w:tabs>
                <w:tab w:val="left" w:pos="708"/>
              </w:tabs>
              <w:jc w:val="both"/>
              <w:rPr>
                <w:i w:val="0"/>
                <w:sz w:val="22"/>
                <w:szCs w:val="22"/>
              </w:rPr>
            </w:pPr>
          </w:p>
        </w:tc>
      </w:tr>
      <w:tr w:rsidR="00035B2B" w14:paraId="32020B20" w14:textId="77777777" w:rsidTr="00E73522">
        <w:tc>
          <w:tcPr>
            <w:tcW w:w="8944" w:type="dxa"/>
            <w:gridSpan w:val="5"/>
            <w:tcBorders>
              <w:top w:val="single" w:sz="4" w:space="0" w:color="auto"/>
              <w:left w:val="nil"/>
              <w:bottom w:val="nil"/>
              <w:right w:val="nil"/>
            </w:tcBorders>
          </w:tcPr>
          <w:p w14:paraId="4510D682" w14:textId="77777777" w:rsidR="00035B2B" w:rsidRDefault="00035B2B">
            <w:pPr>
              <w:pStyle w:val="Glava"/>
              <w:tabs>
                <w:tab w:val="left" w:pos="708"/>
              </w:tabs>
              <w:jc w:val="both"/>
              <w:rPr>
                <w:i w:val="0"/>
                <w:sz w:val="22"/>
                <w:szCs w:val="22"/>
              </w:rPr>
            </w:pPr>
          </w:p>
        </w:tc>
      </w:tr>
      <w:tr w:rsidR="00035B2B" w14:paraId="071039D1" w14:textId="77777777" w:rsidTr="00E73522">
        <w:tc>
          <w:tcPr>
            <w:tcW w:w="8944" w:type="dxa"/>
            <w:gridSpan w:val="5"/>
            <w:hideMark/>
          </w:tcPr>
          <w:p w14:paraId="1371928F"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0DB88977" w14:textId="77777777" w:rsidTr="00170D42">
        <w:trPr>
          <w:trHeight w:val="397"/>
        </w:trPr>
        <w:tc>
          <w:tcPr>
            <w:tcW w:w="8944" w:type="dxa"/>
            <w:gridSpan w:val="5"/>
            <w:tcBorders>
              <w:top w:val="nil"/>
              <w:left w:val="nil"/>
              <w:bottom w:val="single" w:sz="4" w:space="0" w:color="auto"/>
              <w:right w:val="nil"/>
            </w:tcBorders>
            <w:vAlign w:val="bottom"/>
          </w:tcPr>
          <w:p w14:paraId="1486AD71"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3AC22489"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7B7E63A8"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3AE3D36B"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45006307"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18B7B55D"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51327B79"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7E1E95A0" w14:textId="77777777" w:rsidTr="00E73522">
        <w:tc>
          <w:tcPr>
            <w:tcW w:w="8944" w:type="dxa"/>
            <w:gridSpan w:val="5"/>
            <w:tcBorders>
              <w:top w:val="single" w:sz="4" w:space="0" w:color="auto"/>
              <w:left w:val="nil"/>
              <w:bottom w:val="nil"/>
              <w:right w:val="nil"/>
            </w:tcBorders>
          </w:tcPr>
          <w:p w14:paraId="5AB5738C" w14:textId="77777777" w:rsidR="00035B2B" w:rsidRDefault="00035B2B">
            <w:pPr>
              <w:pStyle w:val="Glava"/>
              <w:tabs>
                <w:tab w:val="left" w:pos="708"/>
              </w:tabs>
              <w:jc w:val="both"/>
              <w:rPr>
                <w:i w:val="0"/>
                <w:sz w:val="22"/>
                <w:szCs w:val="22"/>
              </w:rPr>
            </w:pPr>
          </w:p>
        </w:tc>
      </w:tr>
      <w:tr w:rsidR="00035B2B" w14:paraId="63D09D9E" w14:textId="77777777" w:rsidTr="00E73522">
        <w:tc>
          <w:tcPr>
            <w:tcW w:w="3315" w:type="dxa"/>
            <w:gridSpan w:val="2"/>
            <w:hideMark/>
          </w:tcPr>
          <w:p w14:paraId="765F1E2C"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3A157259" w14:textId="77777777" w:rsidR="00035B2B" w:rsidRDefault="00035B2B" w:rsidP="00170D42">
            <w:pPr>
              <w:pStyle w:val="Glava"/>
              <w:tabs>
                <w:tab w:val="left" w:pos="708"/>
              </w:tabs>
              <w:ind w:left="-113"/>
              <w:jc w:val="both"/>
              <w:rPr>
                <w:i w:val="0"/>
                <w:sz w:val="22"/>
                <w:szCs w:val="22"/>
              </w:rPr>
            </w:pPr>
          </w:p>
        </w:tc>
      </w:tr>
      <w:tr w:rsidR="00035B2B" w14:paraId="69EB1C64" w14:textId="77777777" w:rsidTr="00E73522">
        <w:tc>
          <w:tcPr>
            <w:tcW w:w="8944" w:type="dxa"/>
            <w:gridSpan w:val="5"/>
          </w:tcPr>
          <w:p w14:paraId="553B95B5"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2F0F3D85" w14:textId="77777777" w:rsidTr="00E73522">
        <w:tc>
          <w:tcPr>
            <w:tcW w:w="4874" w:type="dxa"/>
            <w:gridSpan w:val="4"/>
            <w:hideMark/>
          </w:tcPr>
          <w:p w14:paraId="7BAD07C9" w14:textId="77777777" w:rsidR="00170D42" w:rsidRDefault="00170D42" w:rsidP="00170D42">
            <w:pPr>
              <w:pStyle w:val="Glava"/>
              <w:tabs>
                <w:tab w:val="left" w:pos="708"/>
              </w:tabs>
              <w:ind w:left="-113"/>
              <w:jc w:val="both"/>
              <w:rPr>
                <w:i w:val="0"/>
                <w:sz w:val="22"/>
                <w:szCs w:val="22"/>
              </w:rPr>
            </w:pPr>
          </w:p>
          <w:p w14:paraId="3810939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6EFB0582" w14:textId="77777777" w:rsidR="00035B2B" w:rsidRDefault="00035B2B" w:rsidP="00170D42">
            <w:pPr>
              <w:pStyle w:val="Glava"/>
              <w:tabs>
                <w:tab w:val="left" w:pos="708"/>
              </w:tabs>
              <w:ind w:left="-113"/>
              <w:jc w:val="both"/>
              <w:rPr>
                <w:i w:val="0"/>
                <w:sz w:val="22"/>
                <w:szCs w:val="22"/>
              </w:rPr>
            </w:pPr>
          </w:p>
        </w:tc>
      </w:tr>
      <w:tr w:rsidR="00035B2B" w14:paraId="079A7501" w14:textId="77777777" w:rsidTr="00E73522">
        <w:tc>
          <w:tcPr>
            <w:tcW w:w="8944" w:type="dxa"/>
            <w:gridSpan w:val="5"/>
          </w:tcPr>
          <w:p w14:paraId="76B7E35E" w14:textId="77777777" w:rsidR="00035B2B" w:rsidRDefault="00035B2B" w:rsidP="00170D42">
            <w:pPr>
              <w:pStyle w:val="Glava"/>
              <w:tabs>
                <w:tab w:val="left" w:pos="708"/>
              </w:tabs>
              <w:ind w:left="-113"/>
              <w:jc w:val="both"/>
              <w:rPr>
                <w:i w:val="0"/>
                <w:sz w:val="22"/>
                <w:szCs w:val="22"/>
              </w:rPr>
            </w:pPr>
          </w:p>
        </w:tc>
      </w:tr>
      <w:tr w:rsidR="00035B2B" w14:paraId="690820A7" w14:textId="77777777" w:rsidTr="00E73522">
        <w:tc>
          <w:tcPr>
            <w:tcW w:w="4874" w:type="dxa"/>
            <w:gridSpan w:val="4"/>
          </w:tcPr>
          <w:p w14:paraId="4B87518C" w14:textId="77777777" w:rsidR="00035B2B" w:rsidRDefault="00035B2B" w:rsidP="00170D42">
            <w:pPr>
              <w:pStyle w:val="Glava"/>
              <w:tabs>
                <w:tab w:val="left" w:pos="708"/>
              </w:tabs>
              <w:ind w:left="-113"/>
              <w:jc w:val="both"/>
              <w:rPr>
                <w:i w:val="0"/>
                <w:sz w:val="22"/>
                <w:szCs w:val="22"/>
              </w:rPr>
            </w:pPr>
          </w:p>
          <w:p w14:paraId="21504BD1"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2079503E" w14:textId="77777777" w:rsidR="00035B2B" w:rsidRDefault="00035B2B" w:rsidP="00170D42">
            <w:pPr>
              <w:pStyle w:val="Glava"/>
              <w:tabs>
                <w:tab w:val="left" w:pos="708"/>
              </w:tabs>
              <w:ind w:left="-113"/>
              <w:jc w:val="both"/>
              <w:rPr>
                <w:i w:val="0"/>
                <w:sz w:val="22"/>
                <w:szCs w:val="22"/>
              </w:rPr>
            </w:pPr>
          </w:p>
        </w:tc>
      </w:tr>
      <w:tr w:rsidR="00E73522" w14:paraId="6D7F843D" w14:textId="77777777" w:rsidTr="00E73522">
        <w:tc>
          <w:tcPr>
            <w:tcW w:w="8944" w:type="dxa"/>
            <w:gridSpan w:val="5"/>
          </w:tcPr>
          <w:p w14:paraId="77D9A777" w14:textId="77777777" w:rsidR="00170D42" w:rsidRDefault="00170D42" w:rsidP="00170D42">
            <w:pPr>
              <w:pStyle w:val="Glava"/>
              <w:tabs>
                <w:tab w:val="left" w:pos="708"/>
              </w:tabs>
              <w:ind w:left="-113"/>
              <w:jc w:val="both"/>
              <w:rPr>
                <w:i w:val="0"/>
                <w:sz w:val="22"/>
                <w:szCs w:val="22"/>
              </w:rPr>
            </w:pPr>
          </w:p>
          <w:p w14:paraId="73FA89A5"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501FB26F" w14:textId="77777777" w:rsidTr="00170D42">
        <w:trPr>
          <w:trHeight w:val="397"/>
        </w:trPr>
        <w:tc>
          <w:tcPr>
            <w:tcW w:w="8944" w:type="dxa"/>
            <w:gridSpan w:val="5"/>
            <w:tcBorders>
              <w:bottom w:val="single" w:sz="4" w:space="0" w:color="auto"/>
            </w:tcBorders>
          </w:tcPr>
          <w:p w14:paraId="5000F765" w14:textId="77777777" w:rsidR="00E73522" w:rsidRDefault="00E73522" w:rsidP="00E73522">
            <w:pPr>
              <w:pStyle w:val="Glava"/>
              <w:tabs>
                <w:tab w:val="left" w:pos="708"/>
              </w:tabs>
              <w:ind w:left="360"/>
              <w:jc w:val="both"/>
              <w:rPr>
                <w:i w:val="0"/>
                <w:sz w:val="22"/>
                <w:szCs w:val="22"/>
              </w:rPr>
            </w:pPr>
          </w:p>
        </w:tc>
      </w:tr>
      <w:tr w:rsidR="00E73522" w14:paraId="74FEEE16" w14:textId="77777777" w:rsidTr="00170D42">
        <w:trPr>
          <w:trHeight w:val="397"/>
        </w:trPr>
        <w:tc>
          <w:tcPr>
            <w:tcW w:w="8944" w:type="dxa"/>
            <w:gridSpan w:val="5"/>
            <w:tcBorders>
              <w:bottom w:val="single" w:sz="4" w:space="0" w:color="auto"/>
            </w:tcBorders>
          </w:tcPr>
          <w:p w14:paraId="6B0D36DF" w14:textId="77777777" w:rsidR="00E73522" w:rsidRDefault="00E73522" w:rsidP="00E73522">
            <w:pPr>
              <w:pStyle w:val="Glava"/>
              <w:tabs>
                <w:tab w:val="left" w:pos="708"/>
              </w:tabs>
              <w:ind w:left="360"/>
              <w:jc w:val="both"/>
              <w:rPr>
                <w:i w:val="0"/>
                <w:sz w:val="22"/>
                <w:szCs w:val="22"/>
              </w:rPr>
            </w:pPr>
          </w:p>
        </w:tc>
      </w:tr>
      <w:tr w:rsidR="00035B2B" w14:paraId="7F5A8794" w14:textId="77777777" w:rsidTr="00E73522">
        <w:tc>
          <w:tcPr>
            <w:tcW w:w="8944" w:type="dxa"/>
            <w:gridSpan w:val="5"/>
            <w:tcBorders>
              <w:top w:val="single" w:sz="4" w:space="0" w:color="auto"/>
            </w:tcBorders>
          </w:tcPr>
          <w:p w14:paraId="7300C38A" w14:textId="77777777" w:rsidR="00035B2B" w:rsidRDefault="00035B2B" w:rsidP="00E73522">
            <w:pPr>
              <w:pStyle w:val="Glava"/>
              <w:tabs>
                <w:tab w:val="left" w:pos="708"/>
              </w:tabs>
              <w:jc w:val="center"/>
              <w:rPr>
                <w:i w:val="0"/>
                <w:sz w:val="22"/>
                <w:szCs w:val="22"/>
              </w:rPr>
            </w:pPr>
          </w:p>
        </w:tc>
      </w:tr>
      <w:tr w:rsidR="00035B2B" w14:paraId="4A39B620" w14:textId="77777777" w:rsidTr="00E73522">
        <w:tc>
          <w:tcPr>
            <w:tcW w:w="3461" w:type="dxa"/>
            <w:gridSpan w:val="3"/>
            <w:hideMark/>
          </w:tcPr>
          <w:p w14:paraId="4F10421C"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3DC50410" w14:textId="77777777" w:rsidR="00035B2B" w:rsidRDefault="00035B2B">
            <w:pPr>
              <w:pStyle w:val="Glava"/>
              <w:tabs>
                <w:tab w:val="left" w:pos="708"/>
              </w:tabs>
              <w:jc w:val="both"/>
              <w:rPr>
                <w:i w:val="0"/>
                <w:sz w:val="22"/>
                <w:szCs w:val="22"/>
              </w:rPr>
            </w:pPr>
          </w:p>
        </w:tc>
      </w:tr>
    </w:tbl>
    <w:p w14:paraId="230CBB13" w14:textId="77777777" w:rsidR="00035B2B" w:rsidRDefault="00035B2B" w:rsidP="00035B2B">
      <w:pPr>
        <w:pStyle w:val="Glava"/>
        <w:tabs>
          <w:tab w:val="left" w:pos="708"/>
        </w:tabs>
        <w:jc w:val="both"/>
        <w:rPr>
          <w:i w:val="0"/>
          <w:sz w:val="22"/>
          <w:szCs w:val="22"/>
        </w:rPr>
      </w:pPr>
    </w:p>
    <w:p w14:paraId="3A718C63" w14:textId="77777777" w:rsidR="00035B2B" w:rsidRDefault="00035B2B" w:rsidP="00035B2B">
      <w:pPr>
        <w:pStyle w:val="Glava"/>
        <w:tabs>
          <w:tab w:val="left" w:pos="708"/>
        </w:tabs>
        <w:jc w:val="both"/>
        <w:rPr>
          <w:i w:val="0"/>
          <w:sz w:val="22"/>
          <w:szCs w:val="22"/>
        </w:rPr>
      </w:pPr>
    </w:p>
    <w:p w14:paraId="31238C8E" w14:textId="77777777" w:rsidR="00035B2B" w:rsidRDefault="00035B2B" w:rsidP="00035B2B">
      <w:pPr>
        <w:pStyle w:val="Glava"/>
        <w:tabs>
          <w:tab w:val="left" w:pos="708"/>
        </w:tabs>
        <w:jc w:val="both"/>
        <w:rPr>
          <w:i w:val="0"/>
          <w:sz w:val="22"/>
          <w:szCs w:val="22"/>
        </w:rPr>
      </w:pPr>
    </w:p>
    <w:p w14:paraId="3BD3EE37"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4C668A86"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14DD08A7"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7EA1BD90"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1DF247C8" w14:textId="77777777" w:rsidR="00962834" w:rsidRDefault="00962834" w:rsidP="00035B2B">
      <w:pPr>
        <w:tabs>
          <w:tab w:val="left" w:pos="708"/>
          <w:tab w:val="center" w:pos="4536"/>
          <w:tab w:val="right" w:pos="9072"/>
        </w:tabs>
        <w:ind w:left="1080"/>
        <w:jc w:val="center"/>
        <w:rPr>
          <w:b/>
          <w:i w:val="0"/>
          <w:sz w:val="28"/>
          <w:szCs w:val="22"/>
        </w:rPr>
      </w:pPr>
    </w:p>
    <w:p w14:paraId="72B890E8" w14:textId="77777777" w:rsidR="00962834" w:rsidRDefault="00962834" w:rsidP="00035B2B">
      <w:pPr>
        <w:tabs>
          <w:tab w:val="left" w:pos="708"/>
          <w:tab w:val="center" w:pos="4536"/>
          <w:tab w:val="right" w:pos="9072"/>
        </w:tabs>
        <w:ind w:left="1080"/>
        <w:jc w:val="center"/>
        <w:rPr>
          <w:b/>
          <w:i w:val="0"/>
          <w:sz w:val="28"/>
          <w:szCs w:val="22"/>
        </w:rPr>
      </w:pPr>
    </w:p>
    <w:p w14:paraId="2D9BF889" w14:textId="77777777" w:rsidR="00962834" w:rsidRDefault="00962834" w:rsidP="00035B2B">
      <w:pPr>
        <w:tabs>
          <w:tab w:val="left" w:pos="708"/>
          <w:tab w:val="center" w:pos="4536"/>
          <w:tab w:val="right" w:pos="9072"/>
        </w:tabs>
        <w:ind w:left="1080"/>
        <w:jc w:val="center"/>
        <w:rPr>
          <w:b/>
          <w:i w:val="0"/>
          <w:sz w:val="28"/>
          <w:szCs w:val="22"/>
        </w:rPr>
      </w:pPr>
    </w:p>
    <w:p w14:paraId="539A7B1B"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6871A4C1" w14:textId="77777777" w:rsidR="00035B2B" w:rsidRDefault="00035B2B" w:rsidP="00035B2B">
      <w:pPr>
        <w:tabs>
          <w:tab w:val="left" w:pos="708"/>
          <w:tab w:val="center" w:pos="4536"/>
          <w:tab w:val="right" w:pos="9072"/>
        </w:tabs>
        <w:ind w:left="1080"/>
        <w:jc w:val="right"/>
        <w:rPr>
          <w:b/>
          <w:i w:val="0"/>
          <w:sz w:val="22"/>
          <w:szCs w:val="22"/>
        </w:rPr>
      </w:pPr>
    </w:p>
    <w:p w14:paraId="6ACA7A2B" w14:textId="77777777" w:rsidR="00035B2B" w:rsidRDefault="00035B2B" w:rsidP="00035B2B">
      <w:pPr>
        <w:pStyle w:val="Glava"/>
        <w:tabs>
          <w:tab w:val="left" w:pos="708"/>
        </w:tabs>
        <w:ind w:left="1080"/>
        <w:jc w:val="right"/>
        <w:rPr>
          <w:b/>
          <w:i w:val="0"/>
          <w:sz w:val="22"/>
          <w:szCs w:val="22"/>
        </w:rPr>
      </w:pPr>
    </w:p>
    <w:p w14:paraId="74BDBFB3" w14:textId="77777777" w:rsidR="00035B2B" w:rsidRDefault="00035B2B" w:rsidP="00035B2B">
      <w:pPr>
        <w:pStyle w:val="Glava"/>
        <w:tabs>
          <w:tab w:val="left" w:pos="708"/>
        </w:tabs>
        <w:ind w:left="1080"/>
        <w:jc w:val="right"/>
        <w:rPr>
          <w:b/>
          <w:i w:val="0"/>
          <w:sz w:val="22"/>
          <w:szCs w:val="22"/>
        </w:rPr>
      </w:pPr>
    </w:p>
    <w:p w14:paraId="2E702E70" w14:textId="77777777" w:rsidR="00962834" w:rsidRDefault="00962834" w:rsidP="00035B2B">
      <w:pPr>
        <w:pStyle w:val="Glava"/>
        <w:tabs>
          <w:tab w:val="left" w:pos="708"/>
        </w:tabs>
        <w:ind w:left="1080"/>
        <w:jc w:val="right"/>
        <w:rPr>
          <w:b/>
          <w:i w:val="0"/>
          <w:sz w:val="22"/>
          <w:szCs w:val="22"/>
        </w:rPr>
      </w:pPr>
    </w:p>
    <w:p w14:paraId="20B254A2" w14:textId="77777777" w:rsidR="00962834" w:rsidRDefault="00962834" w:rsidP="00035B2B">
      <w:pPr>
        <w:pStyle w:val="Glava"/>
        <w:tabs>
          <w:tab w:val="left" w:pos="708"/>
        </w:tabs>
        <w:ind w:left="1080"/>
        <w:jc w:val="right"/>
        <w:rPr>
          <w:b/>
          <w:i w:val="0"/>
          <w:sz w:val="22"/>
          <w:szCs w:val="22"/>
        </w:rPr>
      </w:pPr>
    </w:p>
    <w:p w14:paraId="74658B70" w14:textId="77777777" w:rsidR="00962834" w:rsidRDefault="00962834" w:rsidP="00035B2B">
      <w:pPr>
        <w:pStyle w:val="Glava"/>
        <w:tabs>
          <w:tab w:val="left" w:pos="708"/>
        </w:tabs>
        <w:ind w:left="1080"/>
        <w:jc w:val="right"/>
        <w:rPr>
          <w:b/>
          <w:i w:val="0"/>
          <w:sz w:val="22"/>
          <w:szCs w:val="22"/>
        </w:rPr>
      </w:pPr>
    </w:p>
    <w:p w14:paraId="76A3378D"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6E9723C4" w14:textId="77777777" w:rsidR="00962834" w:rsidRPr="00962834" w:rsidRDefault="00962834" w:rsidP="00170D42">
      <w:pPr>
        <w:pStyle w:val="Glava"/>
        <w:tabs>
          <w:tab w:val="left" w:pos="708"/>
        </w:tabs>
        <w:ind w:left="1020"/>
        <w:jc w:val="both"/>
        <w:rPr>
          <w:i w:val="0"/>
          <w:sz w:val="22"/>
          <w:szCs w:val="22"/>
        </w:rPr>
      </w:pPr>
    </w:p>
    <w:p w14:paraId="374406AC"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47C0C0B0"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48ACEF5C" w14:textId="77777777" w:rsidR="00035B2B" w:rsidRDefault="00035B2B" w:rsidP="00170D42">
      <w:pPr>
        <w:pStyle w:val="Glava"/>
        <w:tabs>
          <w:tab w:val="left" w:pos="708"/>
        </w:tabs>
        <w:ind w:left="1020"/>
        <w:rPr>
          <w:b/>
          <w:i w:val="0"/>
          <w:sz w:val="22"/>
          <w:szCs w:val="22"/>
        </w:rPr>
      </w:pPr>
    </w:p>
    <w:p w14:paraId="2D678AF1" w14:textId="77777777" w:rsidR="00035B2B" w:rsidRDefault="00035B2B" w:rsidP="00035B2B">
      <w:pPr>
        <w:pStyle w:val="Glava"/>
        <w:tabs>
          <w:tab w:val="left" w:pos="708"/>
        </w:tabs>
        <w:ind w:left="1080"/>
        <w:rPr>
          <w:b/>
          <w:i w:val="0"/>
          <w:sz w:val="22"/>
          <w:szCs w:val="22"/>
        </w:rPr>
      </w:pPr>
    </w:p>
    <w:p w14:paraId="784A1651" w14:textId="77777777" w:rsidR="00035B2B" w:rsidRDefault="00035B2B" w:rsidP="00035B2B">
      <w:pPr>
        <w:pStyle w:val="Glava"/>
        <w:tabs>
          <w:tab w:val="left" w:pos="708"/>
        </w:tabs>
        <w:ind w:left="1080"/>
        <w:rPr>
          <w:b/>
          <w:i w:val="0"/>
          <w:sz w:val="22"/>
          <w:szCs w:val="22"/>
        </w:rPr>
      </w:pPr>
    </w:p>
    <w:p w14:paraId="4D47084D" w14:textId="77777777" w:rsidR="00035B2B" w:rsidRDefault="00035B2B" w:rsidP="00035B2B">
      <w:pPr>
        <w:pStyle w:val="Glava"/>
        <w:tabs>
          <w:tab w:val="left" w:pos="708"/>
        </w:tabs>
        <w:ind w:left="1080"/>
        <w:jc w:val="right"/>
        <w:rPr>
          <w:b/>
          <w:i w:val="0"/>
          <w:sz w:val="22"/>
          <w:szCs w:val="22"/>
        </w:rPr>
      </w:pPr>
    </w:p>
    <w:p w14:paraId="39165AF3" w14:textId="77777777" w:rsidR="00035B2B" w:rsidRDefault="00035B2B" w:rsidP="00035B2B">
      <w:pPr>
        <w:pStyle w:val="Glava"/>
        <w:tabs>
          <w:tab w:val="left" w:pos="708"/>
        </w:tabs>
        <w:ind w:left="1080"/>
        <w:jc w:val="right"/>
        <w:rPr>
          <w:b/>
          <w:i w:val="0"/>
          <w:sz w:val="22"/>
          <w:szCs w:val="22"/>
        </w:rPr>
      </w:pPr>
    </w:p>
    <w:p w14:paraId="29ABE21D" w14:textId="77777777" w:rsidR="00035B2B" w:rsidRDefault="00035B2B" w:rsidP="00035B2B">
      <w:pPr>
        <w:pStyle w:val="Glava"/>
        <w:tabs>
          <w:tab w:val="left" w:pos="708"/>
        </w:tabs>
        <w:ind w:left="1080"/>
        <w:jc w:val="right"/>
        <w:rPr>
          <w:b/>
          <w:i w:val="0"/>
          <w:sz w:val="22"/>
          <w:szCs w:val="22"/>
        </w:rPr>
      </w:pPr>
    </w:p>
    <w:p w14:paraId="420E311A" w14:textId="77777777" w:rsidR="00035B2B" w:rsidRDefault="00035B2B" w:rsidP="00035B2B">
      <w:pPr>
        <w:pStyle w:val="Glava"/>
        <w:tabs>
          <w:tab w:val="left" w:pos="708"/>
        </w:tabs>
        <w:ind w:left="1080"/>
        <w:jc w:val="right"/>
        <w:rPr>
          <w:b/>
          <w:i w:val="0"/>
          <w:sz w:val="22"/>
          <w:szCs w:val="22"/>
        </w:rPr>
      </w:pPr>
    </w:p>
    <w:p w14:paraId="357E7F9F" w14:textId="77777777" w:rsidR="00035B2B" w:rsidRDefault="00035B2B" w:rsidP="00035B2B">
      <w:pPr>
        <w:pStyle w:val="Glava"/>
        <w:tabs>
          <w:tab w:val="left" w:pos="708"/>
        </w:tabs>
        <w:ind w:left="1080"/>
        <w:jc w:val="right"/>
        <w:rPr>
          <w:b/>
          <w:i w:val="0"/>
          <w:sz w:val="22"/>
          <w:szCs w:val="22"/>
        </w:rPr>
      </w:pPr>
    </w:p>
    <w:p w14:paraId="50F2D40C" w14:textId="77777777" w:rsidR="00035B2B" w:rsidRDefault="00035B2B" w:rsidP="00035B2B">
      <w:pPr>
        <w:pStyle w:val="Glava"/>
        <w:tabs>
          <w:tab w:val="left" w:pos="708"/>
        </w:tabs>
        <w:ind w:left="1080"/>
        <w:jc w:val="right"/>
        <w:rPr>
          <w:b/>
          <w:i w:val="0"/>
          <w:sz w:val="22"/>
          <w:szCs w:val="22"/>
        </w:rPr>
      </w:pPr>
    </w:p>
    <w:p w14:paraId="0EBDAFAC" w14:textId="77777777" w:rsidR="00035B2B" w:rsidRDefault="00035B2B" w:rsidP="00035B2B">
      <w:pPr>
        <w:pStyle w:val="Glava"/>
        <w:tabs>
          <w:tab w:val="left" w:pos="708"/>
        </w:tabs>
        <w:ind w:left="1080"/>
        <w:jc w:val="right"/>
        <w:rPr>
          <w:b/>
          <w:i w:val="0"/>
          <w:sz w:val="22"/>
          <w:szCs w:val="22"/>
        </w:rPr>
      </w:pPr>
    </w:p>
    <w:p w14:paraId="1E090EC3" w14:textId="77777777" w:rsidR="00035B2B" w:rsidRDefault="00035B2B" w:rsidP="00035B2B">
      <w:pPr>
        <w:pStyle w:val="Glava"/>
        <w:tabs>
          <w:tab w:val="left" w:pos="708"/>
        </w:tabs>
        <w:ind w:left="1080"/>
        <w:jc w:val="right"/>
        <w:rPr>
          <w:b/>
          <w:i w:val="0"/>
          <w:sz w:val="22"/>
          <w:szCs w:val="22"/>
        </w:rPr>
      </w:pPr>
    </w:p>
    <w:p w14:paraId="5C8807EF" w14:textId="77777777" w:rsidR="00035B2B" w:rsidRDefault="00035B2B" w:rsidP="00035B2B">
      <w:pPr>
        <w:pStyle w:val="Glava"/>
        <w:tabs>
          <w:tab w:val="left" w:pos="708"/>
        </w:tabs>
        <w:ind w:left="1080"/>
        <w:jc w:val="right"/>
        <w:rPr>
          <w:b/>
          <w:i w:val="0"/>
          <w:sz w:val="22"/>
          <w:szCs w:val="22"/>
        </w:rPr>
      </w:pPr>
    </w:p>
    <w:p w14:paraId="69A54565" w14:textId="77777777" w:rsidR="00035B2B" w:rsidRDefault="00035B2B" w:rsidP="00035B2B">
      <w:pPr>
        <w:pStyle w:val="Glava"/>
        <w:tabs>
          <w:tab w:val="left" w:pos="708"/>
        </w:tabs>
        <w:ind w:left="1080"/>
        <w:jc w:val="right"/>
        <w:rPr>
          <w:b/>
          <w:i w:val="0"/>
          <w:sz w:val="22"/>
          <w:szCs w:val="22"/>
        </w:rPr>
      </w:pPr>
    </w:p>
    <w:p w14:paraId="04643146" w14:textId="77777777" w:rsidR="00035B2B" w:rsidRDefault="00035B2B" w:rsidP="00035B2B">
      <w:pPr>
        <w:pStyle w:val="Glava"/>
        <w:tabs>
          <w:tab w:val="left" w:pos="708"/>
        </w:tabs>
        <w:ind w:left="1080"/>
        <w:jc w:val="right"/>
        <w:rPr>
          <w:b/>
          <w:i w:val="0"/>
          <w:sz w:val="22"/>
          <w:szCs w:val="22"/>
        </w:rPr>
      </w:pPr>
    </w:p>
    <w:p w14:paraId="12C30E65" w14:textId="77777777" w:rsidR="00035B2B" w:rsidRDefault="00035B2B" w:rsidP="00035B2B">
      <w:pPr>
        <w:pStyle w:val="Glava"/>
        <w:tabs>
          <w:tab w:val="left" w:pos="708"/>
        </w:tabs>
        <w:ind w:left="1080"/>
        <w:jc w:val="right"/>
        <w:rPr>
          <w:b/>
          <w:i w:val="0"/>
          <w:sz w:val="22"/>
          <w:szCs w:val="22"/>
        </w:rPr>
      </w:pPr>
    </w:p>
    <w:p w14:paraId="600BE280" w14:textId="77777777" w:rsidR="00035B2B" w:rsidRDefault="00035B2B" w:rsidP="00035B2B">
      <w:pPr>
        <w:pStyle w:val="Glava"/>
        <w:tabs>
          <w:tab w:val="left" w:pos="708"/>
        </w:tabs>
        <w:ind w:left="1080"/>
        <w:jc w:val="right"/>
        <w:rPr>
          <w:b/>
          <w:i w:val="0"/>
          <w:sz w:val="22"/>
          <w:szCs w:val="22"/>
        </w:rPr>
      </w:pPr>
    </w:p>
    <w:p w14:paraId="42FD2FFA" w14:textId="77777777" w:rsidR="00035B2B" w:rsidRDefault="00035B2B" w:rsidP="00035B2B">
      <w:pPr>
        <w:pStyle w:val="Glava"/>
        <w:tabs>
          <w:tab w:val="left" w:pos="708"/>
        </w:tabs>
        <w:ind w:left="1080"/>
        <w:jc w:val="right"/>
        <w:rPr>
          <w:b/>
          <w:i w:val="0"/>
          <w:sz w:val="22"/>
          <w:szCs w:val="22"/>
        </w:rPr>
      </w:pPr>
    </w:p>
    <w:p w14:paraId="06265DBE" w14:textId="77777777" w:rsidR="00035B2B" w:rsidRDefault="00035B2B" w:rsidP="00035B2B">
      <w:pPr>
        <w:pStyle w:val="Glava"/>
        <w:tabs>
          <w:tab w:val="left" w:pos="708"/>
        </w:tabs>
        <w:ind w:left="1080"/>
        <w:jc w:val="right"/>
        <w:rPr>
          <w:b/>
          <w:i w:val="0"/>
          <w:sz w:val="22"/>
          <w:szCs w:val="22"/>
        </w:rPr>
      </w:pPr>
    </w:p>
    <w:p w14:paraId="08E70649" w14:textId="77777777" w:rsidR="00035B2B" w:rsidRDefault="00035B2B" w:rsidP="00035B2B">
      <w:pPr>
        <w:pStyle w:val="Glava"/>
        <w:tabs>
          <w:tab w:val="left" w:pos="708"/>
        </w:tabs>
        <w:ind w:left="1080"/>
        <w:jc w:val="right"/>
        <w:rPr>
          <w:b/>
          <w:i w:val="0"/>
          <w:sz w:val="22"/>
          <w:szCs w:val="22"/>
        </w:rPr>
      </w:pPr>
    </w:p>
    <w:p w14:paraId="21E8E434" w14:textId="77777777" w:rsidR="00035B2B" w:rsidRDefault="00035B2B" w:rsidP="00035B2B">
      <w:pPr>
        <w:pStyle w:val="Glava"/>
        <w:tabs>
          <w:tab w:val="left" w:pos="708"/>
        </w:tabs>
        <w:ind w:left="1080"/>
        <w:jc w:val="right"/>
        <w:rPr>
          <w:b/>
          <w:i w:val="0"/>
          <w:sz w:val="22"/>
          <w:szCs w:val="22"/>
        </w:rPr>
      </w:pPr>
    </w:p>
    <w:p w14:paraId="7E8775E1" w14:textId="77777777" w:rsidR="00035B2B" w:rsidRDefault="00035B2B" w:rsidP="00035B2B">
      <w:pPr>
        <w:pStyle w:val="Glava"/>
        <w:tabs>
          <w:tab w:val="left" w:pos="708"/>
        </w:tabs>
        <w:ind w:left="1080"/>
        <w:jc w:val="right"/>
        <w:rPr>
          <w:b/>
          <w:i w:val="0"/>
          <w:sz w:val="22"/>
          <w:szCs w:val="22"/>
        </w:rPr>
      </w:pPr>
    </w:p>
    <w:p w14:paraId="2DC23485" w14:textId="77777777" w:rsidR="00035B2B" w:rsidRDefault="00035B2B" w:rsidP="00035B2B">
      <w:pPr>
        <w:pStyle w:val="Glava"/>
        <w:tabs>
          <w:tab w:val="left" w:pos="708"/>
        </w:tabs>
        <w:ind w:left="1080"/>
        <w:jc w:val="right"/>
        <w:rPr>
          <w:b/>
          <w:i w:val="0"/>
          <w:sz w:val="22"/>
          <w:szCs w:val="22"/>
        </w:rPr>
      </w:pPr>
    </w:p>
    <w:p w14:paraId="0E65AEDB" w14:textId="77777777" w:rsidR="00035B2B" w:rsidRDefault="00035B2B" w:rsidP="00035B2B">
      <w:pPr>
        <w:pStyle w:val="Glava"/>
        <w:tabs>
          <w:tab w:val="left" w:pos="708"/>
        </w:tabs>
        <w:ind w:left="1080"/>
        <w:jc w:val="right"/>
        <w:rPr>
          <w:b/>
          <w:i w:val="0"/>
          <w:sz w:val="22"/>
          <w:szCs w:val="22"/>
        </w:rPr>
      </w:pPr>
    </w:p>
    <w:p w14:paraId="6DF1C78B" w14:textId="77777777" w:rsidR="00035B2B" w:rsidRDefault="00035B2B" w:rsidP="00035B2B">
      <w:pPr>
        <w:pStyle w:val="Glava"/>
        <w:tabs>
          <w:tab w:val="left" w:pos="708"/>
        </w:tabs>
        <w:ind w:left="1080"/>
        <w:jc w:val="right"/>
        <w:rPr>
          <w:b/>
          <w:i w:val="0"/>
          <w:sz w:val="22"/>
          <w:szCs w:val="22"/>
        </w:rPr>
      </w:pPr>
    </w:p>
    <w:p w14:paraId="6F812457" w14:textId="77777777" w:rsidR="00035B2B" w:rsidRDefault="00035B2B" w:rsidP="00035B2B">
      <w:pPr>
        <w:pStyle w:val="Glava"/>
        <w:tabs>
          <w:tab w:val="left" w:pos="708"/>
        </w:tabs>
        <w:ind w:left="1080"/>
        <w:jc w:val="right"/>
        <w:rPr>
          <w:b/>
          <w:i w:val="0"/>
          <w:sz w:val="22"/>
          <w:szCs w:val="22"/>
        </w:rPr>
      </w:pPr>
    </w:p>
    <w:p w14:paraId="485C1FC1" w14:textId="77777777" w:rsidR="00035B2B" w:rsidRDefault="00035B2B" w:rsidP="00035B2B">
      <w:pPr>
        <w:pStyle w:val="Glava"/>
        <w:tabs>
          <w:tab w:val="left" w:pos="708"/>
        </w:tabs>
        <w:ind w:left="1080"/>
        <w:jc w:val="right"/>
        <w:rPr>
          <w:b/>
          <w:i w:val="0"/>
          <w:sz w:val="22"/>
          <w:szCs w:val="22"/>
        </w:rPr>
      </w:pPr>
    </w:p>
    <w:p w14:paraId="113B1C96" w14:textId="77777777" w:rsidR="00035B2B" w:rsidRDefault="00035B2B" w:rsidP="00035B2B">
      <w:pPr>
        <w:pStyle w:val="Glava"/>
        <w:tabs>
          <w:tab w:val="left" w:pos="708"/>
        </w:tabs>
        <w:ind w:left="1080"/>
        <w:jc w:val="right"/>
        <w:rPr>
          <w:b/>
          <w:i w:val="0"/>
          <w:sz w:val="22"/>
          <w:szCs w:val="22"/>
        </w:rPr>
      </w:pPr>
    </w:p>
    <w:p w14:paraId="23C4686E" w14:textId="77777777" w:rsidR="00035B2B" w:rsidRDefault="00035B2B" w:rsidP="00035B2B">
      <w:pPr>
        <w:pStyle w:val="Glava"/>
        <w:tabs>
          <w:tab w:val="left" w:pos="708"/>
        </w:tabs>
        <w:ind w:left="1080"/>
        <w:jc w:val="right"/>
        <w:rPr>
          <w:b/>
          <w:i w:val="0"/>
          <w:sz w:val="22"/>
          <w:szCs w:val="22"/>
        </w:rPr>
      </w:pPr>
    </w:p>
    <w:p w14:paraId="40E717CE" w14:textId="77777777" w:rsidR="00035B2B" w:rsidRDefault="00035B2B" w:rsidP="00035B2B">
      <w:pPr>
        <w:pStyle w:val="Glava"/>
        <w:tabs>
          <w:tab w:val="left" w:pos="708"/>
        </w:tabs>
        <w:ind w:left="1080"/>
        <w:jc w:val="right"/>
        <w:rPr>
          <w:b/>
          <w:i w:val="0"/>
          <w:sz w:val="22"/>
          <w:szCs w:val="22"/>
        </w:rPr>
      </w:pPr>
    </w:p>
    <w:p w14:paraId="7C891D7D" w14:textId="77777777" w:rsidR="00035B2B" w:rsidRDefault="00035B2B" w:rsidP="00035B2B">
      <w:pPr>
        <w:pStyle w:val="Glava"/>
        <w:tabs>
          <w:tab w:val="left" w:pos="708"/>
        </w:tabs>
        <w:ind w:left="1080"/>
        <w:jc w:val="right"/>
        <w:rPr>
          <w:b/>
          <w:i w:val="0"/>
          <w:sz w:val="22"/>
          <w:szCs w:val="22"/>
        </w:rPr>
      </w:pPr>
    </w:p>
    <w:p w14:paraId="333D3494" w14:textId="77777777" w:rsidR="00035B2B" w:rsidRDefault="00035B2B" w:rsidP="00035B2B">
      <w:pPr>
        <w:pStyle w:val="Glava"/>
        <w:tabs>
          <w:tab w:val="left" w:pos="708"/>
        </w:tabs>
        <w:ind w:left="1080"/>
        <w:jc w:val="right"/>
        <w:rPr>
          <w:b/>
          <w:i w:val="0"/>
          <w:sz w:val="22"/>
          <w:szCs w:val="22"/>
        </w:rPr>
      </w:pPr>
    </w:p>
    <w:p w14:paraId="4E16E875" w14:textId="77777777" w:rsidR="00035B2B" w:rsidRDefault="00035B2B" w:rsidP="00035B2B">
      <w:pPr>
        <w:pStyle w:val="Glava"/>
        <w:tabs>
          <w:tab w:val="left" w:pos="708"/>
        </w:tabs>
        <w:ind w:left="1080"/>
        <w:jc w:val="right"/>
        <w:rPr>
          <w:b/>
          <w:i w:val="0"/>
          <w:sz w:val="22"/>
          <w:szCs w:val="22"/>
        </w:rPr>
      </w:pPr>
    </w:p>
    <w:p w14:paraId="5FE0B069" w14:textId="77777777" w:rsidR="00035B2B" w:rsidRDefault="00035B2B" w:rsidP="00035B2B">
      <w:pPr>
        <w:pStyle w:val="Glava"/>
        <w:tabs>
          <w:tab w:val="left" w:pos="708"/>
        </w:tabs>
        <w:rPr>
          <w:b/>
          <w:i w:val="0"/>
          <w:sz w:val="22"/>
          <w:szCs w:val="22"/>
        </w:rPr>
      </w:pPr>
    </w:p>
    <w:p w14:paraId="49DC992A" w14:textId="77777777" w:rsidR="00035B2B" w:rsidRDefault="00035B2B" w:rsidP="00035B2B">
      <w:pPr>
        <w:pStyle w:val="Glava"/>
        <w:tabs>
          <w:tab w:val="left" w:pos="708"/>
        </w:tabs>
        <w:rPr>
          <w:b/>
          <w:i w:val="0"/>
          <w:sz w:val="22"/>
          <w:szCs w:val="22"/>
        </w:rPr>
      </w:pPr>
    </w:p>
    <w:p w14:paraId="2EECC51D" w14:textId="77777777" w:rsidR="00035B2B" w:rsidRDefault="00035B2B" w:rsidP="00035B2B">
      <w:pPr>
        <w:pStyle w:val="Glava"/>
        <w:tabs>
          <w:tab w:val="left" w:pos="708"/>
        </w:tabs>
        <w:rPr>
          <w:b/>
          <w:i w:val="0"/>
          <w:sz w:val="22"/>
          <w:szCs w:val="22"/>
        </w:rPr>
      </w:pPr>
    </w:p>
    <w:p w14:paraId="4C52AFBE" w14:textId="77777777" w:rsidR="00035B2B" w:rsidRDefault="00035B2B" w:rsidP="00035B2B">
      <w:pPr>
        <w:pStyle w:val="Glava"/>
        <w:tabs>
          <w:tab w:val="left" w:pos="708"/>
        </w:tabs>
        <w:rPr>
          <w:b/>
          <w:i w:val="0"/>
          <w:sz w:val="22"/>
          <w:szCs w:val="22"/>
        </w:rPr>
      </w:pPr>
    </w:p>
    <w:p w14:paraId="1B2CED6F" w14:textId="77777777" w:rsidR="00035B2B" w:rsidRDefault="00035B2B" w:rsidP="00035B2B">
      <w:pPr>
        <w:pStyle w:val="Glava"/>
        <w:tabs>
          <w:tab w:val="left" w:pos="708"/>
        </w:tabs>
        <w:rPr>
          <w:b/>
          <w:i w:val="0"/>
          <w:sz w:val="22"/>
          <w:szCs w:val="22"/>
        </w:rPr>
      </w:pPr>
    </w:p>
    <w:p w14:paraId="259D73E6" w14:textId="77777777" w:rsidR="00035B2B" w:rsidRDefault="00035B2B" w:rsidP="00035B2B">
      <w:pPr>
        <w:pStyle w:val="Glava"/>
        <w:tabs>
          <w:tab w:val="left" w:pos="708"/>
        </w:tabs>
        <w:rPr>
          <w:b/>
          <w:i w:val="0"/>
          <w:sz w:val="22"/>
          <w:szCs w:val="22"/>
        </w:rPr>
      </w:pPr>
    </w:p>
    <w:p w14:paraId="2473F75A" w14:textId="77777777" w:rsidR="00035B2B" w:rsidRDefault="00962834" w:rsidP="00035B2B">
      <w:pPr>
        <w:pStyle w:val="Glava"/>
        <w:tabs>
          <w:tab w:val="left" w:pos="708"/>
        </w:tabs>
        <w:ind w:left="1080"/>
        <w:jc w:val="right"/>
        <w:rPr>
          <w:b/>
          <w:i w:val="0"/>
          <w:sz w:val="22"/>
          <w:szCs w:val="22"/>
        </w:rPr>
      </w:pPr>
      <w:r w:rsidRPr="00463405">
        <w:rPr>
          <w:b/>
          <w:i w:val="0"/>
          <w:sz w:val="22"/>
          <w:szCs w:val="22"/>
        </w:rPr>
        <w:t>PRILOGA 2</w:t>
      </w:r>
      <w:r w:rsidR="007A13A6" w:rsidRPr="00463405">
        <w:rPr>
          <w:b/>
          <w:i w:val="0"/>
          <w:sz w:val="22"/>
          <w:szCs w:val="22"/>
        </w:rPr>
        <w:t>/1</w:t>
      </w:r>
    </w:p>
    <w:p w14:paraId="0FE50566" w14:textId="77777777" w:rsidR="00035B2B" w:rsidRDefault="00035B2B" w:rsidP="00035B2B">
      <w:pPr>
        <w:pStyle w:val="Glava"/>
        <w:tabs>
          <w:tab w:val="left" w:pos="708"/>
        </w:tabs>
        <w:ind w:left="1080"/>
        <w:jc w:val="right"/>
        <w:rPr>
          <w:i w:val="0"/>
          <w:sz w:val="22"/>
          <w:szCs w:val="22"/>
        </w:rPr>
      </w:pPr>
    </w:p>
    <w:p w14:paraId="600CDB64" w14:textId="77777777" w:rsidR="00035B2B" w:rsidRDefault="00035B2B" w:rsidP="00035B2B">
      <w:pPr>
        <w:pStyle w:val="Glava"/>
        <w:tabs>
          <w:tab w:val="left" w:pos="708"/>
        </w:tabs>
        <w:ind w:left="1080"/>
        <w:jc w:val="right"/>
        <w:rPr>
          <w:i w:val="0"/>
          <w:sz w:val="22"/>
          <w:szCs w:val="22"/>
        </w:rPr>
      </w:pPr>
    </w:p>
    <w:p w14:paraId="68497427" w14:textId="77777777" w:rsidR="00035B2B" w:rsidRDefault="00035B2B" w:rsidP="00035B2B">
      <w:pPr>
        <w:pStyle w:val="Glava"/>
        <w:tabs>
          <w:tab w:val="left" w:pos="708"/>
        </w:tabs>
        <w:ind w:left="1080"/>
        <w:jc w:val="right"/>
        <w:rPr>
          <w:i w:val="0"/>
          <w:sz w:val="22"/>
          <w:szCs w:val="22"/>
        </w:rPr>
      </w:pPr>
    </w:p>
    <w:p w14:paraId="64F9DA6D"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603D74C4" w14:textId="77777777" w:rsidR="00035B2B" w:rsidRDefault="00035B2B" w:rsidP="00035B2B">
      <w:pPr>
        <w:pStyle w:val="Glava"/>
        <w:tabs>
          <w:tab w:val="left" w:pos="708"/>
        </w:tabs>
        <w:ind w:left="1080"/>
        <w:jc w:val="both"/>
        <w:rPr>
          <w:i w:val="0"/>
          <w:sz w:val="22"/>
          <w:szCs w:val="22"/>
        </w:rPr>
      </w:pPr>
    </w:p>
    <w:p w14:paraId="30B575FF" w14:textId="77777777" w:rsidR="00035B2B" w:rsidRDefault="00035B2B" w:rsidP="00035B2B">
      <w:pPr>
        <w:pStyle w:val="Glava"/>
        <w:tabs>
          <w:tab w:val="left" w:pos="708"/>
        </w:tabs>
        <w:ind w:left="1080"/>
        <w:jc w:val="both"/>
        <w:rPr>
          <w:i w:val="0"/>
          <w:sz w:val="22"/>
          <w:szCs w:val="22"/>
        </w:rPr>
      </w:pPr>
    </w:p>
    <w:p w14:paraId="3C7C759A"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0DB8771B" w14:textId="77777777" w:rsidR="00BF3141" w:rsidRDefault="00BF3141" w:rsidP="00170D42">
      <w:pPr>
        <w:pStyle w:val="Glava"/>
        <w:tabs>
          <w:tab w:val="left" w:pos="708"/>
        </w:tabs>
        <w:ind w:left="1020"/>
        <w:jc w:val="both"/>
        <w:rPr>
          <w:i w:val="0"/>
          <w:sz w:val="22"/>
          <w:szCs w:val="22"/>
        </w:rPr>
      </w:pPr>
    </w:p>
    <w:p w14:paraId="78BDF855" w14:textId="77777777" w:rsidR="00035B2B" w:rsidRDefault="00035B2B" w:rsidP="00035B2B">
      <w:pPr>
        <w:pStyle w:val="Glava"/>
        <w:tabs>
          <w:tab w:val="left" w:pos="708"/>
        </w:tabs>
        <w:ind w:left="1080"/>
        <w:jc w:val="both"/>
        <w:rPr>
          <w:i w:val="0"/>
          <w:sz w:val="22"/>
          <w:szCs w:val="22"/>
        </w:rPr>
      </w:pPr>
    </w:p>
    <w:p w14:paraId="2AECD78E"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3C6B23B4" w14:textId="77777777" w:rsidTr="001D0AEA">
        <w:tc>
          <w:tcPr>
            <w:tcW w:w="3078" w:type="dxa"/>
            <w:hideMark/>
          </w:tcPr>
          <w:p w14:paraId="5B163408"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897" w:type="dxa"/>
            <w:tcBorders>
              <w:top w:val="nil"/>
              <w:left w:val="nil"/>
              <w:bottom w:val="single" w:sz="4" w:space="0" w:color="auto"/>
              <w:right w:val="nil"/>
            </w:tcBorders>
          </w:tcPr>
          <w:p w14:paraId="7DD701C0" w14:textId="77777777" w:rsidR="00035B2B" w:rsidRDefault="00035B2B">
            <w:pPr>
              <w:pStyle w:val="Glava"/>
              <w:tabs>
                <w:tab w:val="left" w:pos="708"/>
              </w:tabs>
              <w:jc w:val="both"/>
              <w:rPr>
                <w:i w:val="0"/>
                <w:sz w:val="22"/>
                <w:szCs w:val="22"/>
              </w:rPr>
            </w:pPr>
          </w:p>
        </w:tc>
      </w:tr>
      <w:tr w:rsidR="00035B2B" w14:paraId="0CF0BDCC" w14:textId="77777777" w:rsidTr="001D0AEA">
        <w:tc>
          <w:tcPr>
            <w:tcW w:w="3078" w:type="dxa"/>
          </w:tcPr>
          <w:p w14:paraId="75457B17" w14:textId="77777777" w:rsidR="00035B2B" w:rsidRDefault="00035B2B" w:rsidP="00170D42">
            <w:pPr>
              <w:pStyle w:val="Glava"/>
              <w:tabs>
                <w:tab w:val="left" w:pos="708"/>
              </w:tabs>
              <w:ind w:left="-113"/>
              <w:jc w:val="both"/>
              <w:rPr>
                <w:i w:val="0"/>
                <w:sz w:val="22"/>
                <w:szCs w:val="22"/>
              </w:rPr>
            </w:pPr>
          </w:p>
          <w:p w14:paraId="0590253C"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897" w:type="dxa"/>
            <w:tcBorders>
              <w:top w:val="single" w:sz="4" w:space="0" w:color="auto"/>
              <w:left w:val="nil"/>
              <w:bottom w:val="single" w:sz="4" w:space="0" w:color="auto"/>
              <w:right w:val="nil"/>
            </w:tcBorders>
          </w:tcPr>
          <w:p w14:paraId="05F1164A" w14:textId="77777777" w:rsidR="00035B2B" w:rsidRDefault="00035B2B">
            <w:pPr>
              <w:pStyle w:val="Glava"/>
              <w:tabs>
                <w:tab w:val="left" w:pos="708"/>
              </w:tabs>
              <w:jc w:val="both"/>
              <w:rPr>
                <w:i w:val="0"/>
                <w:sz w:val="22"/>
                <w:szCs w:val="22"/>
              </w:rPr>
            </w:pPr>
          </w:p>
        </w:tc>
      </w:tr>
      <w:tr w:rsidR="00035B2B" w14:paraId="446E46C7" w14:textId="77777777" w:rsidTr="001D0AEA">
        <w:tc>
          <w:tcPr>
            <w:tcW w:w="3078" w:type="dxa"/>
          </w:tcPr>
          <w:p w14:paraId="0AADF555" w14:textId="77777777" w:rsidR="00035B2B" w:rsidRDefault="00035B2B" w:rsidP="00170D42">
            <w:pPr>
              <w:pStyle w:val="Glava"/>
              <w:tabs>
                <w:tab w:val="left" w:pos="708"/>
              </w:tabs>
              <w:ind w:left="-113"/>
              <w:jc w:val="both"/>
              <w:rPr>
                <w:i w:val="0"/>
                <w:sz w:val="22"/>
                <w:szCs w:val="22"/>
              </w:rPr>
            </w:pPr>
          </w:p>
          <w:p w14:paraId="4EA97686"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897" w:type="dxa"/>
            <w:tcBorders>
              <w:top w:val="single" w:sz="4" w:space="0" w:color="auto"/>
              <w:left w:val="nil"/>
              <w:bottom w:val="single" w:sz="4" w:space="0" w:color="auto"/>
              <w:right w:val="nil"/>
            </w:tcBorders>
          </w:tcPr>
          <w:p w14:paraId="5634D8CE" w14:textId="77777777" w:rsidR="00035B2B" w:rsidRDefault="00035B2B">
            <w:pPr>
              <w:pStyle w:val="Glava"/>
              <w:tabs>
                <w:tab w:val="left" w:pos="708"/>
              </w:tabs>
              <w:jc w:val="both"/>
              <w:rPr>
                <w:i w:val="0"/>
                <w:sz w:val="22"/>
                <w:szCs w:val="22"/>
              </w:rPr>
            </w:pPr>
          </w:p>
        </w:tc>
      </w:tr>
      <w:tr w:rsidR="00035B2B" w14:paraId="1B57D4CB" w14:textId="77777777" w:rsidTr="001D0AEA">
        <w:tc>
          <w:tcPr>
            <w:tcW w:w="3078" w:type="dxa"/>
          </w:tcPr>
          <w:p w14:paraId="559E285E" w14:textId="77777777" w:rsidR="00035B2B" w:rsidRDefault="00035B2B" w:rsidP="00170D42">
            <w:pPr>
              <w:pStyle w:val="Glava"/>
              <w:tabs>
                <w:tab w:val="left" w:pos="708"/>
              </w:tabs>
              <w:ind w:left="-113"/>
              <w:jc w:val="both"/>
              <w:rPr>
                <w:i w:val="0"/>
                <w:sz w:val="22"/>
                <w:szCs w:val="22"/>
              </w:rPr>
            </w:pPr>
          </w:p>
          <w:p w14:paraId="2F7F8374"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897" w:type="dxa"/>
            <w:tcBorders>
              <w:top w:val="single" w:sz="4" w:space="0" w:color="auto"/>
              <w:left w:val="nil"/>
              <w:bottom w:val="single" w:sz="4" w:space="0" w:color="auto"/>
              <w:right w:val="nil"/>
            </w:tcBorders>
          </w:tcPr>
          <w:p w14:paraId="49E2C2CB" w14:textId="77777777" w:rsidR="00035B2B" w:rsidRDefault="00035B2B">
            <w:pPr>
              <w:pStyle w:val="Glava"/>
              <w:tabs>
                <w:tab w:val="left" w:pos="708"/>
              </w:tabs>
              <w:jc w:val="both"/>
              <w:rPr>
                <w:i w:val="0"/>
                <w:sz w:val="22"/>
                <w:szCs w:val="22"/>
              </w:rPr>
            </w:pPr>
          </w:p>
        </w:tc>
      </w:tr>
    </w:tbl>
    <w:p w14:paraId="138B2A91" w14:textId="77777777" w:rsidR="00035B2B" w:rsidRDefault="00035B2B" w:rsidP="00035B2B">
      <w:pPr>
        <w:pStyle w:val="Glava"/>
        <w:tabs>
          <w:tab w:val="left" w:pos="708"/>
        </w:tabs>
        <w:ind w:left="1080"/>
        <w:jc w:val="both"/>
        <w:rPr>
          <w:i w:val="0"/>
          <w:sz w:val="22"/>
          <w:szCs w:val="22"/>
        </w:rPr>
      </w:pPr>
    </w:p>
    <w:p w14:paraId="5CECC6B4" w14:textId="77777777" w:rsidR="00035B2B" w:rsidRDefault="00035B2B" w:rsidP="00035B2B">
      <w:pPr>
        <w:pStyle w:val="Glava"/>
        <w:tabs>
          <w:tab w:val="left" w:pos="708"/>
        </w:tabs>
        <w:ind w:left="1080"/>
        <w:jc w:val="both"/>
        <w:rPr>
          <w:i w:val="0"/>
          <w:sz w:val="22"/>
          <w:szCs w:val="22"/>
        </w:rPr>
      </w:pPr>
    </w:p>
    <w:p w14:paraId="028FD2EB"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629B2795" w14:textId="77777777" w:rsidR="00035B2B" w:rsidRDefault="00035B2B" w:rsidP="00170D42">
      <w:pPr>
        <w:pStyle w:val="Glava"/>
        <w:tabs>
          <w:tab w:val="left" w:pos="708"/>
        </w:tabs>
        <w:ind w:left="737"/>
        <w:jc w:val="both"/>
        <w:rPr>
          <w:i w:val="0"/>
          <w:sz w:val="22"/>
          <w:szCs w:val="22"/>
        </w:rPr>
      </w:pPr>
    </w:p>
    <w:p w14:paraId="754A7165" w14:textId="77777777" w:rsidR="00035B2B" w:rsidRDefault="00035B2B" w:rsidP="00170D42">
      <w:pPr>
        <w:pStyle w:val="Glava"/>
        <w:tabs>
          <w:tab w:val="left" w:pos="708"/>
        </w:tabs>
        <w:ind w:left="737"/>
        <w:jc w:val="both"/>
        <w:rPr>
          <w:i w:val="0"/>
          <w:sz w:val="22"/>
          <w:szCs w:val="22"/>
        </w:rPr>
      </w:pPr>
    </w:p>
    <w:p w14:paraId="43ED209C" w14:textId="77777777" w:rsidR="00035B2B" w:rsidRDefault="00035B2B" w:rsidP="00170D42">
      <w:pPr>
        <w:ind w:left="737"/>
        <w:jc w:val="both"/>
        <w:rPr>
          <w:i w:val="0"/>
          <w:sz w:val="22"/>
          <w:szCs w:val="22"/>
        </w:rPr>
      </w:pPr>
    </w:p>
    <w:p w14:paraId="7B08D051" w14:textId="77777777" w:rsidR="00035B2B" w:rsidRDefault="00035B2B" w:rsidP="00170D42">
      <w:pPr>
        <w:ind w:left="737"/>
        <w:jc w:val="both"/>
        <w:rPr>
          <w:i w:val="0"/>
          <w:sz w:val="22"/>
          <w:szCs w:val="22"/>
        </w:rPr>
      </w:pPr>
    </w:p>
    <w:p w14:paraId="1C2CB6DA"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52123C8D" w14:textId="77777777" w:rsidTr="00170D42">
        <w:tc>
          <w:tcPr>
            <w:tcW w:w="766" w:type="dxa"/>
            <w:hideMark/>
          </w:tcPr>
          <w:p w14:paraId="7A6F93BF"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2583FC53" w14:textId="77777777" w:rsidR="00035B2B" w:rsidRDefault="00035B2B" w:rsidP="00170D42">
            <w:pPr>
              <w:ind w:left="737" w:hanging="54"/>
              <w:jc w:val="both"/>
              <w:rPr>
                <w:i w:val="0"/>
                <w:sz w:val="22"/>
                <w:szCs w:val="22"/>
              </w:rPr>
            </w:pPr>
          </w:p>
        </w:tc>
        <w:tc>
          <w:tcPr>
            <w:tcW w:w="1800" w:type="dxa"/>
            <w:hideMark/>
          </w:tcPr>
          <w:p w14:paraId="5373D265"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1D5B4928"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0B89B0F0" w14:textId="77777777" w:rsidTr="00170D42">
        <w:tc>
          <w:tcPr>
            <w:tcW w:w="766" w:type="dxa"/>
          </w:tcPr>
          <w:p w14:paraId="20A9CFD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2D96D35B" w14:textId="77777777" w:rsidR="00035B2B" w:rsidRDefault="00035B2B" w:rsidP="00170D42">
            <w:pPr>
              <w:ind w:left="737" w:hanging="54"/>
              <w:jc w:val="both"/>
              <w:rPr>
                <w:i w:val="0"/>
                <w:sz w:val="22"/>
                <w:szCs w:val="22"/>
              </w:rPr>
            </w:pPr>
          </w:p>
        </w:tc>
        <w:tc>
          <w:tcPr>
            <w:tcW w:w="1800" w:type="dxa"/>
          </w:tcPr>
          <w:p w14:paraId="0E370DA6"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711346A2" w14:textId="77777777" w:rsidR="00035B2B" w:rsidRDefault="00035B2B" w:rsidP="00170D42">
            <w:pPr>
              <w:ind w:left="737" w:hanging="54"/>
              <w:jc w:val="both"/>
              <w:rPr>
                <w:i w:val="0"/>
                <w:sz w:val="22"/>
                <w:szCs w:val="22"/>
              </w:rPr>
            </w:pPr>
          </w:p>
        </w:tc>
      </w:tr>
      <w:tr w:rsidR="00035B2B" w14:paraId="3C5A7B1D" w14:textId="77777777" w:rsidTr="00170D42">
        <w:tc>
          <w:tcPr>
            <w:tcW w:w="766" w:type="dxa"/>
          </w:tcPr>
          <w:p w14:paraId="3C5592DF" w14:textId="77777777" w:rsidR="00035B2B" w:rsidRDefault="00035B2B" w:rsidP="00170D42">
            <w:pPr>
              <w:ind w:left="1020" w:hanging="54"/>
              <w:jc w:val="both"/>
              <w:rPr>
                <w:i w:val="0"/>
                <w:sz w:val="22"/>
                <w:szCs w:val="22"/>
              </w:rPr>
            </w:pPr>
          </w:p>
        </w:tc>
        <w:tc>
          <w:tcPr>
            <w:tcW w:w="1646" w:type="dxa"/>
          </w:tcPr>
          <w:p w14:paraId="39F04AE1" w14:textId="77777777" w:rsidR="00035B2B" w:rsidRDefault="00035B2B" w:rsidP="00170D42">
            <w:pPr>
              <w:ind w:left="737" w:hanging="54"/>
              <w:jc w:val="both"/>
              <w:rPr>
                <w:i w:val="0"/>
                <w:sz w:val="22"/>
                <w:szCs w:val="22"/>
              </w:rPr>
            </w:pPr>
          </w:p>
        </w:tc>
        <w:tc>
          <w:tcPr>
            <w:tcW w:w="1800" w:type="dxa"/>
          </w:tcPr>
          <w:p w14:paraId="527579B8"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7FCB7BD4" w14:textId="77777777" w:rsidR="00035B2B" w:rsidRDefault="00035B2B" w:rsidP="00170D42">
            <w:pPr>
              <w:ind w:left="737" w:hanging="54"/>
              <w:jc w:val="both"/>
              <w:rPr>
                <w:i w:val="0"/>
                <w:sz w:val="22"/>
                <w:szCs w:val="22"/>
              </w:rPr>
            </w:pPr>
          </w:p>
        </w:tc>
      </w:tr>
      <w:tr w:rsidR="00035B2B" w14:paraId="48734343" w14:textId="77777777" w:rsidTr="00170D42">
        <w:tc>
          <w:tcPr>
            <w:tcW w:w="766" w:type="dxa"/>
          </w:tcPr>
          <w:p w14:paraId="7631CE31" w14:textId="77777777" w:rsidR="00035B2B" w:rsidRDefault="00035B2B" w:rsidP="00170D42">
            <w:pPr>
              <w:ind w:left="1020"/>
              <w:jc w:val="both"/>
              <w:rPr>
                <w:i w:val="0"/>
                <w:sz w:val="22"/>
                <w:szCs w:val="22"/>
              </w:rPr>
            </w:pPr>
          </w:p>
        </w:tc>
        <w:tc>
          <w:tcPr>
            <w:tcW w:w="1646" w:type="dxa"/>
          </w:tcPr>
          <w:p w14:paraId="6FC012A7" w14:textId="77777777" w:rsidR="00035B2B" w:rsidRDefault="00035B2B" w:rsidP="00170D42">
            <w:pPr>
              <w:ind w:left="737"/>
              <w:jc w:val="both"/>
              <w:rPr>
                <w:i w:val="0"/>
                <w:sz w:val="22"/>
                <w:szCs w:val="22"/>
              </w:rPr>
            </w:pPr>
          </w:p>
        </w:tc>
        <w:tc>
          <w:tcPr>
            <w:tcW w:w="1800" w:type="dxa"/>
          </w:tcPr>
          <w:p w14:paraId="36987D64" w14:textId="77777777" w:rsidR="00035B2B" w:rsidRDefault="00035B2B" w:rsidP="00170D42">
            <w:pPr>
              <w:ind w:left="737"/>
              <w:jc w:val="both"/>
              <w:rPr>
                <w:i w:val="0"/>
                <w:sz w:val="22"/>
                <w:szCs w:val="22"/>
              </w:rPr>
            </w:pPr>
          </w:p>
        </w:tc>
        <w:tc>
          <w:tcPr>
            <w:tcW w:w="4676" w:type="dxa"/>
            <w:hideMark/>
          </w:tcPr>
          <w:p w14:paraId="130F2E63" w14:textId="77777777" w:rsidR="00035B2B" w:rsidRDefault="00035B2B" w:rsidP="00170D42">
            <w:pPr>
              <w:ind w:left="737"/>
              <w:jc w:val="both"/>
              <w:rPr>
                <w:i w:val="0"/>
                <w:sz w:val="22"/>
                <w:szCs w:val="22"/>
              </w:rPr>
            </w:pPr>
            <w:r>
              <w:rPr>
                <w:i w:val="0"/>
                <w:sz w:val="22"/>
                <w:szCs w:val="22"/>
              </w:rPr>
              <w:t xml:space="preserve">                        (podpis)</w:t>
            </w:r>
          </w:p>
        </w:tc>
      </w:tr>
    </w:tbl>
    <w:p w14:paraId="08E83D21" w14:textId="77777777" w:rsidR="00035B2B" w:rsidRDefault="00035B2B" w:rsidP="00035B2B">
      <w:pPr>
        <w:ind w:left="1080"/>
        <w:jc w:val="both"/>
        <w:rPr>
          <w:i w:val="0"/>
          <w:sz w:val="22"/>
          <w:szCs w:val="22"/>
        </w:rPr>
      </w:pPr>
    </w:p>
    <w:p w14:paraId="507DE205" w14:textId="77777777" w:rsidR="00035B2B" w:rsidRDefault="00035B2B" w:rsidP="00035B2B">
      <w:pPr>
        <w:pStyle w:val="Glava"/>
        <w:tabs>
          <w:tab w:val="left" w:pos="708"/>
        </w:tabs>
        <w:ind w:left="1080"/>
        <w:jc w:val="right"/>
        <w:rPr>
          <w:i w:val="0"/>
          <w:sz w:val="22"/>
          <w:szCs w:val="22"/>
        </w:rPr>
      </w:pPr>
    </w:p>
    <w:p w14:paraId="0854BB27" w14:textId="77777777" w:rsidR="00035B2B" w:rsidRDefault="00035B2B" w:rsidP="00035B2B">
      <w:pPr>
        <w:pStyle w:val="Glava"/>
        <w:tabs>
          <w:tab w:val="left" w:pos="708"/>
        </w:tabs>
        <w:ind w:left="1080"/>
        <w:jc w:val="right"/>
        <w:rPr>
          <w:i w:val="0"/>
          <w:sz w:val="22"/>
          <w:szCs w:val="22"/>
        </w:rPr>
      </w:pPr>
    </w:p>
    <w:p w14:paraId="359C78C5" w14:textId="77777777" w:rsidR="00035B2B" w:rsidRDefault="00035B2B" w:rsidP="00035B2B">
      <w:pPr>
        <w:pStyle w:val="Glava"/>
        <w:tabs>
          <w:tab w:val="left" w:pos="708"/>
        </w:tabs>
        <w:ind w:left="1080"/>
        <w:jc w:val="right"/>
        <w:rPr>
          <w:i w:val="0"/>
          <w:sz w:val="22"/>
          <w:szCs w:val="22"/>
        </w:rPr>
      </w:pPr>
    </w:p>
    <w:p w14:paraId="4ED200D9" w14:textId="77777777" w:rsidR="00035B2B" w:rsidRDefault="00035B2B" w:rsidP="00035B2B">
      <w:pPr>
        <w:pStyle w:val="Glava"/>
        <w:tabs>
          <w:tab w:val="left" w:pos="708"/>
        </w:tabs>
        <w:ind w:left="1080"/>
        <w:jc w:val="right"/>
        <w:rPr>
          <w:i w:val="0"/>
          <w:sz w:val="22"/>
          <w:szCs w:val="22"/>
        </w:rPr>
      </w:pPr>
    </w:p>
    <w:p w14:paraId="69775228" w14:textId="77777777" w:rsidR="00035B2B" w:rsidRDefault="00035B2B" w:rsidP="00035B2B">
      <w:pPr>
        <w:pStyle w:val="Glava"/>
        <w:tabs>
          <w:tab w:val="left" w:pos="708"/>
        </w:tabs>
        <w:ind w:left="1080"/>
        <w:jc w:val="right"/>
        <w:rPr>
          <w:i w:val="0"/>
          <w:sz w:val="22"/>
          <w:szCs w:val="22"/>
        </w:rPr>
      </w:pPr>
    </w:p>
    <w:p w14:paraId="2197B3C1" w14:textId="77777777" w:rsidR="00035B2B" w:rsidRDefault="00035B2B" w:rsidP="00035B2B">
      <w:pPr>
        <w:pStyle w:val="Glava"/>
        <w:tabs>
          <w:tab w:val="left" w:pos="708"/>
        </w:tabs>
        <w:ind w:left="1080"/>
        <w:jc w:val="right"/>
        <w:rPr>
          <w:i w:val="0"/>
          <w:sz w:val="22"/>
          <w:szCs w:val="22"/>
        </w:rPr>
      </w:pPr>
    </w:p>
    <w:p w14:paraId="53D7CA2E" w14:textId="77777777" w:rsidR="00035B2B" w:rsidRDefault="00035B2B" w:rsidP="00035B2B">
      <w:pPr>
        <w:pStyle w:val="Glava"/>
        <w:tabs>
          <w:tab w:val="left" w:pos="708"/>
        </w:tabs>
        <w:ind w:left="1080"/>
        <w:jc w:val="right"/>
        <w:rPr>
          <w:i w:val="0"/>
          <w:sz w:val="22"/>
          <w:szCs w:val="22"/>
        </w:rPr>
      </w:pPr>
    </w:p>
    <w:p w14:paraId="1874231A" w14:textId="77777777" w:rsidR="00035B2B" w:rsidRDefault="00035B2B" w:rsidP="00035B2B">
      <w:pPr>
        <w:pStyle w:val="Glava"/>
        <w:tabs>
          <w:tab w:val="left" w:pos="708"/>
        </w:tabs>
        <w:ind w:left="1080"/>
        <w:jc w:val="right"/>
        <w:rPr>
          <w:i w:val="0"/>
          <w:sz w:val="22"/>
          <w:szCs w:val="22"/>
        </w:rPr>
      </w:pPr>
    </w:p>
    <w:p w14:paraId="3A734E80" w14:textId="77777777" w:rsidR="00035B2B" w:rsidRDefault="00035B2B" w:rsidP="00035B2B">
      <w:pPr>
        <w:pStyle w:val="Glava"/>
        <w:tabs>
          <w:tab w:val="left" w:pos="708"/>
        </w:tabs>
        <w:ind w:left="1080"/>
        <w:jc w:val="right"/>
        <w:rPr>
          <w:i w:val="0"/>
          <w:sz w:val="22"/>
          <w:szCs w:val="22"/>
        </w:rPr>
      </w:pPr>
    </w:p>
    <w:p w14:paraId="749744DC" w14:textId="77777777" w:rsidR="00035B2B" w:rsidRDefault="00035B2B" w:rsidP="00035B2B">
      <w:pPr>
        <w:pStyle w:val="Glava"/>
        <w:tabs>
          <w:tab w:val="left" w:pos="708"/>
        </w:tabs>
        <w:ind w:left="1080"/>
        <w:jc w:val="right"/>
        <w:rPr>
          <w:i w:val="0"/>
          <w:sz w:val="22"/>
          <w:szCs w:val="22"/>
        </w:rPr>
      </w:pPr>
    </w:p>
    <w:p w14:paraId="6A39AD3F" w14:textId="77777777" w:rsidR="00035B2B" w:rsidRDefault="00035B2B" w:rsidP="00035B2B">
      <w:pPr>
        <w:pStyle w:val="Glava"/>
        <w:tabs>
          <w:tab w:val="left" w:pos="708"/>
        </w:tabs>
        <w:ind w:left="1080"/>
        <w:jc w:val="right"/>
        <w:rPr>
          <w:i w:val="0"/>
          <w:sz w:val="22"/>
          <w:szCs w:val="22"/>
        </w:rPr>
      </w:pPr>
    </w:p>
    <w:p w14:paraId="41B83782" w14:textId="77777777" w:rsidR="00962834" w:rsidRPr="00065CC6" w:rsidRDefault="00962834" w:rsidP="00170D42">
      <w:pPr>
        <w:ind w:left="1047" w:hanging="27"/>
        <w:jc w:val="both"/>
        <w:rPr>
          <w:i w:val="0"/>
          <w:sz w:val="18"/>
          <w:szCs w:val="18"/>
        </w:rPr>
      </w:pPr>
      <w:r w:rsidRPr="00065CC6">
        <w:rPr>
          <w:i w:val="0"/>
          <w:sz w:val="18"/>
          <w:szCs w:val="18"/>
        </w:rPr>
        <w:t>NAVODILO:</w:t>
      </w:r>
    </w:p>
    <w:p w14:paraId="53364619"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642C1F0C"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0BAFF3C4" w14:textId="77777777" w:rsidR="00035B2B" w:rsidRDefault="00035B2B" w:rsidP="00035B2B">
      <w:pPr>
        <w:pStyle w:val="Glava"/>
        <w:tabs>
          <w:tab w:val="left" w:pos="708"/>
        </w:tabs>
        <w:ind w:left="1080"/>
        <w:rPr>
          <w:i w:val="0"/>
          <w:sz w:val="18"/>
          <w:szCs w:val="18"/>
        </w:rPr>
      </w:pPr>
    </w:p>
    <w:p w14:paraId="782768F6" w14:textId="77777777" w:rsidR="00035B2B" w:rsidRDefault="00035B2B" w:rsidP="00035B2B">
      <w:pPr>
        <w:pStyle w:val="Glava"/>
        <w:tabs>
          <w:tab w:val="left" w:pos="708"/>
        </w:tabs>
        <w:ind w:left="1080"/>
        <w:jc w:val="right"/>
        <w:rPr>
          <w:i w:val="0"/>
          <w:sz w:val="22"/>
          <w:szCs w:val="22"/>
        </w:rPr>
      </w:pPr>
    </w:p>
    <w:p w14:paraId="1AF29F81" w14:textId="77777777" w:rsidR="00035B2B" w:rsidRDefault="00035B2B" w:rsidP="00035B2B">
      <w:pPr>
        <w:pStyle w:val="Glava"/>
        <w:tabs>
          <w:tab w:val="left" w:pos="708"/>
        </w:tabs>
        <w:ind w:left="1080"/>
        <w:jc w:val="right"/>
        <w:rPr>
          <w:i w:val="0"/>
          <w:sz w:val="22"/>
          <w:szCs w:val="22"/>
        </w:rPr>
      </w:pPr>
    </w:p>
    <w:p w14:paraId="68DDCE56" w14:textId="77777777" w:rsidR="00035B2B" w:rsidRDefault="00035B2B" w:rsidP="00035B2B">
      <w:pPr>
        <w:pStyle w:val="Glava"/>
        <w:tabs>
          <w:tab w:val="left" w:pos="708"/>
        </w:tabs>
        <w:jc w:val="right"/>
        <w:rPr>
          <w:b/>
          <w:i w:val="0"/>
          <w:sz w:val="22"/>
          <w:szCs w:val="22"/>
        </w:rPr>
      </w:pPr>
    </w:p>
    <w:p w14:paraId="2041951B" w14:textId="77777777" w:rsidR="00962834" w:rsidRDefault="00962834" w:rsidP="00035B2B">
      <w:pPr>
        <w:pStyle w:val="Glava"/>
        <w:tabs>
          <w:tab w:val="left" w:pos="708"/>
        </w:tabs>
        <w:jc w:val="right"/>
        <w:rPr>
          <w:b/>
          <w:i w:val="0"/>
          <w:sz w:val="22"/>
          <w:szCs w:val="22"/>
        </w:rPr>
      </w:pPr>
    </w:p>
    <w:p w14:paraId="0F01FAD0" w14:textId="77777777" w:rsidR="00962834" w:rsidRDefault="00962834" w:rsidP="00035B2B">
      <w:pPr>
        <w:pStyle w:val="Glava"/>
        <w:tabs>
          <w:tab w:val="left" w:pos="708"/>
        </w:tabs>
        <w:jc w:val="right"/>
        <w:rPr>
          <w:b/>
          <w:i w:val="0"/>
          <w:sz w:val="22"/>
          <w:szCs w:val="22"/>
        </w:rPr>
      </w:pPr>
    </w:p>
    <w:p w14:paraId="59FFB469" w14:textId="77777777" w:rsidR="00281DC6" w:rsidRDefault="00281DC6" w:rsidP="00035B2B">
      <w:pPr>
        <w:pStyle w:val="Glava"/>
        <w:tabs>
          <w:tab w:val="left" w:pos="708"/>
        </w:tabs>
        <w:jc w:val="right"/>
        <w:rPr>
          <w:b/>
          <w:i w:val="0"/>
          <w:sz w:val="22"/>
          <w:szCs w:val="22"/>
        </w:rPr>
      </w:pPr>
    </w:p>
    <w:p w14:paraId="41B8F87C" w14:textId="77777777" w:rsidR="00962834" w:rsidRDefault="00962834" w:rsidP="00035B2B">
      <w:pPr>
        <w:pStyle w:val="Glava"/>
        <w:tabs>
          <w:tab w:val="left" w:pos="708"/>
        </w:tabs>
        <w:jc w:val="right"/>
        <w:rPr>
          <w:b/>
          <w:i w:val="0"/>
          <w:sz w:val="22"/>
          <w:szCs w:val="22"/>
        </w:rPr>
      </w:pPr>
    </w:p>
    <w:p w14:paraId="70218CCD" w14:textId="77777777" w:rsidR="00035B2B" w:rsidRDefault="00035B2B" w:rsidP="00035B2B">
      <w:pPr>
        <w:pStyle w:val="Glava"/>
        <w:tabs>
          <w:tab w:val="left" w:pos="708"/>
        </w:tabs>
        <w:jc w:val="right"/>
        <w:rPr>
          <w:b/>
          <w:i w:val="0"/>
          <w:sz w:val="22"/>
          <w:szCs w:val="22"/>
        </w:rPr>
      </w:pPr>
    </w:p>
    <w:p w14:paraId="522399EB"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Pr="00463405">
        <w:rPr>
          <w:b/>
          <w:i w:val="0"/>
          <w:sz w:val="22"/>
          <w:szCs w:val="22"/>
        </w:rPr>
        <w:t>2</w:t>
      </w:r>
      <w:r w:rsidR="007A13A6" w:rsidRPr="00463405">
        <w:rPr>
          <w:b/>
          <w:i w:val="0"/>
          <w:sz w:val="22"/>
          <w:szCs w:val="22"/>
        </w:rPr>
        <w:t>/2</w:t>
      </w:r>
    </w:p>
    <w:p w14:paraId="3AD4B98B"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77997EF7" w14:textId="77777777" w:rsidTr="00170D42">
        <w:tc>
          <w:tcPr>
            <w:tcW w:w="2153" w:type="dxa"/>
            <w:vMerge w:val="restart"/>
            <w:hideMark/>
          </w:tcPr>
          <w:p w14:paraId="0DDED5ED"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38C1A310" w14:textId="77777777" w:rsidR="00035B2B" w:rsidRDefault="00035B2B">
            <w:pPr>
              <w:pStyle w:val="Glava"/>
              <w:tabs>
                <w:tab w:val="left" w:pos="708"/>
              </w:tabs>
              <w:jc w:val="both"/>
              <w:rPr>
                <w:i w:val="0"/>
                <w:szCs w:val="24"/>
              </w:rPr>
            </w:pPr>
          </w:p>
        </w:tc>
      </w:tr>
      <w:tr w:rsidR="00035B2B" w14:paraId="1E9DAB3E" w14:textId="77777777" w:rsidTr="00170D42">
        <w:tc>
          <w:tcPr>
            <w:tcW w:w="0" w:type="auto"/>
            <w:vMerge/>
            <w:vAlign w:val="center"/>
            <w:hideMark/>
          </w:tcPr>
          <w:p w14:paraId="56A8C7FC"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240CEAEF" w14:textId="77777777" w:rsidR="00035B2B" w:rsidRDefault="00035B2B">
            <w:pPr>
              <w:pStyle w:val="Glava"/>
              <w:tabs>
                <w:tab w:val="left" w:pos="708"/>
              </w:tabs>
              <w:jc w:val="both"/>
              <w:rPr>
                <w:i w:val="0"/>
                <w:szCs w:val="24"/>
              </w:rPr>
            </w:pPr>
          </w:p>
        </w:tc>
      </w:tr>
      <w:tr w:rsidR="00035B2B" w14:paraId="279A7712" w14:textId="77777777" w:rsidTr="00170D42">
        <w:tc>
          <w:tcPr>
            <w:tcW w:w="0" w:type="auto"/>
            <w:vMerge/>
            <w:vAlign w:val="center"/>
            <w:hideMark/>
          </w:tcPr>
          <w:p w14:paraId="21BF29E4"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3DB6C46E" w14:textId="77777777" w:rsidR="00035B2B" w:rsidRDefault="00035B2B">
            <w:pPr>
              <w:pStyle w:val="Glava"/>
              <w:tabs>
                <w:tab w:val="left" w:pos="708"/>
              </w:tabs>
              <w:jc w:val="both"/>
              <w:rPr>
                <w:i w:val="0"/>
                <w:szCs w:val="24"/>
              </w:rPr>
            </w:pPr>
          </w:p>
        </w:tc>
      </w:tr>
    </w:tbl>
    <w:p w14:paraId="6BD6AF79" w14:textId="77777777" w:rsidR="00035B2B" w:rsidRDefault="00035B2B" w:rsidP="00035B2B">
      <w:pPr>
        <w:pStyle w:val="Glava"/>
        <w:tabs>
          <w:tab w:val="left" w:pos="2523"/>
        </w:tabs>
        <w:rPr>
          <w:b/>
          <w:i w:val="0"/>
          <w:sz w:val="22"/>
          <w:szCs w:val="22"/>
        </w:rPr>
      </w:pPr>
    </w:p>
    <w:p w14:paraId="2616AF2B" w14:textId="77777777" w:rsidR="00035B2B" w:rsidRDefault="00035B2B" w:rsidP="00035B2B">
      <w:pPr>
        <w:pStyle w:val="Glava"/>
        <w:tabs>
          <w:tab w:val="left" w:pos="2523"/>
        </w:tabs>
        <w:rPr>
          <w:b/>
          <w:i w:val="0"/>
          <w:sz w:val="22"/>
          <w:szCs w:val="22"/>
        </w:rPr>
      </w:pPr>
    </w:p>
    <w:p w14:paraId="4F4AC1FD"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0200D7B0" w14:textId="77777777" w:rsidR="00035B2B" w:rsidRDefault="00035B2B" w:rsidP="00035B2B">
      <w:pPr>
        <w:pStyle w:val="Glava"/>
        <w:tabs>
          <w:tab w:val="left" w:pos="708"/>
        </w:tabs>
        <w:ind w:left="1080"/>
        <w:jc w:val="right"/>
        <w:rPr>
          <w:b/>
          <w:i w:val="0"/>
          <w:sz w:val="22"/>
          <w:szCs w:val="22"/>
        </w:rPr>
      </w:pPr>
    </w:p>
    <w:p w14:paraId="755F2711" w14:textId="77777777" w:rsidR="00035B2B" w:rsidRDefault="00035B2B" w:rsidP="00035B2B">
      <w:pPr>
        <w:pStyle w:val="Glava"/>
        <w:tabs>
          <w:tab w:val="left" w:pos="708"/>
        </w:tabs>
        <w:ind w:left="1080"/>
        <w:jc w:val="both"/>
        <w:rPr>
          <w:i w:val="0"/>
          <w:sz w:val="22"/>
          <w:szCs w:val="22"/>
        </w:rPr>
      </w:pPr>
    </w:p>
    <w:p w14:paraId="5E6AB6DB"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3EF5CDE5" w14:textId="77777777" w:rsidR="00035B2B" w:rsidRDefault="00035B2B" w:rsidP="00170D42">
      <w:pPr>
        <w:pStyle w:val="Glava"/>
        <w:tabs>
          <w:tab w:val="left" w:pos="708"/>
        </w:tabs>
        <w:ind w:left="1020"/>
        <w:jc w:val="both"/>
        <w:rPr>
          <w:i w:val="0"/>
          <w:sz w:val="22"/>
          <w:szCs w:val="22"/>
        </w:rPr>
      </w:pPr>
    </w:p>
    <w:p w14:paraId="76E897F7"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41ACD66" w14:textId="77777777" w:rsidR="00035B2B" w:rsidRDefault="00035B2B" w:rsidP="00035B2B">
      <w:pPr>
        <w:pStyle w:val="Glava"/>
        <w:tabs>
          <w:tab w:val="left" w:pos="708"/>
        </w:tabs>
        <w:ind w:left="1080"/>
        <w:jc w:val="both"/>
        <w:rPr>
          <w:i w:val="0"/>
          <w:sz w:val="22"/>
          <w:szCs w:val="22"/>
        </w:rPr>
      </w:pPr>
    </w:p>
    <w:tbl>
      <w:tblPr>
        <w:tblW w:w="9214" w:type="dxa"/>
        <w:tblInd w:w="851"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566068B6" w14:textId="77777777" w:rsidTr="001D0AEA">
        <w:tc>
          <w:tcPr>
            <w:tcW w:w="1701" w:type="dxa"/>
            <w:gridSpan w:val="3"/>
          </w:tcPr>
          <w:p w14:paraId="2346A6D6"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687B1EFB"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2830E829" w14:textId="77777777" w:rsidTr="001D0AEA">
        <w:tc>
          <w:tcPr>
            <w:tcW w:w="1701" w:type="dxa"/>
            <w:gridSpan w:val="3"/>
          </w:tcPr>
          <w:p w14:paraId="4B9DECAD" w14:textId="77777777" w:rsidR="007874BA" w:rsidRDefault="007874BA" w:rsidP="007874BA">
            <w:pPr>
              <w:pStyle w:val="Glava"/>
              <w:tabs>
                <w:tab w:val="clear" w:pos="4536"/>
                <w:tab w:val="clear" w:pos="9072"/>
              </w:tabs>
              <w:ind w:left="57"/>
              <w:jc w:val="both"/>
              <w:rPr>
                <w:i w:val="0"/>
                <w:sz w:val="22"/>
                <w:szCs w:val="22"/>
              </w:rPr>
            </w:pPr>
          </w:p>
          <w:p w14:paraId="048D8B88"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452E9C59"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631A08FA" w14:textId="77777777" w:rsidTr="001D0AEA">
        <w:tc>
          <w:tcPr>
            <w:tcW w:w="4432" w:type="dxa"/>
            <w:gridSpan w:val="7"/>
          </w:tcPr>
          <w:p w14:paraId="774740F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39415EE"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E9CB189" w14:textId="77777777" w:rsidTr="001D0AEA">
        <w:tc>
          <w:tcPr>
            <w:tcW w:w="2853" w:type="dxa"/>
            <w:gridSpan w:val="5"/>
          </w:tcPr>
          <w:p w14:paraId="78D73D8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746054A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99F3C7A" w14:textId="77777777" w:rsidTr="001D0AEA">
        <w:tc>
          <w:tcPr>
            <w:tcW w:w="4432" w:type="dxa"/>
            <w:gridSpan w:val="7"/>
          </w:tcPr>
          <w:p w14:paraId="4C539C07"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E95886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2065AA2" w14:textId="77777777" w:rsidTr="001D0AEA">
        <w:tc>
          <w:tcPr>
            <w:tcW w:w="1621" w:type="dxa"/>
            <w:gridSpan w:val="2"/>
          </w:tcPr>
          <w:p w14:paraId="3CDFD25D"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7195FC8B"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64C96A74" w14:textId="77777777" w:rsidTr="001D0AEA">
        <w:tc>
          <w:tcPr>
            <w:tcW w:w="4432" w:type="dxa"/>
            <w:gridSpan w:val="7"/>
          </w:tcPr>
          <w:p w14:paraId="68CFAF53"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285DF0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0B11B53" w14:textId="77777777" w:rsidTr="001D0AEA">
        <w:tc>
          <w:tcPr>
            <w:tcW w:w="1418" w:type="dxa"/>
          </w:tcPr>
          <w:p w14:paraId="1E05C15B"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5DD7890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68A73372" w14:textId="77777777" w:rsidTr="001D0AEA">
        <w:tc>
          <w:tcPr>
            <w:tcW w:w="4432" w:type="dxa"/>
            <w:gridSpan w:val="7"/>
          </w:tcPr>
          <w:p w14:paraId="15721F10"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561E6F78"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556CB93" w14:textId="77777777" w:rsidTr="001D0AEA">
        <w:tc>
          <w:tcPr>
            <w:tcW w:w="1621" w:type="dxa"/>
            <w:gridSpan w:val="2"/>
          </w:tcPr>
          <w:p w14:paraId="716D88FC"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122D0CF5"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79581CA" w14:textId="77777777" w:rsidTr="001D0AEA">
        <w:tc>
          <w:tcPr>
            <w:tcW w:w="4432" w:type="dxa"/>
            <w:gridSpan w:val="7"/>
          </w:tcPr>
          <w:p w14:paraId="4DCCA590"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EF8530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637CE83" w14:textId="77777777" w:rsidTr="001D0AEA">
        <w:tc>
          <w:tcPr>
            <w:tcW w:w="9214" w:type="dxa"/>
            <w:gridSpan w:val="8"/>
          </w:tcPr>
          <w:p w14:paraId="1DA10B36"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3F856A08" w14:textId="77777777" w:rsidTr="001D0AEA">
        <w:tc>
          <w:tcPr>
            <w:tcW w:w="2325" w:type="dxa"/>
            <w:gridSpan w:val="4"/>
          </w:tcPr>
          <w:p w14:paraId="65FA64C2"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51F8594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7B98DC7" w14:textId="77777777" w:rsidTr="001D0AEA">
        <w:tc>
          <w:tcPr>
            <w:tcW w:w="4432" w:type="dxa"/>
            <w:gridSpan w:val="7"/>
          </w:tcPr>
          <w:p w14:paraId="7C41970F"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B4D18B3"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59D1C89" w14:textId="77777777" w:rsidTr="001D0AEA">
        <w:tc>
          <w:tcPr>
            <w:tcW w:w="2325" w:type="dxa"/>
            <w:gridSpan w:val="4"/>
          </w:tcPr>
          <w:p w14:paraId="0480E3CA"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5FAF5D5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8E0592A" w14:textId="77777777" w:rsidTr="001D0AEA">
        <w:tc>
          <w:tcPr>
            <w:tcW w:w="4432" w:type="dxa"/>
            <w:gridSpan w:val="7"/>
          </w:tcPr>
          <w:p w14:paraId="575CA19D"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7B0E8D1"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14BC4652" w14:textId="77777777" w:rsidTr="001D0AEA">
        <w:tc>
          <w:tcPr>
            <w:tcW w:w="1621" w:type="dxa"/>
            <w:gridSpan w:val="2"/>
          </w:tcPr>
          <w:p w14:paraId="51C985C9"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3B1E4EA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57BF6ED" w14:textId="77777777" w:rsidTr="001D0AEA">
        <w:tc>
          <w:tcPr>
            <w:tcW w:w="4432" w:type="dxa"/>
            <w:gridSpan w:val="7"/>
          </w:tcPr>
          <w:p w14:paraId="15E26F9D"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AE099E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A225B9A" w14:textId="77777777" w:rsidTr="001D0AEA">
        <w:tc>
          <w:tcPr>
            <w:tcW w:w="4253" w:type="dxa"/>
            <w:gridSpan w:val="6"/>
          </w:tcPr>
          <w:p w14:paraId="7FBC9FA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0247089F" w14:textId="77777777" w:rsidR="007874BA" w:rsidRPr="00FF38DC" w:rsidRDefault="007874BA" w:rsidP="007874BA">
            <w:pPr>
              <w:pStyle w:val="Glava"/>
              <w:tabs>
                <w:tab w:val="clear" w:pos="4536"/>
                <w:tab w:val="clear" w:pos="9072"/>
              </w:tabs>
              <w:ind w:left="57"/>
              <w:jc w:val="both"/>
              <w:rPr>
                <w:i w:val="0"/>
                <w:sz w:val="22"/>
                <w:szCs w:val="22"/>
              </w:rPr>
            </w:pPr>
          </w:p>
        </w:tc>
      </w:tr>
    </w:tbl>
    <w:p w14:paraId="13212AB9" w14:textId="77777777" w:rsidR="00035B2B" w:rsidRDefault="00035B2B" w:rsidP="00035B2B">
      <w:pPr>
        <w:pStyle w:val="Glava"/>
        <w:tabs>
          <w:tab w:val="left" w:pos="708"/>
        </w:tabs>
        <w:ind w:left="1080"/>
        <w:jc w:val="both"/>
        <w:rPr>
          <w:i w:val="0"/>
          <w:sz w:val="22"/>
          <w:szCs w:val="22"/>
        </w:rPr>
      </w:pPr>
    </w:p>
    <w:p w14:paraId="7A70A47D" w14:textId="77777777" w:rsidR="00035B2B" w:rsidRDefault="00035B2B" w:rsidP="00035B2B">
      <w:pPr>
        <w:pStyle w:val="Glava"/>
        <w:tabs>
          <w:tab w:val="left" w:pos="708"/>
        </w:tabs>
        <w:jc w:val="both"/>
        <w:rPr>
          <w:i w:val="0"/>
          <w:sz w:val="22"/>
          <w:szCs w:val="22"/>
        </w:rPr>
      </w:pPr>
    </w:p>
    <w:p w14:paraId="4E6352D5" w14:textId="77777777" w:rsidR="00035B2B" w:rsidRDefault="00035B2B" w:rsidP="00035B2B">
      <w:pPr>
        <w:pStyle w:val="Glava"/>
        <w:tabs>
          <w:tab w:val="left" w:pos="708"/>
        </w:tabs>
        <w:ind w:left="1080"/>
        <w:jc w:val="both"/>
        <w:rPr>
          <w:i w:val="0"/>
          <w:sz w:val="22"/>
          <w:szCs w:val="22"/>
        </w:rPr>
      </w:pPr>
    </w:p>
    <w:p w14:paraId="536DA64C"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14:paraId="3091812F" w14:textId="77777777" w:rsidR="00035B2B" w:rsidRDefault="00035B2B" w:rsidP="00035B2B">
      <w:pPr>
        <w:pStyle w:val="Glava"/>
        <w:tabs>
          <w:tab w:val="left" w:pos="708"/>
        </w:tabs>
        <w:ind w:left="1080"/>
        <w:jc w:val="both"/>
        <w:rPr>
          <w:i w:val="0"/>
          <w:sz w:val="22"/>
          <w:szCs w:val="22"/>
        </w:rPr>
      </w:pPr>
    </w:p>
    <w:p w14:paraId="5915BE2A" w14:textId="77777777" w:rsidR="00035B2B" w:rsidRDefault="00035B2B" w:rsidP="00035B2B">
      <w:pPr>
        <w:pStyle w:val="Glava"/>
        <w:tabs>
          <w:tab w:val="left" w:pos="708"/>
        </w:tabs>
        <w:ind w:left="1080"/>
        <w:jc w:val="both"/>
        <w:rPr>
          <w:i w:val="0"/>
          <w:sz w:val="22"/>
          <w:szCs w:val="22"/>
        </w:rPr>
      </w:pPr>
    </w:p>
    <w:p w14:paraId="322D4626" w14:textId="77777777" w:rsidR="00035B2B" w:rsidRDefault="00035B2B" w:rsidP="00035B2B">
      <w:pPr>
        <w:pStyle w:val="Glava"/>
        <w:tabs>
          <w:tab w:val="left" w:pos="708"/>
        </w:tabs>
        <w:ind w:left="1080"/>
        <w:jc w:val="both"/>
        <w:rPr>
          <w:i w:val="0"/>
          <w:sz w:val="22"/>
          <w:szCs w:val="22"/>
        </w:rPr>
      </w:pPr>
    </w:p>
    <w:p w14:paraId="0DE8E112" w14:textId="77777777" w:rsidR="00035B2B" w:rsidRDefault="00035B2B" w:rsidP="00035B2B">
      <w:pPr>
        <w:pStyle w:val="Glava"/>
        <w:tabs>
          <w:tab w:val="left" w:pos="708"/>
        </w:tabs>
        <w:ind w:left="1080"/>
        <w:jc w:val="right"/>
        <w:rPr>
          <w:b/>
          <w:i w:val="0"/>
          <w:sz w:val="22"/>
          <w:szCs w:val="22"/>
        </w:rPr>
      </w:pPr>
    </w:p>
    <w:p w14:paraId="3A0F2B08" w14:textId="77777777" w:rsidR="00035B2B" w:rsidRDefault="00035B2B" w:rsidP="00035B2B">
      <w:pPr>
        <w:pStyle w:val="Glava"/>
        <w:tabs>
          <w:tab w:val="left" w:pos="708"/>
        </w:tabs>
        <w:ind w:left="1080"/>
        <w:jc w:val="right"/>
        <w:rPr>
          <w:b/>
          <w:i w:val="0"/>
          <w:sz w:val="22"/>
          <w:szCs w:val="22"/>
        </w:rPr>
      </w:pPr>
    </w:p>
    <w:p w14:paraId="72F2B449" w14:textId="77777777" w:rsidR="00962834" w:rsidRPr="00962834" w:rsidRDefault="00962834" w:rsidP="00170D42">
      <w:pPr>
        <w:ind w:left="1020"/>
        <w:jc w:val="both"/>
        <w:rPr>
          <w:i w:val="0"/>
          <w:sz w:val="18"/>
        </w:rPr>
      </w:pPr>
      <w:r w:rsidRPr="00962834">
        <w:rPr>
          <w:i w:val="0"/>
          <w:sz w:val="18"/>
        </w:rPr>
        <w:t>NAVODILO ZA IZPOLNJEVANJE:</w:t>
      </w:r>
    </w:p>
    <w:p w14:paraId="63FB4150"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39059060"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25808573" w14:textId="77777777" w:rsidR="00962834" w:rsidRPr="00962834" w:rsidRDefault="00962834" w:rsidP="00170D42">
      <w:pPr>
        <w:ind w:left="1020" w:firstLine="1"/>
        <w:jc w:val="both"/>
        <w:rPr>
          <w:i w:val="0"/>
          <w:sz w:val="18"/>
        </w:rPr>
      </w:pPr>
    </w:p>
    <w:p w14:paraId="4E8C46B2" w14:textId="77777777" w:rsidR="00962834" w:rsidRDefault="00962834" w:rsidP="00170D42">
      <w:pPr>
        <w:ind w:left="1020" w:firstLine="1"/>
        <w:jc w:val="both"/>
        <w:rPr>
          <w:i w:val="0"/>
          <w:sz w:val="18"/>
        </w:rPr>
      </w:pPr>
      <w:r w:rsidRPr="00962834">
        <w:rPr>
          <w:i w:val="0"/>
          <w:sz w:val="18"/>
        </w:rPr>
        <w:lastRenderedPageBreak/>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6810429" w14:textId="77777777" w:rsidR="00520E15" w:rsidRDefault="00520E15" w:rsidP="00E968CA">
      <w:pPr>
        <w:pStyle w:val="Glava"/>
        <w:tabs>
          <w:tab w:val="left" w:pos="708"/>
        </w:tabs>
        <w:rPr>
          <w:b/>
          <w:i w:val="0"/>
          <w:color w:val="000000" w:themeColor="text1"/>
          <w:sz w:val="22"/>
          <w:szCs w:val="22"/>
        </w:rPr>
      </w:pPr>
    </w:p>
    <w:p w14:paraId="4E898F81" w14:textId="77777777" w:rsidR="00691530" w:rsidRDefault="00691530" w:rsidP="00E968CA">
      <w:pPr>
        <w:pStyle w:val="Glava"/>
        <w:tabs>
          <w:tab w:val="left" w:pos="708"/>
        </w:tabs>
        <w:rPr>
          <w:b/>
          <w:i w:val="0"/>
          <w:color w:val="000000" w:themeColor="text1"/>
          <w:sz w:val="22"/>
          <w:szCs w:val="22"/>
        </w:rPr>
      </w:pPr>
    </w:p>
    <w:p w14:paraId="0E533663"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295A245F"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5AAA707F" w14:textId="77777777" w:rsidTr="00170D42">
        <w:tc>
          <w:tcPr>
            <w:tcW w:w="1426" w:type="dxa"/>
            <w:hideMark/>
          </w:tcPr>
          <w:p w14:paraId="02321107"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55C3FC14" w14:textId="77777777" w:rsidR="00035B2B" w:rsidRPr="0048509B" w:rsidRDefault="00035B2B">
            <w:pPr>
              <w:pStyle w:val="Glava"/>
              <w:tabs>
                <w:tab w:val="left" w:pos="708"/>
              </w:tabs>
              <w:jc w:val="both"/>
              <w:rPr>
                <w:i w:val="0"/>
                <w:color w:val="000000" w:themeColor="text1"/>
                <w:sz w:val="22"/>
                <w:szCs w:val="22"/>
              </w:rPr>
            </w:pPr>
          </w:p>
        </w:tc>
      </w:tr>
    </w:tbl>
    <w:p w14:paraId="57AA91D3"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5102C514" w14:textId="77777777" w:rsidTr="00170D42">
        <w:tc>
          <w:tcPr>
            <w:tcW w:w="2145" w:type="dxa"/>
            <w:hideMark/>
          </w:tcPr>
          <w:p w14:paraId="45A935C0"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077FE863"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ACEE959" w14:textId="77777777" w:rsidTr="00170D42">
        <w:tc>
          <w:tcPr>
            <w:tcW w:w="2145" w:type="dxa"/>
          </w:tcPr>
          <w:p w14:paraId="724F630F"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6A982BA3"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6A03289" w14:textId="77777777" w:rsidTr="00170D42">
        <w:tc>
          <w:tcPr>
            <w:tcW w:w="2500" w:type="dxa"/>
            <w:gridSpan w:val="2"/>
            <w:hideMark/>
          </w:tcPr>
          <w:p w14:paraId="1EDAF312"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50ABB734" w14:textId="77777777" w:rsidR="00035B2B" w:rsidRPr="0048509B" w:rsidRDefault="00035B2B">
            <w:pPr>
              <w:pStyle w:val="Glava"/>
              <w:tabs>
                <w:tab w:val="left" w:pos="708"/>
              </w:tabs>
              <w:jc w:val="both"/>
              <w:rPr>
                <w:i w:val="0"/>
                <w:color w:val="000000" w:themeColor="text1"/>
                <w:sz w:val="22"/>
                <w:szCs w:val="22"/>
              </w:rPr>
            </w:pPr>
          </w:p>
        </w:tc>
      </w:tr>
    </w:tbl>
    <w:p w14:paraId="2ABF9A25" w14:textId="77777777" w:rsidR="00C158A7" w:rsidRDefault="00C158A7" w:rsidP="00035B2B">
      <w:pPr>
        <w:pStyle w:val="Glava"/>
        <w:tabs>
          <w:tab w:val="left" w:pos="708"/>
        </w:tabs>
        <w:jc w:val="both"/>
        <w:rPr>
          <w:i w:val="0"/>
          <w:color w:val="000000" w:themeColor="text1"/>
          <w:sz w:val="22"/>
          <w:szCs w:val="22"/>
        </w:rPr>
      </w:pPr>
    </w:p>
    <w:p w14:paraId="13895842" w14:textId="77777777" w:rsidR="00C158A7" w:rsidRPr="0048509B" w:rsidRDefault="00C158A7" w:rsidP="00035B2B">
      <w:pPr>
        <w:pStyle w:val="Glava"/>
        <w:tabs>
          <w:tab w:val="left" w:pos="708"/>
        </w:tabs>
        <w:jc w:val="both"/>
        <w:rPr>
          <w:i w:val="0"/>
          <w:color w:val="000000" w:themeColor="text1"/>
          <w:sz w:val="22"/>
          <w:szCs w:val="22"/>
        </w:rPr>
      </w:pPr>
    </w:p>
    <w:p w14:paraId="170B9526"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32659CFC" w14:textId="77777777" w:rsidR="00C158A7" w:rsidRDefault="00C158A7" w:rsidP="00035B2B">
      <w:pPr>
        <w:pStyle w:val="Glava"/>
        <w:tabs>
          <w:tab w:val="clear" w:pos="4536"/>
          <w:tab w:val="left" w:pos="6336"/>
        </w:tabs>
        <w:jc w:val="both"/>
        <w:rPr>
          <w:i w:val="0"/>
          <w:color w:val="000000" w:themeColor="text1"/>
          <w:sz w:val="22"/>
          <w:szCs w:val="22"/>
        </w:rPr>
      </w:pPr>
    </w:p>
    <w:p w14:paraId="7F4442A4"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78BD7846" w14:textId="542A6AC1"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968CA">
        <w:rPr>
          <w:b/>
          <w:i w:val="0"/>
          <w:color w:val="000000" w:themeColor="text1"/>
          <w:sz w:val="22"/>
          <w:szCs w:val="22"/>
        </w:rPr>
        <w:t xml:space="preserve">Vrtcu </w:t>
      </w:r>
      <w:r w:rsidR="00E32A88">
        <w:rPr>
          <w:b/>
          <w:i w:val="0"/>
          <w:sz w:val="22"/>
          <w:szCs w:val="22"/>
        </w:rPr>
        <w:t>Jarše</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17BC0873"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239CD05D" w14:textId="77777777" w:rsidR="00B64492" w:rsidRPr="0048509B" w:rsidRDefault="00B64492" w:rsidP="0048509B">
      <w:pPr>
        <w:pStyle w:val="Glava"/>
        <w:tabs>
          <w:tab w:val="left" w:pos="708"/>
        </w:tabs>
        <w:ind w:left="1077"/>
        <w:jc w:val="both"/>
        <w:rPr>
          <w:i w:val="0"/>
          <w:color w:val="000000" w:themeColor="text1"/>
          <w:sz w:val="22"/>
          <w:szCs w:val="22"/>
        </w:rPr>
      </w:pPr>
    </w:p>
    <w:p w14:paraId="51F2362F"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54157DF8" w14:textId="77777777" w:rsidR="002D15C4" w:rsidRDefault="002D15C4" w:rsidP="002D15C4">
      <w:pPr>
        <w:pStyle w:val="Glava"/>
        <w:tabs>
          <w:tab w:val="left" w:pos="708"/>
        </w:tabs>
        <w:jc w:val="both"/>
        <w:rPr>
          <w:b/>
          <w:i w:val="0"/>
          <w:color w:val="000000" w:themeColor="text1"/>
          <w:sz w:val="22"/>
          <w:szCs w:val="22"/>
        </w:rPr>
      </w:pPr>
    </w:p>
    <w:p w14:paraId="578E6537" w14:textId="77777777" w:rsidR="002D15C4" w:rsidRDefault="002D15C4" w:rsidP="00BE7B79">
      <w:pPr>
        <w:pStyle w:val="Glava"/>
        <w:tabs>
          <w:tab w:val="left" w:pos="708"/>
        </w:tabs>
        <w:ind w:left="102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2D15C4" w:rsidRPr="00F7642F" w14:paraId="3C18BFD0" w14:textId="77777777" w:rsidTr="0085520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DCBD2" w14:textId="77777777" w:rsidR="002D15C4" w:rsidRPr="00F7642F" w:rsidRDefault="002D15C4" w:rsidP="0085520D">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4E10ECCA" w14:textId="77777777" w:rsidR="002D15C4" w:rsidRPr="00F7642F" w:rsidRDefault="002D15C4" w:rsidP="0085520D">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A58CF61" w14:textId="77777777" w:rsidR="002D15C4" w:rsidRPr="00F7642F" w:rsidRDefault="002D15C4" w:rsidP="0085520D">
            <w:pPr>
              <w:jc w:val="center"/>
              <w:rPr>
                <w:i w:val="0"/>
                <w:color w:val="000000"/>
                <w:sz w:val="18"/>
                <w:szCs w:val="18"/>
              </w:rPr>
            </w:pPr>
            <w:r w:rsidRPr="00F7642F">
              <w:rPr>
                <w:i w:val="0"/>
                <w:color w:val="000000"/>
                <w:sz w:val="18"/>
                <w:szCs w:val="18"/>
              </w:rPr>
              <w:t>2</w:t>
            </w:r>
          </w:p>
        </w:tc>
      </w:tr>
      <w:tr w:rsidR="002D15C4" w:rsidRPr="00F7642F" w14:paraId="2D3D79A2"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C8366E8" w14:textId="77777777" w:rsidR="002D15C4" w:rsidRPr="00F7642F" w:rsidRDefault="002D15C4" w:rsidP="0085520D">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780F8BAC"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076E4AEF"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2D15C4" w:rsidRPr="00F7642F" w14:paraId="19D6DBC4"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2A70084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6FA7020"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0AC376A"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24A9FAE5" w14:textId="77777777" w:rsidTr="0085520D">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2B9A43A" w14:textId="77777777" w:rsidR="002D15C4" w:rsidRPr="00F7642F" w:rsidRDefault="002D15C4" w:rsidP="0085520D">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06DE1D7D"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21E04C7"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2D15C4" w:rsidRPr="00F7642F" w14:paraId="69241A1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280AEA4D"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5CB4DE9"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378B77E"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059D884A"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908C7FB" w14:textId="77777777" w:rsidR="002D15C4" w:rsidRPr="00C82CEF" w:rsidRDefault="002D15C4" w:rsidP="0085520D">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50ECBECD" w14:textId="77777777" w:rsidR="002D15C4" w:rsidRPr="000F716A" w:rsidRDefault="002D15C4" w:rsidP="00135B2E">
            <w:pPr>
              <w:jc w:val="center"/>
              <w:rPr>
                <w:b/>
                <w:bCs/>
                <w:i w:val="0"/>
                <w:color w:val="000000"/>
                <w:sz w:val="18"/>
                <w:szCs w:val="18"/>
              </w:rPr>
            </w:pPr>
            <w:r w:rsidRPr="000F716A">
              <w:rPr>
                <w:b/>
                <w:bCs/>
                <w:i w:val="0"/>
                <w:color w:val="000000" w:themeColor="text1"/>
                <w:sz w:val="18"/>
                <w:szCs w:val="18"/>
              </w:rPr>
              <w:t xml:space="preserve">Skupna vrednost dodatnega čiščenja brez DDV za </w:t>
            </w:r>
            <w:r w:rsidR="0077716D" w:rsidRPr="0077716D">
              <w:rPr>
                <w:b/>
                <w:bCs/>
                <w:i w:val="0"/>
                <w:color w:val="000000" w:themeColor="text1"/>
                <w:sz w:val="18"/>
                <w:szCs w:val="18"/>
              </w:rPr>
              <w:t>80</w:t>
            </w:r>
            <w:r w:rsidR="000F716A" w:rsidRPr="0077716D">
              <w:rPr>
                <w:b/>
                <w:bCs/>
                <w:i w:val="0"/>
                <w:color w:val="000000" w:themeColor="text1"/>
                <w:sz w:val="18"/>
                <w:szCs w:val="18"/>
              </w:rPr>
              <w:t xml:space="preserve"> </w:t>
            </w:r>
            <w:r w:rsidRPr="0077716D">
              <w:rPr>
                <w:b/>
                <w:bCs/>
                <w:i w:val="0"/>
                <w:color w:val="000000" w:themeColor="text1"/>
                <w:sz w:val="18"/>
                <w:szCs w:val="18"/>
              </w:rPr>
              <w:t>UR</w:t>
            </w:r>
            <w:r w:rsidRPr="000F716A">
              <w:rPr>
                <w:b/>
                <w:bCs/>
                <w:i w:val="0"/>
                <w:color w:val="000000" w:themeColor="text1"/>
                <w:sz w:val="18"/>
                <w:szCs w:val="18"/>
              </w:rPr>
              <w:t xml:space="preserve">                                                                                 (v EUR)                                                                                                      </w:t>
            </w:r>
          </w:p>
        </w:tc>
        <w:tc>
          <w:tcPr>
            <w:tcW w:w="3969" w:type="dxa"/>
            <w:tcBorders>
              <w:top w:val="nil"/>
              <w:left w:val="nil"/>
              <w:bottom w:val="single" w:sz="4" w:space="0" w:color="auto"/>
              <w:right w:val="single" w:sz="4" w:space="0" w:color="auto"/>
            </w:tcBorders>
            <w:shd w:val="clear" w:color="auto" w:fill="auto"/>
            <w:hideMark/>
          </w:tcPr>
          <w:p w14:paraId="2560976A" w14:textId="77777777" w:rsidR="002D15C4" w:rsidRPr="000F716A" w:rsidRDefault="002D15C4" w:rsidP="00135B2E">
            <w:pPr>
              <w:jc w:val="center"/>
              <w:rPr>
                <w:b/>
                <w:bCs/>
                <w:i w:val="0"/>
                <w:color w:val="000000"/>
                <w:sz w:val="18"/>
                <w:szCs w:val="18"/>
              </w:rPr>
            </w:pPr>
            <w:r w:rsidRPr="000F716A">
              <w:rPr>
                <w:b/>
                <w:bCs/>
                <w:i w:val="0"/>
                <w:color w:val="000000"/>
                <w:sz w:val="18"/>
                <w:szCs w:val="18"/>
              </w:rPr>
              <w:t xml:space="preserve">Skupna vrednost dodatnega čiščenja z DDV za    </w:t>
            </w:r>
            <w:r w:rsidR="0077716D">
              <w:rPr>
                <w:b/>
                <w:bCs/>
                <w:i w:val="0"/>
                <w:color w:val="000000"/>
                <w:sz w:val="18"/>
                <w:szCs w:val="18"/>
              </w:rPr>
              <w:t>80</w:t>
            </w:r>
            <w:r w:rsidRPr="000F716A">
              <w:rPr>
                <w:b/>
                <w:bCs/>
                <w:i w:val="0"/>
                <w:color w:val="000000"/>
                <w:sz w:val="18"/>
                <w:szCs w:val="18"/>
              </w:rPr>
              <w:t xml:space="preserve"> 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2D15C4" w:rsidRPr="00F7642F" w14:paraId="5938943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07823D01"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A6AF2BB" w14:textId="77777777" w:rsidR="002D15C4" w:rsidRPr="000F716A" w:rsidRDefault="002D15C4" w:rsidP="0085520D">
            <w:pPr>
              <w:jc w:val="center"/>
              <w:rPr>
                <w:b/>
                <w:bCs/>
                <w:i w:val="0"/>
                <w:color w:val="000000"/>
                <w:sz w:val="22"/>
                <w:szCs w:val="22"/>
              </w:rPr>
            </w:pPr>
            <w:r w:rsidRPr="000F716A">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3EEBF95" w14:textId="77777777" w:rsidR="002D15C4" w:rsidRPr="000F716A" w:rsidRDefault="002D15C4" w:rsidP="0085520D">
            <w:pPr>
              <w:rPr>
                <w:rFonts w:ascii="Calibri" w:hAnsi="Calibri"/>
                <w:i w:val="0"/>
                <w:color w:val="000000"/>
                <w:sz w:val="22"/>
                <w:szCs w:val="22"/>
              </w:rPr>
            </w:pPr>
            <w:r w:rsidRPr="000F716A">
              <w:rPr>
                <w:rFonts w:ascii="Calibri" w:hAnsi="Calibri"/>
                <w:i w:val="0"/>
                <w:color w:val="000000"/>
                <w:sz w:val="22"/>
                <w:szCs w:val="22"/>
              </w:rPr>
              <w:t> </w:t>
            </w:r>
          </w:p>
        </w:tc>
      </w:tr>
      <w:tr w:rsidR="008344EB" w:rsidRPr="00F7642F" w14:paraId="31DA9E09"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A99E634" w14:textId="77777777" w:rsidR="008344EB" w:rsidRPr="00C82CEF" w:rsidRDefault="008344EB" w:rsidP="008344EB">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w:t>
            </w:r>
            <w:r w:rsidR="006E659D">
              <w:rPr>
                <w:i w:val="0"/>
                <w:color w:val="000000"/>
                <w:sz w:val="18"/>
                <w:szCs w:val="18"/>
              </w:rPr>
              <w:t xml:space="preserve"> RAZKUŽEVANJE</w:t>
            </w:r>
          </w:p>
        </w:tc>
        <w:tc>
          <w:tcPr>
            <w:tcW w:w="4110" w:type="dxa"/>
            <w:tcBorders>
              <w:top w:val="nil"/>
              <w:left w:val="nil"/>
              <w:bottom w:val="single" w:sz="4" w:space="0" w:color="auto"/>
              <w:right w:val="single" w:sz="4" w:space="0" w:color="auto"/>
            </w:tcBorders>
            <w:shd w:val="clear" w:color="auto" w:fill="auto"/>
            <w:hideMark/>
          </w:tcPr>
          <w:p w14:paraId="2D2140E4" w14:textId="77777777" w:rsidR="008344EB" w:rsidRPr="000F716A" w:rsidRDefault="008344EB" w:rsidP="00135B2E">
            <w:pPr>
              <w:jc w:val="center"/>
              <w:rPr>
                <w:b/>
                <w:bCs/>
                <w:i w:val="0"/>
                <w:color w:val="000000"/>
                <w:sz w:val="18"/>
                <w:szCs w:val="18"/>
              </w:rPr>
            </w:pPr>
            <w:r w:rsidRPr="000F716A">
              <w:rPr>
                <w:b/>
                <w:bCs/>
                <w:i w:val="0"/>
                <w:color w:val="000000" w:themeColor="text1"/>
                <w:sz w:val="18"/>
                <w:szCs w:val="18"/>
              </w:rPr>
              <w:t>Sk</w:t>
            </w:r>
            <w:r w:rsidR="006E659D">
              <w:rPr>
                <w:b/>
                <w:bCs/>
                <w:i w:val="0"/>
                <w:color w:val="000000" w:themeColor="text1"/>
                <w:sz w:val="18"/>
                <w:szCs w:val="18"/>
              </w:rPr>
              <w:t xml:space="preserve">upna vrednost izrednega </w:t>
            </w:r>
            <w:r w:rsidR="006E659D" w:rsidRPr="0077716D">
              <w:rPr>
                <w:b/>
                <w:bCs/>
                <w:i w:val="0"/>
                <w:color w:val="000000" w:themeColor="text1"/>
                <w:sz w:val="18"/>
                <w:szCs w:val="18"/>
              </w:rPr>
              <w:t>razkuževanja</w:t>
            </w:r>
            <w:r w:rsidRPr="0077716D">
              <w:rPr>
                <w:b/>
                <w:bCs/>
                <w:i w:val="0"/>
                <w:color w:val="000000" w:themeColor="text1"/>
                <w:sz w:val="18"/>
                <w:szCs w:val="18"/>
              </w:rPr>
              <w:t xml:space="preserve"> brez DDV za </w:t>
            </w:r>
            <w:r w:rsidR="0077716D" w:rsidRPr="0077716D">
              <w:rPr>
                <w:b/>
                <w:bCs/>
                <w:i w:val="0"/>
                <w:color w:val="000000" w:themeColor="text1"/>
                <w:sz w:val="18"/>
                <w:szCs w:val="18"/>
              </w:rPr>
              <w:t xml:space="preserve">350 </w:t>
            </w:r>
            <w:r w:rsidRPr="0077716D">
              <w:rPr>
                <w:b/>
                <w:bCs/>
                <w:i w:val="0"/>
                <w:color w:val="000000" w:themeColor="text1"/>
                <w:sz w:val="18"/>
                <w:szCs w:val="18"/>
              </w:rPr>
              <w:t>U</w:t>
            </w:r>
            <w:r w:rsidRPr="000F716A">
              <w:rPr>
                <w:b/>
                <w:bCs/>
                <w:i w:val="0"/>
                <w:color w:val="000000" w:themeColor="text1"/>
                <w:sz w:val="18"/>
                <w:szCs w:val="18"/>
              </w:rPr>
              <w:t xml:space="preserve">R                                                                                 (v EUR)                                                                                                      </w:t>
            </w:r>
          </w:p>
        </w:tc>
        <w:tc>
          <w:tcPr>
            <w:tcW w:w="3969" w:type="dxa"/>
            <w:tcBorders>
              <w:top w:val="nil"/>
              <w:left w:val="nil"/>
              <w:bottom w:val="single" w:sz="4" w:space="0" w:color="auto"/>
              <w:right w:val="single" w:sz="4" w:space="0" w:color="auto"/>
            </w:tcBorders>
            <w:shd w:val="clear" w:color="auto" w:fill="auto"/>
            <w:hideMark/>
          </w:tcPr>
          <w:p w14:paraId="6FC34929" w14:textId="77777777" w:rsidR="008344EB" w:rsidRPr="000F716A" w:rsidRDefault="008344EB" w:rsidP="00135B2E">
            <w:pPr>
              <w:jc w:val="center"/>
              <w:rPr>
                <w:b/>
                <w:bCs/>
                <w:i w:val="0"/>
                <w:color w:val="000000"/>
                <w:sz w:val="18"/>
                <w:szCs w:val="18"/>
              </w:rPr>
            </w:pPr>
            <w:r w:rsidRPr="000F716A">
              <w:rPr>
                <w:b/>
                <w:bCs/>
                <w:i w:val="0"/>
                <w:color w:val="000000"/>
                <w:sz w:val="18"/>
                <w:szCs w:val="18"/>
              </w:rPr>
              <w:t>Sk</w:t>
            </w:r>
            <w:r w:rsidR="006E659D">
              <w:rPr>
                <w:b/>
                <w:bCs/>
                <w:i w:val="0"/>
                <w:color w:val="000000"/>
                <w:sz w:val="18"/>
                <w:szCs w:val="18"/>
              </w:rPr>
              <w:t>upna vrednost izrednega razkuževanja</w:t>
            </w:r>
            <w:r w:rsidRPr="000F716A">
              <w:rPr>
                <w:b/>
                <w:bCs/>
                <w:i w:val="0"/>
                <w:color w:val="000000"/>
                <w:sz w:val="18"/>
                <w:szCs w:val="18"/>
              </w:rPr>
              <w:t xml:space="preserve"> z DDV </w:t>
            </w:r>
            <w:r w:rsidR="0077716D">
              <w:rPr>
                <w:b/>
                <w:bCs/>
                <w:i w:val="0"/>
                <w:color w:val="000000"/>
                <w:sz w:val="18"/>
                <w:szCs w:val="18"/>
              </w:rPr>
              <w:t>za  350</w:t>
            </w:r>
            <w:r w:rsidR="000F716A" w:rsidRPr="0077716D">
              <w:rPr>
                <w:b/>
                <w:bCs/>
                <w:i w:val="0"/>
                <w:color w:val="000000"/>
                <w:sz w:val="18"/>
                <w:szCs w:val="18"/>
              </w:rPr>
              <w:t xml:space="preserve"> </w:t>
            </w:r>
            <w:r w:rsidRPr="0077716D">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8344EB" w:rsidRPr="00F7642F" w14:paraId="515A6A2E"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2AED87BA" w14:textId="77777777" w:rsidR="008344EB" w:rsidRPr="00F7642F" w:rsidRDefault="008344EB"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57CB6D8" w14:textId="77777777" w:rsidR="008344EB" w:rsidRPr="008344EB" w:rsidRDefault="008344EB"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C7F7939" w14:textId="77777777" w:rsidR="008344EB" w:rsidRPr="008344EB" w:rsidRDefault="008344EB"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3D77E859" w14:textId="77777777" w:rsidTr="0085520D">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A844D3"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sidR="008344EB">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6650B87"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58222935" w14:textId="77777777" w:rsidTr="0085520D">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1981EA" w14:textId="77777777" w:rsidR="002D15C4" w:rsidRPr="00A20EB9" w:rsidRDefault="002D15C4" w:rsidP="0085520D">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999B0D8"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53067F93" w14:textId="77777777" w:rsidTr="0085520D">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93AED2"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sidR="008344EB">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09A67C98" w14:textId="77777777" w:rsidR="002D15C4" w:rsidRPr="008344EB" w:rsidRDefault="002D15C4" w:rsidP="0085520D">
            <w:pPr>
              <w:rPr>
                <w:i w:val="0"/>
                <w:color w:val="000000"/>
                <w:sz w:val="22"/>
                <w:szCs w:val="22"/>
              </w:rPr>
            </w:pPr>
            <w:r w:rsidRPr="008344EB">
              <w:rPr>
                <w:i w:val="0"/>
                <w:color w:val="000000"/>
                <w:sz w:val="22"/>
                <w:szCs w:val="22"/>
              </w:rPr>
              <w:t> </w:t>
            </w:r>
          </w:p>
        </w:tc>
      </w:tr>
    </w:tbl>
    <w:p w14:paraId="3B59189F" w14:textId="77777777" w:rsidR="002D15C4" w:rsidRDefault="002D15C4" w:rsidP="008344EB">
      <w:pPr>
        <w:pStyle w:val="Glava"/>
        <w:tabs>
          <w:tab w:val="left" w:pos="708"/>
        </w:tabs>
        <w:jc w:val="both"/>
        <w:rPr>
          <w:b/>
          <w:i w:val="0"/>
          <w:color w:val="000000" w:themeColor="text1"/>
          <w:sz w:val="22"/>
          <w:szCs w:val="22"/>
        </w:rPr>
      </w:pPr>
    </w:p>
    <w:p w14:paraId="64126D04" w14:textId="77777777" w:rsidR="002D15C4" w:rsidRPr="00BE7B79" w:rsidRDefault="002D15C4" w:rsidP="00BE7B79">
      <w:pPr>
        <w:pStyle w:val="Glava"/>
        <w:tabs>
          <w:tab w:val="left" w:pos="708"/>
        </w:tabs>
        <w:ind w:left="1020"/>
        <w:jc w:val="both"/>
        <w:rPr>
          <w:b/>
          <w:i w:val="0"/>
          <w:color w:val="000000" w:themeColor="text1"/>
          <w:sz w:val="22"/>
          <w:szCs w:val="22"/>
        </w:rPr>
      </w:pPr>
    </w:p>
    <w:p w14:paraId="31ED29D1" w14:textId="77777777" w:rsidR="008C5596" w:rsidRPr="006E0BC0" w:rsidRDefault="008C5596" w:rsidP="008C5596">
      <w:pPr>
        <w:ind w:left="993"/>
        <w:rPr>
          <w:i w:val="0"/>
          <w:color w:val="000000"/>
          <w:sz w:val="22"/>
          <w:szCs w:val="22"/>
        </w:rPr>
      </w:pPr>
      <w:r w:rsidRPr="008C5596">
        <w:rPr>
          <w:i w:val="0"/>
          <w:color w:val="000000"/>
          <w:sz w:val="22"/>
          <w:szCs w:val="22"/>
        </w:rPr>
        <w:lastRenderedPageBreak/>
        <w:t>Ponudbena cena vključuje vse stroške v skladu z zahtevami iz razpisne dokumentacije. Ponudnik vpiše ponudbeno vrednost za vse navedene storitve (redno čiščenje, generalno čiščenje</w:t>
      </w:r>
      <w:r w:rsidR="008344EB">
        <w:rPr>
          <w:i w:val="0"/>
          <w:color w:val="000000"/>
          <w:sz w:val="22"/>
          <w:szCs w:val="22"/>
        </w:rPr>
        <w:t xml:space="preserve">, </w:t>
      </w:r>
      <w:r w:rsidRPr="008C5596">
        <w:rPr>
          <w:i w:val="0"/>
          <w:color w:val="000000"/>
          <w:sz w:val="22"/>
          <w:szCs w:val="22"/>
        </w:rPr>
        <w:t>dodatno čiščenje</w:t>
      </w:r>
      <w:r w:rsidR="006E659D">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7269F7F6" w14:textId="77777777" w:rsidR="008C5596" w:rsidRDefault="008C5596" w:rsidP="008C5596">
      <w:pPr>
        <w:jc w:val="both"/>
        <w:rPr>
          <w:i w:val="0"/>
          <w:color w:val="000000" w:themeColor="text1"/>
          <w:sz w:val="22"/>
          <w:szCs w:val="22"/>
        </w:rPr>
      </w:pPr>
    </w:p>
    <w:p w14:paraId="665A8BAE"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3AAD8108" w14:textId="77777777" w:rsidR="00B64492" w:rsidRDefault="00B64492" w:rsidP="00170D42">
      <w:pPr>
        <w:ind w:left="1020"/>
        <w:jc w:val="both"/>
        <w:rPr>
          <w:i w:val="0"/>
          <w:color w:val="000000" w:themeColor="text1"/>
          <w:sz w:val="22"/>
          <w:szCs w:val="22"/>
        </w:rPr>
      </w:pPr>
    </w:p>
    <w:p w14:paraId="2D3BDC2F" w14:textId="77777777" w:rsidR="000F716A" w:rsidRDefault="000F716A" w:rsidP="00170D42">
      <w:pPr>
        <w:ind w:left="1020"/>
        <w:jc w:val="both"/>
        <w:rPr>
          <w:i w:val="0"/>
          <w:color w:val="000000" w:themeColor="text1"/>
          <w:sz w:val="22"/>
          <w:szCs w:val="22"/>
        </w:rPr>
      </w:pPr>
    </w:p>
    <w:p w14:paraId="6C7ACD77" w14:textId="77777777" w:rsidR="000F716A" w:rsidRDefault="000F716A" w:rsidP="00170D42">
      <w:pPr>
        <w:ind w:left="1020"/>
        <w:jc w:val="both"/>
        <w:rPr>
          <w:i w:val="0"/>
          <w:color w:val="000000" w:themeColor="text1"/>
          <w:sz w:val="22"/>
          <w:szCs w:val="22"/>
        </w:rPr>
      </w:pPr>
    </w:p>
    <w:p w14:paraId="3E2938A1" w14:textId="77777777" w:rsidR="00900035" w:rsidRPr="008344EB" w:rsidRDefault="00900035" w:rsidP="008344EB">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4E6E4FA1"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78F1B6D7" w14:textId="77777777" w:rsidR="00F23F3A" w:rsidRPr="00C110B4" w:rsidRDefault="00F23F3A" w:rsidP="00C110B4">
      <w:pPr>
        <w:jc w:val="both"/>
        <w:rPr>
          <w:b/>
          <w:i w:val="0"/>
          <w:color w:val="000000" w:themeColor="text1"/>
          <w:sz w:val="22"/>
          <w:szCs w:val="22"/>
        </w:rPr>
      </w:pPr>
    </w:p>
    <w:p w14:paraId="6C0050C3" w14:textId="77777777" w:rsidR="004A577A" w:rsidRDefault="004A577A" w:rsidP="004A577A">
      <w:pPr>
        <w:pStyle w:val="Odstavekseznama"/>
        <w:ind w:left="1185"/>
        <w:jc w:val="both"/>
        <w:rPr>
          <w:b/>
          <w:i w:val="0"/>
          <w:color w:val="000000" w:themeColor="text1"/>
          <w:sz w:val="22"/>
          <w:szCs w:val="22"/>
        </w:rPr>
      </w:pPr>
    </w:p>
    <w:p w14:paraId="63273004"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Ponudnik v informacijskem sistemu e-JN v razdelek »Predračun«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7169E7EF" w14:textId="77777777" w:rsidR="00F23F3A" w:rsidRDefault="00F23F3A" w:rsidP="00F23F3A">
      <w:pPr>
        <w:pStyle w:val="Glava"/>
        <w:tabs>
          <w:tab w:val="left" w:pos="708"/>
        </w:tabs>
        <w:ind w:left="1134"/>
        <w:rPr>
          <w:b/>
          <w:i w:val="0"/>
          <w:color w:val="000000" w:themeColor="text1"/>
          <w:sz w:val="22"/>
          <w:szCs w:val="22"/>
        </w:rPr>
      </w:pPr>
    </w:p>
    <w:p w14:paraId="06F3BDE7"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4FC906FB" w14:textId="77777777" w:rsidR="00FA472F" w:rsidRPr="00CE3E8E" w:rsidRDefault="00FA472F" w:rsidP="003711C4">
      <w:pPr>
        <w:pStyle w:val="Glava"/>
        <w:jc w:val="both"/>
        <w:rPr>
          <w:b/>
          <w:i w:val="0"/>
          <w:color w:val="000000" w:themeColor="text1"/>
          <w:sz w:val="22"/>
          <w:szCs w:val="22"/>
        </w:rPr>
      </w:pPr>
    </w:p>
    <w:p w14:paraId="6E1DB0A2" w14:textId="77777777" w:rsidR="008344EB" w:rsidRDefault="008344EB" w:rsidP="00035B2B">
      <w:pPr>
        <w:pStyle w:val="Glava"/>
        <w:tabs>
          <w:tab w:val="left" w:pos="708"/>
        </w:tabs>
        <w:ind w:left="1080"/>
        <w:jc w:val="right"/>
        <w:rPr>
          <w:b/>
          <w:i w:val="0"/>
          <w:color w:val="000000" w:themeColor="text1"/>
          <w:sz w:val="22"/>
          <w:szCs w:val="22"/>
        </w:rPr>
      </w:pPr>
    </w:p>
    <w:p w14:paraId="040E34CF" w14:textId="77777777" w:rsidR="008344EB" w:rsidRDefault="008344EB" w:rsidP="00035B2B">
      <w:pPr>
        <w:pStyle w:val="Glava"/>
        <w:tabs>
          <w:tab w:val="left" w:pos="708"/>
        </w:tabs>
        <w:ind w:left="1080"/>
        <w:jc w:val="right"/>
        <w:rPr>
          <w:b/>
          <w:i w:val="0"/>
          <w:color w:val="000000" w:themeColor="text1"/>
          <w:sz w:val="22"/>
          <w:szCs w:val="22"/>
        </w:rPr>
      </w:pPr>
    </w:p>
    <w:p w14:paraId="300CA9B7" w14:textId="77777777" w:rsidR="008344EB" w:rsidRDefault="008344EB" w:rsidP="00035B2B">
      <w:pPr>
        <w:pStyle w:val="Glava"/>
        <w:tabs>
          <w:tab w:val="left" w:pos="708"/>
        </w:tabs>
        <w:ind w:left="1080"/>
        <w:jc w:val="right"/>
        <w:rPr>
          <w:b/>
          <w:i w:val="0"/>
          <w:color w:val="000000" w:themeColor="text1"/>
          <w:sz w:val="22"/>
          <w:szCs w:val="22"/>
        </w:rPr>
      </w:pPr>
    </w:p>
    <w:p w14:paraId="70D79404" w14:textId="77777777" w:rsidR="008344EB" w:rsidRDefault="008344EB" w:rsidP="00035B2B">
      <w:pPr>
        <w:pStyle w:val="Glava"/>
        <w:tabs>
          <w:tab w:val="left" w:pos="708"/>
        </w:tabs>
        <w:ind w:left="1080"/>
        <w:jc w:val="right"/>
        <w:rPr>
          <w:b/>
          <w:i w:val="0"/>
          <w:color w:val="000000" w:themeColor="text1"/>
          <w:sz w:val="22"/>
          <w:szCs w:val="22"/>
        </w:rPr>
      </w:pPr>
    </w:p>
    <w:p w14:paraId="195642AF" w14:textId="77777777" w:rsidR="008344EB" w:rsidRDefault="008344EB" w:rsidP="00035B2B">
      <w:pPr>
        <w:pStyle w:val="Glava"/>
        <w:tabs>
          <w:tab w:val="left" w:pos="708"/>
        </w:tabs>
        <w:ind w:left="1080"/>
        <w:jc w:val="right"/>
        <w:rPr>
          <w:b/>
          <w:i w:val="0"/>
          <w:color w:val="000000" w:themeColor="text1"/>
          <w:sz w:val="22"/>
          <w:szCs w:val="22"/>
        </w:rPr>
      </w:pPr>
    </w:p>
    <w:p w14:paraId="1D48F656" w14:textId="77777777" w:rsidR="008344EB" w:rsidRDefault="008344EB" w:rsidP="00035B2B">
      <w:pPr>
        <w:pStyle w:val="Glava"/>
        <w:tabs>
          <w:tab w:val="left" w:pos="708"/>
        </w:tabs>
        <w:ind w:left="1080"/>
        <w:jc w:val="right"/>
        <w:rPr>
          <w:b/>
          <w:i w:val="0"/>
          <w:color w:val="000000" w:themeColor="text1"/>
          <w:sz w:val="22"/>
          <w:szCs w:val="22"/>
        </w:rPr>
      </w:pPr>
    </w:p>
    <w:p w14:paraId="131F1504" w14:textId="77777777" w:rsidR="008344EB" w:rsidRDefault="008344EB" w:rsidP="00035B2B">
      <w:pPr>
        <w:pStyle w:val="Glava"/>
        <w:tabs>
          <w:tab w:val="left" w:pos="708"/>
        </w:tabs>
        <w:ind w:left="1080"/>
        <w:jc w:val="right"/>
        <w:rPr>
          <w:b/>
          <w:i w:val="0"/>
          <w:color w:val="000000" w:themeColor="text1"/>
          <w:sz w:val="22"/>
          <w:szCs w:val="22"/>
        </w:rPr>
      </w:pPr>
    </w:p>
    <w:p w14:paraId="2A75F0C7" w14:textId="77777777" w:rsidR="008344EB" w:rsidRDefault="008344EB" w:rsidP="00035B2B">
      <w:pPr>
        <w:pStyle w:val="Glava"/>
        <w:tabs>
          <w:tab w:val="left" w:pos="708"/>
        </w:tabs>
        <w:ind w:left="1080"/>
        <w:jc w:val="right"/>
        <w:rPr>
          <w:b/>
          <w:i w:val="0"/>
          <w:color w:val="000000" w:themeColor="text1"/>
          <w:sz w:val="22"/>
          <w:szCs w:val="22"/>
        </w:rPr>
      </w:pPr>
    </w:p>
    <w:p w14:paraId="09A2D039" w14:textId="77777777" w:rsidR="008344EB" w:rsidRDefault="008344EB" w:rsidP="00035B2B">
      <w:pPr>
        <w:pStyle w:val="Glava"/>
        <w:tabs>
          <w:tab w:val="left" w:pos="708"/>
        </w:tabs>
        <w:ind w:left="1080"/>
        <w:jc w:val="right"/>
        <w:rPr>
          <w:b/>
          <w:i w:val="0"/>
          <w:color w:val="000000" w:themeColor="text1"/>
          <w:sz w:val="22"/>
          <w:szCs w:val="22"/>
        </w:rPr>
      </w:pPr>
    </w:p>
    <w:p w14:paraId="461ACA96" w14:textId="77777777" w:rsidR="008344EB" w:rsidRDefault="008344EB" w:rsidP="00035B2B">
      <w:pPr>
        <w:pStyle w:val="Glava"/>
        <w:tabs>
          <w:tab w:val="left" w:pos="708"/>
        </w:tabs>
        <w:ind w:left="1080"/>
        <w:jc w:val="right"/>
        <w:rPr>
          <w:b/>
          <w:i w:val="0"/>
          <w:color w:val="000000" w:themeColor="text1"/>
          <w:sz w:val="22"/>
          <w:szCs w:val="22"/>
        </w:rPr>
      </w:pPr>
    </w:p>
    <w:p w14:paraId="0CDAB8F5" w14:textId="77777777" w:rsidR="008344EB" w:rsidRDefault="008344EB" w:rsidP="00035B2B">
      <w:pPr>
        <w:pStyle w:val="Glava"/>
        <w:tabs>
          <w:tab w:val="left" w:pos="708"/>
        </w:tabs>
        <w:ind w:left="1080"/>
        <w:jc w:val="right"/>
        <w:rPr>
          <w:b/>
          <w:i w:val="0"/>
          <w:color w:val="000000" w:themeColor="text1"/>
          <w:sz w:val="22"/>
          <w:szCs w:val="22"/>
        </w:rPr>
      </w:pPr>
    </w:p>
    <w:p w14:paraId="3DF64806" w14:textId="77777777" w:rsidR="008344EB" w:rsidRDefault="008344EB" w:rsidP="00035B2B">
      <w:pPr>
        <w:pStyle w:val="Glava"/>
        <w:tabs>
          <w:tab w:val="left" w:pos="708"/>
        </w:tabs>
        <w:ind w:left="1080"/>
        <w:jc w:val="right"/>
        <w:rPr>
          <w:b/>
          <w:i w:val="0"/>
          <w:color w:val="000000" w:themeColor="text1"/>
          <w:sz w:val="22"/>
          <w:szCs w:val="22"/>
        </w:rPr>
      </w:pPr>
    </w:p>
    <w:p w14:paraId="2C35F0C9" w14:textId="77777777" w:rsidR="008344EB" w:rsidRDefault="008344EB" w:rsidP="00035B2B">
      <w:pPr>
        <w:pStyle w:val="Glava"/>
        <w:tabs>
          <w:tab w:val="left" w:pos="708"/>
        </w:tabs>
        <w:ind w:left="1080"/>
        <w:jc w:val="right"/>
        <w:rPr>
          <w:b/>
          <w:i w:val="0"/>
          <w:color w:val="000000" w:themeColor="text1"/>
          <w:sz w:val="22"/>
          <w:szCs w:val="22"/>
        </w:rPr>
      </w:pPr>
    </w:p>
    <w:p w14:paraId="2C632A5C" w14:textId="77777777" w:rsidR="008344EB" w:rsidRDefault="008344EB" w:rsidP="00035B2B">
      <w:pPr>
        <w:pStyle w:val="Glava"/>
        <w:tabs>
          <w:tab w:val="left" w:pos="708"/>
        </w:tabs>
        <w:ind w:left="1080"/>
        <w:jc w:val="right"/>
        <w:rPr>
          <w:b/>
          <w:i w:val="0"/>
          <w:color w:val="000000" w:themeColor="text1"/>
          <w:sz w:val="22"/>
          <w:szCs w:val="22"/>
        </w:rPr>
      </w:pPr>
    </w:p>
    <w:p w14:paraId="735CCF01" w14:textId="77777777" w:rsidR="008344EB" w:rsidRDefault="008344EB" w:rsidP="00035B2B">
      <w:pPr>
        <w:pStyle w:val="Glava"/>
        <w:tabs>
          <w:tab w:val="left" w:pos="708"/>
        </w:tabs>
        <w:ind w:left="1080"/>
        <w:jc w:val="right"/>
        <w:rPr>
          <w:b/>
          <w:i w:val="0"/>
          <w:color w:val="000000" w:themeColor="text1"/>
          <w:sz w:val="22"/>
          <w:szCs w:val="22"/>
        </w:rPr>
      </w:pPr>
    </w:p>
    <w:p w14:paraId="4A7E536C" w14:textId="77777777" w:rsidR="008344EB" w:rsidRDefault="008344EB" w:rsidP="00035B2B">
      <w:pPr>
        <w:pStyle w:val="Glava"/>
        <w:tabs>
          <w:tab w:val="left" w:pos="708"/>
        </w:tabs>
        <w:ind w:left="1080"/>
        <w:jc w:val="right"/>
        <w:rPr>
          <w:b/>
          <w:i w:val="0"/>
          <w:color w:val="000000" w:themeColor="text1"/>
          <w:sz w:val="22"/>
          <w:szCs w:val="22"/>
        </w:rPr>
      </w:pPr>
    </w:p>
    <w:p w14:paraId="6B532C06" w14:textId="77777777" w:rsidR="008344EB" w:rsidRDefault="008344EB" w:rsidP="00035B2B">
      <w:pPr>
        <w:pStyle w:val="Glava"/>
        <w:tabs>
          <w:tab w:val="left" w:pos="708"/>
        </w:tabs>
        <w:ind w:left="1080"/>
        <w:jc w:val="right"/>
        <w:rPr>
          <w:b/>
          <w:i w:val="0"/>
          <w:color w:val="000000" w:themeColor="text1"/>
          <w:sz w:val="22"/>
          <w:szCs w:val="22"/>
        </w:rPr>
      </w:pPr>
    </w:p>
    <w:p w14:paraId="70CCE18E" w14:textId="77777777" w:rsidR="008344EB" w:rsidRDefault="008344EB" w:rsidP="00035B2B">
      <w:pPr>
        <w:pStyle w:val="Glava"/>
        <w:tabs>
          <w:tab w:val="left" w:pos="708"/>
        </w:tabs>
        <w:ind w:left="1080"/>
        <w:jc w:val="right"/>
        <w:rPr>
          <w:b/>
          <w:i w:val="0"/>
          <w:color w:val="000000" w:themeColor="text1"/>
          <w:sz w:val="22"/>
          <w:szCs w:val="22"/>
        </w:rPr>
      </w:pPr>
    </w:p>
    <w:p w14:paraId="7EF5FCB1" w14:textId="77777777" w:rsidR="008344EB" w:rsidRDefault="008344EB" w:rsidP="00035B2B">
      <w:pPr>
        <w:pStyle w:val="Glava"/>
        <w:tabs>
          <w:tab w:val="left" w:pos="708"/>
        </w:tabs>
        <w:ind w:left="1080"/>
        <w:jc w:val="right"/>
        <w:rPr>
          <w:b/>
          <w:i w:val="0"/>
          <w:color w:val="000000" w:themeColor="text1"/>
          <w:sz w:val="22"/>
          <w:szCs w:val="22"/>
        </w:rPr>
      </w:pPr>
    </w:p>
    <w:p w14:paraId="3DEC1919" w14:textId="77777777" w:rsidR="008344EB" w:rsidRDefault="008344EB" w:rsidP="00035B2B">
      <w:pPr>
        <w:pStyle w:val="Glava"/>
        <w:tabs>
          <w:tab w:val="left" w:pos="708"/>
        </w:tabs>
        <w:ind w:left="1080"/>
        <w:jc w:val="right"/>
        <w:rPr>
          <w:b/>
          <w:i w:val="0"/>
          <w:color w:val="000000" w:themeColor="text1"/>
          <w:sz w:val="22"/>
          <w:szCs w:val="22"/>
        </w:rPr>
      </w:pPr>
    </w:p>
    <w:p w14:paraId="258BA53B" w14:textId="77777777" w:rsidR="008344EB" w:rsidRDefault="008344EB" w:rsidP="00035B2B">
      <w:pPr>
        <w:pStyle w:val="Glava"/>
        <w:tabs>
          <w:tab w:val="left" w:pos="708"/>
        </w:tabs>
        <w:ind w:left="1080"/>
        <w:jc w:val="right"/>
        <w:rPr>
          <w:b/>
          <w:i w:val="0"/>
          <w:color w:val="000000" w:themeColor="text1"/>
          <w:sz w:val="22"/>
          <w:szCs w:val="22"/>
        </w:rPr>
      </w:pPr>
    </w:p>
    <w:p w14:paraId="794E9768" w14:textId="77777777" w:rsidR="008344EB" w:rsidRDefault="008344EB" w:rsidP="00035B2B">
      <w:pPr>
        <w:pStyle w:val="Glava"/>
        <w:tabs>
          <w:tab w:val="left" w:pos="708"/>
        </w:tabs>
        <w:ind w:left="1080"/>
        <w:jc w:val="right"/>
        <w:rPr>
          <w:b/>
          <w:i w:val="0"/>
          <w:color w:val="000000" w:themeColor="text1"/>
          <w:sz w:val="22"/>
          <w:szCs w:val="22"/>
        </w:rPr>
      </w:pPr>
    </w:p>
    <w:p w14:paraId="57135BDA" w14:textId="77777777" w:rsidR="008344EB" w:rsidRDefault="008344EB" w:rsidP="00035B2B">
      <w:pPr>
        <w:pStyle w:val="Glava"/>
        <w:tabs>
          <w:tab w:val="left" w:pos="708"/>
        </w:tabs>
        <w:ind w:left="1080"/>
        <w:jc w:val="right"/>
        <w:rPr>
          <w:b/>
          <w:i w:val="0"/>
          <w:color w:val="000000" w:themeColor="text1"/>
          <w:sz w:val="22"/>
          <w:szCs w:val="22"/>
        </w:rPr>
      </w:pPr>
    </w:p>
    <w:p w14:paraId="1CB7A9C4" w14:textId="77777777" w:rsidR="008344EB" w:rsidRDefault="008344EB" w:rsidP="00035B2B">
      <w:pPr>
        <w:pStyle w:val="Glava"/>
        <w:tabs>
          <w:tab w:val="left" w:pos="708"/>
        </w:tabs>
        <w:ind w:left="1080"/>
        <w:jc w:val="right"/>
        <w:rPr>
          <w:b/>
          <w:i w:val="0"/>
          <w:color w:val="000000" w:themeColor="text1"/>
          <w:sz w:val="22"/>
          <w:szCs w:val="22"/>
        </w:rPr>
      </w:pPr>
    </w:p>
    <w:p w14:paraId="4CF88970" w14:textId="77777777" w:rsidR="008344EB" w:rsidRDefault="008344EB" w:rsidP="00035B2B">
      <w:pPr>
        <w:pStyle w:val="Glava"/>
        <w:tabs>
          <w:tab w:val="left" w:pos="708"/>
        </w:tabs>
        <w:ind w:left="1080"/>
        <w:jc w:val="right"/>
        <w:rPr>
          <w:b/>
          <w:i w:val="0"/>
          <w:color w:val="000000" w:themeColor="text1"/>
          <w:sz w:val="22"/>
          <w:szCs w:val="22"/>
        </w:rPr>
      </w:pPr>
    </w:p>
    <w:p w14:paraId="75BD613B" w14:textId="77777777" w:rsidR="008344EB" w:rsidRDefault="008344EB" w:rsidP="00035B2B">
      <w:pPr>
        <w:pStyle w:val="Glava"/>
        <w:tabs>
          <w:tab w:val="left" w:pos="708"/>
        </w:tabs>
        <w:ind w:left="1080"/>
        <w:jc w:val="right"/>
        <w:rPr>
          <w:b/>
          <w:i w:val="0"/>
          <w:color w:val="000000" w:themeColor="text1"/>
          <w:sz w:val="22"/>
          <w:szCs w:val="22"/>
        </w:rPr>
      </w:pPr>
    </w:p>
    <w:p w14:paraId="7D480293" w14:textId="77777777" w:rsidR="008344EB" w:rsidRDefault="008344EB" w:rsidP="00035B2B">
      <w:pPr>
        <w:pStyle w:val="Glava"/>
        <w:tabs>
          <w:tab w:val="left" w:pos="708"/>
        </w:tabs>
        <w:ind w:left="1080"/>
        <w:jc w:val="right"/>
        <w:rPr>
          <w:b/>
          <w:i w:val="0"/>
          <w:color w:val="000000" w:themeColor="text1"/>
          <w:sz w:val="22"/>
          <w:szCs w:val="22"/>
        </w:rPr>
      </w:pPr>
    </w:p>
    <w:p w14:paraId="4E97C234" w14:textId="77777777" w:rsidR="008344EB" w:rsidRDefault="008344EB" w:rsidP="00035B2B">
      <w:pPr>
        <w:pStyle w:val="Glava"/>
        <w:tabs>
          <w:tab w:val="left" w:pos="708"/>
        </w:tabs>
        <w:ind w:left="1080"/>
        <w:jc w:val="right"/>
        <w:rPr>
          <w:b/>
          <w:i w:val="0"/>
          <w:color w:val="000000" w:themeColor="text1"/>
          <w:sz w:val="22"/>
          <w:szCs w:val="22"/>
        </w:rPr>
      </w:pPr>
    </w:p>
    <w:p w14:paraId="2F022806" w14:textId="77777777" w:rsidR="008344EB" w:rsidRDefault="008344EB" w:rsidP="00035B2B">
      <w:pPr>
        <w:pStyle w:val="Glava"/>
        <w:tabs>
          <w:tab w:val="left" w:pos="708"/>
        </w:tabs>
        <w:ind w:left="1080"/>
        <w:jc w:val="right"/>
        <w:rPr>
          <w:b/>
          <w:i w:val="0"/>
          <w:color w:val="000000" w:themeColor="text1"/>
          <w:sz w:val="22"/>
          <w:szCs w:val="22"/>
        </w:rPr>
      </w:pPr>
    </w:p>
    <w:p w14:paraId="00C62D93" w14:textId="77777777" w:rsidR="008344EB" w:rsidRDefault="008344EB" w:rsidP="00035B2B">
      <w:pPr>
        <w:pStyle w:val="Glava"/>
        <w:tabs>
          <w:tab w:val="left" w:pos="708"/>
        </w:tabs>
        <w:ind w:left="1080"/>
        <w:jc w:val="right"/>
        <w:rPr>
          <w:b/>
          <w:i w:val="0"/>
          <w:color w:val="000000" w:themeColor="text1"/>
          <w:sz w:val="22"/>
          <w:szCs w:val="22"/>
        </w:rPr>
      </w:pPr>
    </w:p>
    <w:p w14:paraId="4DCF0724" w14:textId="77777777" w:rsidR="008344EB" w:rsidRDefault="008344EB" w:rsidP="00035B2B">
      <w:pPr>
        <w:pStyle w:val="Glava"/>
        <w:tabs>
          <w:tab w:val="left" w:pos="708"/>
        </w:tabs>
        <w:ind w:left="1080"/>
        <w:jc w:val="right"/>
        <w:rPr>
          <w:b/>
          <w:i w:val="0"/>
          <w:color w:val="000000" w:themeColor="text1"/>
          <w:sz w:val="22"/>
          <w:szCs w:val="22"/>
        </w:rPr>
      </w:pPr>
    </w:p>
    <w:p w14:paraId="1A51C666" w14:textId="77777777" w:rsidR="008344EB" w:rsidRDefault="008344EB" w:rsidP="00035B2B">
      <w:pPr>
        <w:pStyle w:val="Glava"/>
        <w:tabs>
          <w:tab w:val="left" w:pos="708"/>
        </w:tabs>
        <w:ind w:left="1080"/>
        <w:jc w:val="right"/>
        <w:rPr>
          <w:b/>
          <w:i w:val="0"/>
          <w:color w:val="000000" w:themeColor="text1"/>
          <w:sz w:val="22"/>
          <w:szCs w:val="22"/>
        </w:rPr>
      </w:pPr>
    </w:p>
    <w:p w14:paraId="4E34FF96" w14:textId="77777777" w:rsidR="008344EB" w:rsidRDefault="008344EB" w:rsidP="00035B2B">
      <w:pPr>
        <w:pStyle w:val="Glava"/>
        <w:tabs>
          <w:tab w:val="left" w:pos="708"/>
        </w:tabs>
        <w:ind w:left="1080"/>
        <w:jc w:val="right"/>
        <w:rPr>
          <w:b/>
          <w:i w:val="0"/>
          <w:color w:val="000000" w:themeColor="text1"/>
          <w:sz w:val="22"/>
          <w:szCs w:val="22"/>
        </w:rPr>
      </w:pPr>
    </w:p>
    <w:p w14:paraId="623DF0BC" w14:textId="77777777" w:rsidR="008344EB" w:rsidRDefault="008344EB" w:rsidP="00035B2B">
      <w:pPr>
        <w:pStyle w:val="Glava"/>
        <w:tabs>
          <w:tab w:val="left" w:pos="708"/>
        </w:tabs>
        <w:ind w:left="1080"/>
        <w:jc w:val="right"/>
        <w:rPr>
          <w:b/>
          <w:i w:val="0"/>
          <w:color w:val="000000" w:themeColor="text1"/>
          <w:sz w:val="22"/>
          <w:szCs w:val="22"/>
        </w:rPr>
      </w:pPr>
    </w:p>
    <w:p w14:paraId="7D4954EE" w14:textId="77777777" w:rsidR="008344EB" w:rsidRDefault="008344EB" w:rsidP="00035B2B">
      <w:pPr>
        <w:pStyle w:val="Glava"/>
        <w:tabs>
          <w:tab w:val="left" w:pos="708"/>
        </w:tabs>
        <w:ind w:left="1080"/>
        <w:jc w:val="right"/>
        <w:rPr>
          <w:b/>
          <w:i w:val="0"/>
          <w:color w:val="000000" w:themeColor="text1"/>
          <w:sz w:val="22"/>
          <w:szCs w:val="22"/>
        </w:rPr>
      </w:pPr>
    </w:p>
    <w:p w14:paraId="014C193D" w14:textId="77777777" w:rsidR="008344EB" w:rsidRDefault="008344EB" w:rsidP="00035B2B">
      <w:pPr>
        <w:pStyle w:val="Glava"/>
        <w:tabs>
          <w:tab w:val="left" w:pos="708"/>
        </w:tabs>
        <w:ind w:left="1080"/>
        <w:jc w:val="right"/>
        <w:rPr>
          <w:b/>
          <w:i w:val="0"/>
          <w:color w:val="000000" w:themeColor="text1"/>
          <w:sz w:val="22"/>
          <w:szCs w:val="22"/>
        </w:rPr>
      </w:pPr>
    </w:p>
    <w:p w14:paraId="5F70E67D" w14:textId="77777777" w:rsidR="008344EB" w:rsidRDefault="008344EB" w:rsidP="00035B2B">
      <w:pPr>
        <w:pStyle w:val="Glava"/>
        <w:tabs>
          <w:tab w:val="left" w:pos="708"/>
        </w:tabs>
        <w:ind w:left="1080"/>
        <w:jc w:val="right"/>
        <w:rPr>
          <w:b/>
          <w:i w:val="0"/>
          <w:color w:val="000000" w:themeColor="text1"/>
          <w:sz w:val="22"/>
          <w:szCs w:val="22"/>
        </w:rPr>
      </w:pPr>
    </w:p>
    <w:p w14:paraId="0947457F" w14:textId="77777777" w:rsidR="008344EB" w:rsidRDefault="008344EB" w:rsidP="00035B2B">
      <w:pPr>
        <w:pStyle w:val="Glava"/>
        <w:tabs>
          <w:tab w:val="left" w:pos="708"/>
        </w:tabs>
        <w:ind w:left="1080"/>
        <w:jc w:val="right"/>
        <w:rPr>
          <w:b/>
          <w:i w:val="0"/>
          <w:color w:val="000000" w:themeColor="text1"/>
          <w:sz w:val="22"/>
          <w:szCs w:val="22"/>
        </w:rPr>
      </w:pPr>
    </w:p>
    <w:p w14:paraId="0E41D04A" w14:textId="77777777" w:rsidR="008344EB" w:rsidRDefault="008344EB" w:rsidP="00035B2B">
      <w:pPr>
        <w:pStyle w:val="Glava"/>
        <w:tabs>
          <w:tab w:val="left" w:pos="708"/>
        </w:tabs>
        <w:ind w:left="1080"/>
        <w:jc w:val="right"/>
        <w:rPr>
          <w:b/>
          <w:i w:val="0"/>
          <w:color w:val="000000" w:themeColor="text1"/>
          <w:sz w:val="22"/>
          <w:szCs w:val="22"/>
        </w:rPr>
      </w:pPr>
    </w:p>
    <w:p w14:paraId="0DE04E60" w14:textId="77777777" w:rsidR="008344EB" w:rsidRDefault="008344EB" w:rsidP="00035B2B">
      <w:pPr>
        <w:pStyle w:val="Glava"/>
        <w:tabs>
          <w:tab w:val="left" w:pos="708"/>
        </w:tabs>
        <w:ind w:left="1080"/>
        <w:jc w:val="right"/>
        <w:rPr>
          <w:b/>
          <w:i w:val="0"/>
          <w:color w:val="000000" w:themeColor="text1"/>
          <w:sz w:val="22"/>
          <w:szCs w:val="22"/>
        </w:rPr>
      </w:pPr>
    </w:p>
    <w:p w14:paraId="712B61C8" w14:textId="77777777" w:rsidR="008344EB" w:rsidRDefault="008344EB" w:rsidP="00035B2B">
      <w:pPr>
        <w:pStyle w:val="Glava"/>
        <w:tabs>
          <w:tab w:val="left" w:pos="708"/>
        </w:tabs>
        <w:ind w:left="1080"/>
        <w:jc w:val="right"/>
        <w:rPr>
          <w:b/>
          <w:i w:val="0"/>
          <w:color w:val="000000" w:themeColor="text1"/>
          <w:sz w:val="22"/>
          <w:szCs w:val="22"/>
        </w:rPr>
      </w:pPr>
    </w:p>
    <w:p w14:paraId="28533C9B" w14:textId="77777777" w:rsidR="008344EB" w:rsidRDefault="008344EB" w:rsidP="00035B2B">
      <w:pPr>
        <w:pStyle w:val="Glava"/>
        <w:tabs>
          <w:tab w:val="left" w:pos="708"/>
        </w:tabs>
        <w:ind w:left="1080"/>
        <w:jc w:val="right"/>
        <w:rPr>
          <w:b/>
          <w:i w:val="0"/>
          <w:color w:val="000000" w:themeColor="text1"/>
          <w:sz w:val="22"/>
          <w:szCs w:val="22"/>
        </w:rPr>
      </w:pPr>
    </w:p>
    <w:p w14:paraId="1C48BF08" w14:textId="77777777" w:rsidR="008344EB" w:rsidRDefault="008344EB" w:rsidP="00035B2B">
      <w:pPr>
        <w:pStyle w:val="Glava"/>
        <w:tabs>
          <w:tab w:val="left" w:pos="708"/>
        </w:tabs>
        <w:ind w:left="1080"/>
        <w:jc w:val="right"/>
        <w:rPr>
          <w:b/>
          <w:i w:val="0"/>
          <w:color w:val="000000" w:themeColor="text1"/>
          <w:sz w:val="22"/>
          <w:szCs w:val="22"/>
        </w:rPr>
      </w:pPr>
    </w:p>
    <w:p w14:paraId="2DD55CA4" w14:textId="77777777" w:rsidR="008344EB" w:rsidRDefault="008344EB" w:rsidP="00035B2B">
      <w:pPr>
        <w:pStyle w:val="Glava"/>
        <w:tabs>
          <w:tab w:val="left" w:pos="708"/>
        </w:tabs>
        <w:ind w:left="1080"/>
        <w:jc w:val="right"/>
        <w:rPr>
          <w:b/>
          <w:i w:val="0"/>
          <w:color w:val="000000" w:themeColor="text1"/>
          <w:sz w:val="22"/>
          <w:szCs w:val="22"/>
        </w:rPr>
      </w:pPr>
    </w:p>
    <w:p w14:paraId="6D4FC509" w14:textId="77777777" w:rsidR="008344EB" w:rsidRDefault="008344EB" w:rsidP="00035B2B">
      <w:pPr>
        <w:pStyle w:val="Glava"/>
        <w:tabs>
          <w:tab w:val="left" w:pos="708"/>
        </w:tabs>
        <w:ind w:left="1080"/>
        <w:jc w:val="right"/>
        <w:rPr>
          <w:b/>
          <w:i w:val="0"/>
          <w:color w:val="000000" w:themeColor="text1"/>
          <w:sz w:val="22"/>
          <w:szCs w:val="22"/>
        </w:rPr>
      </w:pPr>
    </w:p>
    <w:p w14:paraId="2846D2B9" w14:textId="77777777" w:rsidR="008344EB" w:rsidRDefault="008344EB" w:rsidP="00035B2B">
      <w:pPr>
        <w:pStyle w:val="Glava"/>
        <w:tabs>
          <w:tab w:val="left" w:pos="708"/>
        </w:tabs>
        <w:ind w:left="1080"/>
        <w:jc w:val="right"/>
        <w:rPr>
          <w:b/>
          <w:i w:val="0"/>
          <w:color w:val="000000" w:themeColor="text1"/>
          <w:sz w:val="22"/>
          <w:szCs w:val="22"/>
        </w:rPr>
      </w:pPr>
    </w:p>
    <w:p w14:paraId="400EBEC6"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10B99B48" w14:textId="77777777" w:rsidR="00035B2B" w:rsidRPr="0048509B" w:rsidRDefault="00035B2B" w:rsidP="00035B2B">
      <w:pPr>
        <w:pStyle w:val="Glava"/>
        <w:tabs>
          <w:tab w:val="left" w:pos="708"/>
        </w:tabs>
        <w:ind w:left="1080"/>
        <w:jc w:val="both"/>
        <w:rPr>
          <w:i w:val="0"/>
          <w:color w:val="000000" w:themeColor="text1"/>
          <w:sz w:val="22"/>
          <w:szCs w:val="22"/>
        </w:rPr>
      </w:pPr>
    </w:p>
    <w:p w14:paraId="3B86DB78" w14:textId="77777777" w:rsidR="00035B2B" w:rsidRPr="0048509B" w:rsidRDefault="00035B2B" w:rsidP="00035B2B">
      <w:pPr>
        <w:pStyle w:val="Glava"/>
        <w:tabs>
          <w:tab w:val="left" w:pos="708"/>
        </w:tabs>
        <w:jc w:val="both"/>
        <w:rPr>
          <w:i w:val="0"/>
          <w:color w:val="000000" w:themeColor="text1"/>
          <w:sz w:val="22"/>
          <w:szCs w:val="22"/>
        </w:rPr>
      </w:pPr>
    </w:p>
    <w:p w14:paraId="3F9E5AEB" w14:textId="77777777" w:rsidR="00035B2B" w:rsidRPr="0048509B" w:rsidRDefault="00035B2B" w:rsidP="00035B2B">
      <w:pPr>
        <w:pStyle w:val="Glava"/>
        <w:tabs>
          <w:tab w:val="left" w:pos="708"/>
        </w:tabs>
        <w:jc w:val="both"/>
        <w:rPr>
          <w:i w:val="0"/>
          <w:color w:val="000000" w:themeColor="text1"/>
          <w:sz w:val="22"/>
          <w:szCs w:val="22"/>
        </w:rPr>
      </w:pPr>
    </w:p>
    <w:p w14:paraId="3912B86C"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1E39D2EA" w14:textId="77777777" w:rsidR="008931B9" w:rsidRPr="0048509B" w:rsidRDefault="008931B9" w:rsidP="008931B9">
      <w:pPr>
        <w:pStyle w:val="Glava"/>
        <w:tabs>
          <w:tab w:val="left" w:pos="708"/>
        </w:tabs>
        <w:ind w:left="1636"/>
        <w:rPr>
          <w:i w:val="0"/>
          <w:color w:val="000000" w:themeColor="text1"/>
          <w:sz w:val="28"/>
          <w:szCs w:val="22"/>
        </w:rPr>
      </w:pPr>
    </w:p>
    <w:p w14:paraId="2B5D2005" w14:textId="7777777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E968CA">
        <w:rPr>
          <w:b/>
          <w:i w:val="0"/>
          <w:color w:val="000000" w:themeColor="text1"/>
          <w:sz w:val="22"/>
          <w:szCs w:val="22"/>
        </w:rPr>
        <w:t xml:space="preserve">Vrtcu </w:t>
      </w:r>
      <w:r w:rsidR="0077716D">
        <w:rPr>
          <w:b/>
          <w:i w:val="0"/>
          <w:sz w:val="22"/>
          <w:szCs w:val="22"/>
        </w:rPr>
        <w:t>Jarše</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2EA21E75" w14:textId="77777777" w:rsidR="004A0D1D" w:rsidRDefault="004A0D1D" w:rsidP="00EE1F76">
      <w:pPr>
        <w:pStyle w:val="Glava"/>
        <w:tabs>
          <w:tab w:val="left" w:pos="708"/>
        </w:tabs>
        <w:ind w:left="1276"/>
        <w:rPr>
          <w:i w:val="0"/>
          <w:color w:val="000000" w:themeColor="text1"/>
          <w:sz w:val="22"/>
          <w:szCs w:val="22"/>
        </w:rPr>
      </w:pPr>
    </w:p>
    <w:p w14:paraId="1C7742A7" w14:textId="77777777" w:rsidR="008931B9" w:rsidRDefault="008931B9" w:rsidP="00EE1F76">
      <w:pPr>
        <w:pStyle w:val="Glava"/>
        <w:tabs>
          <w:tab w:val="left" w:pos="708"/>
        </w:tabs>
        <w:ind w:left="1276"/>
        <w:rPr>
          <w:i w:val="0"/>
          <w:color w:val="000000" w:themeColor="text1"/>
          <w:sz w:val="22"/>
          <w:szCs w:val="22"/>
        </w:rPr>
      </w:pPr>
    </w:p>
    <w:p w14:paraId="2644B379" w14:textId="77777777" w:rsidR="008931B9" w:rsidRDefault="008931B9" w:rsidP="00EE1F76">
      <w:pPr>
        <w:pStyle w:val="Glava"/>
        <w:tabs>
          <w:tab w:val="left" w:pos="708"/>
        </w:tabs>
        <w:ind w:left="1276"/>
        <w:rPr>
          <w:i w:val="0"/>
          <w:color w:val="000000" w:themeColor="text1"/>
          <w:sz w:val="22"/>
          <w:szCs w:val="22"/>
        </w:rPr>
      </w:pPr>
    </w:p>
    <w:p w14:paraId="34A5E247" w14:textId="77777777"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 »Druge priloge« naloži izpolnjen obrazec »Prikaz strukture ponudbene cene« (Priloga 3/2) v MS Excel obliki.</w:t>
      </w:r>
    </w:p>
    <w:p w14:paraId="5AE695E8" w14:textId="77777777" w:rsidR="008931B9" w:rsidRDefault="008931B9" w:rsidP="00EE1F76">
      <w:pPr>
        <w:pStyle w:val="Glava"/>
        <w:tabs>
          <w:tab w:val="left" w:pos="708"/>
        </w:tabs>
        <w:ind w:left="1276"/>
        <w:rPr>
          <w:i w:val="0"/>
          <w:color w:val="000000" w:themeColor="text1"/>
          <w:sz w:val="22"/>
          <w:szCs w:val="22"/>
        </w:rPr>
      </w:pPr>
    </w:p>
    <w:p w14:paraId="5B11D67F" w14:textId="77777777" w:rsidR="008931B9" w:rsidRPr="0048509B" w:rsidRDefault="008931B9" w:rsidP="00EE1F76">
      <w:pPr>
        <w:pStyle w:val="Glava"/>
        <w:tabs>
          <w:tab w:val="left" w:pos="708"/>
        </w:tabs>
        <w:ind w:left="1276"/>
        <w:rPr>
          <w:i w:val="0"/>
          <w:color w:val="000000" w:themeColor="text1"/>
          <w:sz w:val="22"/>
          <w:szCs w:val="22"/>
        </w:rPr>
      </w:pPr>
    </w:p>
    <w:p w14:paraId="565EB195" w14:textId="77777777" w:rsidR="00035B2B" w:rsidRPr="0048509B" w:rsidRDefault="00035B2B" w:rsidP="00035B2B">
      <w:pPr>
        <w:jc w:val="both"/>
        <w:rPr>
          <w:i w:val="0"/>
          <w:color w:val="000000" w:themeColor="text1"/>
          <w:sz w:val="22"/>
          <w:szCs w:val="22"/>
        </w:rPr>
      </w:pPr>
    </w:p>
    <w:p w14:paraId="09CF8D1B"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7A64EE77" w14:textId="77777777" w:rsidR="00035B2B" w:rsidRPr="0048509B" w:rsidRDefault="00035B2B" w:rsidP="00035B2B">
      <w:pPr>
        <w:pStyle w:val="Glava"/>
        <w:tabs>
          <w:tab w:val="left" w:pos="708"/>
        </w:tabs>
        <w:jc w:val="both"/>
        <w:rPr>
          <w:i w:val="0"/>
          <w:color w:val="000000" w:themeColor="text1"/>
          <w:sz w:val="22"/>
          <w:szCs w:val="22"/>
        </w:rPr>
      </w:pPr>
    </w:p>
    <w:p w14:paraId="0D1D4B23" w14:textId="77777777" w:rsidR="004A0D1D" w:rsidRPr="0048509B" w:rsidRDefault="004A0D1D" w:rsidP="00035B2B">
      <w:pPr>
        <w:pStyle w:val="Glava"/>
        <w:tabs>
          <w:tab w:val="left" w:pos="708"/>
        </w:tabs>
        <w:jc w:val="both"/>
        <w:rPr>
          <w:i w:val="0"/>
          <w:color w:val="000000" w:themeColor="text1"/>
          <w:sz w:val="22"/>
          <w:szCs w:val="22"/>
        </w:rPr>
      </w:pPr>
    </w:p>
    <w:p w14:paraId="37D83397" w14:textId="77777777" w:rsidR="004A0D1D" w:rsidRPr="0048509B" w:rsidRDefault="004A0D1D" w:rsidP="00035B2B">
      <w:pPr>
        <w:pStyle w:val="Glava"/>
        <w:tabs>
          <w:tab w:val="left" w:pos="708"/>
        </w:tabs>
        <w:jc w:val="both"/>
        <w:rPr>
          <w:i w:val="0"/>
          <w:color w:val="000000" w:themeColor="text1"/>
          <w:sz w:val="22"/>
          <w:szCs w:val="22"/>
        </w:rPr>
      </w:pPr>
    </w:p>
    <w:p w14:paraId="7C3FF255" w14:textId="77777777" w:rsidR="004A0D1D" w:rsidRPr="0048509B" w:rsidRDefault="004A0D1D" w:rsidP="00035B2B">
      <w:pPr>
        <w:pStyle w:val="Glava"/>
        <w:tabs>
          <w:tab w:val="left" w:pos="708"/>
        </w:tabs>
        <w:jc w:val="both"/>
        <w:rPr>
          <w:i w:val="0"/>
          <w:color w:val="000000" w:themeColor="text1"/>
          <w:sz w:val="22"/>
          <w:szCs w:val="22"/>
        </w:rPr>
      </w:pPr>
    </w:p>
    <w:p w14:paraId="3C4095D9" w14:textId="77777777" w:rsidR="004A0D1D" w:rsidRPr="0048509B" w:rsidRDefault="004A0D1D" w:rsidP="00035B2B">
      <w:pPr>
        <w:pStyle w:val="Glava"/>
        <w:tabs>
          <w:tab w:val="left" w:pos="708"/>
        </w:tabs>
        <w:jc w:val="both"/>
        <w:rPr>
          <w:i w:val="0"/>
          <w:color w:val="000000" w:themeColor="text1"/>
          <w:sz w:val="22"/>
          <w:szCs w:val="22"/>
        </w:rPr>
      </w:pPr>
    </w:p>
    <w:p w14:paraId="14C18020" w14:textId="77777777" w:rsidR="004A0D1D" w:rsidRPr="0048509B" w:rsidRDefault="004A0D1D" w:rsidP="00035B2B">
      <w:pPr>
        <w:pStyle w:val="Glava"/>
        <w:tabs>
          <w:tab w:val="left" w:pos="708"/>
        </w:tabs>
        <w:jc w:val="both"/>
        <w:rPr>
          <w:i w:val="0"/>
          <w:color w:val="000000" w:themeColor="text1"/>
          <w:sz w:val="22"/>
          <w:szCs w:val="22"/>
        </w:rPr>
      </w:pPr>
    </w:p>
    <w:p w14:paraId="5E5CFA61" w14:textId="77777777" w:rsidR="004A0D1D" w:rsidRPr="0048509B" w:rsidRDefault="004A0D1D" w:rsidP="00035B2B">
      <w:pPr>
        <w:pStyle w:val="Glava"/>
        <w:tabs>
          <w:tab w:val="left" w:pos="708"/>
        </w:tabs>
        <w:jc w:val="both"/>
        <w:rPr>
          <w:i w:val="0"/>
          <w:color w:val="000000" w:themeColor="text1"/>
          <w:sz w:val="22"/>
          <w:szCs w:val="22"/>
        </w:rPr>
      </w:pPr>
    </w:p>
    <w:p w14:paraId="2FFE4244" w14:textId="77777777" w:rsidR="004A0D1D" w:rsidRPr="0048509B" w:rsidRDefault="004A0D1D" w:rsidP="00035B2B">
      <w:pPr>
        <w:pStyle w:val="Glava"/>
        <w:tabs>
          <w:tab w:val="left" w:pos="708"/>
        </w:tabs>
        <w:jc w:val="both"/>
        <w:rPr>
          <w:i w:val="0"/>
          <w:color w:val="000000" w:themeColor="text1"/>
          <w:sz w:val="22"/>
          <w:szCs w:val="22"/>
        </w:rPr>
      </w:pPr>
    </w:p>
    <w:p w14:paraId="4840FB2D" w14:textId="77777777" w:rsidR="004A0D1D" w:rsidRPr="0048509B" w:rsidRDefault="004A0D1D" w:rsidP="00035B2B">
      <w:pPr>
        <w:pStyle w:val="Glava"/>
        <w:tabs>
          <w:tab w:val="left" w:pos="708"/>
        </w:tabs>
        <w:jc w:val="both"/>
        <w:rPr>
          <w:i w:val="0"/>
          <w:color w:val="000000" w:themeColor="text1"/>
          <w:sz w:val="22"/>
          <w:szCs w:val="22"/>
        </w:rPr>
      </w:pPr>
    </w:p>
    <w:p w14:paraId="7FF0CA55" w14:textId="77777777" w:rsidR="004A0D1D" w:rsidRPr="0048509B" w:rsidRDefault="004A0D1D" w:rsidP="00035B2B">
      <w:pPr>
        <w:pStyle w:val="Glava"/>
        <w:tabs>
          <w:tab w:val="left" w:pos="708"/>
        </w:tabs>
        <w:jc w:val="both"/>
        <w:rPr>
          <w:i w:val="0"/>
          <w:color w:val="000000" w:themeColor="text1"/>
          <w:sz w:val="22"/>
          <w:szCs w:val="22"/>
        </w:rPr>
      </w:pPr>
    </w:p>
    <w:p w14:paraId="538F08AD" w14:textId="77777777" w:rsidR="004A0D1D" w:rsidRPr="0048509B" w:rsidRDefault="004A0D1D" w:rsidP="00035B2B">
      <w:pPr>
        <w:pStyle w:val="Glava"/>
        <w:tabs>
          <w:tab w:val="left" w:pos="708"/>
        </w:tabs>
        <w:jc w:val="both"/>
        <w:rPr>
          <w:i w:val="0"/>
          <w:color w:val="000000" w:themeColor="text1"/>
          <w:sz w:val="22"/>
          <w:szCs w:val="22"/>
        </w:rPr>
      </w:pPr>
    </w:p>
    <w:p w14:paraId="314CC0F8" w14:textId="77777777" w:rsidR="004A0D1D" w:rsidRPr="0048509B" w:rsidRDefault="004A0D1D" w:rsidP="00035B2B">
      <w:pPr>
        <w:pStyle w:val="Glava"/>
        <w:tabs>
          <w:tab w:val="left" w:pos="708"/>
        </w:tabs>
        <w:jc w:val="both"/>
        <w:rPr>
          <w:i w:val="0"/>
          <w:color w:val="000000" w:themeColor="text1"/>
          <w:sz w:val="22"/>
          <w:szCs w:val="22"/>
        </w:rPr>
      </w:pPr>
    </w:p>
    <w:p w14:paraId="6893C80D" w14:textId="77777777" w:rsidR="004A0D1D" w:rsidRPr="0048509B" w:rsidRDefault="004A0D1D" w:rsidP="00035B2B">
      <w:pPr>
        <w:pStyle w:val="Glava"/>
        <w:tabs>
          <w:tab w:val="left" w:pos="708"/>
        </w:tabs>
        <w:jc w:val="both"/>
        <w:rPr>
          <w:i w:val="0"/>
          <w:color w:val="000000" w:themeColor="text1"/>
          <w:sz w:val="22"/>
          <w:szCs w:val="22"/>
        </w:rPr>
      </w:pPr>
    </w:p>
    <w:p w14:paraId="086E9263" w14:textId="77777777" w:rsidR="004A0D1D" w:rsidRPr="0048509B" w:rsidRDefault="004A0D1D" w:rsidP="00035B2B">
      <w:pPr>
        <w:pStyle w:val="Glava"/>
        <w:tabs>
          <w:tab w:val="left" w:pos="708"/>
        </w:tabs>
        <w:jc w:val="both"/>
        <w:rPr>
          <w:i w:val="0"/>
          <w:color w:val="000000" w:themeColor="text1"/>
          <w:sz w:val="22"/>
          <w:szCs w:val="22"/>
        </w:rPr>
      </w:pPr>
    </w:p>
    <w:p w14:paraId="14F29684" w14:textId="77777777" w:rsidR="004A0D1D" w:rsidRPr="0048509B" w:rsidRDefault="004A0D1D" w:rsidP="00035B2B">
      <w:pPr>
        <w:pStyle w:val="Glava"/>
        <w:tabs>
          <w:tab w:val="left" w:pos="708"/>
        </w:tabs>
        <w:jc w:val="both"/>
        <w:rPr>
          <w:i w:val="0"/>
          <w:color w:val="000000" w:themeColor="text1"/>
          <w:sz w:val="22"/>
          <w:szCs w:val="22"/>
        </w:rPr>
      </w:pPr>
    </w:p>
    <w:p w14:paraId="3985026C" w14:textId="77777777" w:rsidR="004A0D1D" w:rsidRPr="0048509B" w:rsidRDefault="004A0D1D" w:rsidP="00035B2B">
      <w:pPr>
        <w:pStyle w:val="Glava"/>
        <w:tabs>
          <w:tab w:val="left" w:pos="708"/>
        </w:tabs>
        <w:jc w:val="both"/>
        <w:rPr>
          <w:i w:val="0"/>
          <w:color w:val="000000" w:themeColor="text1"/>
          <w:sz w:val="22"/>
          <w:szCs w:val="22"/>
        </w:rPr>
      </w:pPr>
    </w:p>
    <w:p w14:paraId="3EBAB31D" w14:textId="77777777" w:rsidR="004A0D1D" w:rsidRPr="0048509B" w:rsidRDefault="004A0D1D" w:rsidP="00035B2B">
      <w:pPr>
        <w:pStyle w:val="Glava"/>
        <w:tabs>
          <w:tab w:val="left" w:pos="708"/>
        </w:tabs>
        <w:jc w:val="both"/>
        <w:rPr>
          <w:i w:val="0"/>
          <w:color w:val="000000" w:themeColor="text1"/>
          <w:sz w:val="22"/>
          <w:szCs w:val="22"/>
        </w:rPr>
      </w:pPr>
    </w:p>
    <w:p w14:paraId="1B763D20" w14:textId="77777777" w:rsidR="004A0D1D" w:rsidRPr="0048509B" w:rsidRDefault="004A0D1D" w:rsidP="00035B2B">
      <w:pPr>
        <w:pStyle w:val="Glava"/>
        <w:tabs>
          <w:tab w:val="left" w:pos="708"/>
        </w:tabs>
        <w:jc w:val="both"/>
        <w:rPr>
          <w:i w:val="0"/>
          <w:color w:val="000000" w:themeColor="text1"/>
          <w:sz w:val="22"/>
          <w:szCs w:val="22"/>
        </w:rPr>
      </w:pPr>
    </w:p>
    <w:p w14:paraId="2213A315" w14:textId="77777777" w:rsidR="004A0D1D" w:rsidRPr="0048509B" w:rsidRDefault="004A0D1D" w:rsidP="00035B2B">
      <w:pPr>
        <w:pStyle w:val="Glava"/>
        <w:tabs>
          <w:tab w:val="left" w:pos="708"/>
        </w:tabs>
        <w:jc w:val="both"/>
        <w:rPr>
          <w:i w:val="0"/>
          <w:color w:val="000000" w:themeColor="text1"/>
          <w:sz w:val="22"/>
          <w:szCs w:val="22"/>
        </w:rPr>
      </w:pPr>
    </w:p>
    <w:p w14:paraId="666427C8" w14:textId="77777777" w:rsidR="004A0D1D" w:rsidRPr="0048509B" w:rsidRDefault="004A0D1D" w:rsidP="00035B2B">
      <w:pPr>
        <w:pStyle w:val="Glava"/>
        <w:tabs>
          <w:tab w:val="left" w:pos="708"/>
        </w:tabs>
        <w:jc w:val="both"/>
        <w:rPr>
          <w:i w:val="0"/>
          <w:color w:val="000000" w:themeColor="text1"/>
          <w:sz w:val="22"/>
          <w:szCs w:val="22"/>
        </w:rPr>
      </w:pPr>
    </w:p>
    <w:p w14:paraId="2B57049D" w14:textId="77777777" w:rsidR="00730519" w:rsidRPr="0048509B" w:rsidRDefault="00730519" w:rsidP="00035B2B">
      <w:pPr>
        <w:pStyle w:val="Glava"/>
        <w:tabs>
          <w:tab w:val="left" w:pos="708"/>
        </w:tabs>
        <w:jc w:val="both"/>
        <w:rPr>
          <w:i w:val="0"/>
          <w:color w:val="000000" w:themeColor="text1"/>
          <w:sz w:val="22"/>
          <w:szCs w:val="22"/>
        </w:rPr>
      </w:pPr>
    </w:p>
    <w:p w14:paraId="4458D686" w14:textId="77777777" w:rsidR="00730519" w:rsidRPr="0048509B" w:rsidRDefault="00730519" w:rsidP="00035B2B">
      <w:pPr>
        <w:pStyle w:val="Glava"/>
        <w:tabs>
          <w:tab w:val="left" w:pos="708"/>
        </w:tabs>
        <w:jc w:val="both"/>
        <w:rPr>
          <w:i w:val="0"/>
          <w:color w:val="000000" w:themeColor="text1"/>
          <w:sz w:val="22"/>
          <w:szCs w:val="22"/>
        </w:rPr>
      </w:pPr>
    </w:p>
    <w:p w14:paraId="1F2AA434" w14:textId="77777777" w:rsidR="00730519" w:rsidRPr="0048509B" w:rsidRDefault="00730519" w:rsidP="00035B2B">
      <w:pPr>
        <w:pStyle w:val="Glava"/>
        <w:tabs>
          <w:tab w:val="left" w:pos="708"/>
        </w:tabs>
        <w:jc w:val="both"/>
        <w:rPr>
          <w:i w:val="0"/>
          <w:color w:val="000000" w:themeColor="text1"/>
          <w:sz w:val="22"/>
          <w:szCs w:val="22"/>
        </w:rPr>
      </w:pPr>
    </w:p>
    <w:p w14:paraId="41EA2A58" w14:textId="77777777" w:rsidR="00730519" w:rsidRPr="0048509B" w:rsidRDefault="00730519" w:rsidP="00035B2B">
      <w:pPr>
        <w:pStyle w:val="Glava"/>
        <w:tabs>
          <w:tab w:val="left" w:pos="708"/>
        </w:tabs>
        <w:jc w:val="both"/>
        <w:rPr>
          <w:i w:val="0"/>
          <w:color w:val="000000" w:themeColor="text1"/>
          <w:sz w:val="22"/>
          <w:szCs w:val="22"/>
        </w:rPr>
      </w:pPr>
    </w:p>
    <w:p w14:paraId="4F67486F" w14:textId="77777777" w:rsidR="00730519" w:rsidRPr="0048509B" w:rsidRDefault="00730519" w:rsidP="00035B2B">
      <w:pPr>
        <w:pStyle w:val="Glava"/>
        <w:tabs>
          <w:tab w:val="left" w:pos="708"/>
        </w:tabs>
        <w:jc w:val="both"/>
        <w:rPr>
          <w:i w:val="0"/>
          <w:color w:val="000000" w:themeColor="text1"/>
          <w:sz w:val="22"/>
          <w:szCs w:val="22"/>
        </w:rPr>
      </w:pPr>
    </w:p>
    <w:p w14:paraId="4852BBB1" w14:textId="77777777" w:rsidR="00730519" w:rsidRDefault="00730519" w:rsidP="00035B2B">
      <w:pPr>
        <w:pStyle w:val="Glava"/>
        <w:tabs>
          <w:tab w:val="left" w:pos="708"/>
        </w:tabs>
        <w:jc w:val="both"/>
        <w:rPr>
          <w:i w:val="0"/>
          <w:color w:val="000000" w:themeColor="text1"/>
          <w:sz w:val="22"/>
          <w:szCs w:val="22"/>
        </w:rPr>
      </w:pPr>
    </w:p>
    <w:p w14:paraId="28F74853" w14:textId="77777777" w:rsidR="00F23F3A" w:rsidRDefault="00F23F3A" w:rsidP="00035B2B">
      <w:pPr>
        <w:pStyle w:val="Glava"/>
        <w:tabs>
          <w:tab w:val="left" w:pos="708"/>
        </w:tabs>
        <w:jc w:val="both"/>
        <w:rPr>
          <w:i w:val="0"/>
          <w:color w:val="000000" w:themeColor="text1"/>
          <w:sz w:val="22"/>
          <w:szCs w:val="22"/>
        </w:rPr>
      </w:pPr>
    </w:p>
    <w:p w14:paraId="319E5585" w14:textId="77777777" w:rsidR="00F23F3A" w:rsidRDefault="00F23F3A" w:rsidP="00035B2B">
      <w:pPr>
        <w:pStyle w:val="Glava"/>
        <w:tabs>
          <w:tab w:val="left" w:pos="708"/>
        </w:tabs>
        <w:jc w:val="both"/>
        <w:rPr>
          <w:i w:val="0"/>
          <w:color w:val="000000" w:themeColor="text1"/>
          <w:sz w:val="22"/>
          <w:szCs w:val="22"/>
        </w:rPr>
      </w:pPr>
    </w:p>
    <w:p w14:paraId="2243A017" w14:textId="77777777" w:rsidR="00F23F3A" w:rsidRPr="0048509B" w:rsidRDefault="00F23F3A" w:rsidP="00035B2B">
      <w:pPr>
        <w:pStyle w:val="Glava"/>
        <w:tabs>
          <w:tab w:val="left" w:pos="708"/>
        </w:tabs>
        <w:jc w:val="both"/>
        <w:rPr>
          <w:i w:val="0"/>
          <w:color w:val="000000" w:themeColor="text1"/>
          <w:sz w:val="22"/>
          <w:szCs w:val="22"/>
        </w:rPr>
      </w:pPr>
    </w:p>
    <w:p w14:paraId="176164DB" w14:textId="77777777" w:rsidR="00730519" w:rsidRPr="0048509B" w:rsidRDefault="00730519" w:rsidP="00035B2B">
      <w:pPr>
        <w:pStyle w:val="Glava"/>
        <w:tabs>
          <w:tab w:val="left" w:pos="708"/>
        </w:tabs>
        <w:jc w:val="both"/>
        <w:rPr>
          <w:i w:val="0"/>
          <w:color w:val="000000" w:themeColor="text1"/>
          <w:sz w:val="22"/>
          <w:szCs w:val="22"/>
        </w:rPr>
      </w:pPr>
    </w:p>
    <w:p w14:paraId="0E66D883" w14:textId="77777777" w:rsidR="00730519" w:rsidRPr="0048509B" w:rsidRDefault="00730519" w:rsidP="00035B2B">
      <w:pPr>
        <w:pStyle w:val="Glava"/>
        <w:tabs>
          <w:tab w:val="left" w:pos="708"/>
        </w:tabs>
        <w:jc w:val="both"/>
        <w:rPr>
          <w:i w:val="0"/>
          <w:color w:val="000000" w:themeColor="text1"/>
          <w:sz w:val="22"/>
          <w:szCs w:val="22"/>
        </w:rPr>
      </w:pPr>
    </w:p>
    <w:p w14:paraId="1A8CE0D9" w14:textId="77777777" w:rsidR="00730519" w:rsidRPr="0048509B" w:rsidRDefault="00730519" w:rsidP="00035B2B">
      <w:pPr>
        <w:pStyle w:val="Glava"/>
        <w:tabs>
          <w:tab w:val="left" w:pos="708"/>
        </w:tabs>
        <w:jc w:val="both"/>
        <w:rPr>
          <w:i w:val="0"/>
          <w:color w:val="000000" w:themeColor="text1"/>
          <w:sz w:val="22"/>
          <w:szCs w:val="22"/>
        </w:rPr>
      </w:pPr>
    </w:p>
    <w:p w14:paraId="299AB4B5" w14:textId="77777777" w:rsidR="00730519" w:rsidRDefault="00730519" w:rsidP="00035B2B">
      <w:pPr>
        <w:pStyle w:val="Glava"/>
        <w:tabs>
          <w:tab w:val="left" w:pos="708"/>
        </w:tabs>
        <w:jc w:val="both"/>
        <w:rPr>
          <w:i w:val="0"/>
          <w:color w:val="000000" w:themeColor="text1"/>
          <w:sz w:val="22"/>
          <w:szCs w:val="22"/>
        </w:rPr>
      </w:pPr>
    </w:p>
    <w:p w14:paraId="2F134F5C" w14:textId="77777777" w:rsidR="005A25C5" w:rsidRPr="0048509B" w:rsidRDefault="005A25C5" w:rsidP="00035B2B">
      <w:pPr>
        <w:pStyle w:val="Glava"/>
        <w:tabs>
          <w:tab w:val="left" w:pos="708"/>
        </w:tabs>
        <w:jc w:val="both"/>
        <w:rPr>
          <w:i w:val="0"/>
          <w:color w:val="000000" w:themeColor="text1"/>
          <w:sz w:val="22"/>
          <w:szCs w:val="22"/>
        </w:rPr>
      </w:pPr>
    </w:p>
    <w:p w14:paraId="12D83A77" w14:textId="77777777" w:rsidR="004A0D1D" w:rsidRPr="0048509B" w:rsidRDefault="004A0D1D" w:rsidP="00035B2B">
      <w:pPr>
        <w:pStyle w:val="Glava"/>
        <w:tabs>
          <w:tab w:val="left" w:pos="708"/>
        </w:tabs>
        <w:jc w:val="both"/>
        <w:rPr>
          <w:i w:val="0"/>
          <w:color w:val="000000" w:themeColor="text1"/>
          <w:sz w:val="22"/>
          <w:szCs w:val="22"/>
        </w:rPr>
      </w:pPr>
    </w:p>
    <w:p w14:paraId="0C47A9FF" w14:textId="77777777" w:rsidR="004A0D1D" w:rsidRPr="0048509B" w:rsidRDefault="004A0D1D" w:rsidP="00035B2B">
      <w:pPr>
        <w:pStyle w:val="Glava"/>
        <w:tabs>
          <w:tab w:val="left" w:pos="708"/>
        </w:tabs>
        <w:jc w:val="both"/>
        <w:rPr>
          <w:i w:val="0"/>
          <w:color w:val="000000" w:themeColor="text1"/>
          <w:sz w:val="22"/>
          <w:szCs w:val="22"/>
        </w:rPr>
      </w:pPr>
    </w:p>
    <w:p w14:paraId="3451490B" w14:textId="77777777" w:rsidR="00035B2B" w:rsidRPr="000C6ACC" w:rsidRDefault="00035B2B" w:rsidP="00035B2B">
      <w:pPr>
        <w:pStyle w:val="Glava"/>
        <w:tabs>
          <w:tab w:val="left" w:pos="708"/>
        </w:tabs>
        <w:ind w:left="1080"/>
        <w:jc w:val="both"/>
        <w:rPr>
          <w:b/>
          <w:i w:val="0"/>
          <w:sz w:val="22"/>
          <w:szCs w:val="22"/>
        </w:rPr>
      </w:pPr>
    </w:p>
    <w:p w14:paraId="2D6C07AF" w14:textId="77777777" w:rsidR="00035B2B" w:rsidRDefault="00035B2B" w:rsidP="00035B2B">
      <w:pPr>
        <w:pStyle w:val="Glava"/>
        <w:tabs>
          <w:tab w:val="left" w:pos="708"/>
        </w:tabs>
        <w:ind w:left="1080"/>
        <w:jc w:val="both"/>
        <w:rPr>
          <w:b/>
          <w:i w:val="0"/>
          <w:sz w:val="22"/>
          <w:szCs w:val="22"/>
        </w:rPr>
      </w:pPr>
    </w:p>
    <w:p w14:paraId="246F9280" w14:textId="77777777" w:rsidR="007F4674" w:rsidRPr="000C6ACC" w:rsidRDefault="007F4674" w:rsidP="00035B2B">
      <w:pPr>
        <w:pStyle w:val="Glava"/>
        <w:tabs>
          <w:tab w:val="left" w:pos="708"/>
        </w:tabs>
        <w:ind w:left="1080"/>
        <w:jc w:val="both"/>
        <w:rPr>
          <w:b/>
          <w:i w:val="0"/>
          <w:sz w:val="22"/>
          <w:szCs w:val="22"/>
        </w:rPr>
      </w:pPr>
    </w:p>
    <w:p w14:paraId="67540EBE"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1EC66B7D" w14:textId="77777777" w:rsidR="00035B2B" w:rsidRDefault="00035B2B" w:rsidP="00035B2B">
      <w:pPr>
        <w:pStyle w:val="Glava"/>
        <w:tabs>
          <w:tab w:val="left" w:pos="708"/>
        </w:tabs>
        <w:jc w:val="center"/>
        <w:rPr>
          <w:b/>
          <w:i w:val="0"/>
          <w:sz w:val="28"/>
          <w:szCs w:val="28"/>
        </w:rPr>
      </w:pPr>
    </w:p>
    <w:p w14:paraId="3D16536E" w14:textId="77777777" w:rsidR="00035B2B" w:rsidRDefault="00035B2B" w:rsidP="00035B2B">
      <w:pPr>
        <w:pStyle w:val="Glava"/>
        <w:tabs>
          <w:tab w:val="left" w:pos="708"/>
        </w:tabs>
        <w:jc w:val="center"/>
        <w:rPr>
          <w:b/>
          <w:i w:val="0"/>
          <w:sz w:val="28"/>
          <w:szCs w:val="28"/>
        </w:rPr>
      </w:pPr>
    </w:p>
    <w:p w14:paraId="1C8B8592" w14:textId="77777777" w:rsidR="00035B2B" w:rsidRDefault="00035B2B" w:rsidP="00035B2B">
      <w:pPr>
        <w:pStyle w:val="Glava"/>
        <w:tabs>
          <w:tab w:val="left" w:pos="708"/>
        </w:tabs>
        <w:jc w:val="both"/>
        <w:rPr>
          <w:i w:val="0"/>
          <w:color w:val="000000"/>
          <w:sz w:val="22"/>
          <w:szCs w:val="22"/>
        </w:rPr>
      </w:pPr>
    </w:p>
    <w:p w14:paraId="2F8FE704"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3E9E480A" w14:textId="77777777" w:rsidR="00035B2B" w:rsidRDefault="00035B2B" w:rsidP="00035B2B">
      <w:pPr>
        <w:pStyle w:val="Glava"/>
        <w:tabs>
          <w:tab w:val="left" w:pos="708"/>
        </w:tabs>
        <w:ind w:left="1080"/>
        <w:jc w:val="center"/>
        <w:rPr>
          <w:i w:val="0"/>
          <w:color w:val="000000"/>
          <w:sz w:val="28"/>
          <w:szCs w:val="28"/>
        </w:rPr>
      </w:pPr>
    </w:p>
    <w:p w14:paraId="593E7B54" w14:textId="77777777" w:rsidR="00035B2B" w:rsidRDefault="00035B2B" w:rsidP="00035B2B">
      <w:pPr>
        <w:pStyle w:val="Glava"/>
        <w:tabs>
          <w:tab w:val="left" w:pos="708"/>
        </w:tabs>
        <w:ind w:left="1080"/>
        <w:jc w:val="center"/>
        <w:rPr>
          <w:i w:val="0"/>
          <w:color w:val="000000"/>
          <w:sz w:val="22"/>
          <w:szCs w:val="22"/>
        </w:rPr>
      </w:pPr>
    </w:p>
    <w:p w14:paraId="4D0E1B3C"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31379ED8"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3DD59A56"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468EB53A" w14:textId="77777777" w:rsidR="00035B2B" w:rsidRDefault="00035B2B" w:rsidP="008732CA">
      <w:pPr>
        <w:numPr>
          <w:ilvl w:val="0"/>
          <w:numId w:val="14"/>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6BCB3FB2" w14:textId="77777777" w:rsidR="00035B2B" w:rsidRDefault="004D4F17" w:rsidP="008732CA">
      <w:pPr>
        <w:numPr>
          <w:ilvl w:val="0"/>
          <w:numId w:val="14"/>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6F577065" w14:textId="77777777" w:rsidR="00035B2B" w:rsidRDefault="00035B2B" w:rsidP="00035B2B">
      <w:pPr>
        <w:pStyle w:val="Glava"/>
        <w:tabs>
          <w:tab w:val="left" w:pos="708"/>
        </w:tabs>
        <w:ind w:left="1080"/>
        <w:jc w:val="both"/>
        <w:rPr>
          <w:i w:val="0"/>
          <w:color w:val="000000"/>
          <w:sz w:val="22"/>
          <w:szCs w:val="22"/>
        </w:rPr>
      </w:pPr>
    </w:p>
    <w:p w14:paraId="087FBFB7" w14:textId="77777777" w:rsidR="00035B2B" w:rsidRDefault="00035B2B" w:rsidP="00035B2B">
      <w:pPr>
        <w:pStyle w:val="Glava"/>
        <w:tabs>
          <w:tab w:val="left" w:pos="708"/>
        </w:tabs>
        <w:ind w:left="1080"/>
        <w:jc w:val="both"/>
        <w:rPr>
          <w:i w:val="0"/>
          <w:color w:val="000000"/>
          <w:sz w:val="22"/>
          <w:szCs w:val="22"/>
        </w:rPr>
      </w:pPr>
    </w:p>
    <w:p w14:paraId="27EA8E0C" w14:textId="77777777" w:rsidR="00035B2B" w:rsidRDefault="00035B2B" w:rsidP="00035B2B">
      <w:pPr>
        <w:pStyle w:val="Glava"/>
        <w:tabs>
          <w:tab w:val="left" w:pos="708"/>
        </w:tabs>
        <w:ind w:left="1080"/>
        <w:jc w:val="both"/>
        <w:rPr>
          <w:i w:val="0"/>
          <w:color w:val="000000"/>
          <w:sz w:val="22"/>
          <w:szCs w:val="22"/>
        </w:rPr>
      </w:pPr>
    </w:p>
    <w:p w14:paraId="6C582F88" w14:textId="77777777" w:rsidR="00035B2B" w:rsidRDefault="00035B2B" w:rsidP="00035B2B">
      <w:pPr>
        <w:pStyle w:val="Glava"/>
        <w:tabs>
          <w:tab w:val="left" w:pos="708"/>
        </w:tabs>
        <w:ind w:left="1080"/>
        <w:jc w:val="both"/>
        <w:rPr>
          <w:i w:val="0"/>
          <w:color w:val="000000"/>
          <w:sz w:val="22"/>
          <w:szCs w:val="22"/>
        </w:rPr>
      </w:pPr>
    </w:p>
    <w:p w14:paraId="0E24780F" w14:textId="77777777" w:rsidR="00035B2B" w:rsidRDefault="00035B2B" w:rsidP="00035B2B">
      <w:pPr>
        <w:pStyle w:val="Glava"/>
        <w:tabs>
          <w:tab w:val="left" w:pos="708"/>
        </w:tabs>
        <w:ind w:left="1080"/>
        <w:jc w:val="both"/>
        <w:rPr>
          <w:i w:val="0"/>
          <w:color w:val="000000"/>
          <w:sz w:val="22"/>
          <w:szCs w:val="22"/>
        </w:rPr>
      </w:pPr>
    </w:p>
    <w:p w14:paraId="281E9079" w14:textId="77777777" w:rsidR="00035B2B" w:rsidRDefault="00035B2B" w:rsidP="00035B2B">
      <w:pPr>
        <w:pStyle w:val="Glava"/>
        <w:tabs>
          <w:tab w:val="left" w:pos="708"/>
        </w:tabs>
        <w:ind w:left="1080"/>
        <w:jc w:val="both"/>
        <w:rPr>
          <w:i w:val="0"/>
          <w:color w:val="000000"/>
          <w:sz w:val="22"/>
          <w:szCs w:val="22"/>
        </w:rPr>
      </w:pPr>
    </w:p>
    <w:p w14:paraId="37992E33" w14:textId="77777777" w:rsidR="00035B2B" w:rsidRDefault="00035B2B" w:rsidP="00035B2B">
      <w:pPr>
        <w:pStyle w:val="Glava"/>
        <w:tabs>
          <w:tab w:val="left" w:pos="708"/>
        </w:tabs>
        <w:ind w:left="1080"/>
        <w:jc w:val="both"/>
        <w:rPr>
          <w:i w:val="0"/>
          <w:color w:val="000000"/>
          <w:sz w:val="22"/>
          <w:szCs w:val="22"/>
        </w:rPr>
      </w:pPr>
    </w:p>
    <w:p w14:paraId="0A8E35DE" w14:textId="77777777" w:rsidR="00035B2B" w:rsidRDefault="00035B2B" w:rsidP="00035B2B">
      <w:pPr>
        <w:pStyle w:val="Glava"/>
        <w:tabs>
          <w:tab w:val="left" w:pos="708"/>
        </w:tabs>
        <w:ind w:left="1080"/>
        <w:jc w:val="both"/>
        <w:rPr>
          <w:i w:val="0"/>
          <w:color w:val="000000"/>
          <w:sz w:val="22"/>
          <w:szCs w:val="22"/>
        </w:rPr>
      </w:pPr>
    </w:p>
    <w:p w14:paraId="0CB5493D" w14:textId="77777777" w:rsidR="00035B2B" w:rsidRDefault="00035B2B" w:rsidP="00035B2B">
      <w:pPr>
        <w:pStyle w:val="Glava"/>
        <w:tabs>
          <w:tab w:val="left" w:pos="708"/>
        </w:tabs>
        <w:ind w:left="1080"/>
        <w:jc w:val="both"/>
        <w:rPr>
          <w:i w:val="0"/>
          <w:color w:val="000000"/>
          <w:sz w:val="22"/>
          <w:szCs w:val="22"/>
        </w:rPr>
      </w:pPr>
    </w:p>
    <w:p w14:paraId="21C7567E" w14:textId="77777777" w:rsidR="00035B2B" w:rsidRDefault="00035B2B" w:rsidP="00035B2B">
      <w:pPr>
        <w:pStyle w:val="Glava"/>
        <w:tabs>
          <w:tab w:val="left" w:pos="708"/>
        </w:tabs>
        <w:ind w:left="1080"/>
        <w:jc w:val="both"/>
        <w:rPr>
          <w:i w:val="0"/>
          <w:color w:val="000000"/>
          <w:sz w:val="22"/>
          <w:szCs w:val="22"/>
        </w:rPr>
      </w:pPr>
    </w:p>
    <w:p w14:paraId="774DF57D" w14:textId="77777777" w:rsidR="00035B2B" w:rsidRDefault="00035B2B" w:rsidP="00035B2B">
      <w:pPr>
        <w:pStyle w:val="Glava"/>
        <w:tabs>
          <w:tab w:val="left" w:pos="708"/>
        </w:tabs>
        <w:ind w:left="1080"/>
        <w:jc w:val="both"/>
        <w:rPr>
          <w:i w:val="0"/>
          <w:color w:val="000000"/>
          <w:sz w:val="22"/>
          <w:szCs w:val="22"/>
        </w:rPr>
      </w:pPr>
    </w:p>
    <w:p w14:paraId="04CFB4D3" w14:textId="77777777" w:rsidR="00035B2B" w:rsidRDefault="00035B2B" w:rsidP="00035B2B">
      <w:pPr>
        <w:pStyle w:val="Glava"/>
        <w:tabs>
          <w:tab w:val="left" w:pos="708"/>
        </w:tabs>
        <w:ind w:left="1080"/>
        <w:jc w:val="both"/>
        <w:rPr>
          <w:i w:val="0"/>
          <w:color w:val="000000"/>
          <w:sz w:val="22"/>
          <w:szCs w:val="22"/>
        </w:rPr>
      </w:pPr>
    </w:p>
    <w:p w14:paraId="2F58B23C" w14:textId="77777777" w:rsidR="00035B2B" w:rsidRDefault="00035B2B" w:rsidP="00035B2B">
      <w:pPr>
        <w:pStyle w:val="Glava"/>
        <w:tabs>
          <w:tab w:val="left" w:pos="708"/>
        </w:tabs>
        <w:ind w:left="1080"/>
        <w:jc w:val="both"/>
        <w:rPr>
          <w:i w:val="0"/>
          <w:color w:val="000000"/>
          <w:sz w:val="22"/>
          <w:szCs w:val="22"/>
        </w:rPr>
      </w:pPr>
    </w:p>
    <w:p w14:paraId="78BA6862" w14:textId="77777777" w:rsidR="00035B2B" w:rsidRDefault="00035B2B" w:rsidP="00035B2B">
      <w:pPr>
        <w:pStyle w:val="Glava"/>
        <w:tabs>
          <w:tab w:val="left" w:pos="708"/>
        </w:tabs>
        <w:ind w:left="1080"/>
        <w:jc w:val="both"/>
        <w:rPr>
          <w:i w:val="0"/>
          <w:color w:val="000000"/>
          <w:sz w:val="22"/>
          <w:szCs w:val="22"/>
        </w:rPr>
      </w:pPr>
    </w:p>
    <w:p w14:paraId="22436779" w14:textId="77777777" w:rsidR="00035B2B" w:rsidRDefault="00035B2B" w:rsidP="00035B2B">
      <w:pPr>
        <w:pStyle w:val="Glava"/>
        <w:tabs>
          <w:tab w:val="left" w:pos="708"/>
        </w:tabs>
        <w:ind w:left="1080"/>
        <w:jc w:val="both"/>
        <w:rPr>
          <w:i w:val="0"/>
          <w:color w:val="000000"/>
          <w:sz w:val="22"/>
          <w:szCs w:val="22"/>
        </w:rPr>
      </w:pPr>
    </w:p>
    <w:p w14:paraId="0EE547C7" w14:textId="77777777" w:rsidR="00035B2B" w:rsidRDefault="00035B2B" w:rsidP="00035B2B">
      <w:pPr>
        <w:pStyle w:val="Glava"/>
        <w:tabs>
          <w:tab w:val="left" w:pos="708"/>
        </w:tabs>
        <w:ind w:left="1080"/>
        <w:jc w:val="both"/>
        <w:rPr>
          <w:i w:val="0"/>
          <w:color w:val="000000"/>
          <w:sz w:val="22"/>
          <w:szCs w:val="22"/>
        </w:rPr>
      </w:pPr>
    </w:p>
    <w:p w14:paraId="0CFF6753" w14:textId="77777777" w:rsidR="00035B2B" w:rsidRDefault="00035B2B" w:rsidP="00035B2B">
      <w:pPr>
        <w:pStyle w:val="Glava"/>
        <w:tabs>
          <w:tab w:val="left" w:pos="708"/>
        </w:tabs>
        <w:ind w:left="1080"/>
        <w:jc w:val="both"/>
        <w:rPr>
          <w:i w:val="0"/>
          <w:color w:val="000000"/>
          <w:sz w:val="22"/>
          <w:szCs w:val="22"/>
        </w:rPr>
      </w:pPr>
    </w:p>
    <w:p w14:paraId="3D2BA050" w14:textId="77777777" w:rsidR="00035B2B" w:rsidRDefault="00035B2B" w:rsidP="00035B2B">
      <w:pPr>
        <w:pStyle w:val="Glava"/>
        <w:tabs>
          <w:tab w:val="left" w:pos="708"/>
        </w:tabs>
        <w:ind w:left="1080"/>
        <w:jc w:val="both"/>
        <w:rPr>
          <w:i w:val="0"/>
          <w:color w:val="000000"/>
          <w:sz w:val="22"/>
          <w:szCs w:val="22"/>
        </w:rPr>
      </w:pPr>
    </w:p>
    <w:p w14:paraId="4DB1E9A4" w14:textId="77777777" w:rsidR="00035B2B" w:rsidRDefault="00035B2B" w:rsidP="00035B2B">
      <w:pPr>
        <w:pStyle w:val="Glava"/>
        <w:tabs>
          <w:tab w:val="left" w:pos="708"/>
        </w:tabs>
        <w:ind w:left="1080"/>
        <w:jc w:val="both"/>
        <w:rPr>
          <w:i w:val="0"/>
          <w:color w:val="000000"/>
          <w:sz w:val="22"/>
          <w:szCs w:val="22"/>
        </w:rPr>
      </w:pPr>
    </w:p>
    <w:p w14:paraId="3D5D047B" w14:textId="77777777" w:rsidR="00035B2B" w:rsidRDefault="00035B2B" w:rsidP="00035B2B">
      <w:pPr>
        <w:pStyle w:val="Glava"/>
        <w:tabs>
          <w:tab w:val="left" w:pos="708"/>
        </w:tabs>
        <w:ind w:left="1080"/>
        <w:jc w:val="both"/>
        <w:rPr>
          <w:i w:val="0"/>
          <w:color w:val="000000"/>
          <w:sz w:val="22"/>
          <w:szCs w:val="22"/>
        </w:rPr>
      </w:pPr>
    </w:p>
    <w:p w14:paraId="3481BC99" w14:textId="77777777" w:rsidR="00035B2B" w:rsidRDefault="00035B2B" w:rsidP="00035B2B">
      <w:pPr>
        <w:pStyle w:val="Glava"/>
        <w:tabs>
          <w:tab w:val="left" w:pos="708"/>
        </w:tabs>
        <w:ind w:left="1080"/>
        <w:jc w:val="both"/>
        <w:rPr>
          <w:i w:val="0"/>
          <w:color w:val="000000"/>
          <w:sz w:val="22"/>
          <w:szCs w:val="22"/>
        </w:rPr>
      </w:pPr>
    </w:p>
    <w:p w14:paraId="702D1238" w14:textId="77777777" w:rsidR="00035B2B" w:rsidRDefault="00035B2B" w:rsidP="00035B2B">
      <w:pPr>
        <w:pStyle w:val="Glava"/>
        <w:tabs>
          <w:tab w:val="left" w:pos="708"/>
        </w:tabs>
        <w:ind w:left="1080"/>
        <w:jc w:val="both"/>
        <w:rPr>
          <w:i w:val="0"/>
          <w:color w:val="000000"/>
          <w:sz w:val="22"/>
          <w:szCs w:val="22"/>
        </w:rPr>
      </w:pPr>
    </w:p>
    <w:p w14:paraId="0C20E9FB" w14:textId="77777777" w:rsidR="00035B2B" w:rsidRDefault="00035B2B" w:rsidP="00035B2B">
      <w:pPr>
        <w:pStyle w:val="Glava"/>
        <w:tabs>
          <w:tab w:val="left" w:pos="708"/>
        </w:tabs>
        <w:ind w:left="1080"/>
        <w:jc w:val="both"/>
        <w:rPr>
          <w:i w:val="0"/>
          <w:color w:val="000000"/>
          <w:sz w:val="22"/>
          <w:szCs w:val="22"/>
        </w:rPr>
      </w:pPr>
    </w:p>
    <w:p w14:paraId="65BCEA91" w14:textId="77777777" w:rsidR="00035B2B" w:rsidRDefault="00035B2B" w:rsidP="00035B2B">
      <w:pPr>
        <w:pStyle w:val="Glava"/>
        <w:tabs>
          <w:tab w:val="left" w:pos="708"/>
        </w:tabs>
        <w:ind w:left="1080"/>
        <w:jc w:val="both"/>
        <w:rPr>
          <w:i w:val="0"/>
          <w:color w:val="000000"/>
          <w:sz w:val="22"/>
          <w:szCs w:val="22"/>
        </w:rPr>
      </w:pPr>
    </w:p>
    <w:p w14:paraId="1B7FB936" w14:textId="77777777" w:rsidR="00035B2B" w:rsidRDefault="00035B2B" w:rsidP="00035B2B">
      <w:pPr>
        <w:pStyle w:val="Glava"/>
        <w:tabs>
          <w:tab w:val="left" w:pos="708"/>
        </w:tabs>
        <w:ind w:left="1080"/>
        <w:jc w:val="both"/>
        <w:rPr>
          <w:i w:val="0"/>
          <w:color w:val="000000"/>
          <w:sz w:val="22"/>
          <w:szCs w:val="22"/>
        </w:rPr>
      </w:pPr>
    </w:p>
    <w:p w14:paraId="0DF0FBC0" w14:textId="77777777" w:rsidR="00035B2B" w:rsidRDefault="00035B2B" w:rsidP="00035B2B">
      <w:pPr>
        <w:pStyle w:val="Glava"/>
        <w:tabs>
          <w:tab w:val="left" w:pos="708"/>
        </w:tabs>
        <w:ind w:left="1080"/>
        <w:jc w:val="both"/>
        <w:rPr>
          <w:i w:val="0"/>
          <w:color w:val="000000"/>
          <w:sz w:val="22"/>
          <w:szCs w:val="22"/>
        </w:rPr>
      </w:pPr>
    </w:p>
    <w:p w14:paraId="70F6B1E4" w14:textId="77777777" w:rsidR="00035B2B" w:rsidRDefault="00035B2B" w:rsidP="00035B2B">
      <w:pPr>
        <w:pStyle w:val="Glava"/>
        <w:tabs>
          <w:tab w:val="left" w:pos="708"/>
        </w:tabs>
        <w:ind w:left="1080"/>
        <w:jc w:val="both"/>
        <w:rPr>
          <w:i w:val="0"/>
          <w:color w:val="000000"/>
          <w:sz w:val="22"/>
          <w:szCs w:val="22"/>
        </w:rPr>
      </w:pPr>
    </w:p>
    <w:p w14:paraId="43135A0F" w14:textId="77777777" w:rsidR="00035B2B" w:rsidRDefault="00035B2B" w:rsidP="00035B2B">
      <w:pPr>
        <w:pStyle w:val="Glava"/>
        <w:tabs>
          <w:tab w:val="left" w:pos="708"/>
        </w:tabs>
        <w:ind w:left="1080"/>
        <w:jc w:val="both"/>
        <w:rPr>
          <w:i w:val="0"/>
          <w:color w:val="000000"/>
          <w:sz w:val="22"/>
          <w:szCs w:val="22"/>
        </w:rPr>
      </w:pPr>
    </w:p>
    <w:p w14:paraId="5872D062" w14:textId="77777777" w:rsidR="00035B2B" w:rsidRDefault="00035B2B" w:rsidP="00035B2B">
      <w:pPr>
        <w:pStyle w:val="Glava"/>
        <w:tabs>
          <w:tab w:val="left" w:pos="708"/>
        </w:tabs>
        <w:ind w:left="1080"/>
        <w:jc w:val="both"/>
        <w:rPr>
          <w:i w:val="0"/>
          <w:color w:val="000000"/>
          <w:sz w:val="22"/>
          <w:szCs w:val="22"/>
        </w:rPr>
      </w:pPr>
    </w:p>
    <w:p w14:paraId="47B11EC3" w14:textId="77777777" w:rsidR="00035B2B" w:rsidRDefault="00035B2B" w:rsidP="00035B2B">
      <w:pPr>
        <w:pStyle w:val="Glava"/>
        <w:tabs>
          <w:tab w:val="left" w:pos="708"/>
        </w:tabs>
        <w:ind w:left="1080"/>
        <w:jc w:val="both"/>
        <w:rPr>
          <w:i w:val="0"/>
          <w:color w:val="000000"/>
          <w:sz w:val="22"/>
          <w:szCs w:val="22"/>
        </w:rPr>
      </w:pPr>
    </w:p>
    <w:p w14:paraId="70F5EC8A" w14:textId="77777777" w:rsidR="00035B2B" w:rsidRDefault="00035B2B" w:rsidP="00035B2B">
      <w:pPr>
        <w:pStyle w:val="Glava"/>
        <w:tabs>
          <w:tab w:val="left" w:pos="708"/>
        </w:tabs>
        <w:ind w:left="1080"/>
        <w:jc w:val="both"/>
        <w:rPr>
          <w:i w:val="0"/>
          <w:color w:val="000000"/>
          <w:sz w:val="22"/>
          <w:szCs w:val="22"/>
        </w:rPr>
      </w:pPr>
    </w:p>
    <w:p w14:paraId="258051D6" w14:textId="77777777" w:rsidR="00035B2B" w:rsidRDefault="00035B2B" w:rsidP="00035B2B">
      <w:pPr>
        <w:pStyle w:val="Glava"/>
        <w:tabs>
          <w:tab w:val="left" w:pos="708"/>
        </w:tabs>
        <w:ind w:left="1080"/>
        <w:jc w:val="both"/>
        <w:rPr>
          <w:i w:val="0"/>
          <w:color w:val="000000"/>
          <w:sz w:val="22"/>
          <w:szCs w:val="22"/>
        </w:rPr>
      </w:pPr>
    </w:p>
    <w:p w14:paraId="46D04134" w14:textId="77777777" w:rsidR="00035B2B" w:rsidRDefault="00035B2B" w:rsidP="00035B2B">
      <w:pPr>
        <w:pStyle w:val="Glava"/>
        <w:tabs>
          <w:tab w:val="left" w:pos="708"/>
        </w:tabs>
        <w:ind w:left="1080"/>
        <w:jc w:val="both"/>
        <w:rPr>
          <w:i w:val="0"/>
          <w:color w:val="000000"/>
          <w:sz w:val="22"/>
          <w:szCs w:val="22"/>
        </w:rPr>
      </w:pPr>
    </w:p>
    <w:p w14:paraId="3E624627" w14:textId="77777777" w:rsidR="00525998" w:rsidRDefault="00525998" w:rsidP="00035B2B">
      <w:pPr>
        <w:pStyle w:val="Glava"/>
        <w:tabs>
          <w:tab w:val="left" w:pos="708"/>
        </w:tabs>
        <w:ind w:left="1080"/>
        <w:jc w:val="both"/>
        <w:rPr>
          <w:i w:val="0"/>
          <w:color w:val="000000"/>
          <w:sz w:val="22"/>
          <w:szCs w:val="22"/>
        </w:rPr>
      </w:pPr>
    </w:p>
    <w:p w14:paraId="5B2A0CF9" w14:textId="77777777" w:rsidR="00525998" w:rsidRDefault="00525998" w:rsidP="00035B2B">
      <w:pPr>
        <w:pStyle w:val="Glava"/>
        <w:tabs>
          <w:tab w:val="left" w:pos="708"/>
        </w:tabs>
        <w:ind w:left="1080"/>
        <w:jc w:val="both"/>
        <w:rPr>
          <w:i w:val="0"/>
          <w:color w:val="000000"/>
          <w:sz w:val="22"/>
          <w:szCs w:val="22"/>
        </w:rPr>
      </w:pPr>
    </w:p>
    <w:p w14:paraId="77409F3E" w14:textId="77777777" w:rsidR="00525998" w:rsidRDefault="00525998" w:rsidP="00035B2B">
      <w:pPr>
        <w:pStyle w:val="Glava"/>
        <w:tabs>
          <w:tab w:val="left" w:pos="708"/>
        </w:tabs>
        <w:ind w:left="1080"/>
        <w:jc w:val="both"/>
        <w:rPr>
          <w:i w:val="0"/>
          <w:color w:val="000000"/>
          <w:sz w:val="22"/>
          <w:szCs w:val="22"/>
        </w:rPr>
      </w:pPr>
    </w:p>
    <w:p w14:paraId="052A1838" w14:textId="77777777" w:rsidR="00525998" w:rsidRDefault="00525998" w:rsidP="00035B2B">
      <w:pPr>
        <w:pStyle w:val="Glava"/>
        <w:tabs>
          <w:tab w:val="left" w:pos="708"/>
        </w:tabs>
        <w:ind w:left="1080"/>
        <w:jc w:val="both"/>
        <w:rPr>
          <w:i w:val="0"/>
          <w:color w:val="000000"/>
          <w:sz w:val="22"/>
          <w:szCs w:val="22"/>
        </w:rPr>
      </w:pPr>
    </w:p>
    <w:p w14:paraId="3AEFD836" w14:textId="77777777" w:rsidR="00525998" w:rsidRDefault="00525998" w:rsidP="00035B2B">
      <w:pPr>
        <w:pStyle w:val="Glava"/>
        <w:tabs>
          <w:tab w:val="left" w:pos="708"/>
        </w:tabs>
        <w:ind w:left="1080"/>
        <w:jc w:val="both"/>
        <w:rPr>
          <w:i w:val="0"/>
          <w:color w:val="000000"/>
          <w:sz w:val="22"/>
          <w:szCs w:val="22"/>
        </w:rPr>
      </w:pPr>
    </w:p>
    <w:p w14:paraId="1E466E7B" w14:textId="77777777" w:rsidR="00525998" w:rsidRDefault="00525998" w:rsidP="00035B2B">
      <w:pPr>
        <w:pStyle w:val="Glava"/>
        <w:tabs>
          <w:tab w:val="left" w:pos="708"/>
        </w:tabs>
        <w:ind w:left="1080"/>
        <w:jc w:val="both"/>
        <w:rPr>
          <w:i w:val="0"/>
          <w:color w:val="000000"/>
          <w:sz w:val="22"/>
          <w:szCs w:val="22"/>
        </w:rPr>
      </w:pPr>
    </w:p>
    <w:p w14:paraId="0F091684" w14:textId="77777777" w:rsidR="00525998" w:rsidRDefault="00525998" w:rsidP="00035B2B">
      <w:pPr>
        <w:pStyle w:val="Glava"/>
        <w:tabs>
          <w:tab w:val="left" w:pos="708"/>
        </w:tabs>
        <w:ind w:left="1080"/>
        <w:jc w:val="both"/>
        <w:rPr>
          <w:i w:val="0"/>
          <w:color w:val="000000"/>
          <w:sz w:val="22"/>
          <w:szCs w:val="22"/>
        </w:rPr>
      </w:pPr>
    </w:p>
    <w:p w14:paraId="6AB17169" w14:textId="77777777" w:rsidR="00F23F3A" w:rsidRDefault="00F23F3A" w:rsidP="00035B2B">
      <w:pPr>
        <w:pStyle w:val="Glava"/>
        <w:tabs>
          <w:tab w:val="left" w:pos="708"/>
        </w:tabs>
        <w:ind w:left="1080"/>
        <w:jc w:val="both"/>
        <w:rPr>
          <w:i w:val="0"/>
          <w:color w:val="000000"/>
          <w:sz w:val="22"/>
          <w:szCs w:val="22"/>
        </w:rPr>
      </w:pPr>
    </w:p>
    <w:p w14:paraId="3458B079" w14:textId="77777777" w:rsidR="00690792" w:rsidRDefault="00690792" w:rsidP="00035B2B">
      <w:pPr>
        <w:pStyle w:val="Glava"/>
        <w:tabs>
          <w:tab w:val="left" w:pos="708"/>
        </w:tabs>
        <w:ind w:left="1080"/>
        <w:jc w:val="both"/>
        <w:rPr>
          <w:i w:val="0"/>
          <w:color w:val="000000"/>
          <w:sz w:val="22"/>
          <w:szCs w:val="22"/>
        </w:rPr>
      </w:pPr>
    </w:p>
    <w:p w14:paraId="4976D7F1" w14:textId="77777777" w:rsidR="008931B9" w:rsidRDefault="008931B9" w:rsidP="00035B2B">
      <w:pPr>
        <w:pStyle w:val="Glava"/>
        <w:tabs>
          <w:tab w:val="left" w:pos="708"/>
        </w:tabs>
        <w:ind w:left="1080"/>
        <w:jc w:val="both"/>
        <w:rPr>
          <w:i w:val="0"/>
          <w:color w:val="000000"/>
          <w:sz w:val="22"/>
          <w:szCs w:val="22"/>
        </w:rPr>
      </w:pPr>
    </w:p>
    <w:p w14:paraId="6F47050D"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1299AF06" w14:textId="77777777" w:rsidR="00035B2B" w:rsidRDefault="00035B2B" w:rsidP="00035B2B">
      <w:pPr>
        <w:jc w:val="center"/>
        <w:rPr>
          <w:b/>
          <w:i w:val="0"/>
          <w:color w:val="000000"/>
          <w:sz w:val="22"/>
          <w:szCs w:val="22"/>
        </w:rPr>
      </w:pPr>
    </w:p>
    <w:p w14:paraId="2CDC30DA" w14:textId="77777777" w:rsidR="00035B2B" w:rsidRDefault="00035B2B" w:rsidP="00035B2B">
      <w:pPr>
        <w:jc w:val="center"/>
        <w:rPr>
          <w:b/>
          <w:i w:val="0"/>
          <w:color w:val="000000"/>
          <w:sz w:val="22"/>
          <w:szCs w:val="22"/>
        </w:rPr>
      </w:pPr>
    </w:p>
    <w:p w14:paraId="164AF377"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546ACEA8" w14:textId="77777777" w:rsidR="00035B2B" w:rsidRDefault="00035B2B" w:rsidP="00035B2B">
      <w:pPr>
        <w:rPr>
          <w:b/>
          <w:i w:val="0"/>
          <w:color w:val="000000"/>
          <w:sz w:val="22"/>
          <w:szCs w:val="22"/>
        </w:rPr>
      </w:pPr>
    </w:p>
    <w:p w14:paraId="2086E63D"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723B7884"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797A927C"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8B4F4B"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6DED7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3B42B3"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0282D29E" w14:textId="77777777" w:rsidTr="00170D42">
        <w:tc>
          <w:tcPr>
            <w:tcW w:w="3808" w:type="dxa"/>
            <w:tcBorders>
              <w:top w:val="single" w:sz="4" w:space="0" w:color="auto"/>
              <w:left w:val="single" w:sz="4" w:space="0" w:color="auto"/>
              <w:bottom w:val="single" w:sz="4" w:space="0" w:color="auto"/>
              <w:right w:val="single" w:sz="4" w:space="0" w:color="auto"/>
            </w:tcBorders>
          </w:tcPr>
          <w:p w14:paraId="6E52877F" w14:textId="77777777" w:rsidR="00035B2B" w:rsidRDefault="00035B2B">
            <w:pPr>
              <w:rPr>
                <w:i w:val="0"/>
                <w:color w:val="000000"/>
                <w:sz w:val="22"/>
                <w:szCs w:val="22"/>
              </w:rPr>
            </w:pPr>
            <w:r>
              <w:rPr>
                <w:i w:val="0"/>
                <w:color w:val="000000"/>
                <w:sz w:val="22"/>
                <w:szCs w:val="22"/>
              </w:rPr>
              <w:t>1.</w:t>
            </w:r>
          </w:p>
          <w:p w14:paraId="6F24F511" w14:textId="77777777" w:rsidR="00035B2B" w:rsidRDefault="00035B2B">
            <w:pPr>
              <w:rPr>
                <w:i w:val="0"/>
                <w:color w:val="000000"/>
                <w:sz w:val="22"/>
                <w:szCs w:val="22"/>
              </w:rPr>
            </w:pPr>
          </w:p>
          <w:p w14:paraId="77DA7699"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304BB4E"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7924C38" w14:textId="77777777" w:rsidR="00035B2B" w:rsidRDefault="00035B2B">
            <w:pPr>
              <w:rPr>
                <w:i w:val="0"/>
                <w:color w:val="000000"/>
                <w:sz w:val="22"/>
                <w:szCs w:val="22"/>
              </w:rPr>
            </w:pPr>
          </w:p>
        </w:tc>
      </w:tr>
      <w:tr w:rsidR="00035B2B" w14:paraId="72EC35C2" w14:textId="77777777" w:rsidTr="00170D42">
        <w:tc>
          <w:tcPr>
            <w:tcW w:w="3808" w:type="dxa"/>
            <w:tcBorders>
              <w:top w:val="single" w:sz="4" w:space="0" w:color="auto"/>
              <w:left w:val="single" w:sz="4" w:space="0" w:color="auto"/>
              <w:bottom w:val="single" w:sz="4" w:space="0" w:color="auto"/>
              <w:right w:val="single" w:sz="4" w:space="0" w:color="auto"/>
            </w:tcBorders>
          </w:tcPr>
          <w:p w14:paraId="6FD6BBCE" w14:textId="77777777" w:rsidR="00035B2B" w:rsidRDefault="00035B2B">
            <w:pPr>
              <w:rPr>
                <w:i w:val="0"/>
                <w:color w:val="000000"/>
                <w:sz w:val="22"/>
                <w:szCs w:val="22"/>
              </w:rPr>
            </w:pPr>
            <w:r>
              <w:rPr>
                <w:i w:val="0"/>
                <w:color w:val="000000"/>
                <w:sz w:val="22"/>
                <w:szCs w:val="22"/>
              </w:rPr>
              <w:t>2.</w:t>
            </w:r>
          </w:p>
          <w:p w14:paraId="1BEFC7D3" w14:textId="77777777" w:rsidR="00035B2B" w:rsidRDefault="00035B2B">
            <w:pPr>
              <w:rPr>
                <w:i w:val="0"/>
                <w:color w:val="000000"/>
                <w:sz w:val="22"/>
                <w:szCs w:val="22"/>
              </w:rPr>
            </w:pPr>
          </w:p>
          <w:p w14:paraId="58D1A91E"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E51B7F7"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00B774B" w14:textId="77777777" w:rsidR="00035B2B" w:rsidRDefault="00035B2B">
            <w:pPr>
              <w:rPr>
                <w:i w:val="0"/>
                <w:color w:val="000000"/>
                <w:sz w:val="22"/>
                <w:szCs w:val="22"/>
              </w:rPr>
            </w:pPr>
          </w:p>
        </w:tc>
      </w:tr>
      <w:tr w:rsidR="00035B2B" w14:paraId="5BAF8236" w14:textId="77777777" w:rsidTr="00170D42">
        <w:tc>
          <w:tcPr>
            <w:tcW w:w="3808" w:type="dxa"/>
            <w:tcBorders>
              <w:top w:val="single" w:sz="4" w:space="0" w:color="auto"/>
              <w:left w:val="single" w:sz="4" w:space="0" w:color="auto"/>
              <w:bottom w:val="single" w:sz="4" w:space="0" w:color="auto"/>
              <w:right w:val="single" w:sz="4" w:space="0" w:color="auto"/>
            </w:tcBorders>
          </w:tcPr>
          <w:p w14:paraId="6AD7588C" w14:textId="77777777" w:rsidR="00035B2B" w:rsidRDefault="00035B2B">
            <w:pPr>
              <w:rPr>
                <w:i w:val="0"/>
                <w:color w:val="000000"/>
                <w:sz w:val="22"/>
                <w:szCs w:val="22"/>
              </w:rPr>
            </w:pPr>
            <w:r>
              <w:rPr>
                <w:i w:val="0"/>
                <w:color w:val="000000"/>
                <w:sz w:val="22"/>
                <w:szCs w:val="22"/>
              </w:rPr>
              <w:t>3.</w:t>
            </w:r>
          </w:p>
          <w:p w14:paraId="626CE37A" w14:textId="77777777" w:rsidR="00035B2B" w:rsidRDefault="00035B2B">
            <w:pPr>
              <w:rPr>
                <w:i w:val="0"/>
                <w:color w:val="000000"/>
                <w:sz w:val="22"/>
                <w:szCs w:val="22"/>
              </w:rPr>
            </w:pPr>
          </w:p>
          <w:p w14:paraId="065F997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C8F0B0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6A7BAA1" w14:textId="77777777" w:rsidR="00035B2B" w:rsidRDefault="00035B2B">
            <w:pPr>
              <w:rPr>
                <w:i w:val="0"/>
                <w:color w:val="000000"/>
                <w:sz w:val="22"/>
                <w:szCs w:val="22"/>
              </w:rPr>
            </w:pPr>
          </w:p>
        </w:tc>
      </w:tr>
      <w:tr w:rsidR="00035B2B" w14:paraId="38474801" w14:textId="77777777" w:rsidTr="00170D42">
        <w:tc>
          <w:tcPr>
            <w:tcW w:w="3808" w:type="dxa"/>
            <w:tcBorders>
              <w:top w:val="single" w:sz="4" w:space="0" w:color="auto"/>
              <w:left w:val="single" w:sz="4" w:space="0" w:color="auto"/>
              <w:bottom w:val="single" w:sz="4" w:space="0" w:color="auto"/>
              <w:right w:val="single" w:sz="4" w:space="0" w:color="auto"/>
            </w:tcBorders>
          </w:tcPr>
          <w:p w14:paraId="772335A5" w14:textId="77777777" w:rsidR="00035B2B" w:rsidRDefault="00035B2B">
            <w:pPr>
              <w:rPr>
                <w:i w:val="0"/>
                <w:color w:val="000000"/>
                <w:sz w:val="22"/>
                <w:szCs w:val="22"/>
              </w:rPr>
            </w:pPr>
            <w:r>
              <w:rPr>
                <w:i w:val="0"/>
                <w:color w:val="000000"/>
                <w:sz w:val="22"/>
                <w:szCs w:val="22"/>
              </w:rPr>
              <w:t>4.</w:t>
            </w:r>
          </w:p>
          <w:p w14:paraId="1CCDE797" w14:textId="77777777" w:rsidR="00035B2B" w:rsidRDefault="00035B2B">
            <w:pPr>
              <w:rPr>
                <w:i w:val="0"/>
                <w:color w:val="000000"/>
                <w:sz w:val="22"/>
                <w:szCs w:val="22"/>
              </w:rPr>
            </w:pPr>
          </w:p>
          <w:p w14:paraId="223A4E05"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1CFD834"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0DA61A2F" w14:textId="77777777" w:rsidR="00035B2B" w:rsidRDefault="00035B2B">
            <w:pPr>
              <w:rPr>
                <w:i w:val="0"/>
                <w:color w:val="000000"/>
                <w:sz w:val="22"/>
                <w:szCs w:val="22"/>
              </w:rPr>
            </w:pPr>
          </w:p>
        </w:tc>
      </w:tr>
    </w:tbl>
    <w:p w14:paraId="21A21A6B" w14:textId="77777777" w:rsidR="00035B2B" w:rsidRDefault="00035B2B" w:rsidP="00035B2B">
      <w:pPr>
        <w:rPr>
          <w:i w:val="0"/>
          <w:color w:val="000000"/>
          <w:sz w:val="22"/>
          <w:szCs w:val="22"/>
        </w:rPr>
      </w:pPr>
    </w:p>
    <w:p w14:paraId="62DC3C5B"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60465D2"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61C2FF4E" w14:textId="77777777" w:rsidR="00135B2E" w:rsidRPr="00525998" w:rsidRDefault="00135B2E" w:rsidP="00135B2E">
      <w:pPr>
        <w:ind w:left="1020"/>
        <w:jc w:val="both"/>
        <w:rPr>
          <w:i w:val="0"/>
          <w:sz w:val="22"/>
          <w:szCs w:val="22"/>
        </w:rPr>
      </w:pPr>
      <w:r>
        <w:rPr>
          <w:i w:val="0"/>
          <w:sz w:val="22"/>
          <w:szCs w:val="22"/>
        </w:rPr>
        <w:t xml:space="preserve">Ponudnik je imel ali ima, v zadnjih treh letih pred potekom roka za oddajo ponudb, </w:t>
      </w:r>
      <w:r w:rsidRPr="0077716D">
        <w:rPr>
          <w:i w:val="0"/>
          <w:sz w:val="22"/>
          <w:szCs w:val="22"/>
        </w:rPr>
        <w:t>sklenjeni 2 posamezni pogodbi za opravljanje storitev čiščenja objektov v  izmeri najmanj  1.500,00 m</w:t>
      </w:r>
      <w:r w:rsidRPr="0077716D">
        <w:rPr>
          <w:i w:val="0"/>
          <w:sz w:val="22"/>
          <w:szCs w:val="22"/>
          <w:vertAlign w:val="superscript"/>
        </w:rPr>
        <w:t>2</w:t>
      </w:r>
      <w:r w:rsidRPr="0077716D">
        <w:rPr>
          <w:i w:val="0"/>
          <w:sz w:val="22"/>
          <w:szCs w:val="22"/>
        </w:rPr>
        <w:t xml:space="preserve"> notranje talne površine/objekt.</w:t>
      </w:r>
    </w:p>
    <w:p w14:paraId="10C94142" w14:textId="77777777" w:rsidR="00035B2B" w:rsidRPr="00525998" w:rsidRDefault="00035B2B" w:rsidP="00170D42">
      <w:pPr>
        <w:pStyle w:val="Odstavekseznama"/>
        <w:ind w:left="1020"/>
        <w:jc w:val="both"/>
        <w:rPr>
          <w:i w:val="0"/>
          <w:sz w:val="22"/>
          <w:szCs w:val="22"/>
        </w:rPr>
      </w:pPr>
    </w:p>
    <w:p w14:paraId="13D9465D"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116D18E8" w14:textId="77777777" w:rsidR="00035B2B" w:rsidRDefault="00035B2B" w:rsidP="00170D42">
      <w:pPr>
        <w:ind w:left="1020"/>
        <w:jc w:val="both"/>
        <w:rPr>
          <w:i w:val="0"/>
          <w:sz w:val="22"/>
          <w:szCs w:val="22"/>
        </w:rPr>
      </w:pPr>
    </w:p>
    <w:p w14:paraId="21613BD3"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2A40C254" w14:textId="77777777" w:rsidR="00035B2B" w:rsidRDefault="00035B2B" w:rsidP="00170D42">
      <w:pPr>
        <w:ind w:left="1020"/>
        <w:jc w:val="both"/>
        <w:rPr>
          <w:sz w:val="22"/>
          <w:szCs w:val="22"/>
        </w:rPr>
      </w:pPr>
    </w:p>
    <w:p w14:paraId="116BDE98" w14:textId="77777777" w:rsidR="00035B2B" w:rsidRDefault="00035B2B" w:rsidP="00170D42">
      <w:pPr>
        <w:ind w:left="1020"/>
        <w:jc w:val="both"/>
        <w:rPr>
          <w:i w:val="0"/>
          <w:sz w:val="22"/>
          <w:szCs w:val="22"/>
        </w:rPr>
      </w:pPr>
      <w:r>
        <w:rPr>
          <w:i w:val="0"/>
          <w:sz w:val="22"/>
          <w:szCs w:val="22"/>
        </w:rPr>
        <w:lastRenderedPageBreak/>
        <w:t>Naročnik si pridržuje pravico, da navedbe preveri ter zahteva dokazila (na primer: pogodbo z naročnikom ali delodajalcem, obračune, potrdila o izplačilih, … ) o izvedbi navedenega referenčnega dela, oziroma navedbe preveri neposredno pri naročniku.</w:t>
      </w:r>
    </w:p>
    <w:p w14:paraId="72472B08" w14:textId="77777777" w:rsidR="00035B2B" w:rsidRDefault="00035B2B" w:rsidP="00035B2B">
      <w:pPr>
        <w:spacing w:after="200" w:line="276" w:lineRule="auto"/>
        <w:ind w:left="720"/>
        <w:rPr>
          <w:i w:val="0"/>
          <w:color w:val="000000"/>
          <w:sz w:val="22"/>
          <w:szCs w:val="22"/>
        </w:rPr>
      </w:pPr>
    </w:p>
    <w:p w14:paraId="2F4ACC7E" w14:textId="77777777" w:rsidR="00035B2B" w:rsidRDefault="00035B2B" w:rsidP="00035B2B">
      <w:pPr>
        <w:spacing w:after="200" w:line="276" w:lineRule="auto"/>
        <w:ind w:left="720"/>
        <w:rPr>
          <w:i w:val="0"/>
          <w:color w:val="000000"/>
          <w:sz w:val="22"/>
          <w:szCs w:val="22"/>
        </w:rPr>
      </w:pPr>
    </w:p>
    <w:p w14:paraId="6393B78B" w14:textId="77777777" w:rsidR="000F57B0" w:rsidRDefault="000F57B0" w:rsidP="00035B2B">
      <w:pPr>
        <w:spacing w:after="200" w:line="276" w:lineRule="auto"/>
        <w:ind w:left="720"/>
        <w:rPr>
          <w:i w:val="0"/>
          <w:color w:val="000000"/>
          <w:sz w:val="22"/>
          <w:szCs w:val="22"/>
        </w:rPr>
      </w:pPr>
    </w:p>
    <w:p w14:paraId="34F52B0F" w14:textId="77777777" w:rsidR="00F55741" w:rsidRDefault="00F55741" w:rsidP="00035B2B">
      <w:pPr>
        <w:spacing w:after="200" w:line="276" w:lineRule="auto"/>
        <w:rPr>
          <w:i w:val="0"/>
          <w:color w:val="000000"/>
          <w:sz w:val="22"/>
          <w:szCs w:val="22"/>
        </w:rPr>
      </w:pPr>
    </w:p>
    <w:p w14:paraId="3C81B6F1" w14:textId="77777777" w:rsidR="0050326E" w:rsidRDefault="0050326E" w:rsidP="00035B2B">
      <w:pPr>
        <w:spacing w:after="200" w:line="276" w:lineRule="auto"/>
        <w:rPr>
          <w:i w:val="0"/>
          <w:color w:val="000000"/>
          <w:sz w:val="22"/>
          <w:szCs w:val="22"/>
        </w:rPr>
      </w:pPr>
    </w:p>
    <w:p w14:paraId="575402E2" w14:textId="77777777" w:rsidR="0050326E" w:rsidRDefault="0050326E" w:rsidP="00035B2B">
      <w:pPr>
        <w:spacing w:after="200" w:line="276" w:lineRule="auto"/>
        <w:rPr>
          <w:i w:val="0"/>
          <w:color w:val="000000"/>
          <w:sz w:val="22"/>
          <w:szCs w:val="22"/>
        </w:rPr>
      </w:pPr>
    </w:p>
    <w:p w14:paraId="4CFF6EF1" w14:textId="77777777" w:rsidR="007A3E7D" w:rsidRDefault="007A3E7D" w:rsidP="00096AC9">
      <w:pPr>
        <w:ind w:left="7788" w:firstLine="708"/>
        <w:jc w:val="center"/>
        <w:rPr>
          <w:b/>
          <w:i w:val="0"/>
          <w:color w:val="000000"/>
          <w:sz w:val="22"/>
          <w:szCs w:val="22"/>
        </w:rPr>
      </w:pPr>
    </w:p>
    <w:p w14:paraId="7E500164"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5E526478" w14:textId="77777777" w:rsidR="006A7570" w:rsidRDefault="006A7570" w:rsidP="00035B2B">
      <w:pPr>
        <w:spacing w:after="200" w:line="276" w:lineRule="auto"/>
        <w:ind w:left="720"/>
        <w:jc w:val="center"/>
        <w:rPr>
          <w:b/>
          <w:i w:val="0"/>
          <w:color w:val="000000"/>
          <w:sz w:val="22"/>
          <w:szCs w:val="22"/>
          <w:highlight w:val="yellow"/>
        </w:rPr>
      </w:pPr>
    </w:p>
    <w:p w14:paraId="19E53546"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09398491" w14:textId="77777777" w:rsidR="00035B2B" w:rsidRDefault="00035B2B" w:rsidP="00035B2B">
      <w:pPr>
        <w:spacing w:after="200" w:line="276" w:lineRule="auto"/>
        <w:ind w:left="720"/>
        <w:jc w:val="center"/>
        <w:rPr>
          <w:b/>
          <w:i w:val="0"/>
          <w:color w:val="000000"/>
          <w:szCs w:val="24"/>
        </w:rPr>
      </w:pPr>
    </w:p>
    <w:p w14:paraId="7E9F62BF"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439C42CE"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5CBBB7C5"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2885DFBA"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32E4B046"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0A4B2EC5"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014DFE08"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281730CE" w14:textId="77777777" w:rsidR="00035B2B" w:rsidRDefault="00035B2B" w:rsidP="00170D42">
      <w:pPr>
        <w:tabs>
          <w:tab w:val="num" w:pos="709"/>
        </w:tabs>
        <w:spacing w:after="200" w:line="276" w:lineRule="auto"/>
        <w:ind w:left="1020"/>
        <w:rPr>
          <w:i w:val="0"/>
          <w:color w:val="000000"/>
          <w:sz w:val="22"/>
          <w:szCs w:val="22"/>
        </w:rPr>
      </w:pPr>
    </w:p>
    <w:p w14:paraId="1CB815A6"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5D2332DE" w14:textId="77777777" w:rsidR="00035B2B" w:rsidRDefault="00035B2B" w:rsidP="00170D42">
      <w:pPr>
        <w:tabs>
          <w:tab w:val="num" w:pos="709"/>
        </w:tabs>
        <w:spacing w:after="200" w:line="276" w:lineRule="auto"/>
        <w:ind w:left="1020"/>
        <w:rPr>
          <w:i w:val="0"/>
          <w:color w:val="000000"/>
          <w:sz w:val="22"/>
          <w:szCs w:val="22"/>
        </w:rPr>
      </w:pPr>
    </w:p>
    <w:p w14:paraId="2A6361A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41A519B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75D8F64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1F6C9F04"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lastRenderedPageBreak/>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251D304D"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6BD2B743" w14:textId="77777777" w:rsidR="006A7570" w:rsidRDefault="006A7570" w:rsidP="003711C4">
      <w:pPr>
        <w:tabs>
          <w:tab w:val="num" w:pos="709"/>
        </w:tabs>
        <w:spacing w:after="200" w:line="276" w:lineRule="auto"/>
        <w:rPr>
          <w:i w:val="0"/>
          <w:color w:val="000000"/>
          <w:sz w:val="22"/>
          <w:szCs w:val="22"/>
        </w:rPr>
      </w:pPr>
    </w:p>
    <w:p w14:paraId="0DCD7583"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1E21D2EC" w14:textId="77777777" w:rsidR="00307E40" w:rsidRDefault="00307E40" w:rsidP="003711C4">
      <w:pPr>
        <w:tabs>
          <w:tab w:val="num" w:pos="709"/>
        </w:tabs>
        <w:spacing w:after="200" w:line="276" w:lineRule="auto"/>
        <w:rPr>
          <w:i w:val="0"/>
          <w:color w:val="000000"/>
          <w:sz w:val="22"/>
          <w:szCs w:val="22"/>
        </w:rPr>
      </w:pPr>
    </w:p>
    <w:p w14:paraId="12A56148"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6D91CDD0" w14:textId="77777777" w:rsidR="00B64492" w:rsidRDefault="00B64492" w:rsidP="00035B2B">
      <w:pPr>
        <w:rPr>
          <w:b/>
          <w:i w:val="0"/>
          <w:color w:val="000000"/>
          <w:sz w:val="22"/>
          <w:szCs w:val="22"/>
        </w:rPr>
      </w:pPr>
    </w:p>
    <w:p w14:paraId="0D91896B" w14:textId="77777777" w:rsidR="006310E8" w:rsidRDefault="006310E8" w:rsidP="00035B2B">
      <w:pPr>
        <w:rPr>
          <w:b/>
          <w:i w:val="0"/>
          <w:color w:val="000000"/>
          <w:sz w:val="22"/>
          <w:szCs w:val="22"/>
        </w:rPr>
      </w:pPr>
    </w:p>
    <w:p w14:paraId="2351943B" w14:textId="77777777" w:rsidR="00B64492" w:rsidRDefault="00B64492" w:rsidP="00035B2B">
      <w:pPr>
        <w:rPr>
          <w:b/>
          <w:i w:val="0"/>
          <w:color w:val="000000"/>
          <w:sz w:val="22"/>
          <w:szCs w:val="22"/>
        </w:rPr>
      </w:pPr>
    </w:p>
    <w:p w14:paraId="0BB0646B"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09090D34" w14:textId="77777777" w:rsidR="00035B2B" w:rsidRDefault="00035B2B" w:rsidP="00035B2B">
      <w:pPr>
        <w:spacing w:after="200" w:line="276" w:lineRule="auto"/>
        <w:ind w:left="720"/>
        <w:jc w:val="center"/>
        <w:rPr>
          <w:b/>
          <w:i w:val="0"/>
          <w:sz w:val="22"/>
          <w:szCs w:val="22"/>
          <w:highlight w:val="yellow"/>
        </w:rPr>
      </w:pPr>
    </w:p>
    <w:p w14:paraId="3B4C3D70" w14:textId="77777777" w:rsidR="007B4104" w:rsidRDefault="007B4104" w:rsidP="00035B2B">
      <w:pPr>
        <w:spacing w:after="200" w:line="276" w:lineRule="auto"/>
        <w:ind w:left="720"/>
        <w:jc w:val="center"/>
        <w:rPr>
          <w:b/>
          <w:i w:val="0"/>
          <w:sz w:val="22"/>
          <w:szCs w:val="22"/>
          <w:highlight w:val="yellow"/>
        </w:rPr>
      </w:pPr>
    </w:p>
    <w:p w14:paraId="76DDB858" w14:textId="77777777" w:rsidR="006A7570" w:rsidRDefault="006A7570" w:rsidP="00035B2B">
      <w:pPr>
        <w:spacing w:after="200" w:line="276" w:lineRule="auto"/>
        <w:ind w:left="720"/>
        <w:jc w:val="center"/>
        <w:rPr>
          <w:b/>
          <w:i w:val="0"/>
          <w:sz w:val="22"/>
          <w:szCs w:val="22"/>
          <w:highlight w:val="yellow"/>
        </w:rPr>
      </w:pPr>
    </w:p>
    <w:p w14:paraId="32F5ECD3" w14:textId="77777777" w:rsidR="006A7570" w:rsidRDefault="006A7570" w:rsidP="00035B2B">
      <w:pPr>
        <w:spacing w:after="200" w:line="276" w:lineRule="auto"/>
        <w:ind w:left="720"/>
        <w:jc w:val="center"/>
        <w:rPr>
          <w:b/>
          <w:i w:val="0"/>
          <w:sz w:val="22"/>
          <w:szCs w:val="22"/>
          <w:highlight w:val="yellow"/>
        </w:rPr>
      </w:pPr>
    </w:p>
    <w:p w14:paraId="1F8B2103" w14:textId="77777777" w:rsidR="00035B2B" w:rsidRDefault="00035B2B" w:rsidP="00035B2B">
      <w:pPr>
        <w:spacing w:after="200" w:line="276" w:lineRule="auto"/>
        <w:ind w:left="720"/>
        <w:jc w:val="center"/>
        <w:rPr>
          <w:b/>
          <w:i w:val="0"/>
          <w:sz w:val="28"/>
          <w:szCs w:val="28"/>
        </w:rPr>
      </w:pPr>
      <w:r>
        <w:rPr>
          <w:b/>
          <w:i w:val="0"/>
          <w:sz w:val="28"/>
          <w:szCs w:val="28"/>
        </w:rPr>
        <w:t>IZJAVA</w:t>
      </w:r>
    </w:p>
    <w:p w14:paraId="377E3912"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00603E3C" w14:textId="77777777" w:rsidR="00035B2B" w:rsidRDefault="00035B2B" w:rsidP="00035B2B">
      <w:pPr>
        <w:spacing w:after="200" w:line="276" w:lineRule="auto"/>
        <w:ind w:left="720"/>
        <w:jc w:val="both"/>
        <w:rPr>
          <w:i w:val="0"/>
          <w:color w:val="000000"/>
          <w:sz w:val="22"/>
          <w:szCs w:val="22"/>
        </w:rPr>
      </w:pPr>
    </w:p>
    <w:p w14:paraId="07403D58"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467E1FA1" w14:textId="77777777" w:rsidR="00035B2B" w:rsidRPr="00096AC9"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 ter načrtom in t</w:t>
      </w:r>
      <w:r w:rsidR="00AD7F9C" w:rsidRPr="009010C8">
        <w:rPr>
          <w:i w:val="0"/>
          <w:color w:val="000000"/>
          <w:sz w:val="22"/>
          <w:szCs w:val="22"/>
        </w:rPr>
        <w:t>ehnologijo čiščenja (priloga 4/4</w:t>
      </w:r>
      <w:r w:rsidR="00104CD9" w:rsidRPr="009010C8">
        <w:rPr>
          <w:i w:val="0"/>
          <w:color w:val="000000"/>
          <w:sz w:val="22"/>
          <w:szCs w:val="22"/>
        </w:rPr>
        <w:t>)</w:t>
      </w:r>
      <w:r>
        <w:rPr>
          <w:i w:val="0"/>
          <w:color w:val="000000"/>
          <w:sz w:val="22"/>
          <w:szCs w:val="22"/>
        </w:rPr>
        <w:t>;</w:t>
      </w:r>
    </w:p>
    <w:p w14:paraId="6F90305A"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099BEB8D"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3DA847A1"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7BD0C94C" w14:textId="77777777" w:rsidR="00096AC9" w:rsidRDefault="00096AC9" w:rsidP="00096AC9">
      <w:pPr>
        <w:spacing w:after="200" w:line="276" w:lineRule="auto"/>
        <w:jc w:val="both"/>
        <w:rPr>
          <w:i w:val="0"/>
          <w:sz w:val="22"/>
          <w:szCs w:val="22"/>
        </w:rPr>
      </w:pPr>
    </w:p>
    <w:p w14:paraId="13C75256"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60AE6C1B" w14:textId="77777777" w:rsidR="00035B2B" w:rsidRDefault="00035B2B" w:rsidP="00035B2B">
      <w:pPr>
        <w:spacing w:after="200" w:line="276" w:lineRule="auto"/>
        <w:rPr>
          <w:i w:val="0"/>
          <w:color w:val="000000"/>
          <w:sz w:val="22"/>
          <w:szCs w:val="22"/>
        </w:rPr>
      </w:pPr>
    </w:p>
    <w:p w14:paraId="1E7630DC" w14:textId="77777777" w:rsidR="00035B2B" w:rsidRDefault="00035B2B" w:rsidP="00035B2B">
      <w:pPr>
        <w:spacing w:after="200" w:line="276" w:lineRule="auto"/>
        <w:rPr>
          <w:i w:val="0"/>
          <w:color w:val="000000"/>
          <w:sz w:val="22"/>
          <w:szCs w:val="22"/>
        </w:rPr>
      </w:pPr>
    </w:p>
    <w:p w14:paraId="373D34B9" w14:textId="77777777" w:rsidR="00035B2B" w:rsidRDefault="00035B2B" w:rsidP="00035B2B">
      <w:pPr>
        <w:spacing w:after="200" w:line="276" w:lineRule="auto"/>
        <w:rPr>
          <w:i w:val="0"/>
          <w:color w:val="000000"/>
          <w:sz w:val="22"/>
          <w:szCs w:val="22"/>
        </w:rPr>
      </w:pPr>
    </w:p>
    <w:p w14:paraId="421C7E04" w14:textId="77777777" w:rsidR="00035B2B" w:rsidRDefault="00035B2B" w:rsidP="00035B2B">
      <w:pPr>
        <w:spacing w:after="200" w:line="276" w:lineRule="auto"/>
        <w:rPr>
          <w:i w:val="0"/>
          <w:color w:val="000000"/>
          <w:sz w:val="22"/>
          <w:szCs w:val="22"/>
        </w:rPr>
      </w:pPr>
    </w:p>
    <w:p w14:paraId="5A1B2D01" w14:textId="77777777" w:rsidR="00035B2B" w:rsidRDefault="00035B2B" w:rsidP="00035B2B">
      <w:pPr>
        <w:spacing w:after="200" w:line="276" w:lineRule="auto"/>
        <w:rPr>
          <w:i w:val="0"/>
          <w:color w:val="000000"/>
          <w:sz w:val="22"/>
          <w:szCs w:val="22"/>
        </w:rPr>
      </w:pPr>
    </w:p>
    <w:p w14:paraId="5F9A5920" w14:textId="77777777" w:rsidR="00035B2B" w:rsidRDefault="00035B2B" w:rsidP="00035B2B">
      <w:pPr>
        <w:jc w:val="center"/>
        <w:rPr>
          <w:b/>
          <w:i w:val="0"/>
          <w:sz w:val="20"/>
        </w:rPr>
      </w:pPr>
    </w:p>
    <w:p w14:paraId="3F5A11B1" w14:textId="77777777" w:rsidR="00035B2B" w:rsidRDefault="00035B2B" w:rsidP="00035B2B">
      <w:pPr>
        <w:rPr>
          <w:b/>
          <w:i w:val="0"/>
          <w:sz w:val="20"/>
        </w:rPr>
      </w:pPr>
      <w:r>
        <w:rPr>
          <w:b/>
          <w:i w:val="0"/>
          <w:sz w:val="20"/>
        </w:rPr>
        <w:br w:type="page"/>
      </w:r>
    </w:p>
    <w:p w14:paraId="7D6590CF" w14:textId="77777777" w:rsidR="00035B2B" w:rsidRDefault="00690792" w:rsidP="00035B2B">
      <w:pPr>
        <w:jc w:val="right"/>
        <w:rPr>
          <w:b/>
          <w:i w:val="0"/>
          <w:sz w:val="22"/>
          <w:szCs w:val="22"/>
        </w:rPr>
      </w:pPr>
      <w:r>
        <w:rPr>
          <w:b/>
          <w:i w:val="0"/>
          <w:sz w:val="22"/>
          <w:szCs w:val="22"/>
        </w:rPr>
        <w:lastRenderedPageBreak/>
        <w:t>PRILOGA 4/4</w:t>
      </w:r>
    </w:p>
    <w:p w14:paraId="3C71496A" w14:textId="77777777" w:rsidR="00035B2B" w:rsidRDefault="00035B2B" w:rsidP="00035B2B">
      <w:pPr>
        <w:jc w:val="center"/>
        <w:rPr>
          <w:b/>
          <w:i w:val="0"/>
          <w:sz w:val="28"/>
          <w:szCs w:val="28"/>
        </w:rPr>
      </w:pPr>
    </w:p>
    <w:p w14:paraId="611A36DB" w14:textId="77777777" w:rsidR="00035B2B" w:rsidRDefault="00035B2B" w:rsidP="00035B2B">
      <w:pPr>
        <w:jc w:val="center"/>
        <w:rPr>
          <w:b/>
          <w:i w:val="0"/>
          <w:sz w:val="28"/>
          <w:szCs w:val="28"/>
        </w:rPr>
      </w:pPr>
    </w:p>
    <w:p w14:paraId="45B7571C" w14:textId="77777777" w:rsidR="00035B2B" w:rsidRDefault="00035B2B" w:rsidP="00035B2B">
      <w:pPr>
        <w:jc w:val="center"/>
        <w:rPr>
          <w:b/>
          <w:i w:val="0"/>
          <w:sz w:val="28"/>
          <w:szCs w:val="28"/>
        </w:rPr>
      </w:pPr>
      <w:r>
        <w:rPr>
          <w:b/>
          <w:i w:val="0"/>
          <w:sz w:val="28"/>
          <w:szCs w:val="28"/>
        </w:rPr>
        <w:t>NAČRT ČIŠČENJA  Z OPISOM TEHNOLOGIJE ČIŠČENJA</w:t>
      </w:r>
    </w:p>
    <w:p w14:paraId="2595A810" w14:textId="77777777" w:rsidR="00104CD9" w:rsidRPr="00A23D16" w:rsidRDefault="00104CD9" w:rsidP="00035B2B">
      <w:pPr>
        <w:jc w:val="center"/>
        <w:rPr>
          <w:b/>
          <w:i w:val="0"/>
          <w:sz w:val="22"/>
          <w:szCs w:val="22"/>
        </w:rPr>
      </w:pPr>
    </w:p>
    <w:p w14:paraId="795D2DF3" w14:textId="77777777" w:rsidR="00A23D16" w:rsidRPr="00A23D16" w:rsidRDefault="00A23D16" w:rsidP="00035B2B">
      <w:pPr>
        <w:jc w:val="center"/>
        <w:rPr>
          <w:b/>
          <w:i w:val="0"/>
          <w:sz w:val="22"/>
          <w:szCs w:val="22"/>
        </w:rPr>
      </w:pPr>
    </w:p>
    <w:p w14:paraId="06B8AFB4"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sidR="00E968CA">
        <w:rPr>
          <w:b/>
          <w:i w:val="0"/>
          <w:color w:val="000000"/>
          <w:sz w:val="22"/>
          <w:szCs w:val="22"/>
        </w:rPr>
        <w:t xml:space="preserve">Vrtcu </w:t>
      </w:r>
      <w:r w:rsidR="0077716D">
        <w:rPr>
          <w:b/>
          <w:i w:val="0"/>
          <w:color w:val="000000"/>
          <w:sz w:val="22"/>
          <w:szCs w:val="22"/>
        </w:rPr>
        <w:t>Jarše</w:t>
      </w:r>
      <w:r w:rsidR="00E968CA">
        <w:rPr>
          <w:b/>
          <w:i w:val="0"/>
          <w:color w:val="000000"/>
          <w:sz w:val="22"/>
          <w:szCs w:val="22"/>
        </w:rPr>
        <w:t xml:space="preserve"> </w:t>
      </w:r>
      <w:r w:rsidRPr="00383580">
        <w:rPr>
          <w:b/>
          <w:i w:val="0"/>
          <w:color w:val="000000"/>
          <w:sz w:val="22"/>
          <w:szCs w:val="22"/>
        </w:rPr>
        <w:t xml:space="preserve">za obdobje </w:t>
      </w:r>
      <w:r w:rsidR="00307E40" w:rsidRPr="00755C8E">
        <w:rPr>
          <w:b/>
          <w:i w:val="0"/>
          <w:color w:val="000000"/>
          <w:sz w:val="22"/>
          <w:szCs w:val="22"/>
        </w:rPr>
        <w:t>treh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76393992" w14:textId="77777777" w:rsidR="00035B2B" w:rsidRDefault="00035B2B" w:rsidP="00AD7F9C">
      <w:pPr>
        <w:pStyle w:val="Odstavekseznama"/>
        <w:spacing w:line="276" w:lineRule="auto"/>
        <w:ind w:left="1077"/>
        <w:rPr>
          <w:i w:val="0"/>
          <w:color w:val="000000"/>
          <w:sz w:val="22"/>
          <w:szCs w:val="22"/>
        </w:rPr>
      </w:pPr>
    </w:p>
    <w:p w14:paraId="0C628430"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3A75D983"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562659A5"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1849EDBA"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6731C9CA"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navedba čistilnih pripomočkov (krpe, držala, sesalec…),</w:t>
      </w:r>
    </w:p>
    <w:p w14:paraId="7C1746AF"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pogostost čiščenja (dnevno, tedensko, mesečno),</w:t>
      </w:r>
    </w:p>
    <w:p w14:paraId="23FFB4E4"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izvajalca čiščenja,</w:t>
      </w:r>
    </w:p>
    <w:p w14:paraId="23CB587C"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rokovanje s krpami pri čiščenju (umazane, čiste),</w:t>
      </w:r>
    </w:p>
    <w:p w14:paraId="4B0E55BA"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7FFBA1C0"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73793324" w14:textId="77777777" w:rsidR="00104CD9" w:rsidRDefault="00104CD9" w:rsidP="00AD7F9C">
      <w:pPr>
        <w:pStyle w:val="p7"/>
        <w:spacing w:line="240" w:lineRule="auto"/>
        <w:ind w:left="1077"/>
        <w:jc w:val="both"/>
        <w:rPr>
          <w:color w:val="000000"/>
          <w:sz w:val="22"/>
          <w:szCs w:val="22"/>
        </w:rPr>
      </w:pPr>
    </w:p>
    <w:p w14:paraId="0BABD79B" w14:textId="77777777" w:rsidR="00104CD9" w:rsidRDefault="00104CD9" w:rsidP="00AD7F9C">
      <w:pPr>
        <w:pStyle w:val="p7"/>
        <w:spacing w:line="240" w:lineRule="auto"/>
        <w:ind w:left="1077"/>
        <w:jc w:val="both"/>
        <w:rPr>
          <w:color w:val="000000"/>
          <w:sz w:val="22"/>
          <w:szCs w:val="22"/>
        </w:rPr>
      </w:pPr>
    </w:p>
    <w:p w14:paraId="5A7AFB98"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3B12EF74" w14:textId="77777777" w:rsidR="00035B2B" w:rsidRDefault="00035B2B" w:rsidP="006A7570">
      <w:pPr>
        <w:pStyle w:val="p7"/>
        <w:spacing w:line="240" w:lineRule="auto"/>
        <w:ind w:left="0"/>
        <w:jc w:val="both"/>
        <w:rPr>
          <w:sz w:val="22"/>
          <w:szCs w:val="22"/>
        </w:rPr>
      </w:pPr>
    </w:p>
    <w:p w14:paraId="60790AEF"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1EA54BD7"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465B48DA"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135B2E" w14:paraId="49D7E66B" w14:textId="77777777" w:rsidTr="006451B7">
        <w:tc>
          <w:tcPr>
            <w:tcW w:w="5211" w:type="dxa"/>
            <w:tcBorders>
              <w:top w:val="single" w:sz="4" w:space="0" w:color="auto"/>
              <w:left w:val="single" w:sz="4" w:space="0" w:color="auto"/>
              <w:bottom w:val="single" w:sz="4" w:space="0" w:color="auto"/>
              <w:right w:val="single" w:sz="4" w:space="0" w:color="auto"/>
            </w:tcBorders>
            <w:hideMark/>
          </w:tcPr>
          <w:p w14:paraId="3706B38E" w14:textId="77777777" w:rsidR="00135B2E" w:rsidRPr="00307E40" w:rsidRDefault="00135B2E" w:rsidP="006451B7">
            <w:pPr>
              <w:pStyle w:val="p7"/>
              <w:spacing w:line="240" w:lineRule="auto"/>
              <w:ind w:left="0"/>
              <w:rPr>
                <w:sz w:val="22"/>
                <w:szCs w:val="22"/>
              </w:rPr>
            </w:pPr>
            <w:r>
              <w:rPr>
                <w:sz w:val="22"/>
                <w:szCs w:val="22"/>
              </w:rPr>
              <w:t xml:space="preserve">Naročnik: </w:t>
            </w:r>
            <w:r w:rsidR="0077716D">
              <w:rPr>
                <w:sz w:val="22"/>
                <w:szCs w:val="22"/>
              </w:rPr>
              <w:t>VRTEC JARŠE</w:t>
            </w:r>
          </w:p>
        </w:tc>
        <w:tc>
          <w:tcPr>
            <w:tcW w:w="1560" w:type="dxa"/>
            <w:tcBorders>
              <w:top w:val="single" w:sz="4" w:space="0" w:color="auto"/>
              <w:left w:val="single" w:sz="4" w:space="0" w:color="auto"/>
              <w:bottom w:val="single" w:sz="4" w:space="0" w:color="auto"/>
              <w:right w:val="single" w:sz="4" w:space="0" w:color="auto"/>
            </w:tcBorders>
            <w:hideMark/>
          </w:tcPr>
          <w:p w14:paraId="172318B1" w14:textId="77777777" w:rsidR="00135B2E" w:rsidRDefault="00135B2E" w:rsidP="006451B7">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38770A6E" w14:textId="77777777" w:rsidR="00135B2E" w:rsidRDefault="00135B2E" w:rsidP="006451B7">
            <w:pPr>
              <w:pStyle w:val="p7"/>
              <w:spacing w:line="240" w:lineRule="auto"/>
              <w:ind w:left="0"/>
              <w:jc w:val="center"/>
              <w:rPr>
                <w:sz w:val="20"/>
              </w:rPr>
            </w:pPr>
            <w:r>
              <w:rPr>
                <w:sz w:val="20"/>
              </w:rPr>
              <w:t>DELOVNI ČAS                      (od ____do____)</w:t>
            </w:r>
          </w:p>
        </w:tc>
      </w:tr>
      <w:tr w:rsidR="00135B2E" w14:paraId="64B8CA53" w14:textId="77777777" w:rsidTr="00E32A8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7AAF6325" w14:textId="77777777" w:rsidR="00135B2E" w:rsidRPr="0077716D" w:rsidRDefault="0077716D" w:rsidP="00E32A88">
            <w:pPr>
              <w:pStyle w:val="p7"/>
              <w:spacing w:line="240" w:lineRule="auto"/>
              <w:ind w:left="0"/>
              <w:rPr>
                <w:sz w:val="20"/>
              </w:rPr>
            </w:pPr>
            <w:r w:rsidRPr="0077716D">
              <w:rPr>
                <w:sz w:val="20"/>
              </w:rPr>
              <w:t>enota Kekec, Ulica Hermana Potočnika 15</w:t>
            </w:r>
          </w:p>
        </w:tc>
        <w:tc>
          <w:tcPr>
            <w:tcW w:w="1560" w:type="dxa"/>
            <w:tcBorders>
              <w:top w:val="single" w:sz="4" w:space="0" w:color="auto"/>
              <w:left w:val="single" w:sz="4" w:space="0" w:color="auto"/>
              <w:bottom w:val="single" w:sz="4" w:space="0" w:color="auto"/>
              <w:right w:val="single" w:sz="4" w:space="0" w:color="auto"/>
            </w:tcBorders>
            <w:vAlign w:val="center"/>
          </w:tcPr>
          <w:p w14:paraId="357B7F33" w14:textId="77777777" w:rsidR="00135B2E" w:rsidRDefault="00135B2E" w:rsidP="00E32A88">
            <w:pPr>
              <w:pStyle w:val="p7"/>
              <w:spacing w:line="240" w:lineRule="auto"/>
              <w:ind w:left="0"/>
              <w:rPr>
                <w:sz w:val="20"/>
              </w:rPr>
            </w:pPr>
          </w:p>
        </w:tc>
        <w:tc>
          <w:tcPr>
            <w:tcW w:w="2536" w:type="dxa"/>
            <w:tcBorders>
              <w:top w:val="single" w:sz="4" w:space="0" w:color="auto"/>
              <w:left w:val="single" w:sz="4" w:space="0" w:color="auto"/>
              <w:bottom w:val="single" w:sz="4" w:space="0" w:color="auto"/>
              <w:right w:val="single" w:sz="4" w:space="0" w:color="auto"/>
            </w:tcBorders>
            <w:vAlign w:val="center"/>
          </w:tcPr>
          <w:p w14:paraId="5DCB8BA3" w14:textId="77777777" w:rsidR="00135B2E" w:rsidRDefault="00135B2E" w:rsidP="00E32A88">
            <w:pPr>
              <w:pStyle w:val="p7"/>
              <w:spacing w:line="240" w:lineRule="auto"/>
              <w:ind w:left="0"/>
              <w:rPr>
                <w:sz w:val="20"/>
              </w:rPr>
            </w:pPr>
          </w:p>
        </w:tc>
      </w:tr>
      <w:tr w:rsidR="00135B2E" w14:paraId="456D963C" w14:textId="77777777" w:rsidTr="00E32A8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2036B163" w14:textId="77777777" w:rsidR="00135B2E" w:rsidRPr="0077716D" w:rsidRDefault="0077716D" w:rsidP="00E32A88">
            <w:pPr>
              <w:pStyle w:val="p7"/>
              <w:spacing w:line="240" w:lineRule="auto"/>
              <w:ind w:left="0"/>
              <w:rPr>
                <w:sz w:val="20"/>
              </w:rPr>
            </w:pPr>
            <w:r w:rsidRPr="0077716D">
              <w:rPr>
                <w:sz w:val="20"/>
              </w:rPr>
              <w:t>Enota Mojca, Clevelandska ulica 13</w:t>
            </w:r>
          </w:p>
        </w:tc>
        <w:tc>
          <w:tcPr>
            <w:tcW w:w="1560" w:type="dxa"/>
            <w:tcBorders>
              <w:top w:val="single" w:sz="4" w:space="0" w:color="auto"/>
              <w:left w:val="single" w:sz="4" w:space="0" w:color="auto"/>
              <w:bottom w:val="single" w:sz="4" w:space="0" w:color="auto"/>
              <w:right w:val="single" w:sz="4" w:space="0" w:color="auto"/>
            </w:tcBorders>
            <w:vAlign w:val="center"/>
          </w:tcPr>
          <w:p w14:paraId="6D3FF7A2" w14:textId="77777777" w:rsidR="00135B2E" w:rsidRDefault="00135B2E" w:rsidP="00E32A88">
            <w:pPr>
              <w:pStyle w:val="p7"/>
              <w:spacing w:line="240" w:lineRule="auto"/>
              <w:ind w:left="0"/>
              <w:rPr>
                <w:sz w:val="20"/>
              </w:rPr>
            </w:pPr>
          </w:p>
        </w:tc>
        <w:tc>
          <w:tcPr>
            <w:tcW w:w="2536" w:type="dxa"/>
            <w:tcBorders>
              <w:top w:val="single" w:sz="4" w:space="0" w:color="auto"/>
              <w:left w:val="single" w:sz="4" w:space="0" w:color="auto"/>
              <w:bottom w:val="single" w:sz="4" w:space="0" w:color="auto"/>
              <w:right w:val="single" w:sz="4" w:space="0" w:color="auto"/>
            </w:tcBorders>
            <w:vAlign w:val="center"/>
          </w:tcPr>
          <w:p w14:paraId="4A0BE56E" w14:textId="77777777" w:rsidR="00135B2E" w:rsidRDefault="00135B2E" w:rsidP="00E32A88">
            <w:pPr>
              <w:pStyle w:val="p7"/>
              <w:spacing w:line="240" w:lineRule="auto"/>
              <w:ind w:left="0"/>
              <w:rPr>
                <w:sz w:val="20"/>
              </w:rPr>
            </w:pPr>
          </w:p>
        </w:tc>
      </w:tr>
      <w:tr w:rsidR="00135B2E" w14:paraId="2D892513" w14:textId="77777777" w:rsidTr="00E32A8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18295D82" w14:textId="77777777" w:rsidR="00135B2E" w:rsidRPr="0077716D" w:rsidRDefault="00135B2E" w:rsidP="00E32A88">
            <w:pPr>
              <w:pStyle w:val="p7"/>
              <w:spacing w:line="240" w:lineRule="auto"/>
              <w:ind w:left="0"/>
              <w:rPr>
                <w:sz w:val="20"/>
              </w:rPr>
            </w:pPr>
            <w:r w:rsidRPr="0077716D">
              <w:rPr>
                <w:sz w:val="20"/>
              </w:rPr>
              <w:t>Enota</w:t>
            </w:r>
            <w:r w:rsidR="0077716D" w:rsidRPr="0077716D">
              <w:rPr>
                <w:sz w:val="20"/>
              </w:rPr>
              <w:t xml:space="preserve"> Rožle, Rožičeva ulica 10</w:t>
            </w:r>
          </w:p>
        </w:tc>
        <w:tc>
          <w:tcPr>
            <w:tcW w:w="1560" w:type="dxa"/>
            <w:tcBorders>
              <w:top w:val="single" w:sz="4" w:space="0" w:color="auto"/>
              <w:left w:val="single" w:sz="4" w:space="0" w:color="auto"/>
              <w:bottom w:val="single" w:sz="4" w:space="0" w:color="auto"/>
              <w:right w:val="single" w:sz="4" w:space="0" w:color="auto"/>
            </w:tcBorders>
            <w:vAlign w:val="center"/>
          </w:tcPr>
          <w:p w14:paraId="05F4F250" w14:textId="77777777" w:rsidR="00135B2E" w:rsidRDefault="00135B2E" w:rsidP="00E32A88">
            <w:pPr>
              <w:pStyle w:val="p7"/>
              <w:spacing w:line="240" w:lineRule="auto"/>
              <w:ind w:left="0"/>
              <w:rPr>
                <w:sz w:val="20"/>
              </w:rPr>
            </w:pPr>
          </w:p>
        </w:tc>
        <w:tc>
          <w:tcPr>
            <w:tcW w:w="2536" w:type="dxa"/>
            <w:tcBorders>
              <w:top w:val="single" w:sz="4" w:space="0" w:color="auto"/>
              <w:left w:val="single" w:sz="4" w:space="0" w:color="auto"/>
              <w:bottom w:val="single" w:sz="4" w:space="0" w:color="auto"/>
              <w:right w:val="single" w:sz="4" w:space="0" w:color="auto"/>
            </w:tcBorders>
            <w:vAlign w:val="center"/>
          </w:tcPr>
          <w:p w14:paraId="21008F60" w14:textId="77777777" w:rsidR="00135B2E" w:rsidRDefault="00135B2E" w:rsidP="00E32A88">
            <w:pPr>
              <w:pStyle w:val="p7"/>
              <w:spacing w:line="240" w:lineRule="auto"/>
              <w:ind w:left="0"/>
              <w:rPr>
                <w:sz w:val="20"/>
              </w:rPr>
            </w:pPr>
          </w:p>
        </w:tc>
      </w:tr>
      <w:tr w:rsidR="00135B2E" w14:paraId="4CAF792B" w14:textId="77777777" w:rsidTr="00E32A88">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01602385" w14:textId="77777777" w:rsidR="00135B2E" w:rsidRPr="0077716D" w:rsidRDefault="0077716D" w:rsidP="00E32A88">
            <w:pPr>
              <w:pStyle w:val="p7"/>
              <w:spacing w:line="240" w:lineRule="auto"/>
              <w:ind w:left="0"/>
              <w:rPr>
                <w:sz w:val="20"/>
              </w:rPr>
            </w:pPr>
            <w:r w:rsidRPr="0077716D">
              <w:rPr>
                <w:sz w:val="20"/>
              </w:rPr>
              <w:t>Enota Rožle, Pokopališka ulica 30</w:t>
            </w:r>
          </w:p>
        </w:tc>
        <w:tc>
          <w:tcPr>
            <w:tcW w:w="1560" w:type="dxa"/>
            <w:tcBorders>
              <w:top w:val="single" w:sz="4" w:space="0" w:color="auto"/>
              <w:left w:val="single" w:sz="4" w:space="0" w:color="auto"/>
              <w:bottom w:val="single" w:sz="4" w:space="0" w:color="auto"/>
              <w:right w:val="single" w:sz="4" w:space="0" w:color="auto"/>
            </w:tcBorders>
            <w:vAlign w:val="center"/>
          </w:tcPr>
          <w:p w14:paraId="603F6215" w14:textId="77777777" w:rsidR="00135B2E" w:rsidRDefault="00135B2E" w:rsidP="00E32A88">
            <w:pPr>
              <w:pStyle w:val="p7"/>
              <w:spacing w:line="240" w:lineRule="auto"/>
              <w:ind w:left="0"/>
              <w:rPr>
                <w:sz w:val="20"/>
              </w:rPr>
            </w:pPr>
          </w:p>
        </w:tc>
        <w:tc>
          <w:tcPr>
            <w:tcW w:w="2536" w:type="dxa"/>
            <w:tcBorders>
              <w:top w:val="single" w:sz="4" w:space="0" w:color="auto"/>
              <w:left w:val="single" w:sz="4" w:space="0" w:color="auto"/>
              <w:bottom w:val="single" w:sz="4" w:space="0" w:color="auto"/>
              <w:right w:val="single" w:sz="4" w:space="0" w:color="auto"/>
            </w:tcBorders>
            <w:vAlign w:val="center"/>
          </w:tcPr>
          <w:p w14:paraId="7AA2A561" w14:textId="77777777" w:rsidR="00135B2E" w:rsidRDefault="00135B2E" w:rsidP="00E32A88">
            <w:pPr>
              <w:pStyle w:val="p7"/>
              <w:spacing w:line="240" w:lineRule="auto"/>
              <w:ind w:left="0"/>
              <w:rPr>
                <w:sz w:val="20"/>
              </w:rPr>
            </w:pPr>
          </w:p>
        </w:tc>
      </w:tr>
    </w:tbl>
    <w:p w14:paraId="6573013E" w14:textId="77777777" w:rsidR="00135B2E" w:rsidRDefault="00135B2E" w:rsidP="00A23D16">
      <w:pPr>
        <w:pStyle w:val="p7"/>
        <w:spacing w:line="240" w:lineRule="auto"/>
        <w:ind w:left="794"/>
        <w:rPr>
          <w:sz w:val="22"/>
          <w:szCs w:val="22"/>
        </w:rPr>
      </w:pPr>
    </w:p>
    <w:p w14:paraId="08038CE8" w14:textId="77777777" w:rsidR="00035B2B" w:rsidRDefault="00035B2B" w:rsidP="00135B2E">
      <w:pPr>
        <w:pStyle w:val="p7"/>
        <w:spacing w:line="240" w:lineRule="auto"/>
        <w:ind w:left="0"/>
        <w:jc w:val="both"/>
        <w:rPr>
          <w:sz w:val="22"/>
          <w:szCs w:val="22"/>
        </w:rPr>
      </w:pPr>
    </w:p>
    <w:p w14:paraId="0B414A8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62D57B0E"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32DEA9A5" w14:textId="77777777" w:rsidR="00A23D16" w:rsidRDefault="00A23D16" w:rsidP="00770423">
      <w:pPr>
        <w:pStyle w:val="p7"/>
        <w:tabs>
          <w:tab w:val="clear" w:pos="440"/>
          <w:tab w:val="left" w:pos="708"/>
        </w:tabs>
        <w:spacing w:line="240" w:lineRule="auto"/>
        <w:ind w:left="0"/>
        <w:jc w:val="both"/>
        <w:rPr>
          <w:sz w:val="22"/>
          <w:szCs w:val="22"/>
        </w:rPr>
      </w:pPr>
    </w:p>
    <w:p w14:paraId="231EE573"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735543B1"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19FB4A6"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2912D21E"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52138344"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1BFF9234"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76E22230" w14:textId="77777777" w:rsidR="00035B2B" w:rsidRDefault="00035B2B">
            <w:pPr>
              <w:pStyle w:val="p7"/>
              <w:spacing w:line="240" w:lineRule="auto"/>
              <w:ind w:left="0"/>
              <w:jc w:val="center"/>
              <w:rPr>
                <w:b/>
                <w:sz w:val="22"/>
                <w:szCs w:val="22"/>
              </w:rPr>
            </w:pPr>
            <w:r>
              <w:rPr>
                <w:b/>
                <w:sz w:val="22"/>
                <w:szCs w:val="22"/>
              </w:rPr>
              <w:t>Pogostost opravljanja</w:t>
            </w:r>
          </w:p>
          <w:p w14:paraId="5C467C21"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1714DF06"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16BCA546"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5E1D3BD4"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228D2635" w14:textId="77777777" w:rsidR="00035B2B" w:rsidRDefault="00035B2B">
            <w:pPr>
              <w:pStyle w:val="p7"/>
              <w:spacing w:line="240" w:lineRule="auto"/>
              <w:ind w:left="0"/>
              <w:jc w:val="center"/>
              <w:rPr>
                <w:b/>
                <w:sz w:val="22"/>
                <w:szCs w:val="22"/>
              </w:rPr>
            </w:pPr>
            <w:r>
              <w:rPr>
                <w:b/>
                <w:sz w:val="22"/>
                <w:szCs w:val="22"/>
              </w:rPr>
              <w:t>Izvajalec</w:t>
            </w:r>
          </w:p>
        </w:tc>
      </w:tr>
      <w:tr w:rsidR="00632BE4" w14:paraId="77DCF0A8"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36988B4A" w14:textId="77777777" w:rsidR="00632BE4" w:rsidRPr="00720AD3" w:rsidRDefault="00632BE4" w:rsidP="00632BE4">
            <w:pPr>
              <w:pStyle w:val="Default"/>
              <w:ind w:left="1080"/>
              <w:rPr>
                <w:rFonts w:ascii="Times New Roman" w:hAnsi="Times New Roman" w:cs="Times New Roman"/>
                <w:sz w:val="22"/>
                <w:szCs w:val="22"/>
              </w:rPr>
            </w:pPr>
          </w:p>
          <w:p w14:paraId="15246AC8" w14:textId="77777777" w:rsidR="00632BE4" w:rsidRDefault="00632BE4" w:rsidP="00632BE4">
            <w:pPr>
              <w:pStyle w:val="p7"/>
              <w:spacing w:line="240" w:lineRule="auto"/>
              <w:ind w:left="0"/>
              <w:jc w:val="both"/>
              <w:rPr>
                <w:i/>
                <w:sz w:val="22"/>
                <w:szCs w:val="22"/>
              </w:rPr>
            </w:pPr>
            <w:r w:rsidRPr="00720AD3">
              <w:rPr>
                <w:sz w:val="22"/>
                <w:szCs w:val="22"/>
              </w:rPr>
              <w:lastRenderedPageBreak/>
              <w:t>DNEVNO:</w:t>
            </w:r>
          </w:p>
          <w:p w14:paraId="3121266A" w14:textId="77777777" w:rsidR="00632BE4" w:rsidRPr="00720AD3" w:rsidRDefault="00632BE4" w:rsidP="00632BE4">
            <w:pPr>
              <w:pStyle w:val="Default"/>
              <w:ind w:left="1080"/>
              <w:rPr>
                <w:rFonts w:ascii="Times New Roman" w:hAnsi="Times New Roman" w:cs="Times New Roman"/>
                <w:sz w:val="22"/>
                <w:szCs w:val="22"/>
              </w:rPr>
            </w:pPr>
          </w:p>
          <w:p w14:paraId="5FCB8D58"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1EFA44D5"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022F6D62"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7083FF72"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12EBB720" w14:textId="77777777" w:rsidR="00632BE4" w:rsidRDefault="00632BE4" w:rsidP="00632BE4">
            <w:pPr>
              <w:pStyle w:val="p7"/>
              <w:spacing w:line="240" w:lineRule="auto"/>
              <w:ind w:left="0"/>
              <w:jc w:val="both"/>
              <w:rPr>
                <w:i/>
                <w:sz w:val="22"/>
                <w:szCs w:val="22"/>
              </w:rPr>
            </w:pPr>
          </w:p>
        </w:tc>
      </w:tr>
      <w:tr w:rsidR="00632BE4" w14:paraId="707ABB6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09596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B7FF10"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C0F4A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75D3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3AF2A1" w14:textId="77777777" w:rsidR="00632BE4" w:rsidRDefault="00632BE4" w:rsidP="00632BE4">
            <w:pPr>
              <w:pStyle w:val="p7"/>
              <w:spacing w:line="240" w:lineRule="auto"/>
              <w:ind w:left="283"/>
              <w:jc w:val="both"/>
              <w:rPr>
                <w:sz w:val="22"/>
                <w:szCs w:val="22"/>
              </w:rPr>
            </w:pPr>
          </w:p>
        </w:tc>
      </w:tr>
      <w:tr w:rsidR="00632BE4" w14:paraId="075B46F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F74C2C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620CE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9629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CA96D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087AC9" w14:textId="77777777" w:rsidR="00632BE4" w:rsidRDefault="00632BE4" w:rsidP="00632BE4">
            <w:pPr>
              <w:pStyle w:val="p7"/>
              <w:spacing w:line="240" w:lineRule="auto"/>
              <w:ind w:left="283"/>
              <w:jc w:val="both"/>
              <w:rPr>
                <w:sz w:val="22"/>
                <w:szCs w:val="22"/>
              </w:rPr>
            </w:pPr>
          </w:p>
        </w:tc>
      </w:tr>
      <w:tr w:rsidR="00632BE4" w14:paraId="44A50FD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3BE325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9D3D4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4547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CF311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9C3B8B" w14:textId="77777777" w:rsidR="00632BE4" w:rsidRDefault="00632BE4" w:rsidP="00632BE4">
            <w:pPr>
              <w:pStyle w:val="p7"/>
              <w:spacing w:line="240" w:lineRule="auto"/>
              <w:ind w:left="283"/>
              <w:jc w:val="both"/>
              <w:rPr>
                <w:sz w:val="22"/>
                <w:szCs w:val="22"/>
              </w:rPr>
            </w:pPr>
          </w:p>
        </w:tc>
      </w:tr>
      <w:tr w:rsidR="00632BE4" w14:paraId="42DFA9D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B5DD53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C89F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8B99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76D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503A77" w14:textId="77777777" w:rsidR="00632BE4" w:rsidRDefault="00632BE4" w:rsidP="00632BE4">
            <w:pPr>
              <w:pStyle w:val="p7"/>
              <w:spacing w:line="240" w:lineRule="auto"/>
              <w:ind w:left="283"/>
              <w:jc w:val="both"/>
              <w:rPr>
                <w:sz w:val="22"/>
                <w:szCs w:val="22"/>
              </w:rPr>
            </w:pPr>
          </w:p>
        </w:tc>
      </w:tr>
      <w:tr w:rsidR="00632BE4" w14:paraId="1BC7B2F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983894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3733E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CEF21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2A60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B1E5BF" w14:textId="77777777" w:rsidR="00632BE4" w:rsidRDefault="00632BE4" w:rsidP="00632BE4">
            <w:pPr>
              <w:pStyle w:val="p7"/>
              <w:spacing w:line="240" w:lineRule="auto"/>
              <w:ind w:left="283"/>
              <w:jc w:val="both"/>
              <w:rPr>
                <w:sz w:val="22"/>
                <w:szCs w:val="22"/>
              </w:rPr>
            </w:pPr>
          </w:p>
        </w:tc>
      </w:tr>
      <w:tr w:rsidR="00632BE4" w14:paraId="053F9A0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2A959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BA6B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BF86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960C3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5FB8C1" w14:textId="77777777" w:rsidR="00632BE4" w:rsidRDefault="00632BE4" w:rsidP="00632BE4">
            <w:pPr>
              <w:pStyle w:val="p7"/>
              <w:spacing w:line="240" w:lineRule="auto"/>
              <w:ind w:left="283"/>
              <w:jc w:val="both"/>
              <w:rPr>
                <w:sz w:val="22"/>
                <w:szCs w:val="22"/>
              </w:rPr>
            </w:pPr>
          </w:p>
        </w:tc>
      </w:tr>
      <w:tr w:rsidR="00632BE4" w14:paraId="6238FD3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405F20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23332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6DA6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A88F9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9932A6" w14:textId="77777777" w:rsidR="00632BE4" w:rsidRDefault="00632BE4" w:rsidP="00632BE4">
            <w:pPr>
              <w:pStyle w:val="p7"/>
              <w:spacing w:line="240" w:lineRule="auto"/>
              <w:ind w:left="283"/>
              <w:jc w:val="both"/>
              <w:rPr>
                <w:sz w:val="22"/>
                <w:szCs w:val="22"/>
              </w:rPr>
            </w:pPr>
          </w:p>
        </w:tc>
      </w:tr>
      <w:tr w:rsidR="00632BE4" w14:paraId="20EC597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F5825F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B450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6F60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C3E8E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CB93A7" w14:textId="77777777" w:rsidR="00632BE4" w:rsidRDefault="00632BE4" w:rsidP="00632BE4">
            <w:pPr>
              <w:pStyle w:val="p7"/>
              <w:spacing w:line="240" w:lineRule="auto"/>
              <w:ind w:left="283"/>
              <w:jc w:val="both"/>
              <w:rPr>
                <w:sz w:val="22"/>
                <w:szCs w:val="22"/>
              </w:rPr>
            </w:pPr>
          </w:p>
        </w:tc>
      </w:tr>
      <w:tr w:rsidR="00632BE4" w14:paraId="7EFDC90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31F8D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24F1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5961C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09E6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D859E7" w14:textId="77777777" w:rsidR="00632BE4" w:rsidRDefault="00632BE4" w:rsidP="00632BE4">
            <w:pPr>
              <w:pStyle w:val="p7"/>
              <w:spacing w:line="240" w:lineRule="auto"/>
              <w:ind w:left="283"/>
              <w:jc w:val="both"/>
              <w:rPr>
                <w:sz w:val="22"/>
                <w:szCs w:val="22"/>
              </w:rPr>
            </w:pPr>
          </w:p>
        </w:tc>
      </w:tr>
      <w:tr w:rsidR="00632BE4" w14:paraId="6B6A8A68"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6915469D" w14:textId="77777777" w:rsidR="00632BE4" w:rsidRPr="00720AD3" w:rsidRDefault="00632BE4" w:rsidP="00632BE4">
            <w:pPr>
              <w:pStyle w:val="Default"/>
              <w:ind w:left="1080"/>
              <w:rPr>
                <w:rFonts w:ascii="Times New Roman" w:hAnsi="Times New Roman" w:cs="Times New Roman"/>
                <w:sz w:val="22"/>
                <w:szCs w:val="22"/>
              </w:rPr>
            </w:pPr>
          </w:p>
          <w:p w14:paraId="7042DCA9" w14:textId="77777777" w:rsidR="00632BE4" w:rsidRPr="00720AD3" w:rsidRDefault="00632BE4" w:rsidP="00632BE4">
            <w:pPr>
              <w:pStyle w:val="Default"/>
              <w:ind w:left="1080"/>
              <w:rPr>
                <w:rFonts w:ascii="Times New Roman" w:hAnsi="Times New Roman" w:cs="Times New Roman"/>
                <w:sz w:val="22"/>
                <w:szCs w:val="22"/>
              </w:rPr>
            </w:pPr>
          </w:p>
          <w:p w14:paraId="50182140" w14:textId="77777777" w:rsidR="00632BE4" w:rsidRDefault="00632BE4" w:rsidP="00632BE4">
            <w:pPr>
              <w:pStyle w:val="p7"/>
              <w:spacing w:line="240" w:lineRule="auto"/>
              <w:ind w:left="0"/>
              <w:jc w:val="both"/>
              <w:rPr>
                <w:sz w:val="22"/>
                <w:szCs w:val="22"/>
              </w:rPr>
            </w:pPr>
            <w:r w:rsidRPr="00720AD3">
              <w:rPr>
                <w:sz w:val="22"/>
                <w:szCs w:val="22"/>
              </w:rPr>
              <w:t>TEDENSKO:</w:t>
            </w:r>
          </w:p>
          <w:p w14:paraId="48C076C8" w14:textId="77777777" w:rsidR="00632BE4" w:rsidRPr="00720AD3" w:rsidRDefault="00632BE4" w:rsidP="00632BE4">
            <w:pPr>
              <w:pStyle w:val="Default"/>
              <w:ind w:left="1080"/>
              <w:rPr>
                <w:rFonts w:ascii="Times New Roman" w:hAnsi="Times New Roman" w:cs="Times New Roman"/>
                <w:sz w:val="22"/>
                <w:szCs w:val="22"/>
              </w:rPr>
            </w:pPr>
          </w:p>
          <w:p w14:paraId="1A99AB0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42F34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7AB1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FB074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531573" w14:textId="77777777" w:rsidR="00632BE4" w:rsidRDefault="00632BE4" w:rsidP="00632BE4">
            <w:pPr>
              <w:pStyle w:val="p7"/>
              <w:spacing w:line="240" w:lineRule="auto"/>
              <w:ind w:left="283"/>
              <w:jc w:val="both"/>
              <w:rPr>
                <w:sz w:val="22"/>
                <w:szCs w:val="22"/>
              </w:rPr>
            </w:pPr>
          </w:p>
        </w:tc>
      </w:tr>
      <w:tr w:rsidR="00632BE4" w14:paraId="7BF04192"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714CA95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0A94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02113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5B2F0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278397" w14:textId="77777777" w:rsidR="00632BE4" w:rsidRDefault="00632BE4" w:rsidP="00632BE4">
            <w:pPr>
              <w:pStyle w:val="p7"/>
              <w:spacing w:line="240" w:lineRule="auto"/>
              <w:ind w:left="283"/>
              <w:jc w:val="both"/>
              <w:rPr>
                <w:sz w:val="22"/>
                <w:szCs w:val="22"/>
              </w:rPr>
            </w:pPr>
          </w:p>
        </w:tc>
      </w:tr>
      <w:tr w:rsidR="00632BE4" w14:paraId="2E586282"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4B1078D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F8EB9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7289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09FE1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660EF3" w14:textId="77777777" w:rsidR="00632BE4" w:rsidRDefault="00632BE4" w:rsidP="00632BE4">
            <w:pPr>
              <w:pStyle w:val="p7"/>
              <w:spacing w:line="240" w:lineRule="auto"/>
              <w:ind w:left="283"/>
              <w:jc w:val="both"/>
              <w:rPr>
                <w:sz w:val="22"/>
                <w:szCs w:val="22"/>
              </w:rPr>
            </w:pPr>
          </w:p>
        </w:tc>
      </w:tr>
      <w:tr w:rsidR="00632BE4" w14:paraId="0E56467A"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FC7F41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EBC83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6B84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D62C8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76B04D" w14:textId="77777777" w:rsidR="00632BE4" w:rsidRDefault="00632BE4" w:rsidP="00632BE4">
            <w:pPr>
              <w:pStyle w:val="p7"/>
              <w:spacing w:line="240" w:lineRule="auto"/>
              <w:ind w:left="283"/>
              <w:jc w:val="both"/>
              <w:rPr>
                <w:sz w:val="22"/>
                <w:szCs w:val="22"/>
              </w:rPr>
            </w:pPr>
          </w:p>
        </w:tc>
      </w:tr>
      <w:tr w:rsidR="00632BE4" w14:paraId="6CFC9C10"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EDA7B4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B74AA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B79A9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B1AB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19C738" w14:textId="77777777" w:rsidR="00632BE4" w:rsidRDefault="00632BE4" w:rsidP="00632BE4">
            <w:pPr>
              <w:pStyle w:val="p7"/>
              <w:spacing w:line="240" w:lineRule="auto"/>
              <w:ind w:left="283"/>
              <w:jc w:val="both"/>
              <w:rPr>
                <w:sz w:val="22"/>
                <w:szCs w:val="22"/>
              </w:rPr>
            </w:pPr>
          </w:p>
        </w:tc>
      </w:tr>
      <w:tr w:rsidR="00632BE4" w14:paraId="30D1DF0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1FC013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C812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6DDE6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F8F22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6E7D83" w14:textId="77777777" w:rsidR="00632BE4" w:rsidRDefault="00632BE4" w:rsidP="00632BE4">
            <w:pPr>
              <w:pStyle w:val="p7"/>
              <w:spacing w:line="240" w:lineRule="auto"/>
              <w:ind w:left="283"/>
              <w:jc w:val="both"/>
              <w:rPr>
                <w:sz w:val="22"/>
                <w:szCs w:val="22"/>
              </w:rPr>
            </w:pPr>
          </w:p>
        </w:tc>
      </w:tr>
      <w:tr w:rsidR="00632BE4" w14:paraId="3487FC12"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E662AF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8A551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F0133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1E5BC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B4CF77" w14:textId="77777777" w:rsidR="00632BE4" w:rsidRDefault="00632BE4" w:rsidP="00632BE4">
            <w:pPr>
              <w:pStyle w:val="p7"/>
              <w:spacing w:line="240" w:lineRule="auto"/>
              <w:ind w:left="283"/>
              <w:jc w:val="both"/>
              <w:rPr>
                <w:sz w:val="22"/>
                <w:szCs w:val="22"/>
              </w:rPr>
            </w:pPr>
          </w:p>
        </w:tc>
      </w:tr>
      <w:tr w:rsidR="00632BE4" w14:paraId="660DB76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FDE117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519E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46401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15AA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47D6F1" w14:textId="77777777" w:rsidR="00632BE4" w:rsidRDefault="00632BE4" w:rsidP="00632BE4">
            <w:pPr>
              <w:pStyle w:val="p7"/>
              <w:spacing w:line="240" w:lineRule="auto"/>
              <w:ind w:left="283"/>
              <w:jc w:val="both"/>
              <w:rPr>
                <w:sz w:val="22"/>
                <w:szCs w:val="22"/>
              </w:rPr>
            </w:pPr>
          </w:p>
        </w:tc>
      </w:tr>
      <w:tr w:rsidR="00632BE4" w14:paraId="30687F5E"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7422B8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8BF77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A05C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F758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036C8F" w14:textId="77777777" w:rsidR="00632BE4" w:rsidRDefault="00632BE4" w:rsidP="00632BE4">
            <w:pPr>
              <w:pStyle w:val="p7"/>
              <w:spacing w:line="240" w:lineRule="auto"/>
              <w:ind w:left="283"/>
              <w:jc w:val="both"/>
              <w:rPr>
                <w:sz w:val="22"/>
                <w:szCs w:val="22"/>
              </w:rPr>
            </w:pPr>
          </w:p>
        </w:tc>
      </w:tr>
      <w:tr w:rsidR="00632BE4" w14:paraId="270F8A49"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33EB15B0" w14:textId="77777777" w:rsidR="00632BE4" w:rsidRPr="00720AD3" w:rsidRDefault="00632BE4" w:rsidP="00632BE4">
            <w:pPr>
              <w:pStyle w:val="Default"/>
              <w:ind w:left="1080"/>
              <w:rPr>
                <w:rFonts w:ascii="Times New Roman" w:hAnsi="Times New Roman" w:cs="Times New Roman"/>
                <w:sz w:val="22"/>
                <w:szCs w:val="22"/>
              </w:rPr>
            </w:pPr>
          </w:p>
          <w:p w14:paraId="5CABC0ED" w14:textId="77777777" w:rsidR="00632BE4" w:rsidRPr="00720AD3" w:rsidRDefault="00632BE4" w:rsidP="00632BE4">
            <w:pPr>
              <w:pStyle w:val="Default"/>
              <w:ind w:left="1080"/>
              <w:rPr>
                <w:rFonts w:ascii="Times New Roman" w:hAnsi="Times New Roman" w:cs="Times New Roman"/>
                <w:sz w:val="22"/>
                <w:szCs w:val="22"/>
              </w:rPr>
            </w:pPr>
          </w:p>
          <w:p w14:paraId="44152295"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9DC89D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A0E38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45BDE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945863" w14:textId="77777777" w:rsidR="00632BE4" w:rsidRDefault="00632BE4" w:rsidP="00632BE4">
            <w:pPr>
              <w:pStyle w:val="p7"/>
              <w:spacing w:line="240" w:lineRule="auto"/>
              <w:ind w:left="283"/>
              <w:jc w:val="both"/>
              <w:rPr>
                <w:sz w:val="22"/>
                <w:szCs w:val="22"/>
              </w:rPr>
            </w:pPr>
          </w:p>
        </w:tc>
      </w:tr>
      <w:tr w:rsidR="00632BE4" w14:paraId="1CC80E82"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1A38CE7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556AB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EB02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D4B87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B69D93" w14:textId="77777777" w:rsidR="00632BE4" w:rsidRDefault="00632BE4" w:rsidP="00632BE4">
            <w:pPr>
              <w:pStyle w:val="p7"/>
              <w:spacing w:line="240" w:lineRule="auto"/>
              <w:ind w:left="283"/>
              <w:jc w:val="both"/>
              <w:rPr>
                <w:sz w:val="22"/>
                <w:szCs w:val="22"/>
              </w:rPr>
            </w:pPr>
          </w:p>
        </w:tc>
      </w:tr>
      <w:tr w:rsidR="00632BE4" w14:paraId="6DC93FDA"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41E15FA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2050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BD4AD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ECFC3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938E5D" w14:textId="77777777" w:rsidR="00632BE4" w:rsidRDefault="00632BE4" w:rsidP="00632BE4">
            <w:pPr>
              <w:pStyle w:val="p7"/>
              <w:spacing w:line="240" w:lineRule="auto"/>
              <w:ind w:left="283"/>
              <w:jc w:val="both"/>
              <w:rPr>
                <w:sz w:val="22"/>
                <w:szCs w:val="22"/>
              </w:rPr>
            </w:pPr>
          </w:p>
        </w:tc>
      </w:tr>
      <w:tr w:rsidR="00632BE4" w14:paraId="6332CC1E"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5CA385A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4A600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52037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5CDFA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FCCC35" w14:textId="77777777" w:rsidR="00632BE4" w:rsidRDefault="00632BE4" w:rsidP="00632BE4">
            <w:pPr>
              <w:pStyle w:val="p7"/>
              <w:spacing w:line="240" w:lineRule="auto"/>
              <w:ind w:left="283"/>
              <w:jc w:val="both"/>
              <w:rPr>
                <w:sz w:val="22"/>
                <w:szCs w:val="22"/>
              </w:rPr>
            </w:pPr>
          </w:p>
        </w:tc>
      </w:tr>
      <w:tr w:rsidR="00632BE4" w14:paraId="51D8F05F" w14:textId="77777777" w:rsidTr="00632BE4">
        <w:trPr>
          <w:trHeight w:val="247"/>
        </w:trPr>
        <w:tc>
          <w:tcPr>
            <w:tcW w:w="1418" w:type="dxa"/>
            <w:tcBorders>
              <w:top w:val="nil"/>
              <w:left w:val="single" w:sz="6" w:space="0" w:color="auto"/>
              <w:bottom w:val="nil"/>
              <w:right w:val="single" w:sz="6" w:space="0" w:color="auto"/>
            </w:tcBorders>
          </w:tcPr>
          <w:p w14:paraId="2ECD83F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4BCE1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2DB61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AEC47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B36FE7" w14:textId="77777777" w:rsidR="00632BE4" w:rsidRDefault="00632BE4" w:rsidP="00632BE4">
            <w:pPr>
              <w:pStyle w:val="p7"/>
              <w:spacing w:line="240" w:lineRule="auto"/>
              <w:ind w:left="283"/>
              <w:jc w:val="both"/>
              <w:rPr>
                <w:sz w:val="22"/>
                <w:szCs w:val="22"/>
              </w:rPr>
            </w:pPr>
          </w:p>
        </w:tc>
      </w:tr>
      <w:tr w:rsidR="00632BE4" w14:paraId="4EE3EF86" w14:textId="77777777" w:rsidTr="00632BE4">
        <w:trPr>
          <w:trHeight w:val="266"/>
        </w:trPr>
        <w:tc>
          <w:tcPr>
            <w:tcW w:w="1418" w:type="dxa"/>
            <w:tcBorders>
              <w:top w:val="nil"/>
              <w:left w:val="single" w:sz="6" w:space="0" w:color="auto"/>
              <w:bottom w:val="nil"/>
              <w:right w:val="single" w:sz="6" w:space="0" w:color="auto"/>
            </w:tcBorders>
          </w:tcPr>
          <w:p w14:paraId="0A8A454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917E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A2711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7D8889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FD0CE0" w14:textId="77777777" w:rsidR="00632BE4" w:rsidRDefault="00632BE4" w:rsidP="00632BE4">
            <w:pPr>
              <w:pStyle w:val="p7"/>
              <w:spacing w:line="240" w:lineRule="auto"/>
              <w:ind w:left="283"/>
              <w:jc w:val="both"/>
              <w:rPr>
                <w:sz w:val="22"/>
                <w:szCs w:val="22"/>
              </w:rPr>
            </w:pPr>
          </w:p>
        </w:tc>
      </w:tr>
      <w:tr w:rsidR="00632BE4" w14:paraId="6F1CFFB6" w14:textId="77777777" w:rsidTr="00632BE4">
        <w:trPr>
          <w:trHeight w:val="266"/>
        </w:trPr>
        <w:tc>
          <w:tcPr>
            <w:tcW w:w="1418" w:type="dxa"/>
            <w:tcBorders>
              <w:top w:val="nil"/>
              <w:left w:val="single" w:sz="6" w:space="0" w:color="auto"/>
              <w:bottom w:val="nil"/>
              <w:right w:val="single" w:sz="6" w:space="0" w:color="auto"/>
            </w:tcBorders>
          </w:tcPr>
          <w:p w14:paraId="1968D514"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C31B3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F8A4C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D5B01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D26297" w14:textId="77777777" w:rsidR="00632BE4" w:rsidRDefault="00632BE4" w:rsidP="00632BE4">
            <w:pPr>
              <w:pStyle w:val="p7"/>
              <w:spacing w:line="240" w:lineRule="auto"/>
              <w:ind w:left="283"/>
              <w:jc w:val="both"/>
              <w:rPr>
                <w:sz w:val="22"/>
                <w:szCs w:val="22"/>
              </w:rPr>
            </w:pPr>
          </w:p>
        </w:tc>
      </w:tr>
      <w:tr w:rsidR="00632BE4" w14:paraId="2D84311F" w14:textId="77777777" w:rsidTr="00632BE4">
        <w:trPr>
          <w:trHeight w:val="266"/>
        </w:trPr>
        <w:tc>
          <w:tcPr>
            <w:tcW w:w="1418" w:type="dxa"/>
            <w:tcBorders>
              <w:top w:val="nil"/>
              <w:left w:val="single" w:sz="6" w:space="0" w:color="auto"/>
              <w:bottom w:val="nil"/>
              <w:right w:val="single" w:sz="6" w:space="0" w:color="auto"/>
            </w:tcBorders>
          </w:tcPr>
          <w:p w14:paraId="468AE68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BB656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2DBA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47167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64866" w14:textId="77777777" w:rsidR="00632BE4" w:rsidRDefault="00632BE4" w:rsidP="00632BE4">
            <w:pPr>
              <w:pStyle w:val="p7"/>
              <w:spacing w:line="240" w:lineRule="auto"/>
              <w:ind w:left="283"/>
              <w:jc w:val="both"/>
              <w:rPr>
                <w:sz w:val="22"/>
                <w:szCs w:val="22"/>
              </w:rPr>
            </w:pPr>
          </w:p>
        </w:tc>
      </w:tr>
      <w:tr w:rsidR="00632BE4" w14:paraId="1BAF337A" w14:textId="77777777" w:rsidTr="00632BE4">
        <w:trPr>
          <w:trHeight w:val="266"/>
        </w:trPr>
        <w:tc>
          <w:tcPr>
            <w:tcW w:w="1418" w:type="dxa"/>
            <w:tcBorders>
              <w:top w:val="nil"/>
              <w:left w:val="single" w:sz="6" w:space="0" w:color="auto"/>
              <w:bottom w:val="nil"/>
              <w:right w:val="single" w:sz="6" w:space="0" w:color="auto"/>
            </w:tcBorders>
          </w:tcPr>
          <w:p w14:paraId="435D315A"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93B214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78D45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762FB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118F31" w14:textId="77777777" w:rsidR="00632BE4" w:rsidRDefault="00632BE4" w:rsidP="00632BE4">
            <w:pPr>
              <w:pStyle w:val="p7"/>
              <w:spacing w:line="240" w:lineRule="auto"/>
              <w:ind w:left="283"/>
              <w:jc w:val="both"/>
              <w:rPr>
                <w:sz w:val="22"/>
                <w:szCs w:val="22"/>
              </w:rPr>
            </w:pPr>
          </w:p>
        </w:tc>
      </w:tr>
      <w:tr w:rsidR="00632BE4" w14:paraId="6159BDC0" w14:textId="77777777" w:rsidTr="00632BE4">
        <w:trPr>
          <w:trHeight w:val="266"/>
        </w:trPr>
        <w:tc>
          <w:tcPr>
            <w:tcW w:w="1418" w:type="dxa"/>
            <w:tcBorders>
              <w:top w:val="nil"/>
              <w:left w:val="single" w:sz="6" w:space="0" w:color="auto"/>
              <w:bottom w:val="single" w:sz="6" w:space="0" w:color="auto"/>
              <w:right w:val="single" w:sz="6" w:space="0" w:color="auto"/>
            </w:tcBorders>
          </w:tcPr>
          <w:p w14:paraId="2B569FB8"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53A2B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B184D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4217D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99E7AE" w14:textId="77777777" w:rsidR="00632BE4" w:rsidRDefault="00632BE4" w:rsidP="00632BE4">
            <w:pPr>
              <w:pStyle w:val="p7"/>
              <w:spacing w:line="240" w:lineRule="auto"/>
              <w:ind w:left="283"/>
              <w:jc w:val="both"/>
              <w:rPr>
                <w:sz w:val="22"/>
                <w:szCs w:val="22"/>
              </w:rPr>
            </w:pPr>
          </w:p>
        </w:tc>
      </w:tr>
    </w:tbl>
    <w:p w14:paraId="4AD149CA" w14:textId="77777777" w:rsidR="00035B2B" w:rsidRDefault="00035B2B" w:rsidP="00035B2B">
      <w:pPr>
        <w:pStyle w:val="p7"/>
        <w:spacing w:line="240" w:lineRule="auto"/>
        <w:ind w:left="440"/>
        <w:jc w:val="both"/>
        <w:rPr>
          <w:sz w:val="22"/>
          <w:szCs w:val="22"/>
        </w:rPr>
      </w:pPr>
    </w:p>
    <w:p w14:paraId="5A089875"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16CDA4B0"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9D2C8E1"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6A33A1CB"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346B2B41"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06713B4E" w14:textId="77777777" w:rsidR="00632BE4" w:rsidRDefault="00632BE4" w:rsidP="00632BE4">
            <w:pPr>
              <w:pStyle w:val="p7"/>
              <w:spacing w:line="240" w:lineRule="auto"/>
              <w:ind w:left="0"/>
              <w:jc w:val="center"/>
              <w:rPr>
                <w:b/>
                <w:sz w:val="22"/>
                <w:szCs w:val="22"/>
              </w:rPr>
            </w:pPr>
            <w:r>
              <w:rPr>
                <w:b/>
                <w:sz w:val="22"/>
                <w:szCs w:val="22"/>
              </w:rPr>
              <w:t>Pogostost opravljanja</w:t>
            </w:r>
          </w:p>
          <w:p w14:paraId="40FCD177"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3DFC8990"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1C363028"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65E23603"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323EF5DF"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F56A38E"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0E671BC8" w14:textId="77777777" w:rsidR="00632BE4" w:rsidRPr="00720AD3" w:rsidRDefault="00632BE4" w:rsidP="00632BE4">
            <w:pPr>
              <w:pStyle w:val="Default"/>
              <w:ind w:left="1080"/>
              <w:rPr>
                <w:rFonts w:ascii="Times New Roman" w:hAnsi="Times New Roman" w:cs="Times New Roman"/>
                <w:sz w:val="22"/>
                <w:szCs w:val="22"/>
              </w:rPr>
            </w:pPr>
          </w:p>
          <w:p w14:paraId="24A17FDB" w14:textId="77777777" w:rsidR="00632BE4" w:rsidRDefault="00632BE4" w:rsidP="00632BE4">
            <w:pPr>
              <w:pStyle w:val="p7"/>
              <w:spacing w:line="240" w:lineRule="auto"/>
              <w:ind w:left="0"/>
              <w:jc w:val="both"/>
              <w:rPr>
                <w:i/>
                <w:sz w:val="22"/>
                <w:szCs w:val="22"/>
              </w:rPr>
            </w:pPr>
            <w:r w:rsidRPr="00720AD3">
              <w:rPr>
                <w:sz w:val="22"/>
                <w:szCs w:val="22"/>
              </w:rPr>
              <w:t>DNEVNO:</w:t>
            </w:r>
          </w:p>
          <w:p w14:paraId="62B2B0E0" w14:textId="77777777" w:rsidR="00632BE4" w:rsidRPr="00720AD3" w:rsidRDefault="00632BE4" w:rsidP="00632BE4">
            <w:pPr>
              <w:pStyle w:val="Default"/>
              <w:ind w:left="1080"/>
              <w:rPr>
                <w:rFonts w:ascii="Times New Roman" w:hAnsi="Times New Roman" w:cs="Times New Roman"/>
                <w:sz w:val="22"/>
                <w:szCs w:val="22"/>
              </w:rPr>
            </w:pPr>
          </w:p>
          <w:p w14:paraId="7C3863AD"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54F00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8983C7"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914276"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AF6230" w14:textId="77777777" w:rsidR="00632BE4" w:rsidRDefault="00632BE4" w:rsidP="00632BE4">
            <w:pPr>
              <w:pStyle w:val="p7"/>
              <w:spacing w:line="240" w:lineRule="auto"/>
              <w:ind w:left="0"/>
              <w:jc w:val="both"/>
              <w:rPr>
                <w:i/>
                <w:sz w:val="22"/>
                <w:szCs w:val="22"/>
              </w:rPr>
            </w:pPr>
          </w:p>
        </w:tc>
      </w:tr>
      <w:tr w:rsidR="00632BE4" w14:paraId="59B6955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9CD54E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3F0559"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BD029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19643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25D058" w14:textId="77777777" w:rsidR="00632BE4" w:rsidRDefault="00632BE4" w:rsidP="00632BE4">
            <w:pPr>
              <w:pStyle w:val="p7"/>
              <w:spacing w:line="240" w:lineRule="auto"/>
              <w:ind w:left="283"/>
              <w:jc w:val="both"/>
              <w:rPr>
                <w:sz w:val="22"/>
                <w:szCs w:val="22"/>
              </w:rPr>
            </w:pPr>
          </w:p>
        </w:tc>
      </w:tr>
      <w:tr w:rsidR="00632BE4" w14:paraId="4F51141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C8AF3A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B151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A2287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F7AF8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16AF55" w14:textId="77777777" w:rsidR="00632BE4" w:rsidRDefault="00632BE4" w:rsidP="00632BE4">
            <w:pPr>
              <w:pStyle w:val="p7"/>
              <w:spacing w:line="240" w:lineRule="auto"/>
              <w:ind w:left="283"/>
              <w:jc w:val="both"/>
              <w:rPr>
                <w:sz w:val="22"/>
                <w:szCs w:val="22"/>
              </w:rPr>
            </w:pPr>
          </w:p>
        </w:tc>
      </w:tr>
      <w:tr w:rsidR="00632BE4" w14:paraId="36D0AE9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47B8EE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259BF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DC419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CD44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C12C63" w14:textId="77777777" w:rsidR="00632BE4" w:rsidRDefault="00632BE4" w:rsidP="00632BE4">
            <w:pPr>
              <w:pStyle w:val="p7"/>
              <w:spacing w:line="240" w:lineRule="auto"/>
              <w:ind w:left="283"/>
              <w:jc w:val="both"/>
              <w:rPr>
                <w:sz w:val="22"/>
                <w:szCs w:val="22"/>
              </w:rPr>
            </w:pPr>
          </w:p>
        </w:tc>
      </w:tr>
      <w:tr w:rsidR="00632BE4" w14:paraId="4C69958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C62AB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61D59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4B1E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D5544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0ECA09" w14:textId="77777777" w:rsidR="00632BE4" w:rsidRDefault="00632BE4" w:rsidP="00632BE4">
            <w:pPr>
              <w:pStyle w:val="p7"/>
              <w:spacing w:line="240" w:lineRule="auto"/>
              <w:ind w:left="283"/>
              <w:jc w:val="both"/>
              <w:rPr>
                <w:sz w:val="22"/>
                <w:szCs w:val="22"/>
              </w:rPr>
            </w:pPr>
          </w:p>
        </w:tc>
      </w:tr>
      <w:tr w:rsidR="00632BE4" w14:paraId="1551D8E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99B641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5AC73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98E6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CA5AC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09215D" w14:textId="77777777" w:rsidR="00632BE4" w:rsidRDefault="00632BE4" w:rsidP="00632BE4">
            <w:pPr>
              <w:pStyle w:val="p7"/>
              <w:spacing w:line="240" w:lineRule="auto"/>
              <w:ind w:left="283"/>
              <w:jc w:val="both"/>
              <w:rPr>
                <w:sz w:val="22"/>
                <w:szCs w:val="22"/>
              </w:rPr>
            </w:pPr>
          </w:p>
        </w:tc>
      </w:tr>
      <w:tr w:rsidR="00632BE4" w14:paraId="3664E3C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FFB1A3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2A8DD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8F8E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51FD3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6C8631" w14:textId="77777777" w:rsidR="00632BE4" w:rsidRDefault="00632BE4" w:rsidP="00632BE4">
            <w:pPr>
              <w:pStyle w:val="p7"/>
              <w:spacing w:line="240" w:lineRule="auto"/>
              <w:ind w:left="283"/>
              <w:jc w:val="both"/>
              <w:rPr>
                <w:sz w:val="22"/>
                <w:szCs w:val="22"/>
              </w:rPr>
            </w:pPr>
          </w:p>
        </w:tc>
      </w:tr>
      <w:tr w:rsidR="00632BE4" w14:paraId="4311277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82812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A0F8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6EF4F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B824E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6BCFD7" w14:textId="77777777" w:rsidR="00632BE4" w:rsidRDefault="00632BE4" w:rsidP="00632BE4">
            <w:pPr>
              <w:pStyle w:val="p7"/>
              <w:spacing w:line="240" w:lineRule="auto"/>
              <w:ind w:left="283"/>
              <w:jc w:val="both"/>
              <w:rPr>
                <w:sz w:val="22"/>
                <w:szCs w:val="22"/>
              </w:rPr>
            </w:pPr>
          </w:p>
        </w:tc>
      </w:tr>
      <w:tr w:rsidR="00632BE4" w14:paraId="6D871EA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4251C6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BFD55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6750D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59F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15B9D6" w14:textId="77777777" w:rsidR="00632BE4" w:rsidRDefault="00632BE4" w:rsidP="00632BE4">
            <w:pPr>
              <w:pStyle w:val="p7"/>
              <w:spacing w:line="240" w:lineRule="auto"/>
              <w:ind w:left="283"/>
              <w:jc w:val="both"/>
              <w:rPr>
                <w:sz w:val="22"/>
                <w:szCs w:val="22"/>
              </w:rPr>
            </w:pPr>
          </w:p>
        </w:tc>
      </w:tr>
      <w:tr w:rsidR="00632BE4" w14:paraId="551812F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3AF092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FF61B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54215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8EDB9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8C2946" w14:textId="77777777" w:rsidR="00632BE4" w:rsidRDefault="00632BE4" w:rsidP="00632BE4">
            <w:pPr>
              <w:pStyle w:val="p7"/>
              <w:spacing w:line="240" w:lineRule="auto"/>
              <w:ind w:left="283"/>
              <w:jc w:val="both"/>
              <w:rPr>
                <w:sz w:val="22"/>
                <w:szCs w:val="22"/>
              </w:rPr>
            </w:pPr>
          </w:p>
        </w:tc>
      </w:tr>
      <w:tr w:rsidR="00632BE4" w14:paraId="465AEC70"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179D1C00" w14:textId="77777777" w:rsidR="00632BE4" w:rsidRPr="00720AD3" w:rsidRDefault="00632BE4" w:rsidP="00632BE4">
            <w:pPr>
              <w:pStyle w:val="Default"/>
              <w:ind w:left="1080"/>
              <w:rPr>
                <w:rFonts w:ascii="Times New Roman" w:hAnsi="Times New Roman" w:cs="Times New Roman"/>
                <w:sz w:val="22"/>
                <w:szCs w:val="22"/>
              </w:rPr>
            </w:pPr>
          </w:p>
          <w:p w14:paraId="0147E64C" w14:textId="77777777" w:rsidR="00632BE4" w:rsidRPr="00720AD3" w:rsidRDefault="00632BE4" w:rsidP="00632BE4">
            <w:pPr>
              <w:pStyle w:val="Default"/>
              <w:ind w:left="1080"/>
              <w:rPr>
                <w:rFonts w:ascii="Times New Roman" w:hAnsi="Times New Roman" w:cs="Times New Roman"/>
                <w:sz w:val="22"/>
                <w:szCs w:val="22"/>
              </w:rPr>
            </w:pPr>
          </w:p>
          <w:p w14:paraId="3E5AB139" w14:textId="77777777" w:rsidR="00632BE4" w:rsidRDefault="00632BE4" w:rsidP="00632BE4">
            <w:pPr>
              <w:pStyle w:val="p7"/>
              <w:spacing w:line="240" w:lineRule="auto"/>
              <w:ind w:left="0"/>
              <w:jc w:val="both"/>
              <w:rPr>
                <w:sz w:val="22"/>
                <w:szCs w:val="22"/>
              </w:rPr>
            </w:pPr>
            <w:r w:rsidRPr="00720AD3">
              <w:rPr>
                <w:sz w:val="22"/>
                <w:szCs w:val="22"/>
              </w:rPr>
              <w:t>TEDENSKO:</w:t>
            </w:r>
          </w:p>
          <w:p w14:paraId="384DB9B7" w14:textId="77777777" w:rsidR="00632BE4" w:rsidRPr="00720AD3" w:rsidRDefault="00632BE4" w:rsidP="00632BE4">
            <w:pPr>
              <w:pStyle w:val="Default"/>
              <w:ind w:left="1080"/>
              <w:rPr>
                <w:rFonts w:ascii="Times New Roman" w:hAnsi="Times New Roman" w:cs="Times New Roman"/>
                <w:sz w:val="22"/>
                <w:szCs w:val="22"/>
              </w:rPr>
            </w:pPr>
          </w:p>
          <w:p w14:paraId="18DA76E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10321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85E82B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C9383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7F57E0" w14:textId="77777777" w:rsidR="00632BE4" w:rsidRDefault="00632BE4" w:rsidP="00632BE4">
            <w:pPr>
              <w:pStyle w:val="p7"/>
              <w:spacing w:line="240" w:lineRule="auto"/>
              <w:ind w:left="283"/>
              <w:jc w:val="both"/>
              <w:rPr>
                <w:sz w:val="22"/>
                <w:szCs w:val="22"/>
              </w:rPr>
            </w:pPr>
          </w:p>
        </w:tc>
      </w:tr>
      <w:tr w:rsidR="00632BE4" w14:paraId="2A741E7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92D6A2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4DBEA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988CE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631B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29321B" w14:textId="77777777" w:rsidR="00632BE4" w:rsidRDefault="00632BE4" w:rsidP="00632BE4">
            <w:pPr>
              <w:pStyle w:val="p7"/>
              <w:spacing w:line="240" w:lineRule="auto"/>
              <w:ind w:left="283"/>
              <w:jc w:val="both"/>
              <w:rPr>
                <w:sz w:val="22"/>
                <w:szCs w:val="22"/>
              </w:rPr>
            </w:pPr>
          </w:p>
        </w:tc>
      </w:tr>
      <w:tr w:rsidR="00632BE4" w14:paraId="392A0E0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3C24B5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D24A9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8341F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87724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381929" w14:textId="77777777" w:rsidR="00632BE4" w:rsidRDefault="00632BE4" w:rsidP="00632BE4">
            <w:pPr>
              <w:pStyle w:val="p7"/>
              <w:spacing w:line="240" w:lineRule="auto"/>
              <w:ind w:left="283"/>
              <w:jc w:val="both"/>
              <w:rPr>
                <w:sz w:val="22"/>
                <w:szCs w:val="22"/>
              </w:rPr>
            </w:pPr>
          </w:p>
        </w:tc>
      </w:tr>
      <w:tr w:rsidR="00632BE4" w14:paraId="777D89B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696EC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CC67C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B6AED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5F1F2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3A6D3C" w14:textId="77777777" w:rsidR="00632BE4" w:rsidRDefault="00632BE4" w:rsidP="00632BE4">
            <w:pPr>
              <w:pStyle w:val="p7"/>
              <w:spacing w:line="240" w:lineRule="auto"/>
              <w:ind w:left="283"/>
              <w:jc w:val="both"/>
              <w:rPr>
                <w:sz w:val="22"/>
                <w:szCs w:val="22"/>
              </w:rPr>
            </w:pPr>
          </w:p>
        </w:tc>
      </w:tr>
      <w:tr w:rsidR="00632BE4" w14:paraId="4211A33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19E39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3BE54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6D89A9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AF17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1CCDD7" w14:textId="77777777" w:rsidR="00632BE4" w:rsidRDefault="00632BE4" w:rsidP="00632BE4">
            <w:pPr>
              <w:pStyle w:val="p7"/>
              <w:spacing w:line="240" w:lineRule="auto"/>
              <w:ind w:left="283"/>
              <w:jc w:val="both"/>
              <w:rPr>
                <w:sz w:val="22"/>
                <w:szCs w:val="22"/>
              </w:rPr>
            </w:pPr>
          </w:p>
        </w:tc>
      </w:tr>
      <w:tr w:rsidR="00632BE4" w14:paraId="2E6B6BE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AF8DA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DB537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1D840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5EAF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8BFCBA" w14:textId="77777777" w:rsidR="00632BE4" w:rsidRDefault="00632BE4" w:rsidP="00632BE4">
            <w:pPr>
              <w:pStyle w:val="p7"/>
              <w:spacing w:line="240" w:lineRule="auto"/>
              <w:ind w:left="283"/>
              <w:jc w:val="both"/>
              <w:rPr>
                <w:sz w:val="22"/>
                <w:szCs w:val="22"/>
              </w:rPr>
            </w:pPr>
          </w:p>
        </w:tc>
      </w:tr>
      <w:tr w:rsidR="00632BE4" w14:paraId="004F31C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181C6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070C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8A10C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B1F44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F5807D" w14:textId="77777777" w:rsidR="00632BE4" w:rsidRDefault="00632BE4" w:rsidP="00632BE4">
            <w:pPr>
              <w:pStyle w:val="p7"/>
              <w:spacing w:line="240" w:lineRule="auto"/>
              <w:ind w:left="283"/>
              <w:jc w:val="both"/>
              <w:rPr>
                <w:sz w:val="22"/>
                <w:szCs w:val="22"/>
              </w:rPr>
            </w:pPr>
          </w:p>
        </w:tc>
      </w:tr>
      <w:tr w:rsidR="00632BE4" w14:paraId="262E3D4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3638A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28147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A6117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F9D6B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AE9F9D" w14:textId="77777777" w:rsidR="00632BE4" w:rsidRDefault="00632BE4" w:rsidP="00632BE4">
            <w:pPr>
              <w:pStyle w:val="p7"/>
              <w:spacing w:line="240" w:lineRule="auto"/>
              <w:ind w:left="283"/>
              <w:jc w:val="both"/>
              <w:rPr>
                <w:sz w:val="22"/>
                <w:szCs w:val="22"/>
              </w:rPr>
            </w:pPr>
          </w:p>
        </w:tc>
      </w:tr>
      <w:tr w:rsidR="00632BE4" w14:paraId="0354FD7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F18E3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E950B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C923B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6BEA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1644AA" w14:textId="77777777" w:rsidR="00632BE4" w:rsidRDefault="00632BE4" w:rsidP="00632BE4">
            <w:pPr>
              <w:pStyle w:val="p7"/>
              <w:spacing w:line="240" w:lineRule="auto"/>
              <w:ind w:left="283"/>
              <w:jc w:val="both"/>
              <w:rPr>
                <w:sz w:val="22"/>
                <w:szCs w:val="22"/>
              </w:rPr>
            </w:pPr>
          </w:p>
        </w:tc>
      </w:tr>
      <w:tr w:rsidR="00632BE4" w14:paraId="3229F420"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E8D3BB6" w14:textId="77777777" w:rsidR="00632BE4" w:rsidRPr="00720AD3" w:rsidRDefault="00632BE4" w:rsidP="00632BE4">
            <w:pPr>
              <w:pStyle w:val="Default"/>
              <w:ind w:left="1080"/>
              <w:rPr>
                <w:rFonts w:ascii="Times New Roman" w:hAnsi="Times New Roman" w:cs="Times New Roman"/>
                <w:sz w:val="22"/>
                <w:szCs w:val="22"/>
              </w:rPr>
            </w:pPr>
          </w:p>
          <w:p w14:paraId="3B38A1C4" w14:textId="77777777" w:rsidR="00632BE4" w:rsidRPr="00720AD3" w:rsidRDefault="00632BE4" w:rsidP="00632BE4">
            <w:pPr>
              <w:pStyle w:val="Default"/>
              <w:ind w:left="1080"/>
              <w:rPr>
                <w:rFonts w:ascii="Times New Roman" w:hAnsi="Times New Roman" w:cs="Times New Roman"/>
                <w:sz w:val="22"/>
                <w:szCs w:val="22"/>
              </w:rPr>
            </w:pPr>
          </w:p>
          <w:p w14:paraId="06A2B54C"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2B11D6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70779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A93F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00F0FE" w14:textId="77777777" w:rsidR="00632BE4" w:rsidRDefault="00632BE4" w:rsidP="00632BE4">
            <w:pPr>
              <w:pStyle w:val="p7"/>
              <w:spacing w:line="240" w:lineRule="auto"/>
              <w:ind w:left="283"/>
              <w:jc w:val="both"/>
              <w:rPr>
                <w:sz w:val="22"/>
                <w:szCs w:val="22"/>
              </w:rPr>
            </w:pPr>
          </w:p>
        </w:tc>
      </w:tr>
      <w:tr w:rsidR="00632BE4" w14:paraId="206600A9"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E873DC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59C01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2A8F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CAC35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B5CC28" w14:textId="77777777" w:rsidR="00632BE4" w:rsidRDefault="00632BE4" w:rsidP="00632BE4">
            <w:pPr>
              <w:pStyle w:val="p7"/>
              <w:spacing w:line="240" w:lineRule="auto"/>
              <w:ind w:left="283"/>
              <w:jc w:val="both"/>
              <w:rPr>
                <w:sz w:val="22"/>
                <w:szCs w:val="22"/>
              </w:rPr>
            </w:pPr>
          </w:p>
        </w:tc>
      </w:tr>
      <w:tr w:rsidR="00632BE4" w14:paraId="776171D5"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4341D0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4B44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8C04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9951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EAA8FA" w14:textId="77777777" w:rsidR="00632BE4" w:rsidRDefault="00632BE4" w:rsidP="00632BE4">
            <w:pPr>
              <w:pStyle w:val="p7"/>
              <w:spacing w:line="240" w:lineRule="auto"/>
              <w:ind w:left="283"/>
              <w:jc w:val="both"/>
              <w:rPr>
                <w:sz w:val="22"/>
                <w:szCs w:val="22"/>
              </w:rPr>
            </w:pPr>
          </w:p>
        </w:tc>
      </w:tr>
      <w:tr w:rsidR="00632BE4" w14:paraId="43F53397"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058F19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39E9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D202D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C40F4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8C0053" w14:textId="77777777" w:rsidR="00632BE4" w:rsidRDefault="00632BE4" w:rsidP="00632BE4">
            <w:pPr>
              <w:pStyle w:val="p7"/>
              <w:spacing w:line="240" w:lineRule="auto"/>
              <w:ind w:left="283"/>
              <w:jc w:val="both"/>
              <w:rPr>
                <w:sz w:val="22"/>
                <w:szCs w:val="22"/>
              </w:rPr>
            </w:pPr>
          </w:p>
        </w:tc>
      </w:tr>
    </w:tbl>
    <w:p w14:paraId="30C8ED9D" w14:textId="77777777" w:rsidR="00035B2B" w:rsidRDefault="00035B2B" w:rsidP="00035B2B">
      <w:pPr>
        <w:pStyle w:val="p7"/>
        <w:tabs>
          <w:tab w:val="clear" w:pos="440"/>
          <w:tab w:val="left" w:pos="708"/>
        </w:tabs>
        <w:spacing w:line="240" w:lineRule="auto"/>
        <w:ind w:left="709"/>
        <w:jc w:val="both"/>
        <w:rPr>
          <w:b/>
          <w:sz w:val="22"/>
          <w:szCs w:val="22"/>
        </w:rPr>
      </w:pPr>
    </w:p>
    <w:p w14:paraId="27507DFF"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55FE70EF"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2FBD821"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D3F5DBD"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495D070D"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29F33DE" w14:textId="77777777" w:rsidR="00632BE4" w:rsidRDefault="00632BE4" w:rsidP="00632BE4">
            <w:pPr>
              <w:pStyle w:val="p7"/>
              <w:spacing w:line="240" w:lineRule="auto"/>
              <w:ind w:left="0"/>
              <w:jc w:val="center"/>
              <w:rPr>
                <w:b/>
                <w:sz w:val="22"/>
                <w:szCs w:val="22"/>
              </w:rPr>
            </w:pPr>
            <w:r>
              <w:rPr>
                <w:b/>
                <w:sz w:val="22"/>
                <w:szCs w:val="22"/>
              </w:rPr>
              <w:t>Pogostost opravljanja</w:t>
            </w:r>
          </w:p>
          <w:p w14:paraId="2095A93C"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288A379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984738D"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951C92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619FC532"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227CAD3"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10E4492E" w14:textId="77777777" w:rsidR="00632BE4" w:rsidRPr="00720AD3" w:rsidRDefault="00632BE4" w:rsidP="00632BE4">
            <w:pPr>
              <w:pStyle w:val="Default"/>
              <w:ind w:left="1080"/>
              <w:rPr>
                <w:rFonts w:ascii="Times New Roman" w:hAnsi="Times New Roman" w:cs="Times New Roman"/>
                <w:sz w:val="22"/>
                <w:szCs w:val="22"/>
              </w:rPr>
            </w:pPr>
          </w:p>
          <w:p w14:paraId="20D819D1" w14:textId="77777777" w:rsidR="00632BE4" w:rsidRDefault="00632BE4" w:rsidP="00632BE4">
            <w:pPr>
              <w:pStyle w:val="p7"/>
              <w:spacing w:line="240" w:lineRule="auto"/>
              <w:ind w:left="0"/>
              <w:jc w:val="both"/>
              <w:rPr>
                <w:i/>
                <w:sz w:val="22"/>
                <w:szCs w:val="22"/>
              </w:rPr>
            </w:pPr>
            <w:r w:rsidRPr="00720AD3">
              <w:rPr>
                <w:sz w:val="22"/>
                <w:szCs w:val="22"/>
              </w:rPr>
              <w:t>DNEVNO:</w:t>
            </w:r>
          </w:p>
          <w:p w14:paraId="1D6331EE" w14:textId="77777777" w:rsidR="00632BE4" w:rsidRPr="00720AD3" w:rsidRDefault="00632BE4" w:rsidP="00632BE4">
            <w:pPr>
              <w:pStyle w:val="Default"/>
              <w:ind w:left="1080"/>
              <w:rPr>
                <w:rFonts w:ascii="Times New Roman" w:hAnsi="Times New Roman" w:cs="Times New Roman"/>
                <w:sz w:val="22"/>
                <w:szCs w:val="22"/>
              </w:rPr>
            </w:pPr>
          </w:p>
          <w:p w14:paraId="017F4A7C"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59346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3C9747"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848327"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A8573E" w14:textId="77777777" w:rsidR="00632BE4" w:rsidRDefault="00632BE4" w:rsidP="00632BE4">
            <w:pPr>
              <w:pStyle w:val="p7"/>
              <w:spacing w:line="240" w:lineRule="auto"/>
              <w:ind w:left="0"/>
              <w:jc w:val="both"/>
              <w:rPr>
                <w:i/>
                <w:sz w:val="22"/>
                <w:szCs w:val="22"/>
              </w:rPr>
            </w:pPr>
          </w:p>
        </w:tc>
      </w:tr>
      <w:tr w:rsidR="00632BE4" w14:paraId="3DD5478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B9CF0A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C9BF3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BA6F6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4FF5D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9720E2" w14:textId="77777777" w:rsidR="00632BE4" w:rsidRDefault="00632BE4" w:rsidP="00632BE4">
            <w:pPr>
              <w:pStyle w:val="p7"/>
              <w:spacing w:line="240" w:lineRule="auto"/>
              <w:ind w:left="283"/>
              <w:jc w:val="both"/>
              <w:rPr>
                <w:sz w:val="22"/>
                <w:szCs w:val="22"/>
              </w:rPr>
            </w:pPr>
          </w:p>
        </w:tc>
      </w:tr>
      <w:tr w:rsidR="00632BE4" w14:paraId="7E910CF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A26068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D5F0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669EE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EAD3A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C61E9B" w14:textId="77777777" w:rsidR="00632BE4" w:rsidRDefault="00632BE4" w:rsidP="00632BE4">
            <w:pPr>
              <w:pStyle w:val="p7"/>
              <w:spacing w:line="240" w:lineRule="auto"/>
              <w:ind w:left="283"/>
              <w:jc w:val="both"/>
              <w:rPr>
                <w:sz w:val="22"/>
                <w:szCs w:val="22"/>
              </w:rPr>
            </w:pPr>
          </w:p>
        </w:tc>
      </w:tr>
      <w:tr w:rsidR="00632BE4" w14:paraId="44F1941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AAD50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DBAD55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9751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0F653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AB5BE8" w14:textId="77777777" w:rsidR="00632BE4" w:rsidRDefault="00632BE4" w:rsidP="00632BE4">
            <w:pPr>
              <w:pStyle w:val="p7"/>
              <w:spacing w:line="240" w:lineRule="auto"/>
              <w:ind w:left="283"/>
              <w:jc w:val="both"/>
              <w:rPr>
                <w:sz w:val="22"/>
                <w:szCs w:val="22"/>
              </w:rPr>
            </w:pPr>
          </w:p>
        </w:tc>
      </w:tr>
      <w:tr w:rsidR="00632BE4" w14:paraId="128F691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CB3B2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A835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2231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D137C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552C40" w14:textId="77777777" w:rsidR="00632BE4" w:rsidRDefault="00632BE4" w:rsidP="00632BE4">
            <w:pPr>
              <w:pStyle w:val="p7"/>
              <w:spacing w:line="240" w:lineRule="auto"/>
              <w:ind w:left="283"/>
              <w:jc w:val="both"/>
              <w:rPr>
                <w:sz w:val="22"/>
                <w:szCs w:val="22"/>
              </w:rPr>
            </w:pPr>
          </w:p>
        </w:tc>
      </w:tr>
      <w:tr w:rsidR="00632BE4" w14:paraId="0A1E976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C083E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9042B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5CBA4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6408E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FB6FD41" w14:textId="77777777" w:rsidR="00632BE4" w:rsidRDefault="00632BE4" w:rsidP="00632BE4">
            <w:pPr>
              <w:pStyle w:val="p7"/>
              <w:spacing w:line="240" w:lineRule="auto"/>
              <w:ind w:left="283"/>
              <w:jc w:val="both"/>
              <w:rPr>
                <w:sz w:val="22"/>
                <w:szCs w:val="22"/>
              </w:rPr>
            </w:pPr>
          </w:p>
        </w:tc>
      </w:tr>
      <w:tr w:rsidR="00632BE4" w14:paraId="3C3D82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A24C3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7539E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F43BE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AB48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0209C3" w14:textId="77777777" w:rsidR="00632BE4" w:rsidRDefault="00632BE4" w:rsidP="00632BE4">
            <w:pPr>
              <w:pStyle w:val="p7"/>
              <w:spacing w:line="240" w:lineRule="auto"/>
              <w:ind w:left="283"/>
              <w:jc w:val="both"/>
              <w:rPr>
                <w:sz w:val="22"/>
                <w:szCs w:val="22"/>
              </w:rPr>
            </w:pPr>
          </w:p>
        </w:tc>
      </w:tr>
      <w:tr w:rsidR="00632BE4" w14:paraId="518A941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D1357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FCFB6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44C0A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A0CA8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854A91" w14:textId="77777777" w:rsidR="00632BE4" w:rsidRDefault="00632BE4" w:rsidP="00632BE4">
            <w:pPr>
              <w:pStyle w:val="p7"/>
              <w:spacing w:line="240" w:lineRule="auto"/>
              <w:ind w:left="283"/>
              <w:jc w:val="both"/>
              <w:rPr>
                <w:sz w:val="22"/>
                <w:szCs w:val="22"/>
              </w:rPr>
            </w:pPr>
          </w:p>
        </w:tc>
      </w:tr>
      <w:tr w:rsidR="00632BE4" w14:paraId="4E3C582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60E48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C2C715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046C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BA7B3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15D940" w14:textId="77777777" w:rsidR="00632BE4" w:rsidRDefault="00632BE4" w:rsidP="00632BE4">
            <w:pPr>
              <w:pStyle w:val="p7"/>
              <w:spacing w:line="240" w:lineRule="auto"/>
              <w:ind w:left="283"/>
              <w:jc w:val="both"/>
              <w:rPr>
                <w:sz w:val="22"/>
                <w:szCs w:val="22"/>
              </w:rPr>
            </w:pPr>
          </w:p>
        </w:tc>
      </w:tr>
      <w:tr w:rsidR="00632BE4" w14:paraId="6BBD163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0E72D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593F9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E9131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8D482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158C89" w14:textId="77777777" w:rsidR="00632BE4" w:rsidRDefault="00632BE4" w:rsidP="00632BE4">
            <w:pPr>
              <w:pStyle w:val="p7"/>
              <w:spacing w:line="240" w:lineRule="auto"/>
              <w:ind w:left="283"/>
              <w:jc w:val="both"/>
              <w:rPr>
                <w:sz w:val="22"/>
                <w:szCs w:val="22"/>
              </w:rPr>
            </w:pPr>
          </w:p>
        </w:tc>
      </w:tr>
      <w:tr w:rsidR="00632BE4" w14:paraId="3BDBC29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0095F5E" w14:textId="77777777" w:rsidR="00632BE4" w:rsidRPr="00720AD3" w:rsidRDefault="00632BE4" w:rsidP="00632BE4">
            <w:pPr>
              <w:pStyle w:val="Default"/>
              <w:ind w:left="1080"/>
              <w:rPr>
                <w:rFonts w:ascii="Times New Roman" w:hAnsi="Times New Roman" w:cs="Times New Roman"/>
                <w:sz w:val="22"/>
                <w:szCs w:val="22"/>
              </w:rPr>
            </w:pPr>
          </w:p>
          <w:p w14:paraId="129C85DF" w14:textId="77777777" w:rsidR="00632BE4" w:rsidRPr="00720AD3" w:rsidRDefault="00632BE4" w:rsidP="00632BE4">
            <w:pPr>
              <w:pStyle w:val="Default"/>
              <w:ind w:left="1080"/>
              <w:rPr>
                <w:rFonts w:ascii="Times New Roman" w:hAnsi="Times New Roman" w:cs="Times New Roman"/>
                <w:sz w:val="22"/>
                <w:szCs w:val="22"/>
              </w:rPr>
            </w:pPr>
          </w:p>
          <w:p w14:paraId="19C884FF" w14:textId="77777777" w:rsidR="00632BE4" w:rsidRDefault="00632BE4" w:rsidP="00632BE4">
            <w:pPr>
              <w:pStyle w:val="p7"/>
              <w:spacing w:line="240" w:lineRule="auto"/>
              <w:ind w:left="0"/>
              <w:jc w:val="both"/>
              <w:rPr>
                <w:sz w:val="22"/>
                <w:szCs w:val="22"/>
              </w:rPr>
            </w:pPr>
            <w:r w:rsidRPr="00720AD3">
              <w:rPr>
                <w:sz w:val="22"/>
                <w:szCs w:val="22"/>
              </w:rPr>
              <w:t>TEDENSKO:</w:t>
            </w:r>
          </w:p>
          <w:p w14:paraId="3CA2DAF7" w14:textId="77777777" w:rsidR="00632BE4" w:rsidRPr="00720AD3" w:rsidRDefault="00632BE4" w:rsidP="00632BE4">
            <w:pPr>
              <w:pStyle w:val="Default"/>
              <w:ind w:left="1080"/>
              <w:rPr>
                <w:rFonts w:ascii="Times New Roman" w:hAnsi="Times New Roman" w:cs="Times New Roman"/>
                <w:sz w:val="22"/>
                <w:szCs w:val="22"/>
              </w:rPr>
            </w:pPr>
          </w:p>
          <w:p w14:paraId="4EB715A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0C5FB3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4411A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65F9E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2FE7C9" w14:textId="77777777" w:rsidR="00632BE4" w:rsidRDefault="00632BE4" w:rsidP="00632BE4">
            <w:pPr>
              <w:pStyle w:val="p7"/>
              <w:spacing w:line="240" w:lineRule="auto"/>
              <w:ind w:left="283"/>
              <w:jc w:val="both"/>
              <w:rPr>
                <w:sz w:val="22"/>
                <w:szCs w:val="22"/>
              </w:rPr>
            </w:pPr>
          </w:p>
        </w:tc>
      </w:tr>
      <w:tr w:rsidR="00632BE4" w14:paraId="6A0A145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8C4FA0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7B8392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7574F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14315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B5D71B" w14:textId="77777777" w:rsidR="00632BE4" w:rsidRDefault="00632BE4" w:rsidP="00632BE4">
            <w:pPr>
              <w:pStyle w:val="p7"/>
              <w:spacing w:line="240" w:lineRule="auto"/>
              <w:ind w:left="283"/>
              <w:jc w:val="both"/>
              <w:rPr>
                <w:sz w:val="22"/>
                <w:szCs w:val="22"/>
              </w:rPr>
            </w:pPr>
          </w:p>
        </w:tc>
      </w:tr>
      <w:tr w:rsidR="00632BE4" w14:paraId="0DF815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FBBC6F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CCDEC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8A50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43108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DD905D" w14:textId="77777777" w:rsidR="00632BE4" w:rsidRDefault="00632BE4" w:rsidP="00632BE4">
            <w:pPr>
              <w:pStyle w:val="p7"/>
              <w:spacing w:line="240" w:lineRule="auto"/>
              <w:ind w:left="283"/>
              <w:jc w:val="both"/>
              <w:rPr>
                <w:sz w:val="22"/>
                <w:szCs w:val="22"/>
              </w:rPr>
            </w:pPr>
          </w:p>
        </w:tc>
      </w:tr>
      <w:tr w:rsidR="00632BE4" w14:paraId="55DDCA1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66678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9E492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6A71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84E6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8F6335" w14:textId="77777777" w:rsidR="00632BE4" w:rsidRDefault="00632BE4" w:rsidP="00632BE4">
            <w:pPr>
              <w:pStyle w:val="p7"/>
              <w:spacing w:line="240" w:lineRule="auto"/>
              <w:ind w:left="283"/>
              <w:jc w:val="both"/>
              <w:rPr>
                <w:sz w:val="22"/>
                <w:szCs w:val="22"/>
              </w:rPr>
            </w:pPr>
          </w:p>
        </w:tc>
      </w:tr>
      <w:tr w:rsidR="00632BE4" w14:paraId="2452CD1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89F768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93EC0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D24BC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B170C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403C36" w14:textId="77777777" w:rsidR="00632BE4" w:rsidRDefault="00632BE4" w:rsidP="00632BE4">
            <w:pPr>
              <w:pStyle w:val="p7"/>
              <w:spacing w:line="240" w:lineRule="auto"/>
              <w:ind w:left="283"/>
              <w:jc w:val="both"/>
              <w:rPr>
                <w:sz w:val="22"/>
                <w:szCs w:val="22"/>
              </w:rPr>
            </w:pPr>
          </w:p>
        </w:tc>
      </w:tr>
      <w:tr w:rsidR="00632BE4" w14:paraId="179078F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793C82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7221E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8AD1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8AE25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19E5C4" w14:textId="77777777" w:rsidR="00632BE4" w:rsidRDefault="00632BE4" w:rsidP="00632BE4">
            <w:pPr>
              <w:pStyle w:val="p7"/>
              <w:spacing w:line="240" w:lineRule="auto"/>
              <w:ind w:left="283"/>
              <w:jc w:val="both"/>
              <w:rPr>
                <w:sz w:val="22"/>
                <w:szCs w:val="22"/>
              </w:rPr>
            </w:pPr>
          </w:p>
        </w:tc>
      </w:tr>
      <w:tr w:rsidR="00632BE4" w14:paraId="5B612A5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C7CFFE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733EC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A3B3E2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CCB9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E64E92" w14:textId="77777777" w:rsidR="00632BE4" w:rsidRDefault="00632BE4" w:rsidP="00632BE4">
            <w:pPr>
              <w:pStyle w:val="p7"/>
              <w:spacing w:line="240" w:lineRule="auto"/>
              <w:ind w:left="283"/>
              <w:jc w:val="both"/>
              <w:rPr>
                <w:sz w:val="22"/>
                <w:szCs w:val="22"/>
              </w:rPr>
            </w:pPr>
          </w:p>
        </w:tc>
      </w:tr>
      <w:tr w:rsidR="00632BE4" w14:paraId="7E78B2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A2AD7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E48D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0FDCE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9BA6D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5CAD80" w14:textId="77777777" w:rsidR="00632BE4" w:rsidRDefault="00632BE4" w:rsidP="00632BE4">
            <w:pPr>
              <w:pStyle w:val="p7"/>
              <w:spacing w:line="240" w:lineRule="auto"/>
              <w:ind w:left="283"/>
              <w:jc w:val="both"/>
              <w:rPr>
                <w:sz w:val="22"/>
                <w:szCs w:val="22"/>
              </w:rPr>
            </w:pPr>
          </w:p>
        </w:tc>
      </w:tr>
      <w:tr w:rsidR="00632BE4" w14:paraId="126DB0B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6DA8B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EE7B9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07A36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154B1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EE778F" w14:textId="77777777" w:rsidR="00632BE4" w:rsidRDefault="00632BE4" w:rsidP="00632BE4">
            <w:pPr>
              <w:pStyle w:val="p7"/>
              <w:spacing w:line="240" w:lineRule="auto"/>
              <w:ind w:left="283"/>
              <w:jc w:val="both"/>
              <w:rPr>
                <w:sz w:val="22"/>
                <w:szCs w:val="22"/>
              </w:rPr>
            </w:pPr>
          </w:p>
        </w:tc>
      </w:tr>
      <w:tr w:rsidR="00632BE4" w14:paraId="2FF0B789"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52161C8" w14:textId="77777777" w:rsidR="00632BE4" w:rsidRPr="00720AD3" w:rsidRDefault="00632BE4" w:rsidP="00632BE4">
            <w:pPr>
              <w:pStyle w:val="Default"/>
              <w:ind w:left="1080"/>
              <w:rPr>
                <w:rFonts w:ascii="Times New Roman" w:hAnsi="Times New Roman" w:cs="Times New Roman"/>
                <w:sz w:val="22"/>
                <w:szCs w:val="22"/>
              </w:rPr>
            </w:pPr>
          </w:p>
          <w:p w14:paraId="3CB0EE74" w14:textId="77777777" w:rsidR="00632BE4" w:rsidRPr="00720AD3" w:rsidRDefault="00632BE4" w:rsidP="00632BE4">
            <w:pPr>
              <w:pStyle w:val="Default"/>
              <w:ind w:left="1080"/>
              <w:rPr>
                <w:rFonts w:ascii="Times New Roman" w:hAnsi="Times New Roman" w:cs="Times New Roman"/>
                <w:sz w:val="22"/>
                <w:szCs w:val="22"/>
              </w:rPr>
            </w:pPr>
          </w:p>
          <w:p w14:paraId="6AB8A5D7"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8BF10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F497A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6B0CA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D14FD7" w14:textId="77777777" w:rsidR="00632BE4" w:rsidRDefault="00632BE4" w:rsidP="00632BE4">
            <w:pPr>
              <w:pStyle w:val="p7"/>
              <w:spacing w:line="240" w:lineRule="auto"/>
              <w:ind w:left="283"/>
              <w:jc w:val="both"/>
              <w:rPr>
                <w:sz w:val="22"/>
                <w:szCs w:val="22"/>
              </w:rPr>
            </w:pPr>
          </w:p>
        </w:tc>
      </w:tr>
      <w:tr w:rsidR="00035B2B" w14:paraId="1492883C"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0BDC0B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97CE7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D8100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EBDF3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DF38CB" w14:textId="77777777" w:rsidR="00035B2B" w:rsidRDefault="00035B2B">
            <w:pPr>
              <w:pStyle w:val="p7"/>
              <w:spacing w:line="240" w:lineRule="auto"/>
              <w:ind w:left="283"/>
              <w:jc w:val="both"/>
              <w:rPr>
                <w:sz w:val="22"/>
                <w:szCs w:val="22"/>
              </w:rPr>
            </w:pPr>
          </w:p>
        </w:tc>
      </w:tr>
      <w:tr w:rsidR="00035B2B" w14:paraId="1D48C9C4"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4811A05"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D022C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D435B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1E8C1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F06469" w14:textId="77777777" w:rsidR="00035B2B" w:rsidRDefault="00035B2B">
            <w:pPr>
              <w:pStyle w:val="p7"/>
              <w:spacing w:line="240" w:lineRule="auto"/>
              <w:ind w:left="283"/>
              <w:jc w:val="both"/>
              <w:rPr>
                <w:sz w:val="22"/>
                <w:szCs w:val="22"/>
              </w:rPr>
            </w:pPr>
          </w:p>
        </w:tc>
      </w:tr>
      <w:tr w:rsidR="00035B2B" w14:paraId="45AF9317"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C7131D5"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9172B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EBF65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55F8E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3B0159" w14:textId="77777777" w:rsidR="00035B2B" w:rsidRDefault="00035B2B">
            <w:pPr>
              <w:pStyle w:val="p7"/>
              <w:spacing w:line="240" w:lineRule="auto"/>
              <w:ind w:left="283"/>
              <w:jc w:val="both"/>
              <w:rPr>
                <w:sz w:val="22"/>
                <w:szCs w:val="22"/>
              </w:rPr>
            </w:pPr>
          </w:p>
        </w:tc>
      </w:tr>
      <w:tr w:rsidR="00035B2B" w14:paraId="175403F7" w14:textId="77777777" w:rsidTr="00632BE4">
        <w:trPr>
          <w:trHeight w:val="247"/>
        </w:trPr>
        <w:tc>
          <w:tcPr>
            <w:tcW w:w="1418" w:type="dxa"/>
            <w:tcBorders>
              <w:top w:val="nil"/>
              <w:left w:val="single" w:sz="6" w:space="0" w:color="auto"/>
              <w:bottom w:val="nil"/>
              <w:right w:val="single" w:sz="6" w:space="0" w:color="auto"/>
            </w:tcBorders>
          </w:tcPr>
          <w:p w14:paraId="7BAAB89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784D8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42F16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3419E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D31EDE" w14:textId="77777777" w:rsidR="00035B2B" w:rsidRDefault="00035B2B">
            <w:pPr>
              <w:pStyle w:val="p7"/>
              <w:spacing w:line="240" w:lineRule="auto"/>
              <w:ind w:left="283"/>
              <w:jc w:val="both"/>
              <w:rPr>
                <w:sz w:val="22"/>
                <w:szCs w:val="22"/>
              </w:rPr>
            </w:pPr>
          </w:p>
        </w:tc>
      </w:tr>
      <w:tr w:rsidR="00035B2B" w14:paraId="38533143" w14:textId="77777777" w:rsidTr="00632BE4">
        <w:trPr>
          <w:trHeight w:val="266"/>
        </w:trPr>
        <w:tc>
          <w:tcPr>
            <w:tcW w:w="1418" w:type="dxa"/>
            <w:tcBorders>
              <w:top w:val="nil"/>
              <w:left w:val="single" w:sz="6" w:space="0" w:color="auto"/>
              <w:bottom w:val="nil"/>
              <w:right w:val="single" w:sz="6" w:space="0" w:color="auto"/>
            </w:tcBorders>
          </w:tcPr>
          <w:p w14:paraId="0D28E1FE"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7276C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43C89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74603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9CF440" w14:textId="77777777" w:rsidR="00035B2B" w:rsidRDefault="00035B2B">
            <w:pPr>
              <w:pStyle w:val="p7"/>
              <w:spacing w:line="240" w:lineRule="auto"/>
              <w:ind w:left="283"/>
              <w:jc w:val="both"/>
              <w:rPr>
                <w:sz w:val="22"/>
                <w:szCs w:val="22"/>
              </w:rPr>
            </w:pPr>
          </w:p>
        </w:tc>
      </w:tr>
      <w:tr w:rsidR="00035B2B" w14:paraId="04E6447A" w14:textId="77777777" w:rsidTr="00632BE4">
        <w:trPr>
          <w:trHeight w:val="266"/>
        </w:trPr>
        <w:tc>
          <w:tcPr>
            <w:tcW w:w="1418" w:type="dxa"/>
            <w:tcBorders>
              <w:top w:val="nil"/>
              <w:left w:val="single" w:sz="6" w:space="0" w:color="auto"/>
              <w:bottom w:val="nil"/>
              <w:right w:val="single" w:sz="6" w:space="0" w:color="auto"/>
            </w:tcBorders>
          </w:tcPr>
          <w:p w14:paraId="6A95B47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C397DB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97D32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8D6A6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387B7E" w14:textId="77777777" w:rsidR="00035B2B" w:rsidRDefault="00035B2B">
            <w:pPr>
              <w:pStyle w:val="p7"/>
              <w:spacing w:line="240" w:lineRule="auto"/>
              <w:ind w:left="283"/>
              <w:jc w:val="both"/>
              <w:rPr>
                <w:sz w:val="22"/>
                <w:szCs w:val="22"/>
              </w:rPr>
            </w:pPr>
          </w:p>
        </w:tc>
      </w:tr>
      <w:tr w:rsidR="00035B2B" w14:paraId="2441F2F6" w14:textId="77777777" w:rsidTr="00632BE4">
        <w:trPr>
          <w:trHeight w:val="266"/>
        </w:trPr>
        <w:tc>
          <w:tcPr>
            <w:tcW w:w="1418" w:type="dxa"/>
            <w:tcBorders>
              <w:top w:val="nil"/>
              <w:left w:val="single" w:sz="6" w:space="0" w:color="auto"/>
              <w:bottom w:val="nil"/>
              <w:right w:val="single" w:sz="6" w:space="0" w:color="auto"/>
            </w:tcBorders>
          </w:tcPr>
          <w:p w14:paraId="10DDBC8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96A0C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A3817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AA4D0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5AECF8" w14:textId="77777777" w:rsidR="00035B2B" w:rsidRDefault="00035B2B">
            <w:pPr>
              <w:pStyle w:val="p7"/>
              <w:spacing w:line="240" w:lineRule="auto"/>
              <w:ind w:left="283"/>
              <w:jc w:val="both"/>
              <w:rPr>
                <w:sz w:val="22"/>
                <w:szCs w:val="22"/>
              </w:rPr>
            </w:pPr>
          </w:p>
        </w:tc>
      </w:tr>
      <w:tr w:rsidR="00035B2B" w14:paraId="45191F1B" w14:textId="77777777" w:rsidTr="00A23D16">
        <w:trPr>
          <w:trHeight w:val="266"/>
        </w:trPr>
        <w:tc>
          <w:tcPr>
            <w:tcW w:w="1418" w:type="dxa"/>
            <w:tcBorders>
              <w:top w:val="nil"/>
              <w:left w:val="single" w:sz="6" w:space="0" w:color="auto"/>
              <w:bottom w:val="single" w:sz="4" w:space="0" w:color="auto"/>
              <w:right w:val="single" w:sz="6" w:space="0" w:color="auto"/>
            </w:tcBorders>
          </w:tcPr>
          <w:p w14:paraId="111298F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11830E28"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6BC2C08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2960535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F69B386" w14:textId="77777777" w:rsidR="00035B2B" w:rsidRDefault="00035B2B">
            <w:pPr>
              <w:pStyle w:val="p7"/>
              <w:spacing w:line="240" w:lineRule="auto"/>
              <w:ind w:left="283"/>
              <w:jc w:val="both"/>
              <w:rPr>
                <w:sz w:val="22"/>
                <w:szCs w:val="22"/>
              </w:rPr>
            </w:pPr>
          </w:p>
        </w:tc>
      </w:tr>
    </w:tbl>
    <w:p w14:paraId="6FCB195C" w14:textId="77777777" w:rsidR="000F57B0" w:rsidRDefault="000F57B0" w:rsidP="0000665F">
      <w:pPr>
        <w:pStyle w:val="p7"/>
        <w:tabs>
          <w:tab w:val="clear" w:pos="440"/>
          <w:tab w:val="left" w:pos="708"/>
        </w:tabs>
        <w:spacing w:line="240" w:lineRule="auto"/>
        <w:ind w:left="794"/>
        <w:jc w:val="both"/>
        <w:rPr>
          <w:b/>
          <w:sz w:val="22"/>
          <w:szCs w:val="22"/>
        </w:rPr>
      </w:pPr>
    </w:p>
    <w:p w14:paraId="5D98D45C"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5:</w:t>
      </w:r>
    </w:p>
    <w:p w14:paraId="4B17A3AA"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2EAC7CBB"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64EE8D38"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37E57192"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2A39CE2D" w14:textId="77777777" w:rsidR="00632BE4" w:rsidRDefault="00632BE4" w:rsidP="00632BE4">
            <w:pPr>
              <w:pStyle w:val="p7"/>
              <w:spacing w:line="240" w:lineRule="auto"/>
              <w:ind w:left="0"/>
              <w:jc w:val="center"/>
              <w:rPr>
                <w:b/>
                <w:sz w:val="22"/>
                <w:szCs w:val="22"/>
              </w:rPr>
            </w:pPr>
            <w:r>
              <w:rPr>
                <w:b/>
                <w:sz w:val="22"/>
                <w:szCs w:val="22"/>
              </w:rPr>
              <w:t>Pogostost opravljanja</w:t>
            </w:r>
          </w:p>
          <w:p w14:paraId="06A76FB0" w14:textId="77777777" w:rsidR="00632BE4" w:rsidRDefault="00632BE4" w:rsidP="00632BE4">
            <w:pPr>
              <w:pStyle w:val="p7"/>
              <w:spacing w:line="240" w:lineRule="auto"/>
              <w:ind w:left="0"/>
              <w:jc w:val="center"/>
              <w:rPr>
                <w:b/>
                <w:sz w:val="22"/>
                <w:szCs w:val="22"/>
              </w:rPr>
            </w:pPr>
            <w:r>
              <w:rPr>
                <w:b/>
                <w:sz w:val="22"/>
                <w:szCs w:val="22"/>
              </w:rPr>
              <w:lastRenderedPageBreak/>
              <w:t>dela</w:t>
            </w:r>
          </w:p>
        </w:tc>
        <w:tc>
          <w:tcPr>
            <w:tcW w:w="2551" w:type="dxa"/>
            <w:tcBorders>
              <w:top w:val="single" w:sz="6" w:space="0" w:color="auto"/>
              <w:left w:val="single" w:sz="6" w:space="0" w:color="auto"/>
              <w:bottom w:val="single" w:sz="4" w:space="0" w:color="auto"/>
              <w:right w:val="single" w:sz="6" w:space="0" w:color="auto"/>
            </w:tcBorders>
            <w:hideMark/>
          </w:tcPr>
          <w:p w14:paraId="60747685" w14:textId="77777777" w:rsidR="00632BE4" w:rsidRDefault="00632BE4" w:rsidP="00632BE4">
            <w:pPr>
              <w:pStyle w:val="p7"/>
              <w:spacing w:line="240" w:lineRule="auto"/>
              <w:ind w:left="0"/>
              <w:jc w:val="center"/>
              <w:rPr>
                <w:b/>
                <w:sz w:val="22"/>
                <w:szCs w:val="22"/>
              </w:rPr>
            </w:pPr>
            <w:r>
              <w:rPr>
                <w:b/>
                <w:sz w:val="22"/>
                <w:szCs w:val="22"/>
              </w:rPr>
              <w:lastRenderedPageBreak/>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EF3C65F" w14:textId="77777777" w:rsidR="00632BE4" w:rsidRDefault="00632BE4" w:rsidP="00632BE4">
            <w:pPr>
              <w:pStyle w:val="p7"/>
              <w:spacing w:line="240" w:lineRule="auto"/>
              <w:ind w:left="0"/>
              <w:jc w:val="center"/>
              <w:rPr>
                <w:b/>
                <w:sz w:val="22"/>
                <w:szCs w:val="22"/>
              </w:rPr>
            </w:pPr>
            <w:r>
              <w:rPr>
                <w:b/>
                <w:sz w:val="22"/>
                <w:szCs w:val="22"/>
              </w:rPr>
              <w:t xml:space="preserve">Čistilni pripomoček in </w:t>
            </w:r>
            <w:r>
              <w:rPr>
                <w:b/>
                <w:sz w:val="22"/>
                <w:szCs w:val="22"/>
              </w:rPr>
              <w:lastRenderedPageBreak/>
              <w:t>čistilo</w:t>
            </w:r>
          </w:p>
        </w:tc>
        <w:tc>
          <w:tcPr>
            <w:tcW w:w="2125" w:type="dxa"/>
            <w:tcBorders>
              <w:top w:val="single" w:sz="6" w:space="0" w:color="auto"/>
              <w:left w:val="single" w:sz="6" w:space="0" w:color="auto"/>
              <w:bottom w:val="single" w:sz="4" w:space="0" w:color="auto"/>
              <w:right w:val="single" w:sz="6" w:space="0" w:color="auto"/>
            </w:tcBorders>
            <w:hideMark/>
          </w:tcPr>
          <w:p w14:paraId="190E2698" w14:textId="77777777" w:rsidR="00632BE4" w:rsidRDefault="00632BE4" w:rsidP="00632BE4">
            <w:pPr>
              <w:pStyle w:val="p7"/>
              <w:spacing w:line="240" w:lineRule="auto"/>
              <w:ind w:left="0"/>
              <w:jc w:val="center"/>
              <w:rPr>
                <w:b/>
                <w:sz w:val="22"/>
                <w:szCs w:val="22"/>
              </w:rPr>
            </w:pPr>
            <w:r>
              <w:rPr>
                <w:b/>
                <w:sz w:val="22"/>
                <w:szCs w:val="22"/>
              </w:rPr>
              <w:lastRenderedPageBreak/>
              <w:t xml:space="preserve">Opis tehnologije čiščenja in </w:t>
            </w:r>
            <w:r>
              <w:rPr>
                <w:b/>
                <w:sz w:val="22"/>
                <w:szCs w:val="22"/>
              </w:rPr>
              <w:lastRenderedPageBreak/>
              <w:t>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4EEB6744" w14:textId="77777777" w:rsidR="00632BE4" w:rsidRDefault="00632BE4" w:rsidP="00632BE4">
            <w:pPr>
              <w:pStyle w:val="p7"/>
              <w:spacing w:line="240" w:lineRule="auto"/>
              <w:ind w:left="0"/>
              <w:jc w:val="center"/>
              <w:rPr>
                <w:b/>
                <w:sz w:val="22"/>
                <w:szCs w:val="22"/>
              </w:rPr>
            </w:pPr>
            <w:r>
              <w:rPr>
                <w:b/>
                <w:sz w:val="22"/>
                <w:szCs w:val="22"/>
              </w:rPr>
              <w:lastRenderedPageBreak/>
              <w:t>Izvajalec</w:t>
            </w:r>
          </w:p>
        </w:tc>
      </w:tr>
      <w:tr w:rsidR="00632BE4" w14:paraId="72AAEC59"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7842CE05" w14:textId="77777777" w:rsidR="00632BE4" w:rsidRPr="00720AD3" w:rsidRDefault="00632BE4" w:rsidP="00632BE4">
            <w:pPr>
              <w:pStyle w:val="Default"/>
              <w:ind w:left="1080"/>
              <w:rPr>
                <w:rFonts w:ascii="Times New Roman" w:hAnsi="Times New Roman" w:cs="Times New Roman"/>
                <w:sz w:val="22"/>
                <w:szCs w:val="22"/>
              </w:rPr>
            </w:pPr>
          </w:p>
          <w:p w14:paraId="35E689CE" w14:textId="77777777" w:rsidR="00632BE4" w:rsidRDefault="00632BE4" w:rsidP="00632BE4">
            <w:pPr>
              <w:pStyle w:val="p7"/>
              <w:spacing w:line="240" w:lineRule="auto"/>
              <w:ind w:left="0"/>
              <w:jc w:val="both"/>
              <w:rPr>
                <w:i/>
                <w:sz w:val="22"/>
                <w:szCs w:val="22"/>
              </w:rPr>
            </w:pPr>
            <w:r w:rsidRPr="00720AD3">
              <w:rPr>
                <w:sz w:val="22"/>
                <w:szCs w:val="22"/>
              </w:rPr>
              <w:t>DNEVNO:</w:t>
            </w:r>
          </w:p>
          <w:p w14:paraId="68418491" w14:textId="77777777" w:rsidR="00632BE4" w:rsidRPr="00720AD3" w:rsidRDefault="00632BE4" w:rsidP="00632BE4">
            <w:pPr>
              <w:pStyle w:val="Default"/>
              <w:ind w:left="1080"/>
              <w:rPr>
                <w:rFonts w:ascii="Times New Roman" w:hAnsi="Times New Roman" w:cs="Times New Roman"/>
                <w:sz w:val="22"/>
                <w:szCs w:val="22"/>
              </w:rPr>
            </w:pPr>
          </w:p>
          <w:p w14:paraId="34879B9F"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516A00A5"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6AA7AAA2"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3D49E9E2"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579E658E" w14:textId="77777777" w:rsidR="00632BE4" w:rsidRDefault="00632BE4" w:rsidP="00632BE4">
            <w:pPr>
              <w:pStyle w:val="p7"/>
              <w:spacing w:line="240" w:lineRule="auto"/>
              <w:ind w:left="0"/>
              <w:jc w:val="both"/>
              <w:rPr>
                <w:i/>
                <w:sz w:val="22"/>
                <w:szCs w:val="22"/>
              </w:rPr>
            </w:pPr>
          </w:p>
        </w:tc>
      </w:tr>
      <w:tr w:rsidR="00632BE4" w14:paraId="3226DA5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23A048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CC5BA1"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E3E5E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F70A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553D8C" w14:textId="77777777" w:rsidR="00632BE4" w:rsidRDefault="00632BE4" w:rsidP="00632BE4">
            <w:pPr>
              <w:pStyle w:val="p7"/>
              <w:spacing w:line="240" w:lineRule="auto"/>
              <w:ind w:left="283"/>
              <w:jc w:val="both"/>
              <w:rPr>
                <w:sz w:val="22"/>
                <w:szCs w:val="22"/>
              </w:rPr>
            </w:pPr>
          </w:p>
        </w:tc>
      </w:tr>
      <w:tr w:rsidR="00632BE4" w14:paraId="437FF5D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792CAB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78A90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F9286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8F5CA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E2EBE1" w14:textId="77777777" w:rsidR="00632BE4" w:rsidRDefault="00632BE4" w:rsidP="00632BE4">
            <w:pPr>
              <w:pStyle w:val="p7"/>
              <w:spacing w:line="240" w:lineRule="auto"/>
              <w:ind w:left="283"/>
              <w:jc w:val="both"/>
              <w:rPr>
                <w:sz w:val="22"/>
                <w:szCs w:val="22"/>
              </w:rPr>
            </w:pPr>
          </w:p>
        </w:tc>
      </w:tr>
      <w:tr w:rsidR="00632BE4" w14:paraId="4B5A518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06666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92A96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7A7CA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0E275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08A979" w14:textId="77777777" w:rsidR="00632BE4" w:rsidRDefault="00632BE4" w:rsidP="00632BE4">
            <w:pPr>
              <w:pStyle w:val="p7"/>
              <w:spacing w:line="240" w:lineRule="auto"/>
              <w:ind w:left="283"/>
              <w:jc w:val="both"/>
              <w:rPr>
                <w:sz w:val="22"/>
                <w:szCs w:val="22"/>
              </w:rPr>
            </w:pPr>
          </w:p>
        </w:tc>
      </w:tr>
      <w:tr w:rsidR="00632BE4" w14:paraId="3BBF1CA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F5DE2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58C7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E4963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63C9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4810F3" w14:textId="77777777" w:rsidR="00632BE4" w:rsidRDefault="00632BE4" w:rsidP="00632BE4">
            <w:pPr>
              <w:pStyle w:val="p7"/>
              <w:spacing w:line="240" w:lineRule="auto"/>
              <w:ind w:left="283"/>
              <w:jc w:val="both"/>
              <w:rPr>
                <w:sz w:val="22"/>
                <w:szCs w:val="22"/>
              </w:rPr>
            </w:pPr>
          </w:p>
        </w:tc>
      </w:tr>
      <w:tr w:rsidR="00632BE4" w14:paraId="6CA7F0C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DBB45D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72A5F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55C74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CBB54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F5681E" w14:textId="77777777" w:rsidR="00632BE4" w:rsidRDefault="00632BE4" w:rsidP="00632BE4">
            <w:pPr>
              <w:pStyle w:val="p7"/>
              <w:spacing w:line="240" w:lineRule="auto"/>
              <w:ind w:left="283"/>
              <w:jc w:val="both"/>
              <w:rPr>
                <w:sz w:val="22"/>
                <w:szCs w:val="22"/>
              </w:rPr>
            </w:pPr>
          </w:p>
        </w:tc>
      </w:tr>
      <w:tr w:rsidR="00632BE4" w14:paraId="18DB131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CD171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FC106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0DC54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55929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E6E48F" w14:textId="77777777" w:rsidR="00632BE4" w:rsidRDefault="00632BE4" w:rsidP="00632BE4">
            <w:pPr>
              <w:pStyle w:val="p7"/>
              <w:spacing w:line="240" w:lineRule="auto"/>
              <w:ind w:left="283"/>
              <w:jc w:val="both"/>
              <w:rPr>
                <w:sz w:val="22"/>
                <w:szCs w:val="22"/>
              </w:rPr>
            </w:pPr>
          </w:p>
        </w:tc>
      </w:tr>
      <w:tr w:rsidR="00632BE4" w14:paraId="4257CD0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78750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2F852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1143F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C2ADC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92B5DE" w14:textId="77777777" w:rsidR="00632BE4" w:rsidRDefault="00632BE4" w:rsidP="00632BE4">
            <w:pPr>
              <w:pStyle w:val="p7"/>
              <w:spacing w:line="240" w:lineRule="auto"/>
              <w:ind w:left="283"/>
              <w:jc w:val="both"/>
              <w:rPr>
                <w:sz w:val="22"/>
                <w:szCs w:val="22"/>
              </w:rPr>
            </w:pPr>
          </w:p>
        </w:tc>
      </w:tr>
      <w:tr w:rsidR="00632BE4" w14:paraId="7DFDC57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626FE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6B8D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302F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C8E19F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875CBE" w14:textId="77777777" w:rsidR="00632BE4" w:rsidRDefault="00632BE4" w:rsidP="00632BE4">
            <w:pPr>
              <w:pStyle w:val="p7"/>
              <w:spacing w:line="240" w:lineRule="auto"/>
              <w:ind w:left="283"/>
              <w:jc w:val="both"/>
              <w:rPr>
                <w:sz w:val="22"/>
                <w:szCs w:val="22"/>
              </w:rPr>
            </w:pPr>
          </w:p>
        </w:tc>
      </w:tr>
      <w:tr w:rsidR="00632BE4" w14:paraId="45E2F82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B8CEA9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0FF7E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A6EF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3EE86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6593C7" w14:textId="77777777" w:rsidR="00632BE4" w:rsidRDefault="00632BE4" w:rsidP="00632BE4">
            <w:pPr>
              <w:pStyle w:val="p7"/>
              <w:spacing w:line="240" w:lineRule="auto"/>
              <w:ind w:left="283"/>
              <w:jc w:val="both"/>
              <w:rPr>
                <w:sz w:val="22"/>
                <w:szCs w:val="22"/>
              </w:rPr>
            </w:pPr>
          </w:p>
        </w:tc>
      </w:tr>
      <w:tr w:rsidR="00632BE4" w14:paraId="1BEA3FB9"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F56FF95" w14:textId="77777777" w:rsidR="00632BE4" w:rsidRPr="00720AD3" w:rsidRDefault="00632BE4" w:rsidP="00632BE4">
            <w:pPr>
              <w:pStyle w:val="Default"/>
              <w:ind w:left="1080"/>
              <w:rPr>
                <w:rFonts w:ascii="Times New Roman" w:hAnsi="Times New Roman" w:cs="Times New Roman"/>
                <w:sz w:val="22"/>
                <w:szCs w:val="22"/>
              </w:rPr>
            </w:pPr>
          </w:p>
          <w:p w14:paraId="3797C3EE" w14:textId="77777777" w:rsidR="00632BE4" w:rsidRPr="00720AD3" w:rsidRDefault="00632BE4" w:rsidP="00632BE4">
            <w:pPr>
              <w:pStyle w:val="Default"/>
              <w:ind w:left="1080"/>
              <w:rPr>
                <w:rFonts w:ascii="Times New Roman" w:hAnsi="Times New Roman" w:cs="Times New Roman"/>
                <w:sz w:val="22"/>
                <w:szCs w:val="22"/>
              </w:rPr>
            </w:pPr>
          </w:p>
          <w:p w14:paraId="54446244" w14:textId="77777777" w:rsidR="00632BE4" w:rsidRDefault="00632BE4" w:rsidP="00632BE4">
            <w:pPr>
              <w:pStyle w:val="p7"/>
              <w:spacing w:line="240" w:lineRule="auto"/>
              <w:ind w:left="0"/>
              <w:jc w:val="both"/>
              <w:rPr>
                <w:sz w:val="22"/>
                <w:szCs w:val="22"/>
              </w:rPr>
            </w:pPr>
            <w:r w:rsidRPr="00720AD3">
              <w:rPr>
                <w:sz w:val="22"/>
                <w:szCs w:val="22"/>
              </w:rPr>
              <w:t>TEDENSKO:</w:t>
            </w:r>
          </w:p>
          <w:p w14:paraId="5E7ABE9E" w14:textId="77777777" w:rsidR="00632BE4" w:rsidRPr="00720AD3" w:rsidRDefault="00632BE4" w:rsidP="00632BE4">
            <w:pPr>
              <w:pStyle w:val="Default"/>
              <w:ind w:left="1080"/>
              <w:rPr>
                <w:rFonts w:ascii="Times New Roman" w:hAnsi="Times New Roman" w:cs="Times New Roman"/>
                <w:sz w:val="22"/>
                <w:szCs w:val="22"/>
              </w:rPr>
            </w:pPr>
          </w:p>
          <w:p w14:paraId="25EF8D2A"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2074EF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6D10E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2D559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395120" w14:textId="77777777" w:rsidR="00632BE4" w:rsidRDefault="00632BE4" w:rsidP="00632BE4">
            <w:pPr>
              <w:pStyle w:val="p7"/>
              <w:spacing w:line="240" w:lineRule="auto"/>
              <w:ind w:left="283"/>
              <w:jc w:val="both"/>
              <w:rPr>
                <w:sz w:val="22"/>
                <w:szCs w:val="22"/>
              </w:rPr>
            </w:pPr>
          </w:p>
        </w:tc>
      </w:tr>
      <w:tr w:rsidR="00632BE4" w14:paraId="2DDE262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49B62D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2C9D2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95344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03B5E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672408" w14:textId="77777777" w:rsidR="00632BE4" w:rsidRDefault="00632BE4" w:rsidP="00632BE4">
            <w:pPr>
              <w:pStyle w:val="p7"/>
              <w:spacing w:line="240" w:lineRule="auto"/>
              <w:ind w:left="283"/>
              <w:jc w:val="both"/>
              <w:rPr>
                <w:sz w:val="22"/>
                <w:szCs w:val="22"/>
              </w:rPr>
            </w:pPr>
          </w:p>
        </w:tc>
      </w:tr>
      <w:tr w:rsidR="00632BE4" w14:paraId="7630760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E6A07B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B80DF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FCA5E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76763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A15B19" w14:textId="77777777" w:rsidR="00632BE4" w:rsidRDefault="00632BE4" w:rsidP="00632BE4">
            <w:pPr>
              <w:pStyle w:val="p7"/>
              <w:spacing w:line="240" w:lineRule="auto"/>
              <w:ind w:left="283"/>
              <w:jc w:val="both"/>
              <w:rPr>
                <w:sz w:val="22"/>
                <w:szCs w:val="22"/>
              </w:rPr>
            </w:pPr>
          </w:p>
        </w:tc>
      </w:tr>
      <w:tr w:rsidR="00632BE4" w14:paraId="58A3476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C2C708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E625F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4C3C2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6AD0E9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16AACD" w14:textId="77777777" w:rsidR="00632BE4" w:rsidRDefault="00632BE4" w:rsidP="00632BE4">
            <w:pPr>
              <w:pStyle w:val="p7"/>
              <w:spacing w:line="240" w:lineRule="auto"/>
              <w:ind w:left="283"/>
              <w:jc w:val="both"/>
              <w:rPr>
                <w:sz w:val="22"/>
                <w:szCs w:val="22"/>
              </w:rPr>
            </w:pPr>
          </w:p>
        </w:tc>
      </w:tr>
      <w:tr w:rsidR="00632BE4" w14:paraId="63E629A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F7E8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B1AA7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E67E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87A08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26CF28" w14:textId="77777777" w:rsidR="00632BE4" w:rsidRDefault="00632BE4" w:rsidP="00632BE4">
            <w:pPr>
              <w:pStyle w:val="p7"/>
              <w:spacing w:line="240" w:lineRule="auto"/>
              <w:ind w:left="283"/>
              <w:jc w:val="both"/>
              <w:rPr>
                <w:sz w:val="22"/>
                <w:szCs w:val="22"/>
              </w:rPr>
            </w:pPr>
          </w:p>
        </w:tc>
      </w:tr>
      <w:tr w:rsidR="00632BE4" w14:paraId="2FA192E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D858F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D8B94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493E6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EAB15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A1D627" w14:textId="77777777" w:rsidR="00632BE4" w:rsidRDefault="00632BE4" w:rsidP="00632BE4">
            <w:pPr>
              <w:pStyle w:val="p7"/>
              <w:spacing w:line="240" w:lineRule="auto"/>
              <w:ind w:left="283"/>
              <w:jc w:val="both"/>
              <w:rPr>
                <w:sz w:val="22"/>
                <w:szCs w:val="22"/>
              </w:rPr>
            </w:pPr>
          </w:p>
        </w:tc>
      </w:tr>
      <w:tr w:rsidR="00632BE4" w14:paraId="5268606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48E522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F1B97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65FA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39984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93E941" w14:textId="77777777" w:rsidR="00632BE4" w:rsidRDefault="00632BE4" w:rsidP="00632BE4">
            <w:pPr>
              <w:pStyle w:val="p7"/>
              <w:spacing w:line="240" w:lineRule="auto"/>
              <w:ind w:left="283"/>
              <w:jc w:val="both"/>
              <w:rPr>
                <w:sz w:val="22"/>
                <w:szCs w:val="22"/>
              </w:rPr>
            </w:pPr>
          </w:p>
        </w:tc>
      </w:tr>
      <w:tr w:rsidR="00632BE4" w14:paraId="50B1BCB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947C1D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E3135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69D51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2076B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7766DC" w14:textId="77777777" w:rsidR="00632BE4" w:rsidRDefault="00632BE4" w:rsidP="00632BE4">
            <w:pPr>
              <w:pStyle w:val="p7"/>
              <w:spacing w:line="240" w:lineRule="auto"/>
              <w:ind w:left="283"/>
              <w:jc w:val="both"/>
              <w:rPr>
                <w:sz w:val="22"/>
                <w:szCs w:val="22"/>
              </w:rPr>
            </w:pPr>
          </w:p>
        </w:tc>
      </w:tr>
      <w:tr w:rsidR="00632BE4" w14:paraId="35600A0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A0CA0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739F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AD538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69B93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F30051" w14:textId="77777777" w:rsidR="00632BE4" w:rsidRDefault="00632BE4" w:rsidP="00632BE4">
            <w:pPr>
              <w:pStyle w:val="p7"/>
              <w:spacing w:line="240" w:lineRule="auto"/>
              <w:ind w:left="283"/>
              <w:jc w:val="both"/>
              <w:rPr>
                <w:sz w:val="22"/>
                <w:szCs w:val="22"/>
              </w:rPr>
            </w:pPr>
          </w:p>
        </w:tc>
      </w:tr>
      <w:tr w:rsidR="00632BE4" w14:paraId="45175326"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406C9577" w14:textId="77777777" w:rsidR="00632BE4" w:rsidRPr="00720AD3" w:rsidRDefault="00632BE4" w:rsidP="00632BE4">
            <w:pPr>
              <w:pStyle w:val="Default"/>
              <w:ind w:left="1080"/>
              <w:rPr>
                <w:rFonts w:ascii="Times New Roman" w:hAnsi="Times New Roman" w:cs="Times New Roman"/>
                <w:sz w:val="22"/>
                <w:szCs w:val="22"/>
              </w:rPr>
            </w:pPr>
          </w:p>
          <w:p w14:paraId="20AECC8D" w14:textId="77777777" w:rsidR="00632BE4" w:rsidRPr="00720AD3" w:rsidRDefault="00632BE4" w:rsidP="00632BE4">
            <w:pPr>
              <w:pStyle w:val="Default"/>
              <w:ind w:left="1080"/>
              <w:rPr>
                <w:rFonts w:ascii="Times New Roman" w:hAnsi="Times New Roman" w:cs="Times New Roman"/>
                <w:sz w:val="22"/>
                <w:szCs w:val="22"/>
              </w:rPr>
            </w:pPr>
          </w:p>
          <w:p w14:paraId="6CE9FA4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6733C4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F8A29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81A0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0258DA" w14:textId="77777777" w:rsidR="00632BE4" w:rsidRDefault="00632BE4" w:rsidP="00632BE4">
            <w:pPr>
              <w:pStyle w:val="p7"/>
              <w:spacing w:line="240" w:lineRule="auto"/>
              <w:ind w:left="283"/>
              <w:jc w:val="both"/>
              <w:rPr>
                <w:sz w:val="22"/>
                <w:szCs w:val="22"/>
              </w:rPr>
            </w:pPr>
          </w:p>
        </w:tc>
      </w:tr>
      <w:tr w:rsidR="00035B2B" w14:paraId="6012F7C8"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ADDBC3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8B251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19936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39BAC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BF39A3" w14:textId="77777777" w:rsidR="00035B2B" w:rsidRDefault="00035B2B">
            <w:pPr>
              <w:pStyle w:val="p7"/>
              <w:spacing w:line="240" w:lineRule="auto"/>
              <w:ind w:left="283"/>
              <w:jc w:val="both"/>
              <w:rPr>
                <w:sz w:val="22"/>
                <w:szCs w:val="22"/>
              </w:rPr>
            </w:pPr>
          </w:p>
        </w:tc>
      </w:tr>
      <w:tr w:rsidR="00035B2B" w14:paraId="7AD82A9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2B8AC84"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BF1D4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BD2A75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69EB0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6A374B" w14:textId="77777777" w:rsidR="00035B2B" w:rsidRDefault="00035B2B">
            <w:pPr>
              <w:pStyle w:val="p7"/>
              <w:spacing w:line="240" w:lineRule="auto"/>
              <w:ind w:left="283"/>
              <w:jc w:val="both"/>
              <w:rPr>
                <w:sz w:val="22"/>
                <w:szCs w:val="22"/>
              </w:rPr>
            </w:pPr>
          </w:p>
        </w:tc>
      </w:tr>
      <w:tr w:rsidR="00035B2B" w14:paraId="75FB7C1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1E69D8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36003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DB2EBF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14109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CE50B8" w14:textId="77777777" w:rsidR="00035B2B" w:rsidRDefault="00035B2B">
            <w:pPr>
              <w:pStyle w:val="p7"/>
              <w:spacing w:line="240" w:lineRule="auto"/>
              <w:ind w:left="283"/>
              <w:jc w:val="both"/>
              <w:rPr>
                <w:sz w:val="22"/>
                <w:szCs w:val="22"/>
              </w:rPr>
            </w:pPr>
          </w:p>
        </w:tc>
      </w:tr>
      <w:tr w:rsidR="00035B2B" w14:paraId="7639F2B5" w14:textId="77777777" w:rsidTr="00632BE4">
        <w:trPr>
          <w:trHeight w:val="247"/>
        </w:trPr>
        <w:tc>
          <w:tcPr>
            <w:tcW w:w="1418" w:type="dxa"/>
            <w:tcBorders>
              <w:top w:val="nil"/>
              <w:left w:val="single" w:sz="6" w:space="0" w:color="auto"/>
              <w:bottom w:val="nil"/>
              <w:right w:val="single" w:sz="6" w:space="0" w:color="auto"/>
            </w:tcBorders>
          </w:tcPr>
          <w:p w14:paraId="4BD4184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2B4564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5FA12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B59B6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17703F" w14:textId="77777777" w:rsidR="00035B2B" w:rsidRDefault="00035B2B">
            <w:pPr>
              <w:pStyle w:val="p7"/>
              <w:spacing w:line="240" w:lineRule="auto"/>
              <w:ind w:left="283"/>
              <w:jc w:val="both"/>
              <w:rPr>
                <w:sz w:val="22"/>
                <w:szCs w:val="22"/>
              </w:rPr>
            </w:pPr>
          </w:p>
        </w:tc>
      </w:tr>
      <w:tr w:rsidR="00035B2B" w14:paraId="62CD0B1F" w14:textId="77777777" w:rsidTr="00632BE4">
        <w:trPr>
          <w:trHeight w:val="266"/>
        </w:trPr>
        <w:tc>
          <w:tcPr>
            <w:tcW w:w="1418" w:type="dxa"/>
            <w:tcBorders>
              <w:top w:val="nil"/>
              <w:left w:val="single" w:sz="6" w:space="0" w:color="auto"/>
              <w:bottom w:val="nil"/>
              <w:right w:val="single" w:sz="6" w:space="0" w:color="auto"/>
            </w:tcBorders>
          </w:tcPr>
          <w:p w14:paraId="2820F11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CD78B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9BCB6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D73BF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24047D" w14:textId="77777777" w:rsidR="00035B2B" w:rsidRDefault="00035B2B">
            <w:pPr>
              <w:pStyle w:val="p7"/>
              <w:spacing w:line="240" w:lineRule="auto"/>
              <w:ind w:left="283"/>
              <w:jc w:val="both"/>
              <w:rPr>
                <w:sz w:val="22"/>
                <w:szCs w:val="22"/>
              </w:rPr>
            </w:pPr>
          </w:p>
        </w:tc>
      </w:tr>
      <w:tr w:rsidR="00035B2B" w14:paraId="433C53C3" w14:textId="77777777" w:rsidTr="00632BE4">
        <w:trPr>
          <w:trHeight w:val="266"/>
        </w:trPr>
        <w:tc>
          <w:tcPr>
            <w:tcW w:w="1418" w:type="dxa"/>
            <w:tcBorders>
              <w:top w:val="nil"/>
              <w:left w:val="single" w:sz="6" w:space="0" w:color="auto"/>
              <w:bottom w:val="nil"/>
              <w:right w:val="single" w:sz="6" w:space="0" w:color="auto"/>
            </w:tcBorders>
          </w:tcPr>
          <w:p w14:paraId="6F308AB0"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45676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9C3F1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2C63E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01E1B2" w14:textId="77777777" w:rsidR="00035B2B" w:rsidRDefault="00035B2B">
            <w:pPr>
              <w:pStyle w:val="p7"/>
              <w:spacing w:line="240" w:lineRule="auto"/>
              <w:ind w:left="283"/>
              <w:jc w:val="both"/>
              <w:rPr>
                <w:sz w:val="22"/>
                <w:szCs w:val="22"/>
              </w:rPr>
            </w:pPr>
          </w:p>
        </w:tc>
      </w:tr>
      <w:tr w:rsidR="00035B2B" w14:paraId="5B095BA8" w14:textId="77777777" w:rsidTr="00632BE4">
        <w:trPr>
          <w:trHeight w:val="266"/>
        </w:trPr>
        <w:tc>
          <w:tcPr>
            <w:tcW w:w="1418" w:type="dxa"/>
            <w:tcBorders>
              <w:top w:val="nil"/>
              <w:left w:val="single" w:sz="6" w:space="0" w:color="auto"/>
              <w:bottom w:val="nil"/>
              <w:right w:val="single" w:sz="6" w:space="0" w:color="auto"/>
            </w:tcBorders>
          </w:tcPr>
          <w:p w14:paraId="7C66417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9EA8C6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1A514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ACA0E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A599C8" w14:textId="77777777" w:rsidR="00035B2B" w:rsidRDefault="00035B2B">
            <w:pPr>
              <w:pStyle w:val="p7"/>
              <w:spacing w:line="240" w:lineRule="auto"/>
              <w:ind w:left="283"/>
              <w:jc w:val="both"/>
              <w:rPr>
                <w:sz w:val="22"/>
                <w:szCs w:val="22"/>
              </w:rPr>
            </w:pPr>
          </w:p>
        </w:tc>
      </w:tr>
      <w:tr w:rsidR="00035B2B" w14:paraId="3601BB3F" w14:textId="77777777" w:rsidTr="00632BE4">
        <w:trPr>
          <w:trHeight w:val="266"/>
        </w:trPr>
        <w:tc>
          <w:tcPr>
            <w:tcW w:w="1418" w:type="dxa"/>
            <w:tcBorders>
              <w:top w:val="nil"/>
              <w:left w:val="single" w:sz="6" w:space="0" w:color="auto"/>
              <w:bottom w:val="nil"/>
              <w:right w:val="single" w:sz="6" w:space="0" w:color="auto"/>
            </w:tcBorders>
          </w:tcPr>
          <w:p w14:paraId="110E193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EB37D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CAF90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C0FA1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46BE5C" w14:textId="77777777" w:rsidR="00035B2B" w:rsidRDefault="00035B2B">
            <w:pPr>
              <w:pStyle w:val="p7"/>
              <w:spacing w:line="240" w:lineRule="auto"/>
              <w:ind w:left="283"/>
              <w:jc w:val="both"/>
              <w:rPr>
                <w:sz w:val="22"/>
                <w:szCs w:val="22"/>
              </w:rPr>
            </w:pPr>
          </w:p>
        </w:tc>
      </w:tr>
      <w:tr w:rsidR="00035B2B" w14:paraId="400B7210" w14:textId="77777777" w:rsidTr="00632BE4">
        <w:trPr>
          <w:trHeight w:val="266"/>
        </w:trPr>
        <w:tc>
          <w:tcPr>
            <w:tcW w:w="1418" w:type="dxa"/>
            <w:tcBorders>
              <w:top w:val="nil"/>
              <w:left w:val="single" w:sz="6" w:space="0" w:color="auto"/>
              <w:bottom w:val="single" w:sz="6" w:space="0" w:color="auto"/>
              <w:right w:val="single" w:sz="6" w:space="0" w:color="auto"/>
            </w:tcBorders>
          </w:tcPr>
          <w:p w14:paraId="7B79220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1C0F1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7C7C9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C56BF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CC2099" w14:textId="77777777" w:rsidR="00035B2B" w:rsidRDefault="00035B2B">
            <w:pPr>
              <w:pStyle w:val="p7"/>
              <w:spacing w:line="240" w:lineRule="auto"/>
              <w:ind w:left="283"/>
              <w:jc w:val="both"/>
              <w:rPr>
                <w:sz w:val="22"/>
                <w:szCs w:val="22"/>
              </w:rPr>
            </w:pPr>
          </w:p>
        </w:tc>
      </w:tr>
    </w:tbl>
    <w:p w14:paraId="1223998C" w14:textId="77777777" w:rsidR="00035B2B" w:rsidRDefault="00035B2B" w:rsidP="00035B2B">
      <w:pPr>
        <w:pStyle w:val="p7"/>
        <w:spacing w:line="240" w:lineRule="auto"/>
        <w:ind w:left="440"/>
        <w:jc w:val="both"/>
        <w:rPr>
          <w:sz w:val="22"/>
          <w:szCs w:val="22"/>
        </w:rPr>
      </w:pPr>
    </w:p>
    <w:p w14:paraId="7AC6392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218B1D81"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6804E071"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70F7A86A"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328B8E2E"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1E234BA9" w14:textId="77777777" w:rsidR="00632BE4" w:rsidRDefault="00632BE4" w:rsidP="00632BE4">
            <w:pPr>
              <w:pStyle w:val="p7"/>
              <w:spacing w:line="240" w:lineRule="auto"/>
              <w:ind w:left="0"/>
              <w:jc w:val="center"/>
              <w:rPr>
                <w:b/>
                <w:sz w:val="22"/>
                <w:szCs w:val="22"/>
              </w:rPr>
            </w:pPr>
            <w:r>
              <w:rPr>
                <w:b/>
                <w:sz w:val="22"/>
                <w:szCs w:val="22"/>
              </w:rPr>
              <w:t>Pogostost opravljanja</w:t>
            </w:r>
          </w:p>
          <w:p w14:paraId="4B1A487E"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4A5BE928"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430C8623"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5282C80D"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7E4184A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469C04B"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2EDA5081" w14:textId="77777777" w:rsidR="00632BE4" w:rsidRPr="00720AD3" w:rsidRDefault="00632BE4" w:rsidP="00632BE4">
            <w:pPr>
              <w:pStyle w:val="Default"/>
              <w:ind w:left="1080"/>
              <w:rPr>
                <w:rFonts w:ascii="Times New Roman" w:hAnsi="Times New Roman" w:cs="Times New Roman"/>
                <w:sz w:val="22"/>
                <w:szCs w:val="22"/>
              </w:rPr>
            </w:pPr>
          </w:p>
          <w:p w14:paraId="084F3DE2" w14:textId="77777777" w:rsidR="00632BE4" w:rsidRDefault="00632BE4" w:rsidP="00632BE4">
            <w:pPr>
              <w:pStyle w:val="p7"/>
              <w:spacing w:line="240" w:lineRule="auto"/>
              <w:ind w:left="0"/>
              <w:jc w:val="both"/>
              <w:rPr>
                <w:i/>
                <w:sz w:val="22"/>
                <w:szCs w:val="22"/>
              </w:rPr>
            </w:pPr>
            <w:r w:rsidRPr="00720AD3">
              <w:rPr>
                <w:sz w:val="22"/>
                <w:szCs w:val="22"/>
              </w:rPr>
              <w:t>DNEVNO:</w:t>
            </w:r>
          </w:p>
          <w:p w14:paraId="6305B27C" w14:textId="77777777" w:rsidR="00632BE4" w:rsidRPr="00720AD3" w:rsidRDefault="00632BE4" w:rsidP="00632BE4">
            <w:pPr>
              <w:pStyle w:val="Default"/>
              <w:ind w:left="1080"/>
              <w:rPr>
                <w:rFonts w:ascii="Times New Roman" w:hAnsi="Times New Roman" w:cs="Times New Roman"/>
                <w:sz w:val="22"/>
                <w:szCs w:val="22"/>
              </w:rPr>
            </w:pPr>
          </w:p>
          <w:p w14:paraId="6C9D1F67"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2CAA2E2"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D7AAAC"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BB318B"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6689005" w14:textId="77777777" w:rsidR="00632BE4" w:rsidRDefault="00632BE4" w:rsidP="00632BE4">
            <w:pPr>
              <w:pStyle w:val="p7"/>
              <w:spacing w:line="240" w:lineRule="auto"/>
              <w:ind w:left="283"/>
              <w:jc w:val="both"/>
              <w:rPr>
                <w:i/>
                <w:sz w:val="22"/>
                <w:szCs w:val="22"/>
              </w:rPr>
            </w:pPr>
          </w:p>
        </w:tc>
      </w:tr>
      <w:tr w:rsidR="00632BE4" w14:paraId="04CEB322"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1802EB18"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301B64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3BADBB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8B18F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D490196" w14:textId="77777777" w:rsidR="00632BE4" w:rsidRDefault="00632BE4" w:rsidP="00632BE4">
            <w:pPr>
              <w:pStyle w:val="p7"/>
              <w:spacing w:line="240" w:lineRule="auto"/>
              <w:ind w:left="283"/>
              <w:jc w:val="both"/>
              <w:rPr>
                <w:sz w:val="22"/>
                <w:szCs w:val="22"/>
              </w:rPr>
            </w:pPr>
          </w:p>
        </w:tc>
      </w:tr>
      <w:tr w:rsidR="00632BE4" w14:paraId="7EA4E58C"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8BAD87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30E76F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CF79F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A078F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14CE975" w14:textId="77777777" w:rsidR="00632BE4" w:rsidRDefault="00632BE4" w:rsidP="00632BE4">
            <w:pPr>
              <w:pStyle w:val="p7"/>
              <w:spacing w:line="240" w:lineRule="auto"/>
              <w:ind w:left="283"/>
              <w:jc w:val="both"/>
              <w:rPr>
                <w:sz w:val="22"/>
                <w:szCs w:val="22"/>
              </w:rPr>
            </w:pPr>
          </w:p>
        </w:tc>
      </w:tr>
      <w:tr w:rsidR="00632BE4" w14:paraId="3E74206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70726F8"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86EC7E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CF760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4A672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665121A" w14:textId="77777777" w:rsidR="00632BE4" w:rsidRDefault="00632BE4" w:rsidP="00632BE4">
            <w:pPr>
              <w:pStyle w:val="p7"/>
              <w:spacing w:line="240" w:lineRule="auto"/>
              <w:ind w:left="283"/>
              <w:jc w:val="both"/>
              <w:rPr>
                <w:sz w:val="22"/>
                <w:szCs w:val="22"/>
              </w:rPr>
            </w:pPr>
          </w:p>
        </w:tc>
      </w:tr>
      <w:tr w:rsidR="00632BE4" w14:paraId="7D64AC0A"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80ACDC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18623E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21BA35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552AD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358B6AD" w14:textId="77777777" w:rsidR="00632BE4" w:rsidRDefault="00632BE4" w:rsidP="00632BE4">
            <w:pPr>
              <w:pStyle w:val="p7"/>
              <w:spacing w:line="240" w:lineRule="auto"/>
              <w:ind w:left="283"/>
              <w:jc w:val="both"/>
              <w:rPr>
                <w:sz w:val="22"/>
                <w:szCs w:val="22"/>
              </w:rPr>
            </w:pPr>
          </w:p>
        </w:tc>
      </w:tr>
      <w:tr w:rsidR="00632BE4" w14:paraId="07E6976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A28E76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E4155D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B88197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46A33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3EFF714" w14:textId="77777777" w:rsidR="00632BE4" w:rsidRDefault="00632BE4" w:rsidP="00632BE4">
            <w:pPr>
              <w:pStyle w:val="p7"/>
              <w:spacing w:line="240" w:lineRule="auto"/>
              <w:ind w:left="283"/>
              <w:jc w:val="both"/>
              <w:rPr>
                <w:sz w:val="22"/>
                <w:szCs w:val="22"/>
              </w:rPr>
            </w:pPr>
          </w:p>
        </w:tc>
      </w:tr>
      <w:tr w:rsidR="00632BE4" w14:paraId="674575AD"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44B1BCB"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075F84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8C201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AF19F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98465E2" w14:textId="77777777" w:rsidR="00632BE4" w:rsidRDefault="00632BE4" w:rsidP="00632BE4">
            <w:pPr>
              <w:pStyle w:val="p7"/>
              <w:spacing w:line="240" w:lineRule="auto"/>
              <w:ind w:left="283"/>
              <w:jc w:val="both"/>
              <w:rPr>
                <w:sz w:val="22"/>
                <w:szCs w:val="22"/>
              </w:rPr>
            </w:pPr>
          </w:p>
        </w:tc>
      </w:tr>
      <w:tr w:rsidR="00632BE4" w14:paraId="3C46B4C3"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EC0614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562106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E1B3CA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F3476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1065DBC" w14:textId="77777777" w:rsidR="00632BE4" w:rsidRDefault="00632BE4" w:rsidP="00632BE4">
            <w:pPr>
              <w:pStyle w:val="p7"/>
              <w:spacing w:line="240" w:lineRule="auto"/>
              <w:ind w:left="283"/>
              <w:jc w:val="both"/>
              <w:rPr>
                <w:sz w:val="22"/>
                <w:szCs w:val="22"/>
              </w:rPr>
            </w:pPr>
          </w:p>
        </w:tc>
      </w:tr>
      <w:tr w:rsidR="00632BE4" w14:paraId="5EFCCC9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F9170E8"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9A56CD8"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A4D57F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353D4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97BD73B" w14:textId="77777777" w:rsidR="00632BE4" w:rsidRDefault="00632BE4" w:rsidP="00632BE4">
            <w:pPr>
              <w:pStyle w:val="p7"/>
              <w:spacing w:line="240" w:lineRule="auto"/>
              <w:ind w:left="283"/>
              <w:jc w:val="both"/>
              <w:rPr>
                <w:sz w:val="22"/>
                <w:szCs w:val="22"/>
              </w:rPr>
            </w:pPr>
          </w:p>
        </w:tc>
      </w:tr>
      <w:tr w:rsidR="00632BE4" w14:paraId="2D2CDBB3"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340EA9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C74456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39729C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2A9B53"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2958570" w14:textId="77777777" w:rsidR="00632BE4" w:rsidRDefault="00632BE4" w:rsidP="00632BE4">
            <w:pPr>
              <w:pStyle w:val="p7"/>
              <w:spacing w:line="240" w:lineRule="auto"/>
              <w:ind w:left="283"/>
              <w:jc w:val="both"/>
              <w:rPr>
                <w:sz w:val="22"/>
                <w:szCs w:val="22"/>
              </w:rPr>
            </w:pPr>
          </w:p>
        </w:tc>
      </w:tr>
      <w:tr w:rsidR="00632BE4" w14:paraId="769BC240"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2CF53CD8" w14:textId="77777777" w:rsidR="00632BE4" w:rsidRPr="00720AD3" w:rsidRDefault="00632BE4" w:rsidP="00632BE4">
            <w:pPr>
              <w:pStyle w:val="Default"/>
              <w:ind w:left="1080"/>
              <w:rPr>
                <w:rFonts w:ascii="Times New Roman" w:hAnsi="Times New Roman" w:cs="Times New Roman"/>
                <w:sz w:val="22"/>
                <w:szCs w:val="22"/>
              </w:rPr>
            </w:pPr>
          </w:p>
          <w:p w14:paraId="572BE3A3" w14:textId="77777777" w:rsidR="00632BE4" w:rsidRPr="00720AD3" w:rsidRDefault="00632BE4" w:rsidP="00632BE4">
            <w:pPr>
              <w:pStyle w:val="Default"/>
              <w:ind w:left="1080"/>
              <w:rPr>
                <w:rFonts w:ascii="Times New Roman" w:hAnsi="Times New Roman" w:cs="Times New Roman"/>
                <w:sz w:val="22"/>
                <w:szCs w:val="22"/>
              </w:rPr>
            </w:pPr>
          </w:p>
          <w:p w14:paraId="49C8D4C2" w14:textId="77777777" w:rsidR="00632BE4" w:rsidRDefault="00632BE4" w:rsidP="00632BE4">
            <w:pPr>
              <w:pStyle w:val="p7"/>
              <w:spacing w:line="240" w:lineRule="auto"/>
              <w:ind w:left="0"/>
              <w:jc w:val="both"/>
              <w:rPr>
                <w:sz w:val="22"/>
                <w:szCs w:val="22"/>
              </w:rPr>
            </w:pPr>
            <w:r w:rsidRPr="00720AD3">
              <w:rPr>
                <w:sz w:val="22"/>
                <w:szCs w:val="22"/>
              </w:rPr>
              <w:t>TEDENSKO:</w:t>
            </w:r>
          </w:p>
          <w:p w14:paraId="3896E993" w14:textId="77777777" w:rsidR="00632BE4" w:rsidRPr="00720AD3" w:rsidRDefault="00632BE4" w:rsidP="00632BE4">
            <w:pPr>
              <w:pStyle w:val="Default"/>
              <w:ind w:left="1080"/>
              <w:rPr>
                <w:rFonts w:ascii="Times New Roman" w:hAnsi="Times New Roman" w:cs="Times New Roman"/>
                <w:sz w:val="22"/>
                <w:szCs w:val="22"/>
              </w:rPr>
            </w:pPr>
          </w:p>
          <w:p w14:paraId="108B70BD"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070CF5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CE02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453609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DAE666B" w14:textId="77777777" w:rsidR="00632BE4" w:rsidRDefault="00632BE4" w:rsidP="00632BE4">
            <w:pPr>
              <w:pStyle w:val="p7"/>
              <w:spacing w:line="240" w:lineRule="auto"/>
              <w:ind w:left="283"/>
              <w:jc w:val="both"/>
              <w:rPr>
                <w:sz w:val="22"/>
                <w:szCs w:val="22"/>
              </w:rPr>
            </w:pPr>
          </w:p>
        </w:tc>
      </w:tr>
      <w:tr w:rsidR="00632BE4" w14:paraId="023298DE"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07817F8"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A3C75B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C7CA1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440484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1220BFC" w14:textId="77777777" w:rsidR="00632BE4" w:rsidRDefault="00632BE4" w:rsidP="00632BE4">
            <w:pPr>
              <w:pStyle w:val="p7"/>
              <w:spacing w:line="240" w:lineRule="auto"/>
              <w:ind w:left="283"/>
              <w:jc w:val="both"/>
              <w:rPr>
                <w:sz w:val="22"/>
                <w:szCs w:val="22"/>
              </w:rPr>
            </w:pPr>
          </w:p>
        </w:tc>
      </w:tr>
      <w:tr w:rsidR="00632BE4" w14:paraId="00F8A4E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A1F39B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AF5FCB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9EDFF0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5CBE7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304247C" w14:textId="77777777" w:rsidR="00632BE4" w:rsidRDefault="00632BE4" w:rsidP="00632BE4">
            <w:pPr>
              <w:pStyle w:val="p7"/>
              <w:spacing w:line="240" w:lineRule="auto"/>
              <w:ind w:left="283"/>
              <w:jc w:val="both"/>
              <w:rPr>
                <w:sz w:val="22"/>
                <w:szCs w:val="22"/>
              </w:rPr>
            </w:pPr>
          </w:p>
        </w:tc>
      </w:tr>
      <w:tr w:rsidR="00632BE4" w14:paraId="1A2E387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DDB157F"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8D4925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DFED37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028CF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0E69D53" w14:textId="77777777" w:rsidR="00632BE4" w:rsidRDefault="00632BE4" w:rsidP="00632BE4">
            <w:pPr>
              <w:pStyle w:val="p7"/>
              <w:spacing w:line="240" w:lineRule="auto"/>
              <w:ind w:left="283"/>
              <w:jc w:val="both"/>
              <w:rPr>
                <w:sz w:val="22"/>
                <w:szCs w:val="22"/>
              </w:rPr>
            </w:pPr>
          </w:p>
        </w:tc>
      </w:tr>
      <w:tr w:rsidR="00632BE4" w14:paraId="229E867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A3919B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B9CCF0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9BE62D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E35163"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6B61709" w14:textId="77777777" w:rsidR="00632BE4" w:rsidRDefault="00632BE4" w:rsidP="00632BE4">
            <w:pPr>
              <w:pStyle w:val="p7"/>
              <w:spacing w:line="240" w:lineRule="auto"/>
              <w:ind w:left="283"/>
              <w:jc w:val="both"/>
              <w:rPr>
                <w:sz w:val="22"/>
                <w:szCs w:val="22"/>
              </w:rPr>
            </w:pPr>
          </w:p>
        </w:tc>
      </w:tr>
      <w:tr w:rsidR="00632BE4" w14:paraId="7B0D304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699670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6129C0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2F7ED7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5DC7E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4CB6C79" w14:textId="77777777" w:rsidR="00632BE4" w:rsidRDefault="00632BE4" w:rsidP="00632BE4">
            <w:pPr>
              <w:pStyle w:val="p7"/>
              <w:spacing w:line="240" w:lineRule="auto"/>
              <w:ind w:left="283"/>
              <w:jc w:val="both"/>
              <w:rPr>
                <w:sz w:val="22"/>
                <w:szCs w:val="22"/>
              </w:rPr>
            </w:pPr>
          </w:p>
        </w:tc>
      </w:tr>
      <w:tr w:rsidR="00632BE4" w14:paraId="7395DA75"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402EBB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F199B2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4611E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CCAA32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4E0EA9F" w14:textId="77777777" w:rsidR="00632BE4" w:rsidRDefault="00632BE4" w:rsidP="00632BE4">
            <w:pPr>
              <w:pStyle w:val="p7"/>
              <w:spacing w:line="240" w:lineRule="auto"/>
              <w:ind w:left="283"/>
              <w:jc w:val="both"/>
              <w:rPr>
                <w:sz w:val="22"/>
                <w:szCs w:val="22"/>
              </w:rPr>
            </w:pPr>
          </w:p>
        </w:tc>
      </w:tr>
      <w:tr w:rsidR="00632BE4" w14:paraId="5884C0E9"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6EAAEB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43D983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A04775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63929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EFB44A2" w14:textId="77777777" w:rsidR="00632BE4" w:rsidRDefault="00632BE4" w:rsidP="00632BE4">
            <w:pPr>
              <w:pStyle w:val="p7"/>
              <w:spacing w:line="240" w:lineRule="auto"/>
              <w:ind w:left="283"/>
              <w:jc w:val="both"/>
              <w:rPr>
                <w:sz w:val="22"/>
                <w:szCs w:val="22"/>
              </w:rPr>
            </w:pPr>
          </w:p>
        </w:tc>
      </w:tr>
      <w:tr w:rsidR="00632BE4" w14:paraId="5F76C4F5"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7E97E1D"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39805B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A1FF5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1DF0A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2A64376" w14:textId="77777777" w:rsidR="00632BE4" w:rsidRDefault="00632BE4" w:rsidP="00632BE4">
            <w:pPr>
              <w:pStyle w:val="p7"/>
              <w:spacing w:line="240" w:lineRule="auto"/>
              <w:ind w:left="283"/>
              <w:jc w:val="both"/>
              <w:rPr>
                <w:sz w:val="22"/>
                <w:szCs w:val="22"/>
              </w:rPr>
            </w:pPr>
          </w:p>
        </w:tc>
      </w:tr>
      <w:tr w:rsidR="00632BE4" w14:paraId="6A352152"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6A6EC298" w14:textId="77777777" w:rsidR="00632BE4" w:rsidRPr="00720AD3" w:rsidRDefault="00632BE4" w:rsidP="00632BE4">
            <w:pPr>
              <w:pStyle w:val="Default"/>
              <w:ind w:left="1080"/>
              <w:rPr>
                <w:rFonts w:ascii="Times New Roman" w:hAnsi="Times New Roman" w:cs="Times New Roman"/>
                <w:sz w:val="22"/>
                <w:szCs w:val="22"/>
              </w:rPr>
            </w:pPr>
          </w:p>
          <w:p w14:paraId="362C2805" w14:textId="77777777" w:rsidR="00632BE4" w:rsidRPr="00720AD3" w:rsidRDefault="00632BE4" w:rsidP="00632BE4">
            <w:pPr>
              <w:pStyle w:val="Default"/>
              <w:ind w:left="1080"/>
              <w:rPr>
                <w:rFonts w:ascii="Times New Roman" w:hAnsi="Times New Roman" w:cs="Times New Roman"/>
                <w:sz w:val="22"/>
                <w:szCs w:val="22"/>
              </w:rPr>
            </w:pPr>
          </w:p>
          <w:p w14:paraId="570829BF"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6F366DB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1CAD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4AF9D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8601C94" w14:textId="77777777" w:rsidR="00632BE4" w:rsidRDefault="00632BE4" w:rsidP="00632BE4">
            <w:pPr>
              <w:pStyle w:val="p7"/>
              <w:spacing w:line="240" w:lineRule="auto"/>
              <w:ind w:left="283"/>
              <w:jc w:val="both"/>
              <w:rPr>
                <w:sz w:val="22"/>
                <w:szCs w:val="22"/>
              </w:rPr>
            </w:pPr>
          </w:p>
        </w:tc>
      </w:tr>
      <w:tr w:rsidR="00035B2B" w14:paraId="48B2DCB2"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134C328A"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D3B9340"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18CE42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198735"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F64CA55" w14:textId="77777777" w:rsidR="00035B2B" w:rsidRDefault="00035B2B">
            <w:pPr>
              <w:pStyle w:val="p7"/>
              <w:spacing w:line="240" w:lineRule="auto"/>
              <w:ind w:left="283"/>
              <w:jc w:val="both"/>
              <w:rPr>
                <w:sz w:val="22"/>
                <w:szCs w:val="22"/>
              </w:rPr>
            </w:pPr>
          </w:p>
        </w:tc>
      </w:tr>
      <w:tr w:rsidR="00035B2B" w14:paraId="36AA1873"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10C96CE3"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A62FA3D"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6226AB5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88C0EB"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95D9858" w14:textId="77777777" w:rsidR="00035B2B" w:rsidRDefault="00035B2B">
            <w:pPr>
              <w:pStyle w:val="p7"/>
              <w:spacing w:line="240" w:lineRule="auto"/>
              <w:ind w:left="283"/>
              <w:jc w:val="both"/>
              <w:rPr>
                <w:sz w:val="22"/>
                <w:szCs w:val="22"/>
              </w:rPr>
            </w:pPr>
          </w:p>
        </w:tc>
      </w:tr>
      <w:tr w:rsidR="00035B2B" w14:paraId="7DB902A7"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3678C6C3"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26DF3DE"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5F315AF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7CD031"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4B9C53" w14:textId="77777777" w:rsidR="00035B2B" w:rsidRDefault="00035B2B">
            <w:pPr>
              <w:pStyle w:val="p7"/>
              <w:spacing w:line="240" w:lineRule="auto"/>
              <w:ind w:left="283"/>
              <w:jc w:val="both"/>
              <w:rPr>
                <w:sz w:val="22"/>
                <w:szCs w:val="22"/>
              </w:rPr>
            </w:pPr>
          </w:p>
        </w:tc>
      </w:tr>
    </w:tbl>
    <w:p w14:paraId="3DA7AD17" w14:textId="77777777" w:rsidR="00035B2B" w:rsidRDefault="00035B2B" w:rsidP="00035B2B">
      <w:pPr>
        <w:pStyle w:val="p7"/>
        <w:spacing w:line="240" w:lineRule="auto"/>
        <w:ind w:left="440"/>
        <w:jc w:val="both"/>
        <w:rPr>
          <w:sz w:val="22"/>
          <w:szCs w:val="22"/>
        </w:rPr>
      </w:pPr>
    </w:p>
    <w:p w14:paraId="64A81EE6"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20B64BB4"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15B0B48C"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C82EC52"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37C2ADB3"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70B1F86" w14:textId="77777777" w:rsidR="00632BE4" w:rsidRDefault="00632BE4" w:rsidP="00632BE4">
            <w:pPr>
              <w:pStyle w:val="p7"/>
              <w:spacing w:line="240" w:lineRule="auto"/>
              <w:ind w:left="0"/>
              <w:jc w:val="center"/>
              <w:rPr>
                <w:b/>
                <w:sz w:val="22"/>
                <w:szCs w:val="22"/>
              </w:rPr>
            </w:pPr>
            <w:r>
              <w:rPr>
                <w:b/>
                <w:sz w:val="22"/>
                <w:szCs w:val="22"/>
              </w:rPr>
              <w:t>Pogostost opravljanja</w:t>
            </w:r>
          </w:p>
          <w:p w14:paraId="40C52827"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66A23D2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7910EAF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1912F1DB"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06D5163C"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D5081CC"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428E84D1" w14:textId="77777777" w:rsidR="00632BE4" w:rsidRPr="00720AD3" w:rsidRDefault="00632BE4" w:rsidP="00632BE4">
            <w:pPr>
              <w:pStyle w:val="Default"/>
              <w:ind w:left="1080"/>
              <w:rPr>
                <w:rFonts w:ascii="Times New Roman" w:hAnsi="Times New Roman" w:cs="Times New Roman"/>
                <w:sz w:val="22"/>
                <w:szCs w:val="22"/>
              </w:rPr>
            </w:pPr>
          </w:p>
          <w:p w14:paraId="708A2921" w14:textId="77777777" w:rsidR="00632BE4" w:rsidRDefault="00632BE4" w:rsidP="00632BE4">
            <w:pPr>
              <w:pStyle w:val="p7"/>
              <w:spacing w:line="240" w:lineRule="auto"/>
              <w:ind w:left="0"/>
              <w:jc w:val="both"/>
              <w:rPr>
                <w:i/>
                <w:sz w:val="22"/>
                <w:szCs w:val="22"/>
              </w:rPr>
            </w:pPr>
            <w:r w:rsidRPr="00720AD3">
              <w:rPr>
                <w:sz w:val="22"/>
                <w:szCs w:val="22"/>
              </w:rPr>
              <w:t>DNEVNO:</w:t>
            </w:r>
          </w:p>
          <w:p w14:paraId="7F58C3B5" w14:textId="77777777" w:rsidR="00632BE4" w:rsidRPr="00720AD3" w:rsidRDefault="00632BE4" w:rsidP="00632BE4">
            <w:pPr>
              <w:pStyle w:val="Default"/>
              <w:ind w:left="1080"/>
              <w:rPr>
                <w:rFonts w:ascii="Times New Roman" w:hAnsi="Times New Roman" w:cs="Times New Roman"/>
                <w:sz w:val="22"/>
                <w:szCs w:val="22"/>
              </w:rPr>
            </w:pPr>
          </w:p>
          <w:p w14:paraId="0B58E62D"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8303B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328C99"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48B302"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081D15" w14:textId="77777777" w:rsidR="00632BE4" w:rsidRDefault="00632BE4" w:rsidP="00632BE4">
            <w:pPr>
              <w:pStyle w:val="p7"/>
              <w:spacing w:line="240" w:lineRule="auto"/>
              <w:ind w:left="283"/>
              <w:jc w:val="both"/>
              <w:rPr>
                <w:i/>
                <w:sz w:val="22"/>
                <w:szCs w:val="22"/>
              </w:rPr>
            </w:pPr>
          </w:p>
        </w:tc>
      </w:tr>
      <w:tr w:rsidR="00632BE4" w14:paraId="63B30E3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49060C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DD7AD3"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BDC3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31120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25296D" w14:textId="77777777" w:rsidR="00632BE4" w:rsidRDefault="00632BE4" w:rsidP="00632BE4">
            <w:pPr>
              <w:pStyle w:val="p7"/>
              <w:spacing w:line="240" w:lineRule="auto"/>
              <w:ind w:left="283"/>
              <w:jc w:val="both"/>
              <w:rPr>
                <w:sz w:val="22"/>
                <w:szCs w:val="22"/>
              </w:rPr>
            </w:pPr>
          </w:p>
        </w:tc>
      </w:tr>
      <w:tr w:rsidR="00632BE4" w14:paraId="62D332A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735491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41F3E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3620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9B3A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208677" w14:textId="77777777" w:rsidR="00632BE4" w:rsidRDefault="00632BE4" w:rsidP="00632BE4">
            <w:pPr>
              <w:pStyle w:val="p7"/>
              <w:spacing w:line="240" w:lineRule="auto"/>
              <w:ind w:left="283"/>
              <w:jc w:val="both"/>
              <w:rPr>
                <w:sz w:val="22"/>
                <w:szCs w:val="22"/>
              </w:rPr>
            </w:pPr>
          </w:p>
        </w:tc>
      </w:tr>
      <w:tr w:rsidR="00632BE4" w14:paraId="7D1BBB5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4B566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3ECBE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20CA3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F95D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8C295D" w14:textId="77777777" w:rsidR="00632BE4" w:rsidRDefault="00632BE4" w:rsidP="00632BE4">
            <w:pPr>
              <w:pStyle w:val="p7"/>
              <w:spacing w:line="240" w:lineRule="auto"/>
              <w:ind w:left="283"/>
              <w:jc w:val="both"/>
              <w:rPr>
                <w:sz w:val="22"/>
                <w:szCs w:val="22"/>
              </w:rPr>
            </w:pPr>
          </w:p>
        </w:tc>
      </w:tr>
      <w:tr w:rsidR="00632BE4" w14:paraId="5650B02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EFABD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9F19E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B1E73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FF440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E28D39" w14:textId="77777777" w:rsidR="00632BE4" w:rsidRDefault="00632BE4" w:rsidP="00632BE4">
            <w:pPr>
              <w:pStyle w:val="p7"/>
              <w:spacing w:line="240" w:lineRule="auto"/>
              <w:ind w:left="283"/>
              <w:jc w:val="both"/>
              <w:rPr>
                <w:sz w:val="22"/>
                <w:szCs w:val="22"/>
              </w:rPr>
            </w:pPr>
          </w:p>
        </w:tc>
      </w:tr>
      <w:tr w:rsidR="00632BE4" w14:paraId="42D6A16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81B57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1B30A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2761B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DBC56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2FDA4E" w14:textId="77777777" w:rsidR="00632BE4" w:rsidRDefault="00632BE4" w:rsidP="00632BE4">
            <w:pPr>
              <w:pStyle w:val="p7"/>
              <w:spacing w:line="240" w:lineRule="auto"/>
              <w:ind w:left="283"/>
              <w:jc w:val="both"/>
              <w:rPr>
                <w:sz w:val="22"/>
                <w:szCs w:val="22"/>
              </w:rPr>
            </w:pPr>
          </w:p>
        </w:tc>
      </w:tr>
      <w:tr w:rsidR="00632BE4" w14:paraId="2721188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FBAA3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BCDA3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0D381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2DB3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53E911" w14:textId="77777777" w:rsidR="00632BE4" w:rsidRDefault="00632BE4" w:rsidP="00632BE4">
            <w:pPr>
              <w:pStyle w:val="p7"/>
              <w:spacing w:line="240" w:lineRule="auto"/>
              <w:ind w:left="283"/>
              <w:jc w:val="both"/>
              <w:rPr>
                <w:sz w:val="22"/>
                <w:szCs w:val="22"/>
              </w:rPr>
            </w:pPr>
          </w:p>
        </w:tc>
      </w:tr>
      <w:tr w:rsidR="00632BE4" w14:paraId="4AAB85D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BB5D2D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669B5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61F7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54576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A922DE" w14:textId="77777777" w:rsidR="00632BE4" w:rsidRDefault="00632BE4" w:rsidP="00632BE4">
            <w:pPr>
              <w:pStyle w:val="p7"/>
              <w:spacing w:line="240" w:lineRule="auto"/>
              <w:ind w:left="283"/>
              <w:jc w:val="both"/>
              <w:rPr>
                <w:sz w:val="22"/>
                <w:szCs w:val="22"/>
              </w:rPr>
            </w:pPr>
          </w:p>
        </w:tc>
      </w:tr>
      <w:tr w:rsidR="00632BE4" w14:paraId="11D5F7F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39CE1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A310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BF022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C1B7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A6D212" w14:textId="77777777" w:rsidR="00632BE4" w:rsidRDefault="00632BE4" w:rsidP="00632BE4">
            <w:pPr>
              <w:pStyle w:val="p7"/>
              <w:spacing w:line="240" w:lineRule="auto"/>
              <w:ind w:left="283"/>
              <w:jc w:val="both"/>
              <w:rPr>
                <w:sz w:val="22"/>
                <w:szCs w:val="22"/>
              </w:rPr>
            </w:pPr>
          </w:p>
        </w:tc>
      </w:tr>
      <w:tr w:rsidR="00632BE4" w14:paraId="38990CE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95DEF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97CB0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558E5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42403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A5BEE3" w14:textId="77777777" w:rsidR="00632BE4" w:rsidRDefault="00632BE4" w:rsidP="00632BE4">
            <w:pPr>
              <w:pStyle w:val="p7"/>
              <w:spacing w:line="240" w:lineRule="auto"/>
              <w:ind w:left="283"/>
              <w:jc w:val="both"/>
              <w:rPr>
                <w:sz w:val="22"/>
                <w:szCs w:val="22"/>
              </w:rPr>
            </w:pPr>
          </w:p>
        </w:tc>
      </w:tr>
      <w:tr w:rsidR="00632BE4" w14:paraId="2205F6CA"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62914FFC" w14:textId="77777777" w:rsidR="00632BE4" w:rsidRPr="00720AD3" w:rsidRDefault="00632BE4" w:rsidP="00632BE4">
            <w:pPr>
              <w:pStyle w:val="Default"/>
              <w:ind w:left="1080"/>
              <w:rPr>
                <w:rFonts w:ascii="Times New Roman" w:hAnsi="Times New Roman" w:cs="Times New Roman"/>
                <w:sz w:val="22"/>
                <w:szCs w:val="22"/>
              </w:rPr>
            </w:pPr>
          </w:p>
          <w:p w14:paraId="7BB674B9" w14:textId="77777777" w:rsidR="00632BE4" w:rsidRPr="00720AD3" w:rsidRDefault="00632BE4" w:rsidP="00632BE4">
            <w:pPr>
              <w:pStyle w:val="Default"/>
              <w:ind w:left="1080"/>
              <w:rPr>
                <w:rFonts w:ascii="Times New Roman" w:hAnsi="Times New Roman" w:cs="Times New Roman"/>
                <w:sz w:val="22"/>
                <w:szCs w:val="22"/>
              </w:rPr>
            </w:pPr>
          </w:p>
          <w:p w14:paraId="21A8D8EA" w14:textId="77777777" w:rsidR="00632BE4" w:rsidRDefault="00632BE4" w:rsidP="00632BE4">
            <w:pPr>
              <w:pStyle w:val="p7"/>
              <w:spacing w:line="240" w:lineRule="auto"/>
              <w:ind w:left="0"/>
              <w:jc w:val="both"/>
              <w:rPr>
                <w:sz w:val="22"/>
                <w:szCs w:val="22"/>
              </w:rPr>
            </w:pPr>
            <w:r w:rsidRPr="00720AD3">
              <w:rPr>
                <w:sz w:val="22"/>
                <w:szCs w:val="22"/>
              </w:rPr>
              <w:t>TEDENSKO:</w:t>
            </w:r>
          </w:p>
          <w:p w14:paraId="65965EA6" w14:textId="77777777" w:rsidR="00632BE4" w:rsidRPr="00720AD3" w:rsidRDefault="00632BE4" w:rsidP="00632BE4">
            <w:pPr>
              <w:pStyle w:val="Default"/>
              <w:ind w:left="1080"/>
              <w:rPr>
                <w:rFonts w:ascii="Times New Roman" w:hAnsi="Times New Roman" w:cs="Times New Roman"/>
                <w:sz w:val="22"/>
                <w:szCs w:val="22"/>
              </w:rPr>
            </w:pPr>
          </w:p>
          <w:p w14:paraId="54B9F7BF"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6234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8026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51343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4C3123" w14:textId="77777777" w:rsidR="00632BE4" w:rsidRDefault="00632BE4" w:rsidP="00632BE4">
            <w:pPr>
              <w:pStyle w:val="p7"/>
              <w:spacing w:line="240" w:lineRule="auto"/>
              <w:ind w:left="283"/>
              <w:jc w:val="both"/>
              <w:rPr>
                <w:sz w:val="22"/>
                <w:szCs w:val="22"/>
              </w:rPr>
            </w:pPr>
          </w:p>
        </w:tc>
      </w:tr>
      <w:tr w:rsidR="00632BE4" w14:paraId="4857568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9D96C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24C23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3BB60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C2588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C9DE05" w14:textId="77777777" w:rsidR="00632BE4" w:rsidRDefault="00632BE4" w:rsidP="00632BE4">
            <w:pPr>
              <w:pStyle w:val="p7"/>
              <w:spacing w:line="240" w:lineRule="auto"/>
              <w:ind w:left="283"/>
              <w:jc w:val="both"/>
              <w:rPr>
                <w:sz w:val="22"/>
                <w:szCs w:val="22"/>
              </w:rPr>
            </w:pPr>
          </w:p>
        </w:tc>
      </w:tr>
      <w:tr w:rsidR="00632BE4" w14:paraId="3611AEC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99E9A4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90B86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0047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CC766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E6FA01" w14:textId="77777777" w:rsidR="00632BE4" w:rsidRDefault="00632BE4" w:rsidP="00632BE4">
            <w:pPr>
              <w:pStyle w:val="p7"/>
              <w:spacing w:line="240" w:lineRule="auto"/>
              <w:ind w:left="283"/>
              <w:jc w:val="both"/>
              <w:rPr>
                <w:sz w:val="22"/>
                <w:szCs w:val="22"/>
              </w:rPr>
            </w:pPr>
          </w:p>
        </w:tc>
      </w:tr>
      <w:tr w:rsidR="00632BE4" w14:paraId="2A07C65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6A43B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B5556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9AC6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C5E99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A02066" w14:textId="77777777" w:rsidR="00632BE4" w:rsidRDefault="00632BE4" w:rsidP="00632BE4">
            <w:pPr>
              <w:pStyle w:val="p7"/>
              <w:spacing w:line="240" w:lineRule="auto"/>
              <w:ind w:left="283"/>
              <w:jc w:val="both"/>
              <w:rPr>
                <w:sz w:val="22"/>
                <w:szCs w:val="22"/>
              </w:rPr>
            </w:pPr>
          </w:p>
        </w:tc>
      </w:tr>
      <w:tr w:rsidR="00632BE4" w14:paraId="6FA2A7B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750D6E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51AAA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0C5B6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1B41A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B194B5" w14:textId="77777777" w:rsidR="00632BE4" w:rsidRDefault="00632BE4" w:rsidP="00632BE4">
            <w:pPr>
              <w:pStyle w:val="p7"/>
              <w:spacing w:line="240" w:lineRule="auto"/>
              <w:ind w:left="283"/>
              <w:jc w:val="both"/>
              <w:rPr>
                <w:sz w:val="22"/>
                <w:szCs w:val="22"/>
              </w:rPr>
            </w:pPr>
          </w:p>
        </w:tc>
      </w:tr>
      <w:tr w:rsidR="00632BE4" w14:paraId="16518D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08E7A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6ABD94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BBF41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906B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856A73" w14:textId="77777777" w:rsidR="00632BE4" w:rsidRDefault="00632BE4" w:rsidP="00632BE4">
            <w:pPr>
              <w:pStyle w:val="p7"/>
              <w:spacing w:line="240" w:lineRule="auto"/>
              <w:ind w:left="283"/>
              <w:jc w:val="both"/>
              <w:rPr>
                <w:sz w:val="22"/>
                <w:szCs w:val="22"/>
              </w:rPr>
            </w:pPr>
          </w:p>
        </w:tc>
      </w:tr>
      <w:tr w:rsidR="00632BE4" w14:paraId="5B5E224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1B6EB2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67A4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1946E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C29B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E6DAA1" w14:textId="77777777" w:rsidR="00632BE4" w:rsidRDefault="00632BE4" w:rsidP="00632BE4">
            <w:pPr>
              <w:pStyle w:val="p7"/>
              <w:spacing w:line="240" w:lineRule="auto"/>
              <w:ind w:left="283"/>
              <w:jc w:val="both"/>
              <w:rPr>
                <w:sz w:val="22"/>
                <w:szCs w:val="22"/>
              </w:rPr>
            </w:pPr>
          </w:p>
        </w:tc>
      </w:tr>
      <w:tr w:rsidR="00632BE4" w14:paraId="26D3E7A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556358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4FF17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EFBE1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5B8FD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A9A962" w14:textId="77777777" w:rsidR="00632BE4" w:rsidRDefault="00632BE4" w:rsidP="00632BE4">
            <w:pPr>
              <w:pStyle w:val="p7"/>
              <w:spacing w:line="240" w:lineRule="auto"/>
              <w:ind w:left="283"/>
              <w:jc w:val="both"/>
              <w:rPr>
                <w:sz w:val="22"/>
                <w:szCs w:val="22"/>
              </w:rPr>
            </w:pPr>
          </w:p>
        </w:tc>
      </w:tr>
      <w:tr w:rsidR="00632BE4" w14:paraId="5495D33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A69A27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8B8C8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9BA95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BCE1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1EE721" w14:textId="77777777" w:rsidR="00632BE4" w:rsidRDefault="00632BE4" w:rsidP="00632BE4">
            <w:pPr>
              <w:pStyle w:val="p7"/>
              <w:spacing w:line="240" w:lineRule="auto"/>
              <w:ind w:left="283"/>
              <w:jc w:val="both"/>
              <w:rPr>
                <w:sz w:val="22"/>
                <w:szCs w:val="22"/>
              </w:rPr>
            </w:pPr>
          </w:p>
        </w:tc>
      </w:tr>
      <w:tr w:rsidR="00632BE4" w14:paraId="55D6EEB7"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2D523D3" w14:textId="77777777" w:rsidR="00632BE4" w:rsidRPr="00720AD3" w:rsidRDefault="00632BE4" w:rsidP="00632BE4">
            <w:pPr>
              <w:pStyle w:val="Default"/>
              <w:ind w:left="1080"/>
              <w:rPr>
                <w:rFonts w:ascii="Times New Roman" w:hAnsi="Times New Roman" w:cs="Times New Roman"/>
                <w:sz w:val="22"/>
                <w:szCs w:val="22"/>
              </w:rPr>
            </w:pPr>
          </w:p>
          <w:p w14:paraId="15CC21A2" w14:textId="77777777" w:rsidR="00632BE4" w:rsidRPr="00720AD3" w:rsidRDefault="00632BE4" w:rsidP="00632BE4">
            <w:pPr>
              <w:pStyle w:val="Default"/>
              <w:ind w:left="1080"/>
              <w:rPr>
                <w:rFonts w:ascii="Times New Roman" w:hAnsi="Times New Roman" w:cs="Times New Roman"/>
                <w:sz w:val="22"/>
                <w:szCs w:val="22"/>
              </w:rPr>
            </w:pPr>
          </w:p>
          <w:p w14:paraId="5332FE5F"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6655570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F8A3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A723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021B1C" w14:textId="77777777" w:rsidR="00632BE4" w:rsidRDefault="00632BE4" w:rsidP="00632BE4">
            <w:pPr>
              <w:pStyle w:val="p7"/>
              <w:spacing w:line="240" w:lineRule="auto"/>
              <w:ind w:left="283"/>
              <w:jc w:val="both"/>
              <w:rPr>
                <w:sz w:val="22"/>
                <w:szCs w:val="22"/>
              </w:rPr>
            </w:pPr>
          </w:p>
        </w:tc>
      </w:tr>
      <w:tr w:rsidR="00035B2B" w14:paraId="4F6DC9F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190D1E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D1423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E613C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91339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7555EA" w14:textId="77777777" w:rsidR="00035B2B" w:rsidRDefault="00035B2B">
            <w:pPr>
              <w:pStyle w:val="p7"/>
              <w:spacing w:line="240" w:lineRule="auto"/>
              <w:ind w:left="283"/>
              <w:jc w:val="both"/>
              <w:rPr>
                <w:sz w:val="22"/>
                <w:szCs w:val="22"/>
              </w:rPr>
            </w:pPr>
          </w:p>
        </w:tc>
      </w:tr>
      <w:tr w:rsidR="00035B2B" w14:paraId="71E27C93"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1EA38BD"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8F77F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FAE9C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E701A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36803E" w14:textId="77777777" w:rsidR="00035B2B" w:rsidRDefault="00035B2B">
            <w:pPr>
              <w:pStyle w:val="p7"/>
              <w:spacing w:line="240" w:lineRule="auto"/>
              <w:ind w:left="283"/>
              <w:jc w:val="both"/>
              <w:rPr>
                <w:sz w:val="22"/>
                <w:szCs w:val="22"/>
              </w:rPr>
            </w:pPr>
          </w:p>
        </w:tc>
      </w:tr>
      <w:tr w:rsidR="00035B2B" w14:paraId="2B67EAA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8D1FA22"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759F0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629D9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459A9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47F3FC" w14:textId="77777777" w:rsidR="00035B2B" w:rsidRDefault="00035B2B">
            <w:pPr>
              <w:pStyle w:val="p7"/>
              <w:spacing w:line="240" w:lineRule="auto"/>
              <w:ind w:left="283"/>
              <w:jc w:val="both"/>
              <w:rPr>
                <w:sz w:val="22"/>
                <w:szCs w:val="22"/>
              </w:rPr>
            </w:pPr>
          </w:p>
        </w:tc>
      </w:tr>
      <w:tr w:rsidR="00035B2B" w14:paraId="40C6D2E3" w14:textId="77777777" w:rsidTr="00632BE4">
        <w:trPr>
          <w:trHeight w:val="247"/>
        </w:trPr>
        <w:tc>
          <w:tcPr>
            <w:tcW w:w="1418" w:type="dxa"/>
            <w:tcBorders>
              <w:top w:val="nil"/>
              <w:left w:val="single" w:sz="6" w:space="0" w:color="auto"/>
              <w:bottom w:val="nil"/>
              <w:right w:val="single" w:sz="6" w:space="0" w:color="auto"/>
            </w:tcBorders>
          </w:tcPr>
          <w:p w14:paraId="4CA2F0C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1FBB46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455A9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B0438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1B0CCB" w14:textId="77777777" w:rsidR="00035B2B" w:rsidRDefault="00035B2B">
            <w:pPr>
              <w:pStyle w:val="p7"/>
              <w:spacing w:line="240" w:lineRule="auto"/>
              <w:ind w:left="283"/>
              <w:jc w:val="both"/>
              <w:rPr>
                <w:sz w:val="22"/>
                <w:szCs w:val="22"/>
              </w:rPr>
            </w:pPr>
          </w:p>
        </w:tc>
      </w:tr>
      <w:tr w:rsidR="00035B2B" w14:paraId="012CD870" w14:textId="77777777" w:rsidTr="00632BE4">
        <w:trPr>
          <w:trHeight w:val="266"/>
        </w:trPr>
        <w:tc>
          <w:tcPr>
            <w:tcW w:w="1418" w:type="dxa"/>
            <w:tcBorders>
              <w:top w:val="nil"/>
              <w:left w:val="single" w:sz="6" w:space="0" w:color="auto"/>
              <w:bottom w:val="nil"/>
              <w:right w:val="single" w:sz="6" w:space="0" w:color="auto"/>
            </w:tcBorders>
          </w:tcPr>
          <w:p w14:paraId="2695342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FE359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5A22D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F7752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5684AE" w14:textId="77777777" w:rsidR="00035B2B" w:rsidRDefault="00035B2B">
            <w:pPr>
              <w:pStyle w:val="p7"/>
              <w:spacing w:line="240" w:lineRule="auto"/>
              <w:ind w:left="283"/>
              <w:jc w:val="both"/>
              <w:rPr>
                <w:sz w:val="22"/>
                <w:szCs w:val="22"/>
              </w:rPr>
            </w:pPr>
          </w:p>
        </w:tc>
      </w:tr>
      <w:tr w:rsidR="00035B2B" w14:paraId="77C057E0" w14:textId="77777777" w:rsidTr="00632BE4">
        <w:trPr>
          <w:trHeight w:val="266"/>
        </w:trPr>
        <w:tc>
          <w:tcPr>
            <w:tcW w:w="1418" w:type="dxa"/>
            <w:tcBorders>
              <w:top w:val="nil"/>
              <w:left w:val="single" w:sz="6" w:space="0" w:color="auto"/>
              <w:bottom w:val="nil"/>
              <w:right w:val="single" w:sz="6" w:space="0" w:color="auto"/>
            </w:tcBorders>
          </w:tcPr>
          <w:p w14:paraId="3077F04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4947A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4ECD0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1CC20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4C4A04" w14:textId="77777777" w:rsidR="00035B2B" w:rsidRDefault="00035B2B">
            <w:pPr>
              <w:pStyle w:val="p7"/>
              <w:spacing w:line="240" w:lineRule="auto"/>
              <w:ind w:left="283"/>
              <w:jc w:val="both"/>
              <w:rPr>
                <w:sz w:val="22"/>
                <w:szCs w:val="22"/>
              </w:rPr>
            </w:pPr>
          </w:p>
        </w:tc>
      </w:tr>
      <w:tr w:rsidR="00035B2B" w14:paraId="3639BF2F" w14:textId="77777777" w:rsidTr="00632BE4">
        <w:trPr>
          <w:trHeight w:val="266"/>
        </w:trPr>
        <w:tc>
          <w:tcPr>
            <w:tcW w:w="1418" w:type="dxa"/>
            <w:tcBorders>
              <w:top w:val="nil"/>
              <w:left w:val="single" w:sz="6" w:space="0" w:color="auto"/>
              <w:bottom w:val="nil"/>
              <w:right w:val="single" w:sz="6" w:space="0" w:color="auto"/>
            </w:tcBorders>
          </w:tcPr>
          <w:p w14:paraId="28F81B6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40B93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0DD7D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1ECFD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18386F" w14:textId="77777777" w:rsidR="00035B2B" w:rsidRDefault="00035B2B">
            <w:pPr>
              <w:pStyle w:val="p7"/>
              <w:spacing w:line="240" w:lineRule="auto"/>
              <w:ind w:left="283"/>
              <w:jc w:val="both"/>
              <w:rPr>
                <w:sz w:val="22"/>
                <w:szCs w:val="22"/>
              </w:rPr>
            </w:pPr>
          </w:p>
        </w:tc>
      </w:tr>
      <w:tr w:rsidR="00035B2B" w14:paraId="06FAB541" w14:textId="77777777" w:rsidTr="00A23D16">
        <w:trPr>
          <w:trHeight w:val="266"/>
        </w:trPr>
        <w:tc>
          <w:tcPr>
            <w:tcW w:w="1418" w:type="dxa"/>
            <w:tcBorders>
              <w:top w:val="nil"/>
              <w:left w:val="single" w:sz="6" w:space="0" w:color="auto"/>
              <w:bottom w:val="single" w:sz="4" w:space="0" w:color="auto"/>
              <w:right w:val="single" w:sz="6" w:space="0" w:color="auto"/>
            </w:tcBorders>
          </w:tcPr>
          <w:p w14:paraId="6068452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1B315278"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4E3577A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743BDBA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7670A16" w14:textId="77777777" w:rsidR="00035B2B" w:rsidRDefault="00035B2B">
            <w:pPr>
              <w:pStyle w:val="p7"/>
              <w:spacing w:line="240" w:lineRule="auto"/>
              <w:ind w:left="283"/>
              <w:jc w:val="both"/>
              <w:rPr>
                <w:sz w:val="22"/>
                <w:szCs w:val="22"/>
              </w:rPr>
            </w:pPr>
          </w:p>
        </w:tc>
      </w:tr>
    </w:tbl>
    <w:p w14:paraId="5B08281F" w14:textId="77777777" w:rsidR="000F57B0" w:rsidRDefault="000F57B0" w:rsidP="006A7570">
      <w:pPr>
        <w:ind w:left="794"/>
        <w:rPr>
          <w:b/>
          <w:i w:val="0"/>
          <w:sz w:val="22"/>
          <w:szCs w:val="22"/>
        </w:rPr>
      </w:pPr>
    </w:p>
    <w:p w14:paraId="62F81F3A" w14:textId="77777777" w:rsidR="00035B2B" w:rsidRDefault="00035B2B" w:rsidP="006A7570">
      <w:pPr>
        <w:ind w:left="794"/>
        <w:rPr>
          <w:b/>
          <w:i w:val="0"/>
          <w:sz w:val="22"/>
          <w:szCs w:val="22"/>
        </w:rPr>
      </w:pPr>
      <w:r>
        <w:rPr>
          <w:b/>
          <w:i w:val="0"/>
          <w:sz w:val="22"/>
          <w:szCs w:val="22"/>
        </w:rPr>
        <w:t>Tabela št. 8:</w:t>
      </w:r>
    </w:p>
    <w:p w14:paraId="63D2D879"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42FC9066"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2AC78315" w14:textId="77777777" w:rsidR="00035B2B" w:rsidRDefault="00035B2B">
            <w:pPr>
              <w:pStyle w:val="p7"/>
              <w:spacing w:before="120" w:after="120" w:line="240" w:lineRule="auto"/>
              <w:ind w:left="0"/>
              <w:jc w:val="center"/>
              <w:rPr>
                <w:b/>
                <w:sz w:val="22"/>
                <w:szCs w:val="22"/>
              </w:rPr>
            </w:pPr>
            <w:r>
              <w:rPr>
                <w:b/>
                <w:sz w:val="22"/>
                <w:szCs w:val="22"/>
              </w:rPr>
              <w:lastRenderedPageBreak/>
              <w:t>MANIPULACIJA Z ODPADKI</w:t>
            </w:r>
          </w:p>
        </w:tc>
      </w:tr>
      <w:tr w:rsidR="00035B2B" w14:paraId="233149C8"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6E3C75BD"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07DC7F3"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146C8B86" w14:textId="77777777" w:rsidR="00035B2B" w:rsidRDefault="00035B2B">
            <w:pPr>
              <w:pStyle w:val="p7"/>
              <w:spacing w:line="240" w:lineRule="auto"/>
              <w:ind w:left="0"/>
              <w:jc w:val="center"/>
              <w:rPr>
                <w:b/>
                <w:sz w:val="22"/>
                <w:szCs w:val="22"/>
              </w:rPr>
            </w:pPr>
            <w:r>
              <w:rPr>
                <w:b/>
                <w:sz w:val="22"/>
                <w:szCs w:val="22"/>
              </w:rPr>
              <w:t>Izvajalec</w:t>
            </w:r>
          </w:p>
        </w:tc>
      </w:tr>
      <w:tr w:rsidR="00035B2B" w14:paraId="0D675AEA"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34E836AD" w14:textId="77777777" w:rsidR="00035B2B" w:rsidRDefault="00035B2B">
            <w:pPr>
              <w:pStyle w:val="p7"/>
              <w:spacing w:line="240" w:lineRule="auto"/>
              <w:ind w:left="0"/>
              <w:jc w:val="both"/>
              <w:rPr>
                <w:sz w:val="22"/>
                <w:szCs w:val="22"/>
              </w:rPr>
            </w:pPr>
          </w:p>
          <w:p w14:paraId="4B866D74"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7F21D67A"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02DF045" w14:textId="77777777" w:rsidR="00035B2B" w:rsidRDefault="00035B2B">
            <w:pPr>
              <w:pStyle w:val="p7"/>
              <w:spacing w:line="240" w:lineRule="auto"/>
              <w:ind w:left="283"/>
              <w:jc w:val="both"/>
              <w:rPr>
                <w:i/>
                <w:sz w:val="22"/>
                <w:szCs w:val="22"/>
              </w:rPr>
            </w:pPr>
          </w:p>
        </w:tc>
      </w:tr>
      <w:tr w:rsidR="00035B2B" w14:paraId="68747695"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5117804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DA1D3C8"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4464FEA" w14:textId="77777777" w:rsidR="00035B2B" w:rsidRDefault="00035B2B">
            <w:pPr>
              <w:pStyle w:val="p7"/>
              <w:spacing w:line="240" w:lineRule="auto"/>
              <w:ind w:left="283"/>
              <w:jc w:val="both"/>
              <w:rPr>
                <w:sz w:val="22"/>
                <w:szCs w:val="22"/>
              </w:rPr>
            </w:pPr>
          </w:p>
        </w:tc>
      </w:tr>
      <w:tr w:rsidR="00035B2B" w14:paraId="4172A681"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56F6234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BB3F28C"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16CAE98" w14:textId="77777777" w:rsidR="00035B2B" w:rsidRDefault="00035B2B">
            <w:pPr>
              <w:pStyle w:val="p7"/>
              <w:spacing w:line="240" w:lineRule="auto"/>
              <w:ind w:left="283"/>
              <w:jc w:val="both"/>
              <w:rPr>
                <w:sz w:val="22"/>
                <w:szCs w:val="22"/>
              </w:rPr>
            </w:pPr>
          </w:p>
        </w:tc>
      </w:tr>
      <w:tr w:rsidR="00035B2B" w14:paraId="35F10D1B"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66A7FE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EBA7CF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358EFB6" w14:textId="77777777" w:rsidR="00035B2B" w:rsidRDefault="00035B2B">
            <w:pPr>
              <w:pStyle w:val="p7"/>
              <w:spacing w:line="240" w:lineRule="auto"/>
              <w:ind w:left="283"/>
              <w:jc w:val="both"/>
              <w:rPr>
                <w:sz w:val="22"/>
                <w:szCs w:val="22"/>
              </w:rPr>
            </w:pPr>
          </w:p>
        </w:tc>
      </w:tr>
      <w:tr w:rsidR="00035B2B" w14:paraId="7636974F"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B90A58A"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72B8C13"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CA9B94D" w14:textId="77777777" w:rsidR="00035B2B" w:rsidRDefault="00035B2B">
            <w:pPr>
              <w:pStyle w:val="p7"/>
              <w:spacing w:line="240" w:lineRule="auto"/>
              <w:ind w:left="283"/>
              <w:jc w:val="both"/>
              <w:rPr>
                <w:sz w:val="22"/>
                <w:szCs w:val="22"/>
              </w:rPr>
            </w:pPr>
          </w:p>
        </w:tc>
      </w:tr>
      <w:tr w:rsidR="00035B2B" w14:paraId="745EC10F"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757B7D3"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B33D285"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E203359" w14:textId="77777777" w:rsidR="00035B2B" w:rsidRDefault="00035B2B">
            <w:pPr>
              <w:pStyle w:val="p7"/>
              <w:spacing w:line="240" w:lineRule="auto"/>
              <w:ind w:left="283"/>
              <w:jc w:val="both"/>
              <w:rPr>
                <w:sz w:val="22"/>
                <w:szCs w:val="22"/>
              </w:rPr>
            </w:pPr>
          </w:p>
        </w:tc>
      </w:tr>
      <w:tr w:rsidR="00035B2B" w14:paraId="20594DFB"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221539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3907424"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7C44A0A" w14:textId="77777777" w:rsidR="00035B2B" w:rsidRDefault="00035B2B">
            <w:pPr>
              <w:pStyle w:val="p7"/>
              <w:spacing w:line="240" w:lineRule="auto"/>
              <w:ind w:left="283"/>
              <w:jc w:val="both"/>
              <w:rPr>
                <w:sz w:val="22"/>
                <w:szCs w:val="22"/>
              </w:rPr>
            </w:pPr>
          </w:p>
        </w:tc>
      </w:tr>
      <w:tr w:rsidR="00035B2B" w14:paraId="58EB57A0"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D1162B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F03BEDF"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0DBE4F0D" w14:textId="77777777" w:rsidR="00035B2B" w:rsidRDefault="00035B2B">
            <w:pPr>
              <w:pStyle w:val="p7"/>
              <w:spacing w:line="240" w:lineRule="auto"/>
              <w:ind w:left="283"/>
              <w:jc w:val="both"/>
              <w:rPr>
                <w:sz w:val="22"/>
                <w:szCs w:val="22"/>
              </w:rPr>
            </w:pPr>
          </w:p>
        </w:tc>
      </w:tr>
      <w:tr w:rsidR="00035B2B" w14:paraId="6609FB95"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578D6DEA"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7BE8D3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43C3D57" w14:textId="77777777" w:rsidR="00035B2B" w:rsidRDefault="00035B2B">
            <w:pPr>
              <w:pStyle w:val="p7"/>
              <w:spacing w:line="240" w:lineRule="auto"/>
              <w:ind w:left="283"/>
              <w:jc w:val="both"/>
              <w:rPr>
                <w:sz w:val="22"/>
                <w:szCs w:val="22"/>
              </w:rPr>
            </w:pPr>
          </w:p>
        </w:tc>
      </w:tr>
      <w:tr w:rsidR="00035B2B" w14:paraId="1D6D0BD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805803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6136AF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1FC0C34" w14:textId="77777777" w:rsidR="00035B2B" w:rsidRDefault="00035B2B">
            <w:pPr>
              <w:pStyle w:val="p7"/>
              <w:spacing w:line="240" w:lineRule="auto"/>
              <w:ind w:left="283"/>
              <w:jc w:val="both"/>
              <w:rPr>
                <w:sz w:val="22"/>
                <w:szCs w:val="22"/>
              </w:rPr>
            </w:pPr>
          </w:p>
        </w:tc>
      </w:tr>
    </w:tbl>
    <w:p w14:paraId="7B6B4476" w14:textId="77777777" w:rsidR="00035B2B" w:rsidRDefault="00035B2B" w:rsidP="00035B2B">
      <w:pPr>
        <w:ind w:left="440"/>
        <w:rPr>
          <w:i w:val="0"/>
          <w:sz w:val="22"/>
          <w:szCs w:val="22"/>
        </w:rPr>
      </w:pPr>
    </w:p>
    <w:p w14:paraId="5D2E6684" w14:textId="77777777" w:rsidR="00035B2B" w:rsidRDefault="00035B2B" w:rsidP="0000665F">
      <w:pPr>
        <w:ind w:left="794"/>
        <w:rPr>
          <w:b/>
          <w:i w:val="0"/>
          <w:sz w:val="22"/>
          <w:szCs w:val="22"/>
        </w:rPr>
      </w:pPr>
      <w:r>
        <w:rPr>
          <w:b/>
          <w:i w:val="0"/>
          <w:sz w:val="22"/>
          <w:szCs w:val="22"/>
        </w:rPr>
        <w:t>Tabela št. 9:</w:t>
      </w:r>
    </w:p>
    <w:p w14:paraId="581FB556"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6B4E0E2B"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537C86D9" w14:textId="77777777"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0D4653DE"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C827192" w14:textId="77777777" w:rsidR="00632BE4" w:rsidRDefault="00632BE4" w:rsidP="00632BE4">
            <w:pPr>
              <w:pStyle w:val="p7"/>
              <w:spacing w:line="240" w:lineRule="auto"/>
              <w:ind w:left="0"/>
              <w:jc w:val="center"/>
              <w:rPr>
                <w:b/>
                <w:sz w:val="22"/>
                <w:szCs w:val="22"/>
              </w:rPr>
            </w:pPr>
            <w:r>
              <w:rPr>
                <w:b/>
                <w:sz w:val="22"/>
                <w:szCs w:val="22"/>
              </w:rPr>
              <w:t>Pogostost opravljanja</w:t>
            </w:r>
          </w:p>
          <w:p w14:paraId="234BC1E3"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C59DEC2"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EC38249"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D69DAC5"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60FAB6DE"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BF876AB"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0C30BB" w14:textId="77777777" w:rsidR="00632BE4" w:rsidRDefault="00632BE4" w:rsidP="00632BE4">
            <w:pPr>
              <w:pStyle w:val="p7"/>
              <w:spacing w:line="240" w:lineRule="auto"/>
              <w:ind w:left="0"/>
              <w:jc w:val="both"/>
              <w:rPr>
                <w:i/>
                <w:sz w:val="22"/>
                <w:szCs w:val="22"/>
              </w:rPr>
            </w:pPr>
            <w:r w:rsidRPr="00720AD3">
              <w:rPr>
                <w:b/>
                <w:sz w:val="22"/>
                <w:szCs w:val="22"/>
              </w:rPr>
              <w:t>2 X LETNO</w:t>
            </w:r>
          </w:p>
          <w:p w14:paraId="14B661E9"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33D6D14E"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32876E0"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2654B89"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30FB0A5" w14:textId="77777777" w:rsidR="00632BE4" w:rsidRDefault="00632BE4" w:rsidP="00632BE4">
            <w:pPr>
              <w:pStyle w:val="p7"/>
              <w:spacing w:line="240" w:lineRule="auto"/>
              <w:ind w:left="0"/>
              <w:jc w:val="both"/>
              <w:rPr>
                <w:i/>
                <w:sz w:val="22"/>
                <w:szCs w:val="22"/>
              </w:rPr>
            </w:pPr>
          </w:p>
        </w:tc>
      </w:tr>
      <w:tr w:rsidR="00632BE4" w14:paraId="45E30BBF"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65ED57F5"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D544A0A"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5A93B07"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84A2368"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F3D1888" w14:textId="77777777" w:rsidR="00632BE4" w:rsidRDefault="00632BE4" w:rsidP="00632BE4">
            <w:pPr>
              <w:pStyle w:val="p7"/>
              <w:spacing w:line="240" w:lineRule="auto"/>
              <w:ind w:left="283"/>
              <w:jc w:val="both"/>
              <w:rPr>
                <w:sz w:val="22"/>
                <w:szCs w:val="22"/>
              </w:rPr>
            </w:pPr>
          </w:p>
        </w:tc>
      </w:tr>
      <w:tr w:rsidR="00632BE4" w14:paraId="2FDC6BE8"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2467F45"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58D4E96"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0CA62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54E57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98AE0BD" w14:textId="77777777" w:rsidR="00632BE4" w:rsidRDefault="00632BE4" w:rsidP="00632BE4">
            <w:pPr>
              <w:pStyle w:val="p7"/>
              <w:spacing w:line="240" w:lineRule="auto"/>
              <w:ind w:left="283"/>
              <w:jc w:val="both"/>
              <w:rPr>
                <w:sz w:val="22"/>
                <w:szCs w:val="22"/>
              </w:rPr>
            </w:pPr>
          </w:p>
        </w:tc>
      </w:tr>
      <w:tr w:rsidR="00632BE4" w14:paraId="64C23DA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624746E"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F936EF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13B1E6"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C9C8DA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F45735" w14:textId="77777777" w:rsidR="00632BE4" w:rsidRDefault="00632BE4" w:rsidP="00632BE4">
            <w:pPr>
              <w:pStyle w:val="p7"/>
              <w:spacing w:line="240" w:lineRule="auto"/>
              <w:ind w:left="283"/>
              <w:jc w:val="both"/>
              <w:rPr>
                <w:sz w:val="22"/>
                <w:szCs w:val="22"/>
              </w:rPr>
            </w:pPr>
          </w:p>
        </w:tc>
      </w:tr>
      <w:tr w:rsidR="00632BE4" w14:paraId="00780D0F"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AC33E3B"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F3710C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8ACC9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DD7050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CE8F7D2" w14:textId="77777777" w:rsidR="00632BE4" w:rsidRDefault="00632BE4" w:rsidP="00632BE4">
            <w:pPr>
              <w:pStyle w:val="p7"/>
              <w:spacing w:line="240" w:lineRule="auto"/>
              <w:ind w:left="283"/>
              <w:jc w:val="both"/>
              <w:rPr>
                <w:sz w:val="22"/>
                <w:szCs w:val="22"/>
              </w:rPr>
            </w:pPr>
          </w:p>
        </w:tc>
      </w:tr>
      <w:tr w:rsidR="00632BE4" w14:paraId="56B26C2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8999CCB"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820CEE5"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DAE008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757B27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A6603F4" w14:textId="77777777" w:rsidR="00632BE4" w:rsidRDefault="00632BE4" w:rsidP="00632BE4">
            <w:pPr>
              <w:pStyle w:val="p7"/>
              <w:spacing w:line="240" w:lineRule="auto"/>
              <w:ind w:left="283"/>
              <w:jc w:val="both"/>
              <w:rPr>
                <w:sz w:val="22"/>
                <w:szCs w:val="22"/>
              </w:rPr>
            </w:pPr>
          </w:p>
        </w:tc>
      </w:tr>
      <w:tr w:rsidR="00632BE4" w14:paraId="5D891B2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5EAE237"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EF5229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D3D913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DF8BD0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A788B69" w14:textId="77777777" w:rsidR="00632BE4" w:rsidRDefault="00632BE4" w:rsidP="00632BE4">
            <w:pPr>
              <w:pStyle w:val="p7"/>
              <w:spacing w:line="240" w:lineRule="auto"/>
              <w:ind w:left="283"/>
              <w:jc w:val="both"/>
              <w:rPr>
                <w:sz w:val="22"/>
                <w:szCs w:val="22"/>
              </w:rPr>
            </w:pPr>
          </w:p>
        </w:tc>
      </w:tr>
      <w:tr w:rsidR="00632BE4" w14:paraId="56267177"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6FE28E9D"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185FDC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653539"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B7B09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FD4AAB" w14:textId="77777777" w:rsidR="00632BE4" w:rsidRDefault="00632BE4" w:rsidP="00632BE4">
            <w:pPr>
              <w:pStyle w:val="p7"/>
              <w:spacing w:line="240" w:lineRule="auto"/>
              <w:ind w:left="283"/>
              <w:jc w:val="both"/>
              <w:rPr>
                <w:sz w:val="22"/>
                <w:szCs w:val="22"/>
              </w:rPr>
            </w:pPr>
          </w:p>
        </w:tc>
      </w:tr>
      <w:tr w:rsidR="00632BE4" w14:paraId="2663CEC9"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BDBD001"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AC76DCF"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FCC87ED"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4874DE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5C3DF8B" w14:textId="77777777" w:rsidR="00632BE4" w:rsidRDefault="00632BE4" w:rsidP="00632BE4">
            <w:pPr>
              <w:pStyle w:val="p7"/>
              <w:spacing w:line="240" w:lineRule="auto"/>
              <w:ind w:left="283"/>
              <w:jc w:val="both"/>
              <w:rPr>
                <w:sz w:val="22"/>
                <w:szCs w:val="22"/>
              </w:rPr>
            </w:pPr>
          </w:p>
        </w:tc>
      </w:tr>
      <w:tr w:rsidR="00632BE4" w14:paraId="082E3659"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E00AF1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49D66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AB401F8"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6BC4F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152FFDB" w14:textId="77777777" w:rsidR="00632BE4" w:rsidRDefault="00632BE4" w:rsidP="00632BE4">
            <w:pPr>
              <w:pStyle w:val="p7"/>
              <w:spacing w:line="240" w:lineRule="auto"/>
              <w:ind w:left="283"/>
              <w:jc w:val="both"/>
              <w:rPr>
                <w:sz w:val="22"/>
                <w:szCs w:val="22"/>
              </w:rPr>
            </w:pPr>
          </w:p>
        </w:tc>
      </w:tr>
      <w:tr w:rsidR="00632BE4" w14:paraId="460A5E5E"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6FE7BA3D"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7E0A20F"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FB5E280"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FBF4C8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8E78C9E" w14:textId="77777777" w:rsidR="00632BE4" w:rsidRDefault="00632BE4" w:rsidP="00632BE4">
            <w:pPr>
              <w:pStyle w:val="p7"/>
              <w:spacing w:line="240" w:lineRule="auto"/>
              <w:ind w:left="283"/>
              <w:jc w:val="both"/>
              <w:rPr>
                <w:sz w:val="22"/>
                <w:szCs w:val="22"/>
              </w:rPr>
            </w:pPr>
          </w:p>
        </w:tc>
      </w:tr>
      <w:tr w:rsidR="00632BE4" w14:paraId="5DE47F29"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16D3153E"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AE29DE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2CF769D"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C062F8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459A38F" w14:textId="77777777" w:rsidR="00632BE4" w:rsidRDefault="00632BE4" w:rsidP="00632BE4">
            <w:pPr>
              <w:pStyle w:val="p7"/>
              <w:spacing w:line="240" w:lineRule="auto"/>
              <w:ind w:left="283"/>
              <w:jc w:val="both"/>
              <w:rPr>
                <w:sz w:val="22"/>
                <w:szCs w:val="22"/>
              </w:rPr>
            </w:pPr>
          </w:p>
        </w:tc>
      </w:tr>
      <w:tr w:rsidR="00632BE4" w14:paraId="2AC7B4A3"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21EF3C69"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71ED4CED"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7AD168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6474C8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84FDC6A" w14:textId="77777777" w:rsidR="00632BE4" w:rsidRDefault="00632BE4" w:rsidP="00632BE4">
            <w:pPr>
              <w:pStyle w:val="p7"/>
              <w:spacing w:line="240" w:lineRule="auto"/>
              <w:ind w:left="283"/>
              <w:jc w:val="both"/>
              <w:rPr>
                <w:sz w:val="22"/>
                <w:szCs w:val="22"/>
              </w:rPr>
            </w:pPr>
          </w:p>
        </w:tc>
      </w:tr>
    </w:tbl>
    <w:p w14:paraId="4A699ADE" w14:textId="77777777" w:rsidR="00632BE4" w:rsidRDefault="00632BE4" w:rsidP="00035B2B">
      <w:pPr>
        <w:ind w:left="7080" w:firstLine="708"/>
        <w:jc w:val="center"/>
        <w:rPr>
          <w:b/>
          <w:i w:val="0"/>
          <w:color w:val="000000"/>
          <w:sz w:val="22"/>
          <w:szCs w:val="22"/>
        </w:rPr>
      </w:pPr>
    </w:p>
    <w:p w14:paraId="506725B1"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201DD87C"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3406D714"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5C4A8AEB" w14:textId="77777777" w:rsidTr="00AD7F9C">
        <w:tc>
          <w:tcPr>
            <w:tcW w:w="9497" w:type="dxa"/>
          </w:tcPr>
          <w:p w14:paraId="0575DF6E" w14:textId="77777777" w:rsidR="00632BE4" w:rsidRDefault="00632BE4" w:rsidP="00980092">
            <w:pPr>
              <w:rPr>
                <w:b/>
                <w:i w:val="0"/>
                <w:color w:val="000000"/>
                <w:sz w:val="22"/>
                <w:szCs w:val="22"/>
              </w:rPr>
            </w:pPr>
          </w:p>
          <w:p w14:paraId="1609252D" w14:textId="77777777" w:rsidR="00632BE4" w:rsidRDefault="00632BE4" w:rsidP="00980092">
            <w:pPr>
              <w:rPr>
                <w:b/>
                <w:i w:val="0"/>
                <w:color w:val="000000"/>
                <w:sz w:val="22"/>
                <w:szCs w:val="22"/>
              </w:rPr>
            </w:pPr>
          </w:p>
          <w:p w14:paraId="77E3FB3F" w14:textId="77777777" w:rsidR="00632BE4" w:rsidRDefault="00632BE4" w:rsidP="00980092">
            <w:pPr>
              <w:rPr>
                <w:b/>
                <w:i w:val="0"/>
                <w:color w:val="000000"/>
                <w:sz w:val="22"/>
                <w:szCs w:val="22"/>
              </w:rPr>
            </w:pPr>
          </w:p>
          <w:p w14:paraId="002AA02B" w14:textId="77777777" w:rsidR="00632BE4" w:rsidRDefault="00632BE4" w:rsidP="00980092">
            <w:pPr>
              <w:rPr>
                <w:b/>
                <w:i w:val="0"/>
                <w:color w:val="000000"/>
                <w:sz w:val="22"/>
                <w:szCs w:val="22"/>
              </w:rPr>
            </w:pPr>
          </w:p>
          <w:p w14:paraId="7E4F43E5" w14:textId="77777777" w:rsidR="00632BE4" w:rsidRDefault="00632BE4" w:rsidP="00980092">
            <w:pPr>
              <w:rPr>
                <w:b/>
                <w:i w:val="0"/>
                <w:color w:val="000000"/>
                <w:sz w:val="22"/>
                <w:szCs w:val="22"/>
              </w:rPr>
            </w:pPr>
          </w:p>
          <w:p w14:paraId="41ECA3D3" w14:textId="77777777" w:rsidR="00632BE4" w:rsidRDefault="00632BE4" w:rsidP="00980092">
            <w:pPr>
              <w:rPr>
                <w:b/>
                <w:i w:val="0"/>
                <w:color w:val="000000"/>
                <w:sz w:val="22"/>
                <w:szCs w:val="22"/>
              </w:rPr>
            </w:pPr>
          </w:p>
          <w:p w14:paraId="2E55B2A4" w14:textId="77777777" w:rsidR="00632BE4" w:rsidRDefault="00632BE4" w:rsidP="00980092">
            <w:pPr>
              <w:rPr>
                <w:b/>
                <w:i w:val="0"/>
                <w:color w:val="000000"/>
                <w:sz w:val="22"/>
                <w:szCs w:val="22"/>
              </w:rPr>
            </w:pPr>
          </w:p>
          <w:p w14:paraId="28B30104" w14:textId="77777777" w:rsidR="00632BE4" w:rsidRDefault="00632BE4" w:rsidP="00980092">
            <w:pPr>
              <w:rPr>
                <w:b/>
                <w:i w:val="0"/>
                <w:color w:val="000000"/>
                <w:sz w:val="22"/>
                <w:szCs w:val="22"/>
              </w:rPr>
            </w:pPr>
          </w:p>
          <w:p w14:paraId="763ABC35" w14:textId="77777777" w:rsidR="00632BE4" w:rsidRDefault="00632BE4" w:rsidP="00980092">
            <w:pPr>
              <w:rPr>
                <w:b/>
                <w:i w:val="0"/>
                <w:color w:val="000000"/>
                <w:sz w:val="22"/>
                <w:szCs w:val="22"/>
              </w:rPr>
            </w:pPr>
          </w:p>
          <w:p w14:paraId="46534194" w14:textId="77777777" w:rsidR="00E97E2B" w:rsidRDefault="00E97E2B" w:rsidP="00980092">
            <w:pPr>
              <w:rPr>
                <w:b/>
                <w:i w:val="0"/>
                <w:color w:val="000000"/>
                <w:sz w:val="22"/>
                <w:szCs w:val="22"/>
              </w:rPr>
            </w:pPr>
          </w:p>
          <w:p w14:paraId="03079C37" w14:textId="77777777" w:rsidR="00632BE4" w:rsidRDefault="00632BE4" w:rsidP="00980092">
            <w:pPr>
              <w:rPr>
                <w:b/>
                <w:i w:val="0"/>
                <w:color w:val="000000"/>
                <w:sz w:val="22"/>
                <w:szCs w:val="22"/>
              </w:rPr>
            </w:pPr>
          </w:p>
          <w:p w14:paraId="5600AE77" w14:textId="77777777" w:rsidR="00632BE4" w:rsidRDefault="00632BE4" w:rsidP="00980092">
            <w:pPr>
              <w:rPr>
                <w:b/>
                <w:i w:val="0"/>
                <w:color w:val="000000"/>
                <w:sz w:val="22"/>
                <w:szCs w:val="22"/>
              </w:rPr>
            </w:pPr>
          </w:p>
          <w:p w14:paraId="7331E5D1" w14:textId="77777777" w:rsidR="00632BE4" w:rsidRDefault="00632BE4" w:rsidP="00980092">
            <w:pPr>
              <w:rPr>
                <w:b/>
                <w:i w:val="0"/>
                <w:color w:val="000000"/>
                <w:sz w:val="22"/>
                <w:szCs w:val="22"/>
              </w:rPr>
            </w:pPr>
          </w:p>
        </w:tc>
      </w:tr>
    </w:tbl>
    <w:p w14:paraId="32C04D49" w14:textId="77777777" w:rsidR="00632BE4" w:rsidRDefault="00632BE4" w:rsidP="00A23D16">
      <w:pPr>
        <w:rPr>
          <w:b/>
          <w:i w:val="0"/>
          <w:color w:val="000000"/>
          <w:sz w:val="22"/>
          <w:szCs w:val="22"/>
        </w:rPr>
      </w:pPr>
    </w:p>
    <w:p w14:paraId="1661C349" w14:textId="77777777" w:rsidR="00FF10A6" w:rsidRDefault="00FF10A6" w:rsidP="00035B2B">
      <w:pPr>
        <w:ind w:left="7080" w:firstLine="708"/>
        <w:jc w:val="center"/>
        <w:rPr>
          <w:b/>
          <w:i w:val="0"/>
          <w:color w:val="000000"/>
          <w:sz w:val="22"/>
          <w:szCs w:val="22"/>
        </w:rPr>
      </w:pPr>
    </w:p>
    <w:p w14:paraId="3F8D9239" w14:textId="77777777" w:rsidR="00FF10A6" w:rsidRDefault="00FF10A6" w:rsidP="00035B2B">
      <w:pPr>
        <w:ind w:left="7080" w:firstLine="708"/>
        <w:jc w:val="center"/>
        <w:rPr>
          <w:b/>
          <w:i w:val="0"/>
          <w:color w:val="000000"/>
          <w:sz w:val="22"/>
          <w:szCs w:val="22"/>
        </w:rPr>
      </w:pPr>
    </w:p>
    <w:p w14:paraId="352F7238" w14:textId="77777777" w:rsidR="00FF10A6" w:rsidRDefault="00FF10A6" w:rsidP="00035B2B">
      <w:pPr>
        <w:ind w:left="7080" w:firstLine="708"/>
        <w:jc w:val="center"/>
        <w:rPr>
          <w:b/>
          <w:i w:val="0"/>
          <w:color w:val="000000"/>
          <w:sz w:val="22"/>
          <w:szCs w:val="22"/>
        </w:rPr>
      </w:pPr>
    </w:p>
    <w:p w14:paraId="783D9C31" w14:textId="77777777" w:rsidR="00FF10A6" w:rsidRDefault="00FF10A6" w:rsidP="00035B2B">
      <w:pPr>
        <w:ind w:left="7080" w:firstLine="708"/>
        <w:jc w:val="center"/>
        <w:rPr>
          <w:b/>
          <w:i w:val="0"/>
          <w:color w:val="000000"/>
          <w:sz w:val="22"/>
          <w:szCs w:val="22"/>
        </w:rPr>
      </w:pPr>
    </w:p>
    <w:p w14:paraId="6E9DF970" w14:textId="77777777" w:rsidR="00FF10A6" w:rsidRDefault="00FF10A6" w:rsidP="00035B2B">
      <w:pPr>
        <w:ind w:left="7080" w:firstLine="708"/>
        <w:jc w:val="center"/>
        <w:rPr>
          <w:b/>
          <w:i w:val="0"/>
          <w:color w:val="000000"/>
          <w:sz w:val="22"/>
          <w:szCs w:val="22"/>
        </w:rPr>
      </w:pPr>
    </w:p>
    <w:p w14:paraId="3D771E6C" w14:textId="77777777" w:rsidR="00FF10A6" w:rsidRDefault="00FF10A6" w:rsidP="00035B2B">
      <w:pPr>
        <w:ind w:left="7080" w:firstLine="708"/>
        <w:jc w:val="center"/>
        <w:rPr>
          <w:b/>
          <w:i w:val="0"/>
          <w:color w:val="000000"/>
          <w:sz w:val="22"/>
          <w:szCs w:val="22"/>
        </w:rPr>
      </w:pPr>
    </w:p>
    <w:p w14:paraId="1DD6DBE5" w14:textId="77777777" w:rsidR="00FF10A6" w:rsidRDefault="00FF10A6" w:rsidP="00035B2B">
      <w:pPr>
        <w:ind w:left="7080" w:firstLine="708"/>
        <w:jc w:val="center"/>
        <w:rPr>
          <w:b/>
          <w:i w:val="0"/>
          <w:color w:val="000000"/>
          <w:sz w:val="22"/>
          <w:szCs w:val="22"/>
        </w:rPr>
      </w:pPr>
    </w:p>
    <w:p w14:paraId="56BE9EAE" w14:textId="77777777" w:rsidR="00FF10A6" w:rsidRDefault="00FF10A6" w:rsidP="00035B2B">
      <w:pPr>
        <w:ind w:left="7080" w:firstLine="708"/>
        <w:jc w:val="center"/>
        <w:rPr>
          <w:b/>
          <w:i w:val="0"/>
          <w:color w:val="000000"/>
          <w:sz w:val="22"/>
          <w:szCs w:val="22"/>
        </w:rPr>
      </w:pPr>
    </w:p>
    <w:p w14:paraId="69DA65C8" w14:textId="77777777" w:rsidR="00307E40" w:rsidRDefault="00307E40" w:rsidP="00035B2B">
      <w:pPr>
        <w:ind w:left="7080" w:firstLine="708"/>
        <w:jc w:val="center"/>
        <w:rPr>
          <w:b/>
          <w:i w:val="0"/>
          <w:color w:val="000000"/>
          <w:sz w:val="22"/>
          <w:szCs w:val="22"/>
        </w:rPr>
      </w:pPr>
    </w:p>
    <w:p w14:paraId="7A7F8B0F" w14:textId="77777777" w:rsidR="00FF10A6" w:rsidRDefault="00FF10A6" w:rsidP="00035B2B">
      <w:pPr>
        <w:ind w:left="7080" w:firstLine="708"/>
        <w:jc w:val="center"/>
        <w:rPr>
          <w:b/>
          <w:i w:val="0"/>
          <w:color w:val="000000"/>
          <w:sz w:val="22"/>
          <w:szCs w:val="22"/>
        </w:rPr>
      </w:pPr>
    </w:p>
    <w:p w14:paraId="0A06C3C0" w14:textId="77777777" w:rsidR="00035B2B" w:rsidRDefault="00690792" w:rsidP="00035B2B">
      <w:pPr>
        <w:ind w:left="7080" w:firstLine="708"/>
        <w:jc w:val="center"/>
        <w:rPr>
          <w:b/>
          <w:i w:val="0"/>
          <w:color w:val="000000"/>
          <w:sz w:val="22"/>
          <w:szCs w:val="22"/>
        </w:rPr>
      </w:pPr>
      <w:r>
        <w:rPr>
          <w:b/>
          <w:i w:val="0"/>
          <w:color w:val="000000"/>
          <w:sz w:val="22"/>
          <w:szCs w:val="22"/>
        </w:rPr>
        <w:t>PRILOGA 4/5</w:t>
      </w:r>
    </w:p>
    <w:p w14:paraId="4090559F" w14:textId="77777777" w:rsidR="00035B2B" w:rsidRDefault="00035B2B" w:rsidP="00035B2B">
      <w:pPr>
        <w:ind w:left="7080" w:firstLine="708"/>
        <w:jc w:val="center"/>
        <w:rPr>
          <w:b/>
          <w:i w:val="0"/>
          <w:color w:val="000000"/>
          <w:sz w:val="22"/>
          <w:szCs w:val="22"/>
        </w:rPr>
      </w:pPr>
    </w:p>
    <w:p w14:paraId="7C31896D" w14:textId="77777777" w:rsidR="00035B2B" w:rsidRDefault="00035B2B" w:rsidP="00035B2B">
      <w:pPr>
        <w:spacing w:after="200" w:line="276" w:lineRule="auto"/>
        <w:rPr>
          <w:i w:val="0"/>
          <w:color w:val="000000"/>
          <w:sz w:val="22"/>
          <w:szCs w:val="22"/>
        </w:rPr>
      </w:pPr>
    </w:p>
    <w:p w14:paraId="1372248B" w14:textId="77777777" w:rsidR="007B4104" w:rsidRDefault="007B4104" w:rsidP="007B4104">
      <w:pPr>
        <w:spacing w:after="200" w:line="276" w:lineRule="auto"/>
        <w:ind w:left="709"/>
        <w:jc w:val="center"/>
        <w:rPr>
          <w:b/>
          <w:i w:val="0"/>
          <w:color w:val="000000"/>
          <w:sz w:val="28"/>
          <w:szCs w:val="22"/>
        </w:rPr>
      </w:pPr>
    </w:p>
    <w:p w14:paraId="1CF0AB69" w14:textId="77777777" w:rsidR="007B4104" w:rsidRDefault="007B4104" w:rsidP="007B4104">
      <w:pPr>
        <w:spacing w:after="200" w:line="276" w:lineRule="auto"/>
        <w:ind w:left="709"/>
        <w:jc w:val="center"/>
        <w:rPr>
          <w:b/>
          <w:i w:val="0"/>
          <w:color w:val="000000"/>
          <w:sz w:val="28"/>
          <w:szCs w:val="22"/>
        </w:rPr>
      </w:pPr>
    </w:p>
    <w:p w14:paraId="57EC967D" w14:textId="77777777" w:rsidR="007B4104" w:rsidRDefault="007B4104" w:rsidP="007B4104">
      <w:pPr>
        <w:spacing w:after="200" w:line="276" w:lineRule="auto"/>
        <w:ind w:left="709"/>
        <w:jc w:val="center"/>
        <w:rPr>
          <w:b/>
          <w:i w:val="0"/>
          <w:color w:val="000000"/>
          <w:sz w:val="28"/>
          <w:szCs w:val="22"/>
        </w:rPr>
      </w:pPr>
    </w:p>
    <w:p w14:paraId="2A560DDB"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425E593C" w14:textId="77777777" w:rsidR="007B4104" w:rsidRDefault="007B4104" w:rsidP="00035B2B">
      <w:pPr>
        <w:pStyle w:val="Odstavekseznama"/>
        <w:spacing w:after="200" w:line="276" w:lineRule="auto"/>
        <w:ind w:left="3117"/>
        <w:contextualSpacing/>
        <w:rPr>
          <w:i w:val="0"/>
          <w:color w:val="000000"/>
          <w:sz w:val="22"/>
          <w:szCs w:val="22"/>
        </w:rPr>
      </w:pPr>
    </w:p>
    <w:p w14:paraId="389221FF"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592F0D40" w14:textId="77777777" w:rsidR="00035B2B" w:rsidRDefault="00035B2B" w:rsidP="00035B2B">
      <w:pPr>
        <w:spacing w:after="200" w:line="276" w:lineRule="auto"/>
        <w:rPr>
          <w:i w:val="0"/>
          <w:color w:val="000000"/>
          <w:sz w:val="22"/>
          <w:szCs w:val="22"/>
        </w:rPr>
      </w:pPr>
    </w:p>
    <w:p w14:paraId="7D1C3360" w14:textId="77777777" w:rsidR="00035B2B" w:rsidRDefault="00035B2B" w:rsidP="00035B2B">
      <w:pPr>
        <w:jc w:val="center"/>
        <w:rPr>
          <w:b/>
          <w:i w:val="0"/>
          <w:sz w:val="28"/>
          <w:szCs w:val="28"/>
        </w:rPr>
      </w:pPr>
      <w:r>
        <w:rPr>
          <w:b/>
          <w:i w:val="0"/>
          <w:sz w:val="28"/>
          <w:szCs w:val="28"/>
        </w:rPr>
        <w:t xml:space="preserve"> </w:t>
      </w:r>
    </w:p>
    <w:p w14:paraId="3DEBF5FE" w14:textId="77777777" w:rsidR="00035B2B" w:rsidRDefault="00035B2B" w:rsidP="00035B2B">
      <w:pPr>
        <w:rPr>
          <w:b/>
          <w:i w:val="0"/>
          <w:sz w:val="22"/>
          <w:szCs w:val="22"/>
        </w:rPr>
      </w:pPr>
    </w:p>
    <w:p w14:paraId="2048DE87" w14:textId="77777777" w:rsidR="00035B2B" w:rsidRDefault="00035B2B" w:rsidP="00035B2B">
      <w:pPr>
        <w:rPr>
          <w:b/>
          <w:i w:val="0"/>
          <w:sz w:val="22"/>
          <w:szCs w:val="22"/>
        </w:rPr>
      </w:pPr>
      <w:r>
        <w:rPr>
          <w:b/>
          <w:i w:val="0"/>
          <w:sz w:val="22"/>
          <w:szCs w:val="22"/>
        </w:rPr>
        <w:br w:type="page"/>
      </w:r>
    </w:p>
    <w:p w14:paraId="268D9EF0"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22171204" w14:textId="77777777" w:rsidR="00035B2B" w:rsidRDefault="00035B2B" w:rsidP="00035B2B">
      <w:pPr>
        <w:spacing w:after="200" w:line="276" w:lineRule="auto"/>
        <w:rPr>
          <w:i w:val="0"/>
          <w:color w:val="000000"/>
          <w:sz w:val="22"/>
          <w:szCs w:val="22"/>
        </w:rPr>
      </w:pPr>
    </w:p>
    <w:p w14:paraId="6A1AD919" w14:textId="77777777" w:rsidR="00035B2B" w:rsidRDefault="00035B2B" w:rsidP="00035B2B">
      <w:pPr>
        <w:spacing w:after="200" w:line="276" w:lineRule="auto"/>
        <w:rPr>
          <w:i w:val="0"/>
          <w:color w:val="000000"/>
          <w:sz w:val="22"/>
          <w:szCs w:val="22"/>
        </w:rPr>
      </w:pPr>
    </w:p>
    <w:p w14:paraId="23079662" w14:textId="77777777" w:rsidR="00035B2B" w:rsidRDefault="00035B2B" w:rsidP="00035B2B">
      <w:pPr>
        <w:pStyle w:val="Glava"/>
        <w:tabs>
          <w:tab w:val="left" w:pos="708"/>
        </w:tabs>
        <w:jc w:val="both"/>
        <w:rPr>
          <w:i w:val="0"/>
          <w:color w:val="000000"/>
          <w:sz w:val="22"/>
          <w:szCs w:val="22"/>
        </w:rPr>
      </w:pPr>
    </w:p>
    <w:p w14:paraId="75210291"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0E6C7422" w14:textId="77777777" w:rsidR="00035B2B" w:rsidRDefault="00035B2B" w:rsidP="00035B2B">
      <w:pPr>
        <w:pStyle w:val="Glava"/>
        <w:tabs>
          <w:tab w:val="left" w:pos="708"/>
        </w:tabs>
        <w:ind w:left="1080"/>
        <w:jc w:val="center"/>
        <w:rPr>
          <w:i w:val="0"/>
          <w:color w:val="000000"/>
          <w:sz w:val="28"/>
          <w:szCs w:val="28"/>
        </w:rPr>
      </w:pPr>
    </w:p>
    <w:p w14:paraId="71AFEEC7" w14:textId="77777777" w:rsidR="00035B2B" w:rsidRDefault="00035B2B" w:rsidP="00035B2B">
      <w:pPr>
        <w:pStyle w:val="Glava"/>
        <w:tabs>
          <w:tab w:val="left" w:pos="708"/>
        </w:tabs>
        <w:ind w:left="1080"/>
        <w:jc w:val="center"/>
        <w:rPr>
          <w:i w:val="0"/>
          <w:color w:val="000000"/>
          <w:sz w:val="22"/>
          <w:szCs w:val="22"/>
        </w:rPr>
      </w:pPr>
    </w:p>
    <w:p w14:paraId="05682B80" w14:textId="77777777" w:rsidR="00035B2B" w:rsidRDefault="00035B2B" w:rsidP="00035B2B">
      <w:pPr>
        <w:pStyle w:val="Glava"/>
        <w:tabs>
          <w:tab w:val="left" w:pos="708"/>
        </w:tabs>
        <w:ind w:left="1080"/>
        <w:jc w:val="center"/>
        <w:rPr>
          <w:i w:val="0"/>
          <w:color w:val="000000"/>
          <w:sz w:val="22"/>
          <w:szCs w:val="22"/>
        </w:rPr>
      </w:pPr>
    </w:p>
    <w:p w14:paraId="085993DD"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6F8A27E6"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22299F9D" w14:textId="77777777" w:rsidR="00035B2B" w:rsidRDefault="00035B2B" w:rsidP="00035B2B">
      <w:pPr>
        <w:pStyle w:val="Glava"/>
        <w:tabs>
          <w:tab w:val="left" w:pos="708"/>
        </w:tabs>
        <w:ind w:left="1080"/>
        <w:jc w:val="both"/>
        <w:rPr>
          <w:i w:val="0"/>
          <w:color w:val="000000"/>
          <w:sz w:val="22"/>
          <w:szCs w:val="22"/>
        </w:rPr>
      </w:pPr>
    </w:p>
    <w:p w14:paraId="31DD03A8" w14:textId="77777777" w:rsidR="00035B2B" w:rsidRDefault="00035B2B" w:rsidP="00035B2B">
      <w:pPr>
        <w:spacing w:after="200" w:line="276" w:lineRule="auto"/>
        <w:rPr>
          <w:i w:val="0"/>
          <w:color w:val="000000"/>
          <w:sz w:val="22"/>
          <w:szCs w:val="22"/>
        </w:rPr>
      </w:pPr>
    </w:p>
    <w:p w14:paraId="06E211A9" w14:textId="77777777" w:rsidR="00035B2B" w:rsidRDefault="00035B2B" w:rsidP="00035B2B">
      <w:pPr>
        <w:pStyle w:val="Glava"/>
        <w:tabs>
          <w:tab w:val="left" w:pos="708"/>
        </w:tabs>
        <w:jc w:val="center"/>
        <w:rPr>
          <w:b/>
          <w:i w:val="0"/>
          <w:sz w:val="28"/>
          <w:szCs w:val="28"/>
        </w:rPr>
      </w:pPr>
    </w:p>
    <w:p w14:paraId="29CC3AC4" w14:textId="77777777" w:rsidR="00035B2B" w:rsidRDefault="00035B2B" w:rsidP="00035B2B">
      <w:pPr>
        <w:rPr>
          <w:i w:val="0"/>
          <w:sz w:val="22"/>
          <w:szCs w:val="22"/>
        </w:rPr>
      </w:pPr>
      <w:r>
        <w:rPr>
          <w:i w:val="0"/>
          <w:sz w:val="22"/>
          <w:szCs w:val="22"/>
        </w:rPr>
        <w:br w:type="page"/>
      </w:r>
    </w:p>
    <w:p w14:paraId="1AF737CA"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1923F7E8" w14:textId="77777777" w:rsidR="00035B2B" w:rsidRDefault="00035B2B" w:rsidP="00035B2B">
      <w:pPr>
        <w:pStyle w:val="Glava"/>
        <w:tabs>
          <w:tab w:val="left" w:pos="708"/>
        </w:tabs>
        <w:jc w:val="center"/>
        <w:rPr>
          <w:b/>
          <w:i w:val="0"/>
          <w:sz w:val="28"/>
          <w:szCs w:val="28"/>
        </w:rPr>
      </w:pPr>
    </w:p>
    <w:p w14:paraId="13EA499D" w14:textId="77777777" w:rsidR="00035B2B" w:rsidRDefault="00035B2B" w:rsidP="00035B2B">
      <w:pPr>
        <w:pStyle w:val="Glava"/>
        <w:tabs>
          <w:tab w:val="left" w:pos="708"/>
        </w:tabs>
        <w:jc w:val="center"/>
        <w:rPr>
          <w:b/>
          <w:i w:val="0"/>
          <w:sz w:val="28"/>
          <w:szCs w:val="28"/>
        </w:rPr>
      </w:pPr>
    </w:p>
    <w:p w14:paraId="1E16C6B5"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6AD1C9D8"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0D39573D" w14:textId="77777777" w:rsidR="00035B2B" w:rsidRDefault="00035B2B" w:rsidP="00035B2B">
      <w:pPr>
        <w:pStyle w:val="Glava"/>
        <w:tabs>
          <w:tab w:val="left" w:pos="708"/>
        </w:tabs>
        <w:jc w:val="both"/>
        <w:rPr>
          <w:i w:val="0"/>
          <w:sz w:val="22"/>
          <w:szCs w:val="22"/>
        </w:rPr>
      </w:pPr>
    </w:p>
    <w:p w14:paraId="6BD464B2" w14:textId="77777777" w:rsidR="00035B2B" w:rsidRDefault="00035B2B" w:rsidP="00035B2B">
      <w:pPr>
        <w:pStyle w:val="Glava"/>
        <w:tabs>
          <w:tab w:val="left" w:pos="708"/>
        </w:tabs>
        <w:ind w:left="1134"/>
        <w:rPr>
          <w:i w:val="0"/>
          <w:sz w:val="22"/>
          <w:szCs w:val="22"/>
        </w:rPr>
      </w:pPr>
    </w:p>
    <w:p w14:paraId="4E2800F1"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6FB8F630" w14:textId="77777777" w:rsidR="00035B2B" w:rsidRDefault="00035B2B" w:rsidP="00035B2B">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412E0" w14:paraId="32DEE138" w14:textId="77777777" w:rsidTr="001412E0">
        <w:tc>
          <w:tcPr>
            <w:tcW w:w="3119" w:type="dxa"/>
            <w:tcBorders>
              <w:top w:val="single" w:sz="4" w:space="0" w:color="auto"/>
              <w:left w:val="single" w:sz="4" w:space="0" w:color="auto"/>
              <w:bottom w:val="single" w:sz="4" w:space="0" w:color="auto"/>
              <w:right w:val="single" w:sz="4" w:space="0" w:color="auto"/>
            </w:tcBorders>
            <w:hideMark/>
          </w:tcPr>
          <w:p w14:paraId="25C98B12" w14:textId="77777777" w:rsidR="001412E0" w:rsidRDefault="001412E0">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3FE9004A" w14:textId="77777777" w:rsidR="001412E0" w:rsidRDefault="001412E0">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68BCED0C" w14:textId="77777777" w:rsidR="001412E0" w:rsidRDefault="001412E0">
            <w:pPr>
              <w:pStyle w:val="Glava"/>
              <w:tabs>
                <w:tab w:val="left" w:pos="708"/>
              </w:tabs>
              <w:ind w:left="54"/>
              <w:rPr>
                <w:i w:val="0"/>
                <w:sz w:val="22"/>
                <w:szCs w:val="22"/>
              </w:rPr>
            </w:pPr>
            <w:r>
              <w:rPr>
                <w:i w:val="0"/>
                <w:sz w:val="22"/>
                <w:szCs w:val="22"/>
              </w:rPr>
              <w:t>Delovno mesto</w:t>
            </w:r>
          </w:p>
        </w:tc>
      </w:tr>
      <w:tr w:rsidR="001412E0" w14:paraId="5039DE02" w14:textId="77777777" w:rsidTr="001412E0">
        <w:tc>
          <w:tcPr>
            <w:tcW w:w="3119" w:type="dxa"/>
            <w:tcBorders>
              <w:top w:val="single" w:sz="4" w:space="0" w:color="auto"/>
              <w:left w:val="single" w:sz="4" w:space="0" w:color="auto"/>
              <w:bottom w:val="single" w:sz="4" w:space="0" w:color="auto"/>
              <w:right w:val="single" w:sz="4" w:space="0" w:color="auto"/>
            </w:tcBorders>
          </w:tcPr>
          <w:p w14:paraId="2B72DE7D"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0CE1D46"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E460BA7" w14:textId="77777777" w:rsidR="001412E0" w:rsidRDefault="001412E0">
            <w:pPr>
              <w:pStyle w:val="Glava"/>
              <w:tabs>
                <w:tab w:val="left" w:pos="708"/>
              </w:tabs>
              <w:ind w:left="1134"/>
              <w:rPr>
                <w:i w:val="0"/>
                <w:sz w:val="22"/>
                <w:szCs w:val="22"/>
              </w:rPr>
            </w:pPr>
          </w:p>
        </w:tc>
      </w:tr>
      <w:tr w:rsidR="001412E0" w14:paraId="45304273" w14:textId="77777777" w:rsidTr="001412E0">
        <w:tc>
          <w:tcPr>
            <w:tcW w:w="3119" w:type="dxa"/>
            <w:tcBorders>
              <w:top w:val="single" w:sz="4" w:space="0" w:color="auto"/>
              <w:left w:val="single" w:sz="4" w:space="0" w:color="auto"/>
              <w:bottom w:val="single" w:sz="4" w:space="0" w:color="auto"/>
              <w:right w:val="single" w:sz="4" w:space="0" w:color="auto"/>
            </w:tcBorders>
          </w:tcPr>
          <w:p w14:paraId="5706D27C"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BC5BE22"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C1BE516" w14:textId="77777777" w:rsidR="001412E0" w:rsidRDefault="001412E0">
            <w:pPr>
              <w:pStyle w:val="Glava"/>
              <w:tabs>
                <w:tab w:val="left" w:pos="708"/>
              </w:tabs>
              <w:ind w:left="1134"/>
              <w:rPr>
                <w:i w:val="0"/>
                <w:sz w:val="22"/>
                <w:szCs w:val="22"/>
              </w:rPr>
            </w:pPr>
          </w:p>
        </w:tc>
      </w:tr>
    </w:tbl>
    <w:p w14:paraId="67721E3A" w14:textId="77777777" w:rsidR="00FD4719" w:rsidRDefault="00FD4719" w:rsidP="00035B2B">
      <w:pPr>
        <w:pStyle w:val="Glava"/>
        <w:tabs>
          <w:tab w:val="left" w:pos="708"/>
        </w:tabs>
        <w:ind w:left="1134"/>
        <w:rPr>
          <w:i w:val="0"/>
          <w:sz w:val="22"/>
          <w:szCs w:val="22"/>
        </w:rPr>
      </w:pPr>
    </w:p>
    <w:p w14:paraId="1FFE78DB" w14:textId="77777777" w:rsidR="00FD4719" w:rsidRDefault="00FD4719" w:rsidP="00035B2B">
      <w:pPr>
        <w:pStyle w:val="Glava"/>
        <w:tabs>
          <w:tab w:val="left" w:pos="708"/>
        </w:tabs>
        <w:ind w:left="1134"/>
        <w:rPr>
          <w:i w:val="0"/>
          <w:sz w:val="22"/>
          <w:szCs w:val="22"/>
        </w:rPr>
      </w:pPr>
    </w:p>
    <w:p w14:paraId="006F1E9D" w14:textId="77777777" w:rsidR="00CA2BDE" w:rsidRDefault="00CA2BDE" w:rsidP="00CA2BDE">
      <w:pPr>
        <w:pStyle w:val="Glava"/>
        <w:tabs>
          <w:tab w:val="left" w:pos="708"/>
        </w:tabs>
        <w:ind w:left="1134"/>
        <w:rPr>
          <w:i w:val="0"/>
          <w:sz w:val="22"/>
          <w:szCs w:val="22"/>
        </w:rPr>
      </w:pPr>
    </w:p>
    <w:p w14:paraId="41F6113A" w14:textId="77777777" w:rsidR="00FD4719" w:rsidRDefault="00FD4719" w:rsidP="00035B2B">
      <w:pPr>
        <w:pStyle w:val="Glava"/>
        <w:tabs>
          <w:tab w:val="left" w:pos="708"/>
        </w:tabs>
        <w:ind w:left="1134"/>
        <w:rPr>
          <w:i w:val="0"/>
          <w:sz w:val="22"/>
          <w:szCs w:val="22"/>
        </w:rPr>
      </w:pPr>
    </w:p>
    <w:p w14:paraId="17FFADA6" w14:textId="77777777" w:rsidR="00FD4719" w:rsidRDefault="00FD4719" w:rsidP="00035B2B">
      <w:pPr>
        <w:pStyle w:val="Glava"/>
        <w:tabs>
          <w:tab w:val="left" w:pos="708"/>
        </w:tabs>
        <w:ind w:left="1134"/>
        <w:rPr>
          <w:i w:val="0"/>
          <w:sz w:val="22"/>
          <w:szCs w:val="22"/>
        </w:rPr>
      </w:pPr>
    </w:p>
    <w:p w14:paraId="46B5747F" w14:textId="77777777" w:rsidR="00FD4719" w:rsidRDefault="00FD4719" w:rsidP="00035B2B">
      <w:pPr>
        <w:pStyle w:val="Glava"/>
        <w:tabs>
          <w:tab w:val="left" w:pos="708"/>
        </w:tabs>
        <w:ind w:left="1134"/>
        <w:rPr>
          <w:i w:val="0"/>
          <w:sz w:val="22"/>
          <w:szCs w:val="22"/>
        </w:rPr>
      </w:pPr>
    </w:p>
    <w:p w14:paraId="3A431902" w14:textId="77777777" w:rsidR="00FD4719" w:rsidRDefault="00FD4719" w:rsidP="00035B2B">
      <w:pPr>
        <w:pStyle w:val="Glava"/>
        <w:tabs>
          <w:tab w:val="left" w:pos="708"/>
        </w:tabs>
        <w:ind w:left="1134"/>
        <w:rPr>
          <w:i w:val="0"/>
          <w:sz w:val="22"/>
          <w:szCs w:val="22"/>
        </w:rPr>
      </w:pPr>
    </w:p>
    <w:p w14:paraId="3B2338A5" w14:textId="77777777" w:rsidR="00FD4719" w:rsidRDefault="00FD4719" w:rsidP="00035B2B">
      <w:pPr>
        <w:pStyle w:val="Glava"/>
        <w:tabs>
          <w:tab w:val="left" w:pos="708"/>
        </w:tabs>
        <w:ind w:left="1134"/>
        <w:rPr>
          <w:i w:val="0"/>
          <w:sz w:val="22"/>
          <w:szCs w:val="22"/>
        </w:rPr>
      </w:pPr>
    </w:p>
    <w:p w14:paraId="5140E064" w14:textId="77777777" w:rsidR="00FD4719" w:rsidRDefault="00FD4719" w:rsidP="00035B2B">
      <w:pPr>
        <w:pStyle w:val="Glava"/>
        <w:tabs>
          <w:tab w:val="left" w:pos="708"/>
        </w:tabs>
        <w:ind w:left="1134"/>
        <w:rPr>
          <w:i w:val="0"/>
          <w:sz w:val="22"/>
          <w:szCs w:val="22"/>
        </w:rPr>
      </w:pPr>
    </w:p>
    <w:p w14:paraId="40ED3CFC" w14:textId="77777777" w:rsidR="00FD4719" w:rsidRDefault="00FD4719" w:rsidP="00035B2B">
      <w:pPr>
        <w:pStyle w:val="Glava"/>
        <w:tabs>
          <w:tab w:val="left" w:pos="708"/>
        </w:tabs>
        <w:ind w:left="1134"/>
        <w:rPr>
          <w:i w:val="0"/>
          <w:sz w:val="22"/>
          <w:szCs w:val="22"/>
        </w:rPr>
      </w:pPr>
    </w:p>
    <w:p w14:paraId="68497586" w14:textId="77777777" w:rsidR="00FD4719" w:rsidRDefault="00FD4719" w:rsidP="00035B2B">
      <w:pPr>
        <w:pStyle w:val="Glava"/>
        <w:tabs>
          <w:tab w:val="left" w:pos="708"/>
        </w:tabs>
        <w:ind w:left="1134"/>
        <w:rPr>
          <w:i w:val="0"/>
          <w:sz w:val="22"/>
          <w:szCs w:val="22"/>
        </w:rPr>
      </w:pPr>
    </w:p>
    <w:p w14:paraId="652E77AF" w14:textId="77777777" w:rsidR="00FD4719" w:rsidRDefault="00FD4719" w:rsidP="00035B2B">
      <w:pPr>
        <w:pStyle w:val="Glava"/>
        <w:tabs>
          <w:tab w:val="left" w:pos="708"/>
        </w:tabs>
        <w:ind w:left="1134"/>
        <w:rPr>
          <w:i w:val="0"/>
          <w:sz w:val="22"/>
          <w:szCs w:val="22"/>
        </w:rPr>
      </w:pPr>
    </w:p>
    <w:p w14:paraId="42B264E4" w14:textId="77777777" w:rsidR="00FD4719" w:rsidRDefault="00FD4719" w:rsidP="00035B2B">
      <w:pPr>
        <w:pStyle w:val="Glava"/>
        <w:tabs>
          <w:tab w:val="left" w:pos="708"/>
        </w:tabs>
        <w:ind w:left="1134"/>
        <w:rPr>
          <w:i w:val="0"/>
          <w:sz w:val="22"/>
          <w:szCs w:val="22"/>
        </w:rPr>
      </w:pPr>
    </w:p>
    <w:p w14:paraId="50D56362" w14:textId="77777777" w:rsidR="00FD4719" w:rsidRDefault="00FD4719" w:rsidP="00035B2B">
      <w:pPr>
        <w:pStyle w:val="Glava"/>
        <w:tabs>
          <w:tab w:val="left" w:pos="708"/>
        </w:tabs>
        <w:ind w:left="1134"/>
        <w:rPr>
          <w:i w:val="0"/>
          <w:sz w:val="22"/>
          <w:szCs w:val="22"/>
        </w:rPr>
      </w:pPr>
    </w:p>
    <w:p w14:paraId="2552774D" w14:textId="77777777" w:rsidR="00FD4719" w:rsidRDefault="00FD4719" w:rsidP="00035B2B">
      <w:pPr>
        <w:pStyle w:val="Glava"/>
        <w:tabs>
          <w:tab w:val="left" w:pos="708"/>
        </w:tabs>
        <w:ind w:left="1134"/>
        <w:rPr>
          <w:i w:val="0"/>
          <w:sz w:val="22"/>
          <w:szCs w:val="22"/>
        </w:rPr>
      </w:pPr>
    </w:p>
    <w:p w14:paraId="67B79080" w14:textId="77777777" w:rsidR="00FD4719" w:rsidRDefault="00FD4719" w:rsidP="00035B2B">
      <w:pPr>
        <w:pStyle w:val="Glava"/>
        <w:tabs>
          <w:tab w:val="left" w:pos="708"/>
        </w:tabs>
        <w:ind w:left="1134"/>
        <w:rPr>
          <w:i w:val="0"/>
          <w:sz w:val="22"/>
          <w:szCs w:val="22"/>
        </w:rPr>
      </w:pPr>
    </w:p>
    <w:p w14:paraId="082F5BF0" w14:textId="77777777" w:rsidR="00FD4719" w:rsidRDefault="00FD4719" w:rsidP="00035B2B">
      <w:pPr>
        <w:pStyle w:val="Glava"/>
        <w:tabs>
          <w:tab w:val="left" w:pos="708"/>
        </w:tabs>
        <w:ind w:left="1134"/>
        <w:rPr>
          <w:i w:val="0"/>
          <w:sz w:val="22"/>
          <w:szCs w:val="22"/>
        </w:rPr>
      </w:pPr>
    </w:p>
    <w:p w14:paraId="1BE6CD12" w14:textId="77777777" w:rsidR="00FD4719" w:rsidRDefault="00FD4719" w:rsidP="00035B2B">
      <w:pPr>
        <w:pStyle w:val="Glava"/>
        <w:tabs>
          <w:tab w:val="left" w:pos="708"/>
        </w:tabs>
        <w:ind w:left="1134"/>
        <w:rPr>
          <w:i w:val="0"/>
          <w:sz w:val="22"/>
          <w:szCs w:val="22"/>
        </w:rPr>
      </w:pPr>
    </w:p>
    <w:p w14:paraId="0055FEF0" w14:textId="77777777" w:rsidR="00FD4719" w:rsidRDefault="00FD4719" w:rsidP="00035B2B">
      <w:pPr>
        <w:pStyle w:val="Glava"/>
        <w:tabs>
          <w:tab w:val="left" w:pos="708"/>
        </w:tabs>
        <w:ind w:left="1134"/>
        <w:rPr>
          <w:i w:val="0"/>
          <w:sz w:val="22"/>
          <w:szCs w:val="22"/>
        </w:rPr>
      </w:pPr>
    </w:p>
    <w:p w14:paraId="7E21F707" w14:textId="77777777" w:rsidR="00FD4719" w:rsidRDefault="00FD4719" w:rsidP="00035B2B">
      <w:pPr>
        <w:pStyle w:val="Glava"/>
        <w:tabs>
          <w:tab w:val="left" w:pos="708"/>
        </w:tabs>
        <w:ind w:left="1134"/>
        <w:rPr>
          <w:i w:val="0"/>
          <w:sz w:val="22"/>
          <w:szCs w:val="22"/>
        </w:rPr>
      </w:pPr>
    </w:p>
    <w:p w14:paraId="780ED06F" w14:textId="77777777" w:rsidR="00035B2B" w:rsidRDefault="00035B2B" w:rsidP="00035B2B">
      <w:pPr>
        <w:pStyle w:val="Glava"/>
        <w:tabs>
          <w:tab w:val="left" w:pos="708"/>
        </w:tabs>
        <w:rPr>
          <w:i w:val="0"/>
          <w:sz w:val="22"/>
          <w:szCs w:val="22"/>
        </w:rPr>
      </w:pPr>
    </w:p>
    <w:p w14:paraId="6B5F3B84" w14:textId="77777777" w:rsidR="00035B2B" w:rsidRDefault="00035B2B" w:rsidP="00035B2B">
      <w:pPr>
        <w:pStyle w:val="Glava"/>
        <w:tabs>
          <w:tab w:val="left" w:pos="708"/>
        </w:tabs>
        <w:ind w:left="1134"/>
        <w:rPr>
          <w:i w:val="0"/>
          <w:sz w:val="22"/>
          <w:szCs w:val="22"/>
        </w:rPr>
      </w:pPr>
    </w:p>
    <w:p w14:paraId="3F7B2745" w14:textId="77777777" w:rsidR="00035B2B" w:rsidRDefault="00035B2B" w:rsidP="00035B2B">
      <w:pPr>
        <w:pStyle w:val="Glava"/>
        <w:tabs>
          <w:tab w:val="left" w:pos="708"/>
        </w:tabs>
        <w:ind w:left="1080"/>
        <w:jc w:val="both"/>
        <w:rPr>
          <w:i w:val="0"/>
          <w:sz w:val="22"/>
          <w:szCs w:val="22"/>
        </w:rPr>
      </w:pPr>
    </w:p>
    <w:p w14:paraId="729E66B1" w14:textId="77777777" w:rsidR="00035B2B" w:rsidRDefault="00035B2B" w:rsidP="00035B2B">
      <w:pPr>
        <w:pStyle w:val="Glava"/>
        <w:tabs>
          <w:tab w:val="left" w:pos="708"/>
        </w:tabs>
        <w:ind w:left="1080"/>
        <w:jc w:val="both"/>
        <w:rPr>
          <w:i w:val="0"/>
          <w:sz w:val="22"/>
          <w:szCs w:val="22"/>
        </w:rPr>
      </w:pPr>
    </w:p>
    <w:p w14:paraId="41D69255" w14:textId="77777777" w:rsidR="00035B2B" w:rsidRDefault="00035B2B" w:rsidP="00035B2B">
      <w:pPr>
        <w:pStyle w:val="Glava"/>
        <w:tabs>
          <w:tab w:val="left" w:pos="708"/>
        </w:tabs>
        <w:ind w:left="1080"/>
        <w:jc w:val="both"/>
        <w:rPr>
          <w:i w:val="0"/>
          <w:sz w:val="22"/>
          <w:szCs w:val="22"/>
        </w:rPr>
      </w:pPr>
    </w:p>
    <w:p w14:paraId="5FB88E6F" w14:textId="77777777" w:rsidR="00035B2B" w:rsidRDefault="00035B2B" w:rsidP="00035B2B">
      <w:pPr>
        <w:pStyle w:val="Glava"/>
        <w:tabs>
          <w:tab w:val="left" w:pos="708"/>
        </w:tabs>
        <w:ind w:left="1080"/>
        <w:jc w:val="both"/>
        <w:rPr>
          <w:i w:val="0"/>
          <w:sz w:val="22"/>
          <w:szCs w:val="22"/>
        </w:rPr>
      </w:pPr>
    </w:p>
    <w:p w14:paraId="463D2412" w14:textId="77777777" w:rsidR="007A13A6" w:rsidRDefault="007A13A6" w:rsidP="00035B2B">
      <w:pPr>
        <w:pStyle w:val="Glava"/>
        <w:tabs>
          <w:tab w:val="left" w:pos="708"/>
        </w:tabs>
        <w:ind w:left="1080"/>
        <w:jc w:val="both"/>
        <w:rPr>
          <w:i w:val="0"/>
          <w:sz w:val="22"/>
          <w:szCs w:val="22"/>
        </w:rPr>
      </w:pPr>
    </w:p>
    <w:p w14:paraId="329DA806" w14:textId="77777777" w:rsidR="007A13A6" w:rsidRDefault="007A13A6" w:rsidP="00035B2B">
      <w:pPr>
        <w:pStyle w:val="Glava"/>
        <w:tabs>
          <w:tab w:val="left" w:pos="708"/>
        </w:tabs>
        <w:ind w:left="1080"/>
        <w:jc w:val="both"/>
        <w:rPr>
          <w:i w:val="0"/>
          <w:sz w:val="22"/>
          <w:szCs w:val="22"/>
        </w:rPr>
      </w:pPr>
    </w:p>
    <w:p w14:paraId="6543ADB8" w14:textId="77777777" w:rsidR="007A13A6" w:rsidRDefault="007A13A6" w:rsidP="00035B2B">
      <w:pPr>
        <w:pStyle w:val="Glava"/>
        <w:tabs>
          <w:tab w:val="left" w:pos="708"/>
        </w:tabs>
        <w:ind w:left="1080"/>
        <w:jc w:val="both"/>
        <w:rPr>
          <w:i w:val="0"/>
          <w:sz w:val="22"/>
          <w:szCs w:val="22"/>
        </w:rPr>
      </w:pPr>
    </w:p>
    <w:p w14:paraId="706C46E1" w14:textId="77777777" w:rsidR="007A13A6" w:rsidRDefault="007A13A6" w:rsidP="00035B2B">
      <w:pPr>
        <w:pStyle w:val="Glava"/>
        <w:tabs>
          <w:tab w:val="left" w:pos="708"/>
        </w:tabs>
        <w:ind w:left="1080"/>
        <w:jc w:val="both"/>
        <w:rPr>
          <w:i w:val="0"/>
          <w:sz w:val="22"/>
          <w:szCs w:val="22"/>
        </w:rPr>
      </w:pPr>
    </w:p>
    <w:p w14:paraId="04E81A2E" w14:textId="77777777" w:rsidR="007A13A6" w:rsidRDefault="007A13A6" w:rsidP="00035B2B">
      <w:pPr>
        <w:pStyle w:val="Glava"/>
        <w:tabs>
          <w:tab w:val="left" w:pos="708"/>
        </w:tabs>
        <w:ind w:left="1080"/>
        <w:jc w:val="both"/>
        <w:rPr>
          <w:i w:val="0"/>
          <w:sz w:val="22"/>
          <w:szCs w:val="22"/>
        </w:rPr>
      </w:pPr>
    </w:p>
    <w:p w14:paraId="574114AD" w14:textId="77777777" w:rsidR="007A13A6" w:rsidRDefault="007A13A6" w:rsidP="00035B2B">
      <w:pPr>
        <w:pStyle w:val="Glava"/>
        <w:tabs>
          <w:tab w:val="left" w:pos="708"/>
        </w:tabs>
        <w:ind w:left="1080"/>
        <w:jc w:val="both"/>
        <w:rPr>
          <w:i w:val="0"/>
          <w:sz w:val="22"/>
          <w:szCs w:val="22"/>
        </w:rPr>
      </w:pPr>
    </w:p>
    <w:p w14:paraId="76C31300" w14:textId="77777777" w:rsidR="007A13A6" w:rsidRDefault="007A13A6" w:rsidP="00035B2B">
      <w:pPr>
        <w:pStyle w:val="Glava"/>
        <w:tabs>
          <w:tab w:val="left" w:pos="708"/>
        </w:tabs>
        <w:ind w:left="1080"/>
        <w:jc w:val="both"/>
        <w:rPr>
          <w:i w:val="0"/>
          <w:sz w:val="22"/>
          <w:szCs w:val="22"/>
        </w:rPr>
      </w:pPr>
    </w:p>
    <w:p w14:paraId="34BCE541" w14:textId="77777777" w:rsidR="008931B9" w:rsidRDefault="008931B9" w:rsidP="00035B2B">
      <w:pPr>
        <w:pStyle w:val="Glava"/>
        <w:tabs>
          <w:tab w:val="left" w:pos="708"/>
        </w:tabs>
        <w:ind w:left="1080"/>
        <w:jc w:val="both"/>
        <w:rPr>
          <w:i w:val="0"/>
          <w:sz w:val="22"/>
          <w:szCs w:val="22"/>
        </w:rPr>
      </w:pPr>
    </w:p>
    <w:p w14:paraId="4DB3CB00" w14:textId="77777777" w:rsidR="008931B9" w:rsidRDefault="008931B9" w:rsidP="00035B2B">
      <w:pPr>
        <w:pStyle w:val="Glava"/>
        <w:tabs>
          <w:tab w:val="left" w:pos="708"/>
        </w:tabs>
        <w:ind w:left="1080"/>
        <w:jc w:val="both"/>
        <w:rPr>
          <w:i w:val="0"/>
          <w:sz w:val="22"/>
          <w:szCs w:val="22"/>
        </w:rPr>
      </w:pPr>
    </w:p>
    <w:p w14:paraId="057F976B" w14:textId="77777777" w:rsidR="008931B9" w:rsidRDefault="008931B9" w:rsidP="00035B2B">
      <w:pPr>
        <w:pStyle w:val="Glava"/>
        <w:tabs>
          <w:tab w:val="left" w:pos="708"/>
        </w:tabs>
        <w:ind w:left="1080"/>
        <w:jc w:val="both"/>
        <w:rPr>
          <w:i w:val="0"/>
          <w:sz w:val="22"/>
          <w:szCs w:val="22"/>
        </w:rPr>
      </w:pPr>
    </w:p>
    <w:p w14:paraId="0AE0A43D" w14:textId="77777777" w:rsidR="008931B9" w:rsidRDefault="008931B9" w:rsidP="00035B2B">
      <w:pPr>
        <w:pStyle w:val="Glava"/>
        <w:tabs>
          <w:tab w:val="left" w:pos="708"/>
        </w:tabs>
        <w:ind w:left="1080"/>
        <w:jc w:val="both"/>
        <w:rPr>
          <w:i w:val="0"/>
          <w:sz w:val="22"/>
          <w:szCs w:val="22"/>
        </w:rPr>
      </w:pPr>
    </w:p>
    <w:p w14:paraId="67096CC2" w14:textId="77777777" w:rsidR="008931B9" w:rsidRDefault="008931B9" w:rsidP="00035B2B">
      <w:pPr>
        <w:pStyle w:val="Glava"/>
        <w:tabs>
          <w:tab w:val="left" w:pos="708"/>
        </w:tabs>
        <w:ind w:left="1080"/>
        <w:jc w:val="both"/>
        <w:rPr>
          <w:i w:val="0"/>
          <w:sz w:val="22"/>
          <w:szCs w:val="22"/>
        </w:rPr>
      </w:pPr>
    </w:p>
    <w:p w14:paraId="6F9E3BF2" w14:textId="77777777" w:rsidR="008931B9" w:rsidRDefault="008931B9" w:rsidP="00035B2B">
      <w:pPr>
        <w:pStyle w:val="Glava"/>
        <w:tabs>
          <w:tab w:val="left" w:pos="708"/>
        </w:tabs>
        <w:ind w:left="1080"/>
        <w:jc w:val="both"/>
        <w:rPr>
          <w:i w:val="0"/>
          <w:sz w:val="22"/>
          <w:szCs w:val="22"/>
        </w:rPr>
      </w:pPr>
    </w:p>
    <w:p w14:paraId="246E9B37" w14:textId="77777777" w:rsidR="008931B9" w:rsidRDefault="008931B9" w:rsidP="00035B2B">
      <w:pPr>
        <w:pStyle w:val="Glava"/>
        <w:tabs>
          <w:tab w:val="left" w:pos="708"/>
        </w:tabs>
        <w:ind w:left="1080"/>
        <w:jc w:val="both"/>
        <w:rPr>
          <w:i w:val="0"/>
          <w:sz w:val="22"/>
          <w:szCs w:val="22"/>
        </w:rPr>
      </w:pPr>
    </w:p>
    <w:p w14:paraId="424560D3" w14:textId="77777777" w:rsidR="00E765A6" w:rsidRDefault="00E765A6" w:rsidP="00035B2B">
      <w:pPr>
        <w:pStyle w:val="Glava"/>
        <w:tabs>
          <w:tab w:val="left" w:pos="708"/>
        </w:tabs>
        <w:ind w:left="1080"/>
        <w:jc w:val="both"/>
        <w:rPr>
          <w:i w:val="0"/>
          <w:sz w:val="22"/>
          <w:szCs w:val="22"/>
        </w:rPr>
      </w:pPr>
    </w:p>
    <w:p w14:paraId="7AA0624E"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t>PRILOGA 5/2</w:t>
      </w:r>
    </w:p>
    <w:p w14:paraId="75E83A80" w14:textId="77777777" w:rsidR="008931B9" w:rsidRPr="003711C4" w:rsidRDefault="008931B9" w:rsidP="008931B9"/>
    <w:p w14:paraId="69193D8E" w14:textId="77777777" w:rsidR="008931B9" w:rsidRPr="003711C4" w:rsidRDefault="008931B9" w:rsidP="008931B9"/>
    <w:p w14:paraId="085B5093" w14:textId="77777777" w:rsidR="008931B9" w:rsidRPr="003711C4" w:rsidRDefault="008931B9" w:rsidP="008931B9">
      <w:pPr>
        <w:jc w:val="center"/>
        <w:rPr>
          <w:b/>
          <w:i w:val="0"/>
          <w:sz w:val="28"/>
          <w:szCs w:val="28"/>
        </w:rPr>
      </w:pPr>
      <w:r w:rsidRPr="003711C4">
        <w:rPr>
          <w:b/>
          <w:i w:val="0"/>
          <w:sz w:val="28"/>
          <w:szCs w:val="28"/>
        </w:rPr>
        <w:t xml:space="preserve">SEZNAM KADROV </w:t>
      </w:r>
    </w:p>
    <w:p w14:paraId="322EBEAA" w14:textId="77777777" w:rsidR="006D236E" w:rsidRDefault="006D236E" w:rsidP="008931B9">
      <w:pPr>
        <w:ind w:firstLine="851"/>
        <w:jc w:val="center"/>
        <w:rPr>
          <w:i w:val="0"/>
          <w:sz w:val="22"/>
          <w:szCs w:val="22"/>
        </w:rPr>
      </w:pPr>
    </w:p>
    <w:p w14:paraId="4655607D"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1C7C698F" w14:textId="77777777" w:rsidTr="003711C4">
        <w:trPr>
          <w:trHeight w:val="884"/>
        </w:trPr>
        <w:tc>
          <w:tcPr>
            <w:tcW w:w="750" w:type="dxa"/>
            <w:shd w:val="clear" w:color="auto" w:fill="D9D9D9" w:themeFill="background1" w:themeFillShade="D9"/>
            <w:vAlign w:val="center"/>
          </w:tcPr>
          <w:p w14:paraId="5463885B" w14:textId="77777777" w:rsidR="006D236E" w:rsidRPr="008931B9" w:rsidRDefault="006D236E" w:rsidP="00D123FC">
            <w:pPr>
              <w:ind w:hanging="38"/>
              <w:jc w:val="center"/>
              <w:rPr>
                <w:b/>
                <w:i w:val="0"/>
                <w:sz w:val="22"/>
                <w:szCs w:val="22"/>
              </w:rPr>
            </w:pPr>
            <w:r w:rsidRPr="008931B9">
              <w:rPr>
                <w:b/>
                <w:i w:val="0"/>
                <w:sz w:val="22"/>
                <w:szCs w:val="22"/>
              </w:rPr>
              <w:t>Zap.</w:t>
            </w:r>
          </w:p>
          <w:p w14:paraId="0972E8F3"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185F563F" w14:textId="77777777" w:rsidR="006D236E" w:rsidRPr="001122D1" w:rsidRDefault="006D236E" w:rsidP="006310E8">
            <w:pPr>
              <w:jc w:val="center"/>
              <w:rPr>
                <w:i w:val="0"/>
                <w:sz w:val="22"/>
                <w:szCs w:val="22"/>
              </w:rPr>
            </w:pPr>
            <w:r w:rsidRPr="008931B9">
              <w:rPr>
                <w:b/>
                <w:i w:val="0"/>
                <w:sz w:val="22"/>
                <w:szCs w:val="22"/>
              </w:rPr>
              <w:t xml:space="preserve">Ime in priimek oseb, ki bodo </w:t>
            </w:r>
            <w:r w:rsidR="009628D9">
              <w:rPr>
                <w:b/>
                <w:i w:val="0"/>
                <w:sz w:val="22"/>
                <w:szCs w:val="22"/>
              </w:rPr>
              <w:t xml:space="preserve">pri naročniku </w:t>
            </w:r>
            <w:r w:rsidRPr="008931B9">
              <w:rPr>
                <w:b/>
                <w:i w:val="0"/>
                <w:sz w:val="22"/>
                <w:szCs w:val="22"/>
              </w:rPr>
              <w:t xml:space="preserve">izvajale storitve </w:t>
            </w:r>
            <w:r w:rsidR="00C25472">
              <w:rPr>
                <w:b/>
                <w:i w:val="0"/>
                <w:sz w:val="22"/>
                <w:szCs w:val="22"/>
              </w:rPr>
              <w:t xml:space="preserve">rednega </w:t>
            </w:r>
            <w:r w:rsidRPr="008931B9">
              <w:rPr>
                <w:b/>
                <w:i w:val="0"/>
                <w:sz w:val="22"/>
                <w:szCs w:val="22"/>
              </w:rPr>
              <w:t>čiščenja</w:t>
            </w:r>
            <w:r>
              <w:rPr>
                <w:b/>
                <w:i w:val="0"/>
                <w:sz w:val="22"/>
                <w:szCs w:val="22"/>
              </w:rPr>
              <w:t xml:space="preserve"> s </w:t>
            </w:r>
            <w:r w:rsidR="0050326E">
              <w:rPr>
                <w:b/>
                <w:i w:val="0"/>
                <w:sz w:val="22"/>
                <w:szCs w:val="22"/>
              </w:rPr>
              <w:t xml:space="preserve">sklenjeno </w:t>
            </w:r>
            <w:r>
              <w:rPr>
                <w:b/>
                <w:i w:val="0"/>
                <w:sz w:val="22"/>
                <w:szCs w:val="22"/>
              </w:rPr>
              <w:t xml:space="preserve">pogodbo </w:t>
            </w:r>
            <w:r w:rsidR="0050326E">
              <w:rPr>
                <w:b/>
                <w:i w:val="0"/>
                <w:sz w:val="22"/>
                <w:szCs w:val="22"/>
              </w:rPr>
              <w:t xml:space="preserve">o zaposlitvi </w:t>
            </w:r>
            <w:r>
              <w:rPr>
                <w:b/>
                <w:i w:val="0"/>
                <w:sz w:val="22"/>
                <w:szCs w:val="22"/>
              </w:rPr>
              <w:t xml:space="preserve"> </w:t>
            </w:r>
            <w:r w:rsidR="009628D9">
              <w:rPr>
                <w:b/>
                <w:i w:val="0"/>
                <w:sz w:val="22"/>
                <w:szCs w:val="22"/>
              </w:rPr>
              <w:t>pri ponudniku</w:t>
            </w:r>
            <w:r w:rsidR="006310E8">
              <w:rPr>
                <w:b/>
                <w:i w:val="0"/>
                <w:sz w:val="22"/>
                <w:szCs w:val="22"/>
              </w:rPr>
              <w:t xml:space="preserve"> ali partnerjih v skupni ponudbi </w:t>
            </w:r>
            <w:r>
              <w:rPr>
                <w:b/>
                <w:i w:val="0"/>
                <w:sz w:val="22"/>
                <w:szCs w:val="22"/>
              </w:rPr>
              <w:t>za</w:t>
            </w:r>
            <w:r w:rsidR="009628D9">
              <w:rPr>
                <w:b/>
                <w:i w:val="0"/>
                <w:sz w:val="22"/>
                <w:szCs w:val="22"/>
              </w:rPr>
              <w:t xml:space="preserve"> </w:t>
            </w:r>
            <w:r w:rsidRPr="00666AC1">
              <w:rPr>
                <w:b/>
                <w:i w:val="0"/>
                <w:sz w:val="22"/>
                <w:szCs w:val="22"/>
                <w:u w:val="single"/>
              </w:rPr>
              <w:t>nedoločen čas</w:t>
            </w:r>
            <w:r w:rsidR="001122D1">
              <w:rPr>
                <w:i w:val="0"/>
                <w:sz w:val="22"/>
                <w:szCs w:val="22"/>
              </w:rPr>
              <w:t xml:space="preserve"> </w:t>
            </w:r>
          </w:p>
        </w:tc>
      </w:tr>
      <w:tr w:rsidR="006D236E" w:rsidRPr="008931B9" w14:paraId="3CB8E2F5" w14:textId="77777777" w:rsidTr="003711C4">
        <w:trPr>
          <w:trHeight w:val="624"/>
        </w:trPr>
        <w:tc>
          <w:tcPr>
            <w:tcW w:w="750" w:type="dxa"/>
            <w:shd w:val="clear" w:color="auto" w:fill="auto"/>
            <w:vAlign w:val="center"/>
          </w:tcPr>
          <w:p w14:paraId="6BEA4F0A"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16E72666" w14:textId="77777777" w:rsidR="006D236E" w:rsidRPr="008931B9" w:rsidRDefault="006D236E" w:rsidP="00D123FC">
            <w:pPr>
              <w:jc w:val="center"/>
              <w:rPr>
                <w:i w:val="0"/>
                <w:sz w:val="22"/>
                <w:szCs w:val="22"/>
              </w:rPr>
            </w:pPr>
          </w:p>
        </w:tc>
      </w:tr>
      <w:tr w:rsidR="006D236E" w:rsidRPr="008931B9" w14:paraId="6549925B" w14:textId="77777777" w:rsidTr="003711C4">
        <w:trPr>
          <w:trHeight w:val="624"/>
        </w:trPr>
        <w:tc>
          <w:tcPr>
            <w:tcW w:w="750" w:type="dxa"/>
            <w:shd w:val="clear" w:color="auto" w:fill="auto"/>
            <w:vAlign w:val="center"/>
          </w:tcPr>
          <w:p w14:paraId="1BE7AAEC"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2194D203" w14:textId="77777777" w:rsidR="006D236E" w:rsidRPr="008931B9" w:rsidRDefault="006D236E" w:rsidP="00D123FC">
            <w:pPr>
              <w:jc w:val="center"/>
              <w:rPr>
                <w:i w:val="0"/>
                <w:sz w:val="22"/>
                <w:szCs w:val="22"/>
              </w:rPr>
            </w:pPr>
          </w:p>
        </w:tc>
      </w:tr>
      <w:tr w:rsidR="006D236E" w:rsidRPr="008931B9" w14:paraId="138201E2" w14:textId="77777777" w:rsidTr="003711C4">
        <w:trPr>
          <w:trHeight w:val="624"/>
        </w:trPr>
        <w:tc>
          <w:tcPr>
            <w:tcW w:w="750" w:type="dxa"/>
            <w:shd w:val="clear" w:color="auto" w:fill="auto"/>
            <w:vAlign w:val="center"/>
          </w:tcPr>
          <w:p w14:paraId="5280A205"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2BD4886A" w14:textId="77777777" w:rsidR="006D236E" w:rsidRPr="008931B9" w:rsidRDefault="006D236E" w:rsidP="00D123FC">
            <w:pPr>
              <w:jc w:val="center"/>
              <w:rPr>
                <w:i w:val="0"/>
                <w:sz w:val="22"/>
                <w:szCs w:val="22"/>
              </w:rPr>
            </w:pPr>
          </w:p>
        </w:tc>
      </w:tr>
      <w:tr w:rsidR="006D236E" w:rsidRPr="008931B9" w14:paraId="18585C25" w14:textId="77777777" w:rsidTr="003711C4">
        <w:trPr>
          <w:trHeight w:val="624"/>
        </w:trPr>
        <w:tc>
          <w:tcPr>
            <w:tcW w:w="750" w:type="dxa"/>
            <w:shd w:val="clear" w:color="auto" w:fill="auto"/>
            <w:vAlign w:val="center"/>
          </w:tcPr>
          <w:p w14:paraId="7D8EF77E"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70B9860C" w14:textId="77777777" w:rsidR="006D236E" w:rsidRPr="008931B9" w:rsidRDefault="006D236E" w:rsidP="00D123FC">
            <w:pPr>
              <w:jc w:val="center"/>
              <w:rPr>
                <w:i w:val="0"/>
                <w:sz w:val="22"/>
                <w:szCs w:val="22"/>
              </w:rPr>
            </w:pPr>
          </w:p>
        </w:tc>
      </w:tr>
      <w:tr w:rsidR="006D236E" w:rsidRPr="008931B9" w14:paraId="679757FA" w14:textId="77777777" w:rsidTr="003711C4">
        <w:trPr>
          <w:trHeight w:val="624"/>
        </w:trPr>
        <w:tc>
          <w:tcPr>
            <w:tcW w:w="750" w:type="dxa"/>
            <w:shd w:val="clear" w:color="auto" w:fill="auto"/>
            <w:vAlign w:val="center"/>
          </w:tcPr>
          <w:p w14:paraId="10D3AC92"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23900833" w14:textId="77777777" w:rsidR="006D236E" w:rsidRPr="008931B9" w:rsidRDefault="006D236E" w:rsidP="00D123FC">
            <w:pPr>
              <w:jc w:val="center"/>
              <w:rPr>
                <w:i w:val="0"/>
                <w:sz w:val="22"/>
                <w:szCs w:val="22"/>
              </w:rPr>
            </w:pPr>
          </w:p>
        </w:tc>
      </w:tr>
      <w:tr w:rsidR="006D236E" w:rsidRPr="008931B9" w14:paraId="72598481" w14:textId="77777777" w:rsidTr="003711C4">
        <w:trPr>
          <w:trHeight w:val="624"/>
        </w:trPr>
        <w:tc>
          <w:tcPr>
            <w:tcW w:w="750" w:type="dxa"/>
            <w:shd w:val="clear" w:color="auto" w:fill="auto"/>
            <w:vAlign w:val="center"/>
          </w:tcPr>
          <w:p w14:paraId="34170EA7"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7399E7AB" w14:textId="77777777" w:rsidR="006D236E" w:rsidRPr="008931B9" w:rsidRDefault="006D236E" w:rsidP="00D123FC">
            <w:pPr>
              <w:jc w:val="center"/>
              <w:rPr>
                <w:i w:val="0"/>
                <w:sz w:val="22"/>
                <w:szCs w:val="22"/>
              </w:rPr>
            </w:pPr>
          </w:p>
        </w:tc>
      </w:tr>
      <w:tr w:rsidR="006D236E" w:rsidRPr="008931B9" w14:paraId="717A2DA4" w14:textId="77777777" w:rsidTr="00B14DB1">
        <w:trPr>
          <w:trHeight w:val="567"/>
        </w:trPr>
        <w:tc>
          <w:tcPr>
            <w:tcW w:w="5245" w:type="dxa"/>
            <w:gridSpan w:val="2"/>
            <w:tcBorders>
              <w:top w:val="single" w:sz="4" w:space="0" w:color="auto"/>
            </w:tcBorders>
            <w:vAlign w:val="center"/>
          </w:tcPr>
          <w:p w14:paraId="6F3D2C97" w14:textId="77777777" w:rsidR="006D236E" w:rsidRDefault="006D236E" w:rsidP="00B14DB1">
            <w:pPr>
              <w:rPr>
                <w:b/>
                <w:i w:val="0"/>
                <w:sz w:val="22"/>
                <w:szCs w:val="22"/>
              </w:rPr>
            </w:pPr>
            <w:r w:rsidRPr="00666AC1">
              <w:rPr>
                <w:b/>
                <w:i w:val="0"/>
                <w:sz w:val="22"/>
                <w:szCs w:val="22"/>
              </w:rPr>
              <w:t>SKUPAJ ŠTEVILO DELAVCEV</w:t>
            </w:r>
            <w:r>
              <w:rPr>
                <w:b/>
                <w:i w:val="0"/>
                <w:sz w:val="22"/>
                <w:szCs w:val="22"/>
              </w:rPr>
              <w:t>:</w:t>
            </w:r>
          </w:p>
          <w:p w14:paraId="18E49412" w14:textId="77777777" w:rsidR="009628D9" w:rsidRPr="009628D9" w:rsidRDefault="009628D9" w:rsidP="00B14DB1">
            <w:pPr>
              <w:rPr>
                <w:b/>
                <w:i w:val="0"/>
                <w:sz w:val="18"/>
                <w:szCs w:val="18"/>
              </w:rPr>
            </w:pPr>
            <w:r w:rsidRPr="009628D9">
              <w:rPr>
                <w:i w:val="0"/>
                <w:color w:val="000000" w:themeColor="text1"/>
                <w:sz w:val="18"/>
                <w:szCs w:val="18"/>
              </w:rPr>
              <w:t xml:space="preserve">Ponudnik navede skupno število vseh delavcev, s katerimi bo izvajal storitev </w:t>
            </w:r>
            <w:r w:rsidR="008E7EAF">
              <w:rPr>
                <w:i w:val="0"/>
                <w:color w:val="000000" w:themeColor="text1"/>
                <w:sz w:val="18"/>
                <w:szCs w:val="18"/>
              </w:rPr>
              <w:t xml:space="preserve">rednega </w:t>
            </w:r>
            <w:r w:rsidRPr="009628D9">
              <w:rPr>
                <w:i w:val="0"/>
                <w:color w:val="000000" w:themeColor="text1"/>
                <w:sz w:val="18"/>
                <w:szCs w:val="18"/>
              </w:rPr>
              <w:t>čiščenja pri naročniku, upošt</w:t>
            </w:r>
            <w:r w:rsidR="006E659D">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14:paraId="141129B8" w14:textId="77777777" w:rsidR="006D236E" w:rsidRPr="0030228E" w:rsidRDefault="006D236E" w:rsidP="00D123FC">
            <w:pPr>
              <w:jc w:val="center"/>
              <w:rPr>
                <w:b/>
                <w:i w:val="0"/>
                <w:sz w:val="22"/>
                <w:szCs w:val="22"/>
              </w:rPr>
            </w:pPr>
          </w:p>
        </w:tc>
      </w:tr>
      <w:tr w:rsidR="006D236E" w:rsidRPr="008931B9" w14:paraId="6B8308D7" w14:textId="77777777" w:rsidTr="003711C4">
        <w:trPr>
          <w:trHeight w:val="567"/>
        </w:trPr>
        <w:tc>
          <w:tcPr>
            <w:tcW w:w="5245" w:type="dxa"/>
            <w:gridSpan w:val="2"/>
            <w:tcBorders>
              <w:top w:val="single" w:sz="4" w:space="0" w:color="auto"/>
            </w:tcBorders>
          </w:tcPr>
          <w:p w14:paraId="7735D673" w14:textId="77777777" w:rsidR="006D236E" w:rsidRDefault="006D236E" w:rsidP="00D123FC">
            <w:pPr>
              <w:rPr>
                <w:b/>
                <w:i w:val="0"/>
                <w:sz w:val="22"/>
                <w:szCs w:val="22"/>
              </w:rPr>
            </w:pPr>
            <w:r w:rsidRPr="00666AC1">
              <w:rPr>
                <w:b/>
                <w:i w:val="0"/>
                <w:sz w:val="22"/>
                <w:szCs w:val="22"/>
              </w:rPr>
              <w:t>ODSTOTEK NOMINIRANEGA KADRA S POGODBO O ZAPOSLITVI ZA NEDOLOČEN ČAS (% PoZNDČ):</w:t>
            </w:r>
          </w:p>
          <w:p w14:paraId="6770ECF1" w14:textId="77777777" w:rsidR="009628D9" w:rsidRPr="009628D9" w:rsidRDefault="009628D9" w:rsidP="00D123FC">
            <w:pPr>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14:paraId="723EBA6E" w14:textId="77777777" w:rsidR="006D236E" w:rsidRPr="0030228E" w:rsidRDefault="006D236E" w:rsidP="00D123FC">
            <w:pPr>
              <w:jc w:val="center"/>
              <w:rPr>
                <w:b/>
                <w:i w:val="0"/>
                <w:sz w:val="22"/>
                <w:szCs w:val="22"/>
              </w:rPr>
            </w:pPr>
          </w:p>
        </w:tc>
      </w:tr>
    </w:tbl>
    <w:p w14:paraId="1CF71C1D" w14:textId="77777777" w:rsidR="006D236E" w:rsidRDefault="006D236E" w:rsidP="006D236E">
      <w:pPr>
        <w:jc w:val="both"/>
        <w:rPr>
          <w:i w:val="0"/>
          <w:sz w:val="22"/>
          <w:szCs w:val="22"/>
        </w:rPr>
      </w:pPr>
      <w:r>
        <w:rPr>
          <w:i w:val="0"/>
          <w:sz w:val="22"/>
          <w:szCs w:val="22"/>
        </w:rPr>
        <w:t xml:space="preserve">           </w:t>
      </w:r>
      <w:r>
        <w:rPr>
          <w:i w:val="0"/>
          <w:sz w:val="22"/>
          <w:szCs w:val="22"/>
        </w:rPr>
        <w:tab/>
      </w:r>
    </w:p>
    <w:p w14:paraId="4EFE4FB0" w14:textId="77777777" w:rsidR="006D236E" w:rsidRDefault="006D236E" w:rsidP="006D236E">
      <w:pPr>
        <w:jc w:val="both"/>
        <w:rPr>
          <w:i w:val="0"/>
          <w:sz w:val="22"/>
          <w:szCs w:val="22"/>
        </w:rPr>
      </w:pPr>
    </w:p>
    <w:p w14:paraId="0D43F3E6" w14:textId="77777777" w:rsidR="006D236E" w:rsidRPr="008931B9" w:rsidRDefault="006D236E" w:rsidP="009628D9">
      <w:pPr>
        <w:jc w:val="both"/>
        <w:rPr>
          <w:i w:val="0"/>
          <w:sz w:val="22"/>
          <w:szCs w:val="22"/>
        </w:rPr>
      </w:pPr>
    </w:p>
    <w:p w14:paraId="02F073AF"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5D92ABBB" w14:textId="77777777" w:rsidR="006D236E" w:rsidRPr="008931B9" w:rsidRDefault="006D236E" w:rsidP="006D236E">
      <w:pPr>
        <w:ind w:left="851"/>
        <w:jc w:val="both"/>
        <w:rPr>
          <w:i w:val="0"/>
          <w:sz w:val="22"/>
          <w:szCs w:val="22"/>
        </w:rPr>
      </w:pPr>
    </w:p>
    <w:p w14:paraId="5ED316C0"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631CB138" w14:textId="77777777" w:rsidR="006D236E" w:rsidRDefault="006D236E" w:rsidP="003711C4">
      <w:pPr>
        <w:jc w:val="both"/>
        <w:rPr>
          <w:i w:val="0"/>
          <w:sz w:val="22"/>
          <w:szCs w:val="22"/>
        </w:rPr>
      </w:pPr>
    </w:p>
    <w:p w14:paraId="5EC799A4" w14:textId="77777777" w:rsidR="00096AC9" w:rsidRPr="00096AC9" w:rsidRDefault="00096AC9" w:rsidP="00096AC9">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2A5E22CA"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78695CAC"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7D1522A6" w14:textId="77777777" w:rsidR="00096AC9" w:rsidRPr="00096AC9" w:rsidRDefault="00096AC9" w:rsidP="00096AC9">
      <w:pPr>
        <w:pStyle w:val="Default"/>
        <w:jc w:val="both"/>
        <w:rPr>
          <w:rFonts w:ascii="Times New Roman" w:hAnsi="Times New Roman" w:cs="Times New Roman"/>
          <w:sz w:val="22"/>
          <w:szCs w:val="22"/>
        </w:rPr>
      </w:pPr>
    </w:p>
    <w:p w14:paraId="2EDF375D"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445BA468" w14:textId="77777777" w:rsidR="00FB4D31" w:rsidRPr="008931B9" w:rsidRDefault="00FB4D31" w:rsidP="008931B9">
      <w:pPr>
        <w:pStyle w:val="Odstavekseznama"/>
        <w:ind w:left="1134"/>
        <w:jc w:val="both"/>
        <w:rPr>
          <w:i w:val="0"/>
          <w:sz w:val="22"/>
          <w:szCs w:val="22"/>
        </w:rPr>
      </w:pPr>
    </w:p>
    <w:p w14:paraId="0ABEF769" w14:textId="77777777" w:rsidR="00035B2B" w:rsidRPr="00096AC9" w:rsidRDefault="00035B2B" w:rsidP="00794313">
      <w:pPr>
        <w:pStyle w:val="Glava"/>
        <w:rPr>
          <w:i w:val="0"/>
          <w:sz w:val="22"/>
          <w:szCs w:val="22"/>
        </w:rPr>
      </w:pPr>
    </w:p>
    <w:p w14:paraId="5B263183"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63465B89" w14:textId="77777777" w:rsidR="00035B2B" w:rsidRDefault="00035B2B" w:rsidP="00035B2B">
      <w:pPr>
        <w:pStyle w:val="Glava"/>
        <w:tabs>
          <w:tab w:val="left" w:pos="708"/>
        </w:tabs>
        <w:ind w:left="993"/>
        <w:jc w:val="both"/>
        <w:rPr>
          <w:b/>
          <w:i w:val="0"/>
          <w:sz w:val="22"/>
          <w:szCs w:val="22"/>
        </w:rPr>
      </w:pPr>
    </w:p>
    <w:p w14:paraId="1D3274A8"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33B21B5C" w14:textId="77777777" w:rsidR="00035B2B" w:rsidRDefault="00035B2B" w:rsidP="00035B2B">
      <w:pPr>
        <w:pStyle w:val="Glava"/>
        <w:tabs>
          <w:tab w:val="left" w:pos="708"/>
        </w:tabs>
        <w:jc w:val="both"/>
        <w:rPr>
          <w:b/>
          <w:i w:val="0"/>
          <w:sz w:val="22"/>
          <w:szCs w:val="22"/>
        </w:rPr>
      </w:pPr>
    </w:p>
    <w:p w14:paraId="52D07974" w14:textId="77777777" w:rsidR="004771E1" w:rsidRDefault="004771E1" w:rsidP="00035B2B">
      <w:pPr>
        <w:pStyle w:val="Glava"/>
        <w:tabs>
          <w:tab w:val="left" w:pos="708"/>
        </w:tabs>
        <w:jc w:val="both"/>
        <w:rPr>
          <w:b/>
          <w:i w:val="0"/>
          <w:sz w:val="22"/>
          <w:szCs w:val="22"/>
        </w:rPr>
      </w:pPr>
    </w:p>
    <w:p w14:paraId="22D03999"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6F22080C"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293E6FFC"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5B5AE25F"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48AB4FD2"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23ED721D"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79BAF9F"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AD1297" w14:textId="77777777" w:rsidR="00035B2B" w:rsidRDefault="00035B2B">
            <w:pPr>
              <w:pStyle w:val="Glava"/>
              <w:tabs>
                <w:tab w:val="left" w:pos="708"/>
              </w:tabs>
              <w:ind w:left="1080"/>
              <w:jc w:val="both"/>
              <w:rPr>
                <w:i w:val="0"/>
                <w:sz w:val="22"/>
                <w:szCs w:val="22"/>
              </w:rPr>
            </w:pPr>
          </w:p>
          <w:p w14:paraId="5CAF350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891FEEC" w14:textId="77777777" w:rsidR="00035B2B" w:rsidRDefault="00035B2B">
            <w:pPr>
              <w:pStyle w:val="Glava"/>
              <w:tabs>
                <w:tab w:val="left" w:pos="708"/>
              </w:tabs>
              <w:ind w:left="1080"/>
              <w:jc w:val="both"/>
              <w:rPr>
                <w:i w:val="0"/>
                <w:sz w:val="22"/>
                <w:szCs w:val="22"/>
              </w:rPr>
            </w:pPr>
          </w:p>
        </w:tc>
      </w:tr>
      <w:tr w:rsidR="00035B2B" w14:paraId="703D2D8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73F75DC"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08996306" w14:textId="77777777" w:rsidR="00035B2B" w:rsidRDefault="00035B2B">
            <w:pPr>
              <w:pStyle w:val="Glava"/>
              <w:tabs>
                <w:tab w:val="left" w:pos="708"/>
              </w:tabs>
              <w:ind w:left="1080"/>
              <w:jc w:val="both"/>
              <w:rPr>
                <w:i w:val="0"/>
                <w:sz w:val="22"/>
                <w:szCs w:val="22"/>
              </w:rPr>
            </w:pPr>
          </w:p>
          <w:p w14:paraId="7F78987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07D4141" w14:textId="77777777" w:rsidR="00035B2B" w:rsidRDefault="00035B2B">
            <w:pPr>
              <w:pStyle w:val="Glava"/>
              <w:tabs>
                <w:tab w:val="left" w:pos="708"/>
              </w:tabs>
              <w:ind w:left="1080"/>
              <w:jc w:val="both"/>
              <w:rPr>
                <w:i w:val="0"/>
                <w:sz w:val="22"/>
                <w:szCs w:val="22"/>
              </w:rPr>
            </w:pPr>
          </w:p>
        </w:tc>
      </w:tr>
      <w:tr w:rsidR="00035B2B" w14:paraId="4384932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609A3B5"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6ADA5229" w14:textId="77777777" w:rsidR="00035B2B" w:rsidRDefault="00035B2B">
            <w:pPr>
              <w:pStyle w:val="Glava"/>
              <w:tabs>
                <w:tab w:val="left" w:pos="708"/>
              </w:tabs>
              <w:ind w:left="1080"/>
              <w:jc w:val="both"/>
              <w:rPr>
                <w:i w:val="0"/>
                <w:sz w:val="22"/>
                <w:szCs w:val="22"/>
              </w:rPr>
            </w:pPr>
          </w:p>
          <w:p w14:paraId="548ECF0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5A91B2F" w14:textId="77777777" w:rsidR="00035B2B" w:rsidRDefault="00035B2B">
            <w:pPr>
              <w:pStyle w:val="Glava"/>
              <w:tabs>
                <w:tab w:val="left" w:pos="708"/>
              </w:tabs>
              <w:ind w:left="1080"/>
              <w:jc w:val="both"/>
              <w:rPr>
                <w:i w:val="0"/>
                <w:sz w:val="22"/>
                <w:szCs w:val="22"/>
              </w:rPr>
            </w:pPr>
          </w:p>
        </w:tc>
      </w:tr>
      <w:tr w:rsidR="00035B2B" w14:paraId="6FD226AC"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00EC232"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613CCF61" w14:textId="77777777" w:rsidR="00035B2B" w:rsidRDefault="00035B2B">
            <w:pPr>
              <w:pStyle w:val="Glava"/>
              <w:tabs>
                <w:tab w:val="left" w:pos="708"/>
              </w:tabs>
              <w:ind w:left="1080"/>
              <w:jc w:val="both"/>
              <w:rPr>
                <w:i w:val="0"/>
                <w:sz w:val="22"/>
                <w:szCs w:val="22"/>
              </w:rPr>
            </w:pPr>
          </w:p>
          <w:p w14:paraId="74ECA68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5BEB27D" w14:textId="77777777" w:rsidR="00035B2B" w:rsidRDefault="00035B2B">
            <w:pPr>
              <w:pStyle w:val="Glava"/>
              <w:tabs>
                <w:tab w:val="left" w:pos="708"/>
              </w:tabs>
              <w:ind w:left="1080"/>
              <w:jc w:val="both"/>
              <w:rPr>
                <w:i w:val="0"/>
                <w:sz w:val="22"/>
                <w:szCs w:val="22"/>
              </w:rPr>
            </w:pPr>
          </w:p>
        </w:tc>
      </w:tr>
      <w:tr w:rsidR="00035B2B" w14:paraId="38CCDFB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C22765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0122CA24" w14:textId="77777777" w:rsidR="00035B2B" w:rsidRDefault="00035B2B">
            <w:pPr>
              <w:pStyle w:val="Glava"/>
              <w:tabs>
                <w:tab w:val="left" w:pos="708"/>
              </w:tabs>
              <w:ind w:left="1080"/>
              <w:jc w:val="both"/>
              <w:rPr>
                <w:i w:val="0"/>
                <w:sz w:val="22"/>
                <w:szCs w:val="22"/>
              </w:rPr>
            </w:pPr>
          </w:p>
          <w:p w14:paraId="2EB1752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8E87491" w14:textId="77777777" w:rsidR="00035B2B" w:rsidRDefault="00035B2B">
            <w:pPr>
              <w:pStyle w:val="Glava"/>
              <w:tabs>
                <w:tab w:val="left" w:pos="708"/>
              </w:tabs>
              <w:ind w:left="1080"/>
              <w:jc w:val="both"/>
              <w:rPr>
                <w:i w:val="0"/>
                <w:sz w:val="22"/>
                <w:szCs w:val="22"/>
              </w:rPr>
            </w:pPr>
          </w:p>
        </w:tc>
      </w:tr>
      <w:tr w:rsidR="00035B2B" w14:paraId="4889F46A"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6B03DF6"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5245DA36" w14:textId="77777777" w:rsidR="00035B2B" w:rsidRDefault="00035B2B">
            <w:pPr>
              <w:pStyle w:val="Glava"/>
              <w:tabs>
                <w:tab w:val="left" w:pos="708"/>
              </w:tabs>
              <w:ind w:left="1080"/>
              <w:jc w:val="both"/>
              <w:rPr>
                <w:i w:val="0"/>
                <w:sz w:val="22"/>
                <w:szCs w:val="22"/>
              </w:rPr>
            </w:pPr>
          </w:p>
          <w:p w14:paraId="5CD12D4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FC2A03C" w14:textId="77777777" w:rsidR="00035B2B" w:rsidRDefault="00035B2B">
            <w:pPr>
              <w:pStyle w:val="Glava"/>
              <w:tabs>
                <w:tab w:val="left" w:pos="708"/>
              </w:tabs>
              <w:ind w:left="1080"/>
              <w:jc w:val="both"/>
              <w:rPr>
                <w:i w:val="0"/>
                <w:sz w:val="22"/>
                <w:szCs w:val="22"/>
              </w:rPr>
            </w:pPr>
          </w:p>
        </w:tc>
      </w:tr>
      <w:tr w:rsidR="00035B2B" w14:paraId="404C00ED" w14:textId="77777777" w:rsidTr="0000665F">
        <w:tc>
          <w:tcPr>
            <w:tcW w:w="1254" w:type="dxa"/>
            <w:tcBorders>
              <w:top w:val="single" w:sz="4" w:space="0" w:color="auto"/>
              <w:left w:val="single" w:sz="4" w:space="0" w:color="auto"/>
              <w:bottom w:val="single" w:sz="4" w:space="0" w:color="auto"/>
              <w:right w:val="single" w:sz="4" w:space="0" w:color="auto"/>
            </w:tcBorders>
          </w:tcPr>
          <w:p w14:paraId="6F725F72" w14:textId="77777777" w:rsidR="00035B2B" w:rsidRDefault="00035B2B">
            <w:pPr>
              <w:pStyle w:val="Glava"/>
              <w:tabs>
                <w:tab w:val="left" w:pos="708"/>
              </w:tabs>
              <w:jc w:val="center"/>
              <w:rPr>
                <w:i w:val="0"/>
                <w:sz w:val="22"/>
                <w:szCs w:val="22"/>
              </w:rPr>
            </w:pPr>
          </w:p>
          <w:p w14:paraId="11C4898F"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3BDDF137" w14:textId="77777777" w:rsidR="00035B2B" w:rsidRDefault="00035B2B">
            <w:pPr>
              <w:pStyle w:val="Glava"/>
              <w:tabs>
                <w:tab w:val="left" w:pos="708"/>
              </w:tabs>
              <w:ind w:left="1080"/>
              <w:jc w:val="both"/>
              <w:rPr>
                <w:i w:val="0"/>
                <w:sz w:val="22"/>
                <w:szCs w:val="22"/>
              </w:rPr>
            </w:pPr>
          </w:p>
          <w:p w14:paraId="4C7BA2A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E1B81B6" w14:textId="77777777" w:rsidR="00035B2B" w:rsidRDefault="00035B2B">
            <w:pPr>
              <w:pStyle w:val="Glava"/>
              <w:tabs>
                <w:tab w:val="left" w:pos="708"/>
              </w:tabs>
              <w:ind w:left="1080"/>
              <w:jc w:val="both"/>
              <w:rPr>
                <w:i w:val="0"/>
                <w:sz w:val="22"/>
                <w:szCs w:val="22"/>
              </w:rPr>
            </w:pPr>
          </w:p>
        </w:tc>
      </w:tr>
      <w:tr w:rsidR="00035B2B" w14:paraId="535A945B" w14:textId="77777777" w:rsidTr="0000665F">
        <w:tc>
          <w:tcPr>
            <w:tcW w:w="1254" w:type="dxa"/>
            <w:tcBorders>
              <w:top w:val="single" w:sz="4" w:space="0" w:color="auto"/>
              <w:left w:val="single" w:sz="4" w:space="0" w:color="auto"/>
              <w:bottom w:val="single" w:sz="4" w:space="0" w:color="auto"/>
              <w:right w:val="single" w:sz="4" w:space="0" w:color="auto"/>
            </w:tcBorders>
          </w:tcPr>
          <w:p w14:paraId="3ECC6DD2" w14:textId="77777777" w:rsidR="00035B2B" w:rsidRDefault="00035B2B">
            <w:pPr>
              <w:pStyle w:val="Glava"/>
              <w:tabs>
                <w:tab w:val="left" w:pos="708"/>
              </w:tabs>
              <w:jc w:val="center"/>
              <w:rPr>
                <w:i w:val="0"/>
                <w:sz w:val="22"/>
                <w:szCs w:val="22"/>
              </w:rPr>
            </w:pPr>
          </w:p>
          <w:p w14:paraId="439DF671"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1E042F22" w14:textId="77777777" w:rsidR="00035B2B" w:rsidRDefault="00035B2B">
            <w:pPr>
              <w:pStyle w:val="Glava"/>
              <w:tabs>
                <w:tab w:val="left" w:pos="708"/>
              </w:tabs>
              <w:ind w:left="1080"/>
              <w:jc w:val="both"/>
              <w:rPr>
                <w:i w:val="0"/>
                <w:sz w:val="22"/>
                <w:szCs w:val="22"/>
              </w:rPr>
            </w:pPr>
          </w:p>
          <w:p w14:paraId="2190FC4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22AE9DD" w14:textId="77777777" w:rsidR="00035B2B" w:rsidRDefault="00035B2B">
            <w:pPr>
              <w:pStyle w:val="Glava"/>
              <w:tabs>
                <w:tab w:val="left" w:pos="708"/>
              </w:tabs>
              <w:ind w:left="1080"/>
              <w:jc w:val="both"/>
              <w:rPr>
                <w:i w:val="0"/>
                <w:sz w:val="22"/>
                <w:szCs w:val="22"/>
              </w:rPr>
            </w:pPr>
          </w:p>
        </w:tc>
      </w:tr>
      <w:tr w:rsidR="00035B2B" w14:paraId="507A8E4C" w14:textId="77777777" w:rsidTr="0000665F">
        <w:tc>
          <w:tcPr>
            <w:tcW w:w="1254" w:type="dxa"/>
            <w:tcBorders>
              <w:top w:val="single" w:sz="4" w:space="0" w:color="auto"/>
              <w:left w:val="single" w:sz="4" w:space="0" w:color="auto"/>
              <w:bottom w:val="single" w:sz="4" w:space="0" w:color="auto"/>
              <w:right w:val="single" w:sz="4" w:space="0" w:color="auto"/>
            </w:tcBorders>
          </w:tcPr>
          <w:p w14:paraId="54FA556D" w14:textId="77777777" w:rsidR="00035B2B" w:rsidRDefault="00035B2B">
            <w:pPr>
              <w:pStyle w:val="Glava"/>
              <w:tabs>
                <w:tab w:val="left" w:pos="708"/>
              </w:tabs>
              <w:jc w:val="center"/>
              <w:rPr>
                <w:i w:val="0"/>
                <w:sz w:val="22"/>
                <w:szCs w:val="22"/>
              </w:rPr>
            </w:pPr>
          </w:p>
          <w:p w14:paraId="22AC25CB"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4132A580" w14:textId="77777777" w:rsidR="00035B2B" w:rsidRDefault="00035B2B">
            <w:pPr>
              <w:pStyle w:val="Glava"/>
              <w:tabs>
                <w:tab w:val="left" w:pos="708"/>
              </w:tabs>
              <w:ind w:left="1080"/>
              <w:jc w:val="both"/>
              <w:rPr>
                <w:i w:val="0"/>
                <w:sz w:val="22"/>
                <w:szCs w:val="22"/>
              </w:rPr>
            </w:pPr>
          </w:p>
          <w:p w14:paraId="4F0407A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8A65793" w14:textId="77777777" w:rsidR="00035B2B" w:rsidRDefault="00035B2B">
            <w:pPr>
              <w:pStyle w:val="Glava"/>
              <w:tabs>
                <w:tab w:val="left" w:pos="708"/>
              </w:tabs>
              <w:ind w:left="1080"/>
              <w:jc w:val="both"/>
              <w:rPr>
                <w:i w:val="0"/>
                <w:sz w:val="22"/>
                <w:szCs w:val="22"/>
              </w:rPr>
            </w:pPr>
          </w:p>
        </w:tc>
      </w:tr>
      <w:tr w:rsidR="00035B2B" w14:paraId="5F7A6F86" w14:textId="77777777" w:rsidTr="0000665F">
        <w:tc>
          <w:tcPr>
            <w:tcW w:w="1254" w:type="dxa"/>
            <w:tcBorders>
              <w:top w:val="single" w:sz="4" w:space="0" w:color="auto"/>
              <w:left w:val="single" w:sz="4" w:space="0" w:color="auto"/>
              <w:bottom w:val="single" w:sz="4" w:space="0" w:color="auto"/>
              <w:right w:val="single" w:sz="4" w:space="0" w:color="auto"/>
            </w:tcBorders>
          </w:tcPr>
          <w:p w14:paraId="08B1E908" w14:textId="77777777" w:rsidR="00035B2B" w:rsidRDefault="00035B2B">
            <w:pPr>
              <w:pStyle w:val="Glava"/>
              <w:tabs>
                <w:tab w:val="left" w:pos="708"/>
              </w:tabs>
              <w:jc w:val="center"/>
              <w:rPr>
                <w:i w:val="0"/>
                <w:sz w:val="22"/>
                <w:szCs w:val="22"/>
              </w:rPr>
            </w:pPr>
          </w:p>
          <w:p w14:paraId="2C458F34"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039399AF" w14:textId="77777777" w:rsidR="00035B2B" w:rsidRDefault="00035B2B">
            <w:pPr>
              <w:pStyle w:val="Glava"/>
              <w:tabs>
                <w:tab w:val="left" w:pos="708"/>
              </w:tabs>
              <w:ind w:left="1080"/>
              <w:jc w:val="both"/>
              <w:rPr>
                <w:i w:val="0"/>
                <w:sz w:val="22"/>
                <w:szCs w:val="22"/>
              </w:rPr>
            </w:pPr>
          </w:p>
          <w:p w14:paraId="507B6F3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A677EDB" w14:textId="77777777" w:rsidR="00035B2B" w:rsidRDefault="00035B2B">
            <w:pPr>
              <w:pStyle w:val="Glava"/>
              <w:tabs>
                <w:tab w:val="left" w:pos="708"/>
              </w:tabs>
              <w:ind w:left="1080"/>
              <w:jc w:val="both"/>
              <w:rPr>
                <w:i w:val="0"/>
                <w:sz w:val="22"/>
                <w:szCs w:val="22"/>
              </w:rPr>
            </w:pPr>
          </w:p>
        </w:tc>
      </w:tr>
      <w:tr w:rsidR="00035B2B" w14:paraId="27E23759" w14:textId="77777777" w:rsidTr="0000665F">
        <w:tc>
          <w:tcPr>
            <w:tcW w:w="1254" w:type="dxa"/>
            <w:tcBorders>
              <w:top w:val="single" w:sz="4" w:space="0" w:color="auto"/>
              <w:left w:val="single" w:sz="4" w:space="0" w:color="auto"/>
              <w:bottom w:val="single" w:sz="4" w:space="0" w:color="auto"/>
              <w:right w:val="single" w:sz="4" w:space="0" w:color="auto"/>
            </w:tcBorders>
          </w:tcPr>
          <w:p w14:paraId="77154AF5" w14:textId="77777777" w:rsidR="00035B2B" w:rsidRDefault="00035B2B">
            <w:pPr>
              <w:pStyle w:val="Glava"/>
              <w:tabs>
                <w:tab w:val="left" w:pos="708"/>
              </w:tabs>
              <w:jc w:val="center"/>
              <w:rPr>
                <w:i w:val="0"/>
                <w:sz w:val="22"/>
                <w:szCs w:val="22"/>
              </w:rPr>
            </w:pPr>
          </w:p>
          <w:p w14:paraId="06E98CB2"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48C74D86" w14:textId="77777777" w:rsidR="00035B2B" w:rsidRDefault="00035B2B">
            <w:pPr>
              <w:pStyle w:val="Glava"/>
              <w:tabs>
                <w:tab w:val="left" w:pos="708"/>
              </w:tabs>
              <w:ind w:left="1080"/>
              <w:jc w:val="both"/>
              <w:rPr>
                <w:i w:val="0"/>
                <w:sz w:val="22"/>
                <w:szCs w:val="22"/>
              </w:rPr>
            </w:pPr>
          </w:p>
          <w:p w14:paraId="20F5E4C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4554FC7" w14:textId="77777777" w:rsidR="00035B2B" w:rsidRDefault="00035B2B">
            <w:pPr>
              <w:pStyle w:val="Glava"/>
              <w:tabs>
                <w:tab w:val="left" w:pos="708"/>
              </w:tabs>
              <w:ind w:left="1080"/>
              <w:jc w:val="both"/>
              <w:rPr>
                <w:i w:val="0"/>
                <w:sz w:val="22"/>
                <w:szCs w:val="22"/>
              </w:rPr>
            </w:pPr>
          </w:p>
        </w:tc>
      </w:tr>
      <w:tr w:rsidR="00035B2B" w14:paraId="36D9608D" w14:textId="77777777" w:rsidTr="0000665F">
        <w:tc>
          <w:tcPr>
            <w:tcW w:w="1254" w:type="dxa"/>
            <w:tcBorders>
              <w:top w:val="single" w:sz="4" w:space="0" w:color="auto"/>
              <w:left w:val="single" w:sz="4" w:space="0" w:color="auto"/>
              <w:bottom w:val="single" w:sz="4" w:space="0" w:color="auto"/>
              <w:right w:val="single" w:sz="4" w:space="0" w:color="auto"/>
            </w:tcBorders>
          </w:tcPr>
          <w:p w14:paraId="2C7211B2" w14:textId="77777777" w:rsidR="00035B2B" w:rsidRDefault="00035B2B">
            <w:pPr>
              <w:pStyle w:val="Glava"/>
              <w:tabs>
                <w:tab w:val="left" w:pos="708"/>
              </w:tabs>
              <w:jc w:val="center"/>
              <w:rPr>
                <w:i w:val="0"/>
                <w:sz w:val="22"/>
                <w:szCs w:val="22"/>
              </w:rPr>
            </w:pPr>
          </w:p>
          <w:p w14:paraId="2F1DB4A1"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21A74B99" w14:textId="77777777" w:rsidR="00035B2B" w:rsidRDefault="00035B2B">
            <w:pPr>
              <w:pStyle w:val="Glava"/>
              <w:tabs>
                <w:tab w:val="left" w:pos="708"/>
              </w:tabs>
              <w:ind w:left="1080"/>
              <w:jc w:val="both"/>
              <w:rPr>
                <w:i w:val="0"/>
                <w:sz w:val="22"/>
                <w:szCs w:val="22"/>
              </w:rPr>
            </w:pPr>
          </w:p>
          <w:p w14:paraId="2A0BEE8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6CA382A" w14:textId="77777777" w:rsidR="00035B2B" w:rsidRDefault="00035B2B">
            <w:pPr>
              <w:pStyle w:val="Glava"/>
              <w:tabs>
                <w:tab w:val="left" w:pos="708"/>
              </w:tabs>
              <w:ind w:left="1080"/>
              <w:jc w:val="both"/>
              <w:rPr>
                <w:i w:val="0"/>
                <w:sz w:val="22"/>
                <w:szCs w:val="22"/>
              </w:rPr>
            </w:pPr>
          </w:p>
        </w:tc>
      </w:tr>
    </w:tbl>
    <w:p w14:paraId="4C59CB07" w14:textId="77777777" w:rsidR="00035B2B" w:rsidRDefault="00035B2B" w:rsidP="00A329A4">
      <w:pPr>
        <w:pStyle w:val="Glava"/>
        <w:tabs>
          <w:tab w:val="left" w:pos="708"/>
        </w:tabs>
        <w:ind w:left="709"/>
        <w:jc w:val="both"/>
        <w:rPr>
          <w:i w:val="0"/>
          <w:sz w:val="22"/>
          <w:szCs w:val="22"/>
        </w:rPr>
      </w:pPr>
    </w:p>
    <w:p w14:paraId="2BCEA229" w14:textId="77777777" w:rsidR="00B028E0" w:rsidRDefault="00B028E0" w:rsidP="00A329A4">
      <w:pPr>
        <w:pStyle w:val="Glava"/>
        <w:tabs>
          <w:tab w:val="left" w:pos="708"/>
        </w:tabs>
        <w:ind w:left="709"/>
        <w:jc w:val="both"/>
        <w:rPr>
          <w:i w:val="0"/>
          <w:sz w:val="22"/>
          <w:szCs w:val="22"/>
        </w:rPr>
      </w:pPr>
    </w:p>
    <w:p w14:paraId="312FD7D6"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1377F786" w14:textId="77777777" w:rsidR="00B028E0" w:rsidRDefault="00B028E0" w:rsidP="00A23D16">
      <w:pPr>
        <w:pStyle w:val="Glava"/>
        <w:tabs>
          <w:tab w:val="left" w:pos="708"/>
        </w:tabs>
        <w:jc w:val="both"/>
        <w:rPr>
          <w:i w:val="0"/>
          <w:sz w:val="22"/>
          <w:szCs w:val="22"/>
        </w:rPr>
      </w:pPr>
    </w:p>
    <w:p w14:paraId="7C5F8DCB"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78CF94D6" w14:textId="77777777" w:rsidR="00A329A4" w:rsidRDefault="00A329A4" w:rsidP="0000665F">
      <w:pPr>
        <w:pStyle w:val="Glava"/>
        <w:tabs>
          <w:tab w:val="left" w:pos="708"/>
        </w:tabs>
        <w:ind w:left="1020"/>
        <w:jc w:val="both"/>
        <w:rPr>
          <w:i w:val="0"/>
          <w:sz w:val="22"/>
          <w:szCs w:val="22"/>
        </w:rPr>
      </w:pPr>
    </w:p>
    <w:p w14:paraId="4E8DCBC1"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30CE8840" w14:textId="77777777" w:rsidR="004771E1" w:rsidRPr="004771E1" w:rsidRDefault="004771E1" w:rsidP="004771E1">
      <w:pPr>
        <w:pStyle w:val="Glava"/>
        <w:tabs>
          <w:tab w:val="left" w:pos="708"/>
        </w:tabs>
        <w:ind w:left="1020"/>
        <w:jc w:val="both"/>
        <w:rPr>
          <w:i w:val="0"/>
          <w:sz w:val="10"/>
          <w:szCs w:val="10"/>
        </w:rPr>
      </w:pPr>
    </w:p>
    <w:p w14:paraId="7E4DD09E"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0A4947A5"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384E3D5D"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2C94EA02" w14:textId="77777777" w:rsidR="00A329A4" w:rsidRPr="00A329A4" w:rsidRDefault="00A329A4" w:rsidP="0000665F">
      <w:pPr>
        <w:pStyle w:val="Glava"/>
        <w:tabs>
          <w:tab w:val="left" w:pos="708"/>
        </w:tabs>
        <w:ind w:left="1020"/>
        <w:jc w:val="both"/>
        <w:rPr>
          <w:i w:val="0"/>
          <w:sz w:val="22"/>
          <w:szCs w:val="22"/>
        </w:rPr>
      </w:pPr>
    </w:p>
    <w:p w14:paraId="67E224AB"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69A59B12" w14:textId="77777777" w:rsidR="00035B2B" w:rsidRDefault="00035B2B" w:rsidP="0000665F">
      <w:pPr>
        <w:pStyle w:val="Glava"/>
        <w:tabs>
          <w:tab w:val="left" w:pos="708"/>
        </w:tabs>
        <w:ind w:left="1020"/>
        <w:jc w:val="both"/>
        <w:rPr>
          <w:i w:val="0"/>
          <w:sz w:val="22"/>
          <w:szCs w:val="22"/>
        </w:rPr>
      </w:pPr>
    </w:p>
    <w:p w14:paraId="113AF169" w14:textId="77777777" w:rsidR="00A23D16" w:rsidRDefault="00A23D16" w:rsidP="0000665F">
      <w:pPr>
        <w:pStyle w:val="Glava"/>
        <w:tabs>
          <w:tab w:val="left" w:pos="708"/>
        </w:tabs>
        <w:ind w:left="1020"/>
        <w:jc w:val="both"/>
        <w:rPr>
          <w:i w:val="0"/>
          <w:sz w:val="22"/>
          <w:szCs w:val="22"/>
        </w:rPr>
      </w:pPr>
    </w:p>
    <w:p w14:paraId="1D4C03E4" w14:textId="77777777" w:rsidR="00AF423B" w:rsidRPr="00794313" w:rsidRDefault="00AF423B" w:rsidP="00794313">
      <w:pPr>
        <w:pStyle w:val="Glava"/>
        <w:tabs>
          <w:tab w:val="left" w:pos="708"/>
        </w:tabs>
        <w:jc w:val="both"/>
        <w:rPr>
          <w:i w:val="0"/>
          <w:sz w:val="22"/>
          <w:szCs w:val="22"/>
        </w:rPr>
      </w:pPr>
    </w:p>
    <w:p w14:paraId="083E04E5" w14:textId="77777777" w:rsidR="00AF423B" w:rsidRDefault="00AF423B" w:rsidP="00035B2B">
      <w:pPr>
        <w:pStyle w:val="Glava"/>
        <w:tabs>
          <w:tab w:val="left" w:pos="708"/>
        </w:tabs>
        <w:jc w:val="right"/>
        <w:rPr>
          <w:b/>
          <w:i w:val="0"/>
          <w:sz w:val="22"/>
          <w:szCs w:val="22"/>
        </w:rPr>
      </w:pPr>
    </w:p>
    <w:p w14:paraId="4E4E681C" w14:textId="77777777" w:rsidR="00AF423B" w:rsidRDefault="00AF423B" w:rsidP="00035B2B">
      <w:pPr>
        <w:pStyle w:val="Glava"/>
        <w:tabs>
          <w:tab w:val="left" w:pos="708"/>
        </w:tabs>
        <w:jc w:val="right"/>
        <w:rPr>
          <w:b/>
          <w:i w:val="0"/>
          <w:sz w:val="22"/>
          <w:szCs w:val="22"/>
        </w:rPr>
      </w:pPr>
    </w:p>
    <w:p w14:paraId="30FCC660"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6C53204C" w14:textId="77777777" w:rsidR="00035B2B" w:rsidRDefault="00035B2B" w:rsidP="00035B2B">
      <w:pPr>
        <w:pStyle w:val="Glava"/>
        <w:tabs>
          <w:tab w:val="left" w:pos="708"/>
        </w:tabs>
        <w:jc w:val="both"/>
        <w:rPr>
          <w:i w:val="0"/>
          <w:sz w:val="22"/>
          <w:szCs w:val="22"/>
        </w:rPr>
      </w:pPr>
    </w:p>
    <w:p w14:paraId="4C0AF221" w14:textId="77777777" w:rsidR="00035B2B" w:rsidRDefault="00035B2B" w:rsidP="00035B2B">
      <w:pPr>
        <w:pStyle w:val="Glava"/>
        <w:tabs>
          <w:tab w:val="left" w:pos="708"/>
        </w:tabs>
        <w:jc w:val="both"/>
        <w:rPr>
          <w:i w:val="0"/>
          <w:sz w:val="22"/>
          <w:szCs w:val="22"/>
        </w:rPr>
      </w:pPr>
    </w:p>
    <w:p w14:paraId="5AF7B2D4" w14:textId="77777777" w:rsidR="00035B2B" w:rsidRDefault="00035B2B" w:rsidP="00035B2B">
      <w:pPr>
        <w:pStyle w:val="Glava"/>
        <w:tabs>
          <w:tab w:val="left" w:pos="708"/>
        </w:tabs>
        <w:jc w:val="both"/>
        <w:rPr>
          <w:i w:val="0"/>
          <w:sz w:val="22"/>
          <w:szCs w:val="22"/>
        </w:rPr>
      </w:pPr>
    </w:p>
    <w:p w14:paraId="6B945CDC" w14:textId="77777777" w:rsidR="00035B2B" w:rsidRDefault="00035B2B" w:rsidP="00035B2B">
      <w:pPr>
        <w:pStyle w:val="Glava"/>
        <w:tabs>
          <w:tab w:val="left" w:pos="708"/>
        </w:tabs>
        <w:jc w:val="both"/>
        <w:rPr>
          <w:i w:val="0"/>
          <w:sz w:val="22"/>
          <w:szCs w:val="22"/>
        </w:rPr>
      </w:pPr>
    </w:p>
    <w:p w14:paraId="35BB48B4" w14:textId="77777777" w:rsidR="00035B2B" w:rsidRDefault="00035B2B" w:rsidP="00035B2B">
      <w:pPr>
        <w:pStyle w:val="Glava"/>
        <w:tabs>
          <w:tab w:val="left" w:pos="708"/>
        </w:tabs>
        <w:jc w:val="both"/>
        <w:rPr>
          <w:i w:val="0"/>
          <w:sz w:val="22"/>
          <w:szCs w:val="22"/>
        </w:rPr>
      </w:pPr>
    </w:p>
    <w:p w14:paraId="6CE0E0B4" w14:textId="77777777" w:rsidR="00035B2B" w:rsidRDefault="00035B2B" w:rsidP="00035B2B">
      <w:pPr>
        <w:pStyle w:val="Glava"/>
        <w:tabs>
          <w:tab w:val="left" w:pos="708"/>
        </w:tabs>
        <w:jc w:val="both"/>
        <w:rPr>
          <w:i w:val="0"/>
          <w:sz w:val="22"/>
          <w:szCs w:val="22"/>
        </w:rPr>
      </w:pPr>
    </w:p>
    <w:p w14:paraId="0A1945E4"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69AEFE8" w14:textId="77777777" w:rsidR="00035B2B" w:rsidRDefault="00035B2B" w:rsidP="00035B2B">
      <w:pPr>
        <w:pStyle w:val="Glava"/>
        <w:tabs>
          <w:tab w:val="left" w:pos="708"/>
        </w:tabs>
        <w:ind w:left="1080"/>
        <w:jc w:val="center"/>
        <w:rPr>
          <w:i w:val="0"/>
          <w:sz w:val="22"/>
          <w:szCs w:val="22"/>
        </w:rPr>
      </w:pPr>
    </w:p>
    <w:p w14:paraId="00F253FA" w14:textId="77777777" w:rsidR="00035B2B" w:rsidRDefault="00035B2B" w:rsidP="00035B2B">
      <w:pPr>
        <w:pStyle w:val="Glava"/>
        <w:tabs>
          <w:tab w:val="left" w:pos="708"/>
        </w:tabs>
        <w:ind w:left="1080"/>
        <w:jc w:val="center"/>
        <w:rPr>
          <w:i w:val="0"/>
          <w:sz w:val="22"/>
          <w:szCs w:val="22"/>
        </w:rPr>
      </w:pPr>
    </w:p>
    <w:p w14:paraId="6B8C563D"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01D559C0" w14:textId="77777777" w:rsidR="00035B2B" w:rsidRDefault="00035B2B" w:rsidP="00035B2B">
      <w:pPr>
        <w:pStyle w:val="Glava"/>
        <w:tabs>
          <w:tab w:val="left" w:pos="708"/>
        </w:tabs>
        <w:ind w:left="1080"/>
        <w:jc w:val="center"/>
        <w:rPr>
          <w:i w:val="0"/>
          <w:sz w:val="22"/>
          <w:szCs w:val="22"/>
        </w:rPr>
      </w:pPr>
    </w:p>
    <w:p w14:paraId="70E0D5DE" w14:textId="77777777" w:rsidR="00035B2B" w:rsidRDefault="00035B2B" w:rsidP="00035B2B">
      <w:pPr>
        <w:pStyle w:val="Glava"/>
        <w:tabs>
          <w:tab w:val="left" w:pos="708"/>
        </w:tabs>
        <w:ind w:left="1080"/>
        <w:jc w:val="center"/>
        <w:rPr>
          <w:i w:val="0"/>
          <w:sz w:val="22"/>
          <w:szCs w:val="22"/>
        </w:rPr>
      </w:pPr>
    </w:p>
    <w:p w14:paraId="7C798B8D" w14:textId="77777777" w:rsidR="00035B2B" w:rsidRDefault="00035B2B" w:rsidP="00035B2B">
      <w:pPr>
        <w:pStyle w:val="Glava"/>
        <w:tabs>
          <w:tab w:val="left" w:pos="708"/>
        </w:tabs>
        <w:ind w:left="1080"/>
        <w:jc w:val="center"/>
        <w:rPr>
          <w:i w:val="0"/>
          <w:sz w:val="22"/>
          <w:szCs w:val="22"/>
        </w:rPr>
      </w:pPr>
    </w:p>
    <w:p w14:paraId="5DEB9256" w14:textId="77777777" w:rsidR="00035B2B" w:rsidRDefault="00035B2B" w:rsidP="008732CA">
      <w:pPr>
        <w:numPr>
          <w:ilvl w:val="0"/>
          <w:numId w:val="27"/>
        </w:numPr>
        <w:jc w:val="both"/>
        <w:rPr>
          <w:i w:val="0"/>
          <w:sz w:val="22"/>
          <w:szCs w:val="22"/>
        </w:rPr>
      </w:pPr>
      <w:r>
        <w:rPr>
          <w:i w:val="0"/>
          <w:sz w:val="22"/>
          <w:szCs w:val="22"/>
        </w:rPr>
        <w:t>ESPD obrazec (priloga 2),</w:t>
      </w:r>
    </w:p>
    <w:p w14:paraId="3159DFA9"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5FE617E1"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192F0981"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3C8C4985"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6CED3ADF"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63F868C2" w14:textId="77777777" w:rsidR="00035B2B"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4BD7BC1C" w14:textId="77777777" w:rsidR="00035B2B" w:rsidRDefault="00035B2B" w:rsidP="00035B2B">
      <w:pPr>
        <w:pStyle w:val="Glava"/>
        <w:tabs>
          <w:tab w:val="left" w:pos="708"/>
        </w:tabs>
        <w:ind w:left="1080"/>
        <w:jc w:val="both"/>
        <w:rPr>
          <w:i w:val="0"/>
          <w:sz w:val="22"/>
          <w:szCs w:val="22"/>
        </w:rPr>
      </w:pPr>
    </w:p>
    <w:p w14:paraId="2E584BA6" w14:textId="77777777" w:rsidR="00035B2B" w:rsidRDefault="00035B2B" w:rsidP="00035B2B">
      <w:pPr>
        <w:pStyle w:val="Glava"/>
        <w:tabs>
          <w:tab w:val="left" w:pos="708"/>
        </w:tabs>
        <w:ind w:left="1080"/>
        <w:jc w:val="both"/>
        <w:rPr>
          <w:i w:val="0"/>
          <w:sz w:val="22"/>
          <w:szCs w:val="22"/>
        </w:rPr>
      </w:pPr>
    </w:p>
    <w:p w14:paraId="0C5AF21B" w14:textId="77777777" w:rsidR="00035B2B" w:rsidRDefault="00035B2B" w:rsidP="00035B2B">
      <w:pPr>
        <w:pStyle w:val="Glava"/>
        <w:tabs>
          <w:tab w:val="left" w:pos="708"/>
        </w:tabs>
        <w:ind w:left="1080"/>
        <w:jc w:val="both"/>
        <w:rPr>
          <w:i w:val="0"/>
          <w:sz w:val="22"/>
          <w:szCs w:val="22"/>
        </w:rPr>
      </w:pPr>
    </w:p>
    <w:p w14:paraId="18069E46" w14:textId="77777777" w:rsidR="00035B2B" w:rsidRDefault="00035B2B" w:rsidP="00035B2B">
      <w:pPr>
        <w:pStyle w:val="Glava"/>
        <w:tabs>
          <w:tab w:val="left" w:pos="708"/>
        </w:tabs>
        <w:ind w:left="1080"/>
        <w:jc w:val="both"/>
        <w:rPr>
          <w:i w:val="0"/>
          <w:sz w:val="22"/>
          <w:szCs w:val="22"/>
        </w:rPr>
      </w:pPr>
    </w:p>
    <w:p w14:paraId="50F29A34" w14:textId="77777777" w:rsidR="00035B2B" w:rsidRDefault="00035B2B" w:rsidP="00035B2B">
      <w:pPr>
        <w:pStyle w:val="Glava"/>
        <w:tabs>
          <w:tab w:val="left" w:pos="708"/>
        </w:tabs>
        <w:ind w:left="1080"/>
        <w:jc w:val="both"/>
        <w:rPr>
          <w:i w:val="0"/>
          <w:sz w:val="22"/>
          <w:szCs w:val="22"/>
        </w:rPr>
      </w:pPr>
    </w:p>
    <w:p w14:paraId="06128E44" w14:textId="77777777" w:rsidR="00035B2B" w:rsidRDefault="00035B2B" w:rsidP="00035B2B">
      <w:pPr>
        <w:pStyle w:val="Glava"/>
        <w:tabs>
          <w:tab w:val="left" w:pos="708"/>
        </w:tabs>
        <w:ind w:left="1080"/>
        <w:jc w:val="both"/>
        <w:rPr>
          <w:i w:val="0"/>
          <w:sz w:val="22"/>
          <w:szCs w:val="22"/>
        </w:rPr>
      </w:pPr>
    </w:p>
    <w:p w14:paraId="10E88439" w14:textId="77777777" w:rsidR="00035B2B" w:rsidRDefault="00035B2B" w:rsidP="00035B2B">
      <w:pPr>
        <w:pStyle w:val="Glava"/>
        <w:tabs>
          <w:tab w:val="left" w:pos="708"/>
        </w:tabs>
        <w:ind w:left="1080"/>
        <w:jc w:val="both"/>
        <w:rPr>
          <w:i w:val="0"/>
          <w:sz w:val="22"/>
          <w:szCs w:val="22"/>
        </w:rPr>
      </w:pPr>
    </w:p>
    <w:p w14:paraId="4325370E" w14:textId="77777777" w:rsidR="00035B2B" w:rsidRDefault="00035B2B" w:rsidP="00035B2B">
      <w:pPr>
        <w:pStyle w:val="Glava"/>
        <w:tabs>
          <w:tab w:val="left" w:pos="708"/>
        </w:tabs>
        <w:ind w:left="1080"/>
        <w:jc w:val="both"/>
        <w:rPr>
          <w:i w:val="0"/>
          <w:sz w:val="22"/>
          <w:szCs w:val="22"/>
        </w:rPr>
      </w:pPr>
    </w:p>
    <w:p w14:paraId="05BDDE58" w14:textId="77777777" w:rsidR="00035B2B" w:rsidRDefault="00035B2B" w:rsidP="00035B2B">
      <w:pPr>
        <w:pStyle w:val="Glava"/>
        <w:tabs>
          <w:tab w:val="left" w:pos="708"/>
        </w:tabs>
        <w:ind w:left="1080"/>
        <w:jc w:val="both"/>
        <w:rPr>
          <w:i w:val="0"/>
          <w:sz w:val="22"/>
          <w:szCs w:val="22"/>
        </w:rPr>
      </w:pPr>
    </w:p>
    <w:p w14:paraId="600789AB" w14:textId="77777777" w:rsidR="00035B2B" w:rsidRDefault="00035B2B" w:rsidP="00035B2B">
      <w:pPr>
        <w:rPr>
          <w:i w:val="0"/>
          <w:sz w:val="22"/>
          <w:szCs w:val="22"/>
        </w:rPr>
      </w:pPr>
      <w:r>
        <w:rPr>
          <w:i w:val="0"/>
          <w:sz w:val="22"/>
          <w:szCs w:val="22"/>
        </w:rPr>
        <w:br w:type="page"/>
      </w:r>
    </w:p>
    <w:p w14:paraId="1C394BB3"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5D19DF0D" w14:textId="77777777" w:rsidR="00035B2B" w:rsidRDefault="00035B2B" w:rsidP="00035B2B">
      <w:pPr>
        <w:pStyle w:val="Glava"/>
        <w:tabs>
          <w:tab w:val="left" w:pos="708"/>
        </w:tabs>
        <w:jc w:val="both"/>
        <w:rPr>
          <w:i w:val="0"/>
          <w:sz w:val="22"/>
          <w:szCs w:val="22"/>
        </w:rPr>
      </w:pPr>
    </w:p>
    <w:p w14:paraId="448EEB6F" w14:textId="77777777" w:rsidR="00035B2B" w:rsidRDefault="00035B2B" w:rsidP="00035B2B">
      <w:pPr>
        <w:pStyle w:val="Glava"/>
        <w:tabs>
          <w:tab w:val="left" w:pos="708"/>
        </w:tabs>
        <w:jc w:val="both"/>
        <w:rPr>
          <w:i w:val="0"/>
          <w:szCs w:val="24"/>
        </w:rPr>
      </w:pPr>
    </w:p>
    <w:p w14:paraId="39EAE8E0"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03F4B444" w14:textId="77777777" w:rsidR="00035B2B" w:rsidRDefault="00035B2B" w:rsidP="00035B2B">
      <w:pPr>
        <w:pStyle w:val="Glava"/>
        <w:tabs>
          <w:tab w:val="left" w:pos="708"/>
        </w:tabs>
        <w:ind w:left="993"/>
        <w:rPr>
          <w:i w:val="0"/>
          <w:sz w:val="22"/>
          <w:szCs w:val="22"/>
        </w:rPr>
      </w:pPr>
    </w:p>
    <w:p w14:paraId="5DB454D7" w14:textId="77777777" w:rsidR="00035B2B" w:rsidRDefault="00035B2B" w:rsidP="00035B2B">
      <w:pPr>
        <w:pStyle w:val="Glava"/>
        <w:tabs>
          <w:tab w:val="left" w:pos="708"/>
        </w:tabs>
        <w:ind w:left="993"/>
        <w:rPr>
          <w:i w:val="0"/>
          <w:sz w:val="22"/>
          <w:szCs w:val="22"/>
        </w:rPr>
      </w:pPr>
    </w:p>
    <w:p w14:paraId="6A27A886" w14:textId="77777777"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E968CA">
        <w:rPr>
          <w:b/>
          <w:i w:val="0"/>
          <w:sz w:val="22"/>
          <w:szCs w:val="22"/>
        </w:rPr>
        <w:t xml:space="preserve">Vrtcu </w:t>
      </w:r>
      <w:r w:rsidR="0077716D">
        <w:rPr>
          <w:b/>
          <w:i w:val="0"/>
          <w:sz w:val="22"/>
          <w:szCs w:val="22"/>
        </w:rPr>
        <w:t>Jarše</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0E791684"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35AC4EEB" w14:textId="77777777" w:rsidTr="001D0AEA">
        <w:tc>
          <w:tcPr>
            <w:tcW w:w="1438" w:type="dxa"/>
            <w:gridSpan w:val="2"/>
            <w:hideMark/>
          </w:tcPr>
          <w:p w14:paraId="566186C4"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767BEB9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0B0ABAC8"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DF2DC29" w14:textId="77777777" w:rsidTr="001D0AEA">
        <w:tc>
          <w:tcPr>
            <w:tcW w:w="720" w:type="dxa"/>
          </w:tcPr>
          <w:p w14:paraId="2E5C530E" w14:textId="77777777" w:rsidR="00035B2B" w:rsidRDefault="00035B2B" w:rsidP="00B57854">
            <w:pPr>
              <w:pStyle w:val="Glava"/>
              <w:tabs>
                <w:tab w:val="left" w:pos="708"/>
              </w:tabs>
              <w:ind w:left="-85"/>
              <w:jc w:val="both"/>
              <w:rPr>
                <w:i w:val="0"/>
                <w:sz w:val="16"/>
                <w:szCs w:val="16"/>
              </w:rPr>
            </w:pPr>
          </w:p>
        </w:tc>
        <w:tc>
          <w:tcPr>
            <w:tcW w:w="6384" w:type="dxa"/>
            <w:gridSpan w:val="5"/>
          </w:tcPr>
          <w:p w14:paraId="26EB1714" w14:textId="77777777" w:rsidR="00035B2B" w:rsidRDefault="00035B2B" w:rsidP="00B57854">
            <w:pPr>
              <w:pStyle w:val="Glava"/>
              <w:tabs>
                <w:tab w:val="left" w:pos="708"/>
              </w:tabs>
              <w:ind w:left="-85"/>
              <w:jc w:val="both"/>
              <w:rPr>
                <w:i w:val="0"/>
                <w:sz w:val="16"/>
                <w:szCs w:val="16"/>
              </w:rPr>
            </w:pPr>
          </w:p>
        </w:tc>
        <w:tc>
          <w:tcPr>
            <w:tcW w:w="357" w:type="dxa"/>
          </w:tcPr>
          <w:p w14:paraId="23E12FB0" w14:textId="77777777" w:rsidR="00035B2B" w:rsidRDefault="00035B2B" w:rsidP="00B57854">
            <w:pPr>
              <w:pStyle w:val="Glava"/>
              <w:tabs>
                <w:tab w:val="left" w:pos="708"/>
              </w:tabs>
              <w:ind w:left="-85"/>
              <w:jc w:val="both"/>
              <w:rPr>
                <w:i w:val="0"/>
                <w:sz w:val="16"/>
                <w:szCs w:val="16"/>
              </w:rPr>
            </w:pPr>
          </w:p>
        </w:tc>
        <w:tc>
          <w:tcPr>
            <w:tcW w:w="708" w:type="dxa"/>
            <w:gridSpan w:val="3"/>
          </w:tcPr>
          <w:p w14:paraId="10EF291D" w14:textId="77777777" w:rsidR="00035B2B" w:rsidRDefault="00035B2B" w:rsidP="00B57854">
            <w:pPr>
              <w:pStyle w:val="Glava"/>
              <w:tabs>
                <w:tab w:val="left" w:pos="708"/>
              </w:tabs>
              <w:ind w:left="-85"/>
              <w:jc w:val="both"/>
              <w:rPr>
                <w:i w:val="0"/>
                <w:sz w:val="16"/>
                <w:szCs w:val="16"/>
              </w:rPr>
            </w:pPr>
          </w:p>
        </w:tc>
        <w:tc>
          <w:tcPr>
            <w:tcW w:w="719" w:type="dxa"/>
          </w:tcPr>
          <w:p w14:paraId="4208FD86" w14:textId="77777777" w:rsidR="00035B2B" w:rsidRDefault="00035B2B" w:rsidP="00B57854">
            <w:pPr>
              <w:pStyle w:val="Glava"/>
              <w:tabs>
                <w:tab w:val="left" w:pos="708"/>
              </w:tabs>
              <w:ind w:left="-85"/>
              <w:jc w:val="both"/>
              <w:rPr>
                <w:i w:val="0"/>
                <w:sz w:val="16"/>
                <w:szCs w:val="16"/>
              </w:rPr>
            </w:pPr>
          </w:p>
        </w:tc>
      </w:tr>
      <w:tr w:rsidR="00035B2B" w14:paraId="5E60EE28" w14:textId="77777777" w:rsidTr="001D0AEA">
        <w:tc>
          <w:tcPr>
            <w:tcW w:w="1438" w:type="dxa"/>
            <w:gridSpan w:val="2"/>
            <w:hideMark/>
          </w:tcPr>
          <w:p w14:paraId="18F512F9"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0CE59A86"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5F65C5C5"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7AC5ADCF" w14:textId="77777777" w:rsidTr="001D0AEA">
        <w:tc>
          <w:tcPr>
            <w:tcW w:w="8888" w:type="dxa"/>
            <w:gridSpan w:val="11"/>
          </w:tcPr>
          <w:p w14:paraId="479D5B55" w14:textId="77777777" w:rsidR="00035B2B" w:rsidRDefault="00035B2B" w:rsidP="00B57854">
            <w:pPr>
              <w:pStyle w:val="Glava"/>
              <w:tabs>
                <w:tab w:val="left" w:pos="708"/>
              </w:tabs>
              <w:ind w:left="-85"/>
              <w:jc w:val="both"/>
              <w:rPr>
                <w:i w:val="0"/>
                <w:sz w:val="16"/>
                <w:szCs w:val="16"/>
              </w:rPr>
            </w:pPr>
          </w:p>
        </w:tc>
      </w:tr>
      <w:tr w:rsidR="00035B2B" w14:paraId="4060CDD6" w14:textId="77777777" w:rsidTr="001D0AEA">
        <w:tc>
          <w:tcPr>
            <w:tcW w:w="1438" w:type="dxa"/>
            <w:gridSpan w:val="2"/>
            <w:hideMark/>
          </w:tcPr>
          <w:p w14:paraId="0CA9C78D"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68592EAF" w14:textId="77777777" w:rsidR="00035B2B" w:rsidRDefault="00035B2B" w:rsidP="00B57854">
            <w:pPr>
              <w:pStyle w:val="Glava"/>
              <w:tabs>
                <w:tab w:val="left" w:pos="708"/>
              </w:tabs>
              <w:ind w:left="-85"/>
              <w:jc w:val="both"/>
              <w:rPr>
                <w:i w:val="0"/>
                <w:sz w:val="22"/>
                <w:szCs w:val="22"/>
              </w:rPr>
            </w:pPr>
          </w:p>
        </w:tc>
      </w:tr>
      <w:tr w:rsidR="00035B2B" w14:paraId="726076A2" w14:textId="77777777" w:rsidTr="001D0AEA">
        <w:tc>
          <w:tcPr>
            <w:tcW w:w="1438" w:type="dxa"/>
            <w:gridSpan w:val="2"/>
          </w:tcPr>
          <w:p w14:paraId="5CC5518C" w14:textId="77777777" w:rsidR="00035B2B" w:rsidRDefault="00035B2B" w:rsidP="00B57854">
            <w:pPr>
              <w:pStyle w:val="Glava"/>
              <w:tabs>
                <w:tab w:val="left" w:pos="708"/>
              </w:tabs>
              <w:ind w:left="-85"/>
              <w:jc w:val="both"/>
              <w:rPr>
                <w:i w:val="0"/>
                <w:sz w:val="22"/>
                <w:szCs w:val="22"/>
              </w:rPr>
            </w:pPr>
          </w:p>
        </w:tc>
        <w:tc>
          <w:tcPr>
            <w:tcW w:w="7450" w:type="dxa"/>
            <w:gridSpan w:val="9"/>
          </w:tcPr>
          <w:p w14:paraId="18D65AA7" w14:textId="77777777" w:rsidR="00035B2B" w:rsidRDefault="00035B2B" w:rsidP="00B57854">
            <w:pPr>
              <w:pStyle w:val="Glava"/>
              <w:tabs>
                <w:tab w:val="left" w:pos="708"/>
              </w:tabs>
              <w:ind w:left="-85"/>
              <w:jc w:val="both"/>
              <w:rPr>
                <w:i w:val="0"/>
                <w:sz w:val="22"/>
                <w:szCs w:val="22"/>
              </w:rPr>
            </w:pPr>
          </w:p>
        </w:tc>
      </w:tr>
      <w:tr w:rsidR="00035B2B" w14:paraId="5834F737" w14:textId="77777777" w:rsidTr="001D0AEA">
        <w:tc>
          <w:tcPr>
            <w:tcW w:w="1438" w:type="dxa"/>
            <w:gridSpan w:val="2"/>
            <w:hideMark/>
          </w:tcPr>
          <w:p w14:paraId="79B4070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0A7DAFC5"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2CCDC88"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0B865DD" w14:textId="77777777" w:rsidTr="001D0AEA">
        <w:tc>
          <w:tcPr>
            <w:tcW w:w="1438" w:type="dxa"/>
            <w:gridSpan w:val="2"/>
          </w:tcPr>
          <w:p w14:paraId="02FCE076" w14:textId="77777777" w:rsidR="00035B2B" w:rsidRDefault="00035B2B" w:rsidP="00B57854">
            <w:pPr>
              <w:pStyle w:val="Glava"/>
              <w:tabs>
                <w:tab w:val="left" w:pos="708"/>
              </w:tabs>
              <w:ind w:left="-85"/>
              <w:jc w:val="both"/>
              <w:rPr>
                <w:i w:val="0"/>
                <w:sz w:val="22"/>
                <w:szCs w:val="22"/>
              </w:rPr>
            </w:pPr>
          </w:p>
        </w:tc>
        <w:tc>
          <w:tcPr>
            <w:tcW w:w="7450" w:type="dxa"/>
            <w:gridSpan w:val="9"/>
          </w:tcPr>
          <w:p w14:paraId="3A3BBC6D" w14:textId="77777777" w:rsidR="00035B2B" w:rsidRDefault="00035B2B" w:rsidP="00B57854">
            <w:pPr>
              <w:pStyle w:val="Glava"/>
              <w:tabs>
                <w:tab w:val="left" w:pos="708"/>
              </w:tabs>
              <w:ind w:left="-85"/>
              <w:jc w:val="both"/>
              <w:rPr>
                <w:i w:val="0"/>
                <w:sz w:val="22"/>
                <w:szCs w:val="22"/>
              </w:rPr>
            </w:pPr>
          </w:p>
        </w:tc>
      </w:tr>
      <w:tr w:rsidR="00035B2B" w14:paraId="78C65CC9" w14:textId="77777777" w:rsidTr="001D0AEA">
        <w:tc>
          <w:tcPr>
            <w:tcW w:w="1438" w:type="dxa"/>
            <w:gridSpan w:val="2"/>
            <w:hideMark/>
          </w:tcPr>
          <w:p w14:paraId="5D28859B"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69A7F9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201DE6D4"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62D0931" w14:textId="77777777" w:rsidR="00035B2B" w:rsidRDefault="00035B2B" w:rsidP="00B57854">
            <w:pPr>
              <w:pStyle w:val="Glava"/>
              <w:tabs>
                <w:tab w:val="left" w:pos="708"/>
              </w:tabs>
              <w:ind w:left="-85"/>
              <w:jc w:val="both"/>
              <w:rPr>
                <w:i w:val="0"/>
                <w:sz w:val="22"/>
                <w:szCs w:val="22"/>
              </w:rPr>
            </w:pPr>
          </w:p>
        </w:tc>
      </w:tr>
    </w:tbl>
    <w:p w14:paraId="6CE28FDD" w14:textId="77777777" w:rsidR="007B4104" w:rsidRDefault="007B4104" w:rsidP="00035B2B">
      <w:pPr>
        <w:pStyle w:val="Glava"/>
        <w:tabs>
          <w:tab w:val="left" w:pos="708"/>
        </w:tabs>
        <w:jc w:val="both"/>
        <w:rPr>
          <w:i w:val="0"/>
          <w:sz w:val="22"/>
          <w:szCs w:val="22"/>
        </w:rPr>
      </w:pPr>
    </w:p>
    <w:p w14:paraId="4AB6136F"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35C4108C" w14:textId="77777777" w:rsidTr="001D0AEA">
        <w:tc>
          <w:tcPr>
            <w:tcW w:w="1438" w:type="dxa"/>
            <w:gridSpan w:val="2"/>
            <w:hideMark/>
          </w:tcPr>
          <w:p w14:paraId="461476CB"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A1E320D"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372CA35"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034F4BE" w14:textId="77777777" w:rsidTr="001D0AEA">
        <w:tc>
          <w:tcPr>
            <w:tcW w:w="720" w:type="dxa"/>
          </w:tcPr>
          <w:p w14:paraId="3DBB94AA" w14:textId="77777777" w:rsidR="00035B2B" w:rsidRDefault="00035B2B" w:rsidP="00B57854">
            <w:pPr>
              <w:pStyle w:val="Glava"/>
              <w:tabs>
                <w:tab w:val="left" w:pos="708"/>
              </w:tabs>
              <w:ind w:left="-85"/>
              <w:jc w:val="both"/>
              <w:rPr>
                <w:i w:val="0"/>
                <w:sz w:val="16"/>
                <w:szCs w:val="16"/>
              </w:rPr>
            </w:pPr>
          </w:p>
        </w:tc>
        <w:tc>
          <w:tcPr>
            <w:tcW w:w="6384" w:type="dxa"/>
            <w:gridSpan w:val="5"/>
          </w:tcPr>
          <w:p w14:paraId="60431460" w14:textId="77777777" w:rsidR="00035B2B" w:rsidRDefault="00035B2B" w:rsidP="00B57854">
            <w:pPr>
              <w:pStyle w:val="Glava"/>
              <w:tabs>
                <w:tab w:val="left" w:pos="708"/>
              </w:tabs>
              <w:ind w:left="-85"/>
              <w:jc w:val="both"/>
              <w:rPr>
                <w:i w:val="0"/>
                <w:sz w:val="16"/>
                <w:szCs w:val="16"/>
              </w:rPr>
            </w:pPr>
          </w:p>
        </w:tc>
        <w:tc>
          <w:tcPr>
            <w:tcW w:w="357" w:type="dxa"/>
          </w:tcPr>
          <w:p w14:paraId="08717FD2" w14:textId="77777777" w:rsidR="00035B2B" w:rsidRDefault="00035B2B" w:rsidP="00B57854">
            <w:pPr>
              <w:pStyle w:val="Glava"/>
              <w:tabs>
                <w:tab w:val="left" w:pos="708"/>
              </w:tabs>
              <w:ind w:left="-85"/>
              <w:jc w:val="both"/>
              <w:rPr>
                <w:i w:val="0"/>
                <w:sz w:val="16"/>
                <w:szCs w:val="16"/>
              </w:rPr>
            </w:pPr>
          </w:p>
        </w:tc>
        <w:tc>
          <w:tcPr>
            <w:tcW w:w="708" w:type="dxa"/>
            <w:gridSpan w:val="3"/>
          </w:tcPr>
          <w:p w14:paraId="05413FB5" w14:textId="77777777" w:rsidR="00035B2B" w:rsidRDefault="00035B2B" w:rsidP="00B57854">
            <w:pPr>
              <w:pStyle w:val="Glava"/>
              <w:tabs>
                <w:tab w:val="left" w:pos="708"/>
              </w:tabs>
              <w:ind w:left="-85"/>
              <w:jc w:val="both"/>
              <w:rPr>
                <w:i w:val="0"/>
                <w:sz w:val="16"/>
                <w:szCs w:val="16"/>
              </w:rPr>
            </w:pPr>
          </w:p>
        </w:tc>
        <w:tc>
          <w:tcPr>
            <w:tcW w:w="719" w:type="dxa"/>
          </w:tcPr>
          <w:p w14:paraId="3335C0DF" w14:textId="77777777" w:rsidR="00035B2B" w:rsidRDefault="00035B2B" w:rsidP="00B57854">
            <w:pPr>
              <w:pStyle w:val="Glava"/>
              <w:tabs>
                <w:tab w:val="left" w:pos="708"/>
              </w:tabs>
              <w:ind w:left="-85"/>
              <w:jc w:val="both"/>
              <w:rPr>
                <w:i w:val="0"/>
                <w:sz w:val="16"/>
                <w:szCs w:val="16"/>
              </w:rPr>
            </w:pPr>
          </w:p>
        </w:tc>
      </w:tr>
      <w:tr w:rsidR="00035B2B" w14:paraId="37C1DA15" w14:textId="77777777" w:rsidTr="001D0AEA">
        <w:tc>
          <w:tcPr>
            <w:tcW w:w="1438" w:type="dxa"/>
            <w:gridSpan w:val="2"/>
            <w:hideMark/>
          </w:tcPr>
          <w:p w14:paraId="7A9DECAB"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78D5F8C"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597486A"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A5EE0BB" w14:textId="77777777" w:rsidTr="001D0AEA">
        <w:tc>
          <w:tcPr>
            <w:tcW w:w="8888" w:type="dxa"/>
            <w:gridSpan w:val="11"/>
          </w:tcPr>
          <w:p w14:paraId="22D82DB9" w14:textId="77777777" w:rsidR="00035B2B" w:rsidRDefault="00035B2B" w:rsidP="00B57854">
            <w:pPr>
              <w:pStyle w:val="Glava"/>
              <w:tabs>
                <w:tab w:val="left" w:pos="708"/>
              </w:tabs>
              <w:ind w:left="-85"/>
              <w:jc w:val="both"/>
              <w:rPr>
                <w:i w:val="0"/>
                <w:sz w:val="16"/>
                <w:szCs w:val="16"/>
              </w:rPr>
            </w:pPr>
          </w:p>
        </w:tc>
      </w:tr>
      <w:tr w:rsidR="00035B2B" w14:paraId="6E51E937" w14:textId="77777777" w:rsidTr="001D0AEA">
        <w:tc>
          <w:tcPr>
            <w:tcW w:w="1438" w:type="dxa"/>
            <w:gridSpan w:val="2"/>
            <w:hideMark/>
          </w:tcPr>
          <w:p w14:paraId="04E04D9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C0C48CF" w14:textId="77777777" w:rsidR="00035B2B" w:rsidRDefault="00035B2B" w:rsidP="00B57854">
            <w:pPr>
              <w:pStyle w:val="Glava"/>
              <w:tabs>
                <w:tab w:val="left" w:pos="708"/>
              </w:tabs>
              <w:ind w:left="-85"/>
              <w:jc w:val="both"/>
              <w:rPr>
                <w:i w:val="0"/>
                <w:sz w:val="22"/>
                <w:szCs w:val="22"/>
              </w:rPr>
            </w:pPr>
          </w:p>
        </w:tc>
      </w:tr>
      <w:tr w:rsidR="00035B2B" w14:paraId="37E07E18" w14:textId="77777777" w:rsidTr="001D0AEA">
        <w:tc>
          <w:tcPr>
            <w:tcW w:w="1438" w:type="dxa"/>
            <w:gridSpan w:val="2"/>
          </w:tcPr>
          <w:p w14:paraId="576CCFC6" w14:textId="77777777" w:rsidR="00035B2B" w:rsidRDefault="00035B2B" w:rsidP="00B57854">
            <w:pPr>
              <w:pStyle w:val="Glava"/>
              <w:tabs>
                <w:tab w:val="left" w:pos="708"/>
              </w:tabs>
              <w:ind w:left="-85"/>
              <w:jc w:val="both"/>
              <w:rPr>
                <w:i w:val="0"/>
                <w:sz w:val="22"/>
                <w:szCs w:val="22"/>
              </w:rPr>
            </w:pPr>
          </w:p>
        </w:tc>
        <w:tc>
          <w:tcPr>
            <w:tcW w:w="7450" w:type="dxa"/>
            <w:gridSpan w:val="9"/>
          </w:tcPr>
          <w:p w14:paraId="046BD53F" w14:textId="77777777" w:rsidR="00035B2B" w:rsidRDefault="00035B2B" w:rsidP="00B57854">
            <w:pPr>
              <w:pStyle w:val="Glava"/>
              <w:tabs>
                <w:tab w:val="left" w:pos="708"/>
              </w:tabs>
              <w:ind w:left="-85"/>
              <w:jc w:val="both"/>
              <w:rPr>
                <w:i w:val="0"/>
                <w:sz w:val="22"/>
                <w:szCs w:val="22"/>
              </w:rPr>
            </w:pPr>
          </w:p>
        </w:tc>
      </w:tr>
      <w:tr w:rsidR="00035B2B" w14:paraId="2377FFD6" w14:textId="77777777" w:rsidTr="001D0AEA">
        <w:tc>
          <w:tcPr>
            <w:tcW w:w="1438" w:type="dxa"/>
            <w:gridSpan w:val="2"/>
            <w:hideMark/>
          </w:tcPr>
          <w:p w14:paraId="3A523F0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0047CC8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5D7D1ABF"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0FE1B681" w14:textId="77777777" w:rsidTr="001D0AEA">
        <w:tc>
          <w:tcPr>
            <w:tcW w:w="1438" w:type="dxa"/>
            <w:gridSpan w:val="2"/>
          </w:tcPr>
          <w:p w14:paraId="4D9E6C90" w14:textId="77777777" w:rsidR="00035B2B" w:rsidRDefault="00035B2B" w:rsidP="00B57854">
            <w:pPr>
              <w:pStyle w:val="Glava"/>
              <w:tabs>
                <w:tab w:val="left" w:pos="708"/>
              </w:tabs>
              <w:ind w:left="-85"/>
              <w:jc w:val="both"/>
              <w:rPr>
                <w:i w:val="0"/>
                <w:sz w:val="22"/>
                <w:szCs w:val="22"/>
              </w:rPr>
            </w:pPr>
          </w:p>
        </w:tc>
        <w:tc>
          <w:tcPr>
            <w:tcW w:w="7450" w:type="dxa"/>
            <w:gridSpan w:val="9"/>
          </w:tcPr>
          <w:p w14:paraId="51B7B684" w14:textId="77777777" w:rsidR="00035B2B" w:rsidRDefault="00035B2B" w:rsidP="00B57854">
            <w:pPr>
              <w:pStyle w:val="Glava"/>
              <w:tabs>
                <w:tab w:val="left" w:pos="708"/>
              </w:tabs>
              <w:ind w:left="-85"/>
              <w:jc w:val="both"/>
              <w:rPr>
                <w:i w:val="0"/>
                <w:sz w:val="22"/>
                <w:szCs w:val="22"/>
              </w:rPr>
            </w:pPr>
          </w:p>
        </w:tc>
      </w:tr>
      <w:tr w:rsidR="00035B2B" w14:paraId="2FA52F8B" w14:textId="77777777" w:rsidTr="001D0AEA">
        <w:tc>
          <w:tcPr>
            <w:tcW w:w="1438" w:type="dxa"/>
            <w:gridSpan w:val="2"/>
            <w:hideMark/>
          </w:tcPr>
          <w:p w14:paraId="61233074"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E06B7D2"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2C6B96D"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1CC43EAD" w14:textId="77777777" w:rsidR="00035B2B" w:rsidRDefault="00035B2B" w:rsidP="00B57854">
            <w:pPr>
              <w:pStyle w:val="Glava"/>
              <w:tabs>
                <w:tab w:val="left" w:pos="708"/>
              </w:tabs>
              <w:ind w:left="-85"/>
              <w:jc w:val="both"/>
              <w:rPr>
                <w:i w:val="0"/>
                <w:sz w:val="22"/>
                <w:szCs w:val="22"/>
              </w:rPr>
            </w:pPr>
          </w:p>
        </w:tc>
      </w:tr>
    </w:tbl>
    <w:p w14:paraId="6F1DB6EB" w14:textId="77777777" w:rsidR="00035B2B" w:rsidRDefault="00035B2B" w:rsidP="00035B2B">
      <w:pPr>
        <w:pStyle w:val="Glava"/>
        <w:tabs>
          <w:tab w:val="left" w:pos="708"/>
        </w:tabs>
        <w:jc w:val="both"/>
        <w:rPr>
          <w:i w:val="0"/>
          <w:sz w:val="22"/>
          <w:szCs w:val="22"/>
        </w:rPr>
      </w:pPr>
    </w:p>
    <w:p w14:paraId="61FF43E3"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81D15D5" w14:textId="77777777" w:rsidTr="001D0AEA">
        <w:tc>
          <w:tcPr>
            <w:tcW w:w="1438" w:type="dxa"/>
            <w:gridSpan w:val="2"/>
            <w:hideMark/>
          </w:tcPr>
          <w:p w14:paraId="18DC58AC"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584285F7"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0B1A3983"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5165AC28" w14:textId="77777777" w:rsidTr="001D0AEA">
        <w:tc>
          <w:tcPr>
            <w:tcW w:w="720" w:type="dxa"/>
          </w:tcPr>
          <w:p w14:paraId="5EDB4B8B" w14:textId="77777777" w:rsidR="00035B2B" w:rsidRDefault="00035B2B" w:rsidP="00B57854">
            <w:pPr>
              <w:pStyle w:val="Glava"/>
              <w:tabs>
                <w:tab w:val="left" w:pos="708"/>
              </w:tabs>
              <w:ind w:left="-85"/>
              <w:jc w:val="both"/>
              <w:rPr>
                <w:i w:val="0"/>
                <w:sz w:val="16"/>
                <w:szCs w:val="16"/>
              </w:rPr>
            </w:pPr>
          </w:p>
        </w:tc>
        <w:tc>
          <w:tcPr>
            <w:tcW w:w="6384" w:type="dxa"/>
            <w:gridSpan w:val="5"/>
          </w:tcPr>
          <w:p w14:paraId="1DEDF20F" w14:textId="77777777" w:rsidR="00035B2B" w:rsidRDefault="00035B2B" w:rsidP="00B57854">
            <w:pPr>
              <w:pStyle w:val="Glava"/>
              <w:tabs>
                <w:tab w:val="left" w:pos="708"/>
              </w:tabs>
              <w:ind w:left="-85"/>
              <w:jc w:val="both"/>
              <w:rPr>
                <w:i w:val="0"/>
                <w:sz w:val="16"/>
                <w:szCs w:val="16"/>
              </w:rPr>
            </w:pPr>
          </w:p>
        </w:tc>
        <w:tc>
          <w:tcPr>
            <w:tcW w:w="357" w:type="dxa"/>
          </w:tcPr>
          <w:p w14:paraId="4C6BE5C4" w14:textId="77777777" w:rsidR="00035B2B" w:rsidRDefault="00035B2B" w:rsidP="00B57854">
            <w:pPr>
              <w:pStyle w:val="Glava"/>
              <w:tabs>
                <w:tab w:val="left" w:pos="708"/>
              </w:tabs>
              <w:ind w:left="-85"/>
              <w:jc w:val="both"/>
              <w:rPr>
                <w:i w:val="0"/>
                <w:sz w:val="16"/>
                <w:szCs w:val="16"/>
              </w:rPr>
            </w:pPr>
          </w:p>
        </w:tc>
        <w:tc>
          <w:tcPr>
            <w:tcW w:w="708" w:type="dxa"/>
            <w:gridSpan w:val="3"/>
          </w:tcPr>
          <w:p w14:paraId="625A7282" w14:textId="77777777" w:rsidR="00035B2B" w:rsidRDefault="00035B2B" w:rsidP="00B57854">
            <w:pPr>
              <w:pStyle w:val="Glava"/>
              <w:tabs>
                <w:tab w:val="left" w:pos="708"/>
              </w:tabs>
              <w:ind w:left="-85"/>
              <w:jc w:val="both"/>
              <w:rPr>
                <w:i w:val="0"/>
                <w:sz w:val="16"/>
                <w:szCs w:val="16"/>
              </w:rPr>
            </w:pPr>
          </w:p>
        </w:tc>
        <w:tc>
          <w:tcPr>
            <w:tcW w:w="719" w:type="dxa"/>
          </w:tcPr>
          <w:p w14:paraId="42E7CB0E" w14:textId="77777777" w:rsidR="00035B2B" w:rsidRDefault="00035B2B" w:rsidP="00B57854">
            <w:pPr>
              <w:pStyle w:val="Glava"/>
              <w:tabs>
                <w:tab w:val="left" w:pos="708"/>
              </w:tabs>
              <w:ind w:left="-85"/>
              <w:jc w:val="both"/>
              <w:rPr>
                <w:i w:val="0"/>
                <w:sz w:val="16"/>
                <w:szCs w:val="16"/>
              </w:rPr>
            </w:pPr>
          </w:p>
        </w:tc>
      </w:tr>
      <w:tr w:rsidR="00035B2B" w14:paraId="6CB024C5" w14:textId="77777777" w:rsidTr="001D0AEA">
        <w:tc>
          <w:tcPr>
            <w:tcW w:w="1438" w:type="dxa"/>
            <w:gridSpan w:val="2"/>
            <w:hideMark/>
          </w:tcPr>
          <w:p w14:paraId="448A4CB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08AE5F61"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48DBD9E"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06352C93" w14:textId="77777777" w:rsidTr="001D0AEA">
        <w:tc>
          <w:tcPr>
            <w:tcW w:w="8888" w:type="dxa"/>
            <w:gridSpan w:val="11"/>
          </w:tcPr>
          <w:p w14:paraId="3C7F999F" w14:textId="77777777" w:rsidR="00035B2B" w:rsidRDefault="00035B2B" w:rsidP="00B57854">
            <w:pPr>
              <w:pStyle w:val="Glava"/>
              <w:tabs>
                <w:tab w:val="left" w:pos="708"/>
              </w:tabs>
              <w:ind w:left="-85"/>
              <w:jc w:val="both"/>
              <w:rPr>
                <w:i w:val="0"/>
                <w:sz w:val="16"/>
                <w:szCs w:val="16"/>
              </w:rPr>
            </w:pPr>
          </w:p>
        </w:tc>
      </w:tr>
      <w:tr w:rsidR="00035B2B" w14:paraId="6489BCFE" w14:textId="77777777" w:rsidTr="001D0AEA">
        <w:tc>
          <w:tcPr>
            <w:tcW w:w="1438" w:type="dxa"/>
            <w:gridSpan w:val="2"/>
            <w:hideMark/>
          </w:tcPr>
          <w:p w14:paraId="40FBC5A4"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5D9EDF0" w14:textId="77777777" w:rsidR="00035B2B" w:rsidRDefault="00035B2B" w:rsidP="00B57854">
            <w:pPr>
              <w:pStyle w:val="Glava"/>
              <w:tabs>
                <w:tab w:val="left" w:pos="708"/>
              </w:tabs>
              <w:ind w:left="-85"/>
              <w:jc w:val="both"/>
              <w:rPr>
                <w:i w:val="0"/>
                <w:sz w:val="22"/>
                <w:szCs w:val="22"/>
              </w:rPr>
            </w:pPr>
          </w:p>
        </w:tc>
      </w:tr>
      <w:tr w:rsidR="00035B2B" w14:paraId="0550FBE1" w14:textId="77777777" w:rsidTr="001D0AEA">
        <w:tc>
          <w:tcPr>
            <w:tcW w:w="1438" w:type="dxa"/>
            <w:gridSpan w:val="2"/>
          </w:tcPr>
          <w:p w14:paraId="13244DF1" w14:textId="77777777" w:rsidR="00035B2B" w:rsidRDefault="00035B2B" w:rsidP="00B57854">
            <w:pPr>
              <w:pStyle w:val="Glava"/>
              <w:tabs>
                <w:tab w:val="left" w:pos="708"/>
              </w:tabs>
              <w:ind w:left="-85"/>
              <w:jc w:val="both"/>
              <w:rPr>
                <w:i w:val="0"/>
                <w:sz w:val="22"/>
                <w:szCs w:val="22"/>
              </w:rPr>
            </w:pPr>
          </w:p>
        </w:tc>
        <w:tc>
          <w:tcPr>
            <w:tcW w:w="7450" w:type="dxa"/>
            <w:gridSpan w:val="9"/>
          </w:tcPr>
          <w:p w14:paraId="72CEDF14" w14:textId="77777777" w:rsidR="00035B2B" w:rsidRDefault="00035B2B" w:rsidP="00B57854">
            <w:pPr>
              <w:pStyle w:val="Glava"/>
              <w:tabs>
                <w:tab w:val="left" w:pos="708"/>
              </w:tabs>
              <w:ind w:left="-85"/>
              <w:jc w:val="both"/>
              <w:rPr>
                <w:i w:val="0"/>
                <w:sz w:val="22"/>
                <w:szCs w:val="22"/>
              </w:rPr>
            </w:pPr>
          </w:p>
        </w:tc>
      </w:tr>
      <w:tr w:rsidR="00035B2B" w14:paraId="1677E267" w14:textId="77777777" w:rsidTr="001D0AEA">
        <w:tc>
          <w:tcPr>
            <w:tcW w:w="1438" w:type="dxa"/>
            <w:gridSpan w:val="2"/>
            <w:hideMark/>
          </w:tcPr>
          <w:p w14:paraId="0EDB92B9"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18988E96"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2FA2DFFE"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B09B82B" w14:textId="77777777" w:rsidTr="001D0AEA">
        <w:tc>
          <w:tcPr>
            <w:tcW w:w="1438" w:type="dxa"/>
            <w:gridSpan w:val="2"/>
          </w:tcPr>
          <w:p w14:paraId="103535B4" w14:textId="77777777" w:rsidR="00035B2B" w:rsidRDefault="00035B2B" w:rsidP="00B57854">
            <w:pPr>
              <w:pStyle w:val="Glava"/>
              <w:tabs>
                <w:tab w:val="left" w:pos="708"/>
              </w:tabs>
              <w:ind w:left="-85"/>
              <w:jc w:val="both"/>
              <w:rPr>
                <w:i w:val="0"/>
                <w:sz w:val="22"/>
                <w:szCs w:val="22"/>
              </w:rPr>
            </w:pPr>
          </w:p>
        </w:tc>
        <w:tc>
          <w:tcPr>
            <w:tcW w:w="7450" w:type="dxa"/>
            <w:gridSpan w:val="9"/>
          </w:tcPr>
          <w:p w14:paraId="6459FB47" w14:textId="77777777" w:rsidR="00035B2B" w:rsidRDefault="00035B2B" w:rsidP="00B57854">
            <w:pPr>
              <w:pStyle w:val="Glava"/>
              <w:tabs>
                <w:tab w:val="left" w:pos="708"/>
              </w:tabs>
              <w:ind w:left="-85"/>
              <w:jc w:val="both"/>
              <w:rPr>
                <w:i w:val="0"/>
                <w:sz w:val="22"/>
                <w:szCs w:val="22"/>
              </w:rPr>
            </w:pPr>
          </w:p>
        </w:tc>
      </w:tr>
      <w:tr w:rsidR="00035B2B" w14:paraId="03FE6878" w14:textId="77777777" w:rsidTr="001D0AEA">
        <w:tc>
          <w:tcPr>
            <w:tcW w:w="1438" w:type="dxa"/>
            <w:gridSpan w:val="2"/>
            <w:hideMark/>
          </w:tcPr>
          <w:p w14:paraId="6EEB409B"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521A653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9AA6A1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79B3DBA6" w14:textId="77777777" w:rsidR="00035B2B" w:rsidRDefault="00035B2B" w:rsidP="00B57854">
            <w:pPr>
              <w:pStyle w:val="Glava"/>
              <w:tabs>
                <w:tab w:val="left" w:pos="708"/>
              </w:tabs>
              <w:ind w:left="-85"/>
              <w:jc w:val="both"/>
              <w:rPr>
                <w:i w:val="0"/>
                <w:sz w:val="22"/>
                <w:szCs w:val="22"/>
              </w:rPr>
            </w:pPr>
          </w:p>
        </w:tc>
      </w:tr>
    </w:tbl>
    <w:p w14:paraId="51FA6C21" w14:textId="77777777" w:rsidR="00035B2B" w:rsidRDefault="00035B2B" w:rsidP="00035B2B">
      <w:pPr>
        <w:pStyle w:val="Glava"/>
        <w:tabs>
          <w:tab w:val="left" w:pos="708"/>
        </w:tabs>
        <w:jc w:val="both"/>
        <w:rPr>
          <w:i w:val="0"/>
          <w:sz w:val="22"/>
          <w:szCs w:val="22"/>
        </w:rPr>
      </w:pPr>
    </w:p>
    <w:p w14:paraId="0F131219" w14:textId="77777777" w:rsidR="00035B2B" w:rsidRDefault="00035B2B" w:rsidP="00035B2B">
      <w:pPr>
        <w:pStyle w:val="Glava"/>
        <w:tabs>
          <w:tab w:val="left" w:pos="708"/>
        </w:tabs>
        <w:jc w:val="both"/>
        <w:rPr>
          <w:i w:val="0"/>
          <w:sz w:val="22"/>
          <w:szCs w:val="22"/>
        </w:rPr>
      </w:pPr>
    </w:p>
    <w:p w14:paraId="69A9EFF8"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7F4DC842" w14:textId="77777777" w:rsidTr="001D0AEA">
        <w:tc>
          <w:tcPr>
            <w:tcW w:w="1536" w:type="dxa"/>
            <w:hideMark/>
          </w:tcPr>
          <w:p w14:paraId="3767E159"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273CEE86" w14:textId="77777777" w:rsidR="00035B2B" w:rsidRDefault="00035B2B" w:rsidP="00B57854">
            <w:pPr>
              <w:pStyle w:val="Glava"/>
              <w:tabs>
                <w:tab w:val="left" w:pos="708"/>
              </w:tabs>
              <w:ind w:left="-85"/>
              <w:jc w:val="both"/>
              <w:rPr>
                <w:i w:val="0"/>
                <w:sz w:val="22"/>
                <w:szCs w:val="22"/>
              </w:rPr>
            </w:pPr>
          </w:p>
        </w:tc>
        <w:tc>
          <w:tcPr>
            <w:tcW w:w="1057" w:type="dxa"/>
          </w:tcPr>
          <w:p w14:paraId="67974054" w14:textId="77777777" w:rsidR="00035B2B" w:rsidRDefault="00035B2B" w:rsidP="00B57854">
            <w:pPr>
              <w:pStyle w:val="Glava"/>
              <w:tabs>
                <w:tab w:val="left" w:pos="708"/>
              </w:tabs>
              <w:ind w:left="-85"/>
              <w:jc w:val="both"/>
              <w:rPr>
                <w:i w:val="0"/>
                <w:sz w:val="22"/>
                <w:szCs w:val="22"/>
              </w:rPr>
            </w:pPr>
          </w:p>
        </w:tc>
        <w:tc>
          <w:tcPr>
            <w:tcW w:w="1256" w:type="dxa"/>
            <w:hideMark/>
          </w:tcPr>
          <w:p w14:paraId="308BB274"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7A49E11B" w14:textId="77777777" w:rsidR="00035B2B" w:rsidRDefault="00035B2B" w:rsidP="00B57854">
            <w:pPr>
              <w:pStyle w:val="Glava"/>
              <w:tabs>
                <w:tab w:val="left" w:pos="708"/>
              </w:tabs>
              <w:ind w:left="-85"/>
              <w:jc w:val="both"/>
              <w:rPr>
                <w:i w:val="0"/>
                <w:sz w:val="22"/>
                <w:szCs w:val="22"/>
              </w:rPr>
            </w:pPr>
          </w:p>
        </w:tc>
      </w:tr>
      <w:tr w:rsidR="00035B2B" w14:paraId="2084B26C" w14:textId="77777777" w:rsidTr="001D0AEA">
        <w:tc>
          <w:tcPr>
            <w:tcW w:w="1536" w:type="dxa"/>
          </w:tcPr>
          <w:p w14:paraId="66088B21"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70CE5444" w14:textId="77777777" w:rsidR="00035B2B" w:rsidRDefault="00035B2B" w:rsidP="00B57854">
            <w:pPr>
              <w:pStyle w:val="Glava"/>
              <w:tabs>
                <w:tab w:val="left" w:pos="708"/>
              </w:tabs>
              <w:ind w:left="-85"/>
              <w:jc w:val="both"/>
              <w:rPr>
                <w:i w:val="0"/>
                <w:sz w:val="16"/>
                <w:szCs w:val="16"/>
              </w:rPr>
            </w:pPr>
          </w:p>
        </w:tc>
        <w:tc>
          <w:tcPr>
            <w:tcW w:w="1057" w:type="dxa"/>
          </w:tcPr>
          <w:p w14:paraId="3683A865" w14:textId="77777777" w:rsidR="00035B2B" w:rsidRDefault="00035B2B" w:rsidP="00B57854">
            <w:pPr>
              <w:pStyle w:val="Glava"/>
              <w:tabs>
                <w:tab w:val="left" w:pos="708"/>
              </w:tabs>
              <w:ind w:left="-85"/>
              <w:jc w:val="both"/>
              <w:rPr>
                <w:i w:val="0"/>
                <w:sz w:val="16"/>
                <w:szCs w:val="16"/>
              </w:rPr>
            </w:pPr>
          </w:p>
        </w:tc>
        <w:tc>
          <w:tcPr>
            <w:tcW w:w="1606" w:type="dxa"/>
            <w:gridSpan w:val="2"/>
          </w:tcPr>
          <w:p w14:paraId="73DFEF8C"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70F5CB49" w14:textId="77777777" w:rsidR="00035B2B" w:rsidRDefault="00035B2B" w:rsidP="00B57854">
            <w:pPr>
              <w:pStyle w:val="Glava"/>
              <w:tabs>
                <w:tab w:val="left" w:pos="708"/>
              </w:tabs>
              <w:ind w:left="-85"/>
              <w:jc w:val="both"/>
              <w:rPr>
                <w:i w:val="0"/>
                <w:sz w:val="16"/>
                <w:szCs w:val="16"/>
              </w:rPr>
            </w:pPr>
          </w:p>
        </w:tc>
      </w:tr>
      <w:tr w:rsidR="00035B2B" w14:paraId="75FCC9C7" w14:textId="77777777" w:rsidTr="001D0AEA">
        <w:tc>
          <w:tcPr>
            <w:tcW w:w="1536" w:type="dxa"/>
          </w:tcPr>
          <w:p w14:paraId="1DBD994D" w14:textId="77777777" w:rsidR="00035B2B" w:rsidRDefault="00035B2B" w:rsidP="00B57854">
            <w:pPr>
              <w:pStyle w:val="Glava"/>
              <w:tabs>
                <w:tab w:val="left" w:pos="708"/>
              </w:tabs>
              <w:ind w:left="-85"/>
              <w:jc w:val="both"/>
              <w:rPr>
                <w:i w:val="0"/>
                <w:sz w:val="22"/>
                <w:szCs w:val="22"/>
              </w:rPr>
            </w:pPr>
          </w:p>
        </w:tc>
        <w:tc>
          <w:tcPr>
            <w:tcW w:w="2281" w:type="dxa"/>
          </w:tcPr>
          <w:p w14:paraId="0DAEDE11" w14:textId="77777777" w:rsidR="00035B2B" w:rsidRDefault="00035B2B" w:rsidP="00B57854">
            <w:pPr>
              <w:pStyle w:val="Glava"/>
              <w:tabs>
                <w:tab w:val="left" w:pos="708"/>
              </w:tabs>
              <w:ind w:left="-85"/>
              <w:jc w:val="both"/>
              <w:rPr>
                <w:i w:val="0"/>
                <w:sz w:val="22"/>
                <w:szCs w:val="22"/>
              </w:rPr>
            </w:pPr>
          </w:p>
        </w:tc>
        <w:tc>
          <w:tcPr>
            <w:tcW w:w="1057" w:type="dxa"/>
          </w:tcPr>
          <w:p w14:paraId="0889E368"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2CE5CD39"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06FEBF47" w14:textId="77777777" w:rsidR="00035B2B" w:rsidRDefault="00035B2B" w:rsidP="00B57854">
            <w:pPr>
              <w:pStyle w:val="Glava"/>
              <w:tabs>
                <w:tab w:val="left" w:pos="708"/>
              </w:tabs>
              <w:ind w:left="-85"/>
              <w:jc w:val="both"/>
              <w:rPr>
                <w:i w:val="0"/>
                <w:sz w:val="22"/>
                <w:szCs w:val="22"/>
              </w:rPr>
            </w:pPr>
          </w:p>
        </w:tc>
      </w:tr>
    </w:tbl>
    <w:p w14:paraId="7DD5BFF7" w14:textId="77777777" w:rsidR="00035B2B" w:rsidRDefault="00035B2B" w:rsidP="00035B2B">
      <w:pPr>
        <w:pStyle w:val="Glava"/>
        <w:tabs>
          <w:tab w:val="left" w:pos="708"/>
        </w:tabs>
        <w:jc w:val="both"/>
        <w:rPr>
          <w:i w:val="0"/>
          <w:sz w:val="22"/>
          <w:szCs w:val="22"/>
        </w:rPr>
      </w:pPr>
    </w:p>
    <w:p w14:paraId="0C325D7F" w14:textId="77777777" w:rsidR="00035B2B" w:rsidRDefault="00035B2B" w:rsidP="00035B2B">
      <w:pPr>
        <w:pStyle w:val="Glava"/>
        <w:tabs>
          <w:tab w:val="left" w:pos="708"/>
        </w:tabs>
        <w:jc w:val="both"/>
        <w:rPr>
          <w:i w:val="0"/>
          <w:sz w:val="22"/>
          <w:szCs w:val="22"/>
        </w:rPr>
      </w:pPr>
    </w:p>
    <w:p w14:paraId="033980DF" w14:textId="77777777" w:rsidR="00035B2B" w:rsidRDefault="00035B2B" w:rsidP="00035B2B">
      <w:pPr>
        <w:pStyle w:val="Glava"/>
        <w:tabs>
          <w:tab w:val="left" w:pos="708"/>
        </w:tabs>
        <w:jc w:val="both"/>
        <w:rPr>
          <w:i w:val="0"/>
          <w:sz w:val="22"/>
          <w:szCs w:val="22"/>
        </w:rPr>
      </w:pPr>
    </w:p>
    <w:p w14:paraId="5011932C"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4D47E69D" w14:textId="77777777" w:rsidR="00035B2B" w:rsidRPr="007B4104" w:rsidRDefault="00035B2B" w:rsidP="0000665F">
      <w:pPr>
        <w:pStyle w:val="Glava"/>
        <w:tabs>
          <w:tab w:val="left" w:pos="708"/>
        </w:tabs>
        <w:ind w:left="1020"/>
        <w:jc w:val="both"/>
        <w:rPr>
          <w:sz w:val="22"/>
          <w:szCs w:val="22"/>
        </w:rPr>
      </w:pPr>
    </w:p>
    <w:p w14:paraId="5A66E788" w14:textId="77777777" w:rsidR="00035B2B" w:rsidRPr="007B4104" w:rsidRDefault="00035B2B" w:rsidP="0000665F">
      <w:pPr>
        <w:pStyle w:val="Glava"/>
        <w:tabs>
          <w:tab w:val="left" w:pos="708"/>
        </w:tabs>
        <w:ind w:left="1020"/>
        <w:jc w:val="both"/>
        <w:rPr>
          <w:sz w:val="22"/>
          <w:szCs w:val="22"/>
        </w:rPr>
      </w:pPr>
    </w:p>
    <w:p w14:paraId="38CD25B9" w14:textId="77777777" w:rsidR="00035B2B" w:rsidRDefault="00035B2B" w:rsidP="00035B2B">
      <w:pPr>
        <w:pStyle w:val="Glava"/>
        <w:tabs>
          <w:tab w:val="left" w:pos="708"/>
        </w:tabs>
        <w:ind w:left="1080"/>
        <w:jc w:val="both"/>
        <w:rPr>
          <w:i w:val="0"/>
          <w:sz w:val="22"/>
          <w:szCs w:val="22"/>
        </w:rPr>
      </w:pPr>
    </w:p>
    <w:p w14:paraId="312CF177" w14:textId="77777777" w:rsidR="00035B2B" w:rsidRDefault="00035B2B" w:rsidP="00035B2B">
      <w:pPr>
        <w:pStyle w:val="Glava"/>
        <w:tabs>
          <w:tab w:val="left" w:pos="708"/>
        </w:tabs>
        <w:ind w:left="1080"/>
        <w:jc w:val="both"/>
        <w:rPr>
          <w:i w:val="0"/>
          <w:sz w:val="22"/>
          <w:szCs w:val="22"/>
        </w:rPr>
      </w:pPr>
    </w:p>
    <w:p w14:paraId="2438321B" w14:textId="77777777" w:rsidR="000B540B" w:rsidRDefault="000B540B" w:rsidP="00035B2B">
      <w:pPr>
        <w:pStyle w:val="Glava"/>
        <w:tabs>
          <w:tab w:val="left" w:pos="708"/>
        </w:tabs>
        <w:ind w:left="1080"/>
        <w:jc w:val="both"/>
        <w:rPr>
          <w:i w:val="0"/>
          <w:sz w:val="22"/>
          <w:szCs w:val="22"/>
        </w:rPr>
      </w:pPr>
    </w:p>
    <w:p w14:paraId="1AE7016A" w14:textId="77777777" w:rsidR="00035B2B" w:rsidRDefault="00035B2B" w:rsidP="00035B2B">
      <w:pPr>
        <w:pStyle w:val="Glava"/>
        <w:tabs>
          <w:tab w:val="left" w:pos="708"/>
        </w:tabs>
        <w:ind w:left="1080"/>
        <w:jc w:val="both"/>
        <w:rPr>
          <w:i w:val="0"/>
          <w:sz w:val="22"/>
          <w:szCs w:val="22"/>
        </w:rPr>
      </w:pPr>
    </w:p>
    <w:p w14:paraId="2B2DFD8D" w14:textId="77777777" w:rsidR="00035B2B" w:rsidRDefault="00035B2B" w:rsidP="00035B2B">
      <w:pPr>
        <w:pStyle w:val="Glava"/>
        <w:tabs>
          <w:tab w:val="left" w:pos="708"/>
        </w:tabs>
        <w:ind w:left="1080"/>
        <w:jc w:val="both"/>
        <w:rPr>
          <w:i w:val="0"/>
          <w:sz w:val="22"/>
          <w:szCs w:val="22"/>
        </w:rPr>
      </w:pPr>
    </w:p>
    <w:p w14:paraId="1E64CCFC"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1C18B352" w14:textId="77777777" w:rsidR="00035B2B" w:rsidRDefault="00035B2B" w:rsidP="00035B2B">
      <w:pPr>
        <w:pStyle w:val="Glava"/>
        <w:tabs>
          <w:tab w:val="left" w:pos="708"/>
        </w:tabs>
        <w:jc w:val="both"/>
        <w:rPr>
          <w:i w:val="0"/>
          <w:sz w:val="22"/>
          <w:szCs w:val="22"/>
        </w:rPr>
      </w:pPr>
    </w:p>
    <w:p w14:paraId="7AA4071C" w14:textId="77777777" w:rsidR="00035B2B" w:rsidRDefault="00035B2B" w:rsidP="00035B2B">
      <w:pPr>
        <w:pStyle w:val="Glava"/>
        <w:tabs>
          <w:tab w:val="left" w:pos="708"/>
        </w:tabs>
        <w:jc w:val="both"/>
        <w:rPr>
          <w:i w:val="0"/>
          <w:sz w:val="22"/>
          <w:szCs w:val="22"/>
        </w:rPr>
      </w:pPr>
    </w:p>
    <w:p w14:paraId="01B1B177" w14:textId="77777777" w:rsidR="00035B2B" w:rsidRDefault="00035B2B" w:rsidP="00035B2B">
      <w:pPr>
        <w:pStyle w:val="Glava"/>
        <w:tabs>
          <w:tab w:val="left" w:pos="708"/>
        </w:tabs>
        <w:jc w:val="both"/>
        <w:rPr>
          <w:i w:val="0"/>
          <w:sz w:val="22"/>
          <w:szCs w:val="22"/>
        </w:rPr>
      </w:pPr>
    </w:p>
    <w:p w14:paraId="18F1D21D"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101658A4" w14:textId="77777777" w:rsidR="00035B2B" w:rsidRDefault="00035B2B" w:rsidP="00035B2B">
      <w:pPr>
        <w:pStyle w:val="Glava"/>
        <w:tabs>
          <w:tab w:val="left" w:pos="708"/>
        </w:tabs>
        <w:ind w:left="1080"/>
        <w:jc w:val="both"/>
        <w:rPr>
          <w:i w:val="0"/>
          <w:sz w:val="22"/>
          <w:szCs w:val="22"/>
        </w:rPr>
      </w:pPr>
    </w:p>
    <w:p w14:paraId="4453353D"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258D5C5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72E3EB3"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54283530" w14:textId="77777777" w:rsidR="00035B2B" w:rsidRDefault="00035B2B">
            <w:pPr>
              <w:pStyle w:val="Glava"/>
              <w:tabs>
                <w:tab w:val="left" w:pos="708"/>
              </w:tabs>
              <w:jc w:val="both"/>
              <w:rPr>
                <w:i w:val="0"/>
                <w:sz w:val="48"/>
                <w:szCs w:val="48"/>
              </w:rPr>
            </w:pPr>
          </w:p>
        </w:tc>
      </w:tr>
      <w:tr w:rsidR="00035B2B" w14:paraId="69D73C6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B1B35CA"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1DEB6039" w14:textId="77777777" w:rsidR="00035B2B" w:rsidRDefault="00035B2B">
            <w:pPr>
              <w:pStyle w:val="Glava"/>
              <w:tabs>
                <w:tab w:val="left" w:pos="708"/>
              </w:tabs>
              <w:jc w:val="both"/>
              <w:rPr>
                <w:i w:val="0"/>
                <w:sz w:val="48"/>
                <w:szCs w:val="48"/>
              </w:rPr>
            </w:pPr>
          </w:p>
        </w:tc>
      </w:tr>
      <w:tr w:rsidR="00035B2B" w14:paraId="3CD4CC3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1342EA2"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49EDA4B7" w14:textId="77777777" w:rsidR="00035B2B" w:rsidRDefault="00035B2B">
            <w:pPr>
              <w:pStyle w:val="Glava"/>
              <w:tabs>
                <w:tab w:val="left" w:pos="708"/>
              </w:tabs>
              <w:jc w:val="both"/>
              <w:rPr>
                <w:i w:val="0"/>
                <w:sz w:val="48"/>
                <w:szCs w:val="48"/>
              </w:rPr>
            </w:pPr>
          </w:p>
        </w:tc>
      </w:tr>
      <w:tr w:rsidR="00035B2B" w14:paraId="1685F25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AABF13D"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41528A06" w14:textId="77777777" w:rsidR="00035B2B" w:rsidRDefault="00035B2B">
            <w:pPr>
              <w:pStyle w:val="Glava"/>
              <w:tabs>
                <w:tab w:val="left" w:pos="708"/>
              </w:tabs>
              <w:jc w:val="both"/>
              <w:rPr>
                <w:i w:val="0"/>
                <w:sz w:val="48"/>
                <w:szCs w:val="48"/>
              </w:rPr>
            </w:pPr>
          </w:p>
        </w:tc>
      </w:tr>
      <w:tr w:rsidR="00035B2B" w14:paraId="3479D9E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BAF4F4C"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7F81DFF6" w14:textId="77777777" w:rsidR="00035B2B" w:rsidRDefault="00035B2B">
            <w:pPr>
              <w:pStyle w:val="Glava"/>
              <w:tabs>
                <w:tab w:val="left" w:pos="708"/>
              </w:tabs>
              <w:jc w:val="both"/>
              <w:rPr>
                <w:i w:val="0"/>
                <w:sz w:val="48"/>
                <w:szCs w:val="48"/>
              </w:rPr>
            </w:pPr>
          </w:p>
        </w:tc>
      </w:tr>
      <w:tr w:rsidR="00035B2B" w14:paraId="3B5BA03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1A93E5F"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14CA98FB" w14:textId="77777777" w:rsidR="00035B2B" w:rsidRDefault="00035B2B">
            <w:pPr>
              <w:pStyle w:val="Glava"/>
              <w:tabs>
                <w:tab w:val="left" w:pos="708"/>
              </w:tabs>
              <w:jc w:val="both"/>
              <w:rPr>
                <w:i w:val="0"/>
                <w:sz w:val="48"/>
                <w:szCs w:val="48"/>
              </w:rPr>
            </w:pPr>
          </w:p>
        </w:tc>
      </w:tr>
      <w:tr w:rsidR="00035B2B" w14:paraId="1CA04E9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51D2475"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0A0C803D" w14:textId="77777777" w:rsidR="00035B2B" w:rsidRDefault="00035B2B">
            <w:pPr>
              <w:pStyle w:val="Glava"/>
              <w:tabs>
                <w:tab w:val="left" w:pos="708"/>
              </w:tabs>
              <w:jc w:val="both"/>
              <w:rPr>
                <w:i w:val="0"/>
                <w:sz w:val="48"/>
                <w:szCs w:val="48"/>
              </w:rPr>
            </w:pPr>
          </w:p>
        </w:tc>
      </w:tr>
      <w:tr w:rsidR="00035B2B" w14:paraId="7A0D61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CF30989"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22C1A616" w14:textId="77777777" w:rsidR="00035B2B" w:rsidRDefault="00035B2B">
            <w:pPr>
              <w:pStyle w:val="Glava"/>
              <w:tabs>
                <w:tab w:val="left" w:pos="708"/>
              </w:tabs>
              <w:jc w:val="both"/>
              <w:rPr>
                <w:i w:val="0"/>
                <w:sz w:val="48"/>
                <w:szCs w:val="48"/>
              </w:rPr>
            </w:pPr>
          </w:p>
        </w:tc>
      </w:tr>
      <w:tr w:rsidR="00035B2B" w14:paraId="7D95F449"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E58A41F"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599D2B60" w14:textId="77777777" w:rsidR="00035B2B" w:rsidRDefault="00035B2B">
            <w:pPr>
              <w:pStyle w:val="Glava"/>
              <w:tabs>
                <w:tab w:val="left" w:pos="708"/>
              </w:tabs>
              <w:jc w:val="both"/>
              <w:rPr>
                <w:i w:val="0"/>
                <w:sz w:val="48"/>
                <w:szCs w:val="48"/>
              </w:rPr>
            </w:pPr>
          </w:p>
        </w:tc>
      </w:tr>
      <w:tr w:rsidR="00035B2B" w14:paraId="4363008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CC9A2BB"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5E74D6D8" w14:textId="77777777" w:rsidR="00035B2B" w:rsidRDefault="00035B2B">
            <w:pPr>
              <w:pStyle w:val="Glava"/>
              <w:tabs>
                <w:tab w:val="left" w:pos="708"/>
              </w:tabs>
              <w:jc w:val="both"/>
              <w:rPr>
                <w:i w:val="0"/>
                <w:sz w:val="48"/>
                <w:szCs w:val="48"/>
              </w:rPr>
            </w:pPr>
          </w:p>
        </w:tc>
      </w:tr>
      <w:tr w:rsidR="00035B2B" w14:paraId="6F315EB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816F4C8"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33B98508" w14:textId="77777777" w:rsidR="00035B2B" w:rsidRDefault="00035B2B">
            <w:pPr>
              <w:pStyle w:val="Glava"/>
              <w:tabs>
                <w:tab w:val="left" w:pos="708"/>
              </w:tabs>
              <w:jc w:val="both"/>
              <w:rPr>
                <w:i w:val="0"/>
                <w:sz w:val="48"/>
                <w:szCs w:val="48"/>
              </w:rPr>
            </w:pPr>
          </w:p>
        </w:tc>
      </w:tr>
    </w:tbl>
    <w:p w14:paraId="540B9860" w14:textId="77777777" w:rsidR="00035B2B" w:rsidRDefault="00035B2B" w:rsidP="00035B2B">
      <w:pPr>
        <w:pStyle w:val="Glava"/>
        <w:tabs>
          <w:tab w:val="left" w:pos="708"/>
        </w:tabs>
        <w:jc w:val="both"/>
        <w:rPr>
          <w:i w:val="0"/>
          <w:sz w:val="22"/>
          <w:szCs w:val="22"/>
        </w:rPr>
      </w:pPr>
    </w:p>
    <w:p w14:paraId="5BE18B7E" w14:textId="77777777" w:rsidR="00035B2B" w:rsidRDefault="00035B2B" w:rsidP="00035B2B">
      <w:pPr>
        <w:pStyle w:val="Glava"/>
        <w:tabs>
          <w:tab w:val="left" w:pos="708"/>
        </w:tabs>
        <w:jc w:val="both"/>
        <w:rPr>
          <w:i w:val="0"/>
          <w:sz w:val="22"/>
          <w:szCs w:val="22"/>
        </w:rPr>
      </w:pPr>
    </w:p>
    <w:p w14:paraId="76B13AD6" w14:textId="77777777" w:rsidR="00035B2B" w:rsidRDefault="00035B2B" w:rsidP="00035B2B">
      <w:pPr>
        <w:pStyle w:val="Glava"/>
        <w:tabs>
          <w:tab w:val="left" w:pos="708"/>
        </w:tabs>
        <w:jc w:val="both"/>
        <w:rPr>
          <w:i w:val="0"/>
          <w:sz w:val="22"/>
          <w:szCs w:val="22"/>
        </w:rPr>
      </w:pPr>
    </w:p>
    <w:p w14:paraId="082B0A53" w14:textId="77777777" w:rsidR="00035B2B" w:rsidRDefault="00035B2B" w:rsidP="00035B2B">
      <w:pPr>
        <w:pStyle w:val="Glava"/>
        <w:tabs>
          <w:tab w:val="left" w:pos="708"/>
        </w:tabs>
        <w:jc w:val="both"/>
        <w:rPr>
          <w:i w:val="0"/>
          <w:sz w:val="22"/>
          <w:szCs w:val="22"/>
        </w:rPr>
      </w:pPr>
    </w:p>
    <w:p w14:paraId="7637B8E3"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44B86A95" w14:textId="77777777" w:rsidTr="0000665F">
        <w:tc>
          <w:tcPr>
            <w:tcW w:w="1601" w:type="dxa"/>
            <w:hideMark/>
          </w:tcPr>
          <w:p w14:paraId="52BCD925"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31E343DF" w14:textId="77777777" w:rsidR="00035B2B" w:rsidRDefault="00035B2B">
            <w:pPr>
              <w:pStyle w:val="Glava"/>
              <w:tabs>
                <w:tab w:val="left" w:pos="708"/>
              </w:tabs>
              <w:jc w:val="both"/>
              <w:rPr>
                <w:i w:val="0"/>
                <w:sz w:val="22"/>
                <w:szCs w:val="22"/>
              </w:rPr>
            </w:pPr>
          </w:p>
        </w:tc>
        <w:tc>
          <w:tcPr>
            <w:tcW w:w="532" w:type="dxa"/>
          </w:tcPr>
          <w:p w14:paraId="76AF9D45" w14:textId="77777777" w:rsidR="00035B2B" w:rsidRDefault="00035B2B">
            <w:pPr>
              <w:pStyle w:val="Glava"/>
              <w:tabs>
                <w:tab w:val="left" w:pos="708"/>
              </w:tabs>
              <w:jc w:val="both"/>
              <w:rPr>
                <w:i w:val="0"/>
                <w:sz w:val="22"/>
                <w:szCs w:val="22"/>
              </w:rPr>
            </w:pPr>
          </w:p>
        </w:tc>
        <w:tc>
          <w:tcPr>
            <w:tcW w:w="1402" w:type="dxa"/>
            <w:hideMark/>
          </w:tcPr>
          <w:p w14:paraId="4A316969"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64A5B909" w14:textId="77777777" w:rsidR="00035B2B" w:rsidRDefault="00035B2B">
            <w:pPr>
              <w:pStyle w:val="Glava"/>
              <w:tabs>
                <w:tab w:val="left" w:pos="708"/>
              </w:tabs>
              <w:jc w:val="both"/>
              <w:rPr>
                <w:i w:val="0"/>
                <w:sz w:val="22"/>
                <w:szCs w:val="22"/>
              </w:rPr>
            </w:pPr>
          </w:p>
        </w:tc>
      </w:tr>
      <w:tr w:rsidR="00035B2B" w14:paraId="013D5890" w14:textId="77777777" w:rsidTr="0000665F">
        <w:tc>
          <w:tcPr>
            <w:tcW w:w="1601" w:type="dxa"/>
          </w:tcPr>
          <w:p w14:paraId="71DDA793"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5F729D40" w14:textId="77777777" w:rsidR="00035B2B" w:rsidRDefault="00035B2B">
            <w:pPr>
              <w:pStyle w:val="Glava"/>
              <w:tabs>
                <w:tab w:val="left" w:pos="708"/>
              </w:tabs>
              <w:jc w:val="both"/>
              <w:rPr>
                <w:i w:val="0"/>
                <w:sz w:val="16"/>
                <w:szCs w:val="16"/>
              </w:rPr>
            </w:pPr>
          </w:p>
        </w:tc>
        <w:tc>
          <w:tcPr>
            <w:tcW w:w="532" w:type="dxa"/>
          </w:tcPr>
          <w:p w14:paraId="4B077AFD" w14:textId="77777777" w:rsidR="00035B2B" w:rsidRDefault="00035B2B">
            <w:pPr>
              <w:pStyle w:val="Glava"/>
              <w:tabs>
                <w:tab w:val="left" w:pos="708"/>
              </w:tabs>
              <w:jc w:val="both"/>
              <w:rPr>
                <w:i w:val="0"/>
                <w:sz w:val="16"/>
                <w:szCs w:val="16"/>
              </w:rPr>
            </w:pPr>
          </w:p>
        </w:tc>
        <w:tc>
          <w:tcPr>
            <w:tcW w:w="1754" w:type="dxa"/>
            <w:gridSpan w:val="2"/>
          </w:tcPr>
          <w:p w14:paraId="79061479"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794C5A9E" w14:textId="77777777" w:rsidR="00035B2B" w:rsidRDefault="00035B2B">
            <w:pPr>
              <w:pStyle w:val="Glava"/>
              <w:tabs>
                <w:tab w:val="left" w:pos="708"/>
              </w:tabs>
              <w:jc w:val="both"/>
              <w:rPr>
                <w:i w:val="0"/>
                <w:sz w:val="16"/>
                <w:szCs w:val="16"/>
              </w:rPr>
            </w:pPr>
          </w:p>
        </w:tc>
      </w:tr>
      <w:tr w:rsidR="00035B2B" w14:paraId="01F3E8A3" w14:textId="77777777" w:rsidTr="0000665F">
        <w:tc>
          <w:tcPr>
            <w:tcW w:w="1601" w:type="dxa"/>
          </w:tcPr>
          <w:p w14:paraId="297B34DA" w14:textId="77777777" w:rsidR="00035B2B" w:rsidRDefault="00035B2B">
            <w:pPr>
              <w:pStyle w:val="Glava"/>
              <w:tabs>
                <w:tab w:val="left" w:pos="708"/>
              </w:tabs>
              <w:jc w:val="both"/>
              <w:rPr>
                <w:i w:val="0"/>
                <w:sz w:val="22"/>
                <w:szCs w:val="22"/>
              </w:rPr>
            </w:pPr>
          </w:p>
        </w:tc>
        <w:tc>
          <w:tcPr>
            <w:tcW w:w="1761" w:type="dxa"/>
          </w:tcPr>
          <w:p w14:paraId="76A74CEF" w14:textId="77777777" w:rsidR="00035B2B" w:rsidRDefault="00035B2B">
            <w:pPr>
              <w:pStyle w:val="Glava"/>
              <w:tabs>
                <w:tab w:val="left" w:pos="708"/>
              </w:tabs>
              <w:jc w:val="both"/>
              <w:rPr>
                <w:i w:val="0"/>
                <w:sz w:val="22"/>
                <w:szCs w:val="22"/>
              </w:rPr>
            </w:pPr>
          </w:p>
        </w:tc>
        <w:tc>
          <w:tcPr>
            <w:tcW w:w="532" w:type="dxa"/>
          </w:tcPr>
          <w:p w14:paraId="0B3F6BF2" w14:textId="77777777" w:rsidR="00035B2B" w:rsidRDefault="00035B2B">
            <w:pPr>
              <w:pStyle w:val="Glava"/>
              <w:tabs>
                <w:tab w:val="left" w:pos="708"/>
              </w:tabs>
              <w:jc w:val="both"/>
              <w:rPr>
                <w:i w:val="0"/>
                <w:sz w:val="22"/>
                <w:szCs w:val="22"/>
              </w:rPr>
            </w:pPr>
          </w:p>
        </w:tc>
        <w:tc>
          <w:tcPr>
            <w:tcW w:w="1754" w:type="dxa"/>
            <w:gridSpan w:val="2"/>
            <w:hideMark/>
          </w:tcPr>
          <w:p w14:paraId="1B1CC934"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3A5FA2C3" w14:textId="77777777" w:rsidR="00035B2B" w:rsidRDefault="00035B2B">
            <w:pPr>
              <w:pStyle w:val="Glava"/>
              <w:tabs>
                <w:tab w:val="left" w:pos="708"/>
              </w:tabs>
              <w:jc w:val="both"/>
              <w:rPr>
                <w:i w:val="0"/>
                <w:sz w:val="22"/>
                <w:szCs w:val="22"/>
              </w:rPr>
            </w:pPr>
          </w:p>
        </w:tc>
      </w:tr>
    </w:tbl>
    <w:p w14:paraId="053067DF" w14:textId="77777777" w:rsidR="00035B2B" w:rsidRDefault="00035B2B" w:rsidP="00035B2B">
      <w:pPr>
        <w:pStyle w:val="Glava"/>
        <w:tabs>
          <w:tab w:val="left" w:pos="708"/>
        </w:tabs>
        <w:jc w:val="both"/>
        <w:rPr>
          <w:i w:val="0"/>
          <w:sz w:val="22"/>
          <w:szCs w:val="22"/>
        </w:rPr>
      </w:pPr>
    </w:p>
    <w:p w14:paraId="2D0D8166" w14:textId="77777777" w:rsidR="00035B2B" w:rsidRDefault="00035B2B" w:rsidP="00035B2B">
      <w:pPr>
        <w:pStyle w:val="Glava"/>
        <w:tabs>
          <w:tab w:val="left" w:pos="708"/>
        </w:tabs>
        <w:jc w:val="both"/>
        <w:rPr>
          <w:i w:val="0"/>
          <w:sz w:val="22"/>
          <w:szCs w:val="22"/>
        </w:rPr>
      </w:pPr>
    </w:p>
    <w:p w14:paraId="7A29F70A" w14:textId="77777777" w:rsidR="00035B2B" w:rsidRDefault="00035B2B" w:rsidP="00035B2B">
      <w:pPr>
        <w:pStyle w:val="Glava"/>
        <w:tabs>
          <w:tab w:val="left" w:pos="708"/>
        </w:tabs>
        <w:jc w:val="both"/>
        <w:rPr>
          <w:i w:val="0"/>
          <w:sz w:val="22"/>
          <w:szCs w:val="22"/>
        </w:rPr>
      </w:pPr>
    </w:p>
    <w:p w14:paraId="36F73926" w14:textId="77777777" w:rsidR="00035B2B" w:rsidRDefault="00035B2B" w:rsidP="00035B2B">
      <w:pPr>
        <w:pStyle w:val="Glava"/>
        <w:tabs>
          <w:tab w:val="left" w:pos="708"/>
        </w:tabs>
        <w:ind w:left="1080"/>
        <w:jc w:val="both"/>
        <w:rPr>
          <w:i w:val="0"/>
          <w:sz w:val="22"/>
          <w:szCs w:val="22"/>
        </w:rPr>
      </w:pPr>
    </w:p>
    <w:p w14:paraId="45584870" w14:textId="77777777" w:rsidR="00035B2B" w:rsidRDefault="00035B2B" w:rsidP="00035B2B">
      <w:pPr>
        <w:pStyle w:val="Glava"/>
        <w:tabs>
          <w:tab w:val="left" w:pos="708"/>
        </w:tabs>
        <w:ind w:left="1080"/>
        <w:jc w:val="both"/>
        <w:rPr>
          <w:i w:val="0"/>
          <w:sz w:val="22"/>
          <w:szCs w:val="22"/>
        </w:rPr>
      </w:pPr>
    </w:p>
    <w:p w14:paraId="66DFBE29" w14:textId="77777777" w:rsidR="00035B2B" w:rsidRDefault="00035B2B" w:rsidP="00035B2B">
      <w:pPr>
        <w:pStyle w:val="Glava"/>
        <w:tabs>
          <w:tab w:val="left" w:pos="708"/>
        </w:tabs>
        <w:ind w:left="1080"/>
        <w:jc w:val="both"/>
        <w:rPr>
          <w:i w:val="0"/>
          <w:sz w:val="22"/>
          <w:szCs w:val="22"/>
        </w:rPr>
      </w:pPr>
    </w:p>
    <w:p w14:paraId="308F240E" w14:textId="77777777" w:rsidR="00035B2B" w:rsidRDefault="00035B2B" w:rsidP="00035B2B">
      <w:pPr>
        <w:pStyle w:val="Glava"/>
        <w:tabs>
          <w:tab w:val="left" w:pos="708"/>
        </w:tabs>
        <w:ind w:left="1080"/>
        <w:jc w:val="both"/>
        <w:rPr>
          <w:i w:val="0"/>
          <w:sz w:val="22"/>
          <w:szCs w:val="22"/>
        </w:rPr>
      </w:pPr>
    </w:p>
    <w:p w14:paraId="7E66FBE8" w14:textId="77777777" w:rsidR="00035B2B" w:rsidRDefault="00035B2B" w:rsidP="00035B2B">
      <w:pPr>
        <w:pStyle w:val="Glava"/>
        <w:tabs>
          <w:tab w:val="left" w:pos="708"/>
        </w:tabs>
        <w:ind w:left="1080"/>
        <w:jc w:val="both"/>
        <w:rPr>
          <w:i w:val="0"/>
          <w:sz w:val="22"/>
          <w:szCs w:val="22"/>
        </w:rPr>
      </w:pPr>
    </w:p>
    <w:p w14:paraId="4FDAF6C8" w14:textId="77777777" w:rsidR="00035B2B" w:rsidRDefault="00035B2B" w:rsidP="00035B2B">
      <w:pPr>
        <w:pStyle w:val="Glava"/>
        <w:tabs>
          <w:tab w:val="left" w:pos="708"/>
        </w:tabs>
        <w:ind w:left="1080"/>
        <w:jc w:val="both"/>
        <w:rPr>
          <w:i w:val="0"/>
          <w:sz w:val="22"/>
          <w:szCs w:val="22"/>
        </w:rPr>
      </w:pPr>
    </w:p>
    <w:p w14:paraId="1E3A281B" w14:textId="77777777" w:rsidR="00035B2B" w:rsidRDefault="00035B2B" w:rsidP="00035B2B">
      <w:pPr>
        <w:pStyle w:val="Glava"/>
        <w:tabs>
          <w:tab w:val="left" w:pos="708"/>
        </w:tabs>
        <w:ind w:left="1080"/>
        <w:jc w:val="both"/>
        <w:rPr>
          <w:i w:val="0"/>
          <w:sz w:val="22"/>
          <w:szCs w:val="22"/>
        </w:rPr>
      </w:pPr>
    </w:p>
    <w:p w14:paraId="3821584B" w14:textId="77777777" w:rsidR="00035B2B" w:rsidRDefault="00035B2B" w:rsidP="00035B2B">
      <w:pPr>
        <w:pStyle w:val="Glava"/>
        <w:tabs>
          <w:tab w:val="left" w:pos="708"/>
        </w:tabs>
        <w:ind w:left="1080"/>
        <w:jc w:val="both"/>
        <w:rPr>
          <w:i w:val="0"/>
          <w:sz w:val="22"/>
          <w:szCs w:val="22"/>
        </w:rPr>
      </w:pPr>
    </w:p>
    <w:p w14:paraId="72450FD5" w14:textId="77777777" w:rsidR="00035B2B" w:rsidRDefault="00035B2B" w:rsidP="00035B2B">
      <w:pPr>
        <w:pStyle w:val="Glava"/>
        <w:tabs>
          <w:tab w:val="left" w:pos="708"/>
        </w:tabs>
        <w:ind w:left="1080"/>
        <w:jc w:val="both"/>
        <w:rPr>
          <w:i w:val="0"/>
          <w:sz w:val="22"/>
          <w:szCs w:val="22"/>
        </w:rPr>
      </w:pPr>
    </w:p>
    <w:p w14:paraId="5E7D4F5F" w14:textId="77777777" w:rsidR="00035B2B" w:rsidRDefault="00035B2B" w:rsidP="00035B2B">
      <w:pPr>
        <w:pStyle w:val="Glava"/>
        <w:tabs>
          <w:tab w:val="left" w:pos="708"/>
        </w:tabs>
        <w:ind w:left="1080"/>
        <w:jc w:val="both"/>
        <w:rPr>
          <w:i w:val="0"/>
          <w:sz w:val="22"/>
          <w:szCs w:val="22"/>
        </w:rPr>
      </w:pPr>
    </w:p>
    <w:p w14:paraId="085AC60F" w14:textId="77777777" w:rsidR="00035B2B" w:rsidRDefault="00035B2B" w:rsidP="00035B2B">
      <w:pPr>
        <w:pStyle w:val="Glava"/>
        <w:tabs>
          <w:tab w:val="left" w:pos="708"/>
        </w:tabs>
        <w:ind w:left="1080"/>
        <w:jc w:val="both"/>
        <w:rPr>
          <w:i w:val="0"/>
          <w:sz w:val="22"/>
          <w:szCs w:val="22"/>
        </w:rPr>
      </w:pPr>
    </w:p>
    <w:p w14:paraId="1D6CD90F" w14:textId="77777777" w:rsidR="00B2007E" w:rsidRDefault="00B2007E" w:rsidP="00770423">
      <w:pPr>
        <w:rPr>
          <w:b/>
          <w:i w:val="0"/>
          <w:sz w:val="22"/>
          <w:szCs w:val="22"/>
        </w:rPr>
      </w:pPr>
    </w:p>
    <w:p w14:paraId="73CFE359" w14:textId="77777777" w:rsidR="00B2007E" w:rsidRDefault="00B2007E" w:rsidP="00035B2B">
      <w:pPr>
        <w:ind w:left="1080"/>
        <w:jc w:val="right"/>
        <w:rPr>
          <w:b/>
          <w:i w:val="0"/>
          <w:sz w:val="22"/>
          <w:szCs w:val="22"/>
        </w:rPr>
      </w:pPr>
    </w:p>
    <w:p w14:paraId="0951B171"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1E10E2F1" w14:textId="77777777" w:rsidR="00035B2B" w:rsidRDefault="00035B2B" w:rsidP="00035B2B">
      <w:pPr>
        <w:ind w:left="1080"/>
        <w:jc w:val="center"/>
        <w:rPr>
          <w:i w:val="0"/>
          <w:sz w:val="22"/>
          <w:szCs w:val="22"/>
        </w:rPr>
      </w:pPr>
    </w:p>
    <w:p w14:paraId="08DEF572" w14:textId="77777777" w:rsidR="00035B2B" w:rsidRDefault="00035B2B" w:rsidP="00035B2B">
      <w:pPr>
        <w:ind w:left="1080"/>
        <w:jc w:val="center"/>
        <w:rPr>
          <w:i w:val="0"/>
          <w:sz w:val="22"/>
          <w:szCs w:val="22"/>
        </w:rPr>
      </w:pPr>
    </w:p>
    <w:p w14:paraId="6C7ACB3C" w14:textId="77777777" w:rsidR="00035B2B" w:rsidRDefault="00035B2B" w:rsidP="00035B2B">
      <w:pPr>
        <w:ind w:left="1080"/>
        <w:jc w:val="center"/>
        <w:rPr>
          <w:i w:val="0"/>
          <w:sz w:val="22"/>
          <w:szCs w:val="22"/>
        </w:rPr>
      </w:pPr>
    </w:p>
    <w:p w14:paraId="3DD3BF2C" w14:textId="77777777" w:rsidR="00035B2B" w:rsidRDefault="00035B2B" w:rsidP="00035B2B">
      <w:pPr>
        <w:ind w:left="1080"/>
        <w:jc w:val="center"/>
        <w:rPr>
          <w:i w:val="0"/>
          <w:sz w:val="22"/>
          <w:szCs w:val="22"/>
        </w:rPr>
      </w:pPr>
    </w:p>
    <w:p w14:paraId="7F59D6EB" w14:textId="77777777" w:rsidR="00035B2B" w:rsidRDefault="00035B2B" w:rsidP="00035B2B">
      <w:pPr>
        <w:ind w:left="1080"/>
        <w:jc w:val="center"/>
        <w:rPr>
          <w:i w:val="0"/>
          <w:sz w:val="22"/>
          <w:szCs w:val="22"/>
        </w:rPr>
      </w:pPr>
    </w:p>
    <w:p w14:paraId="3496F0B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1D9D02A2" w14:textId="77777777" w:rsidR="00035B2B" w:rsidRDefault="00035B2B" w:rsidP="00035B2B">
      <w:pPr>
        <w:ind w:left="1080"/>
        <w:rPr>
          <w:i w:val="0"/>
          <w:sz w:val="22"/>
          <w:szCs w:val="22"/>
        </w:rPr>
      </w:pPr>
    </w:p>
    <w:p w14:paraId="2B7AC124" w14:textId="77777777" w:rsidR="00035B2B" w:rsidRDefault="00035B2B" w:rsidP="00035B2B">
      <w:pPr>
        <w:ind w:left="1080"/>
        <w:rPr>
          <w:i w:val="0"/>
          <w:sz w:val="22"/>
          <w:szCs w:val="22"/>
        </w:rPr>
      </w:pPr>
    </w:p>
    <w:p w14:paraId="1F505613" w14:textId="7777777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E968CA">
        <w:rPr>
          <w:b/>
          <w:i w:val="0"/>
          <w:sz w:val="22"/>
          <w:szCs w:val="22"/>
        </w:rPr>
        <w:t xml:space="preserve">Vrtcu </w:t>
      </w:r>
      <w:r w:rsidR="0077716D">
        <w:rPr>
          <w:b/>
          <w:i w:val="0"/>
          <w:sz w:val="22"/>
          <w:szCs w:val="22"/>
        </w:rPr>
        <w:t>Jarše</w:t>
      </w:r>
      <w:r w:rsidR="00E968CA">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6802E221" w14:textId="77777777" w:rsidR="00035B2B" w:rsidRDefault="00035B2B" w:rsidP="00035B2B">
      <w:pPr>
        <w:jc w:val="right"/>
        <w:rPr>
          <w:b/>
          <w:i w:val="0"/>
          <w:sz w:val="22"/>
          <w:szCs w:val="22"/>
        </w:rPr>
      </w:pPr>
    </w:p>
    <w:p w14:paraId="51A9F3EA" w14:textId="77777777" w:rsidR="00035B2B" w:rsidRDefault="00035B2B" w:rsidP="00035B2B">
      <w:pPr>
        <w:jc w:val="right"/>
        <w:rPr>
          <w:b/>
          <w:i w:val="0"/>
          <w:sz w:val="22"/>
          <w:szCs w:val="22"/>
        </w:rPr>
      </w:pPr>
    </w:p>
    <w:p w14:paraId="7FFF2F5F" w14:textId="77777777" w:rsidR="00035B2B" w:rsidRDefault="00035B2B" w:rsidP="00035B2B">
      <w:pPr>
        <w:jc w:val="right"/>
        <w:rPr>
          <w:b/>
          <w:i w:val="0"/>
          <w:sz w:val="22"/>
          <w:szCs w:val="22"/>
        </w:rPr>
      </w:pPr>
    </w:p>
    <w:p w14:paraId="7BC947C5"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73D33EEF" w14:textId="77777777" w:rsidR="00035B2B" w:rsidRDefault="00035B2B" w:rsidP="00035B2B">
      <w:pPr>
        <w:ind w:left="1080"/>
        <w:jc w:val="both"/>
        <w:rPr>
          <w:i w:val="0"/>
          <w:sz w:val="22"/>
          <w:szCs w:val="22"/>
        </w:rPr>
      </w:pPr>
    </w:p>
    <w:p w14:paraId="0A224619" w14:textId="77777777" w:rsidR="00035B2B" w:rsidRDefault="00035B2B" w:rsidP="00035B2B">
      <w:pPr>
        <w:ind w:left="1080"/>
        <w:jc w:val="both"/>
        <w:rPr>
          <w:i w:val="0"/>
          <w:sz w:val="22"/>
          <w:szCs w:val="22"/>
        </w:rPr>
      </w:pPr>
    </w:p>
    <w:p w14:paraId="5FE7D684" w14:textId="77777777" w:rsidR="00035B2B" w:rsidRDefault="00035B2B" w:rsidP="00035B2B">
      <w:pPr>
        <w:ind w:left="1080"/>
        <w:jc w:val="both"/>
        <w:rPr>
          <w:i w:val="0"/>
          <w:sz w:val="22"/>
          <w:szCs w:val="22"/>
        </w:rPr>
      </w:pPr>
    </w:p>
    <w:p w14:paraId="5C1D70F3" w14:textId="77777777" w:rsidR="00035B2B" w:rsidRDefault="00035B2B" w:rsidP="00035B2B">
      <w:pPr>
        <w:ind w:left="1080"/>
        <w:jc w:val="both"/>
        <w:rPr>
          <w:i w:val="0"/>
          <w:sz w:val="22"/>
          <w:szCs w:val="22"/>
        </w:rPr>
      </w:pPr>
    </w:p>
    <w:p w14:paraId="708302CD" w14:textId="77777777" w:rsidR="00035B2B" w:rsidRDefault="00035B2B" w:rsidP="00035B2B">
      <w:pPr>
        <w:ind w:left="1080"/>
        <w:jc w:val="both"/>
        <w:rPr>
          <w:i w:val="0"/>
          <w:sz w:val="22"/>
          <w:szCs w:val="22"/>
        </w:rPr>
      </w:pPr>
    </w:p>
    <w:p w14:paraId="6D0F5B38" w14:textId="77777777" w:rsidR="00035B2B" w:rsidRDefault="00035B2B" w:rsidP="00035B2B">
      <w:pPr>
        <w:ind w:left="1080"/>
        <w:jc w:val="both"/>
        <w:rPr>
          <w:i w:val="0"/>
          <w:sz w:val="22"/>
          <w:szCs w:val="22"/>
        </w:rPr>
      </w:pPr>
    </w:p>
    <w:p w14:paraId="012B7127" w14:textId="77777777" w:rsidR="00035B2B" w:rsidRDefault="00035B2B" w:rsidP="00035B2B">
      <w:pPr>
        <w:ind w:left="1080"/>
        <w:jc w:val="both"/>
        <w:rPr>
          <w:i w:val="0"/>
          <w:sz w:val="22"/>
          <w:szCs w:val="22"/>
        </w:rPr>
      </w:pPr>
    </w:p>
    <w:p w14:paraId="7AA097BE" w14:textId="77777777" w:rsidR="00035B2B" w:rsidRDefault="00035B2B" w:rsidP="00035B2B">
      <w:pPr>
        <w:ind w:left="1080"/>
        <w:jc w:val="both"/>
        <w:rPr>
          <w:i w:val="0"/>
          <w:sz w:val="22"/>
          <w:szCs w:val="22"/>
        </w:rPr>
      </w:pPr>
    </w:p>
    <w:p w14:paraId="7DEA452A" w14:textId="77777777" w:rsidR="00035B2B" w:rsidRDefault="00035B2B" w:rsidP="00035B2B">
      <w:pPr>
        <w:ind w:left="1080"/>
        <w:jc w:val="both"/>
        <w:rPr>
          <w:i w:val="0"/>
          <w:sz w:val="22"/>
          <w:szCs w:val="22"/>
        </w:rPr>
      </w:pPr>
    </w:p>
    <w:p w14:paraId="1F6C4C47" w14:textId="77777777" w:rsidR="00035B2B" w:rsidRDefault="00035B2B" w:rsidP="00035B2B">
      <w:pPr>
        <w:ind w:left="1080"/>
        <w:jc w:val="both"/>
        <w:rPr>
          <w:i w:val="0"/>
          <w:sz w:val="22"/>
          <w:szCs w:val="22"/>
        </w:rPr>
      </w:pPr>
    </w:p>
    <w:p w14:paraId="18B7088D" w14:textId="77777777" w:rsidR="00035B2B" w:rsidRDefault="00035B2B" w:rsidP="00035B2B">
      <w:pPr>
        <w:ind w:left="1080"/>
        <w:jc w:val="both"/>
        <w:rPr>
          <w:i w:val="0"/>
          <w:sz w:val="22"/>
          <w:szCs w:val="22"/>
        </w:rPr>
      </w:pPr>
    </w:p>
    <w:p w14:paraId="40CFCB03" w14:textId="77777777" w:rsidR="00035B2B" w:rsidRDefault="00035B2B" w:rsidP="00035B2B">
      <w:pPr>
        <w:ind w:left="1080"/>
        <w:jc w:val="both"/>
        <w:rPr>
          <w:i w:val="0"/>
          <w:sz w:val="22"/>
          <w:szCs w:val="22"/>
        </w:rPr>
      </w:pPr>
    </w:p>
    <w:p w14:paraId="7EABF7FF" w14:textId="77777777" w:rsidR="00035B2B" w:rsidRDefault="00035B2B" w:rsidP="00035B2B">
      <w:pPr>
        <w:ind w:left="1080"/>
        <w:jc w:val="both"/>
        <w:rPr>
          <w:i w:val="0"/>
          <w:sz w:val="22"/>
          <w:szCs w:val="22"/>
        </w:rPr>
      </w:pPr>
    </w:p>
    <w:p w14:paraId="2655DD89" w14:textId="77777777" w:rsidR="00035B2B" w:rsidRDefault="00035B2B" w:rsidP="00035B2B">
      <w:pPr>
        <w:ind w:left="1080"/>
        <w:jc w:val="both"/>
        <w:rPr>
          <w:i w:val="0"/>
          <w:sz w:val="22"/>
          <w:szCs w:val="22"/>
        </w:rPr>
      </w:pPr>
    </w:p>
    <w:p w14:paraId="472099D3" w14:textId="77777777" w:rsidR="00035B2B" w:rsidRDefault="00035B2B" w:rsidP="00035B2B">
      <w:pPr>
        <w:ind w:left="1080"/>
        <w:jc w:val="both"/>
        <w:rPr>
          <w:i w:val="0"/>
          <w:sz w:val="22"/>
          <w:szCs w:val="22"/>
        </w:rPr>
      </w:pPr>
    </w:p>
    <w:p w14:paraId="48BA1150" w14:textId="77777777" w:rsidR="00035B2B" w:rsidRDefault="00035B2B" w:rsidP="00035B2B">
      <w:pPr>
        <w:ind w:left="1080"/>
        <w:jc w:val="both"/>
        <w:rPr>
          <w:i w:val="0"/>
          <w:sz w:val="22"/>
          <w:szCs w:val="22"/>
        </w:rPr>
      </w:pPr>
    </w:p>
    <w:p w14:paraId="253705DA" w14:textId="77777777" w:rsidR="00035B2B" w:rsidRDefault="00035B2B" w:rsidP="00035B2B">
      <w:pPr>
        <w:ind w:left="1080"/>
        <w:jc w:val="both"/>
        <w:rPr>
          <w:i w:val="0"/>
          <w:sz w:val="22"/>
          <w:szCs w:val="22"/>
        </w:rPr>
      </w:pPr>
    </w:p>
    <w:p w14:paraId="4AE8433A" w14:textId="77777777" w:rsidR="00035B2B" w:rsidRDefault="00035B2B" w:rsidP="00035B2B">
      <w:pPr>
        <w:ind w:left="1080"/>
        <w:jc w:val="both"/>
        <w:rPr>
          <w:i w:val="0"/>
          <w:sz w:val="22"/>
          <w:szCs w:val="22"/>
        </w:rPr>
      </w:pPr>
    </w:p>
    <w:p w14:paraId="4B67E967" w14:textId="77777777" w:rsidR="00035B2B" w:rsidRDefault="00035B2B" w:rsidP="00035B2B">
      <w:pPr>
        <w:ind w:left="1080"/>
        <w:jc w:val="both"/>
        <w:rPr>
          <w:i w:val="0"/>
          <w:sz w:val="22"/>
          <w:szCs w:val="22"/>
        </w:rPr>
      </w:pPr>
    </w:p>
    <w:p w14:paraId="6C71EC62" w14:textId="77777777" w:rsidR="00035B2B" w:rsidRDefault="00035B2B" w:rsidP="00035B2B">
      <w:pPr>
        <w:ind w:left="1080"/>
        <w:jc w:val="both"/>
        <w:rPr>
          <w:i w:val="0"/>
          <w:sz w:val="22"/>
          <w:szCs w:val="22"/>
        </w:rPr>
      </w:pPr>
    </w:p>
    <w:p w14:paraId="69864EE1" w14:textId="77777777" w:rsidR="00035B2B" w:rsidRDefault="00035B2B" w:rsidP="00035B2B">
      <w:pPr>
        <w:ind w:left="1080"/>
        <w:jc w:val="both"/>
        <w:rPr>
          <w:i w:val="0"/>
          <w:sz w:val="22"/>
          <w:szCs w:val="22"/>
        </w:rPr>
      </w:pPr>
    </w:p>
    <w:p w14:paraId="608D0180" w14:textId="77777777" w:rsidR="00035B2B" w:rsidRDefault="00035B2B" w:rsidP="00035B2B">
      <w:pPr>
        <w:ind w:left="1080"/>
        <w:jc w:val="both"/>
        <w:rPr>
          <w:i w:val="0"/>
          <w:sz w:val="22"/>
          <w:szCs w:val="22"/>
        </w:rPr>
      </w:pPr>
    </w:p>
    <w:p w14:paraId="1C7F7DB1" w14:textId="77777777" w:rsidR="00035B2B" w:rsidRDefault="00035B2B" w:rsidP="00035B2B">
      <w:pPr>
        <w:ind w:left="1080"/>
        <w:jc w:val="both"/>
        <w:rPr>
          <w:i w:val="0"/>
          <w:sz w:val="22"/>
          <w:szCs w:val="22"/>
        </w:rPr>
      </w:pPr>
    </w:p>
    <w:p w14:paraId="6205C23F" w14:textId="77777777" w:rsidR="00035B2B" w:rsidRDefault="00035B2B" w:rsidP="00035B2B">
      <w:pPr>
        <w:ind w:left="1080"/>
        <w:jc w:val="both"/>
        <w:rPr>
          <w:i w:val="0"/>
          <w:sz w:val="22"/>
          <w:szCs w:val="22"/>
        </w:rPr>
      </w:pPr>
    </w:p>
    <w:p w14:paraId="11F9C7A7" w14:textId="77777777" w:rsidR="00035B2B" w:rsidRDefault="00035B2B" w:rsidP="00035B2B">
      <w:pPr>
        <w:ind w:left="1080"/>
        <w:jc w:val="both"/>
        <w:rPr>
          <w:i w:val="0"/>
          <w:sz w:val="22"/>
          <w:szCs w:val="22"/>
        </w:rPr>
      </w:pPr>
    </w:p>
    <w:p w14:paraId="366D0033" w14:textId="77777777" w:rsidR="00035B2B" w:rsidRPr="00B2007E" w:rsidRDefault="00035B2B" w:rsidP="00035B2B">
      <w:pPr>
        <w:rPr>
          <w:b/>
          <w:sz w:val="28"/>
          <w:szCs w:val="22"/>
        </w:rPr>
      </w:pPr>
      <w:r w:rsidRPr="00B2007E">
        <w:rPr>
          <w:b/>
          <w:sz w:val="28"/>
          <w:szCs w:val="22"/>
        </w:rPr>
        <w:br w:type="page"/>
      </w:r>
    </w:p>
    <w:p w14:paraId="0EAD76A7"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2FAD9B24" w14:textId="77777777" w:rsidR="00035B2B" w:rsidRDefault="00035B2B" w:rsidP="00035B2B">
      <w:pPr>
        <w:jc w:val="both"/>
        <w:rPr>
          <w:i w:val="0"/>
          <w:sz w:val="22"/>
          <w:szCs w:val="22"/>
        </w:rPr>
      </w:pPr>
    </w:p>
    <w:p w14:paraId="32258FF1" w14:textId="77777777" w:rsidR="00035B2B" w:rsidRDefault="00035B2B" w:rsidP="00035B2B">
      <w:pPr>
        <w:ind w:left="1080"/>
        <w:jc w:val="both"/>
        <w:rPr>
          <w:i w:val="0"/>
          <w:sz w:val="22"/>
          <w:szCs w:val="22"/>
        </w:rPr>
      </w:pPr>
    </w:p>
    <w:p w14:paraId="660FDE8D" w14:textId="77777777" w:rsidR="00035B2B" w:rsidRDefault="00035B2B" w:rsidP="00035B2B">
      <w:pPr>
        <w:ind w:left="1080"/>
        <w:jc w:val="both"/>
        <w:rPr>
          <w:i w:val="0"/>
          <w:sz w:val="22"/>
          <w:szCs w:val="22"/>
        </w:rPr>
      </w:pPr>
    </w:p>
    <w:p w14:paraId="09D9A470"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D860EA9" w14:textId="77777777" w:rsidR="00035B2B" w:rsidRDefault="00035B2B" w:rsidP="00035B2B">
      <w:pPr>
        <w:ind w:left="1080"/>
        <w:rPr>
          <w:i w:val="0"/>
          <w:sz w:val="22"/>
          <w:szCs w:val="22"/>
        </w:rPr>
      </w:pPr>
    </w:p>
    <w:p w14:paraId="1AED6F85" w14:textId="77777777" w:rsidR="00035B2B" w:rsidRDefault="00035B2B" w:rsidP="00035B2B">
      <w:pPr>
        <w:ind w:left="1080"/>
        <w:rPr>
          <w:i w:val="0"/>
          <w:sz w:val="22"/>
          <w:szCs w:val="22"/>
        </w:rPr>
      </w:pPr>
    </w:p>
    <w:p w14:paraId="21DBFA30"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F19D81C" w14:textId="77777777" w:rsidR="00035B2B" w:rsidRDefault="00035B2B" w:rsidP="00035B2B">
      <w:pPr>
        <w:ind w:left="1080"/>
        <w:rPr>
          <w:i w:val="0"/>
          <w:sz w:val="22"/>
          <w:szCs w:val="22"/>
        </w:rPr>
      </w:pPr>
    </w:p>
    <w:p w14:paraId="6D846763" w14:textId="77777777" w:rsidR="00035B2B" w:rsidRDefault="00035B2B" w:rsidP="00035B2B">
      <w:pPr>
        <w:ind w:left="1080"/>
        <w:jc w:val="right"/>
        <w:rPr>
          <w:i w:val="0"/>
          <w:sz w:val="22"/>
          <w:szCs w:val="22"/>
        </w:rPr>
      </w:pPr>
    </w:p>
    <w:p w14:paraId="0B7F2A2B" w14:textId="77777777" w:rsidR="00B43633" w:rsidRDefault="00B43633" w:rsidP="00035B2B">
      <w:pPr>
        <w:ind w:left="1080"/>
        <w:jc w:val="right"/>
        <w:rPr>
          <w:i w:val="0"/>
          <w:sz w:val="22"/>
          <w:szCs w:val="22"/>
        </w:rPr>
      </w:pPr>
    </w:p>
    <w:p w14:paraId="288167FF" w14:textId="77777777" w:rsidR="00B43633" w:rsidRDefault="00B43633" w:rsidP="00035B2B">
      <w:pPr>
        <w:ind w:left="1080"/>
        <w:jc w:val="right"/>
        <w:rPr>
          <w:i w:val="0"/>
          <w:sz w:val="22"/>
          <w:szCs w:val="22"/>
        </w:rPr>
      </w:pPr>
    </w:p>
    <w:p w14:paraId="077F7A35" w14:textId="77777777" w:rsidR="00B43633" w:rsidRDefault="00B43633" w:rsidP="00035B2B">
      <w:pPr>
        <w:ind w:left="1080"/>
        <w:jc w:val="right"/>
        <w:rPr>
          <w:i w:val="0"/>
          <w:sz w:val="22"/>
          <w:szCs w:val="22"/>
        </w:rPr>
      </w:pPr>
    </w:p>
    <w:p w14:paraId="407FEB31" w14:textId="77777777" w:rsidR="00B43633" w:rsidRDefault="00B43633" w:rsidP="00035B2B">
      <w:pPr>
        <w:ind w:left="1080"/>
        <w:jc w:val="right"/>
        <w:rPr>
          <w:i w:val="0"/>
          <w:sz w:val="22"/>
          <w:szCs w:val="22"/>
        </w:rPr>
      </w:pPr>
    </w:p>
    <w:p w14:paraId="066E8987" w14:textId="77777777" w:rsidR="00B43633" w:rsidRDefault="00B43633" w:rsidP="00035B2B">
      <w:pPr>
        <w:ind w:left="1080"/>
        <w:jc w:val="right"/>
        <w:rPr>
          <w:i w:val="0"/>
          <w:sz w:val="22"/>
          <w:szCs w:val="22"/>
        </w:rPr>
      </w:pPr>
    </w:p>
    <w:p w14:paraId="599EA189" w14:textId="77777777" w:rsidR="00035B2B" w:rsidRDefault="00035B2B" w:rsidP="00402C90">
      <w:pPr>
        <w:jc w:val="both"/>
        <w:rPr>
          <w:i w:val="0"/>
          <w:sz w:val="22"/>
          <w:szCs w:val="22"/>
        </w:rPr>
      </w:pPr>
    </w:p>
    <w:p w14:paraId="35A7E607" w14:textId="77777777" w:rsidR="00035B2B" w:rsidRDefault="00035B2B" w:rsidP="00035B2B">
      <w:pPr>
        <w:ind w:left="1080"/>
        <w:jc w:val="both"/>
        <w:rPr>
          <w:i w:val="0"/>
          <w:sz w:val="22"/>
          <w:szCs w:val="22"/>
        </w:rPr>
      </w:pPr>
    </w:p>
    <w:p w14:paraId="05306B8B"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2D9A7489" w14:textId="77777777" w:rsidR="00035B2B" w:rsidRDefault="00035B2B" w:rsidP="00035B2B">
      <w:pPr>
        <w:ind w:left="1080"/>
        <w:rPr>
          <w:i w:val="0"/>
          <w:sz w:val="22"/>
          <w:szCs w:val="22"/>
        </w:rPr>
      </w:pPr>
    </w:p>
    <w:p w14:paraId="197578B9" w14:textId="77777777" w:rsidR="00035B2B" w:rsidRDefault="00035B2B" w:rsidP="00035B2B">
      <w:pPr>
        <w:ind w:left="1080"/>
        <w:rPr>
          <w:i w:val="0"/>
          <w:sz w:val="22"/>
          <w:szCs w:val="22"/>
        </w:rPr>
      </w:pPr>
    </w:p>
    <w:p w14:paraId="4AA51996" w14:textId="77777777" w:rsidR="00035B2B" w:rsidRDefault="00035B2B" w:rsidP="00035B2B">
      <w:pPr>
        <w:ind w:left="1080"/>
        <w:rPr>
          <w:i w:val="0"/>
          <w:sz w:val="22"/>
          <w:szCs w:val="22"/>
        </w:rPr>
      </w:pPr>
    </w:p>
    <w:p w14:paraId="3AD37B2A" w14:textId="77777777" w:rsidR="00402C90" w:rsidRPr="00402C90" w:rsidRDefault="00402C90" w:rsidP="00402C90">
      <w:pPr>
        <w:rPr>
          <w:i w:val="0"/>
          <w:sz w:val="22"/>
          <w:szCs w:val="22"/>
        </w:rPr>
      </w:pPr>
    </w:p>
    <w:p w14:paraId="5E28D4C5" w14:textId="77777777" w:rsidR="00035B2B" w:rsidRDefault="00402C90" w:rsidP="00402C90">
      <w:pPr>
        <w:ind w:left="1080"/>
        <w:rPr>
          <w:i w:val="0"/>
          <w:sz w:val="22"/>
          <w:szCs w:val="22"/>
        </w:rPr>
      </w:pPr>
      <w:r w:rsidRPr="00402C90">
        <w:rPr>
          <w:i w:val="0"/>
          <w:sz w:val="22"/>
          <w:szCs w:val="22"/>
        </w:rPr>
        <w:t> </w:t>
      </w:r>
    </w:p>
    <w:p w14:paraId="5F777397" w14:textId="77777777" w:rsidR="00035B2B" w:rsidRDefault="00035B2B" w:rsidP="00035B2B">
      <w:pPr>
        <w:ind w:left="1080"/>
        <w:rPr>
          <w:i w:val="0"/>
          <w:sz w:val="22"/>
          <w:szCs w:val="22"/>
        </w:rPr>
      </w:pPr>
    </w:p>
    <w:p w14:paraId="049A4286" w14:textId="77777777" w:rsidR="00035B2B" w:rsidRDefault="00035B2B" w:rsidP="00035B2B">
      <w:pPr>
        <w:ind w:left="1080"/>
        <w:rPr>
          <w:i w:val="0"/>
          <w:sz w:val="22"/>
          <w:szCs w:val="22"/>
        </w:rPr>
      </w:pPr>
    </w:p>
    <w:p w14:paraId="2CF6B9EA" w14:textId="77777777" w:rsidR="00035B2B" w:rsidRDefault="00035B2B" w:rsidP="00035B2B">
      <w:pPr>
        <w:ind w:left="1080"/>
        <w:rPr>
          <w:i w:val="0"/>
          <w:sz w:val="22"/>
          <w:szCs w:val="22"/>
        </w:rPr>
      </w:pPr>
    </w:p>
    <w:p w14:paraId="1047186F" w14:textId="77777777" w:rsidR="00035B2B" w:rsidRDefault="00035B2B" w:rsidP="00035B2B">
      <w:pPr>
        <w:ind w:left="1080"/>
        <w:rPr>
          <w:i w:val="0"/>
          <w:sz w:val="22"/>
          <w:szCs w:val="22"/>
        </w:rPr>
      </w:pPr>
    </w:p>
    <w:p w14:paraId="1281064F" w14:textId="77777777" w:rsidR="00035B2B" w:rsidRDefault="00035B2B" w:rsidP="00035B2B">
      <w:pPr>
        <w:ind w:left="1080"/>
        <w:rPr>
          <w:i w:val="0"/>
          <w:sz w:val="22"/>
          <w:szCs w:val="22"/>
        </w:rPr>
      </w:pPr>
    </w:p>
    <w:p w14:paraId="7ADBD013" w14:textId="77777777" w:rsidR="00B2007E" w:rsidRDefault="00B2007E" w:rsidP="00035B2B">
      <w:pPr>
        <w:ind w:left="1080"/>
        <w:rPr>
          <w:i w:val="0"/>
          <w:sz w:val="22"/>
          <w:szCs w:val="22"/>
        </w:rPr>
      </w:pPr>
    </w:p>
    <w:p w14:paraId="5DCA5EC3" w14:textId="77777777" w:rsidR="00B2007E" w:rsidRDefault="00B2007E" w:rsidP="00035B2B">
      <w:pPr>
        <w:ind w:left="1080"/>
        <w:rPr>
          <w:i w:val="0"/>
          <w:sz w:val="22"/>
          <w:szCs w:val="22"/>
        </w:rPr>
      </w:pPr>
    </w:p>
    <w:p w14:paraId="37A25467" w14:textId="77777777" w:rsidR="00B2007E" w:rsidRDefault="00B2007E" w:rsidP="00035B2B">
      <w:pPr>
        <w:ind w:left="1080"/>
        <w:rPr>
          <w:i w:val="0"/>
          <w:sz w:val="22"/>
          <w:szCs w:val="22"/>
        </w:rPr>
      </w:pPr>
    </w:p>
    <w:p w14:paraId="698CCD08" w14:textId="77777777" w:rsidR="00B2007E" w:rsidRDefault="00B2007E" w:rsidP="00035B2B">
      <w:pPr>
        <w:ind w:left="1080"/>
        <w:rPr>
          <w:i w:val="0"/>
          <w:sz w:val="22"/>
          <w:szCs w:val="22"/>
        </w:rPr>
      </w:pPr>
    </w:p>
    <w:p w14:paraId="59A28F09" w14:textId="77777777" w:rsidR="00B2007E" w:rsidRDefault="00B2007E" w:rsidP="00035B2B">
      <w:pPr>
        <w:ind w:left="1080"/>
        <w:rPr>
          <w:i w:val="0"/>
          <w:sz w:val="22"/>
          <w:szCs w:val="22"/>
        </w:rPr>
      </w:pPr>
    </w:p>
    <w:p w14:paraId="4C563206" w14:textId="77777777" w:rsidR="00B2007E" w:rsidRDefault="00B2007E" w:rsidP="00035B2B">
      <w:pPr>
        <w:ind w:left="1080"/>
        <w:rPr>
          <w:i w:val="0"/>
          <w:sz w:val="22"/>
          <w:szCs w:val="22"/>
        </w:rPr>
      </w:pPr>
    </w:p>
    <w:p w14:paraId="21C9DD48" w14:textId="77777777" w:rsidR="00B2007E" w:rsidRDefault="00B2007E" w:rsidP="00035B2B">
      <w:pPr>
        <w:ind w:left="1080"/>
        <w:rPr>
          <w:i w:val="0"/>
          <w:sz w:val="22"/>
          <w:szCs w:val="22"/>
        </w:rPr>
      </w:pPr>
    </w:p>
    <w:p w14:paraId="583AE979" w14:textId="77777777" w:rsidR="00B2007E" w:rsidRDefault="00B2007E" w:rsidP="00035B2B">
      <w:pPr>
        <w:ind w:left="1080"/>
        <w:rPr>
          <w:i w:val="0"/>
          <w:sz w:val="22"/>
          <w:szCs w:val="22"/>
        </w:rPr>
      </w:pPr>
    </w:p>
    <w:p w14:paraId="671BAA63" w14:textId="77777777" w:rsidR="00B2007E" w:rsidRDefault="00B2007E" w:rsidP="00035B2B">
      <w:pPr>
        <w:ind w:left="1080"/>
        <w:rPr>
          <w:i w:val="0"/>
          <w:sz w:val="22"/>
          <w:szCs w:val="22"/>
        </w:rPr>
      </w:pPr>
    </w:p>
    <w:p w14:paraId="2B64733B" w14:textId="77777777" w:rsidR="00035B2B" w:rsidRDefault="00035B2B" w:rsidP="00035B2B">
      <w:pPr>
        <w:rPr>
          <w:i w:val="0"/>
          <w:sz w:val="22"/>
          <w:szCs w:val="22"/>
        </w:rPr>
      </w:pPr>
    </w:p>
    <w:p w14:paraId="47A55B0D" w14:textId="77777777" w:rsidR="00035B2B" w:rsidRDefault="00035B2B" w:rsidP="00035B2B">
      <w:pPr>
        <w:ind w:left="1080"/>
        <w:rPr>
          <w:i w:val="0"/>
          <w:sz w:val="22"/>
          <w:szCs w:val="22"/>
        </w:rPr>
      </w:pPr>
    </w:p>
    <w:p w14:paraId="2DA2D98A" w14:textId="77777777" w:rsidR="00B43633" w:rsidRDefault="00B43633" w:rsidP="00035B2B">
      <w:pPr>
        <w:ind w:left="1080"/>
        <w:rPr>
          <w:i w:val="0"/>
          <w:sz w:val="22"/>
          <w:szCs w:val="22"/>
        </w:rPr>
      </w:pPr>
    </w:p>
    <w:p w14:paraId="5B80587A" w14:textId="77777777" w:rsidR="00B43633" w:rsidRDefault="00B43633" w:rsidP="00035B2B">
      <w:pPr>
        <w:ind w:left="1080"/>
        <w:rPr>
          <w:i w:val="0"/>
          <w:sz w:val="22"/>
          <w:szCs w:val="22"/>
        </w:rPr>
      </w:pPr>
    </w:p>
    <w:p w14:paraId="65CF15E3" w14:textId="77777777" w:rsidR="00B43633" w:rsidRDefault="00B43633" w:rsidP="00035B2B">
      <w:pPr>
        <w:ind w:left="1080"/>
        <w:rPr>
          <w:i w:val="0"/>
          <w:sz w:val="22"/>
          <w:szCs w:val="22"/>
        </w:rPr>
      </w:pPr>
    </w:p>
    <w:p w14:paraId="54878FF0" w14:textId="77777777" w:rsidR="00B43633" w:rsidRDefault="00B43633" w:rsidP="00035B2B">
      <w:pPr>
        <w:ind w:left="1080"/>
        <w:rPr>
          <w:i w:val="0"/>
          <w:sz w:val="22"/>
          <w:szCs w:val="22"/>
        </w:rPr>
      </w:pPr>
    </w:p>
    <w:p w14:paraId="6FA9C84B" w14:textId="77777777" w:rsidR="00B43633" w:rsidRDefault="00B43633" w:rsidP="00035B2B">
      <w:pPr>
        <w:ind w:left="1080"/>
        <w:rPr>
          <w:i w:val="0"/>
          <w:sz w:val="22"/>
          <w:szCs w:val="22"/>
        </w:rPr>
      </w:pPr>
    </w:p>
    <w:p w14:paraId="5F75EAD7" w14:textId="77777777" w:rsidR="00035B2B" w:rsidRPr="00B2007E" w:rsidRDefault="00035B2B" w:rsidP="00035B2B">
      <w:pPr>
        <w:ind w:left="1080"/>
        <w:rPr>
          <w:szCs w:val="22"/>
        </w:rPr>
      </w:pPr>
    </w:p>
    <w:p w14:paraId="49BF3536" w14:textId="77777777" w:rsidR="00035B2B" w:rsidRPr="00B2007E" w:rsidRDefault="00035B2B" w:rsidP="0000665F">
      <w:pPr>
        <w:ind w:left="1020"/>
        <w:rPr>
          <w:b/>
          <w:szCs w:val="22"/>
        </w:rPr>
      </w:pPr>
    </w:p>
    <w:p w14:paraId="4769432A" w14:textId="77777777" w:rsidR="00035B2B" w:rsidRPr="00B2007E" w:rsidRDefault="00035B2B" w:rsidP="00035B2B">
      <w:pPr>
        <w:pStyle w:val="Glava"/>
        <w:tabs>
          <w:tab w:val="left" w:pos="708"/>
        </w:tabs>
        <w:ind w:left="1080"/>
        <w:jc w:val="both"/>
        <w:rPr>
          <w:szCs w:val="22"/>
        </w:rPr>
      </w:pPr>
    </w:p>
    <w:p w14:paraId="2C428756" w14:textId="77777777" w:rsidR="00035B2B" w:rsidRDefault="00035B2B" w:rsidP="00035B2B">
      <w:pPr>
        <w:pStyle w:val="Glava"/>
        <w:tabs>
          <w:tab w:val="left" w:pos="708"/>
        </w:tabs>
        <w:ind w:left="1080"/>
        <w:jc w:val="both"/>
        <w:rPr>
          <w:i w:val="0"/>
          <w:sz w:val="22"/>
          <w:szCs w:val="22"/>
        </w:rPr>
      </w:pPr>
    </w:p>
    <w:p w14:paraId="0F4EC95C" w14:textId="77777777" w:rsidR="00035B2B" w:rsidRDefault="00035B2B" w:rsidP="00035B2B">
      <w:pPr>
        <w:pStyle w:val="Glava"/>
        <w:tabs>
          <w:tab w:val="left" w:pos="708"/>
        </w:tabs>
        <w:ind w:left="1080"/>
        <w:jc w:val="both"/>
        <w:rPr>
          <w:i w:val="0"/>
          <w:sz w:val="22"/>
          <w:szCs w:val="22"/>
        </w:rPr>
      </w:pPr>
    </w:p>
    <w:p w14:paraId="5C8F7D1A" w14:textId="77777777" w:rsidR="00035B2B" w:rsidRDefault="00035B2B" w:rsidP="00035B2B">
      <w:pPr>
        <w:pStyle w:val="Glava"/>
        <w:tabs>
          <w:tab w:val="left" w:pos="708"/>
        </w:tabs>
        <w:ind w:left="1080"/>
        <w:jc w:val="both"/>
        <w:rPr>
          <w:i w:val="0"/>
          <w:sz w:val="22"/>
          <w:szCs w:val="22"/>
        </w:rPr>
      </w:pPr>
    </w:p>
    <w:p w14:paraId="07BF2E82" w14:textId="77777777" w:rsidR="00035B2B" w:rsidRDefault="00035B2B" w:rsidP="00035B2B">
      <w:pPr>
        <w:pStyle w:val="Glava"/>
        <w:tabs>
          <w:tab w:val="left" w:pos="708"/>
        </w:tabs>
        <w:ind w:left="1080"/>
        <w:jc w:val="both"/>
        <w:rPr>
          <w:i w:val="0"/>
          <w:sz w:val="22"/>
          <w:szCs w:val="22"/>
        </w:rPr>
      </w:pPr>
    </w:p>
    <w:p w14:paraId="4C67DF75" w14:textId="77777777" w:rsidR="00035B2B" w:rsidRDefault="00035B2B" w:rsidP="00035B2B">
      <w:pPr>
        <w:pStyle w:val="Glava"/>
        <w:tabs>
          <w:tab w:val="left" w:pos="708"/>
        </w:tabs>
        <w:ind w:left="1080"/>
        <w:jc w:val="both"/>
        <w:rPr>
          <w:i w:val="0"/>
          <w:sz w:val="22"/>
          <w:szCs w:val="22"/>
        </w:rPr>
      </w:pPr>
    </w:p>
    <w:p w14:paraId="47F4681D" w14:textId="77777777" w:rsidR="00035B2B" w:rsidRDefault="00035B2B" w:rsidP="00035B2B">
      <w:pPr>
        <w:pStyle w:val="Glava"/>
        <w:tabs>
          <w:tab w:val="left" w:pos="708"/>
        </w:tabs>
        <w:ind w:left="1080"/>
        <w:jc w:val="both"/>
        <w:rPr>
          <w:i w:val="0"/>
          <w:sz w:val="22"/>
          <w:szCs w:val="22"/>
        </w:rPr>
      </w:pPr>
    </w:p>
    <w:p w14:paraId="064B0DDC" w14:textId="77777777" w:rsidR="00035B2B" w:rsidRDefault="00035B2B" w:rsidP="00035B2B">
      <w:pPr>
        <w:jc w:val="right"/>
        <w:rPr>
          <w:b/>
          <w:i w:val="0"/>
          <w:sz w:val="22"/>
          <w:szCs w:val="22"/>
        </w:rPr>
      </w:pPr>
    </w:p>
    <w:p w14:paraId="085F64ED"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4EAF8DD2" w14:textId="77777777" w:rsidR="00035B2B" w:rsidRDefault="00035B2B" w:rsidP="00035B2B">
      <w:pPr>
        <w:pStyle w:val="Glava"/>
        <w:tabs>
          <w:tab w:val="left" w:pos="708"/>
        </w:tabs>
        <w:jc w:val="both"/>
        <w:rPr>
          <w:i w:val="0"/>
          <w:sz w:val="22"/>
          <w:szCs w:val="22"/>
        </w:rPr>
      </w:pPr>
    </w:p>
    <w:p w14:paraId="3FE09432" w14:textId="77777777" w:rsidR="00035B2B" w:rsidRDefault="00035B2B" w:rsidP="00035B2B">
      <w:pPr>
        <w:pStyle w:val="Glava"/>
        <w:tabs>
          <w:tab w:val="left" w:pos="708"/>
        </w:tabs>
        <w:jc w:val="both"/>
        <w:rPr>
          <w:i w:val="0"/>
          <w:sz w:val="22"/>
          <w:szCs w:val="22"/>
        </w:rPr>
      </w:pPr>
    </w:p>
    <w:p w14:paraId="25A21303" w14:textId="77777777" w:rsidR="00035B2B" w:rsidRDefault="00035B2B" w:rsidP="00035B2B">
      <w:pPr>
        <w:pStyle w:val="Glava"/>
        <w:tabs>
          <w:tab w:val="left" w:pos="708"/>
        </w:tabs>
        <w:jc w:val="both"/>
        <w:rPr>
          <w:i w:val="0"/>
          <w:sz w:val="22"/>
          <w:szCs w:val="22"/>
        </w:rPr>
      </w:pPr>
    </w:p>
    <w:p w14:paraId="55C0338E" w14:textId="77777777" w:rsidR="00035B2B" w:rsidRDefault="00035B2B" w:rsidP="00035B2B">
      <w:pPr>
        <w:pStyle w:val="Glava"/>
        <w:tabs>
          <w:tab w:val="left" w:pos="708"/>
        </w:tabs>
        <w:jc w:val="both"/>
        <w:rPr>
          <w:i w:val="0"/>
          <w:sz w:val="22"/>
          <w:szCs w:val="22"/>
        </w:rPr>
      </w:pPr>
    </w:p>
    <w:p w14:paraId="4986A3C7" w14:textId="77777777" w:rsidR="00035B2B" w:rsidRDefault="00035B2B" w:rsidP="00035B2B">
      <w:pPr>
        <w:pStyle w:val="Glava"/>
        <w:tabs>
          <w:tab w:val="left" w:pos="708"/>
        </w:tabs>
        <w:jc w:val="both"/>
        <w:rPr>
          <w:i w:val="0"/>
          <w:sz w:val="22"/>
          <w:szCs w:val="22"/>
        </w:rPr>
      </w:pPr>
    </w:p>
    <w:p w14:paraId="4D45F74A"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102C9E3D" w14:textId="77777777" w:rsidR="00035B2B" w:rsidRDefault="00035B2B" w:rsidP="00035B2B">
      <w:pPr>
        <w:pStyle w:val="Glava"/>
        <w:tabs>
          <w:tab w:val="left" w:pos="708"/>
        </w:tabs>
        <w:ind w:left="1080"/>
        <w:rPr>
          <w:b/>
          <w:i w:val="0"/>
          <w:sz w:val="28"/>
          <w:szCs w:val="28"/>
        </w:rPr>
      </w:pPr>
    </w:p>
    <w:p w14:paraId="1ABF4129"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363381CF" w14:textId="77777777" w:rsidR="00035B2B" w:rsidRDefault="00035B2B" w:rsidP="00035B2B">
      <w:pPr>
        <w:pStyle w:val="Glava"/>
        <w:tabs>
          <w:tab w:val="left" w:pos="708"/>
        </w:tabs>
        <w:ind w:left="1080"/>
        <w:jc w:val="both"/>
        <w:rPr>
          <w:i w:val="0"/>
          <w:sz w:val="22"/>
          <w:szCs w:val="22"/>
        </w:rPr>
      </w:pPr>
    </w:p>
    <w:p w14:paraId="7107B9B6" w14:textId="77777777" w:rsidR="00035B2B" w:rsidRDefault="00035B2B" w:rsidP="00035B2B">
      <w:pPr>
        <w:pStyle w:val="Glava"/>
        <w:tabs>
          <w:tab w:val="left" w:pos="708"/>
        </w:tabs>
        <w:ind w:left="1080"/>
        <w:jc w:val="both"/>
        <w:rPr>
          <w:i w:val="0"/>
          <w:sz w:val="22"/>
          <w:szCs w:val="22"/>
        </w:rPr>
      </w:pPr>
    </w:p>
    <w:p w14:paraId="506C8150" w14:textId="77777777" w:rsidR="00035B2B" w:rsidRDefault="00035B2B" w:rsidP="00035B2B">
      <w:pPr>
        <w:pStyle w:val="Glava"/>
        <w:tabs>
          <w:tab w:val="left" w:pos="708"/>
        </w:tabs>
        <w:ind w:left="1080"/>
        <w:jc w:val="both"/>
        <w:rPr>
          <w:i w:val="0"/>
          <w:sz w:val="22"/>
          <w:szCs w:val="22"/>
        </w:rPr>
      </w:pPr>
    </w:p>
    <w:p w14:paraId="6DA9C030"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22E7AC49" w14:textId="77777777" w:rsidTr="00035B2B">
        <w:tc>
          <w:tcPr>
            <w:tcW w:w="1762" w:type="dxa"/>
            <w:hideMark/>
          </w:tcPr>
          <w:p w14:paraId="243EE162"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1B592E77"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4758581B"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2338EB96" w14:textId="77777777" w:rsidR="00035B2B" w:rsidRDefault="00035B2B" w:rsidP="008732CA">
            <w:pPr>
              <w:pStyle w:val="Glava"/>
              <w:numPr>
                <w:ilvl w:val="0"/>
                <w:numId w:val="30"/>
              </w:numPr>
              <w:jc w:val="both"/>
              <w:rPr>
                <w:i w:val="0"/>
                <w:sz w:val="22"/>
                <w:szCs w:val="22"/>
              </w:rPr>
            </w:pPr>
            <w:r>
              <w:rPr>
                <w:i w:val="0"/>
                <w:sz w:val="22"/>
                <w:szCs w:val="22"/>
              </w:rPr>
              <w:t>ESPD (priloga 2)</w:t>
            </w:r>
          </w:p>
          <w:p w14:paraId="59B2A2EC"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352111E0" w14:textId="77777777" w:rsidR="00035B2B" w:rsidRPr="00096AC9"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50B7858E" w14:textId="77777777" w:rsidR="00035B2B" w:rsidRDefault="00035B2B">
            <w:pPr>
              <w:pStyle w:val="Glava"/>
              <w:tabs>
                <w:tab w:val="left" w:pos="708"/>
              </w:tabs>
              <w:ind w:left="340"/>
              <w:jc w:val="both"/>
              <w:rPr>
                <w:i w:val="0"/>
                <w:sz w:val="22"/>
                <w:szCs w:val="22"/>
              </w:rPr>
            </w:pPr>
          </w:p>
          <w:p w14:paraId="2B8B87DB" w14:textId="77777777" w:rsidR="00035B2B" w:rsidRDefault="00035B2B">
            <w:pPr>
              <w:pStyle w:val="Glava"/>
              <w:tabs>
                <w:tab w:val="left" w:pos="708"/>
              </w:tabs>
              <w:ind w:left="340"/>
              <w:jc w:val="both"/>
              <w:rPr>
                <w:i w:val="0"/>
                <w:sz w:val="22"/>
                <w:szCs w:val="22"/>
              </w:rPr>
            </w:pPr>
          </w:p>
        </w:tc>
      </w:tr>
      <w:tr w:rsidR="00035B2B" w14:paraId="6C073037" w14:textId="77777777" w:rsidTr="00035B2B">
        <w:tc>
          <w:tcPr>
            <w:tcW w:w="1762" w:type="dxa"/>
          </w:tcPr>
          <w:p w14:paraId="2CC92A30" w14:textId="77777777" w:rsidR="00035B2B" w:rsidRDefault="00035B2B">
            <w:pPr>
              <w:pStyle w:val="Glava"/>
              <w:tabs>
                <w:tab w:val="left" w:pos="708"/>
              </w:tabs>
              <w:jc w:val="both"/>
              <w:rPr>
                <w:i w:val="0"/>
                <w:sz w:val="22"/>
                <w:szCs w:val="22"/>
              </w:rPr>
            </w:pPr>
          </w:p>
        </w:tc>
        <w:tc>
          <w:tcPr>
            <w:tcW w:w="5940" w:type="dxa"/>
          </w:tcPr>
          <w:p w14:paraId="3C6439B9" w14:textId="77777777" w:rsidR="00035B2B" w:rsidRDefault="00035B2B">
            <w:pPr>
              <w:pStyle w:val="Glava"/>
              <w:tabs>
                <w:tab w:val="left" w:pos="708"/>
              </w:tabs>
              <w:jc w:val="both"/>
              <w:rPr>
                <w:i w:val="0"/>
                <w:sz w:val="22"/>
                <w:szCs w:val="22"/>
              </w:rPr>
            </w:pPr>
          </w:p>
        </w:tc>
      </w:tr>
      <w:tr w:rsidR="00035B2B" w14:paraId="0B461240" w14:textId="77777777" w:rsidTr="00035B2B">
        <w:tc>
          <w:tcPr>
            <w:tcW w:w="1762" w:type="dxa"/>
            <w:hideMark/>
          </w:tcPr>
          <w:p w14:paraId="6AD1AF28" w14:textId="77777777" w:rsidR="00035B2B" w:rsidRDefault="00035B2B" w:rsidP="0000665F">
            <w:pPr>
              <w:pStyle w:val="Glava"/>
              <w:tabs>
                <w:tab w:val="left" w:pos="708"/>
              </w:tabs>
              <w:ind w:left="113"/>
              <w:jc w:val="both"/>
              <w:rPr>
                <w:i w:val="0"/>
                <w:sz w:val="22"/>
                <w:szCs w:val="22"/>
              </w:rPr>
            </w:pPr>
            <w:r>
              <w:rPr>
                <w:i w:val="0"/>
                <w:sz w:val="22"/>
                <w:szCs w:val="22"/>
              </w:rPr>
              <w:t>SKUPNO</w:t>
            </w:r>
          </w:p>
          <w:p w14:paraId="09397112"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7BB3636D" w14:textId="77777777" w:rsidR="00035B2B" w:rsidRDefault="00C46A63" w:rsidP="008732CA">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2BFA4D07" w14:textId="77777777" w:rsidR="008061DB" w:rsidRPr="00F143AD" w:rsidRDefault="00035B2B" w:rsidP="00F143AD">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3C69C5E8" w14:textId="77777777" w:rsidR="00035B2B" w:rsidRPr="008061DB" w:rsidRDefault="00035B2B" w:rsidP="008732CA">
            <w:pPr>
              <w:pStyle w:val="Glava"/>
              <w:numPr>
                <w:ilvl w:val="0"/>
                <w:numId w:val="30"/>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40DA303F" w14:textId="77777777" w:rsidR="00035B2B" w:rsidRDefault="00035B2B" w:rsidP="008732CA">
            <w:pPr>
              <w:pStyle w:val="Glava"/>
              <w:numPr>
                <w:ilvl w:val="0"/>
                <w:numId w:val="30"/>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0D79A7FF" w14:textId="77777777" w:rsidR="00035B2B" w:rsidRPr="002A4913" w:rsidRDefault="002A4913" w:rsidP="008732CA">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0F2EA394" w14:textId="77777777" w:rsidR="00035B2B" w:rsidRDefault="00035B2B" w:rsidP="00F143AD">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1A36DE8B" w14:textId="77777777" w:rsidR="00035B2B" w:rsidRDefault="00035B2B" w:rsidP="00035B2B">
      <w:pPr>
        <w:pStyle w:val="Glava"/>
        <w:tabs>
          <w:tab w:val="left" w:pos="708"/>
        </w:tabs>
        <w:ind w:left="1080"/>
        <w:jc w:val="both"/>
        <w:rPr>
          <w:i w:val="0"/>
          <w:sz w:val="22"/>
          <w:szCs w:val="22"/>
        </w:rPr>
      </w:pPr>
    </w:p>
    <w:p w14:paraId="4604444D" w14:textId="77777777" w:rsidR="00035B2B" w:rsidRDefault="00035B2B" w:rsidP="00035B2B">
      <w:pPr>
        <w:pStyle w:val="Glava"/>
        <w:tabs>
          <w:tab w:val="left" w:pos="708"/>
        </w:tabs>
        <w:ind w:left="1080"/>
        <w:jc w:val="both"/>
        <w:rPr>
          <w:i w:val="0"/>
          <w:sz w:val="22"/>
          <w:szCs w:val="22"/>
        </w:rPr>
      </w:pPr>
    </w:p>
    <w:p w14:paraId="2CBD1497" w14:textId="77777777" w:rsidR="00035B2B" w:rsidRDefault="00035B2B" w:rsidP="00035B2B">
      <w:pPr>
        <w:pStyle w:val="Glava"/>
        <w:tabs>
          <w:tab w:val="left" w:pos="708"/>
        </w:tabs>
        <w:ind w:left="1080"/>
        <w:jc w:val="both"/>
        <w:rPr>
          <w:i w:val="0"/>
          <w:sz w:val="22"/>
          <w:szCs w:val="22"/>
        </w:rPr>
      </w:pPr>
    </w:p>
    <w:p w14:paraId="6CCBBDCB" w14:textId="77777777" w:rsidR="00035B2B" w:rsidRDefault="00035B2B" w:rsidP="00035B2B">
      <w:pPr>
        <w:pStyle w:val="Glava"/>
        <w:tabs>
          <w:tab w:val="left" w:pos="708"/>
        </w:tabs>
        <w:ind w:left="1080"/>
        <w:jc w:val="both"/>
        <w:rPr>
          <w:i w:val="0"/>
          <w:sz w:val="22"/>
          <w:szCs w:val="22"/>
        </w:rPr>
      </w:pPr>
    </w:p>
    <w:p w14:paraId="5F3D05E3" w14:textId="77777777" w:rsidR="00035B2B" w:rsidRDefault="00035B2B" w:rsidP="00035B2B">
      <w:pPr>
        <w:pStyle w:val="Glava"/>
        <w:tabs>
          <w:tab w:val="left" w:pos="708"/>
        </w:tabs>
        <w:ind w:left="1080"/>
        <w:jc w:val="both"/>
        <w:rPr>
          <w:i w:val="0"/>
          <w:sz w:val="22"/>
          <w:szCs w:val="22"/>
        </w:rPr>
      </w:pPr>
    </w:p>
    <w:p w14:paraId="4317BA18" w14:textId="77777777" w:rsidR="00035B2B" w:rsidRDefault="00035B2B" w:rsidP="00035B2B">
      <w:pPr>
        <w:pStyle w:val="Glava"/>
        <w:tabs>
          <w:tab w:val="left" w:pos="708"/>
        </w:tabs>
        <w:ind w:left="1080"/>
        <w:jc w:val="both"/>
        <w:rPr>
          <w:i w:val="0"/>
          <w:sz w:val="22"/>
          <w:szCs w:val="22"/>
        </w:rPr>
      </w:pPr>
    </w:p>
    <w:p w14:paraId="004B0264" w14:textId="77777777" w:rsidR="00035B2B" w:rsidRDefault="00035B2B" w:rsidP="00035B2B">
      <w:pPr>
        <w:pStyle w:val="Glava"/>
        <w:tabs>
          <w:tab w:val="left" w:pos="708"/>
        </w:tabs>
        <w:ind w:left="1080"/>
        <w:jc w:val="both"/>
        <w:rPr>
          <w:i w:val="0"/>
          <w:sz w:val="22"/>
          <w:szCs w:val="22"/>
        </w:rPr>
      </w:pPr>
    </w:p>
    <w:p w14:paraId="58A7575F" w14:textId="77777777" w:rsidR="00035B2B" w:rsidRDefault="00035B2B" w:rsidP="00035B2B">
      <w:pPr>
        <w:pStyle w:val="Glava"/>
        <w:tabs>
          <w:tab w:val="left" w:pos="708"/>
        </w:tabs>
        <w:ind w:left="1080"/>
        <w:jc w:val="both"/>
        <w:rPr>
          <w:i w:val="0"/>
          <w:sz w:val="22"/>
          <w:szCs w:val="22"/>
        </w:rPr>
      </w:pPr>
    </w:p>
    <w:p w14:paraId="26CFB553" w14:textId="77777777" w:rsidR="00035B2B" w:rsidRDefault="00035B2B" w:rsidP="00035B2B">
      <w:pPr>
        <w:pStyle w:val="Glava"/>
        <w:tabs>
          <w:tab w:val="left" w:pos="708"/>
        </w:tabs>
        <w:ind w:left="1080"/>
        <w:jc w:val="both"/>
        <w:rPr>
          <w:i w:val="0"/>
          <w:sz w:val="22"/>
          <w:szCs w:val="22"/>
        </w:rPr>
      </w:pPr>
    </w:p>
    <w:p w14:paraId="096C02E7" w14:textId="77777777" w:rsidR="00035B2B" w:rsidRDefault="00035B2B" w:rsidP="00035B2B">
      <w:pPr>
        <w:pStyle w:val="Glava"/>
        <w:tabs>
          <w:tab w:val="left" w:pos="708"/>
        </w:tabs>
        <w:ind w:left="1080"/>
        <w:jc w:val="both"/>
        <w:rPr>
          <w:i w:val="0"/>
          <w:sz w:val="22"/>
          <w:szCs w:val="22"/>
        </w:rPr>
      </w:pPr>
    </w:p>
    <w:p w14:paraId="0FB811EA" w14:textId="77777777" w:rsidR="00035B2B" w:rsidRDefault="00035B2B" w:rsidP="00035B2B">
      <w:pPr>
        <w:pStyle w:val="Glava"/>
        <w:tabs>
          <w:tab w:val="left" w:pos="708"/>
        </w:tabs>
        <w:ind w:left="1080"/>
        <w:jc w:val="both"/>
        <w:rPr>
          <w:i w:val="0"/>
          <w:sz w:val="22"/>
          <w:szCs w:val="22"/>
        </w:rPr>
      </w:pPr>
    </w:p>
    <w:p w14:paraId="2394081D" w14:textId="77777777" w:rsidR="00035B2B" w:rsidRDefault="00035B2B" w:rsidP="00035B2B">
      <w:pPr>
        <w:pStyle w:val="Glava"/>
        <w:tabs>
          <w:tab w:val="left" w:pos="708"/>
        </w:tabs>
        <w:ind w:left="1080"/>
        <w:jc w:val="both"/>
        <w:rPr>
          <w:i w:val="0"/>
          <w:sz w:val="22"/>
          <w:szCs w:val="22"/>
        </w:rPr>
      </w:pPr>
    </w:p>
    <w:p w14:paraId="01080CAB" w14:textId="77777777" w:rsidR="00035B2B" w:rsidRDefault="00035B2B" w:rsidP="00035B2B">
      <w:pPr>
        <w:pStyle w:val="Glava"/>
        <w:tabs>
          <w:tab w:val="left" w:pos="708"/>
        </w:tabs>
        <w:ind w:left="1080"/>
        <w:jc w:val="both"/>
        <w:rPr>
          <w:i w:val="0"/>
          <w:sz w:val="22"/>
          <w:szCs w:val="22"/>
        </w:rPr>
      </w:pPr>
    </w:p>
    <w:p w14:paraId="2CDA9E37" w14:textId="77777777" w:rsidR="00035B2B" w:rsidRDefault="00035B2B" w:rsidP="00035B2B">
      <w:pPr>
        <w:pStyle w:val="Glava"/>
        <w:tabs>
          <w:tab w:val="left" w:pos="708"/>
        </w:tabs>
        <w:ind w:left="1080"/>
        <w:jc w:val="both"/>
        <w:rPr>
          <w:i w:val="0"/>
          <w:sz w:val="22"/>
          <w:szCs w:val="22"/>
        </w:rPr>
      </w:pPr>
    </w:p>
    <w:p w14:paraId="59F47042" w14:textId="77777777" w:rsidR="00035B2B" w:rsidRDefault="00035B2B" w:rsidP="00035B2B">
      <w:pPr>
        <w:pStyle w:val="Glava"/>
        <w:tabs>
          <w:tab w:val="left" w:pos="708"/>
        </w:tabs>
        <w:ind w:left="1080"/>
        <w:jc w:val="both"/>
        <w:rPr>
          <w:i w:val="0"/>
          <w:sz w:val="22"/>
          <w:szCs w:val="22"/>
        </w:rPr>
      </w:pPr>
    </w:p>
    <w:p w14:paraId="118375E0" w14:textId="77777777" w:rsidR="00035B2B" w:rsidRDefault="00035B2B" w:rsidP="00035B2B">
      <w:pPr>
        <w:pStyle w:val="Glava"/>
        <w:tabs>
          <w:tab w:val="left" w:pos="708"/>
        </w:tabs>
        <w:ind w:left="1080"/>
        <w:jc w:val="both"/>
        <w:rPr>
          <w:i w:val="0"/>
          <w:sz w:val="22"/>
          <w:szCs w:val="22"/>
        </w:rPr>
      </w:pPr>
    </w:p>
    <w:p w14:paraId="7B4DBEBB" w14:textId="77777777" w:rsidR="00035B2B" w:rsidRDefault="00035B2B" w:rsidP="00035B2B">
      <w:pPr>
        <w:pStyle w:val="Glava"/>
        <w:tabs>
          <w:tab w:val="left" w:pos="708"/>
        </w:tabs>
        <w:ind w:left="1080"/>
        <w:jc w:val="both"/>
        <w:rPr>
          <w:i w:val="0"/>
          <w:sz w:val="22"/>
          <w:szCs w:val="22"/>
        </w:rPr>
      </w:pPr>
    </w:p>
    <w:p w14:paraId="709AFA27" w14:textId="77777777" w:rsidR="00035B2B" w:rsidRDefault="00035B2B" w:rsidP="00035B2B">
      <w:pPr>
        <w:pStyle w:val="Glava"/>
        <w:tabs>
          <w:tab w:val="left" w:pos="708"/>
        </w:tabs>
        <w:ind w:left="1080"/>
        <w:jc w:val="both"/>
        <w:rPr>
          <w:i w:val="0"/>
          <w:sz w:val="22"/>
          <w:szCs w:val="22"/>
        </w:rPr>
      </w:pPr>
    </w:p>
    <w:p w14:paraId="047B8B81" w14:textId="77777777" w:rsidR="00035B2B" w:rsidRDefault="00035B2B" w:rsidP="00035B2B">
      <w:pPr>
        <w:pStyle w:val="Glava"/>
        <w:tabs>
          <w:tab w:val="left" w:pos="708"/>
        </w:tabs>
        <w:ind w:left="1080"/>
        <w:jc w:val="both"/>
        <w:rPr>
          <w:i w:val="0"/>
          <w:sz w:val="22"/>
          <w:szCs w:val="22"/>
        </w:rPr>
      </w:pPr>
    </w:p>
    <w:p w14:paraId="12A3858B" w14:textId="77777777" w:rsidR="00035B2B" w:rsidRDefault="00035B2B" w:rsidP="00035B2B">
      <w:pPr>
        <w:pStyle w:val="Glava"/>
        <w:tabs>
          <w:tab w:val="left" w:pos="708"/>
        </w:tabs>
        <w:ind w:left="1080"/>
        <w:jc w:val="both"/>
        <w:rPr>
          <w:i w:val="0"/>
          <w:sz w:val="22"/>
          <w:szCs w:val="22"/>
        </w:rPr>
      </w:pPr>
    </w:p>
    <w:p w14:paraId="0FC8D796" w14:textId="4AC347C2" w:rsidR="00035B2B" w:rsidRDefault="00035B2B" w:rsidP="00580FBD">
      <w:pPr>
        <w:pStyle w:val="Glava"/>
        <w:tabs>
          <w:tab w:val="left" w:pos="708"/>
        </w:tabs>
        <w:jc w:val="both"/>
        <w:rPr>
          <w:i w:val="0"/>
          <w:sz w:val="22"/>
          <w:szCs w:val="22"/>
        </w:rPr>
      </w:pPr>
      <w:bookmarkStart w:id="0" w:name="_GoBack"/>
      <w:bookmarkEnd w:id="0"/>
    </w:p>
    <w:sectPr w:rsidR="00035B2B" w:rsidSect="00580FBD">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295EB" w14:textId="77777777" w:rsidR="003A034B" w:rsidRDefault="003A034B">
      <w:r>
        <w:separator/>
      </w:r>
    </w:p>
  </w:endnote>
  <w:endnote w:type="continuationSeparator" w:id="0">
    <w:p w14:paraId="46E48E85" w14:textId="77777777" w:rsidR="003A034B" w:rsidRDefault="003A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0B67" w14:textId="1D2B069A" w:rsidR="003A034B" w:rsidRPr="00733B9A" w:rsidRDefault="003A034B"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80FBD">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80FBD">
      <w:rPr>
        <w:rStyle w:val="tevilkastrani"/>
        <w:i w:val="0"/>
        <w:noProof/>
        <w:sz w:val="18"/>
        <w:szCs w:val="18"/>
      </w:rPr>
      <w:t>30</w:t>
    </w:r>
    <w:r w:rsidRPr="00733B9A">
      <w:rPr>
        <w:rStyle w:val="tevilkastrani"/>
        <w:i w:val="0"/>
        <w:sz w:val="18"/>
        <w:szCs w:val="18"/>
      </w:rPr>
      <w:fldChar w:fldCharType="end"/>
    </w:r>
  </w:p>
  <w:p w14:paraId="68383A05" w14:textId="77777777" w:rsidR="003A034B" w:rsidRDefault="003A034B" w:rsidP="00171A5A">
    <w:pPr>
      <w:pStyle w:val="Noga"/>
      <w:jc w:val="center"/>
    </w:pPr>
  </w:p>
  <w:p w14:paraId="1800DDE2" w14:textId="77777777" w:rsidR="003A034B" w:rsidRDefault="003A03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214EE" w14:textId="77777777" w:rsidR="003A034B" w:rsidRDefault="003A034B">
      <w:r>
        <w:separator/>
      </w:r>
    </w:p>
  </w:footnote>
  <w:footnote w:type="continuationSeparator" w:id="0">
    <w:p w14:paraId="3051FB42" w14:textId="77777777" w:rsidR="003A034B" w:rsidRDefault="003A0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96B79" w14:textId="246AD522" w:rsidR="003A034B" w:rsidRDefault="003A034B"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EE63F19"/>
    <w:multiLevelType w:val="singleLevel"/>
    <w:tmpl w:val="BE02D064"/>
    <w:lvl w:ilvl="0">
      <w:numFmt w:val="bullet"/>
      <w:lvlText w:val="-"/>
      <w:lvlJc w:val="left"/>
      <w:pPr>
        <w:tabs>
          <w:tab w:val="num" w:pos="360"/>
        </w:tabs>
        <w:ind w:left="360" w:hanging="360"/>
      </w:pPr>
    </w:lvl>
  </w:abstractNum>
  <w:abstractNum w:abstractNumId="16"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8"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9"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3" w15:restartNumberingAfterBreak="0">
    <w:nsid w:val="21A6288E"/>
    <w:multiLevelType w:val="hybridMultilevel"/>
    <w:tmpl w:val="07EEA8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73E2791"/>
    <w:multiLevelType w:val="singleLevel"/>
    <w:tmpl w:val="7F2058E4"/>
    <w:lvl w:ilvl="0">
      <w:numFmt w:val="bullet"/>
      <w:lvlText w:val="-"/>
      <w:lvlJc w:val="left"/>
      <w:pPr>
        <w:tabs>
          <w:tab w:val="num" w:pos="360"/>
        </w:tabs>
        <w:ind w:left="360" w:hanging="360"/>
      </w:pPr>
    </w:lvl>
  </w:abstractNum>
  <w:abstractNum w:abstractNumId="2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9"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0" w15:restartNumberingAfterBreak="0">
    <w:nsid w:val="2EFC38C2"/>
    <w:multiLevelType w:val="hybridMultilevel"/>
    <w:tmpl w:val="EF982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6"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7"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1851349"/>
    <w:multiLevelType w:val="hybridMultilevel"/>
    <w:tmpl w:val="27B499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4D74EDF"/>
    <w:multiLevelType w:val="hybridMultilevel"/>
    <w:tmpl w:val="1F7E6FF6"/>
    <w:lvl w:ilvl="0" w:tplc="94088D04">
      <w:start w:val="1"/>
      <w:numFmt w:val="decimal"/>
      <w:lvlText w:val="%1."/>
      <w:lvlJc w:val="left"/>
      <w:pPr>
        <w:ind w:left="1495"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15:restartNumberingAfterBreak="0">
    <w:nsid w:val="66D2433A"/>
    <w:multiLevelType w:val="hybridMultilevel"/>
    <w:tmpl w:val="C2CA338A"/>
    <w:lvl w:ilvl="0" w:tplc="614E468C">
      <w:start w:val="1"/>
      <w:numFmt w:val="decimal"/>
      <w:lvlText w:val="%1."/>
      <w:lvlJc w:val="left"/>
      <w:pPr>
        <w:ind w:left="5039"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2"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3"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4"/>
  </w:num>
  <w:num w:numId="2">
    <w:abstractNumId w:val="43"/>
  </w:num>
  <w:num w:numId="3">
    <w:abstractNumId w:val="34"/>
  </w:num>
  <w:num w:numId="4">
    <w:abstractNumId w:val="35"/>
  </w:num>
  <w:num w:numId="5">
    <w:abstractNumId w:val="42"/>
  </w:num>
  <w:num w:numId="6">
    <w:abstractNumId w:val="54"/>
  </w:num>
  <w:num w:numId="7">
    <w:abstractNumId w:val="0"/>
  </w:num>
  <w:num w:numId="8">
    <w:abstractNumId w:val="18"/>
  </w:num>
  <w:num w:numId="9">
    <w:abstractNumId w:val="1"/>
  </w:num>
  <w:num w:numId="10">
    <w:abstractNumId w:val="38"/>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40"/>
  </w:num>
  <w:num w:numId="14">
    <w:abstractNumId w:val="39"/>
  </w:num>
  <w:num w:numId="15">
    <w:abstractNumId w:val="52"/>
  </w:num>
  <w:num w:numId="16">
    <w:abstractNumId w:val="46"/>
  </w:num>
  <w:num w:numId="17">
    <w:abstractNumId w:val="41"/>
    <w:lvlOverride w:ilvl="0">
      <w:startOverride w:val="1"/>
    </w:lvlOverride>
  </w:num>
  <w:num w:numId="18">
    <w:abstractNumId w:val="26"/>
  </w:num>
  <w:num w:numId="19">
    <w:abstractNumId w:val="15"/>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45"/>
  </w:num>
  <w:num w:numId="22">
    <w:abstractNumId w:val="13"/>
  </w:num>
  <w:num w:numId="23">
    <w:abstractNumId w:val="48"/>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num>
  <w:num w:numId="29">
    <w:abstractNumId w:val="12"/>
  </w:num>
  <w:num w:numId="30">
    <w:abstractNumId w:val="20"/>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7"/>
  </w:num>
  <w:num w:numId="33">
    <w:abstractNumId w:val="32"/>
  </w:num>
  <w:num w:numId="34">
    <w:abstractNumId w:val="36"/>
  </w:num>
  <w:num w:numId="35">
    <w:abstractNumId w:val="51"/>
  </w:num>
  <w:num w:numId="36">
    <w:abstractNumId w:val="31"/>
  </w:num>
  <w:num w:numId="37">
    <w:abstractNumId w:val="7"/>
  </w:num>
  <w:num w:numId="38">
    <w:abstractNumId w:val="6"/>
  </w:num>
  <w:num w:numId="39">
    <w:abstractNumId w:val="5"/>
  </w:num>
  <w:num w:numId="40">
    <w:abstractNumId w:val="4"/>
  </w:num>
  <w:num w:numId="41">
    <w:abstractNumId w:val="3"/>
  </w:num>
  <w:num w:numId="42">
    <w:abstractNumId w:val="22"/>
  </w:num>
  <w:num w:numId="43">
    <w:abstractNumId w:val="55"/>
  </w:num>
  <w:num w:numId="44">
    <w:abstractNumId w:val="37"/>
  </w:num>
  <w:num w:numId="45">
    <w:abstractNumId w:val="10"/>
  </w:num>
  <w:num w:numId="46">
    <w:abstractNumId w:val="9"/>
  </w:num>
  <w:num w:numId="47">
    <w:abstractNumId w:val="8"/>
  </w:num>
  <w:num w:numId="48">
    <w:abstractNumId w:val="24"/>
  </w:num>
  <w:num w:numId="49">
    <w:abstractNumId w:val="29"/>
  </w:num>
  <w:num w:numId="50">
    <w:abstractNumId w:val="16"/>
  </w:num>
  <w:num w:numId="51">
    <w:abstractNumId w:val="49"/>
  </w:num>
  <w:num w:numId="52">
    <w:abstractNumId w:val="47"/>
  </w:num>
  <w:num w:numId="53">
    <w:abstractNumId w:val="30"/>
  </w:num>
  <w:num w:numId="54">
    <w:abstractNumId w:val="19"/>
  </w:num>
  <w:num w:numId="55">
    <w:abstractNumId w:val="23"/>
  </w:num>
  <w:num w:numId="56">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4277"/>
    <w:rsid w:val="0000665F"/>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17F3"/>
    <w:rsid w:val="000333F7"/>
    <w:rsid w:val="00035153"/>
    <w:rsid w:val="00035B2B"/>
    <w:rsid w:val="0003641A"/>
    <w:rsid w:val="000372A0"/>
    <w:rsid w:val="0003779B"/>
    <w:rsid w:val="00037A31"/>
    <w:rsid w:val="00037A68"/>
    <w:rsid w:val="00037E00"/>
    <w:rsid w:val="0004012D"/>
    <w:rsid w:val="00042741"/>
    <w:rsid w:val="000434CB"/>
    <w:rsid w:val="00044173"/>
    <w:rsid w:val="0004451C"/>
    <w:rsid w:val="00044915"/>
    <w:rsid w:val="00045C28"/>
    <w:rsid w:val="00045E76"/>
    <w:rsid w:val="00050062"/>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1720"/>
    <w:rsid w:val="00072EF4"/>
    <w:rsid w:val="00073431"/>
    <w:rsid w:val="00073663"/>
    <w:rsid w:val="00073698"/>
    <w:rsid w:val="00075118"/>
    <w:rsid w:val="00076A4D"/>
    <w:rsid w:val="0008177B"/>
    <w:rsid w:val="00082CFF"/>
    <w:rsid w:val="00082D19"/>
    <w:rsid w:val="000840A7"/>
    <w:rsid w:val="0009059D"/>
    <w:rsid w:val="00090CBD"/>
    <w:rsid w:val="000914CC"/>
    <w:rsid w:val="00091775"/>
    <w:rsid w:val="000930DA"/>
    <w:rsid w:val="00093669"/>
    <w:rsid w:val="000952C3"/>
    <w:rsid w:val="00095709"/>
    <w:rsid w:val="00095825"/>
    <w:rsid w:val="00095ECA"/>
    <w:rsid w:val="00095F6A"/>
    <w:rsid w:val="00096AC9"/>
    <w:rsid w:val="00096DB6"/>
    <w:rsid w:val="0009751F"/>
    <w:rsid w:val="000979A4"/>
    <w:rsid w:val="000979C3"/>
    <w:rsid w:val="000A09D6"/>
    <w:rsid w:val="000A0FF5"/>
    <w:rsid w:val="000A1FD3"/>
    <w:rsid w:val="000A426F"/>
    <w:rsid w:val="000A488D"/>
    <w:rsid w:val="000A4D0B"/>
    <w:rsid w:val="000A5530"/>
    <w:rsid w:val="000A5C2E"/>
    <w:rsid w:val="000A5DE4"/>
    <w:rsid w:val="000A6517"/>
    <w:rsid w:val="000A7092"/>
    <w:rsid w:val="000B0056"/>
    <w:rsid w:val="000B05EC"/>
    <w:rsid w:val="000B13BA"/>
    <w:rsid w:val="000B18E0"/>
    <w:rsid w:val="000B2077"/>
    <w:rsid w:val="000B219E"/>
    <w:rsid w:val="000B4152"/>
    <w:rsid w:val="000B5029"/>
    <w:rsid w:val="000B540B"/>
    <w:rsid w:val="000B54B9"/>
    <w:rsid w:val="000B55DF"/>
    <w:rsid w:val="000B64B0"/>
    <w:rsid w:val="000B6BC0"/>
    <w:rsid w:val="000B6DFF"/>
    <w:rsid w:val="000B7115"/>
    <w:rsid w:val="000C01F1"/>
    <w:rsid w:val="000C2DEC"/>
    <w:rsid w:val="000C3D61"/>
    <w:rsid w:val="000C3E44"/>
    <w:rsid w:val="000C4538"/>
    <w:rsid w:val="000C5B25"/>
    <w:rsid w:val="000C6335"/>
    <w:rsid w:val="000C67E8"/>
    <w:rsid w:val="000C6ACC"/>
    <w:rsid w:val="000D54C8"/>
    <w:rsid w:val="000D5E4B"/>
    <w:rsid w:val="000D6025"/>
    <w:rsid w:val="000D6B9A"/>
    <w:rsid w:val="000D78D2"/>
    <w:rsid w:val="000D79CA"/>
    <w:rsid w:val="000E09F3"/>
    <w:rsid w:val="000E0B57"/>
    <w:rsid w:val="000E115C"/>
    <w:rsid w:val="000E14A6"/>
    <w:rsid w:val="000E2BC0"/>
    <w:rsid w:val="000E4748"/>
    <w:rsid w:val="000E5949"/>
    <w:rsid w:val="000F09BE"/>
    <w:rsid w:val="000F0CD9"/>
    <w:rsid w:val="000F0DDB"/>
    <w:rsid w:val="000F57B0"/>
    <w:rsid w:val="000F60CA"/>
    <w:rsid w:val="000F711B"/>
    <w:rsid w:val="000F716A"/>
    <w:rsid w:val="000F7498"/>
    <w:rsid w:val="000F762D"/>
    <w:rsid w:val="000F7D00"/>
    <w:rsid w:val="001008DB"/>
    <w:rsid w:val="00102448"/>
    <w:rsid w:val="0010247F"/>
    <w:rsid w:val="00102870"/>
    <w:rsid w:val="00102C9E"/>
    <w:rsid w:val="00104B15"/>
    <w:rsid w:val="00104BC8"/>
    <w:rsid w:val="00104CD9"/>
    <w:rsid w:val="00104F4E"/>
    <w:rsid w:val="00105526"/>
    <w:rsid w:val="001104A9"/>
    <w:rsid w:val="00111517"/>
    <w:rsid w:val="00111666"/>
    <w:rsid w:val="001122D1"/>
    <w:rsid w:val="00113B4C"/>
    <w:rsid w:val="00114AE9"/>
    <w:rsid w:val="00114F70"/>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52D"/>
    <w:rsid w:val="00127979"/>
    <w:rsid w:val="00130144"/>
    <w:rsid w:val="001308C9"/>
    <w:rsid w:val="00131B4C"/>
    <w:rsid w:val="00133C02"/>
    <w:rsid w:val="00134FE4"/>
    <w:rsid w:val="00135B2E"/>
    <w:rsid w:val="00135CCB"/>
    <w:rsid w:val="00137BFF"/>
    <w:rsid w:val="00140CEE"/>
    <w:rsid w:val="001410A9"/>
    <w:rsid w:val="001412E0"/>
    <w:rsid w:val="00142098"/>
    <w:rsid w:val="00142AF7"/>
    <w:rsid w:val="00145287"/>
    <w:rsid w:val="001464B1"/>
    <w:rsid w:val="00147A95"/>
    <w:rsid w:val="00150045"/>
    <w:rsid w:val="001510FC"/>
    <w:rsid w:val="001516F2"/>
    <w:rsid w:val="001519FD"/>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1F79"/>
    <w:rsid w:val="0017295A"/>
    <w:rsid w:val="00174546"/>
    <w:rsid w:val="00177356"/>
    <w:rsid w:val="00177412"/>
    <w:rsid w:val="00180DBD"/>
    <w:rsid w:val="00181A32"/>
    <w:rsid w:val="00181F14"/>
    <w:rsid w:val="00182886"/>
    <w:rsid w:val="00182EBB"/>
    <w:rsid w:val="00182F6B"/>
    <w:rsid w:val="00183218"/>
    <w:rsid w:val="00186341"/>
    <w:rsid w:val="0018699D"/>
    <w:rsid w:val="001876EF"/>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C0C"/>
    <w:rsid w:val="001A53ED"/>
    <w:rsid w:val="001A5FC7"/>
    <w:rsid w:val="001A6391"/>
    <w:rsid w:val="001A7823"/>
    <w:rsid w:val="001A7C88"/>
    <w:rsid w:val="001B05E5"/>
    <w:rsid w:val="001B1BD8"/>
    <w:rsid w:val="001B1C19"/>
    <w:rsid w:val="001B37BC"/>
    <w:rsid w:val="001B38A7"/>
    <w:rsid w:val="001B47DB"/>
    <w:rsid w:val="001B4930"/>
    <w:rsid w:val="001B4996"/>
    <w:rsid w:val="001B4F54"/>
    <w:rsid w:val="001B5071"/>
    <w:rsid w:val="001B5DBA"/>
    <w:rsid w:val="001B6BB4"/>
    <w:rsid w:val="001B7531"/>
    <w:rsid w:val="001B7EED"/>
    <w:rsid w:val="001C078F"/>
    <w:rsid w:val="001C0A29"/>
    <w:rsid w:val="001C0C19"/>
    <w:rsid w:val="001C14E9"/>
    <w:rsid w:val="001C3115"/>
    <w:rsid w:val="001C37AD"/>
    <w:rsid w:val="001C4026"/>
    <w:rsid w:val="001C51CA"/>
    <w:rsid w:val="001C55E4"/>
    <w:rsid w:val="001C5888"/>
    <w:rsid w:val="001C5D26"/>
    <w:rsid w:val="001C6595"/>
    <w:rsid w:val="001D0AEA"/>
    <w:rsid w:val="001D12C3"/>
    <w:rsid w:val="001D20B3"/>
    <w:rsid w:val="001D2804"/>
    <w:rsid w:val="001D296A"/>
    <w:rsid w:val="001D2FA8"/>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D4F"/>
    <w:rsid w:val="001E1ED3"/>
    <w:rsid w:val="001E30C0"/>
    <w:rsid w:val="001E3153"/>
    <w:rsid w:val="001E422B"/>
    <w:rsid w:val="001E454D"/>
    <w:rsid w:val="001F040A"/>
    <w:rsid w:val="001F1894"/>
    <w:rsid w:val="001F2253"/>
    <w:rsid w:val="001F2B0C"/>
    <w:rsid w:val="001F32DD"/>
    <w:rsid w:val="001F3532"/>
    <w:rsid w:val="001F46EF"/>
    <w:rsid w:val="001F5211"/>
    <w:rsid w:val="001F579C"/>
    <w:rsid w:val="001F67E3"/>
    <w:rsid w:val="001F7AD1"/>
    <w:rsid w:val="00200EF2"/>
    <w:rsid w:val="00201440"/>
    <w:rsid w:val="00202D85"/>
    <w:rsid w:val="00204876"/>
    <w:rsid w:val="00204FEB"/>
    <w:rsid w:val="00205819"/>
    <w:rsid w:val="0020603F"/>
    <w:rsid w:val="0020626A"/>
    <w:rsid w:val="0020650B"/>
    <w:rsid w:val="002065CD"/>
    <w:rsid w:val="00207F84"/>
    <w:rsid w:val="002131D6"/>
    <w:rsid w:val="00213AF6"/>
    <w:rsid w:val="00214B8A"/>
    <w:rsid w:val="00214F66"/>
    <w:rsid w:val="00215308"/>
    <w:rsid w:val="00215A3C"/>
    <w:rsid w:val="00215D69"/>
    <w:rsid w:val="00216876"/>
    <w:rsid w:val="0021687C"/>
    <w:rsid w:val="00217DD3"/>
    <w:rsid w:val="00220F84"/>
    <w:rsid w:val="0022154A"/>
    <w:rsid w:val="002223CD"/>
    <w:rsid w:val="00222584"/>
    <w:rsid w:val="0022291E"/>
    <w:rsid w:val="002252D5"/>
    <w:rsid w:val="002261E0"/>
    <w:rsid w:val="00227771"/>
    <w:rsid w:val="00230B11"/>
    <w:rsid w:val="00232CE9"/>
    <w:rsid w:val="00234405"/>
    <w:rsid w:val="00234BAD"/>
    <w:rsid w:val="00236602"/>
    <w:rsid w:val="00236C57"/>
    <w:rsid w:val="00240249"/>
    <w:rsid w:val="0024143A"/>
    <w:rsid w:val="002419FA"/>
    <w:rsid w:val="00242331"/>
    <w:rsid w:val="0024239F"/>
    <w:rsid w:val="00245E86"/>
    <w:rsid w:val="00246563"/>
    <w:rsid w:val="00246A4A"/>
    <w:rsid w:val="00246D77"/>
    <w:rsid w:val="0024742F"/>
    <w:rsid w:val="00247C9E"/>
    <w:rsid w:val="0025091A"/>
    <w:rsid w:val="00250AFE"/>
    <w:rsid w:val="002519BB"/>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2038"/>
    <w:rsid w:val="002740F3"/>
    <w:rsid w:val="0027445B"/>
    <w:rsid w:val="00274567"/>
    <w:rsid w:val="00274D08"/>
    <w:rsid w:val="00277AD1"/>
    <w:rsid w:val="00277FC4"/>
    <w:rsid w:val="002807A2"/>
    <w:rsid w:val="00281269"/>
    <w:rsid w:val="00281DC6"/>
    <w:rsid w:val="00284A93"/>
    <w:rsid w:val="00286CF4"/>
    <w:rsid w:val="00287CC3"/>
    <w:rsid w:val="00290010"/>
    <w:rsid w:val="0029147C"/>
    <w:rsid w:val="0029161F"/>
    <w:rsid w:val="00291853"/>
    <w:rsid w:val="002920AD"/>
    <w:rsid w:val="00294A64"/>
    <w:rsid w:val="0029526B"/>
    <w:rsid w:val="002957E8"/>
    <w:rsid w:val="0029635C"/>
    <w:rsid w:val="00296D82"/>
    <w:rsid w:val="0029710E"/>
    <w:rsid w:val="0029742C"/>
    <w:rsid w:val="00297B6E"/>
    <w:rsid w:val="002A000C"/>
    <w:rsid w:val="002A14CD"/>
    <w:rsid w:val="002A1A86"/>
    <w:rsid w:val="002A4913"/>
    <w:rsid w:val="002A49BC"/>
    <w:rsid w:val="002A4AED"/>
    <w:rsid w:val="002A4EDD"/>
    <w:rsid w:val="002A5B21"/>
    <w:rsid w:val="002A61BB"/>
    <w:rsid w:val="002A6694"/>
    <w:rsid w:val="002A6810"/>
    <w:rsid w:val="002A76FC"/>
    <w:rsid w:val="002A7B73"/>
    <w:rsid w:val="002B04CB"/>
    <w:rsid w:val="002B1A49"/>
    <w:rsid w:val="002B1ADB"/>
    <w:rsid w:val="002B30BE"/>
    <w:rsid w:val="002B3DFA"/>
    <w:rsid w:val="002B52D4"/>
    <w:rsid w:val="002B5306"/>
    <w:rsid w:val="002B65A9"/>
    <w:rsid w:val="002B75C4"/>
    <w:rsid w:val="002B7E0B"/>
    <w:rsid w:val="002C17AB"/>
    <w:rsid w:val="002C1FD7"/>
    <w:rsid w:val="002C35AF"/>
    <w:rsid w:val="002C3719"/>
    <w:rsid w:val="002C3A1C"/>
    <w:rsid w:val="002C3C25"/>
    <w:rsid w:val="002C3E1B"/>
    <w:rsid w:val="002C5BEC"/>
    <w:rsid w:val="002C5C42"/>
    <w:rsid w:val="002C63B9"/>
    <w:rsid w:val="002C6CB9"/>
    <w:rsid w:val="002D0303"/>
    <w:rsid w:val="002D15C4"/>
    <w:rsid w:val="002D245B"/>
    <w:rsid w:val="002D3180"/>
    <w:rsid w:val="002D64A4"/>
    <w:rsid w:val="002D7F75"/>
    <w:rsid w:val="002E0D36"/>
    <w:rsid w:val="002E0E16"/>
    <w:rsid w:val="002E11A6"/>
    <w:rsid w:val="002E135B"/>
    <w:rsid w:val="002E266C"/>
    <w:rsid w:val="002E39AE"/>
    <w:rsid w:val="002E46C0"/>
    <w:rsid w:val="002E51C6"/>
    <w:rsid w:val="002E5E3C"/>
    <w:rsid w:val="002E6C8F"/>
    <w:rsid w:val="002E7C38"/>
    <w:rsid w:val="002E7C6F"/>
    <w:rsid w:val="002E7D8F"/>
    <w:rsid w:val="002F06F8"/>
    <w:rsid w:val="002F1174"/>
    <w:rsid w:val="002F28E5"/>
    <w:rsid w:val="002F376B"/>
    <w:rsid w:val="002F3EAC"/>
    <w:rsid w:val="002F49D8"/>
    <w:rsid w:val="002F6F55"/>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382"/>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2E72"/>
    <w:rsid w:val="00343ECF"/>
    <w:rsid w:val="00344ACA"/>
    <w:rsid w:val="00344B52"/>
    <w:rsid w:val="00344D95"/>
    <w:rsid w:val="00347CF7"/>
    <w:rsid w:val="00347E64"/>
    <w:rsid w:val="003507E0"/>
    <w:rsid w:val="00350DCF"/>
    <w:rsid w:val="0035198E"/>
    <w:rsid w:val="0035227C"/>
    <w:rsid w:val="00352857"/>
    <w:rsid w:val="0035574B"/>
    <w:rsid w:val="00356B8A"/>
    <w:rsid w:val="00360E90"/>
    <w:rsid w:val="00361293"/>
    <w:rsid w:val="00363130"/>
    <w:rsid w:val="003634D2"/>
    <w:rsid w:val="003635F9"/>
    <w:rsid w:val="00363CDC"/>
    <w:rsid w:val="00364816"/>
    <w:rsid w:val="00364935"/>
    <w:rsid w:val="00364FD7"/>
    <w:rsid w:val="00365890"/>
    <w:rsid w:val="003659E5"/>
    <w:rsid w:val="00366E37"/>
    <w:rsid w:val="00366EDC"/>
    <w:rsid w:val="0037103F"/>
    <w:rsid w:val="003711C4"/>
    <w:rsid w:val="0037271A"/>
    <w:rsid w:val="00372C98"/>
    <w:rsid w:val="003737B4"/>
    <w:rsid w:val="00374AE1"/>
    <w:rsid w:val="003758C0"/>
    <w:rsid w:val="00375DE0"/>
    <w:rsid w:val="00380732"/>
    <w:rsid w:val="00381705"/>
    <w:rsid w:val="0038225A"/>
    <w:rsid w:val="003822AF"/>
    <w:rsid w:val="00382D23"/>
    <w:rsid w:val="003835D3"/>
    <w:rsid w:val="003852BA"/>
    <w:rsid w:val="00387121"/>
    <w:rsid w:val="00387B3C"/>
    <w:rsid w:val="00391557"/>
    <w:rsid w:val="00391DEF"/>
    <w:rsid w:val="003926A5"/>
    <w:rsid w:val="003927A8"/>
    <w:rsid w:val="0039442D"/>
    <w:rsid w:val="0039626C"/>
    <w:rsid w:val="00396F49"/>
    <w:rsid w:val="003971B2"/>
    <w:rsid w:val="00397B64"/>
    <w:rsid w:val="003A034B"/>
    <w:rsid w:val="003A088B"/>
    <w:rsid w:val="003A09A1"/>
    <w:rsid w:val="003A1382"/>
    <w:rsid w:val="003A4536"/>
    <w:rsid w:val="003A4A2F"/>
    <w:rsid w:val="003A4D4D"/>
    <w:rsid w:val="003A6E05"/>
    <w:rsid w:val="003A6F0D"/>
    <w:rsid w:val="003A730D"/>
    <w:rsid w:val="003B0A2B"/>
    <w:rsid w:val="003B1634"/>
    <w:rsid w:val="003B17AF"/>
    <w:rsid w:val="003B229A"/>
    <w:rsid w:val="003B3C47"/>
    <w:rsid w:val="003B45D5"/>
    <w:rsid w:val="003B6C96"/>
    <w:rsid w:val="003B6FDA"/>
    <w:rsid w:val="003C10CA"/>
    <w:rsid w:val="003C1FB4"/>
    <w:rsid w:val="003C312B"/>
    <w:rsid w:val="003C5E63"/>
    <w:rsid w:val="003C5EEA"/>
    <w:rsid w:val="003C7484"/>
    <w:rsid w:val="003C7CA2"/>
    <w:rsid w:val="003C7D0A"/>
    <w:rsid w:val="003D0389"/>
    <w:rsid w:val="003D0F01"/>
    <w:rsid w:val="003D1ED4"/>
    <w:rsid w:val="003D2367"/>
    <w:rsid w:val="003D2636"/>
    <w:rsid w:val="003D4C49"/>
    <w:rsid w:val="003D5458"/>
    <w:rsid w:val="003D5A9B"/>
    <w:rsid w:val="003D6152"/>
    <w:rsid w:val="003D704A"/>
    <w:rsid w:val="003E1132"/>
    <w:rsid w:val="003E1788"/>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2091"/>
    <w:rsid w:val="00402159"/>
    <w:rsid w:val="00402C51"/>
    <w:rsid w:val="00402C90"/>
    <w:rsid w:val="00402DFE"/>
    <w:rsid w:val="00404BE3"/>
    <w:rsid w:val="00410718"/>
    <w:rsid w:val="00411A94"/>
    <w:rsid w:val="00411B98"/>
    <w:rsid w:val="00412773"/>
    <w:rsid w:val="00412887"/>
    <w:rsid w:val="004132B0"/>
    <w:rsid w:val="00415A09"/>
    <w:rsid w:val="00415BAC"/>
    <w:rsid w:val="00416851"/>
    <w:rsid w:val="00416891"/>
    <w:rsid w:val="0041702B"/>
    <w:rsid w:val="00417373"/>
    <w:rsid w:val="004175F3"/>
    <w:rsid w:val="00421116"/>
    <w:rsid w:val="00421A33"/>
    <w:rsid w:val="00421F11"/>
    <w:rsid w:val="00422361"/>
    <w:rsid w:val="00422FC5"/>
    <w:rsid w:val="004245BD"/>
    <w:rsid w:val="004249C5"/>
    <w:rsid w:val="00424BE4"/>
    <w:rsid w:val="00425990"/>
    <w:rsid w:val="00426C9A"/>
    <w:rsid w:val="00426EC1"/>
    <w:rsid w:val="004275F0"/>
    <w:rsid w:val="00427C92"/>
    <w:rsid w:val="00427CE0"/>
    <w:rsid w:val="004300E3"/>
    <w:rsid w:val="00430AA4"/>
    <w:rsid w:val="00431B75"/>
    <w:rsid w:val="0043261A"/>
    <w:rsid w:val="00436694"/>
    <w:rsid w:val="00437329"/>
    <w:rsid w:val="0043739E"/>
    <w:rsid w:val="00440B31"/>
    <w:rsid w:val="0044132E"/>
    <w:rsid w:val="00441BD3"/>
    <w:rsid w:val="004433B7"/>
    <w:rsid w:val="00443E78"/>
    <w:rsid w:val="00444221"/>
    <w:rsid w:val="004448EE"/>
    <w:rsid w:val="0044511F"/>
    <w:rsid w:val="004455A9"/>
    <w:rsid w:val="00446F90"/>
    <w:rsid w:val="00452855"/>
    <w:rsid w:val="00453764"/>
    <w:rsid w:val="00454F93"/>
    <w:rsid w:val="004552C1"/>
    <w:rsid w:val="00455D3A"/>
    <w:rsid w:val="00456255"/>
    <w:rsid w:val="00456BB3"/>
    <w:rsid w:val="004615AB"/>
    <w:rsid w:val="0046174E"/>
    <w:rsid w:val="00461ED0"/>
    <w:rsid w:val="004625CA"/>
    <w:rsid w:val="00462D4D"/>
    <w:rsid w:val="00462D85"/>
    <w:rsid w:val="00463405"/>
    <w:rsid w:val="00465515"/>
    <w:rsid w:val="004657D3"/>
    <w:rsid w:val="00467112"/>
    <w:rsid w:val="0046728E"/>
    <w:rsid w:val="004675D5"/>
    <w:rsid w:val="00467AE0"/>
    <w:rsid w:val="00467C0B"/>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3F5"/>
    <w:rsid w:val="00486545"/>
    <w:rsid w:val="004868A1"/>
    <w:rsid w:val="00487F94"/>
    <w:rsid w:val="00490688"/>
    <w:rsid w:val="00491159"/>
    <w:rsid w:val="004916FC"/>
    <w:rsid w:val="00491CDD"/>
    <w:rsid w:val="00492305"/>
    <w:rsid w:val="00492D40"/>
    <w:rsid w:val="004A003E"/>
    <w:rsid w:val="004A0D1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57E9"/>
    <w:rsid w:val="004F69D7"/>
    <w:rsid w:val="004F74D1"/>
    <w:rsid w:val="0050019F"/>
    <w:rsid w:val="00500374"/>
    <w:rsid w:val="00500437"/>
    <w:rsid w:val="005028FF"/>
    <w:rsid w:val="0050326E"/>
    <w:rsid w:val="00505229"/>
    <w:rsid w:val="00505578"/>
    <w:rsid w:val="0050712A"/>
    <w:rsid w:val="0050773D"/>
    <w:rsid w:val="0051008A"/>
    <w:rsid w:val="0051154A"/>
    <w:rsid w:val="00511F70"/>
    <w:rsid w:val="00512895"/>
    <w:rsid w:val="00513B47"/>
    <w:rsid w:val="00516114"/>
    <w:rsid w:val="00516A5D"/>
    <w:rsid w:val="00517F18"/>
    <w:rsid w:val="00520112"/>
    <w:rsid w:val="00520E15"/>
    <w:rsid w:val="00521D92"/>
    <w:rsid w:val="005225D2"/>
    <w:rsid w:val="00523BB0"/>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6"/>
    <w:rsid w:val="00554AAA"/>
    <w:rsid w:val="00556FA0"/>
    <w:rsid w:val="00557138"/>
    <w:rsid w:val="00557621"/>
    <w:rsid w:val="00560B17"/>
    <w:rsid w:val="00560EC3"/>
    <w:rsid w:val="00561715"/>
    <w:rsid w:val="0056510A"/>
    <w:rsid w:val="005658F5"/>
    <w:rsid w:val="00567F04"/>
    <w:rsid w:val="00570D8C"/>
    <w:rsid w:val="00571541"/>
    <w:rsid w:val="005719B6"/>
    <w:rsid w:val="00572314"/>
    <w:rsid w:val="00573B53"/>
    <w:rsid w:val="0057443B"/>
    <w:rsid w:val="005750A9"/>
    <w:rsid w:val="00575625"/>
    <w:rsid w:val="00576A61"/>
    <w:rsid w:val="00577890"/>
    <w:rsid w:val="00580FBD"/>
    <w:rsid w:val="005818D2"/>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5FB"/>
    <w:rsid w:val="0059599D"/>
    <w:rsid w:val="00595C04"/>
    <w:rsid w:val="00596859"/>
    <w:rsid w:val="00597B9C"/>
    <w:rsid w:val="005A0381"/>
    <w:rsid w:val="005A23D3"/>
    <w:rsid w:val="005A25C5"/>
    <w:rsid w:val="005A26A1"/>
    <w:rsid w:val="005A2C9A"/>
    <w:rsid w:val="005A394E"/>
    <w:rsid w:val="005A4179"/>
    <w:rsid w:val="005A4350"/>
    <w:rsid w:val="005A637A"/>
    <w:rsid w:val="005B09CE"/>
    <w:rsid w:val="005B12CA"/>
    <w:rsid w:val="005B2764"/>
    <w:rsid w:val="005B2D47"/>
    <w:rsid w:val="005B2F55"/>
    <w:rsid w:val="005B4B1A"/>
    <w:rsid w:val="005B4F36"/>
    <w:rsid w:val="005B5278"/>
    <w:rsid w:val="005B5E72"/>
    <w:rsid w:val="005B6BB5"/>
    <w:rsid w:val="005B7F73"/>
    <w:rsid w:val="005C168E"/>
    <w:rsid w:val="005C3BCD"/>
    <w:rsid w:val="005C4118"/>
    <w:rsid w:val="005C58B4"/>
    <w:rsid w:val="005C6D96"/>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6021"/>
    <w:rsid w:val="005E68C5"/>
    <w:rsid w:val="005E7238"/>
    <w:rsid w:val="005F0468"/>
    <w:rsid w:val="005F147F"/>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1780"/>
    <w:rsid w:val="006119F6"/>
    <w:rsid w:val="00613B0A"/>
    <w:rsid w:val="00615D77"/>
    <w:rsid w:val="00615E06"/>
    <w:rsid w:val="0061612D"/>
    <w:rsid w:val="00616B08"/>
    <w:rsid w:val="00616FF9"/>
    <w:rsid w:val="00622688"/>
    <w:rsid w:val="0062390E"/>
    <w:rsid w:val="00624010"/>
    <w:rsid w:val="006240A7"/>
    <w:rsid w:val="00624570"/>
    <w:rsid w:val="00624861"/>
    <w:rsid w:val="00627042"/>
    <w:rsid w:val="00627AA2"/>
    <w:rsid w:val="006302B3"/>
    <w:rsid w:val="006310E8"/>
    <w:rsid w:val="006329C8"/>
    <w:rsid w:val="00632BE4"/>
    <w:rsid w:val="00632D37"/>
    <w:rsid w:val="006333F4"/>
    <w:rsid w:val="00635936"/>
    <w:rsid w:val="00636D06"/>
    <w:rsid w:val="00642A83"/>
    <w:rsid w:val="00643392"/>
    <w:rsid w:val="0064364F"/>
    <w:rsid w:val="00644B84"/>
    <w:rsid w:val="006451B7"/>
    <w:rsid w:val="00645C27"/>
    <w:rsid w:val="00646122"/>
    <w:rsid w:val="006501CA"/>
    <w:rsid w:val="00651373"/>
    <w:rsid w:val="00651637"/>
    <w:rsid w:val="00651A29"/>
    <w:rsid w:val="00652260"/>
    <w:rsid w:val="00652922"/>
    <w:rsid w:val="006537C7"/>
    <w:rsid w:val="00654797"/>
    <w:rsid w:val="00654859"/>
    <w:rsid w:val="00656A14"/>
    <w:rsid w:val="00657AC0"/>
    <w:rsid w:val="00657C9D"/>
    <w:rsid w:val="00660009"/>
    <w:rsid w:val="00662D7C"/>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6128"/>
    <w:rsid w:val="006761A9"/>
    <w:rsid w:val="00676891"/>
    <w:rsid w:val="00677BAB"/>
    <w:rsid w:val="0068006F"/>
    <w:rsid w:val="006802A6"/>
    <w:rsid w:val="00681956"/>
    <w:rsid w:val="00682E71"/>
    <w:rsid w:val="00683417"/>
    <w:rsid w:val="006839E2"/>
    <w:rsid w:val="00684395"/>
    <w:rsid w:val="00684C33"/>
    <w:rsid w:val="00684DD0"/>
    <w:rsid w:val="00684DFD"/>
    <w:rsid w:val="006850A1"/>
    <w:rsid w:val="0068611E"/>
    <w:rsid w:val="00686ACF"/>
    <w:rsid w:val="00690792"/>
    <w:rsid w:val="00690D14"/>
    <w:rsid w:val="00691530"/>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466B"/>
    <w:rsid w:val="006D4D6C"/>
    <w:rsid w:val="006D509D"/>
    <w:rsid w:val="006D5AC3"/>
    <w:rsid w:val="006D77F6"/>
    <w:rsid w:val="006E0067"/>
    <w:rsid w:val="006E0568"/>
    <w:rsid w:val="006E0BC0"/>
    <w:rsid w:val="006E2185"/>
    <w:rsid w:val="006E29CB"/>
    <w:rsid w:val="006E37F0"/>
    <w:rsid w:val="006E38A5"/>
    <w:rsid w:val="006E5CAF"/>
    <w:rsid w:val="006E659D"/>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142"/>
    <w:rsid w:val="00716604"/>
    <w:rsid w:val="00716D1C"/>
    <w:rsid w:val="0071723D"/>
    <w:rsid w:val="00717425"/>
    <w:rsid w:val="00717499"/>
    <w:rsid w:val="00717576"/>
    <w:rsid w:val="00720AD3"/>
    <w:rsid w:val="00720F9C"/>
    <w:rsid w:val="0072138B"/>
    <w:rsid w:val="007214F5"/>
    <w:rsid w:val="00721E7D"/>
    <w:rsid w:val="00722258"/>
    <w:rsid w:val="00723C59"/>
    <w:rsid w:val="00723D9F"/>
    <w:rsid w:val="00723F3C"/>
    <w:rsid w:val="00725134"/>
    <w:rsid w:val="00725509"/>
    <w:rsid w:val="00725806"/>
    <w:rsid w:val="00726DC6"/>
    <w:rsid w:val="00727427"/>
    <w:rsid w:val="00727F1A"/>
    <w:rsid w:val="00730519"/>
    <w:rsid w:val="0073128F"/>
    <w:rsid w:val="00731776"/>
    <w:rsid w:val="00732A9E"/>
    <w:rsid w:val="00733B9A"/>
    <w:rsid w:val="007347E9"/>
    <w:rsid w:val="00735CF9"/>
    <w:rsid w:val="00736B06"/>
    <w:rsid w:val="0073742B"/>
    <w:rsid w:val="00737900"/>
    <w:rsid w:val="0074075B"/>
    <w:rsid w:val="00741B83"/>
    <w:rsid w:val="00741E7A"/>
    <w:rsid w:val="00742486"/>
    <w:rsid w:val="0074295C"/>
    <w:rsid w:val="00742970"/>
    <w:rsid w:val="00743A2A"/>
    <w:rsid w:val="00743BB4"/>
    <w:rsid w:val="00746CDD"/>
    <w:rsid w:val="00746F9F"/>
    <w:rsid w:val="0074791D"/>
    <w:rsid w:val="00747D48"/>
    <w:rsid w:val="00751A0C"/>
    <w:rsid w:val="00751D15"/>
    <w:rsid w:val="007530DA"/>
    <w:rsid w:val="00753B83"/>
    <w:rsid w:val="00754DBD"/>
    <w:rsid w:val="007552E1"/>
    <w:rsid w:val="00755565"/>
    <w:rsid w:val="00755C8E"/>
    <w:rsid w:val="00755ED6"/>
    <w:rsid w:val="007565C6"/>
    <w:rsid w:val="00756CD4"/>
    <w:rsid w:val="00756E2D"/>
    <w:rsid w:val="00757690"/>
    <w:rsid w:val="0076032A"/>
    <w:rsid w:val="00760AEC"/>
    <w:rsid w:val="0076132E"/>
    <w:rsid w:val="00761C1E"/>
    <w:rsid w:val="007629D7"/>
    <w:rsid w:val="00763979"/>
    <w:rsid w:val="00764369"/>
    <w:rsid w:val="00767029"/>
    <w:rsid w:val="0076785E"/>
    <w:rsid w:val="00770423"/>
    <w:rsid w:val="0077284D"/>
    <w:rsid w:val="00772C66"/>
    <w:rsid w:val="007739E2"/>
    <w:rsid w:val="00773C5B"/>
    <w:rsid w:val="0077499A"/>
    <w:rsid w:val="00774CE3"/>
    <w:rsid w:val="00774D7B"/>
    <w:rsid w:val="00775142"/>
    <w:rsid w:val="00775445"/>
    <w:rsid w:val="0077569F"/>
    <w:rsid w:val="007759AD"/>
    <w:rsid w:val="00776268"/>
    <w:rsid w:val="0077716D"/>
    <w:rsid w:val="00777845"/>
    <w:rsid w:val="00780D7D"/>
    <w:rsid w:val="00782499"/>
    <w:rsid w:val="00782E54"/>
    <w:rsid w:val="0078366D"/>
    <w:rsid w:val="007840D3"/>
    <w:rsid w:val="007846D8"/>
    <w:rsid w:val="0078472E"/>
    <w:rsid w:val="00784974"/>
    <w:rsid w:val="00784FD7"/>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7768"/>
    <w:rsid w:val="00797B63"/>
    <w:rsid w:val="007A1052"/>
    <w:rsid w:val="007A13A6"/>
    <w:rsid w:val="007A18B4"/>
    <w:rsid w:val="007A28B0"/>
    <w:rsid w:val="007A2CA3"/>
    <w:rsid w:val="007A2FD0"/>
    <w:rsid w:val="007A3E7D"/>
    <w:rsid w:val="007A50FC"/>
    <w:rsid w:val="007A5425"/>
    <w:rsid w:val="007A68D1"/>
    <w:rsid w:val="007A71FA"/>
    <w:rsid w:val="007B000E"/>
    <w:rsid w:val="007B1624"/>
    <w:rsid w:val="007B17F2"/>
    <w:rsid w:val="007B19B0"/>
    <w:rsid w:val="007B2904"/>
    <w:rsid w:val="007B4104"/>
    <w:rsid w:val="007B56C5"/>
    <w:rsid w:val="007B57CC"/>
    <w:rsid w:val="007B78F0"/>
    <w:rsid w:val="007C1BA2"/>
    <w:rsid w:val="007C24D5"/>
    <w:rsid w:val="007C4C32"/>
    <w:rsid w:val="007C51B8"/>
    <w:rsid w:val="007C5271"/>
    <w:rsid w:val="007C558B"/>
    <w:rsid w:val="007C677B"/>
    <w:rsid w:val="007C6F17"/>
    <w:rsid w:val="007D0450"/>
    <w:rsid w:val="007D11EC"/>
    <w:rsid w:val="007D2AC4"/>
    <w:rsid w:val="007D4273"/>
    <w:rsid w:val="007D587D"/>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30B7"/>
    <w:rsid w:val="007F3635"/>
    <w:rsid w:val="007F3704"/>
    <w:rsid w:val="007F3F28"/>
    <w:rsid w:val="007F4674"/>
    <w:rsid w:val="007F4D1D"/>
    <w:rsid w:val="007F516F"/>
    <w:rsid w:val="007F579B"/>
    <w:rsid w:val="007F6D13"/>
    <w:rsid w:val="007F6DCF"/>
    <w:rsid w:val="007F71BF"/>
    <w:rsid w:val="007F78D5"/>
    <w:rsid w:val="00800CD8"/>
    <w:rsid w:val="00801C84"/>
    <w:rsid w:val="0080310C"/>
    <w:rsid w:val="0080347A"/>
    <w:rsid w:val="00804464"/>
    <w:rsid w:val="00805996"/>
    <w:rsid w:val="008061DB"/>
    <w:rsid w:val="0080657F"/>
    <w:rsid w:val="008074E6"/>
    <w:rsid w:val="00811120"/>
    <w:rsid w:val="0081232B"/>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3BB2"/>
    <w:rsid w:val="008344EB"/>
    <w:rsid w:val="00834AE4"/>
    <w:rsid w:val="008359FC"/>
    <w:rsid w:val="0083767A"/>
    <w:rsid w:val="008376E2"/>
    <w:rsid w:val="00837A16"/>
    <w:rsid w:val="00840085"/>
    <w:rsid w:val="00842CEC"/>
    <w:rsid w:val="008453D9"/>
    <w:rsid w:val="00846365"/>
    <w:rsid w:val="00846B6A"/>
    <w:rsid w:val="00847957"/>
    <w:rsid w:val="00847FB5"/>
    <w:rsid w:val="008514A8"/>
    <w:rsid w:val="00852E20"/>
    <w:rsid w:val="0085311F"/>
    <w:rsid w:val="0085520D"/>
    <w:rsid w:val="00855F31"/>
    <w:rsid w:val="00856088"/>
    <w:rsid w:val="00856C65"/>
    <w:rsid w:val="00857510"/>
    <w:rsid w:val="008600D9"/>
    <w:rsid w:val="00861863"/>
    <w:rsid w:val="00861CD1"/>
    <w:rsid w:val="00861CFE"/>
    <w:rsid w:val="0086213D"/>
    <w:rsid w:val="0086219C"/>
    <w:rsid w:val="00862ED6"/>
    <w:rsid w:val="008645F2"/>
    <w:rsid w:val="00864849"/>
    <w:rsid w:val="008653D3"/>
    <w:rsid w:val="00870C81"/>
    <w:rsid w:val="0087149E"/>
    <w:rsid w:val="00872BF8"/>
    <w:rsid w:val="008732CA"/>
    <w:rsid w:val="00873D9E"/>
    <w:rsid w:val="00876A96"/>
    <w:rsid w:val="00877CAC"/>
    <w:rsid w:val="00880152"/>
    <w:rsid w:val="00880C41"/>
    <w:rsid w:val="008813D4"/>
    <w:rsid w:val="00881529"/>
    <w:rsid w:val="00886629"/>
    <w:rsid w:val="00886C16"/>
    <w:rsid w:val="00886FCE"/>
    <w:rsid w:val="008873C9"/>
    <w:rsid w:val="00887C58"/>
    <w:rsid w:val="008900A6"/>
    <w:rsid w:val="008912BE"/>
    <w:rsid w:val="008915B8"/>
    <w:rsid w:val="008928DD"/>
    <w:rsid w:val="008931B9"/>
    <w:rsid w:val="00893EB0"/>
    <w:rsid w:val="0089415D"/>
    <w:rsid w:val="00894AC2"/>
    <w:rsid w:val="0089664E"/>
    <w:rsid w:val="008966C8"/>
    <w:rsid w:val="008974CE"/>
    <w:rsid w:val="008A0521"/>
    <w:rsid w:val="008A097D"/>
    <w:rsid w:val="008A0AF3"/>
    <w:rsid w:val="008A0E2C"/>
    <w:rsid w:val="008A1897"/>
    <w:rsid w:val="008A3614"/>
    <w:rsid w:val="008A385E"/>
    <w:rsid w:val="008A3B77"/>
    <w:rsid w:val="008A422C"/>
    <w:rsid w:val="008A463F"/>
    <w:rsid w:val="008A46AE"/>
    <w:rsid w:val="008A499E"/>
    <w:rsid w:val="008A4DA4"/>
    <w:rsid w:val="008A6352"/>
    <w:rsid w:val="008A70C5"/>
    <w:rsid w:val="008A73AC"/>
    <w:rsid w:val="008A7B1D"/>
    <w:rsid w:val="008B0745"/>
    <w:rsid w:val="008B269C"/>
    <w:rsid w:val="008B2A52"/>
    <w:rsid w:val="008B2BDD"/>
    <w:rsid w:val="008B325F"/>
    <w:rsid w:val="008B3CFD"/>
    <w:rsid w:val="008B3CFF"/>
    <w:rsid w:val="008B4C11"/>
    <w:rsid w:val="008B685F"/>
    <w:rsid w:val="008B729B"/>
    <w:rsid w:val="008C257F"/>
    <w:rsid w:val="008C2CBD"/>
    <w:rsid w:val="008C31C1"/>
    <w:rsid w:val="008C5596"/>
    <w:rsid w:val="008C5C01"/>
    <w:rsid w:val="008C5DA6"/>
    <w:rsid w:val="008C620C"/>
    <w:rsid w:val="008C6E80"/>
    <w:rsid w:val="008C72C4"/>
    <w:rsid w:val="008C733E"/>
    <w:rsid w:val="008D04A9"/>
    <w:rsid w:val="008D215B"/>
    <w:rsid w:val="008D3A63"/>
    <w:rsid w:val="008D49E3"/>
    <w:rsid w:val="008D4C3B"/>
    <w:rsid w:val="008D6147"/>
    <w:rsid w:val="008E1C7E"/>
    <w:rsid w:val="008E3183"/>
    <w:rsid w:val="008E3D1E"/>
    <w:rsid w:val="008E48C2"/>
    <w:rsid w:val="008E7615"/>
    <w:rsid w:val="008E7EAF"/>
    <w:rsid w:val="008F0E7A"/>
    <w:rsid w:val="008F34F6"/>
    <w:rsid w:val="008F413E"/>
    <w:rsid w:val="008F5455"/>
    <w:rsid w:val="008F64B5"/>
    <w:rsid w:val="008F6DEF"/>
    <w:rsid w:val="008F747A"/>
    <w:rsid w:val="00900035"/>
    <w:rsid w:val="009002F1"/>
    <w:rsid w:val="00900C59"/>
    <w:rsid w:val="009010C8"/>
    <w:rsid w:val="009019D6"/>
    <w:rsid w:val="00901F28"/>
    <w:rsid w:val="009035BF"/>
    <w:rsid w:val="009047F1"/>
    <w:rsid w:val="00904B04"/>
    <w:rsid w:val="00905AF1"/>
    <w:rsid w:val="0091075F"/>
    <w:rsid w:val="00910E99"/>
    <w:rsid w:val="00911DE6"/>
    <w:rsid w:val="009120F9"/>
    <w:rsid w:val="009123D1"/>
    <w:rsid w:val="00912B19"/>
    <w:rsid w:val="0091368E"/>
    <w:rsid w:val="00913DE9"/>
    <w:rsid w:val="00913F37"/>
    <w:rsid w:val="009146C3"/>
    <w:rsid w:val="0091490E"/>
    <w:rsid w:val="00914B2A"/>
    <w:rsid w:val="009161E8"/>
    <w:rsid w:val="009175E0"/>
    <w:rsid w:val="00920C88"/>
    <w:rsid w:val="0092105B"/>
    <w:rsid w:val="0092115D"/>
    <w:rsid w:val="009211EF"/>
    <w:rsid w:val="009218F0"/>
    <w:rsid w:val="00922095"/>
    <w:rsid w:val="00922B66"/>
    <w:rsid w:val="00922F10"/>
    <w:rsid w:val="00924AB8"/>
    <w:rsid w:val="00925D12"/>
    <w:rsid w:val="00926F33"/>
    <w:rsid w:val="0092794B"/>
    <w:rsid w:val="009304D9"/>
    <w:rsid w:val="00932EE0"/>
    <w:rsid w:val="009343E8"/>
    <w:rsid w:val="00935606"/>
    <w:rsid w:val="0093666D"/>
    <w:rsid w:val="00937234"/>
    <w:rsid w:val="00937B76"/>
    <w:rsid w:val="00937CF6"/>
    <w:rsid w:val="00940C39"/>
    <w:rsid w:val="00940E7D"/>
    <w:rsid w:val="00943943"/>
    <w:rsid w:val="009440B4"/>
    <w:rsid w:val="009441C4"/>
    <w:rsid w:val="009443E4"/>
    <w:rsid w:val="00944AA3"/>
    <w:rsid w:val="00945983"/>
    <w:rsid w:val="009473F9"/>
    <w:rsid w:val="009475B2"/>
    <w:rsid w:val="009475F7"/>
    <w:rsid w:val="009513D6"/>
    <w:rsid w:val="00957D73"/>
    <w:rsid w:val="00961317"/>
    <w:rsid w:val="00961A03"/>
    <w:rsid w:val="0096240C"/>
    <w:rsid w:val="00962834"/>
    <w:rsid w:val="009628D9"/>
    <w:rsid w:val="00962A58"/>
    <w:rsid w:val="009633C1"/>
    <w:rsid w:val="00963808"/>
    <w:rsid w:val="00964469"/>
    <w:rsid w:val="00964DCB"/>
    <w:rsid w:val="009671BA"/>
    <w:rsid w:val="00967FD1"/>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2F10"/>
    <w:rsid w:val="00984569"/>
    <w:rsid w:val="00984FF5"/>
    <w:rsid w:val="00985F53"/>
    <w:rsid w:val="009860B9"/>
    <w:rsid w:val="00986C14"/>
    <w:rsid w:val="00987696"/>
    <w:rsid w:val="009916E4"/>
    <w:rsid w:val="0099224D"/>
    <w:rsid w:val="00993734"/>
    <w:rsid w:val="00994C93"/>
    <w:rsid w:val="00995413"/>
    <w:rsid w:val="00995543"/>
    <w:rsid w:val="00995CB0"/>
    <w:rsid w:val="00996AA9"/>
    <w:rsid w:val="00997C68"/>
    <w:rsid w:val="009A1150"/>
    <w:rsid w:val="009A2EF7"/>
    <w:rsid w:val="009A3344"/>
    <w:rsid w:val="009A420C"/>
    <w:rsid w:val="009A44D8"/>
    <w:rsid w:val="009A4C5A"/>
    <w:rsid w:val="009A6456"/>
    <w:rsid w:val="009B1103"/>
    <w:rsid w:val="009B22F6"/>
    <w:rsid w:val="009B3179"/>
    <w:rsid w:val="009B6DE3"/>
    <w:rsid w:val="009B7819"/>
    <w:rsid w:val="009C0C0B"/>
    <w:rsid w:val="009C0EFE"/>
    <w:rsid w:val="009C10D7"/>
    <w:rsid w:val="009C18B7"/>
    <w:rsid w:val="009C34D5"/>
    <w:rsid w:val="009C702D"/>
    <w:rsid w:val="009C70C2"/>
    <w:rsid w:val="009D06E2"/>
    <w:rsid w:val="009D24E5"/>
    <w:rsid w:val="009D2680"/>
    <w:rsid w:val="009D45A1"/>
    <w:rsid w:val="009D478E"/>
    <w:rsid w:val="009D4D21"/>
    <w:rsid w:val="009D4ECE"/>
    <w:rsid w:val="009D6FA1"/>
    <w:rsid w:val="009E01CF"/>
    <w:rsid w:val="009E16DA"/>
    <w:rsid w:val="009E2B6C"/>
    <w:rsid w:val="009E2F5C"/>
    <w:rsid w:val="009E3028"/>
    <w:rsid w:val="009E3C5C"/>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B3C"/>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61E7"/>
    <w:rsid w:val="00A42947"/>
    <w:rsid w:val="00A43314"/>
    <w:rsid w:val="00A43D11"/>
    <w:rsid w:val="00A44512"/>
    <w:rsid w:val="00A4453B"/>
    <w:rsid w:val="00A44CC0"/>
    <w:rsid w:val="00A44FA9"/>
    <w:rsid w:val="00A45342"/>
    <w:rsid w:val="00A46058"/>
    <w:rsid w:val="00A46A95"/>
    <w:rsid w:val="00A47AB6"/>
    <w:rsid w:val="00A51A04"/>
    <w:rsid w:val="00A51E54"/>
    <w:rsid w:val="00A5408B"/>
    <w:rsid w:val="00A555EF"/>
    <w:rsid w:val="00A556B9"/>
    <w:rsid w:val="00A5638F"/>
    <w:rsid w:val="00A56AD9"/>
    <w:rsid w:val="00A56FC5"/>
    <w:rsid w:val="00A57CCB"/>
    <w:rsid w:val="00A601D9"/>
    <w:rsid w:val="00A6099F"/>
    <w:rsid w:val="00A6204D"/>
    <w:rsid w:val="00A621A1"/>
    <w:rsid w:val="00A6261E"/>
    <w:rsid w:val="00A6344B"/>
    <w:rsid w:val="00A63A8E"/>
    <w:rsid w:val="00A63FA0"/>
    <w:rsid w:val="00A65023"/>
    <w:rsid w:val="00A67CD2"/>
    <w:rsid w:val="00A71E6A"/>
    <w:rsid w:val="00A72313"/>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30A2"/>
    <w:rsid w:val="00A931D7"/>
    <w:rsid w:val="00A94EB8"/>
    <w:rsid w:val="00A96E6F"/>
    <w:rsid w:val="00A96FB9"/>
    <w:rsid w:val="00A97340"/>
    <w:rsid w:val="00A97744"/>
    <w:rsid w:val="00A97793"/>
    <w:rsid w:val="00AA0055"/>
    <w:rsid w:val="00AA0C35"/>
    <w:rsid w:val="00AA263F"/>
    <w:rsid w:val="00AA382B"/>
    <w:rsid w:val="00AA60A0"/>
    <w:rsid w:val="00AA6B28"/>
    <w:rsid w:val="00AA7011"/>
    <w:rsid w:val="00AB00F7"/>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60C"/>
    <w:rsid w:val="00AC4E33"/>
    <w:rsid w:val="00AC4F0C"/>
    <w:rsid w:val="00AC57C8"/>
    <w:rsid w:val="00AC583F"/>
    <w:rsid w:val="00AC5913"/>
    <w:rsid w:val="00AC708C"/>
    <w:rsid w:val="00AC785C"/>
    <w:rsid w:val="00AD0BBB"/>
    <w:rsid w:val="00AD0CD0"/>
    <w:rsid w:val="00AD0E2D"/>
    <w:rsid w:val="00AD1558"/>
    <w:rsid w:val="00AD4185"/>
    <w:rsid w:val="00AD46E9"/>
    <w:rsid w:val="00AD4E2C"/>
    <w:rsid w:val="00AD5017"/>
    <w:rsid w:val="00AD5511"/>
    <w:rsid w:val="00AD5530"/>
    <w:rsid w:val="00AD58BD"/>
    <w:rsid w:val="00AD7063"/>
    <w:rsid w:val="00AD7BB4"/>
    <w:rsid w:val="00AD7F9C"/>
    <w:rsid w:val="00AE03A7"/>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AF77CD"/>
    <w:rsid w:val="00B002F3"/>
    <w:rsid w:val="00B005A7"/>
    <w:rsid w:val="00B02436"/>
    <w:rsid w:val="00B028E0"/>
    <w:rsid w:val="00B02AF3"/>
    <w:rsid w:val="00B02B23"/>
    <w:rsid w:val="00B02DAC"/>
    <w:rsid w:val="00B03140"/>
    <w:rsid w:val="00B0321F"/>
    <w:rsid w:val="00B0364B"/>
    <w:rsid w:val="00B04438"/>
    <w:rsid w:val="00B046A4"/>
    <w:rsid w:val="00B05B33"/>
    <w:rsid w:val="00B067F8"/>
    <w:rsid w:val="00B07744"/>
    <w:rsid w:val="00B07F06"/>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365BD"/>
    <w:rsid w:val="00B37AAF"/>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202B"/>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6BB0"/>
    <w:rsid w:val="00B77278"/>
    <w:rsid w:val="00B80473"/>
    <w:rsid w:val="00B808F1"/>
    <w:rsid w:val="00B8197C"/>
    <w:rsid w:val="00B81B07"/>
    <w:rsid w:val="00B830EE"/>
    <w:rsid w:val="00B86FBC"/>
    <w:rsid w:val="00B87110"/>
    <w:rsid w:val="00B87685"/>
    <w:rsid w:val="00B87D06"/>
    <w:rsid w:val="00B91201"/>
    <w:rsid w:val="00B91699"/>
    <w:rsid w:val="00B916EF"/>
    <w:rsid w:val="00B91CCC"/>
    <w:rsid w:val="00B92051"/>
    <w:rsid w:val="00B94B1C"/>
    <w:rsid w:val="00B970F0"/>
    <w:rsid w:val="00B9793D"/>
    <w:rsid w:val="00BA02E8"/>
    <w:rsid w:val="00BA0A34"/>
    <w:rsid w:val="00BA0DFD"/>
    <w:rsid w:val="00BA2ACA"/>
    <w:rsid w:val="00BA6430"/>
    <w:rsid w:val="00BA6F7D"/>
    <w:rsid w:val="00BA7D14"/>
    <w:rsid w:val="00BB12D5"/>
    <w:rsid w:val="00BB2D7E"/>
    <w:rsid w:val="00BB36A9"/>
    <w:rsid w:val="00BB3D06"/>
    <w:rsid w:val="00BB3F41"/>
    <w:rsid w:val="00BB4BC3"/>
    <w:rsid w:val="00BB5E27"/>
    <w:rsid w:val="00BB674E"/>
    <w:rsid w:val="00BB724A"/>
    <w:rsid w:val="00BB7B00"/>
    <w:rsid w:val="00BC0AC6"/>
    <w:rsid w:val="00BC1DB2"/>
    <w:rsid w:val="00BC21B2"/>
    <w:rsid w:val="00BC26BC"/>
    <w:rsid w:val="00BC3601"/>
    <w:rsid w:val="00BC4804"/>
    <w:rsid w:val="00BC48A8"/>
    <w:rsid w:val="00BC62DD"/>
    <w:rsid w:val="00BC647E"/>
    <w:rsid w:val="00BC64D4"/>
    <w:rsid w:val="00BC78EF"/>
    <w:rsid w:val="00BC7B1B"/>
    <w:rsid w:val="00BD1B67"/>
    <w:rsid w:val="00BD1D59"/>
    <w:rsid w:val="00BD315E"/>
    <w:rsid w:val="00BD3A62"/>
    <w:rsid w:val="00BD3AC1"/>
    <w:rsid w:val="00BD3D5C"/>
    <w:rsid w:val="00BD3E28"/>
    <w:rsid w:val="00BD3FA2"/>
    <w:rsid w:val="00BD4EAB"/>
    <w:rsid w:val="00BD4ECD"/>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4525"/>
    <w:rsid w:val="00C05840"/>
    <w:rsid w:val="00C05F9B"/>
    <w:rsid w:val="00C05FA0"/>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38F8"/>
    <w:rsid w:val="00C23FB2"/>
    <w:rsid w:val="00C24EB9"/>
    <w:rsid w:val="00C250E0"/>
    <w:rsid w:val="00C25472"/>
    <w:rsid w:val="00C27639"/>
    <w:rsid w:val="00C27DE0"/>
    <w:rsid w:val="00C31CFF"/>
    <w:rsid w:val="00C32335"/>
    <w:rsid w:val="00C34CD5"/>
    <w:rsid w:val="00C34DB3"/>
    <w:rsid w:val="00C35BB5"/>
    <w:rsid w:val="00C40F6B"/>
    <w:rsid w:val="00C418FE"/>
    <w:rsid w:val="00C41EA0"/>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61130"/>
    <w:rsid w:val="00C61961"/>
    <w:rsid w:val="00C61D25"/>
    <w:rsid w:val="00C620AB"/>
    <w:rsid w:val="00C63ABF"/>
    <w:rsid w:val="00C63B3D"/>
    <w:rsid w:val="00C66F3F"/>
    <w:rsid w:val="00C70F1F"/>
    <w:rsid w:val="00C7158B"/>
    <w:rsid w:val="00C71C6B"/>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85E"/>
    <w:rsid w:val="00C82096"/>
    <w:rsid w:val="00C822B5"/>
    <w:rsid w:val="00C82390"/>
    <w:rsid w:val="00C82CEF"/>
    <w:rsid w:val="00C830E2"/>
    <w:rsid w:val="00C833B4"/>
    <w:rsid w:val="00C836B2"/>
    <w:rsid w:val="00C83767"/>
    <w:rsid w:val="00C838F5"/>
    <w:rsid w:val="00C84AB9"/>
    <w:rsid w:val="00C875D5"/>
    <w:rsid w:val="00C87AE5"/>
    <w:rsid w:val="00C87C31"/>
    <w:rsid w:val="00C91249"/>
    <w:rsid w:val="00C91708"/>
    <w:rsid w:val="00C91E53"/>
    <w:rsid w:val="00C927E3"/>
    <w:rsid w:val="00C947FF"/>
    <w:rsid w:val="00C955EB"/>
    <w:rsid w:val="00C9730B"/>
    <w:rsid w:val="00CA0631"/>
    <w:rsid w:val="00CA16E2"/>
    <w:rsid w:val="00CA2BDE"/>
    <w:rsid w:val="00CA4E0D"/>
    <w:rsid w:val="00CA527E"/>
    <w:rsid w:val="00CA64A2"/>
    <w:rsid w:val="00CA6D25"/>
    <w:rsid w:val="00CA7624"/>
    <w:rsid w:val="00CA763F"/>
    <w:rsid w:val="00CA7D2B"/>
    <w:rsid w:val="00CB02BA"/>
    <w:rsid w:val="00CB0D09"/>
    <w:rsid w:val="00CB135F"/>
    <w:rsid w:val="00CB1D21"/>
    <w:rsid w:val="00CB1E35"/>
    <w:rsid w:val="00CB22C3"/>
    <w:rsid w:val="00CB3216"/>
    <w:rsid w:val="00CB36B8"/>
    <w:rsid w:val="00CB4682"/>
    <w:rsid w:val="00CB4BF1"/>
    <w:rsid w:val="00CB5423"/>
    <w:rsid w:val="00CB5473"/>
    <w:rsid w:val="00CB6A70"/>
    <w:rsid w:val="00CB7418"/>
    <w:rsid w:val="00CB7654"/>
    <w:rsid w:val="00CB7AC7"/>
    <w:rsid w:val="00CC0A4E"/>
    <w:rsid w:val="00CC0DFC"/>
    <w:rsid w:val="00CC25A3"/>
    <w:rsid w:val="00CC2B50"/>
    <w:rsid w:val="00CC30C0"/>
    <w:rsid w:val="00CC3E47"/>
    <w:rsid w:val="00CC527F"/>
    <w:rsid w:val="00CC604A"/>
    <w:rsid w:val="00CC6CF1"/>
    <w:rsid w:val="00CC70E3"/>
    <w:rsid w:val="00CD1DD0"/>
    <w:rsid w:val="00CD2867"/>
    <w:rsid w:val="00CD3122"/>
    <w:rsid w:val="00CD3292"/>
    <w:rsid w:val="00CD3DE7"/>
    <w:rsid w:val="00CD456F"/>
    <w:rsid w:val="00CD496F"/>
    <w:rsid w:val="00CD7F76"/>
    <w:rsid w:val="00CE0014"/>
    <w:rsid w:val="00CE090E"/>
    <w:rsid w:val="00CE116C"/>
    <w:rsid w:val="00CE1443"/>
    <w:rsid w:val="00CE19DE"/>
    <w:rsid w:val="00CE1CA7"/>
    <w:rsid w:val="00CE2017"/>
    <w:rsid w:val="00CE29B2"/>
    <w:rsid w:val="00CE2C8F"/>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086"/>
    <w:rsid w:val="00D061A0"/>
    <w:rsid w:val="00D064A0"/>
    <w:rsid w:val="00D0681E"/>
    <w:rsid w:val="00D10235"/>
    <w:rsid w:val="00D123FC"/>
    <w:rsid w:val="00D1341F"/>
    <w:rsid w:val="00D1404E"/>
    <w:rsid w:val="00D1435E"/>
    <w:rsid w:val="00D15E73"/>
    <w:rsid w:val="00D1650A"/>
    <w:rsid w:val="00D17B20"/>
    <w:rsid w:val="00D20348"/>
    <w:rsid w:val="00D219BF"/>
    <w:rsid w:val="00D232D4"/>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33A2"/>
    <w:rsid w:val="00D334A8"/>
    <w:rsid w:val="00D33D94"/>
    <w:rsid w:val="00D33ECE"/>
    <w:rsid w:val="00D3545F"/>
    <w:rsid w:val="00D35EDC"/>
    <w:rsid w:val="00D37A22"/>
    <w:rsid w:val="00D42582"/>
    <w:rsid w:val="00D42979"/>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7786"/>
    <w:rsid w:val="00D6088C"/>
    <w:rsid w:val="00D60CE1"/>
    <w:rsid w:val="00D623FC"/>
    <w:rsid w:val="00D62B24"/>
    <w:rsid w:val="00D63D1C"/>
    <w:rsid w:val="00D64815"/>
    <w:rsid w:val="00D67008"/>
    <w:rsid w:val="00D67C6D"/>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5CA1"/>
    <w:rsid w:val="00DA6251"/>
    <w:rsid w:val="00DA6651"/>
    <w:rsid w:val="00DA6BAF"/>
    <w:rsid w:val="00DA79C7"/>
    <w:rsid w:val="00DB02DD"/>
    <w:rsid w:val="00DB046D"/>
    <w:rsid w:val="00DB1912"/>
    <w:rsid w:val="00DB1A52"/>
    <w:rsid w:val="00DB2689"/>
    <w:rsid w:val="00DB66A6"/>
    <w:rsid w:val="00DB6E52"/>
    <w:rsid w:val="00DB7B10"/>
    <w:rsid w:val="00DC0ACD"/>
    <w:rsid w:val="00DC0C61"/>
    <w:rsid w:val="00DC115B"/>
    <w:rsid w:val="00DC1198"/>
    <w:rsid w:val="00DC1C2F"/>
    <w:rsid w:val="00DC26F3"/>
    <w:rsid w:val="00DC2892"/>
    <w:rsid w:val="00DC2BB5"/>
    <w:rsid w:val="00DC33FD"/>
    <w:rsid w:val="00DC3C03"/>
    <w:rsid w:val="00DC51D7"/>
    <w:rsid w:val="00DC5C44"/>
    <w:rsid w:val="00DC7A60"/>
    <w:rsid w:val="00DD08BF"/>
    <w:rsid w:val="00DD1284"/>
    <w:rsid w:val="00DD1C1B"/>
    <w:rsid w:val="00DD1CBF"/>
    <w:rsid w:val="00DD2A04"/>
    <w:rsid w:val="00DD3305"/>
    <w:rsid w:val="00DD50C8"/>
    <w:rsid w:val="00DD5E26"/>
    <w:rsid w:val="00DD7472"/>
    <w:rsid w:val="00DD7DBD"/>
    <w:rsid w:val="00DE0885"/>
    <w:rsid w:val="00DE1BC0"/>
    <w:rsid w:val="00DE3768"/>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057"/>
    <w:rsid w:val="00E16400"/>
    <w:rsid w:val="00E16D4F"/>
    <w:rsid w:val="00E17567"/>
    <w:rsid w:val="00E17F2B"/>
    <w:rsid w:val="00E20C39"/>
    <w:rsid w:val="00E21CD4"/>
    <w:rsid w:val="00E23D9E"/>
    <w:rsid w:val="00E24519"/>
    <w:rsid w:val="00E25996"/>
    <w:rsid w:val="00E25FEE"/>
    <w:rsid w:val="00E2649F"/>
    <w:rsid w:val="00E2685A"/>
    <w:rsid w:val="00E276F0"/>
    <w:rsid w:val="00E27764"/>
    <w:rsid w:val="00E27AC8"/>
    <w:rsid w:val="00E31756"/>
    <w:rsid w:val="00E32423"/>
    <w:rsid w:val="00E32A88"/>
    <w:rsid w:val="00E3365A"/>
    <w:rsid w:val="00E34AAB"/>
    <w:rsid w:val="00E35F06"/>
    <w:rsid w:val="00E3682E"/>
    <w:rsid w:val="00E36D75"/>
    <w:rsid w:val="00E37A3B"/>
    <w:rsid w:val="00E4084A"/>
    <w:rsid w:val="00E40B62"/>
    <w:rsid w:val="00E416F9"/>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60383"/>
    <w:rsid w:val="00E6045B"/>
    <w:rsid w:val="00E606C5"/>
    <w:rsid w:val="00E61D4E"/>
    <w:rsid w:val="00E6202E"/>
    <w:rsid w:val="00E6224E"/>
    <w:rsid w:val="00E62266"/>
    <w:rsid w:val="00E62EAE"/>
    <w:rsid w:val="00E63A05"/>
    <w:rsid w:val="00E6481E"/>
    <w:rsid w:val="00E65AE9"/>
    <w:rsid w:val="00E66092"/>
    <w:rsid w:val="00E669D4"/>
    <w:rsid w:val="00E70BC3"/>
    <w:rsid w:val="00E715F4"/>
    <w:rsid w:val="00E7197E"/>
    <w:rsid w:val="00E71EC6"/>
    <w:rsid w:val="00E732E0"/>
    <w:rsid w:val="00E73522"/>
    <w:rsid w:val="00E74028"/>
    <w:rsid w:val="00E75493"/>
    <w:rsid w:val="00E75931"/>
    <w:rsid w:val="00E765A6"/>
    <w:rsid w:val="00E81EC5"/>
    <w:rsid w:val="00E82162"/>
    <w:rsid w:val="00E82A2B"/>
    <w:rsid w:val="00E83483"/>
    <w:rsid w:val="00E8390D"/>
    <w:rsid w:val="00E8464B"/>
    <w:rsid w:val="00E8476E"/>
    <w:rsid w:val="00E869E7"/>
    <w:rsid w:val="00E876DF"/>
    <w:rsid w:val="00E87F1B"/>
    <w:rsid w:val="00E9310D"/>
    <w:rsid w:val="00E93803"/>
    <w:rsid w:val="00E93CE6"/>
    <w:rsid w:val="00E960B2"/>
    <w:rsid w:val="00E968CA"/>
    <w:rsid w:val="00E96F4D"/>
    <w:rsid w:val="00E97E2B"/>
    <w:rsid w:val="00E97F24"/>
    <w:rsid w:val="00EA1AC8"/>
    <w:rsid w:val="00EA1DA8"/>
    <w:rsid w:val="00EA2034"/>
    <w:rsid w:val="00EA24FD"/>
    <w:rsid w:val="00EA2B2B"/>
    <w:rsid w:val="00EA3811"/>
    <w:rsid w:val="00EA38A4"/>
    <w:rsid w:val="00EA4A9F"/>
    <w:rsid w:val="00EA6078"/>
    <w:rsid w:val="00EA7417"/>
    <w:rsid w:val="00EA79CB"/>
    <w:rsid w:val="00EB227D"/>
    <w:rsid w:val="00EB2607"/>
    <w:rsid w:val="00EB2CC6"/>
    <w:rsid w:val="00EB3840"/>
    <w:rsid w:val="00EB3A9E"/>
    <w:rsid w:val="00EB3BC7"/>
    <w:rsid w:val="00EB528C"/>
    <w:rsid w:val="00EB563B"/>
    <w:rsid w:val="00EB673B"/>
    <w:rsid w:val="00EB6CAF"/>
    <w:rsid w:val="00EC11B2"/>
    <w:rsid w:val="00EC23D6"/>
    <w:rsid w:val="00EC2992"/>
    <w:rsid w:val="00EC38FD"/>
    <w:rsid w:val="00EC556A"/>
    <w:rsid w:val="00EC574C"/>
    <w:rsid w:val="00EC57D5"/>
    <w:rsid w:val="00ED05B4"/>
    <w:rsid w:val="00ED0823"/>
    <w:rsid w:val="00ED141F"/>
    <w:rsid w:val="00ED2A82"/>
    <w:rsid w:val="00ED3CCC"/>
    <w:rsid w:val="00ED4DDE"/>
    <w:rsid w:val="00EE1F76"/>
    <w:rsid w:val="00EE2510"/>
    <w:rsid w:val="00EE5303"/>
    <w:rsid w:val="00EE56D3"/>
    <w:rsid w:val="00EE56E8"/>
    <w:rsid w:val="00EE738D"/>
    <w:rsid w:val="00EE7636"/>
    <w:rsid w:val="00EE76C6"/>
    <w:rsid w:val="00EE7AC9"/>
    <w:rsid w:val="00EF0057"/>
    <w:rsid w:val="00EF05F7"/>
    <w:rsid w:val="00EF16F7"/>
    <w:rsid w:val="00EF1836"/>
    <w:rsid w:val="00EF1C90"/>
    <w:rsid w:val="00EF219A"/>
    <w:rsid w:val="00EF41AB"/>
    <w:rsid w:val="00EF44C4"/>
    <w:rsid w:val="00EF5670"/>
    <w:rsid w:val="00EF5EFB"/>
    <w:rsid w:val="00F009BF"/>
    <w:rsid w:val="00F02765"/>
    <w:rsid w:val="00F05BC3"/>
    <w:rsid w:val="00F07855"/>
    <w:rsid w:val="00F07E7F"/>
    <w:rsid w:val="00F10399"/>
    <w:rsid w:val="00F1080D"/>
    <w:rsid w:val="00F118A2"/>
    <w:rsid w:val="00F136E6"/>
    <w:rsid w:val="00F143AD"/>
    <w:rsid w:val="00F14643"/>
    <w:rsid w:val="00F14866"/>
    <w:rsid w:val="00F156C8"/>
    <w:rsid w:val="00F16CC9"/>
    <w:rsid w:val="00F1715F"/>
    <w:rsid w:val="00F17D83"/>
    <w:rsid w:val="00F21EF4"/>
    <w:rsid w:val="00F2371F"/>
    <w:rsid w:val="00F23BEC"/>
    <w:rsid w:val="00F23F3A"/>
    <w:rsid w:val="00F2447D"/>
    <w:rsid w:val="00F253CB"/>
    <w:rsid w:val="00F26B9A"/>
    <w:rsid w:val="00F26E2C"/>
    <w:rsid w:val="00F27148"/>
    <w:rsid w:val="00F308E2"/>
    <w:rsid w:val="00F31ED5"/>
    <w:rsid w:val="00F3350E"/>
    <w:rsid w:val="00F335EA"/>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6E18"/>
    <w:rsid w:val="00F50B9B"/>
    <w:rsid w:val="00F5390A"/>
    <w:rsid w:val="00F54C26"/>
    <w:rsid w:val="00F55741"/>
    <w:rsid w:val="00F558E8"/>
    <w:rsid w:val="00F56C92"/>
    <w:rsid w:val="00F60843"/>
    <w:rsid w:val="00F60B43"/>
    <w:rsid w:val="00F60FC8"/>
    <w:rsid w:val="00F641E2"/>
    <w:rsid w:val="00F64583"/>
    <w:rsid w:val="00F66ED4"/>
    <w:rsid w:val="00F67FF8"/>
    <w:rsid w:val="00F7023E"/>
    <w:rsid w:val="00F70B70"/>
    <w:rsid w:val="00F73C14"/>
    <w:rsid w:val="00F76183"/>
    <w:rsid w:val="00F761B0"/>
    <w:rsid w:val="00F7642F"/>
    <w:rsid w:val="00F81849"/>
    <w:rsid w:val="00F8255B"/>
    <w:rsid w:val="00F8339C"/>
    <w:rsid w:val="00F83AE1"/>
    <w:rsid w:val="00F840B5"/>
    <w:rsid w:val="00F8621F"/>
    <w:rsid w:val="00F86977"/>
    <w:rsid w:val="00F878D5"/>
    <w:rsid w:val="00F922D9"/>
    <w:rsid w:val="00F925A3"/>
    <w:rsid w:val="00F925D2"/>
    <w:rsid w:val="00F92EAF"/>
    <w:rsid w:val="00F93C3B"/>
    <w:rsid w:val="00F93F75"/>
    <w:rsid w:val="00F95054"/>
    <w:rsid w:val="00F955BC"/>
    <w:rsid w:val="00F96497"/>
    <w:rsid w:val="00F97D79"/>
    <w:rsid w:val="00FA04BF"/>
    <w:rsid w:val="00FA069C"/>
    <w:rsid w:val="00FA450C"/>
    <w:rsid w:val="00FA472F"/>
    <w:rsid w:val="00FA6176"/>
    <w:rsid w:val="00FB0435"/>
    <w:rsid w:val="00FB2698"/>
    <w:rsid w:val="00FB3524"/>
    <w:rsid w:val="00FB3B67"/>
    <w:rsid w:val="00FB47F8"/>
    <w:rsid w:val="00FB4A25"/>
    <w:rsid w:val="00FB4D31"/>
    <w:rsid w:val="00FB5916"/>
    <w:rsid w:val="00FB6C2A"/>
    <w:rsid w:val="00FC026F"/>
    <w:rsid w:val="00FC069D"/>
    <w:rsid w:val="00FC1988"/>
    <w:rsid w:val="00FC4612"/>
    <w:rsid w:val="00FC5DCF"/>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56384BE"/>
  <w15:docId w15:val="{22DA2EB0-E8E8-43E8-95C6-58CDD265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FFDD2-709E-4C6E-A2FA-318953AF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30</Pages>
  <Words>2837</Words>
  <Characters>20449</Characters>
  <Application>Microsoft Office Word</Application>
  <DocSecurity>0</DocSecurity>
  <Lines>170</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19</cp:revision>
  <cp:lastPrinted>2020-11-10T12:13:00Z</cp:lastPrinted>
  <dcterms:created xsi:type="dcterms:W3CDTF">2020-11-12T08:54:00Z</dcterms:created>
  <dcterms:modified xsi:type="dcterms:W3CDTF">2020-11-16T16:59:00Z</dcterms:modified>
</cp:coreProperties>
</file>