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D3D2E" w14:textId="77777777" w:rsidR="00805C27" w:rsidRDefault="00805C27" w:rsidP="00332774">
      <w:pPr>
        <w:pStyle w:val="Glava"/>
      </w:pPr>
    </w:p>
    <w:p w14:paraId="5290E201" w14:textId="77777777" w:rsidR="00DC0DA6" w:rsidRDefault="00DC0DA6" w:rsidP="004E7D29">
      <w:pPr>
        <w:pStyle w:val="Glava"/>
        <w:ind w:left="851"/>
        <w:jc w:val="right"/>
      </w:pPr>
    </w:p>
    <w:p w14:paraId="4846C8A1" w14:textId="77777777" w:rsidR="00D7349C" w:rsidRDefault="00D7349C" w:rsidP="004E7D29">
      <w:pPr>
        <w:pStyle w:val="Glava"/>
        <w:ind w:left="851"/>
        <w:jc w:val="right"/>
        <w:rPr>
          <w:highlight w:val="lightGray"/>
        </w:rPr>
      </w:pPr>
    </w:p>
    <w:p w14:paraId="2B11BEC2" w14:textId="1543BC2E" w:rsidR="007840D3" w:rsidRDefault="007840D3" w:rsidP="008D4C99">
      <w:pPr>
        <w:jc w:val="both"/>
        <w:rPr>
          <w:i w:val="0"/>
          <w:sz w:val="22"/>
          <w:szCs w:val="22"/>
        </w:rPr>
      </w:pPr>
    </w:p>
    <w:p w14:paraId="596AE778" w14:textId="1EBC70BB" w:rsidR="00C42347" w:rsidRDefault="00C42347" w:rsidP="000A244D">
      <w:pPr>
        <w:pStyle w:val="Glava"/>
        <w:tabs>
          <w:tab w:val="left" w:pos="708"/>
        </w:tabs>
        <w:rPr>
          <w:b/>
          <w:i w:val="0"/>
          <w:sz w:val="28"/>
          <w:szCs w:val="28"/>
        </w:rPr>
      </w:pPr>
    </w:p>
    <w:p w14:paraId="753ED004" w14:textId="77777777" w:rsidR="00C42347" w:rsidRDefault="00C42347" w:rsidP="00035B2B">
      <w:pPr>
        <w:pStyle w:val="Glava"/>
        <w:tabs>
          <w:tab w:val="left" w:pos="708"/>
        </w:tabs>
        <w:ind w:left="1080"/>
        <w:jc w:val="center"/>
        <w:rPr>
          <w:b/>
          <w:i w:val="0"/>
          <w:sz w:val="28"/>
          <w:szCs w:val="28"/>
        </w:rPr>
      </w:pPr>
    </w:p>
    <w:p w14:paraId="05BF191A"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0F32A070"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1716D1F4"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419FB0"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0497E2DB" w14:textId="77777777" w:rsidR="00035B2B" w:rsidRDefault="00035B2B" w:rsidP="00057444">
            <w:pPr>
              <w:pStyle w:val="Glava"/>
              <w:tabs>
                <w:tab w:val="left" w:pos="708"/>
              </w:tabs>
              <w:jc w:val="both"/>
              <w:rPr>
                <w:b/>
                <w:i w:val="0"/>
                <w:sz w:val="18"/>
                <w:szCs w:val="18"/>
              </w:rPr>
            </w:pPr>
          </w:p>
          <w:p w14:paraId="51E69CB6"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37BEAF9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1B890F88"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4E04A6CC"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258D6C" w14:textId="77777777" w:rsidR="00214B8A" w:rsidRPr="00214B8A" w:rsidRDefault="00214B8A" w:rsidP="00B63BCD">
            <w:pPr>
              <w:pStyle w:val="Telobesedila-zamik"/>
              <w:spacing w:after="0"/>
              <w:ind w:left="0"/>
              <w:rPr>
                <w:b/>
                <w:i w:val="0"/>
                <w:sz w:val="2"/>
                <w:szCs w:val="2"/>
              </w:rPr>
            </w:pPr>
          </w:p>
          <w:p w14:paraId="5FAF7134"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6896B33A"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7866A204"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4626D84" w14:textId="77777777" w:rsidR="00B63BCD" w:rsidRPr="00B63BCD" w:rsidRDefault="00B63BCD" w:rsidP="00B63BCD">
            <w:pPr>
              <w:pStyle w:val="Telobesedila-zamik"/>
              <w:spacing w:after="0" w:line="276" w:lineRule="auto"/>
              <w:ind w:left="34"/>
              <w:jc w:val="both"/>
              <w:rPr>
                <w:i w:val="0"/>
                <w:sz w:val="4"/>
                <w:szCs w:val="4"/>
              </w:rPr>
            </w:pPr>
          </w:p>
          <w:p w14:paraId="1F101063"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4651589E" w14:textId="77777777" w:rsidR="00B63BCD" w:rsidRPr="00B63BCD" w:rsidRDefault="00B63BCD" w:rsidP="00B63BCD">
            <w:pPr>
              <w:pStyle w:val="Telobesedila-zamik"/>
              <w:spacing w:after="0" w:line="276" w:lineRule="auto"/>
              <w:ind w:left="34"/>
              <w:jc w:val="both"/>
              <w:rPr>
                <w:i w:val="0"/>
                <w:sz w:val="18"/>
                <w:szCs w:val="18"/>
              </w:rPr>
            </w:pPr>
          </w:p>
          <w:p w14:paraId="39C17725"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13C3DE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214B8A" w:rsidRDefault="00730519" w:rsidP="00B63BCD">
            <w:pPr>
              <w:rPr>
                <w:i w:val="0"/>
                <w:sz w:val="18"/>
                <w:szCs w:val="18"/>
              </w:rPr>
            </w:pPr>
            <w:r w:rsidRPr="00214B8A">
              <w:rPr>
                <w:i w:val="0"/>
                <w:sz w:val="18"/>
                <w:szCs w:val="18"/>
              </w:rPr>
              <w:t>Predračun</w:t>
            </w:r>
          </w:p>
        </w:tc>
      </w:tr>
      <w:tr w:rsidR="00035B2B" w:rsidRPr="00214B8A" w14:paraId="743CE69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3E153BFA"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F679FD3" w14:textId="77777777" w:rsidR="00EB673B" w:rsidRPr="00605AE7" w:rsidRDefault="00EB673B" w:rsidP="00B63BCD">
            <w:pPr>
              <w:pStyle w:val="Telobesedila-zamik"/>
              <w:spacing w:after="0"/>
              <w:ind w:left="0"/>
              <w:rPr>
                <w:b/>
                <w:i w:val="0"/>
                <w:sz w:val="10"/>
                <w:szCs w:val="10"/>
              </w:rPr>
            </w:pPr>
          </w:p>
          <w:p w14:paraId="256B417D"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1EBC181A" w14:textId="77777777" w:rsidR="00EB673B" w:rsidRDefault="00EB673B" w:rsidP="00B63BCD">
            <w:pPr>
              <w:pStyle w:val="TableParagraph"/>
              <w:kinsoku w:val="0"/>
              <w:overflowPunct w:val="0"/>
              <w:rPr>
                <w:b/>
                <w:bCs/>
                <w:sz w:val="18"/>
                <w:szCs w:val="18"/>
              </w:rPr>
            </w:pPr>
          </w:p>
          <w:p w14:paraId="30F5600F" w14:textId="77777777" w:rsidR="00035B2B" w:rsidRDefault="00035B2B" w:rsidP="00B63BCD">
            <w:pPr>
              <w:pStyle w:val="TableParagraph"/>
              <w:kinsoku w:val="0"/>
              <w:overflowPunct w:val="0"/>
              <w:rPr>
                <w:b/>
                <w:bCs/>
                <w:sz w:val="18"/>
                <w:szCs w:val="18"/>
              </w:rPr>
            </w:pPr>
            <w:r>
              <w:rPr>
                <w:b/>
                <w:bCs/>
                <w:sz w:val="18"/>
                <w:szCs w:val="18"/>
              </w:rPr>
              <w:t>PRILOGA 4/1</w:t>
            </w:r>
          </w:p>
          <w:p w14:paraId="5072E548" w14:textId="77777777" w:rsidR="00035B2B" w:rsidRDefault="00035B2B" w:rsidP="00B63BCD">
            <w:pPr>
              <w:pStyle w:val="TableParagraph"/>
              <w:kinsoku w:val="0"/>
              <w:overflowPunct w:val="0"/>
              <w:rPr>
                <w:b/>
                <w:bCs/>
                <w:sz w:val="18"/>
                <w:szCs w:val="18"/>
              </w:rPr>
            </w:pPr>
          </w:p>
          <w:p w14:paraId="62D2E015" w14:textId="77777777" w:rsidR="00035B2B" w:rsidRDefault="00035B2B" w:rsidP="00B63BCD">
            <w:pPr>
              <w:pStyle w:val="TableParagraph"/>
              <w:kinsoku w:val="0"/>
              <w:overflowPunct w:val="0"/>
              <w:rPr>
                <w:b/>
                <w:bCs/>
                <w:sz w:val="18"/>
                <w:szCs w:val="18"/>
              </w:rPr>
            </w:pPr>
            <w:r>
              <w:rPr>
                <w:b/>
                <w:bCs/>
                <w:sz w:val="18"/>
                <w:szCs w:val="18"/>
              </w:rPr>
              <w:t>PRILOGA 4/2</w:t>
            </w:r>
          </w:p>
          <w:p w14:paraId="4EEB792B" w14:textId="77777777" w:rsidR="00035B2B" w:rsidRDefault="00035B2B" w:rsidP="00B63BCD">
            <w:pPr>
              <w:pStyle w:val="TableParagraph"/>
              <w:kinsoku w:val="0"/>
              <w:overflowPunct w:val="0"/>
              <w:rPr>
                <w:sz w:val="18"/>
                <w:szCs w:val="18"/>
              </w:rPr>
            </w:pPr>
          </w:p>
          <w:p w14:paraId="3A9443E8" w14:textId="77777777" w:rsidR="00035B2B" w:rsidRDefault="0048509B" w:rsidP="00B63BCD">
            <w:pPr>
              <w:pStyle w:val="TableParagraph"/>
              <w:kinsoku w:val="0"/>
              <w:overflowPunct w:val="0"/>
              <w:rPr>
                <w:b/>
                <w:bCs/>
                <w:sz w:val="18"/>
                <w:szCs w:val="18"/>
              </w:rPr>
            </w:pPr>
            <w:r>
              <w:rPr>
                <w:b/>
                <w:bCs/>
                <w:sz w:val="18"/>
                <w:szCs w:val="18"/>
              </w:rPr>
              <w:t>PRILOGA 4/3</w:t>
            </w:r>
          </w:p>
          <w:p w14:paraId="64FDFA97" w14:textId="77777777" w:rsidR="00732A9E" w:rsidRDefault="00732A9E" w:rsidP="00B63BCD">
            <w:pPr>
              <w:pStyle w:val="Telobesedila-zamik"/>
              <w:spacing w:after="0"/>
              <w:ind w:left="0"/>
              <w:rPr>
                <w:b/>
                <w:i w:val="0"/>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7E834E7D" w14:textId="77777777" w:rsidR="00EB673B" w:rsidRPr="00605AE7" w:rsidRDefault="00EB673B" w:rsidP="00B63BCD">
            <w:pPr>
              <w:pStyle w:val="TableParagraph"/>
              <w:kinsoku w:val="0"/>
              <w:overflowPunct w:val="0"/>
              <w:spacing w:line="237" w:lineRule="auto"/>
              <w:ind w:right="285"/>
              <w:rPr>
                <w:sz w:val="10"/>
                <w:szCs w:val="10"/>
              </w:rPr>
            </w:pPr>
          </w:p>
          <w:p w14:paraId="0E67173C" w14:textId="77777777" w:rsidR="00EB673B" w:rsidRPr="00B63BCD" w:rsidRDefault="00EB673B" w:rsidP="00B63BCD">
            <w:pPr>
              <w:pStyle w:val="TableParagraph"/>
              <w:kinsoku w:val="0"/>
              <w:overflowPunct w:val="0"/>
              <w:spacing w:line="237" w:lineRule="auto"/>
              <w:ind w:right="285"/>
              <w:rPr>
                <w:sz w:val="36"/>
                <w:szCs w:val="36"/>
              </w:rPr>
            </w:pPr>
          </w:p>
          <w:p w14:paraId="23F31C29"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408C0FAF" w14:textId="77777777" w:rsidR="00EB673B" w:rsidRDefault="00EB673B" w:rsidP="00B63BCD">
            <w:pPr>
              <w:pStyle w:val="TableParagraph"/>
              <w:tabs>
                <w:tab w:val="num" w:pos="488"/>
              </w:tabs>
              <w:kinsoku w:val="0"/>
              <w:overflowPunct w:val="0"/>
              <w:ind w:right="361" w:hanging="1235"/>
              <w:rPr>
                <w:spacing w:val="-1"/>
                <w:sz w:val="18"/>
                <w:szCs w:val="18"/>
              </w:rPr>
            </w:pPr>
          </w:p>
          <w:p w14:paraId="58428EA7"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0C6793F5" w14:textId="77777777" w:rsidR="00EB673B" w:rsidRPr="00EB673B" w:rsidRDefault="00EB673B" w:rsidP="00B63BCD">
            <w:pPr>
              <w:pStyle w:val="TableParagraph"/>
              <w:tabs>
                <w:tab w:val="num" w:pos="488"/>
              </w:tabs>
              <w:kinsoku w:val="0"/>
              <w:overflowPunct w:val="0"/>
              <w:ind w:right="361" w:hanging="1235"/>
              <w:rPr>
                <w:sz w:val="18"/>
                <w:szCs w:val="18"/>
              </w:rPr>
            </w:pPr>
          </w:p>
          <w:p w14:paraId="7CA3D812" w14:textId="77777777" w:rsidR="00EB673B" w:rsidRDefault="00035B2B" w:rsidP="00B63BCD">
            <w:pPr>
              <w:pStyle w:val="TableParagraph"/>
              <w:numPr>
                <w:ilvl w:val="0"/>
                <w:numId w:val="23"/>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p w14:paraId="34A521FA" w14:textId="77777777" w:rsidR="00732A9E" w:rsidRPr="000155D7" w:rsidRDefault="00732A9E" w:rsidP="009C4BDD">
            <w:pPr>
              <w:pStyle w:val="Telobesedila-zamik"/>
              <w:spacing w:after="0"/>
              <w:ind w:left="0"/>
              <w:rPr>
                <w:i w:val="0"/>
                <w:sz w:val="18"/>
                <w:szCs w:val="18"/>
              </w:rPr>
            </w:pPr>
          </w:p>
        </w:tc>
      </w:tr>
      <w:tr w:rsidR="00035B2B" w14:paraId="659F8469"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4FAABC96" w14:textId="77777777" w:rsidR="00605AE7" w:rsidRPr="001510FC" w:rsidRDefault="00605AE7" w:rsidP="00B63BCD">
            <w:pPr>
              <w:pStyle w:val="Telobesedila-zamik"/>
              <w:spacing w:after="0"/>
              <w:ind w:left="0"/>
              <w:rPr>
                <w:b/>
                <w:i w:val="0"/>
                <w:sz w:val="10"/>
                <w:szCs w:val="10"/>
              </w:rPr>
            </w:pPr>
          </w:p>
          <w:p w14:paraId="6411AD5E" w14:textId="77777777" w:rsidR="00B63BCD" w:rsidRPr="009C4BD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1534D80D" w14:textId="77777777" w:rsidR="00B63BCD" w:rsidRDefault="00B63BCD" w:rsidP="00B63BCD">
            <w:pPr>
              <w:pStyle w:val="Telobesedila-zamik"/>
              <w:spacing w:after="0"/>
              <w:ind w:left="0"/>
              <w:rPr>
                <w:b/>
                <w:i w:val="0"/>
                <w:sz w:val="18"/>
                <w:szCs w:val="18"/>
              </w:rPr>
            </w:pPr>
          </w:p>
          <w:p w14:paraId="27512997"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6FB5488A" w14:textId="77777777" w:rsidR="00B63BCD" w:rsidRDefault="00B63BCD" w:rsidP="00B63BCD">
            <w:pPr>
              <w:pStyle w:val="Telobesedila-zamik"/>
              <w:spacing w:after="0"/>
              <w:ind w:left="0"/>
              <w:rPr>
                <w:b/>
                <w:i w:val="0"/>
                <w:sz w:val="18"/>
                <w:szCs w:val="18"/>
              </w:rPr>
            </w:pPr>
          </w:p>
          <w:p w14:paraId="18ACC94D" w14:textId="77777777" w:rsidR="009C4BDD" w:rsidRPr="003711C4" w:rsidRDefault="009C4BDD" w:rsidP="00B63BCD">
            <w:pPr>
              <w:pStyle w:val="Telobesedila-zamik"/>
              <w:spacing w:after="0"/>
              <w:ind w:left="0"/>
              <w:rPr>
                <w:b/>
                <w:i w:val="0"/>
                <w:sz w:val="18"/>
                <w:szCs w:val="18"/>
              </w:rPr>
            </w:pPr>
          </w:p>
          <w:p w14:paraId="37B3497E"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74173B4A"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3A4A81E4" w14:textId="77777777" w:rsidR="00605AE7" w:rsidRPr="004A25E5" w:rsidRDefault="00605AE7" w:rsidP="00B63BCD">
            <w:pPr>
              <w:pStyle w:val="TableParagraph"/>
              <w:kinsoku w:val="0"/>
              <w:overflowPunct w:val="0"/>
              <w:ind w:right="34"/>
              <w:rPr>
                <w:spacing w:val="-1"/>
                <w:sz w:val="10"/>
                <w:szCs w:val="10"/>
              </w:rPr>
            </w:pPr>
          </w:p>
          <w:p w14:paraId="5765D2FB" w14:textId="77777777" w:rsidR="00605AE7" w:rsidRDefault="00605AE7" w:rsidP="00B63BCD">
            <w:pPr>
              <w:pStyle w:val="TableParagraph"/>
              <w:kinsoku w:val="0"/>
              <w:overflowPunct w:val="0"/>
              <w:ind w:right="34"/>
              <w:rPr>
                <w:spacing w:val="-1"/>
                <w:sz w:val="18"/>
                <w:szCs w:val="18"/>
              </w:rPr>
            </w:pPr>
          </w:p>
          <w:p w14:paraId="785BC823" w14:textId="77777777" w:rsidR="00B63BCD" w:rsidRPr="004A25E5" w:rsidRDefault="00B63BCD" w:rsidP="00B63BCD">
            <w:pPr>
              <w:pStyle w:val="TableParagraph"/>
              <w:kinsoku w:val="0"/>
              <w:overflowPunct w:val="0"/>
              <w:ind w:right="34"/>
              <w:rPr>
                <w:spacing w:val="-1"/>
                <w:sz w:val="18"/>
                <w:szCs w:val="18"/>
              </w:rPr>
            </w:pPr>
          </w:p>
          <w:p w14:paraId="7419E890" w14:textId="77777777" w:rsidR="00BF3141" w:rsidRDefault="00662D7C" w:rsidP="00B63BCD">
            <w:pPr>
              <w:pStyle w:val="TableParagraph"/>
              <w:numPr>
                <w:ilvl w:val="0"/>
                <w:numId w:val="23"/>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20FBD446"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780B53EC" w14:textId="77777777" w:rsidR="00BF3141" w:rsidRPr="00B63BCD" w:rsidRDefault="00BF3141" w:rsidP="00B63BCD">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0C6D96C8"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3A79DC4" w14:textId="77777777" w:rsidR="00605AE7" w:rsidRDefault="00605AE7" w:rsidP="00B63BCD">
            <w:pPr>
              <w:pStyle w:val="Telobesedila-zamik"/>
              <w:spacing w:after="0"/>
              <w:ind w:left="0"/>
              <w:rPr>
                <w:b/>
                <w:i w:val="0"/>
                <w:sz w:val="10"/>
                <w:szCs w:val="10"/>
              </w:rPr>
            </w:pPr>
          </w:p>
          <w:p w14:paraId="405C3814" w14:textId="77777777" w:rsidR="00B63BCD" w:rsidRDefault="00B63BCD" w:rsidP="00B63BCD">
            <w:pPr>
              <w:pStyle w:val="Telobesedila-zamik"/>
              <w:spacing w:after="0"/>
              <w:ind w:left="0"/>
              <w:rPr>
                <w:b/>
                <w:i w:val="0"/>
                <w:sz w:val="18"/>
                <w:szCs w:val="18"/>
              </w:rPr>
            </w:pPr>
          </w:p>
          <w:p w14:paraId="2CE022DF"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2DA6830E"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FE72D8" w14:textId="77777777" w:rsidR="00605AE7" w:rsidRPr="00605AE7" w:rsidRDefault="00605AE7" w:rsidP="00B63BCD">
            <w:pPr>
              <w:pStyle w:val="Glava"/>
              <w:tabs>
                <w:tab w:val="left" w:pos="708"/>
              </w:tabs>
              <w:rPr>
                <w:i w:val="0"/>
                <w:color w:val="000000"/>
                <w:sz w:val="10"/>
                <w:szCs w:val="10"/>
              </w:rPr>
            </w:pPr>
          </w:p>
          <w:p w14:paraId="2788C29B"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449E6AA2" w14:textId="77777777" w:rsidR="00605AE7" w:rsidRPr="002A4913" w:rsidRDefault="00605AE7" w:rsidP="00B63BCD">
            <w:pPr>
              <w:pStyle w:val="Glava"/>
              <w:tabs>
                <w:tab w:val="left" w:pos="708"/>
              </w:tabs>
              <w:rPr>
                <w:i w:val="0"/>
                <w:color w:val="000000"/>
                <w:sz w:val="18"/>
                <w:szCs w:val="18"/>
              </w:rPr>
            </w:pPr>
          </w:p>
        </w:tc>
      </w:tr>
      <w:tr w:rsidR="00035B2B" w14:paraId="049323E4"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B63BCD" w:rsidRDefault="00B63BCD" w:rsidP="00B63BCD">
            <w:pPr>
              <w:pStyle w:val="Telobesedila-zamik"/>
              <w:spacing w:after="0"/>
              <w:ind w:left="0"/>
              <w:rPr>
                <w:b/>
                <w:sz w:val="10"/>
                <w:szCs w:val="10"/>
              </w:rPr>
            </w:pPr>
          </w:p>
          <w:p w14:paraId="6259323B"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12E8E0D2" w14:textId="77777777" w:rsidR="00B63BCD" w:rsidRDefault="00B63BCD" w:rsidP="00B63BCD">
            <w:pPr>
              <w:pStyle w:val="Telobesedila-zamik"/>
              <w:spacing w:after="0"/>
              <w:ind w:left="0"/>
              <w:rPr>
                <w:b/>
                <w:i w:val="0"/>
                <w:sz w:val="18"/>
                <w:szCs w:val="18"/>
              </w:rPr>
            </w:pPr>
          </w:p>
          <w:p w14:paraId="0B059489"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702000BE" w14:textId="77777777" w:rsidR="00B63BCD" w:rsidRPr="008061DB" w:rsidRDefault="00B63BCD" w:rsidP="00B63BCD">
            <w:pPr>
              <w:pStyle w:val="Telobesedila-zamik"/>
              <w:spacing w:after="0"/>
              <w:ind w:left="0"/>
              <w:rPr>
                <w:b/>
                <w:i w:val="0"/>
                <w:sz w:val="18"/>
                <w:szCs w:val="18"/>
              </w:rPr>
            </w:pPr>
          </w:p>
          <w:p w14:paraId="16C962FA"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46E6BE4D" w14:textId="77777777" w:rsidR="00B63BCD" w:rsidRPr="008061DB" w:rsidRDefault="00B63BCD" w:rsidP="00B63BCD">
            <w:pPr>
              <w:pStyle w:val="Telobesedila-zamik"/>
              <w:spacing w:after="0"/>
              <w:ind w:left="0"/>
              <w:rPr>
                <w:b/>
                <w:i w:val="0"/>
                <w:sz w:val="18"/>
                <w:szCs w:val="18"/>
              </w:rPr>
            </w:pPr>
          </w:p>
          <w:p w14:paraId="1D1F73A1"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5AA3B14B" w14:textId="77777777" w:rsidR="00527B5D" w:rsidRPr="00B63BCD" w:rsidRDefault="00527B5D" w:rsidP="00B63BCD">
            <w:pPr>
              <w:pStyle w:val="Telobesedila-zamik"/>
              <w:spacing w:after="0"/>
              <w:ind w:left="0"/>
              <w:rPr>
                <w:b/>
                <w:i w:val="0"/>
                <w:sz w:val="18"/>
                <w:szCs w:val="18"/>
              </w:rPr>
            </w:pPr>
          </w:p>
          <w:p w14:paraId="54D560DD"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B63BCD" w:rsidRDefault="00B63BCD" w:rsidP="00B63BCD">
            <w:pPr>
              <w:pStyle w:val="Telobesedila-zamik"/>
              <w:spacing w:after="0"/>
              <w:ind w:left="34"/>
              <w:rPr>
                <w:sz w:val="10"/>
                <w:szCs w:val="10"/>
              </w:rPr>
            </w:pPr>
          </w:p>
          <w:p w14:paraId="10DA96DA"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2CD9E750" w14:textId="77777777" w:rsidR="00B63BCD" w:rsidRPr="00527B5D" w:rsidRDefault="00B63BCD" w:rsidP="007F163C">
            <w:pPr>
              <w:pStyle w:val="Telobesedila-zamik"/>
              <w:spacing w:after="0"/>
              <w:ind w:left="0"/>
              <w:rPr>
                <w:sz w:val="18"/>
                <w:szCs w:val="18"/>
              </w:rPr>
            </w:pPr>
          </w:p>
          <w:p w14:paraId="3E8BB1CB"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10308866" w14:textId="77777777" w:rsidR="00B63BCD" w:rsidRPr="008061DB" w:rsidRDefault="00B63BCD" w:rsidP="00B63BCD">
            <w:pPr>
              <w:pStyle w:val="Telobesedila-zamik"/>
              <w:spacing w:after="0"/>
              <w:ind w:left="1440"/>
              <w:rPr>
                <w:i w:val="0"/>
                <w:sz w:val="18"/>
                <w:szCs w:val="18"/>
              </w:rPr>
            </w:pPr>
          </w:p>
          <w:p w14:paraId="30ED67C1"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1EB22185" w14:textId="77777777" w:rsidR="00B63BCD" w:rsidRPr="008061DB" w:rsidRDefault="00B63BCD" w:rsidP="00B63BCD">
            <w:pPr>
              <w:pStyle w:val="Telobesedila-zamik"/>
              <w:spacing w:after="0"/>
              <w:ind w:left="1440"/>
              <w:rPr>
                <w:i w:val="0"/>
                <w:sz w:val="18"/>
                <w:szCs w:val="18"/>
              </w:rPr>
            </w:pPr>
          </w:p>
          <w:p w14:paraId="32BCACF4"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0B43EAFB" w14:textId="77777777" w:rsidR="00B63BCD" w:rsidRPr="008061DB" w:rsidRDefault="00B63BCD" w:rsidP="00B63BCD">
            <w:pPr>
              <w:pStyle w:val="Telobesedila-zamik"/>
              <w:spacing w:after="0"/>
              <w:ind w:left="488"/>
              <w:rPr>
                <w:i w:val="0"/>
                <w:sz w:val="18"/>
                <w:szCs w:val="18"/>
              </w:rPr>
            </w:pPr>
          </w:p>
          <w:p w14:paraId="479A4699"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030C5744"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214B8A" w:rsidRDefault="00035B2B" w:rsidP="00214B8A">
            <w:pPr>
              <w:rPr>
                <w:i w:val="0"/>
                <w:sz w:val="18"/>
                <w:szCs w:val="18"/>
              </w:rPr>
            </w:pPr>
            <w:r w:rsidRPr="00214B8A">
              <w:rPr>
                <w:i w:val="0"/>
                <w:sz w:val="18"/>
                <w:szCs w:val="18"/>
              </w:rPr>
              <w:t>Skupna ponudba</w:t>
            </w:r>
          </w:p>
        </w:tc>
      </w:tr>
      <w:tr w:rsidR="000C625B" w:rsidRPr="00214B8A" w14:paraId="09BF72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214B8A" w:rsidRDefault="000C625B" w:rsidP="00214B8A">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214B8A" w:rsidRDefault="000C625B" w:rsidP="00214B8A">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109DEF8C" w14:textId="77777777" w:rsidR="00035B2B" w:rsidRDefault="00035B2B" w:rsidP="00035B2B">
      <w:pPr>
        <w:rPr>
          <w:i w:val="0"/>
          <w:sz w:val="22"/>
          <w:szCs w:val="22"/>
        </w:rPr>
        <w:sectPr w:rsidR="00035B2B" w:rsidSect="009A669F">
          <w:footerReference w:type="default" r:id="rId8"/>
          <w:headerReference w:type="first" r:id="rId9"/>
          <w:pgSz w:w="11906" w:h="16838"/>
          <w:pgMar w:top="992" w:right="1133" w:bottom="1418" w:left="709" w:header="709" w:footer="701" w:gutter="0"/>
          <w:cols w:space="708"/>
          <w:titlePg/>
          <w:docGrid w:linePitch="326"/>
        </w:sectPr>
      </w:pPr>
    </w:p>
    <w:p w14:paraId="15FB8BE7"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6E32DFAD" w14:textId="77777777" w:rsidR="00035B2B" w:rsidRDefault="00035B2B" w:rsidP="00035B2B">
      <w:pPr>
        <w:pStyle w:val="Glava"/>
        <w:tabs>
          <w:tab w:val="left" w:pos="708"/>
        </w:tabs>
        <w:ind w:left="1080"/>
        <w:jc w:val="both"/>
        <w:rPr>
          <w:i w:val="0"/>
          <w:sz w:val="22"/>
          <w:szCs w:val="22"/>
        </w:rPr>
      </w:pPr>
    </w:p>
    <w:p w14:paraId="30BBE9FB" w14:textId="77777777" w:rsidR="00035B2B" w:rsidRDefault="00035B2B" w:rsidP="00035B2B">
      <w:pPr>
        <w:pStyle w:val="Glava"/>
        <w:tabs>
          <w:tab w:val="left" w:pos="708"/>
        </w:tabs>
        <w:ind w:left="1080"/>
        <w:jc w:val="both"/>
        <w:rPr>
          <w:i w:val="0"/>
          <w:sz w:val="22"/>
          <w:szCs w:val="22"/>
        </w:rPr>
      </w:pPr>
    </w:p>
    <w:p w14:paraId="340C1F05"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500EDEAE" w14:textId="77777777" w:rsidR="00035B2B" w:rsidRDefault="00035B2B" w:rsidP="00035B2B">
      <w:pPr>
        <w:pStyle w:val="Glava"/>
        <w:tabs>
          <w:tab w:val="left" w:pos="708"/>
        </w:tabs>
        <w:ind w:left="1080"/>
        <w:jc w:val="both"/>
        <w:rPr>
          <w:i w:val="0"/>
          <w:sz w:val="22"/>
          <w:szCs w:val="22"/>
        </w:rPr>
      </w:pPr>
    </w:p>
    <w:p w14:paraId="65818736" w14:textId="77777777" w:rsidR="00035B2B" w:rsidRDefault="00035B2B" w:rsidP="00035B2B">
      <w:pPr>
        <w:pStyle w:val="Glava"/>
        <w:tabs>
          <w:tab w:val="left" w:pos="708"/>
        </w:tabs>
        <w:ind w:left="1080"/>
        <w:jc w:val="both"/>
        <w:rPr>
          <w:i w:val="0"/>
          <w:sz w:val="22"/>
          <w:szCs w:val="22"/>
        </w:rPr>
      </w:pPr>
    </w:p>
    <w:p w14:paraId="352CFFD4"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2A22AB03" w14:textId="77777777" w:rsidTr="00E73522">
        <w:tc>
          <w:tcPr>
            <w:tcW w:w="1481" w:type="dxa"/>
            <w:hideMark/>
          </w:tcPr>
          <w:p w14:paraId="1A5F405C"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5334C2D1" w14:textId="77777777" w:rsidR="00035B2B" w:rsidRDefault="00035B2B">
            <w:pPr>
              <w:pStyle w:val="Glava"/>
              <w:tabs>
                <w:tab w:val="left" w:pos="708"/>
              </w:tabs>
              <w:jc w:val="both"/>
              <w:rPr>
                <w:i w:val="0"/>
                <w:sz w:val="22"/>
                <w:szCs w:val="22"/>
              </w:rPr>
            </w:pPr>
          </w:p>
        </w:tc>
      </w:tr>
      <w:tr w:rsidR="00035B2B" w14:paraId="27E75C1D" w14:textId="77777777" w:rsidTr="00E73522">
        <w:tc>
          <w:tcPr>
            <w:tcW w:w="8944" w:type="dxa"/>
            <w:gridSpan w:val="5"/>
            <w:tcBorders>
              <w:top w:val="nil"/>
              <w:left w:val="nil"/>
              <w:bottom w:val="single" w:sz="4" w:space="0" w:color="auto"/>
              <w:right w:val="nil"/>
            </w:tcBorders>
          </w:tcPr>
          <w:p w14:paraId="0F0758D3" w14:textId="77777777" w:rsidR="00035B2B" w:rsidRDefault="00035B2B">
            <w:pPr>
              <w:pStyle w:val="Glava"/>
              <w:tabs>
                <w:tab w:val="left" w:pos="708"/>
              </w:tabs>
              <w:jc w:val="both"/>
              <w:rPr>
                <w:i w:val="0"/>
                <w:sz w:val="22"/>
                <w:szCs w:val="22"/>
              </w:rPr>
            </w:pPr>
          </w:p>
        </w:tc>
      </w:tr>
      <w:tr w:rsidR="00035B2B" w14:paraId="41CA638B" w14:textId="77777777" w:rsidTr="00E73522">
        <w:tc>
          <w:tcPr>
            <w:tcW w:w="8944" w:type="dxa"/>
            <w:gridSpan w:val="5"/>
            <w:tcBorders>
              <w:top w:val="single" w:sz="4" w:space="0" w:color="auto"/>
              <w:left w:val="nil"/>
              <w:bottom w:val="single" w:sz="4" w:space="0" w:color="auto"/>
              <w:right w:val="nil"/>
            </w:tcBorders>
          </w:tcPr>
          <w:p w14:paraId="71C5869F" w14:textId="77777777" w:rsidR="00035B2B" w:rsidRDefault="00035B2B">
            <w:pPr>
              <w:pStyle w:val="Glava"/>
              <w:tabs>
                <w:tab w:val="left" w:pos="708"/>
              </w:tabs>
              <w:jc w:val="both"/>
              <w:rPr>
                <w:i w:val="0"/>
                <w:sz w:val="22"/>
                <w:szCs w:val="22"/>
              </w:rPr>
            </w:pPr>
          </w:p>
        </w:tc>
      </w:tr>
      <w:tr w:rsidR="00035B2B" w14:paraId="6667E311" w14:textId="77777777" w:rsidTr="00E73522">
        <w:tc>
          <w:tcPr>
            <w:tcW w:w="8944" w:type="dxa"/>
            <w:gridSpan w:val="5"/>
            <w:tcBorders>
              <w:top w:val="single" w:sz="4" w:space="0" w:color="auto"/>
              <w:left w:val="nil"/>
              <w:bottom w:val="nil"/>
              <w:right w:val="nil"/>
            </w:tcBorders>
          </w:tcPr>
          <w:p w14:paraId="0C59A6FD" w14:textId="77777777" w:rsidR="00035B2B" w:rsidRDefault="00035B2B">
            <w:pPr>
              <w:pStyle w:val="Glava"/>
              <w:tabs>
                <w:tab w:val="left" w:pos="708"/>
              </w:tabs>
              <w:jc w:val="both"/>
              <w:rPr>
                <w:i w:val="0"/>
                <w:sz w:val="22"/>
                <w:szCs w:val="22"/>
              </w:rPr>
            </w:pPr>
          </w:p>
        </w:tc>
      </w:tr>
      <w:tr w:rsidR="00035B2B" w14:paraId="33898ABE" w14:textId="77777777" w:rsidTr="00E73522">
        <w:tc>
          <w:tcPr>
            <w:tcW w:w="8944" w:type="dxa"/>
            <w:gridSpan w:val="5"/>
            <w:hideMark/>
          </w:tcPr>
          <w:p w14:paraId="3A7EF4FE" w14:textId="0DCBAF83" w:rsidR="00035B2B" w:rsidRDefault="00035B2B" w:rsidP="00945F54">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945F54">
              <w:rPr>
                <w:b/>
                <w:i w:val="0"/>
                <w:sz w:val="22"/>
                <w:szCs w:val="22"/>
              </w:rPr>
              <w:t xml:space="preserve">Vrtcu Pod Gradom </w:t>
            </w:r>
            <w:r w:rsidR="00730519">
              <w:rPr>
                <w:b/>
                <w:i w:val="0"/>
                <w:sz w:val="22"/>
                <w:szCs w:val="22"/>
              </w:rPr>
              <w:t xml:space="preserve">za obdobje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1102ED91" w14:textId="77777777" w:rsidTr="00E73522">
        <w:tc>
          <w:tcPr>
            <w:tcW w:w="8944" w:type="dxa"/>
            <w:gridSpan w:val="5"/>
          </w:tcPr>
          <w:p w14:paraId="3E9C6607" w14:textId="77777777" w:rsidR="00035B2B" w:rsidRDefault="00035B2B">
            <w:pPr>
              <w:pStyle w:val="Glava"/>
              <w:tabs>
                <w:tab w:val="left" w:pos="708"/>
              </w:tabs>
              <w:jc w:val="both"/>
              <w:rPr>
                <w:i w:val="0"/>
                <w:sz w:val="22"/>
                <w:szCs w:val="22"/>
              </w:rPr>
            </w:pPr>
          </w:p>
        </w:tc>
      </w:tr>
      <w:tr w:rsidR="00E73522" w14:paraId="6BA923C4" w14:textId="77777777" w:rsidTr="007B4104">
        <w:tc>
          <w:tcPr>
            <w:tcW w:w="8944" w:type="dxa"/>
            <w:gridSpan w:val="5"/>
            <w:hideMark/>
          </w:tcPr>
          <w:p w14:paraId="3860910B"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4624B234" w14:textId="77777777" w:rsidTr="00E73522">
        <w:tc>
          <w:tcPr>
            <w:tcW w:w="8944" w:type="dxa"/>
            <w:gridSpan w:val="5"/>
            <w:tcBorders>
              <w:top w:val="nil"/>
              <w:left w:val="nil"/>
              <w:bottom w:val="single" w:sz="4" w:space="0" w:color="auto"/>
              <w:right w:val="nil"/>
            </w:tcBorders>
          </w:tcPr>
          <w:p w14:paraId="52CE0F10" w14:textId="77777777" w:rsidR="00035B2B" w:rsidRDefault="00035B2B">
            <w:pPr>
              <w:pStyle w:val="Glava"/>
              <w:tabs>
                <w:tab w:val="left" w:pos="708"/>
              </w:tabs>
              <w:jc w:val="both"/>
              <w:rPr>
                <w:i w:val="0"/>
                <w:sz w:val="22"/>
                <w:szCs w:val="22"/>
              </w:rPr>
            </w:pPr>
          </w:p>
        </w:tc>
      </w:tr>
      <w:tr w:rsidR="00035B2B" w14:paraId="787CA1A6" w14:textId="77777777" w:rsidTr="00E73522">
        <w:tc>
          <w:tcPr>
            <w:tcW w:w="8944" w:type="dxa"/>
            <w:gridSpan w:val="5"/>
            <w:tcBorders>
              <w:top w:val="single" w:sz="4" w:space="0" w:color="auto"/>
              <w:left w:val="nil"/>
              <w:bottom w:val="nil"/>
              <w:right w:val="nil"/>
            </w:tcBorders>
          </w:tcPr>
          <w:p w14:paraId="08D5431F" w14:textId="77777777" w:rsidR="00035B2B" w:rsidRDefault="00035B2B">
            <w:pPr>
              <w:pStyle w:val="Glava"/>
              <w:tabs>
                <w:tab w:val="left" w:pos="708"/>
              </w:tabs>
              <w:jc w:val="both"/>
              <w:rPr>
                <w:i w:val="0"/>
                <w:sz w:val="22"/>
                <w:szCs w:val="22"/>
              </w:rPr>
            </w:pPr>
          </w:p>
        </w:tc>
      </w:tr>
      <w:tr w:rsidR="00035B2B" w14:paraId="50C64DF9" w14:textId="77777777" w:rsidTr="00E73522">
        <w:tc>
          <w:tcPr>
            <w:tcW w:w="8944" w:type="dxa"/>
            <w:gridSpan w:val="5"/>
            <w:hideMark/>
          </w:tcPr>
          <w:p w14:paraId="60524FA5"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170D42">
        <w:trPr>
          <w:trHeight w:val="397"/>
        </w:trPr>
        <w:tc>
          <w:tcPr>
            <w:tcW w:w="8944" w:type="dxa"/>
            <w:gridSpan w:val="5"/>
            <w:tcBorders>
              <w:top w:val="nil"/>
              <w:left w:val="nil"/>
              <w:bottom w:val="single" w:sz="4" w:space="0" w:color="auto"/>
              <w:right w:val="nil"/>
            </w:tcBorders>
            <w:vAlign w:val="bottom"/>
          </w:tcPr>
          <w:p w14:paraId="62AA2BE9"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1FF5367"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44CEF0F9"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7662809A"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4B2F732E"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7CD434CB"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3BEC8C6E"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65278B9B" w14:textId="77777777" w:rsidTr="00E73522">
        <w:tc>
          <w:tcPr>
            <w:tcW w:w="8944" w:type="dxa"/>
            <w:gridSpan w:val="5"/>
            <w:tcBorders>
              <w:top w:val="single" w:sz="4" w:space="0" w:color="auto"/>
              <w:left w:val="nil"/>
              <w:bottom w:val="nil"/>
              <w:right w:val="nil"/>
            </w:tcBorders>
          </w:tcPr>
          <w:p w14:paraId="73FA51F8" w14:textId="77777777" w:rsidR="00035B2B" w:rsidRDefault="00035B2B">
            <w:pPr>
              <w:pStyle w:val="Glava"/>
              <w:tabs>
                <w:tab w:val="left" w:pos="708"/>
              </w:tabs>
              <w:jc w:val="both"/>
              <w:rPr>
                <w:i w:val="0"/>
                <w:sz w:val="22"/>
                <w:szCs w:val="22"/>
              </w:rPr>
            </w:pPr>
          </w:p>
        </w:tc>
      </w:tr>
      <w:tr w:rsidR="00035B2B" w14:paraId="6D901A57" w14:textId="77777777" w:rsidTr="00E73522">
        <w:tc>
          <w:tcPr>
            <w:tcW w:w="3315" w:type="dxa"/>
            <w:gridSpan w:val="2"/>
            <w:hideMark/>
          </w:tcPr>
          <w:p w14:paraId="3923A488"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276BCC7A" w14:textId="77777777" w:rsidR="00035B2B" w:rsidRDefault="00035B2B" w:rsidP="00170D42">
            <w:pPr>
              <w:pStyle w:val="Glava"/>
              <w:tabs>
                <w:tab w:val="left" w:pos="708"/>
              </w:tabs>
              <w:ind w:left="-113"/>
              <w:jc w:val="both"/>
              <w:rPr>
                <w:i w:val="0"/>
                <w:sz w:val="22"/>
                <w:szCs w:val="22"/>
              </w:rPr>
            </w:pPr>
          </w:p>
        </w:tc>
      </w:tr>
      <w:tr w:rsidR="00035B2B" w14:paraId="2016E855" w14:textId="77777777" w:rsidTr="00E73522">
        <w:tc>
          <w:tcPr>
            <w:tcW w:w="8944" w:type="dxa"/>
            <w:gridSpan w:val="5"/>
          </w:tcPr>
          <w:p w14:paraId="4C4F7A62"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37F8A06B" w14:textId="77777777" w:rsidTr="00E73522">
        <w:tc>
          <w:tcPr>
            <w:tcW w:w="4874" w:type="dxa"/>
            <w:gridSpan w:val="4"/>
            <w:hideMark/>
          </w:tcPr>
          <w:p w14:paraId="29DBB97B" w14:textId="77777777" w:rsidR="00170D42" w:rsidRDefault="00170D42" w:rsidP="00170D42">
            <w:pPr>
              <w:pStyle w:val="Glava"/>
              <w:tabs>
                <w:tab w:val="left" w:pos="708"/>
              </w:tabs>
              <w:ind w:left="-113"/>
              <w:jc w:val="both"/>
              <w:rPr>
                <w:i w:val="0"/>
                <w:sz w:val="22"/>
                <w:szCs w:val="22"/>
              </w:rPr>
            </w:pPr>
          </w:p>
          <w:p w14:paraId="6D676ACA"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3378AFAF" w14:textId="77777777" w:rsidR="00035B2B" w:rsidRDefault="00035B2B" w:rsidP="00170D42">
            <w:pPr>
              <w:pStyle w:val="Glava"/>
              <w:tabs>
                <w:tab w:val="left" w:pos="708"/>
              </w:tabs>
              <w:ind w:left="-113"/>
              <w:jc w:val="both"/>
              <w:rPr>
                <w:i w:val="0"/>
                <w:sz w:val="22"/>
                <w:szCs w:val="22"/>
              </w:rPr>
            </w:pPr>
          </w:p>
        </w:tc>
      </w:tr>
      <w:tr w:rsidR="00035B2B" w14:paraId="200060DA" w14:textId="77777777" w:rsidTr="00E73522">
        <w:tc>
          <w:tcPr>
            <w:tcW w:w="8944" w:type="dxa"/>
            <w:gridSpan w:val="5"/>
          </w:tcPr>
          <w:p w14:paraId="582F0C86" w14:textId="77777777" w:rsidR="00035B2B" w:rsidRDefault="00035B2B" w:rsidP="00170D42">
            <w:pPr>
              <w:pStyle w:val="Glava"/>
              <w:tabs>
                <w:tab w:val="left" w:pos="708"/>
              </w:tabs>
              <w:ind w:left="-113"/>
              <w:jc w:val="both"/>
              <w:rPr>
                <w:i w:val="0"/>
                <w:sz w:val="22"/>
                <w:szCs w:val="22"/>
              </w:rPr>
            </w:pPr>
          </w:p>
        </w:tc>
      </w:tr>
      <w:tr w:rsidR="00035B2B" w14:paraId="20E75C3E" w14:textId="77777777" w:rsidTr="00E73522">
        <w:tc>
          <w:tcPr>
            <w:tcW w:w="4874" w:type="dxa"/>
            <w:gridSpan w:val="4"/>
          </w:tcPr>
          <w:p w14:paraId="49903B73" w14:textId="77777777" w:rsidR="00035B2B" w:rsidRDefault="00035B2B" w:rsidP="00170D42">
            <w:pPr>
              <w:pStyle w:val="Glava"/>
              <w:tabs>
                <w:tab w:val="left" w:pos="708"/>
              </w:tabs>
              <w:ind w:left="-113"/>
              <w:jc w:val="both"/>
              <w:rPr>
                <w:i w:val="0"/>
                <w:sz w:val="22"/>
                <w:szCs w:val="22"/>
              </w:rPr>
            </w:pPr>
          </w:p>
          <w:p w14:paraId="3D4583B8"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2EDAF4A0" w14:textId="77777777" w:rsidR="00035B2B" w:rsidRDefault="00035B2B" w:rsidP="00170D42">
            <w:pPr>
              <w:pStyle w:val="Glava"/>
              <w:tabs>
                <w:tab w:val="left" w:pos="708"/>
              </w:tabs>
              <w:ind w:left="-113"/>
              <w:jc w:val="both"/>
              <w:rPr>
                <w:i w:val="0"/>
                <w:sz w:val="22"/>
                <w:szCs w:val="22"/>
              </w:rPr>
            </w:pPr>
          </w:p>
        </w:tc>
      </w:tr>
      <w:tr w:rsidR="00E73522" w14:paraId="00B4A068" w14:textId="77777777" w:rsidTr="00E73522">
        <w:tc>
          <w:tcPr>
            <w:tcW w:w="8944" w:type="dxa"/>
            <w:gridSpan w:val="5"/>
          </w:tcPr>
          <w:p w14:paraId="66CA8040" w14:textId="77777777" w:rsidR="00170D42" w:rsidRDefault="00170D42" w:rsidP="00170D42">
            <w:pPr>
              <w:pStyle w:val="Glava"/>
              <w:tabs>
                <w:tab w:val="left" w:pos="708"/>
              </w:tabs>
              <w:ind w:left="-113"/>
              <w:jc w:val="both"/>
              <w:rPr>
                <w:i w:val="0"/>
                <w:sz w:val="22"/>
                <w:szCs w:val="22"/>
              </w:rPr>
            </w:pPr>
          </w:p>
          <w:p w14:paraId="01A70D44"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170D42">
        <w:trPr>
          <w:trHeight w:val="397"/>
        </w:trPr>
        <w:tc>
          <w:tcPr>
            <w:tcW w:w="8944" w:type="dxa"/>
            <w:gridSpan w:val="5"/>
            <w:tcBorders>
              <w:bottom w:val="single" w:sz="4" w:space="0" w:color="auto"/>
            </w:tcBorders>
          </w:tcPr>
          <w:p w14:paraId="2C7A59D3" w14:textId="77777777" w:rsidR="00E73522" w:rsidRDefault="00E73522" w:rsidP="00E73522">
            <w:pPr>
              <w:pStyle w:val="Glava"/>
              <w:tabs>
                <w:tab w:val="left" w:pos="708"/>
              </w:tabs>
              <w:ind w:left="360"/>
              <w:jc w:val="both"/>
              <w:rPr>
                <w:i w:val="0"/>
                <w:sz w:val="22"/>
                <w:szCs w:val="22"/>
              </w:rPr>
            </w:pPr>
          </w:p>
        </w:tc>
      </w:tr>
      <w:tr w:rsidR="00E73522" w14:paraId="24905614" w14:textId="77777777" w:rsidTr="00170D42">
        <w:trPr>
          <w:trHeight w:val="397"/>
        </w:trPr>
        <w:tc>
          <w:tcPr>
            <w:tcW w:w="8944" w:type="dxa"/>
            <w:gridSpan w:val="5"/>
            <w:tcBorders>
              <w:bottom w:val="single" w:sz="4" w:space="0" w:color="auto"/>
            </w:tcBorders>
          </w:tcPr>
          <w:p w14:paraId="38F4DB5D" w14:textId="77777777" w:rsidR="00E73522" w:rsidRDefault="00E73522" w:rsidP="00E73522">
            <w:pPr>
              <w:pStyle w:val="Glava"/>
              <w:tabs>
                <w:tab w:val="left" w:pos="708"/>
              </w:tabs>
              <w:ind w:left="360"/>
              <w:jc w:val="both"/>
              <w:rPr>
                <w:i w:val="0"/>
                <w:sz w:val="22"/>
                <w:szCs w:val="22"/>
              </w:rPr>
            </w:pPr>
          </w:p>
        </w:tc>
      </w:tr>
      <w:tr w:rsidR="00035B2B" w14:paraId="369E3238" w14:textId="77777777" w:rsidTr="00E73522">
        <w:tc>
          <w:tcPr>
            <w:tcW w:w="8944" w:type="dxa"/>
            <w:gridSpan w:val="5"/>
            <w:tcBorders>
              <w:top w:val="single" w:sz="4" w:space="0" w:color="auto"/>
            </w:tcBorders>
          </w:tcPr>
          <w:p w14:paraId="50430831" w14:textId="77777777" w:rsidR="00035B2B" w:rsidRDefault="00035B2B" w:rsidP="00E73522">
            <w:pPr>
              <w:pStyle w:val="Glava"/>
              <w:tabs>
                <w:tab w:val="left" w:pos="708"/>
              </w:tabs>
              <w:jc w:val="center"/>
              <w:rPr>
                <w:i w:val="0"/>
                <w:sz w:val="22"/>
                <w:szCs w:val="22"/>
              </w:rPr>
            </w:pPr>
          </w:p>
        </w:tc>
      </w:tr>
      <w:tr w:rsidR="00035B2B" w14:paraId="773E9E62" w14:textId="77777777" w:rsidTr="00E73522">
        <w:tc>
          <w:tcPr>
            <w:tcW w:w="3461" w:type="dxa"/>
            <w:gridSpan w:val="3"/>
            <w:hideMark/>
          </w:tcPr>
          <w:p w14:paraId="6DF94FD4"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10786EC8" w14:textId="77777777" w:rsidR="00035B2B" w:rsidRDefault="00035B2B">
            <w:pPr>
              <w:pStyle w:val="Glava"/>
              <w:tabs>
                <w:tab w:val="left" w:pos="708"/>
              </w:tabs>
              <w:jc w:val="both"/>
              <w:rPr>
                <w:i w:val="0"/>
                <w:sz w:val="22"/>
                <w:szCs w:val="22"/>
              </w:rPr>
            </w:pPr>
          </w:p>
        </w:tc>
      </w:tr>
    </w:tbl>
    <w:p w14:paraId="384F0A7E" w14:textId="77777777" w:rsidR="00035B2B" w:rsidRDefault="00035B2B" w:rsidP="00035B2B">
      <w:pPr>
        <w:pStyle w:val="Glava"/>
        <w:tabs>
          <w:tab w:val="left" w:pos="708"/>
        </w:tabs>
        <w:jc w:val="both"/>
        <w:rPr>
          <w:i w:val="0"/>
          <w:sz w:val="22"/>
          <w:szCs w:val="22"/>
        </w:rPr>
      </w:pPr>
    </w:p>
    <w:p w14:paraId="4B524509" w14:textId="77777777" w:rsidR="00035B2B" w:rsidRDefault="00035B2B" w:rsidP="00035B2B">
      <w:pPr>
        <w:pStyle w:val="Glava"/>
        <w:tabs>
          <w:tab w:val="left" w:pos="708"/>
        </w:tabs>
        <w:jc w:val="both"/>
        <w:rPr>
          <w:i w:val="0"/>
          <w:sz w:val="22"/>
          <w:szCs w:val="22"/>
        </w:rPr>
      </w:pPr>
    </w:p>
    <w:p w14:paraId="2E2F4C21" w14:textId="77777777" w:rsidR="00035B2B" w:rsidRDefault="00035B2B" w:rsidP="00035B2B">
      <w:pPr>
        <w:pStyle w:val="Glava"/>
        <w:tabs>
          <w:tab w:val="left" w:pos="708"/>
        </w:tabs>
        <w:jc w:val="both"/>
        <w:rPr>
          <w:i w:val="0"/>
          <w:sz w:val="22"/>
          <w:szCs w:val="22"/>
        </w:rPr>
      </w:pPr>
    </w:p>
    <w:p w14:paraId="67884A01"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728BF528"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7E48F5D7"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500C321D"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7EEB69DC" w14:textId="77777777" w:rsidR="00962834" w:rsidRDefault="00962834" w:rsidP="00035B2B">
      <w:pPr>
        <w:tabs>
          <w:tab w:val="left" w:pos="708"/>
          <w:tab w:val="center" w:pos="4536"/>
          <w:tab w:val="right" w:pos="9072"/>
        </w:tabs>
        <w:ind w:left="1080"/>
        <w:jc w:val="center"/>
        <w:rPr>
          <w:b/>
          <w:i w:val="0"/>
          <w:sz w:val="28"/>
          <w:szCs w:val="22"/>
        </w:rPr>
      </w:pPr>
    </w:p>
    <w:p w14:paraId="28490945" w14:textId="77777777" w:rsidR="00962834" w:rsidRDefault="00962834" w:rsidP="00035B2B">
      <w:pPr>
        <w:tabs>
          <w:tab w:val="left" w:pos="708"/>
          <w:tab w:val="center" w:pos="4536"/>
          <w:tab w:val="right" w:pos="9072"/>
        </w:tabs>
        <w:ind w:left="1080"/>
        <w:jc w:val="center"/>
        <w:rPr>
          <w:b/>
          <w:i w:val="0"/>
          <w:sz w:val="28"/>
          <w:szCs w:val="22"/>
        </w:rPr>
      </w:pPr>
    </w:p>
    <w:p w14:paraId="14F568B9" w14:textId="77777777" w:rsidR="00962834" w:rsidRDefault="00962834" w:rsidP="00035B2B">
      <w:pPr>
        <w:tabs>
          <w:tab w:val="left" w:pos="708"/>
          <w:tab w:val="center" w:pos="4536"/>
          <w:tab w:val="right" w:pos="9072"/>
        </w:tabs>
        <w:ind w:left="1080"/>
        <w:jc w:val="center"/>
        <w:rPr>
          <w:b/>
          <w:i w:val="0"/>
          <w:sz w:val="28"/>
          <w:szCs w:val="22"/>
        </w:rPr>
      </w:pPr>
    </w:p>
    <w:p w14:paraId="25BF2DB7"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035B2B">
      <w:pPr>
        <w:tabs>
          <w:tab w:val="left" w:pos="708"/>
          <w:tab w:val="center" w:pos="4536"/>
          <w:tab w:val="right" w:pos="9072"/>
        </w:tabs>
        <w:ind w:left="1080"/>
        <w:jc w:val="right"/>
        <w:rPr>
          <w:b/>
          <w:i w:val="0"/>
          <w:sz w:val="22"/>
          <w:szCs w:val="22"/>
        </w:rPr>
      </w:pPr>
    </w:p>
    <w:p w14:paraId="4CD6A572" w14:textId="77777777" w:rsidR="00035B2B" w:rsidRDefault="00035B2B" w:rsidP="00035B2B">
      <w:pPr>
        <w:pStyle w:val="Glava"/>
        <w:tabs>
          <w:tab w:val="left" w:pos="708"/>
        </w:tabs>
        <w:ind w:left="1080"/>
        <w:jc w:val="right"/>
        <w:rPr>
          <w:b/>
          <w:i w:val="0"/>
          <w:sz w:val="22"/>
          <w:szCs w:val="22"/>
        </w:rPr>
      </w:pPr>
    </w:p>
    <w:p w14:paraId="6195D829" w14:textId="77777777" w:rsidR="00035B2B" w:rsidRDefault="00035B2B" w:rsidP="00035B2B">
      <w:pPr>
        <w:pStyle w:val="Glava"/>
        <w:tabs>
          <w:tab w:val="left" w:pos="708"/>
        </w:tabs>
        <w:ind w:left="1080"/>
        <w:jc w:val="right"/>
        <w:rPr>
          <w:b/>
          <w:i w:val="0"/>
          <w:sz w:val="22"/>
          <w:szCs w:val="22"/>
        </w:rPr>
      </w:pPr>
    </w:p>
    <w:p w14:paraId="4C927D40" w14:textId="77777777" w:rsidR="00962834" w:rsidRDefault="00962834" w:rsidP="00035B2B">
      <w:pPr>
        <w:pStyle w:val="Glava"/>
        <w:tabs>
          <w:tab w:val="left" w:pos="708"/>
        </w:tabs>
        <w:ind w:left="1080"/>
        <w:jc w:val="right"/>
        <w:rPr>
          <w:b/>
          <w:i w:val="0"/>
          <w:sz w:val="22"/>
          <w:szCs w:val="22"/>
        </w:rPr>
      </w:pPr>
    </w:p>
    <w:p w14:paraId="2ADBF0B8" w14:textId="77777777" w:rsidR="00962834" w:rsidRDefault="00962834" w:rsidP="00035B2B">
      <w:pPr>
        <w:pStyle w:val="Glava"/>
        <w:tabs>
          <w:tab w:val="left" w:pos="708"/>
        </w:tabs>
        <w:ind w:left="1080"/>
        <w:jc w:val="right"/>
        <w:rPr>
          <w:b/>
          <w:i w:val="0"/>
          <w:sz w:val="22"/>
          <w:szCs w:val="22"/>
        </w:rPr>
      </w:pPr>
    </w:p>
    <w:p w14:paraId="52AE8EF8" w14:textId="77777777" w:rsidR="00962834" w:rsidRDefault="00962834" w:rsidP="00035B2B">
      <w:pPr>
        <w:pStyle w:val="Glava"/>
        <w:tabs>
          <w:tab w:val="left" w:pos="708"/>
        </w:tabs>
        <w:ind w:left="1080"/>
        <w:jc w:val="right"/>
        <w:rPr>
          <w:b/>
          <w:i w:val="0"/>
          <w:sz w:val="22"/>
          <w:szCs w:val="22"/>
        </w:rPr>
      </w:pPr>
    </w:p>
    <w:p w14:paraId="0DAFAEEB"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27D61349" w14:textId="77777777" w:rsidR="00962834" w:rsidRPr="00962834" w:rsidRDefault="00962834" w:rsidP="00170D42">
      <w:pPr>
        <w:pStyle w:val="Glava"/>
        <w:tabs>
          <w:tab w:val="left" w:pos="708"/>
        </w:tabs>
        <w:ind w:left="1020"/>
        <w:jc w:val="both"/>
        <w:rPr>
          <w:i w:val="0"/>
          <w:sz w:val="22"/>
          <w:szCs w:val="22"/>
        </w:rPr>
      </w:pPr>
    </w:p>
    <w:p w14:paraId="5AAEADE9"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7A52AE0A"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50EBB323" w14:textId="77777777" w:rsidR="00035B2B" w:rsidRDefault="00035B2B" w:rsidP="00170D42">
      <w:pPr>
        <w:pStyle w:val="Glava"/>
        <w:tabs>
          <w:tab w:val="left" w:pos="708"/>
        </w:tabs>
        <w:ind w:left="1020"/>
        <w:rPr>
          <w:b/>
          <w:i w:val="0"/>
          <w:sz w:val="22"/>
          <w:szCs w:val="22"/>
        </w:rPr>
      </w:pPr>
    </w:p>
    <w:p w14:paraId="7D442924" w14:textId="77777777" w:rsidR="00035B2B" w:rsidRDefault="00035B2B" w:rsidP="00035B2B">
      <w:pPr>
        <w:pStyle w:val="Glava"/>
        <w:tabs>
          <w:tab w:val="left" w:pos="708"/>
        </w:tabs>
        <w:ind w:left="1080"/>
        <w:rPr>
          <w:b/>
          <w:i w:val="0"/>
          <w:sz w:val="22"/>
          <w:szCs w:val="22"/>
        </w:rPr>
      </w:pPr>
    </w:p>
    <w:p w14:paraId="3AEB4BB4" w14:textId="77777777" w:rsidR="00035B2B" w:rsidRDefault="00035B2B" w:rsidP="00035B2B">
      <w:pPr>
        <w:pStyle w:val="Glava"/>
        <w:tabs>
          <w:tab w:val="left" w:pos="708"/>
        </w:tabs>
        <w:ind w:left="1080"/>
        <w:rPr>
          <w:b/>
          <w:i w:val="0"/>
          <w:sz w:val="22"/>
          <w:szCs w:val="22"/>
        </w:rPr>
      </w:pPr>
    </w:p>
    <w:p w14:paraId="6FC41B85" w14:textId="77777777" w:rsidR="00035B2B" w:rsidRDefault="00035B2B" w:rsidP="00035B2B">
      <w:pPr>
        <w:pStyle w:val="Glava"/>
        <w:tabs>
          <w:tab w:val="left" w:pos="708"/>
        </w:tabs>
        <w:ind w:left="1080"/>
        <w:jc w:val="right"/>
        <w:rPr>
          <w:b/>
          <w:i w:val="0"/>
          <w:sz w:val="22"/>
          <w:szCs w:val="22"/>
        </w:rPr>
      </w:pPr>
    </w:p>
    <w:p w14:paraId="5160A311" w14:textId="77777777" w:rsidR="00035B2B" w:rsidRDefault="00035B2B" w:rsidP="00035B2B">
      <w:pPr>
        <w:pStyle w:val="Glava"/>
        <w:tabs>
          <w:tab w:val="left" w:pos="708"/>
        </w:tabs>
        <w:ind w:left="1080"/>
        <w:jc w:val="right"/>
        <w:rPr>
          <w:b/>
          <w:i w:val="0"/>
          <w:sz w:val="22"/>
          <w:szCs w:val="22"/>
        </w:rPr>
      </w:pPr>
    </w:p>
    <w:p w14:paraId="035CB6CB" w14:textId="77777777" w:rsidR="00035B2B" w:rsidRDefault="00035B2B" w:rsidP="00035B2B">
      <w:pPr>
        <w:pStyle w:val="Glava"/>
        <w:tabs>
          <w:tab w:val="left" w:pos="708"/>
        </w:tabs>
        <w:ind w:left="1080"/>
        <w:jc w:val="right"/>
        <w:rPr>
          <w:b/>
          <w:i w:val="0"/>
          <w:sz w:val="22"/>
          <w:szCs w:val="22"/>
        </w:rPr>
      </w:pPr>
    </w:p>
    <w:p w14:paraId="16DD47A4" w14:textId="77777777" w:rsidR="00035B2B" w:rsidRDefault="00035B2B" w:rsidP="00035B2B">
      <w:pPr>
        <w:pStyle w:val="Glava"/>
        <w:tabs>
          <w:tab w:val="left" w:pos="708"/>
        </w:tabs>
        <w:ind w:left="1080"/>
        <w:jc w:val="right"/>
        <w:rPr>
          <w:b/>
          <w:i w:val="0"/>
          <w:sz w:val="22"/>
          <w:szCs w:val="22"/>
        </w:rPr>
      </w:pPr>
    </w:p>
    <w:p w14:paraId="42121367" w14:textId="77777777" w:rsidR="00035B2B" w:rsidRDefault="00035B2B" w:rsidP="00035B2B">
      <w:pPr>
        <w:pStyle w:val="Glava"/>
        <w:tabs>
          <w:tab w:val="left" w:pos="708"/>
        </w:tabs>
        <w:ind w:left="1080"/>
        <w:jc w:val="right"/>
        <w:rPr>
          <w:b/>
          <w:i w:val="0"/>
          <w:sz w:val="22"/>
          <w:szCs w:val="22"/>
        </w:rPr>
      </w:pPr>
    </w:p>
    <w:p w14:paraId="4A7F326E" w14:textId="77777777" w:rsidR="00035B2B" w:rsidRDefault="00035B2B" w:rsidP="00035B2B">
      <w:pPr>
        <w:pStyle w:val="Glava"/>
        <w:tabs>
          <w:tab w:val="left" w:pos="708"/>
        </w:tabs>
        <w:ind w:left="1080"/>
        <w:jc w:val="right"/>
        <w:rPr>
          <w:b/>
          <w:i w:val="0"/>
          <w:sz w:val="22"/>
          <w:szCs w:val="22"/>
        </w:rPr>
      </w:pPr>
    </w:p>
    <w:p w14:paraId="0CBE81E7" w14:textId="77777777" w:rsidR="00035B2B" w:rsidRDefault="00035B2B" w:rsidP="00035B2B">
      <w:pPr>
        <w:pStyle w:val="Glava"/>
        <w:tabs>
          <w:tab w:val="left" w:pos="708"/>
        </w:tabs>
        <w:ind w:left="1080"/>
        <w:jc w:val="right"/>
        <w:rPr>
          <w:b/>
          <w:i w:val="0"/>
          <w:sz w:val="22"/>
          <w:szCs w:val="22"/>
        </w:rPr>
      </w:pPr>
    </w:p>
    <w:p w14:paraId="038A2987" w14:textId="77777777" w:rsidR="00035B2B" w:rsidRDefault="00035B2B" w:rsidP="00035B2B">
      <w:pPr>
        <w:pStyle w:val="Glava"/>
        <w:tabs>
          <w:tab w:val="left" w:pos="708"/>
        </w:tabs>
        <w:ind w:left="1080"/>
        <w:jc w:val="right"/>
        <w:rPr>
          <w:b/>
          <w:i w:val="0"/>
          <w:sz w:val="22"/>
          <w:szCs w:val="22"/>
        </w:rPr>
      </w:pPr>
    </w:p>
    <w:p w14:paraId="6667D2C4" w14:textId="77777777" w:rsidR="00035B2B" w:rsidRDefault="00035B2B" w:rsidP="00035B2B">
      <w:pPr>
        <w:pStyle w:val="Glava"/>
        <w:tabs>
          <w:tab w:val="left" w:pos="708"/>
        </w:tabs>
        <w:ind w:left="1080"/>
        <w:jc w:val="right"/>
        <w:rPr>
          <w:b/>
          <w:i w:val="0"/>
          <w:sz w:val="22"/>
          <w:szCs w:val="22"/>
        </w:rPr>
      </w:pPr>
    </w:p>
    <w:p w14:paraId="380DA848" w14:textId="77777777" w:rsidR="00035B2B" w:rsidRDefault="00035B2B" w:rsidP="00035B2B">
      <w:pPr>
        <w:pStyle w:val="Glava"/>
        <w:tabs>
          <w:tab w:val="left" w:pos="708"/>
        </w:tabs>
        <w:ind w:left="1080"/>
        <w:jc w:val="right"/>
        <w:rPr>
          <w:b/>
          <w:i w:val="0"/>
          <w:sz w:val="22"/>
          <w:szCs w:val="22"/>
        </w:rPr>
      </w:pPr>
    </w:p>
    <w:p w14:paraId="7EFDAE64" w14:textId="77777777" w:rsidR="00035B2B" w:rsidRDefault="00035B2B" w:rsidP="00035B2B">
      <w:pPr>
        <w:pStyle w:val="Glava"/>
        <w:tabs>
          <w:tab w:val="left" w:pos="708"/>
        </w:tabs>
        <w:ind w:left="1080"/>
        <w:jc w:val="right"/>
        <w:rPr>
          <w:b/>
          <w:i w:val="0"/>
          <w:sz w:val="22"/>
          <w:szCs w:val="22"/>
        </w:rPr>
      </w:pPr>
    </w:p>
    <w:p w14:paraId="6518232B" w14:textId="77777777" w:rsidR="00035B2B" w:rsidRDefault="00035B2B" w:rsidP="00035B2B">
      <w:pPr>
        <w:pStyle w:val="Glava"/>
        <w:tabs>
          <w:tab w:val="left" w:pos="708"/>
        </w:tabs>
        <w:ind w:left="1080"/>
        <w:jc w:val="right"/>
        <w:rPr>
          <w:b/>
          <w:i w:val="0"/>
          <w:sz w:val="22"/>
          <w:szCs w:val="22"/>
        </w:rPr>
      </w:pPr>
    </w:p>
    <w:p w14:paraId="6A0A17BD" w14:textId="77777777" w:rsidR="00035B2B" w:rsidRDefault="00035B2B" w:rsidP="00035B2B">
      <w:pPr>
        <w:pStyle w:val="Glava"/>
        <w:tabs>
          <w:tab w:val="left" w:pos="708"/>
        </w:tabs>
        <w:ind w:left="1080"/>
        <w:jc w:val="right"/>
        <w:rPr>
          <w:b/>
          <w:i w:val="0"/>
          <w:sz w:val="22"/>
          <w:szCs w:val="22"/>
        </w:rPr>
      </w:pPr>
    </w:p>
    <w:p w14:paraId="203D95D0" w14:textId="77777777" w:rsidR="00035B2B" w:rsidRDefault="00035B2B" w:rsidP="00035B2B">
      <w:pPr>
        <w:pStyle w:val="Glava"/>
        <w:tabs>
          <w:tab w:val="left" w:pos="708"/>
        </w:tabs>
        <w:ind w:left="1080"/>
        <w:jc w:val="right"/>
        <w:rPr>
          <w:b/>
          <w:i w:val="0"/>
          <w:sz w:val="22"/>
          <w:szCs w:val="22"/>
        </w:rPr>
      </w:pPr>
    </w:p>
    <w:p w14:paraId="75A91278" w14:textId="77777777" w:rsidR="00035B2B" w:rsidRDefault="00035B2B" w:rsidP="00035B2B">
      <w:pPr>
        <w:pStyle w:val="Glava"/>
        <w:tabs>
          <w:tab w:val="left" w:pos="708"/>
        </w:tabs>
        <w:ind w:left="1080"/>
        <w:jc w:val="right"/>
        <w:rPr>
          <w:b/>
          <w:i w:val="0"/>
          <w:sz w:val="22"/>
          <w:szCs w:val="22"/>
        </w:rPr>
      </w:pPr>
    </w:p>
    <w:p w14:paraId="7236717D" w14:textId="77777777" w:rsidR="00035B2B" w:rsidRDefault="00035B2B" w:rsidP="00035B2B">
      <w:pPr>
        <w:pStyle w:val="Glava"/>
        <w:tabs>
          <w:tab w:val="left" w:pos="708"/>
        </w:tabs>
        <w:ind w:left="1080"/>
        <w:jc w:val="right"/>
        <w:rPr>
          <w:b/>
          <w:i w:val="0"/>
          <w:sz w:val="22"/>
          <w:szCs w:val="22"/>
        </w:rPr>
      </w:pPr>
    </w:p>
    <w:p w14:paraId="2DACB7D4" w14:textId="77777777" w:rsidR="00035B2B" w:rsidRDefault="00035B2B" w:rsidP="00035B2B">
      <w:pPr>
        <w:pStyle w:val="Glava"/>
        <w:tabs>
          <w:tab w:val="left" w:pos="708"/>
        </w:tabs>
        <w:ind w:left="1080"/>
        <w:jc w:val="right"/>
        <w:rPr>
          <w:b/>
          <w:i w:val="0"/>
          <w:sz w:val="22"/>
          <w:szCs w:val="22"/>
        </w:rPr>
      </w:pPr>
    </w:p>
    <w:p w14:paraId="56151DC0" w14:textId="77777777" w:rsidR="00035B2B" w:rsidRDefault="00035B2B" w:rsidP="00035B2B">
      <w:pPr>
        <w:pStyle w:val="Glava"/>
        <w:tabs>
          <w:tab w:val="left" w:pos="708"/>
        </w:tabs>
        <w:ind w:left="1080"/>
        <w:jc w:val="right"/>
        <w:rPr>
          <w:b/>
          <w:i w:val="0"/>
          <w:sz w:val="22"/>
          <w:szCs w:val="22"/>
        </w:rPr>
      </w:pPr>
    </w:p>
    <w:p w14:paraId="03233182" w14:textId="77777777" w:rsidR="00035B2B" w:rsidRDefault="00035B2B" w:rsidP="00035B2B">
      <w:pPr>
        <w:pStyle w:val="Glava"/>
        <w:tabs>
          <w:tab w:val="left" w:pos="708"/>
        </w:tabs>
        <w:ind w:left="1080"/>
        <w:jc w:val="right"/>
        <w:rPr>
          <w:b/>
          <w:i w:val="0"/>
          <w:sz w:val="22"/>
          <w:szCs w:val="22"/>
        </w:rPr>
      </w:pPr>
    </w:p>
    <w:p w14:paraId="782F0B22" w14:textId="77777777" w:rsidR="00035B2B" w:rsidRDefault="00035B2B" w:rsidP="00035B2B">
      <w:pPr>
        <w:pStyle w:val="Glava"/>
        <w:tabs>
          <w:tab w:val="left" w:pos="708"/>
        </w:tabs>
        <w:ind w:left="1080"/>
        <w:jc w:val="right"/>
        <w:rPr>
          <w:b/>
          <w:i w:val="0"/>
          <w:sz w:val="22"/>
          <w:szCs w:val="22"/>
        </w:rPr>
      </w:pPr>
    </w:p>
    <w:p w14:paraId="3FCB1F6D" w14:textId="77777777" w:rsidR="00035B2B" w:rsidRDefault="00035B2B" w:rsidP="00035B2B">
      <w:pPr>
        <w:pStyle w:val="Glava"/>
        <w:tabs>
          <w:tab w:val="left" w:pos="708"/>
        </w:tabs>
        <w:ind w:left="1080"/>
        <w:jc w:val="right"/>
        <w:rPr>
          <w:b/>
          <w:i w:val="0"/>
          <w:sz w:val="22"/>
          <w:szCs w:val="22"/>
        </w:rPr>
      </w:pPr>
    </w:p>
    <w:p w14:paraId="6E815DC1" w14:textId="77777777" w:rsidR="00035B2B" w:rsidRDefault="00035B2B" w:rsidP="00035B2B">
      <w:pPr>
        <w:pStyle w:val="Glava"/>
        <w:tabs>
          <w:tab w:val="left" w:pos="708"/>
        </w:tabs>
        <w:ind w:left="1080"/>
        <w:jc w:val="right"/>
        <w:rPr>
          <w:b/>
          <w:i w:val="0"/>
          <w:sz w:val="22"/>
          <w:szCs w:val="22"/>
        </w:rPr>
      </w:pPr>
    </w:p>
    <w:p w14:paraId="73F6A80D" w14:textId="77777777" w:rsidR="00035B2B" w:rsidRDefault="00035B2B" w:rsidP="00035B2B">
      <w:pPr>
        <w:pStyle w:val="Glava"/>
        <w:tabs>
          <w:tab w:val="left" w:pos="708"/>
        </w:tabs>
        <w:ind w:left="1080"/>
        <w:jc w:val="right"/>
        <w:rPr>
          <w:b/>
          <w:i w:val="0"/>
          <w:sz w:val="22"/>
          <w:szCs w:val="22"/>
        </w:rPr>
      </w:pPr>
    </w:p>
    <w:p w14:paraId="5899ED23" w14:textId="77777777" w:rsidR="00035B2B" w:rsidRDefault="00035B2B" w:rsidP="00035B2B">
      <w:pPr>
        <w:pStyle w:val="Glava"/>
        <w:tabs>
          <w:tab w:val="left" w:pos="708"/>
        </w:tabs>
        <w:ind w:left="1080"/>
        <w:jc w:val="right"/>
        <w:rPr>
          <w:b/>
          <w:i w:val="0"/>
          <w:sz w:val="22"/>
          <w:szCs w:val="22"/>
        </w:rPr>
      </w:pPr>
    </w:p>
    <w:p w14:paraId="242B3FA4" w14:textId="77777777" w:rsidR="00035B2B" w:rsidRDefault="00035B2B" w:rsidP="00035B2B">
      <w:pPr>
        <w:pStyle w:val="Glava"/>
        <w:tabs>
          <w:tab w:val="left" w:pos="708"/>
        </w:tabs>
        <w:ind w:left="1080"/>
        <w:jc w:val="right"/>
        <w:rPr>
          <w:b/>
          <w:i w:val="0"/>
          <w:sz w:val="22"/>
          <w:szCs w:val="22"/>
        </w:rPr>
      </w:pPr>
    </w:p>
    <w:p w14:paraId="2A354DF2" w14:textId="77777777" w:rsidR="00035B2B" w:rsidRDefault="00035B2B" w:rsidP="00035B2B">
      <w:pPr>
        <w:pStyle w:val="Glava"/>
        <w:tabs>
          <w:tab w:val="left" w:pos="708"/>
        </w:tabs>
        <w:ind w:left="1080"/>
        <w:jc w:val="right"/>
        <w:rPr>
          <w:b/>
          <w:i w:val="0"/>
          <w:sz w:val="22"/>
          <w:szCs w:val="22"/>
        </w:rPr>
      </w:pPr>
    </w:p>
    <w:p w14:paraId="59FC0ECF" w14:textId="77777777" w:rsidR="00035B2B" w:rsidRDefault="00035B2B" w:rsidP="00035B2B">
      <w:pPr>
        <w:pStyle w:val="Glava"/>
        <w:tabs>
          <w:tab w:val="left" w:pos="708"/>
        </w:tabs>
        <w:ind w:left="1080"/>
        <w:jc w:val="right"/>
        <w:rPr>
          <w:b/>
          <w:i w:val="0"/>
          <w:sz w:val="22"/>
          <w:szCs w:val="22"/>
        </w:rPr>
      </w:pPr>
    </w:p>
    <w:p w14:paraId="35D1097F" w14:textId="77777777" w:rsidR="00035B2B" w:rsidRDefault="00035B2B" w:rsidP="00035B2B">
      <w:pPr>
        <w:pStyle w:val="Glava"/>
        <w:tabs>
          <w:tab w:val="left" w:pos="708"/>
        </w:tabs>
        <w:ind w:left="1080"/>
        <w:jc w:val="right"/>
        <w:rPr>
          <w:b/>
          <w:i w:val="0"/>
          <w:sz w:val="22"/>
          <w:szCs w:val="22"/>
        </w:rPr>
      </w:pPr>
    </w:p>
    <w:p w14:paraId="2F660F00" w14:textId="77777777" w:rsidR="00035B2B" w:rsidRDefault="00035B2B" w:rsidP="00035B2B">
      <w:pPr>
        <w:pStyle w:val="Glava"/>
        <w:tabs>
          <w:tab w:val="left" w:pos="708"/>
        </w:tabs>
        <w:ind w:left="1080"/>
        <w:jc w:val="right"/>
        <w:rPr>
          <w:b/>
          <w:i w:val="0"/>
          <w:sz w:val="22"/>
          <w:szCs w:val="22"/>
        </w:rPr>
      </w:pPr>
    </w:p>
    <w:p w14:paraId="795A3FE0" w14:textId="77777777" w:rsidR="00035B2B" w:rsidRDefault="00035B2B" w:rsidP="00035B2B">
      <w:pPr>
        <w:pStyle w:val="Glava"/>
        <w:tabs>
          <w:tab w:val="left" w:pos="708"/>
        </w:tabs>
        <w:rPr>
          <w:b/>
          <w:i w:val="0"/>
          <w:sz w:val="22"/>
          <w:szCs w:val="22"/>
        </w:rPr>
      </w:pPr>
    </w:p>
    <w:p w14:paraId="16515C27" w14:textId="77777777" w:rsidR="00035B2B" w:rsidRDefault="00035B2B" w:rsidP="00035B2B">
      <w:pPr>
        <w:pStyle w:val="Glava"/>
        <w:tabs>
          <w:tab w:val="left" w:pos="708"/>
        </w:tabs>
        <w:rPr>
          <w:b/>
          <w:i w:val="0"/>
          <w:sz w:val="22"/>
          <w:szCs w:val="22"/>
        </w:rPr>
      </w:pPr>
    </w:p>
    <w:p w14:paraId="4A490DAC" w14:textId="77777777" w:rsidR="00035B2B" w:rsidRDefault="00035B2B" w:rsidP="00035B2B">
      <w:pPr>
        <w:pStyle w:val="Glava"/>
        <w:tabs>
          <w:tab w:val="left" w:pos="708"/>
        </w:tabs>
        <w:rPr>
          <w:b/>
          <w:i w:val="0"/>
          <w:sz w:val="22"/>
          <w:szCs w:val="22"/>
        </w:rPr>
      </w:pPr>
    </w:p>
    <w:p w14:paraId="6F9E6097" w14:textId="77777777" w:rsidR="00035B2B" w:rsidRDefault="00035B2B" w:rsidP="00035B2B">
      <w:pPr>
        <w:pStyle w:val="Glava"/>
        <w:tabs>
          <w:tab w:val="left" w:pos="708"/>
        </w:tabs>
        <w:rPr>
          <w:b/>
          <w:i w:val="0"/>
          <w:sz w:val="22"/>
          <w:szCs w:val="22"/>
        </w:rPr>
      </w:pPr>
    </w:p>
    <w:p w14:paraId="29EC6A48" w14:textId="77777777" w:rsidR="00035B2B" w:rsidRDefault="00035B2B" w:rsidP="00035B2B">
      <w:pPr>
        <w:pStyle w:val="Glava"/>
        <w:tabs>
          <w:tab w:val="left" w:pos="708"/>
        </w:tabs>
        <w:rPr>
          <w:b/>
          <w:i w:val="0"/>
          <w:sz w:val="22"/>
          <w:szCs w:val="22"/>
        </w:rPr>
      </w:pPr>
    </w:p>
    <w:p w14:paraId="6DB61582" w14:textId="77777777" w:rsidR="00035B2B" w:rsidRDefault="00035B2B" w:rsidP="00035B2B">
      <w:pPr>
        <w:pStyle w:val="Glava"/>
        <w:tabs>
          <w:tab w:val="left" w:pos="708"/>
        </w:tabs>
        <w:rPr>
          <w:b/>
          <w:i w:val="0"/>
          <w:sz w:val="22"/>
          <w:szCs w:val="22"/>
        </w:rPr>
      </w:pPr>
    </w:p>
    <w:p w14:paraId="7D6415C2" w14:textId="77777777" w:rsidR="00035B2B" w:rsidRDefault="00962834" w:rsidP="00035B2B">
      <w:pPr>
        <w:pStyle w:val="Glava"/>
        <w:tabs>
          <w:tab w:val="left" w:pos="708"/>
        </w:tabs>
        <w:ind w:left="1080"/>
        <w:jc w:val="right"/>
        <w:rPr>
          <w:b/>
          <w:i w:val="0"/>
          <w:sz w:val="22"/>
          <w:szCs w:val="22"/>
        </w:rPr>
      </w:pPr>
      <w:r w:rsidRPr="00463405">
        <w:rPr>
          <w:b/>
          <w:i w:val="0"/>
          <w:sz w:val="22"/>
          <w:szCs w:val="22"/>
        </w:rPr>
        <w:lastRenderedPageBreak/>
        <w:t>PRILOGA 2</w:t>
      </w:r>
      <w:r w:rsidR="007A13A6" w:rsidRPr="00463405">
        <w:rPr>
          <w:b/>
          <w:i w:val="0"/>
          <w:sz w:val="22"/>
          <w:szCs w:val="22"/>
        </w:rPr>
        <w:t>/1</w:t>
      </w:r>
    </w:p>
    <w:p w14:paraId="03A3A54C" w14:textId="77777777" w:rsidR="00035B2B" w:rsidRDefault="00035B2B" w:rsidP="00035B2B">
      <w:pPr>
        <w:pStyle w:val="Glava"/>
        <w:tabs>
          <w:tab w:val="left" w:pos="708"/>
        </w:tabs>
        <w:ind w:left="1080"/>
        <w:jc w:val="right"/>
        <w:rPr>
          <w:i w:val="0"/>
          <w:sz w:val="22"/>
          <w:szCs w:val="22"/>
        </w:rPr>
      </w:pPr>
    </w:p>
    <w:p w14:paraId="380904CA" w14:textId="77777777" w:rsidR="00035B2B" w:rsidRDefault="00035B2B" w:rsidP="00035B2B">
      <w:pPr>
        <w:pStyle w:val="Glava"/>
        <w:tabs>
          <w:tab w:val="left" w:pos="708"/>
        </w:tabs>
        <w:ind w:left="1080"/>
        <w:jc w:val="right"/>
        <w:rPr>
          <w:i w:val="0"/>
          <w:sz w:val="22"/>
          <w:szCs w:val="22"/>
        </w:rPr>
      </w:pPr>
    </w:p>
    <w:p w14:paraId="4D098B5B" w14:textId="77777777" w:rsidR="00035B2B" w:rsidRDefault="00035B2B" w:rsidP="00035B2B">
      <w:pPr>
        <w:pStyle w:val="Glava"/>
        <w:tabs>
          <w:tab w:val="left" w:pos="708"/>
        </w:tabs>
        <w:ind w:left="1080"/>
        <w:jc w:val="right"/>
        <w:rPr>
          <w:i w:val="0"/>
          <w:sz w:val="22"/>
          <w:szCs w:val="22"/>
        </w:rPr>
      </w:pPr>
    </w:p>
    <w:p w14:paraId="0233F0F6"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1DAFCB1C" w14:textId="77777777" w:rsidR="00035B2B" w:rsidRDefault="00035B2B" w:rsidP="00035B2B">
      <w:pPr>
        <w:pStyle w:val="Glava"/>
        <w:tabs>
          <w:tab w:val="left" w:pos="708"/>
        </w:tabs>
        <w:ind w:left="1080"/>
        <w:jc w:val="both"/>
        <w:rPr>
          <w:i w:val="0"/>
          <w:sz w:val="22"/>
          <w:szCs w:val="22"/>
        </w:rPr>
      </w:pPr>
    </w:p>
    <w:p w14:paraId="7C0FBE6C" w14:textId="77777777" w:rsidR="00035B2B" w:rsidRDefault="00035B2B" w:rsidP="00035B2B">
      <w:pPr>
        <w:pStyle w:val="Glava"/>
        <w:tabs>
          <w:tab w:val="left" w:pos="708"/>
        </w:tabs>
        <w:ind w:left="1080"/>
        <w:jc w:val="both"/>
        <w:rPr>
          <w:i w:val="0"/>
          <w:sz w:val="22"/>
          <w:szCs w:val="22"/>
        </w:rPr>
      </w:pPr>
    </w:p>
    <w:p w14:paraId="0309307F"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 xml:space="preserve">a nas kot </w:t>
      </w:r>
      <w:r w:rsidR="0085325E">
        <w:rPr>
          <w:i w:val="0"/>
          <w:sz w:val="22"/>
          <w:szCs w:val="22"/>
        </w:rPr>
        <w:t>ponudnika</w:t>
      </w:r>
      <w:r>
        <w:rPr>
          <w:i w:val="0"/>
          <w:sz w:val="22"/>
          <w:szCs w:val="22"/>
        </w:rPr>
        <w:t>/podizvajalca z naslednjimi podatki:</w:t>
      </w:r>
    </w:p>
    <w:p w14:paraId="129623F9" w14:textId="77777777" w:rsidR="00BF3141" w:rsidRDefault="00BF3141" w:rsidP="00170D42">
      <w:pPr>
        <w:pStyle w:val="Glava"/>
        <w:tabs>
          <w:tab w:val="left" w:pos="708"/>
        </w:tabs>
        <w:ind w:left="1020"/>
        <w:jc w:val="both"/>
        <w:rPr>
          <w:i w:val="0"/>
          <w:sz w:val="22"/>
          <w:szCs w:val="22"/>
        </w:rPr>
      </w:pPr>
    </w:p>
    <w:p w14:paraId="24EEC4E7" w14:textId="77777777" w:rsidR="00035B2B" w:rsidRDefault="00035B2B" w:rsidP="00035B2B">
      <w:pPr>
        <w:pStyle w:val="Glava"/>
        <w:tabs>
          <w:tab w:val="left" w:pos="708"/>
        </w:tabs>
        <w:ind w:left="1080"/>
        <w:jc w:val="both"/>
        <w:rPr>
          <w:i w:val="0"/>
          <w:sz w:val="22"/>
          <w:szCs w:val="22"/>
        </w:rPr>
      </w:pPr>
    </w:p>
    <w:p w14:paraId="77049A4C" w14:textId="77777777" w:rsidR="00035B2B" w:rsidRDefault="00035B2B" w:rsidP="00035B2B">
      <w:pPr>
        <w:pStyle w:val="Glava"/>
        <w:tabs>
          <w:tab w:val="left" w:pos="708"/>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77E80703" w14:textId="77777777" w:rsidTr="00B63BCD">
        <w:tc>
          <w:tcPr>
            <w:tcW w:w="3084" w:type="dxa"/>
            <w:hideMark/>
          </w:tcPr>
          <w:p w14:paraId="06A04149"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4CF541BE" w14:textId="77777777" w:rsidR="00035B2B" w:rsidRDefault="00035B2B">
            <w:pPr>
              <w:pStyle w:val="Glava"/>
              <w:tabs>
                <w:tab w:val="left" w:pos="708"/>
              </w:tabs>
              <w:jc w:val="both"/>
              <w:rPr>
                <w:i w:val="0"/>
                <w:sz w:val="22"/>
                <w:szCs w:val="22"/>
              </w:rPr>
            </w:pPr>
          </w:p>
        </w:tc>
      </w:tr>
      <w:tr w:rsidR="00035B2B" w14:paraId="66BB6C08" w14:textId="77777777" w:rsidTr="00B63BCD">
        <w:tc>
          <w:tcPr>
            <w:tcW w:w="3084" w:type="dxa"/>
          </w:tcPr>
          <w:p w14:paraId="1B61FAFF" w14:textId="77777777" w:rsidR="00035B2B" w:rsidRDefault="00035B2B" w:rsidP="00170D42">
            <w:pPr>
              <w:pStyle w:val="Glava"/>
              <w:tabs>
                <w:tab w:val="left" w:pos="708"/>
              </w:tabs>
              <w:ind w:left="-113"/>
              <w:jc w:val="both"/>
              <w:rPr>
                <w:i w:val="0"/>
                <w:sz w:val="22"/>
                <w:szCs w:val="22"/>
              </w:rPr>
            </w:pPr>
          </w:p>
          <w:p w14:paraId="18E6DAB0"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6B604171" w14:textId="77777777" w:rsidR="00035B2B" w:rsidRDefault="00035B2B">
            <w:pPr>
              <w:pStyle w:val="Glava"/>
              <w:tabs>
                <w:tab w:val="left" w:pos="708"/>
              </w:tabs>
              <w:jc w:val="both"/>
              <w:rPr>
                <w:i w:val="0"/>
                <w:sz w:val="22"/>
                <w:szCs w:val="22"/>
              </w:rPr>
            </w:pPr>
          </w:p>
        </w:tc>
      </w:tr>
      <w:tr w:rsidR="00035B2B" w14:paraId="16A2864D" w14:textId="77777777" w:rsidTr="00B63BCD">
        <w:tc>
          <w:tcPr>
            <w:tcW w:w="3084" w:type="dxa"/>
          </w:tcPr>
          <w:p w14:paraId="3F2C62F8" w14:textId="77777777" w:rsidR="00035B2B" w:rsidRDefault="00035B2B" w:rsidP="00170D42">
            <w:pPr>
              <w:pStyle w:val="Glava"/>
              <w:tabs>
                <w:tab w:val="left" w:pos="708"/>
              </w:tabs>
              <w:ind w:left="-113"/>
              <w:jc w:val="both"/>
              <w:rPr>
                <w:i w:val="0"/>
                <w:sz w:val="22"/>
                <w:szCs w:val="22"/>
              </w:rPr>
            </w:pPr>
          </w:p>
          <w:p w14:paraId="24DDABCC"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67147392" w14:textId="77777777" w:rsidR="00035B2B" w:rsidRDefault="00035B2B">
            <w:pPr>
              <w:pStyle w:val="Glava"/>
              <w:tabs>
                <w:tab w:val="left" w:pos="708"/>
              </w:tabs>
              <w:jc w:val="both"/>
              <w:rPr>
                <w:i w:val="0"/>
                <w:sz w:val="22"/>
                <w:szCs w:val="22"/>
              </w:rPr>
            </w:pPr>
          </w:p>
        </w:tc>
      </w:tr>
      <w:tr w:rsidR="00035B2B" w14:paraId="48F38129" w14:textId="77777777" w:rsidTr="00B63BCD">
        <w:tc>
          <w:tcPr>
            <w:tcW w:w="3084" w:type="dxa"/>
          </w:tcPr>
          <w:p w14:paraId="7406FEC7" w14:textId="77777777" w:rsidR="00035B2B" w:rsidRDefault="00035B2B" w:rsidP="00170D42">
            <w:pPr>
              <w:pStyle w:val="Glava"/>
              <w:tabs>
                <w:tab w:val="left" w:pos="708"/>
              </w:tabs>
              <w:ind w:left="-113"/>
              <w:jc w:val="both"/>
              <w:rPr>
                <w:i w:val="0"/>
                <w:sz w:val="22"/>
                <w:szCs w:val="22"/>
              </w:rPr>
            </w:pPr>
          </w:p>
          <w:p w14:paraId="4B690B15"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17DB08F6" w14:textId="77777777" w:rsidR="00035B2B" w:rsidRDefault="00035B2B">
            <w:pPr>
              <w:pStyle w:val="Glava"/>
              <w:tabs>
                <w:tab w:val="left" w:pos="708"/>
              </w:tabs>
              <w:jc w:val="both"/>
              <w:rPr>
                <w:i w:val="0"/>
                <w:sz w:val="22"/>
                <w:szCs w:val="22"/>
              </w:rPr>
            </w:pPr>
          </w:p>
        </w:tc>
      </w:tr>
    </w:tbl>
    <w:p w14:paraId="40AED9C9" w14:textId="77777777" w:rsidR="00035B2B" w:rsidRDefault="00035B2B" w:rsidP="00035B2B">
      <w:pPr>
        <w:pStyle w:val="Glava"/>
        <w:tabs>
          <w:tab w:val="left" w:pos="708"/>
        </w:tabs>
        <w:ind w:left="1080"/>
        <w:jc w:val="both"/>
        <w:rPr>
          <w:i w:val="0"/>
          <w:sz w:val="22"/>
          <w:szCs w:val="22"/>
        </w:rPr>
      </w:pPr>
    </w:p>
    <w:p w14:paraId="0EE5D056" w14:textId="77777777" w:rsidR="00035B2B" w:rsidRDefault="00035B2B" w:rsidP="00035B2B">
      <w:pPr>
        <w:pStyle w:val="Glava"/>
        <w:tabs>
          <w:tab w:val="left" w:pos="708"/>
        </w:tabs>
        <w:ind w:left="1080"/>
        <w:jc w:val="both"/>
        <w:rPr>
          <w:i w:val="0"/>
          <w:sz w:val="22"/>
          <w:szCs w:val="22"/>
        </w:rPr>
      </w:pPr>
    </w:p>
    <w:p w14:paraId="21761E54"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4B764100" w14:textId="77777777" w:rsidR="00035B2B" w:rsidRDefault="00035B2B" w:rsidP="00170D42">
      <w:pPr>
        <w:pStyle w:val="Glava"/>
        <w:tabs>
          <w:tab w:val="left" w:pos="708"/>
        </w:tabs>
        <w:ind w:left="737"/>
        <w:jc w:val="both"/>
        <w:rPr>
          <w:i w:val="0"/>
          <w:sz w:val="22"/>
          <w:szCs w:val="22"/>
        </w:rPr>
      </w:pPr>
    </w:p>
    <w:p w14:paraId="12A87797" w14:textId="77777777" w:rsidR="00035B2B" w:rsidRDefault="00035B2B" w:rsidP="00170D42">
      <w:pPr>
        <w:pStyle w:val="Glava"/>
        <w:tabs>
          <w:tab w:val="left" w:pos="708"/>
        </w:tabs>
        <w:ind w:left="737"/>
        <w:jc w:val="both"/>
        <w:rPr>
          <w:i w:val="0"/>
          <w:sz w:val="22"/>
          <w:szCs w:val="22"/>
        </w:rPr>
      </w:pPr>
    </w:p>
    <w:p w14:paraId="6400A67B" w14:textId="77777777" w:rsidR="00035B2B" w:rsidRDefault="00035B2B" w:rsidP="00170D42">
      <w:pPr>
        <w:ind w:left="737"/>
        <w:jc w:val="both"/>
        <w:rPr>
          <w:i w:val="0"/>
          <w:sz w:val="22"/>
          <w:szCs w:val="22"/>
        </w:rPr>
      </w:pPr>
    </w:p>
    <w:p w14:paraId="07FFB998" w14:textId="77777777" w:rsidR="00035B2B" w:rsidRDefault="00035B2B" w:rsidP="00170D42">
      <w:pPr>
        <w:ind w:left="737"/>
        <w:jc w:val="both"/>
        <w:rPr>
          <w:i w:val="0"/>
          <w:sz w:val="22"/>
          <w:szCs w:val="22"/>
        </w:rPr>
      </w:pPr>
    </w:p>
    <w:p w14:paraId="787FA7D3"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1EEF33D3" w14:textId="77777777" w:rsidTr="00170D42">
        <w:tc>
          <w:tcPr>
            <w:tcW w:w="766" w:type="dxa"/>
            <w:hideMark/>
          </w:tcPr>
          <w:p w14:paraId="54563EEA"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0BB87B31" w14:textId="77777777" w:rsidR="00035B2B" w:rsidRDefault="00035B2B" w:rsidP="00170D42">
            <w:pPr>
              <w:ind w:left="737" w:hanging="54"/>
              <w:jc w:val="both"/>
              <w:rPr>
                <w:i w:val="0"/>
                <w:sz w:val="22"/>
                <w:szCs w:val="22"/>
              </w:rPr>
            </w:pPr>
          </w:p>
        </w:tc>
        <w:tc>
          <w:tcPr>
            <w:tcW w:w="1800" w:type="dxa"/>
            <w:hideMark/>
          </w:tcPr>
          <w:p w14:paraId="3F5AB4A8"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15D1712B"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10C894DF" w14:textId="77777777" w:rsidTr="00170D42">
        <w:tc>
          <w:tcPr>
            <w:tcW w:w="766" w:type="dxa"/>
          </w:tcPr>
          <w:p w14:paraId="59A3D7C7"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7D99DAFC" w14:textId="77777777" w:rsidR="00035B2B" w:rsidRDefault="00035B2B" w:rsidP="00170D42">
            <w:pPr>
              <w:ind w:left="737" w:hanging="54"/>
              <w:jc w:val="both"/>
              <w:rPr>
                <w:i w:val="0"/>
                <w:sz w:val="22"/>
                <w:szCs w:val="22"/>
              </w:rPr>
            </w:pPr>
          </w:p>
        </w:tc>
        <w:tc>
          <w:tcPr>
            <w:tcW w:w="1800" w:type="dxa"/>
          </w:tcPr>
          <w:p w14:paraId="1272F2C1"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5ED79DAB" w14:textId="77777777" w:rsidR="00035B2B" w:rsidRDefault="00035B2B" w:rsidP="00170D42">
            <w:pPr>
              <w:ind w:left="737" w:hanging="54"/>
              <w:jc w:val="both"/>
              <w:rPr>
                <w:i w:val="0"/>
                <w:sz w:val="22"/>
                <w:szCs w:val="22"/>
              </w:rPr>
            </w:pPr>
          </w:p>
        </w:tc>
      </w:tr>
      <w:tr w:rsidR="00035B2B" w14:paraId="37D66864" w14:textId="77777777" w:rsidTr="00170D42">
        <w:tc>
          <w:tcPr>
            <w:tcW w:w="766" w:type="dxa"/>
          </w:tcPr>
          <w:p w14:paraId="7A03EA20" w14:textId="77777777" w:rsidR="00035B2B" w:rsidRDefault="00035B2B" w:rsidP="00170D42">
            <w:pPr>
              <w:ind w:left="1020" w:hanging="54"/>
              <w:jc w:val="both"/>
              <w:rPr>
                <w:i w:val="0"/>
                <w:sz w:val="22"/>
                <w:szCs w:val="22"/>
              </w:rPr>
            </w:pPr>
          </w:p>
        </w:tc>
        <w:tc>
          <w:tcPr>
            <w:tcW w:w="1646" w:type="dxa"/>
          </w:tcPr>
          <w:p w14:paraId="0339D9E5" w14:textId="77777777" w:rsidR="00035B2B" w:rsidRDefault="00035B2B" w:rsidP="00170D42">
            <w:pPr>
              <w:ind w:left="737" w:hanging="54"/>
              <w:jc w:val="both"/>
              <w:rPr>
                <w:i w:val="0"/>
                <w:sz w:val="22"/>
                <w:szCs w:val="22"/>
              </w:rPr>
            </w:pPr>
          </w:p>
        </w:tc>
        <w:tc>
          <w:tcPr>
            <w:tcW w:w="1800" w:type="dxa"/>
          </w:tcPr>
          <w:p w14:paraId="5D68DADD"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1AA144BB" w14:textId="77777777" w:rsidR="00035B2B" w:rsidRDefault="00035B2B" w:rsidP="00170D42">
            <w:pPr>
              <w:ind w:left="737" w:hanging="54"/>
              <w:jc w:val="both"/>
              <w:rPr>
                <w:i w:val="0"/>
                <w:sz w:val="22"/>
                <w:szCs w:val="22"/>
              </w:rPr>
            </w:pPr>
          </w:p>
        </w:tc>
      </w:tr>
      <w:tr w:rsidR="00035B2B" w14:paraId="1AD2D87C" w14:textId="77777777" w:rsidTr="00170D42">
        <w:tc>
          <w:tcPr>
            <w:tcW w:w="766" w:type="dxa"/>
          </w:tcPr>
          <w:p w14:paraId="376F8F7B" w14:textId="77777777" w:rsidR="00035B2B" w:rsidRDefault="00035B2B" w:rsidP="00170D42">
            <w:pPr>
              <w:ind w:left="1020"/>
              <w:jc w:val="both"/>
              <w:rPr>
                <w:i w:val="0"/>
                <w:sz w:val="22"/>
                <w:szCs w:val="22"/>
              </w:rPr>
            </w:pPr>
          </w:p>
        </w:tc>
        <w:tc>
          <w:tcPr>
            <w:tcW w:w="1646" w:type="dxa"/>
          </w:tcPr>
          <w:p w14:paraId="4DE042A4" w14:textId="77777777" w:rsidR="00035B2B" w:rsidRDefault="00035B2B" w:rsidP="00170D42">
            <w:pPr>
              <w:ind w:left="737"/>
              <w:jc w:val="both"/>
              <w:rPr>
                <w:i w:val="0"/>
                <w:sz w:val="22"/>
                <w:szCs w:val="22"/>
              </w:rPr>
            </w:pPr>
          </w:p>
        </w:tc>
        <w:tc>
          <w:tcPr>
            <w:tcW w:w="1800" w:type="dxa"/>
          </w:tcPr>
          <w:p w14:paraId="2F696911" w14:textId="77777777" w:rsidR="00035B2B" w:rsidRDefault="00035B2B" w:rsidP="00170D42">
            <w:pPr>
              <w:ind w:left="737"/>
              <w:jc w:val="both"/>
              <w:rPr>
                <w:i w:val="0"/>
                <w:sz w:val="22"/>
                <w:szCs w:val="22"/>
              </w:rPr>
            </w:pPr>
          </w:p>
        </w:tc>
        <w:tc>
          <w:tcPr>
            <w:tcW w:w="4676" w:type="dxa"/>
            <w:hideMark/>
          </w:tcPr>
          <w:p w14:paraId="79F082B2" w14:textId="77777777" w:rsidR="00035B2B" w:rsidRDefault="00035B2B" w:rsidP="00170D42">
            <w:pPr>
              <w:ind w:left="737"/>
              <w:jc w:val="both"/>
              <w:rPr>
                <w:i w:val="0"/>
                <w:sz w:val="22"/>
                <w:szCs w:val="22"/>
              </w:rPr>
            </w:pPr>
            <w:r>
              <w:rPr>
                <w:i w:val="0"/>
                <w:sz w:val="22"/>
                <w:szCs w:val="22"/>
              </w:rPr>
              <w:t xml:space="preserve">                        (podpis)</w:t>
            </w:r>
          </w:p>
        </w:tc>
      </w:tr>
    </w:tbl>
    <w:p w14:paraId="25C7BD3A" w14:textId="77777777" w:rsidR="00035B2B" w:rsidRDefault="00035B2B" w:rsidP="00035B2B">
      <w:pPr>
        <w:ind w:left="1080"/>
        <w:jc w:val="both"/>
        <w:rPr>
          <w:i w:val="0"/>
          <w:sz w:val="22"/>
          <w:szCs w:val="22"/>
        </w:rPr>
      </w:pPr>
    </w:p>
    <w:p w14:paraId="7AB32C0A" w14:textId="77777777" w:rsidR="00035B2B" w:rsidRDefault="00035B2B" w:rsidP="00035B2B">
      <w:pPr>
        <w:pStyle w:val="Glava"/>
        <w:tabs>
          <w:tab w:val="left" w:pos="708"/>
        </w:tabs>
        <w:ind w:left="1080"/>
        <w:jc w:val="right"/>
        <w:rPr>
          <w:i w:val="0"/>
          <w:sz w:val="22"/>
          <w:szCs w:val="22"/>
        </w:rPr>
      </w:pPr>
    </w:p>
    <w:p w14:paraId="46AD70E5" w14:textId="77777777" w:rsidR="00035B2B" w:rsidRDefault="00035B2B" w:rsidP="00035B2B">
      <w:pPr>
        <w:pStyle w:val="Glava"/>
        <w:tabs>
          <w:tab w:val="left" w:pos="708"/>
        </w:tabs>
        <w:ind w:left="1080"/>
        <w:jc w:val="right"/>
        <w:rPr>
          <w:i w:val="0"/>
          <w:sz w:val="22"/>
          <w:szCs w:val="22"/>
        </w:rPr>
      </w:pPr>
    </w:p>
    <w:p w14:paraId="06D0E560" w14:textId="77777777" w:rsidR="00035B2B" w:rsidRDefault="00035B2B" w:rsidP="00035B2B">
      <w:pPr>
        <w:pStyle w:val="Glava"/>
        <w:tabs>
          <w:tab w:val="left" w:pos="708"/>
        </w:tabs>
        <w:ind w:left="1080"/>
        <w:jc w:val="right"/>
        <w:rPr>
          <w:i w:val="0"/>
          <w:sz w:val="22"/>
          <w:szCs w:val="22"/>
        </w:rPr>
      </w:pPr>
    </w:p>
    <w:p w14:paraId="16FC41BC" w14:textId="77777777" w:rsidR="00035B2B" w:rsidRDefault="00035B2B" w:rsidP="00035B2B">
      <w:pPr>
        <w:pStyle w:val="Glava"/>
        <w:tabs>
          <w:tab w:val="left" w:pos="708"/>
        </w:tabs>
        <w:ind w:left="1080"/>
        <w:jc w:val="right"/>
        <w:rPr>
          <w:i w:val="0"/>
          <w:sz w:val="22"/>
          <w:szCs w:val="22"/>
        </w:rPr>
      </w:pPr>
    </w:p>
    <w:p w14:paraId="66728311" w14:textId="77777777" w:rsidR="00035B2B" w:rsidRDefault="00035B2B" w:rsidP="00035B2B">
      <w:pPr>
        <w:pStyle w:val="Glava"/>
        <w:tabs>
          <w:tab w:val="left" w:pos="708"/>
        </w:tabs>
        <w:ind w:left="1080"/>
        <w:jc w:val="right"/>
        <w:rPr>
          <w:i w:val="0"/>
          <w:sz w:val="22"/>
          <w:szCs w:val="22"/>
        </w:rPr>
      </w:pPr>
    </w:p>
    <w:p w14:paraId="521AFEBD" w14:textId="77777777" w:rsidR="00035B2B" w:rsidRDefault="00035B2B" w:rsidP="00035B2B">
      <w:pPr>
        <w:pStyle w:val="Glava"/>
        <w:tabs>
          <w:tab w:val="left" w:pos="708"/>
        </w:tabs>
        <w:ind w:left="1080"/>
        <w:jc w:val="right"/>
        <w:rPr>
          <w:i w:val="0"/>
          <w:sz w:val="22"/>
          <w:szCs w:val="22"/>
        </w:rPr>
      </w:pPr>
    </w:p>
    <w:p w14:paraId="70AB7126" w14:textId="77777777" w:rsidR="00035B2B" w:rsidRDefault="00035B2B" w:rsidP="00035B2B">
      <w:pPr>
        <w:pStyle w:val="Glava"/>
        <w:tabs>
          <w:tab w:val="left" w:pos="708"/>
        </w:tabs>
        <w:ind w:left="1080"/>
        <w:jc w:val="right"/>
        <w:rPr>
          <w:i w:val="0"/>
          <w:sz w:val="22"/>
          <w:szCs w:val="22"/>
        </w:rPr>
      </w:pPr>
    </w:p>
    <w:p w14:paraId="7C20AC7F" w14:textId="77777777" w:rsidR="00035B2B" w:rsidRDefault="00035B2B" w:rsidP="00035B2B">
      <w:pPr>
        <w:pStyle w:val="Glava"/>
        <w:tabs>
          <w:tab w:val="left" w:pos="708"/>
        </w:tabs>
        <w:ind w:left="1080"/>
        <w:jc w:val="right"/>
        <w:rPr>
          <w:i w:val="0"/>
          <w:sz w:val="22"/>
          <w:szCs w:val="22"/>
        </w:rPr>
      </w:pPr>
    </w:p>
    <w:p w14:paraId="0C868158" w14:textId="77777777" w:rsidR="00035B2B" w:rsidRDefault="00035B2B" w:rsidP="00035B2B">
      <w:pPr>
        <w:pStyle w:val="Glava"/>
        <w:tabs>
          <w:tab w:val="left" w:pos="708"/>
        </w:tabs>
        <w:ind w:left="1080"/>
        <w:jc w:val="right"/>
        <w:rPr>
          <w:i w:val="0"/>
          <w:sz w:val="22"/>
          <w:szCs w:val="22"/>
        </w:rPr>
      </w:pPr>
    </w:p>
    <w:p w14:paraId="1F1CD487" w14:textId="77777777" w:rsidR="00035B2B" w:rsidRDefault="00035B2B" w:rsidP="00035B2B">
      <w:pPr>
        <w:pStyle w:val="Glava"/>
        <w:tabs>
          <w:tab w:val="left" w:pos="708"/>
        </w:tabs>
        <w:ind w:left="1080"/>
        <w:jc w:val="right"/>
        <w:rPr>
          <w:i w:val="0"/>
          <w:sz w:val="22"/>
          <w:szCs w:val="22"/>
        </w:rPr>
      </w:pPr>
    </w:p>
    <w:p w14:paraId="3012046E" w14:textId="77777777" w:rsidR="00035B2B" w:rsidRDefault="00035B2B" w:rsidP="00035B2B">
      <w:pPr>
        <w:pStyle w:val="Glava"/>
        <w:tabs>
          <w:tab w:val="left" w:pos="708"/>
        </w:tabs>
        <w:ind w:left="1080"/>
        <w:jc w:val="right"/>
        <w:rPr>
          <w:i w:val="0"/>
          <w:sz w:val="22"/>
          <w:szCs w:val="22"/>
        </w:rPr>
      </w:pPr>
    </w:p>
    <w:p w14:paraId="3E40AB14" w14:textId="77777777" w:rsidR="00962834" w:rsidRPr="00065CC6" w:rsidRDefault="00962834" w:rsidP="00170D42">
      <w:pPr>
        <w:ind w:left="1047" w:hanging="27"/>
        <w:jc w:val="both"/>
        <w:rPr>
          <w:i w:val="0"/>
          <w:sz w:val="18"/>
          <w:szCs w:val="18"/>
        </w:rPr>
      </w:pPr>
      <w:r w:rsidRPr="00065CC6">
        <w:rPr>
          <w:i w:val="0"/>
          <w:sz w:val="18"/>
          <w:szCs w:val="18"/>
        </w:rPr>
        <w:t>NAVODILO:</w:t>
      </w:r>
    </w:p>
    <w:p w14:paraId="51F0042B"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7FDCC0A8"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52D7E178" w14:textId="77777777" w:rsidR="00035B2B" w:rsidRDefault="00035B2B" w:rsidP="00035B2B">
      <w:pPr>
        <w:pStyle w:val="Glava"/>
        <w:tabs>
          <w:tab w:val="left" w:pos="708"/>
        </w:tabs>
        <w:ind w:left="1080"/>
        <w:rPr>
          <w:i w:val="0"/>
          <w:sz w:val="18"/>
          <w:szCs w:val="18"/>
        </w:rPr>
      </w:pPr>
    </w:p>
    <w:p w14:paraId="3EF19CEC" w14:textId="77777777" w:rsidR="00035B2B" w:rsidRDefault="00035B2B" w:rsidP="00035B2B">
      <w:pPr>
        <w:pStyle w:val="Glava"/>
        <w:tabs>
          <w:tab w:val="left" w:pos="708"/>
        </w:tabs>
        <w:ind w:left="1080"/>
        <w:jc w:val="right"/>
        <w:rPr>
          <w:i w:val="0"/>
          <w:sz w:val="22"/>
          <w:szCs w:val="22"/>
        </w:rPr>
      </w:pPr>
    </w:p>
    <w:p w14:paraId="561DEBE4" w14:textId="77777777" w:rsidR="00035B2B" w:rsidRDefault="00035B2B" w:rsidP="00035B2B">
      <w:pPr>
        <w:pStyle w:val="Glava"/>
        <w:tabs>
          <w:tab w:val="left" w:pos="708"/>
        </w:tabs>
        <w:ind w:left="1080"/>
        <w:jc w:val="right"/>
        <w:rPr>
          <w:i w:val="0"/>
          <w:sz w:val="22"/>
          <w:szCs w:val="22"/>
        </w:rPr>
      </w:pPr>
    </w:p>
    <w:p w14:paraId="54EF61B8" w14:textId="77777777" w:rsidR="009A669F" w:rsidRDefault="009A669F" w:rsidP="00035B2B">
      <w:pPr>
        <w:pStyle w:val="Glava"/>
        <w:tabs>
          <w:tab w:val="left" w:pos="708"/>
        </w:tabs>
        <w:ind w:left="1080"/>
        <w:jc w:val="right"/>
        <w:rPr>
          <w:i w:val="0"/>
          <w:sz w:val="22"/>
          <w:szCs w:val="22"/>
        </w:rPr>
      </w:pPr>
    </w:p>
    <w:p w14:paraId="7E84AC27" w14:textId="77777777" w:rsidR="009A669F" w:rsidRDefault="009A669F" w:rsidP="00035B2B">
      <w:pPr>
        <w:pStyle w:val="Glava"/>
        <w:tabs>
          <w:tab w:val="left" w:pos="708"/>
        </w:tabs>
        <w:ind w:left="1080"/>
        <w:jc w:val="right"/>
        <w:rPr>
          <w:i w:val="0"/>
          <w:sz w:val="22"/>
          <w:szCs w:val="22"/>
        </w:rPr>
      </w:pPr>
    </w:p>
    <w:p w14:paraId="42CD4BFA" w14:textId="77777777" w:rsidR="009A669F" w:rsidRDefault="009A669F" w:rsidP="00035B2B">
      <w:pPr>
        <w:pStyle w:val="Glava"/>
        <w:tabs>
          <w:tab w:val="left" w:pos="708"/>
        </w:tabs>
        <w:ind w:left="1080"/>
        <w:jc w:val="right"/>
        <w:rPr>
          <w:i w:val="0"/>
          <w:sz w:val="22"/>
          <w:szCs w:val="22"/>
        </w:rPr>
      </w:pPr>
    </w:p>
    <w:p w14:paraId="58E8A0BE" w14:textId="77777777" w:rsidR="00035B2B" w:rsidRDefault="00035B2B" w:rsidP="00035B2B">
      <w:pPr>
        <w:pStyle w:val="Glava"/>
        <w:tabs>
          <w:tab w:val="left" w:pos="708"/>
        </w:tabs>
        <w:jc w:val="right"/>
        <w:rPr>
          <w:b/>
          <w:i w:val="0"/>
          <w:sz w:val="22"/>
          <w:szCs w:val="22"/>
        </w:rPr>
      </w:pPr>
    </w:p>
    <w:p w14:paraId="6F6B7A94" w14:textId="77777777" w:rsidR="00962834" w:rsidRDefault="00962834" w:rsidP="00035B2B">
      <w:pPr>
        <w:pStyle w:val="Glava"/>
        <w:tabs>
          <w:tab w:val="left" w:pos="708"/>
        </w:tabs>
        <w:jc w:val="right"/>
        <w:rPr>
          <w:b/>
          <w:i w:val="0"/>
          <w:sz w:val="22"/>
          <w:szCs w:val="22"/>
        </w:rPr>
      </w:pPr>
    </w:p>
    <w:p w14:paraId="094A6CA4" w14:textId="77777777" w:rsidR="00035B2B" w:rsidRDefault="00035B2B" w:rsidP="007C4C6E">
      <w:pPr>
        <w:pStyle w:val="Glava"/>
        <w:tabs>
          <w:tab w:val="left" w:pos="708"/>
        </w:tabs>
        <w:rPr>
          <w:b/>
          <w:i w:val="0"/>
          <w:sz w:val="22"/>
          <w:szCs w:val="22"/>
        </w:rPr>
      </w:pPr>
    </w:p>
    <w:p w14:paraId="07368036" w14:textId="77777777" w:rsidR="00035B2B" w:rsidRDefault="00035B2B" w:rsidP="00035B2B">
      <w:pPr>
        <w:pStyle w:val="Glava"/>
        <w:tabs>
          <w:tab w:val="left" w:pos="708"/>
        </w:tabs>
        <w:jc w:val="right"/>
        <w:rPr>
          <w:b/>
          <w:i w:val="0"/>
          <w:sz w:val="22"/>
          <w:szCs w:val="22"/>
        </w:rPr>
      </w:pPr>
      <w:r>
        <w:rPr>
          <w:b/>
          <w:i w:val="0"/>
          <w:sz w:val="22"/>
          <w:szCs w:val="22"/>
        </w:rPr>
        <w:lastRenderedPageBreak/>
        <w:t xml:space="preserve">PRILOGA </w:t>
      </w:r>
      <w:r w:rsidRPr="00463405">
        <w:rPr>
          <w:b/>
          <w:i w:val="0"/>
          <w:sz w:val="22"/>
          <w:szCs w:val="22"/>
        </w:rPr>
        <w:t>2</w:t>
      </w:r>
      <w:r w:rsidR="007A13A6" w:rsidRPr="00463405">
        <w:rPr>
          <w:b/>
          <w:i w:val="0"/>
          <w:sz w:val="22"/>
          <w:szCs w:val="22"/>
        </w:rPr>
        <w:t>/2</w:t>
      </w:r>
    </w:p>
    <w:p w14:paraId="50E146AC"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2F6FF742" w14:textId="77777777" w:rsidTr="00170D42">
        <w:tc>
          <w:tcPr>
            <w:tcW w:w="2153" w:type="dxa"/>
            <w:vMerge w:val="restart"/>
            <w:hideMark/>
          </w:tcPr>
          <w:p w14:paraId="6D611105"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3FD6D32B" w14:textId="77777777" w:rsidR="00035B2B" w:rsidRDefault="00035B2B">
            <w:pPr>
              <w:pStyle w:val="Glava"/>
              <w:tabs>
                <w:tab w:val="left" w:pos="708"/>
              </w:tabs>
              <w:jc w:val="both"/>
              <w:rPr>
                <w:i w:val="0"/>
                <w:szCs w:val="24"/>
              </w:rPr>
            </w:pPr>
          </w:p>
        </w:tc>
      </w:tr>
      <w:tr w:rsidR="00035B2B" w14:paraId="6B1F34F4" w14:textId="77777777" w:rsidTr="00170D42">
        <w:tc>
          <w:tcPr>
            <w:tcW w:w="0" w:type="auto"/>
            <w:vMerge/>
            <w:vAlign w:val="center"/>
            <w:hideMark/>
          </w:tcPr>
          <w:p w14:paraId="756D6242"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005F8287" w14:textId="77777777" w:rsidR="00035B2B" w:rsidRDefault="00035B2B">
            <w:pPr>
              <w:pStyle w:val="Glava"/>
              <w:tabs>
                <w:tab w:val="left" w:pos="708"/>
              </w:tabs>
              <w:jc w:val="both"/>
              <w:rPr>
                <w:i w:val="0"/>
                <w:szCs w:val="24"/>
              </w:rPr>
            </w:pPr>
          </w:p>
        </w:tc>
      </w:tr>
      <w:tr w:rsidR="00035B2B" w14:paraId="0CB3D708" w14:textId="77777777" w:rsidTr="00170D42">
        <w:tc>
          <w:tcPr>
            <w:tcW w:w="0" w:type="auto"/>
            <w:vMerge/>
            <w:vAlign w:val="center"/>
            <w:hideMark/>
          </w:tcPr>
          <w:p w14:paraId="273F7286"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48194689" w14:textId="77777777" w:rsidR="00035B2B" w:rsidRDefault="00035B2B">
            <w:pPr>
              <w:pStyle w:val="Glava"/>
              <w:tabs>
                <w:tab w:val="left" w:pos="708"/>
              </w:tabs>
              <w:jc w:val="both"/>
              <w:rPr>
                <w:i w:val="0"/>
                <w:szCs w:val="24"/>
              </w:rPr>
            </w:pPr>
          </w:p>
        </w:tc>
      </w:tr>
    </w:tbl>
    <w:p w14:paraId="6A4CF88A" w14:textId="77777777" w:rsidR="00035B2B" w:rsidRDefault="00035B2B" w:rsidP="00035B2B">
      <w:pPr>
        <w:pStyle w:val="Glava"/>
        <w:tabs>
          <w:tab w:val="left" w:pos="2523"/>
        </w:tabs>
        <w:rPr>
          <w:b/>
          <w:i w:val="0"/>
          <w:sz w:val="22"/>
          <w:szCs w:val="22"/>
        </w:rPr>
      </w:pPr>
    </w:p>
    <w:p w14:paraId="25E7AD89" w14:textId="77777777" w:rsidR="00035B2B" w:rsidRDefault="00035B2B" w:rsidP="00035B2B">
      <w:pPr>
        <w:pStyle w:val="Glava"/>
        <w:tabs>
          <w:tab w:val="left" w:pos="2523"/>
        </w:tabs>
        <w:rPr>
          <w:b/>
          <w:i w:val="0"/>
          <w:sz w:val="22"/>
          <w:szCs w:val="22"/>
        </w:rPr>
      </w:pPr>
    </w:p>
    <w:p w14:paraId="43F92DB9"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495BDA96" w14:textId="77777777" w:rsidR="00035B2B" w:rsidRDefault="00035B2B" w:rsidP="00035B2B">
      <w:pPr>
        <w:pStyle w:val="Glava"/>
        <w:tabs>
          <w:tab w:val="left" w:pos="708"/>
        </w:tabs>
        <w:ind w:left="1080"/>
        <w:jc w:val="right"/>
        <w:rPr>
          <w:b/>
          <w:i w:val="0"/>
          <w:sz w:val="22"/>
          <w:szCs w:val="22"/>
        </w:rPr>
      </w:pPr>
    </w:p>
    <w:p w14:paraId="63DD982A" w14:textId="77777777" w:rsidR="00035B2B" w:rsidRDefault="00035B2B" w:rsidP="00035B2B">
      <w:pPr>
        <w:pStyle w:val="Glava"/>
        <w:tabs>
          <w:tab w:val="left" w:pos="708"/>
        </w:tabs>
        <w:ind w:left="1080"/>
        <w:jc w:val="both"/>
        <w:rPr>
          <w:i w:val="0"/>
          <w:sz w:val="22"/>
          <w:szCs w:val="22"/>
        </w:rPr>
      </w:pPr>
    </w:p>
    <w:p w14:paraId="47235DC5"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32D13897" w14:textId="77777777" w:rsidR="00035B2B" w:rsidRDefault="00035B2B" w:rsidP="00170D42">
      <w:pPr>
        <w:pStyle w:val="Glava"/>
        <w:tabs>
          <w:tab w:val="left" w:pos="708"/>
        </w:tabs>
        <w:ind w:left="1020"/>
        <w:jc w:val="both"/>
        <w:rPr>
          <w:i w:val="0"/>
          <w:sz w:val="22"/>
          <w:szCs w:val="22"/>
        </w:rPr>
      </w:pPr>
    </w:p>
    <w:p w14:paraId="1F74D385"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5FE366E9" w14:textId="77777777" w:rsidR="00035B2B" w:rsidRDefault="00035B2B" w:rsidP="00035B2B">
      <w:pPr>
        <w:pStyle w:val="Glava"/>
        <w:tabs>
          <w:tab w:val="left" w:pos="708"/>
        </w:tabs>
        <w:ind w:left="1080"/>
        <w:jc w:val="both"/>
        <w:rPr>
          <w:i w:val="0"/>
          <w:sz w:val="22"/>
          <w:szCs w:val="22"/>
        </w:rPr>
      </w:pPr>
    </w:p>
    <w:tbl>
      <w:tblPr>
        <w:tblW w:w="9214" w:type="dxa"/>
        <w:tblInd w:w="959"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77A33113" w14:textId="77777777" w:rsidTr="00A20EB9">
        <w:tc>
          <w:tcPr>
            <w:tcW w:w="1701" w:type="dxa"/>
            <w:gridSpan w:val="3"/>
          </w:tcPr>
          <w:p w14:paraId="31EFF16E"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5D0DDB4E"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106FC00A" w14:textId="77777777" w:rsidTr="00A20EB9">
        <w:tc>
          <w:tcPr>
            <w:tcW w:w="1701" w:type="dxa"/>
            <w:gridSpan w:val="3"/>
          </w:tcPr>
          <w:p w14:paraId="4A9E9BC4" w14:textId="77777777" w:rsidR="007874BA" w:rsidRDefault="007874BA" w:rsidP="007874BA">
            <w:pPr>
              <w:pStyle w:val="Glava"/>
              <w:tabs>
                <w:tab w:val="clear" w:pos="4536"/>
                <w:tab w:val="clear" w:pos="9072"/>
              </w:tabs>
              <w:ind w:left="57"/>
              <w:jc w:val="both"/>
              <w:rPr>
                <w:i w:val="0"/>
                <w:sz w:val="22"/>
                <w:szCs w:val="22"/>
              </w:rPr>
            </w:pPr>
          </w:p>
          <w:p w14:paraId="41CA7D67"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1039B209"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1B84DE7A" w14:textId="77777777" w:rsidTr="00A20EB9">
        <w:tc>
          <w:tcPr>
            <w:tcW w:w="4432" w:type="dxa"/>
            <w:gridSpan w:val="7"/>
          </w:tcPr>
          <w:p w14:paraId="2A26FF06"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35125648"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4E7F240D" w14:textId="77777777" w:rsidTr="00A20EB9">
        <w:tc>
          <w:tcPr>
            <w:tcW w:w="2853" w:type="dxa"/>
            <w:gridSpan w:val="5"/>
          </w:tcPr>
          <w:p w14:paraId="5357AB63"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6556D03A"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81802F6" w14:textId="77777777" w:rsidTr="00A20EB9">
        <w:tc>
          <w:tcPr>
            <w:tcW w:w="4432" w:type="dxa"/>
            <w:gridSpan w:val="7"/>
          </w:tcPr>
          <w:p w14:paraId="7E96DE89"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CE42979"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C9D45EF" w14:textId="77777777" w:rsidTr="00A20EB9">
        <w:tc>
          <w:tcPr>
            <w:tcW w:w="1621" w:type="dxa"/>
            <w:gridSpan w:val="2"/>
          </w:tcPr>
          <w:p w14:paraId="2C3688E3"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432E270F"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C264583" w14:textId="77777777" w:rsidTr="00A20EB9">
        <w:tc>
          <w:tcPr>
            <w:tcW w:w="4432" w:type="dxa"/>
            <w:gridSpan w:val="7"/>
          </w:tcPr>
          <w:p w14:paraId="1890D9B6"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7FCE693"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04E556E0" w14:textId="77777777" w:rsidTr="00A20EB9">
        <w:tc>
          <w:tcPr>
            <w:tcW w:w="1418" w:type="dxa"/>
          </w:tcPr>
          <w:p w14:paraId="3345573B"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06304575"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7D062F57" w14:textId="77777777" w:rsidTr="00A20EB9">
        <w:tc>
          <w:tcPr>
            <w:tcW w:w="4432" w:type="dxa"/>
            <w:gridSpan w:val="7"/>
          </w:tcPr>
          <w:p w14:paraId="6D4279C8"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A46E684"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129E16C" w14:textId="77777777" w:rsidTr="00A20EB9">
        <w:tc>
          <w:tcPr>
            <w:tcW w:w="1621" w:type="dxa"/>
            <w:gridSpan w:val="2"/>
          </w:tcPr>
          <w:p w14:paraId="71531131"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1AC776EB"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18F322A" w14:textId="77777777" w:rsidTr="00A20EB9">
        <w:tc>
          <w:tcPr>
            <w:tcW w:w="4432" w:type="dxa"/>
            <w:gridSpan w:val="7"/>
          </w:tcPr>
          <w:p w14:paraId="6EB9D415"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A0A208A"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4ED0583" w14:textId="77777777" w:rsidTr="00A20EB9">
        <w:tc>
          <w:tcPr>
            <w:tcW w:w="9214" w:type="dxa"/>
            <w:gridSpan w:val="8"/>
          </w:tcPr>
          <w:p w14:paraId="0D843B8B"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6AD05DCC" w14:textId="77777777" w:rsidTr="00A20EB9">
        <w:tc>
          <w:tcPr>
            <w:tcW w:w="2325" w:type="dxa"/>
            <w:gridSpan w:val="4"/>
          </w:tcPr>
          <w:p w14:paraId="33F9270A"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785B8A2A"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D47C82E" w14:textId="77777777" w:rsidTr="00A20EB9">
        <w:tc>
          <w:tcPr>
            <w:tcW w:w="4432" w:type="dxa"/>
            <w:gridSpan w:val="7"/>
          </w:tcPr>
          <w:p w14:paraId="56AB54B8"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5DDE932"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4E815AB" w14:textId="77777777" w:rsidTr="00A20EB9">
        <w:tc>
          <w:tcPr>
            <w:tcW w:w="2325" w:type="dxa"/>
            <w:gridSpan w:val="4"/>
          </w:tcPr>
          <w:p w14:paraId="35D75C36"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21F952BE"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ED12031" w14:textId="77777777" w:rsidTr="00A20EB9">
        <w:tc>
          <w:tcPr>
            <w:tcW w:w="4432" w:type="dxa"/>
            <w:gridSpan w:val="7"/>
          </w:tcPr>
          <w:p w14:paraId="06942860"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CDDAA09"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0AC8DD86" w14:textId="77777777" w:rsidTr="00A20EB9">
        <w:tc>
          <w:tcPr>
            <w:tcW w:w="1621" w:type="dxa"/>
            <w:gridSpan w:val="2"/>
          </w:tcPr>
          <w:p w14:paraId="17CCDAA2"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28EC42BC"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6155D69B" w14:textId="77777777" w:rsidTr="00A20EB9">
        <w:tc>
          <w:tcPr>
            <w:tcW w:w="4432" w:type="dxa"/>
            <w:gridSpan w:val="7"/>
          </w:tcPr>
          <w:p w14:paraId="56E70C22"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8C965DD"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3CD98816" w14:textId="77777777" w:rsidTr="0051008A">
        <w:tc>
          <w:tcPr>
            <w:tcW w:w="4253" w:type="dxa"/>
            <w:gridSpan w:val="6"/>
          </w:tcPr>
          <w:p w14:paraId="3516D3F2"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47CDCA5F" w14:textId="77777777" w:rsidR="007874BA" w:rsidRPr="00FF38DC" w:rsidRDefault="007874BA" w:rsidP="007874BA">
            <w:pPr>
              <w:pStyle w:val="Glava"/>
              <w:tabs>
                <w:tab w:val="clear" w:pos="4536"/>
                <w:tab w:val="clear" w:pos="9072"/>
              </w:tabs>
              <w:ind w:left="57"/>
              <w:jc w:val="both"/>
              <w:rPr>
                <w:i w:val="0"/>
                <w:sz w:val="22"/>
                <w:szCs w:val="22"/>
              </w:rPr>
            </w:pPr>
          </w:p>
        </w:tc>
      </w:tr>
    </w:tbl>
    <w:p w14:paraId="00468B37" w14:textId="77777777" w:rsidR="00035B2B" w:rsidRDefault="00035B2B" w:rsidP="00035B2B">
      <w:pPr>
        <w:pStyle w:val="Glava"/>
        <w:tabs>
          <w:tab w:val="left" w:pos="708"/>
        </w:tabs>
        <w:ind w:left="1080"/>
        <w:jc w:val="both"/>
        <w:rPr>
          <w:i w:val="0"/>
          <w:sz w:val="22"/>
          <w:szCs w:val="22"/>
        </w:rPr>
      </w:pPr>
    </w:p>
    <w:p w14:paraId="2D575A94" w14:textId="77777777" w:rsidR="00035B2B" w:rsidRDefault="00035B2B" w:rsidP="00035B2B">
      <w:pPr>
        <w:pStyle w:val="Glava"/>
        <w:tabs>
          <w:tab w:val="left" w:pos="708"/>
        </w:tabs>
        <w:jc w:val="both"/>
        <w:rPr>
          <w:i w:val="0"/>
          <w:sz w:val="22"/>
          <w:szCs w:val="22"/>
        </w:rPr>
      </w:pPr>
    </w:p>
    <w:p w14:paraId="0B3AAFF2" w14:textId="77777777" w:rsidR="00035B2B" w:rsidRDefault="00035B2B" w:rsidP="00035B2B">
      <w:pPr>
        <w:pStyle w:val="Glava"/>
        <w:tabs>
          <w:tab w:val="left" w:pos="708"/>
        </w:tabs>
        <w:ind w:left="1080"/>
        <w:jc w:val="both"/>
        <w:rPr>
          <w:i w:val="0"/>
          <w:sz w:val="22"/>
          <w:szCs w:val="22"/>
        </w:rPr>
      </w:pPr>
    </w:p>
    <w:p w14:paraId="657C800C"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sidR="003D6233">
        <w:rPr>
          <w:i w:val="0"/>
          <w:sz w:val="22"/>
          <w:szCs w:val="22"/>
        </w:rPr>
        <w:t>Žig:</w:t>
      </w:r>
      <w:r>
        <w:rPr>
          <w:i w:val="0"/>
          <w:sz w:val="22"/>
          <w:szCs w:val="22"/>
        </w:rPr>
        <w:tab/>
        <w:t>Podpis:</w:t>
      </w:r>
    </w:p>
    <w:p w14:paraId="744941D8" w14:textId="77777777" w:rsidR="00035B2B" w:rsidRDefault="00035B2B" w:rsidP="00035B2B">
      <w:pPr>
        <w:pStyle w:val="Glava"/>
        <w:tabs>
          <w:tab w:val="left" w:pos="708"/>
        </w:tabs>
        <w:ind w:left="1080"/>
        <w:jc w:val="both"/>
        <w:rPr>
          <w:i w:val="0"/>
          <w:sz w:val="22"/>
          <w:szCs w:val="22"/>
        </w:rPr>
      </w:pPr>
    </w:p>
    <w:p w14:paraId="396FF47B" w14:textId="77777777" w:rsidR="00035B2B" w:rsidRDefault="00035B2B" w:rsidP="00035B2B">
      <w:pPr>
        <w:pStyle w:val="Glava"/>
        <w:tabs>
          <w:tab w:val="left" w:pos="708"/>
        </w:tabs>
        <w:ind w:left="1080"/>
        <w:jc w:val="both"/>
        <w:rPr>
          <w:i w:val="0"/>
          <w:sz w:val="22"/>
          <w:szCs w:val="22"/>
        </w:rPr>
      </w:pPr>
    </w:p>
    <w:p w14:paraId="1702D3A6" w14:textId="77777777" w:rsidR="00035B2B" w:rsidRDefault="00035B2B" w:rsidP="00035B2B">
      <w:pPr>
        <w:pStyle w:val="Glava"/>
        <w:tabs>
          <w:tab w:val="left" w:pos="708"/>
        </w:tabs>
        <w:ind w:left="1080"/>
        <w:jc w:val="both"/>
        <w:rPr>
          <w:i w:val="0"/>
          <w:sz w:val="22"/>
          <w:szCs w:val="22"/>
        </w:rPr>
      </w:pPr>
    </w:p>
    <w:p w14:paraId="627E4D49" w14:textId="77777777" w:rsidR="00035B2B" w:rsidRDefault="00035B2B" w:rsidP="00035B2B">
      <w:pPr>
        <w:pStyle w:val="Glava"/>
        <w:tabs>
          <w:tab w:val="left" w:pos="708"/>
        </w:tabs>
        <w:ind w:left="1080"/>
        <w:jc w:val="right"/>
        <w:rPr>
          <w:b/>
          <w:i w:val="0"/>
          <w:sz w:val="22"/>
          <w:szCs w:val="22"/>
        </w:rPr>
      </w:pPr>
    </w:p>
    <w:p w14:paraId="2267DC63" w14:textId="77777777" w:rsidR="00035B2B" w:rsidRDefault="00035B2B" w:rsidP="00035B2B">
      <w:pPr>
        <w:pStyle w:val="Glava"/>
        <w:tabs>
          <w:tab w:val="left" w:pos="708"/>
        </w:tabs>
        <w:ind w:left="1080"/>
        <w:jc w:val="right"/>
        <w:rPr>
          <w:b/>
          <w:i w:val="0"/>
          <w:sz w:val="22"/>
          <w:szCs w:val="22"/>
        </w:rPr>
      </w:pPr>
    </w:p>
    <w:p w14:paraId="057E86E7" w14:textId="77777777" w:rsidR="00962834" w:rsidRPr="00962834" w:rsidRDefault="00962834" w:rsidP="00170D42">
      <w:pPr>
        <w:ind w:left="1020"/>
        <w:jc w:val="both"/>
        <w:rPr>
          <w:i w:val="0"/>
          <w:sz w:val="18"/>
        </w:rPr>
      </w:pPr>
      <w:r w:rsidRPr="00962834">
        <w:rPr>
          <w:i w:val="0"/>
          <w:sz w:val="18"/>
        </w:rPr>
        <w:t>NAVODILO ZA IZPOLNJEVANJE:</w:t>
      </w:r>
    </w:p>
    <w:p w14:paraId="620A0397"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3538901F"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55FDCE0D" w14:textId="77777777" w:rsidR="00962834" w:rsidRPr="00962834" w:rsidRDefault="00962834" w:rsidP="00170D42">
      <w:pPr>
        <w:ind w:left="1020" w:firstLine="1"/>
        <w:jc w:val="both"/>
        <w:rPr>
          <w:i w:val="0"/>
          <w:sz w:val="18"/>
        </w:rPr>
      </w:pPr>
    </w:p>
    <w:p w14:paraId="04D6ABEF"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A8E8FD2" w14:textId="77777777" w:rsidR="00BF3141" w:rsidRDefault="00BF3141" w:rsidP="004A577A">
      <w:pPr>
        <w:jc w:val="both"/>
        <w:rPr>
          <w:i w:val="0"/>
          <w:color w:val="000000" w:themeColor="text1"/>
          <w:sz w:val="18"/>
        </w:rPr>
      </w:pPr>
    </w:p>
    <w:p w14:paraId="0A303446" w14:textId="77777777" w:rsidR="00A20EB9" w:rsidRPr="0048509B" w:rsidRDefault="00A20EB9" w:rsidP="004A577A">
      <w:pPr>
        <w:jc w:val="both"/>
        <w:rPr>
          <w:i w:val="0"/>
          <w:color w:val="000000" w:themeColor="text1"/>
          <w:sz w:val="18"/>
        </w:rPr>
      </w:pPr>
    </w:p>
    <w:p w14:paraId="765211C1" w14:textId="77777777" w:rsidR="00520E15" w:rsidRDefault="00520E15" w:rsidP="00035B2B">
      <w:pPr>
        <w:pStyle w:val="Glava"/>
        <w:tabs>
          <w:tab w:val="left" w:pos="708"/>
        </w:tabs>
        <w:ind w:left="1080"/>
        <w:jc w:val="right"/>
        <w:rPr>
          <w:b/>
          <w:i w:val="0"/>
          <w:color w:val="000000" w:themeColor="text1"/>
          <w:sz w:val="22"/>
          <w:szCs w:val="22"/>
        </w:rPr>
      </w:pPr>
    </w:p>
    <w:p w14:paraId="45801F62"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PRILOGA 3</w:t>
      </w:r>
    </w:p>
    <w:p w14:paraId="5F40DF9F"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6B9CB5B7" w14:textId="77777777" w:rsidTr="00170D42">
        <w:tc>
          <w:tcPr>
            <w:tcW w:w="1426" w:type="dxa"/>
            <w:hideMark/>
          </w:tcPr>
          <w:p w14:paraId="56CFBB9D"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7A5D629A" w14:textId="77777777" w:rsidR="00035B2B" w:rsidRPr="0048509B" w:rsidRDefault="00035B2B">
            <w:pPr>
              <w:pStyle w:val="Glava"/>
              <w:tabs>
                <w:tab w:val="left" w:pos="708"/>
              </w:tabs>
              <w:jc w:val="both"/>
              <w:rPr>
                <w:i w:val="0"/>
                <w:color w:val="000000" w:themeColor="text1"/>
                <w:sz w:val="22"/>
                <w:szCs w:val="22"/>
              </w:rPr>
            </w:pPr>
          </w:p>
        </w:tc>
      </w:tr>
    </w:tbl>
    <w:p w14:paraId="75F40C6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8CE07BF" w14:textId="77777777" w:rsidTr="00170D42">
        <w:tc>
          <w:tcPr>
            <w:tcW w:w="2145" w:type="dxa"/>
            <w:hideMark/>
          </w:tcPr>
          <w:p w14:paraId="2E8D1DBE"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6BAD6C4"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4E37AE" w14:textId="77777777" w:rsidTr="00170D42">
        <w:tc>
          <w:tcPr>
            <w:tcW w:w="2145" w:type="dxa"/>
          </w:tcPr>
          <w:p w14:paraId="130C35FB"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567FA0F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3BE3B7D1" w14:textId="77777777" w:rsidTr="00170D42">
        <w:tc>
          <w:tcPr>
            <w:tcW w:w="2500" w:type="dxa"/>
            <w:gridSpan w:val="2"/>
            <w:hideMark/>
          </w:tcPr>
          <w:p w14:paraId="48BB1143"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4B920557" w14:textId="77777777" w:rsidR="00035B2B" w:rsidRPr="0048509B" w:rsidRDefault="00035B2B">
            <w:pPr>
              <w:pStyle w:val="Glava"/>
              <w:tabs>
                <w:tab w:val="left" w:pos="708"/>
              </w:tabs>
              <w:jc w:val="both"/>
              <w:rPr>
                <w:i w:val="0"/>
                <w:color w:val="000000" w:themeColor="text1"/>
                <w:sz w:val="22"/>
                <w:szCs w:val="22"/>
              </w:rPr>
            </w:pPr>
          </w:p>
        </w:tc>
      </w:tr>
    </w:tbl>
    <w:p w14:paraId="2A0FA545" w14:textId="77777777" w:rsidR="00C158A7" w:rsidRDefault="00C158A7" w:rsidP="00035B2B">
      <w:pPr>
        <w:pStyle w:val="Glava"/>
        <w:tabs>
          <w:tab w:val="left" w:pos="708"/>
        </w:tabs>
        <w:jc w:val="both"/>
        <w:rPr>
          <w:i w:val="0"/>
          <w:color w:val="000000" w:themeColor="text1"/>
          <w:sz w:val="22"/>
          <w:szCs w:val="22"/>
        </w:rPr>
      </w:pPr>
    </w:p>
    <w:p w14:paraId="35440176" w14:textId="77777777" w:rsidR="00C158A7" w:rsidRPr="0048509B" w:rsidRDefault="00C158A7" w:rsidP="00035B2B">
      <w:pPr>
        <w:pStyle w:val="Glava"/>
        <w:tabs>
          <w:tab w:val="left" w:pos="708"/>
        </w:tabs>
        <w:jc w:val="both"/>
        <w:rPr>
          <w:i w:val="0"/>
          <w:color w:val="000000" w:themeColor="text1"/>
          <w:sz w:val="22"/>
          <w:szCs w:val="22"/>
        </w:rPr>
      </w:pPr>
    </w:p>
    <w:p w14:paraId="0CF8EAF4"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445A595F" w14:textId="77777777" w:rsidR="00C158A7" w:rsidRDefault="00C158A7" w:rsidP="00035B2B">
      <w:pPr>
        <w:pStyle w:val="Glava"/>
        <w:tabs>
          <w:tab w:val="clear" w:pos="4536"/>
          <w:tab w:val="left" w:pos="6336"/>
        </w:tabs>
        <w:jc w:val="both"/>
        <w:rPr>
          <w:i w:val="0"/>
          <w:color w:val="000000" w:themeColor="text1"/>
          <w:sz w:val="22"/>
          <w:szCs w:val="22"/>
        </w:rPr>
      </w:pPr>
    </w:p>
    <w:p w14:paraId="59237D55"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418C0E54" w14:textId="55BE9698"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945F54">
        <w:rPr>
          <w:b/>
          <w:i w:val="0"/>
          <w:sz w:val="22"/>
          <w:szCs w:val="22"/>
        </w:rPr>
        <w:t>Vrtcu Pod Gradom</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350E8E4C"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0A75D507" w14:textId="77777777" w:rsidR="00B64492" w:rsidRPr="0048509B" w:rsidRDefault="00B64492" w:rsidP="0048509B">
      <w:pPr>
        <w:pStyle w:val="Glava"/>
        <w:tabs>
          <w:tab w:val="left" w:pos="708"/>
        </w:tabs>
        <w:ind w:left="1077"/>
        <w:jc w:val="both"/>
        <w:rPr>
          <w:i w:val="0"/>
          <w:color w:val="000000" w:themeColor="text1"/>
          <w:sz w:val="22"/>
          <w:szCs w:val="22"/>
        </w:rPr>
      </w:pPr>
    </w:p>
    <w:p w14:paraId="657A11BB"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3711C4">
      <w:pPr>
        <w:pStyle w:val="Glava"/>
        <w:tabs>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0494E1B9"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77777777" w:rsidR="00F7642F" w:rsidRPr="006E3241" w:rsidRDefault="00F7642F" w:rsidP="008C5596">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6E3241" w:rsidRDefault="00F7642F" w:rsidP="00F7642F">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6E3241" w:rsidRDefault="00F7642F" w:rsidP="00F7642F">
            <w:pPr>
              <w:jc w:val="center"/>
              <w:rPr>
                <w:i w:val="0"/>
                <w:color w:val="000000"/>
                <w:sz w:val="18"/>
                <w:szCs w:val="18"/>
              </w:rPr>
            </w:pPr>
            <w:r w:rsidRPr="006E3241">
              <w:rPr>
                <w:i w:val="0"/>
                <w:color w:val="000000"/>
                <w:sz w:val="18"/>
                <w:szCs w:val="18"/>
              </w:rPr>
              <w:t>2</w:t>
            </w:r>
          </w:p>
        </w:tc>
      </w:tr>
      <w:tr w:rsidR="00F7642F" w:rsidRPr="006E3241" w14:paraId="7DC41B89"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325F" w14:textId="77777777" w:rsidR="00F7642F" w:rsidRPr="006E3241" w:rsidRDefault="00F7642F" w:rsidP="00F7642F">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2D613E" w14:textId="77777777" w:rsidR="00F7642F" w:rsidRPr="006E3241" w:rsidRDefault="00F7642F" w:rsidP="001510FC">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7874BA" w:rsidRPr="006E3241">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53F87598" w14:textId="77777777" w:rsidR="00F7642F" w:rsidRPr="006E3241" w:rsidRDefault="00F7642F" w:rsidP="001510FC">
            <w:pPr>
              <w:jc w:val="center"/>
              <w:rPr>
                <w:b/>
                <w:bCs/>
                <w:i w:val="0"/>
                <w:color w:val="000000"/>
                <w:sz w:val="18"/>
                <w:szCs w:val="18"/>
              </w:rPr>
            </w:pPr>
            <w:r w:rsidRPr="006E3241">
              <w:rPr>
                <w:b/>
                <w:bCs/>
                <w:i w:val="0"/>
                <w:color w:val="000000"/>
                <w:sz w:val="18"/>
                <w:szCs w:val="18"/>
              </w:rPr>
              <w:t xml:space="preserve">Skupna vrednost rednega čiščenja z DDV za </w:t>
            </w:r>
            <w:r w:rsidR="007874BA" w:rsidRPr="006E3241">
              <w:rPr>
                <w:b/>
                <w:bCs/>
                <w:i w:val="0"/>
                <w:color w:val="000000"/>
                <w:sz w:val="18"/>
                <w:szCs w:val="18"/>
              </w:rPr>
              <w:t>36</w:t>
            </w:r>
            <w:r w:rsidRPr="006E3241">
              <w:rPr>
                <w:b/>
                <w:bCs/>
                <w:i w:val="0"/>
                <w:color w:val="000000"/>
                <w:sz w:val="18"/>
                <w:szCs w:val="18"/>
              </w:rPr>
              <w:t xml:space="preserve"> 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2=(1*0,22)+1</w:t>
            </w:r>
          </w:p>
        </w:tc>
      </w:tr>
      <w:tr w:rsidR="00F7642F" w:rsidRPr="006E3241" w14:paraId="16255EBC"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6E3241" w:rsidRDefault="00F7642F" w:rsidP="006E3241">
            <w:pPr>
              <w:jc w:val="center"/>
              <w:rPr>
                <w:b/>
                <w:i w:val="0"/>
                <w:color w:val="000000"/>
                <w:sz w:val="22"/>
                <w:szCs w:val="22"/>
              </w:rPr>
            </w:pPr>
          </w:p>
        </w:tc>
      </w:tr>
      <w:tr w:rsidR="00F7642F" w:rsidRPr="006E3241" w14:paraId="5EDA7F9A"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B0143C" w14:textId="77777777" w:rsidR="00F7642F" w:rsidRPr="006E3241" w:rsidRDefault="00F7642F" w:rsidP="00F7642F">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80515A5" w14:textId="77777777" w:rsidR="00F7642F" w:rsidRPr="006E3241" w:rsidRDefault="00F7642F" w:rsidP="007874BA">
            <w:pPr>
              <w:jc w:val="center"/>
              <w:rPr>
                <w:b/>
                <w:bCs/>
                <w:i w:val="0"/>
                <w:color w:val="000000"/>
                <w:sz w:val="18"/>
                <w:szCs w:val="18"/>
              </w:rPr>
            </w:pPr>
            <w:r w:rsidRPr="006E3241">
              <w:rPr>
                <w:b/>
                <w:bCs/>
                <w:i w:val="0"/>
                <w:color w:val="000000" w:themeColor="text1"/>
                <w:sz w:val="18"/>
                <w:szCs w:val="18"/>
              </w:rPr>
              <w:t xml:space="preserve">Skupna vrednost generalnega čiščenja brez DDV                  za </w:t>
            </w:r>
            <w:r w:rsidR="007874BA" w:rsidRPr="006E3241">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7777777" w:rsidR="00F7642F" w:rsidRPr="006E3241" w:rsidRDefault="00F7642F">
            <w:pPr>
              <w:jc w:val="center"/>
              <w:rPr>
                <w:b/>
                <w:bCs/>
                <w:i w:val="0"/>
                <w:color w:val="000000"/>
                <w:sz w:val="18"/>
                <w:szCs w:val="18"/>
              </w:rPr>
            </w:pPr>
            <w:r w:rsidRPr="006E3241">
              <w:rPr>
                <w:b/>
                <w:bCs/>
                <w:i w:val="0"/>
                <w:color w:val="000000"/>
                <w:sz w:val="18"/>
                <w:szCs w:val="18"/>
              </w:rPr>
              <w:t xml:space="preserve">Skupna vrednost generalnega čiščenja z DDV za </w:t>
            </w:r>
            <w:r w:rsidR="007874BA" w:rsidRPr="006E3241">
              <w:rPr>
                <w:b/>
                <w:bCs/>
                <w:i w:val="0"/>
                <w:color w:val="000000"/>
                <w:sz w:val="18"/>
                <w:szCs w:val="18"/>
              </w:rPr>
              <w:t>36</w:t>
            </w:r>
            <w:r w:rsidR="00A344A3" w:rsidRPr="006E3241">
              <w:rPr>
                <w:b/>
                <w:bCs/>
                <w:i w:val="0"/>
                <w:color w:val="000000"/>
                <w:sz w:val="18"/>
                <w:szCs w:val="18"/>
              </w:rPr>
              <w:t xml:space="preserve"> </w:t>
            </w:r>
            <w:r w:rsidRPr="006E3241">
              <w:rPr>
                <w:b/>
                <w:bCs/>
                <w:i w:val="0"/>
                <w:color w:val="000000"/>
                <w:sz w:val="18"/>
                <w:szCs w:val="18"/>
              </w:rPr>
              <w:t xml:space="preserve">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 različne stopnje DDV 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3/1</w:t>
            </w:r>
            <w:r w:rsidRPr="006E3241">
              <w:rPr>
                <w:i w:val="0"/>
                <w:color w:val="000000"/>
                <w:sz w:val="16"/>
                <w:szCs w:val="16"/>
              </w:rPr>
              <w:t>)</w:t>
            </w:r>
          </w:p>
        </w:tc>
      </w:tr>
      <w:tr w:rsidR="00F7642F" w:rsidRPr="006E3241" w14:paraId="03FCFEAE"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6E3241" w:rsidRDefault="00F7642F" w:rsidP="006E3241">
            <w:pPr>
              <w:jc w:val="center"/>
              <w:rPr>
                <w:b/>
                <w:i w:val="0"/>
                <w:color w:val="000000"/>
                <w:sz w:val="22"/>
                <w:szCs w:val="22"/>
              </w:rPr>
            </w:pPr>
          </w:p>
        </w:tc>
      </w:tr>
      <w:tr w:rsidR="00F7642F" w:rsidRPr="006E3241" w14:paraId="1619CC1C"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BC31ED2" w14:textId="77777777" w:rsidR="00F7642F" w:rsidRPr="006E3241" w:rsidRDefault="00F7642F" w:rsidP="00F7642F">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27822E50" w14:textId="518080AA" w:rsidR="00F7642F" w:rsidRPr="006E3241" w:rsidRDefault="00F7642F" w:rsidP="00660401">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660401">
              <w:rPr>
                <w:b/>
                <w:bCs/>
                <w:i w:val="0"/>
                <w:color w:val="000000" w:themeColor="text1"/>
                <w:sz w:val="18"/>
                <w:szCs w:val="18"/>
              </w:rPr>
              <w:t xml:space="preserve">100 </w:t>
            </w:r>
            <w:r w:rsidR="00DA6BAF" w:rsidRPr="006E3241">
              <w:rPr>
                <w:b/>
                <w:bCs/>
                <w:i w:val="0"/>
                <w:color w:val="000000" w:themeColor="text1"/>
                <w:sz w:val="18"/>
                <w:szCs w:val="18"/>
              </w:rPr>
              <w:t xml:space="preserve"> </w:t>
            </w:r>
            <w:r w:rsidRPr="006E3241">
              <w:rPr>
                <w:b/>
                <w:bCs/>
                <w:i w:val="0"/>
                <w:color w:val="000000" w:themeColor="text1"/>
                <w:sz w:val="18"/>
                <w:szCs w:val="18"/>
              </w:rPr>
              <w:t xml:space="preserve">UR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8378C9A" w14:textId="76F6D201" w:rsidR="00F7642F" w:rsidRPr="006E3241" w:rsidRDefault="00F7642F" w:rsidP="00660401">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660401">
              <w:rPr>
                <w:b/>
                <w:bCs/>
                <w:i w:val="0"/>
                <w:color w:val="000000"/>
                <w:sz w:val="18"/>
                <w:szCs w:val="18"/>
              </w:rPr>
              <w:t xml:space="preserve">100 </w:t>
            </w:r>
            <w:r w:rsidR="00DA6BAF"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4EABFF3C"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6E3241" w:rsidRDefault="00F7642F" w:rsidP="006E3241">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6E3241" w:rsidRDefault="00F7642F" w:rsidP="006E3241">
            <w:pPr>
              <w:jc w:val="center"/>
              <w:rPr>
                <w:b/>
                <w:i w:val="0"/>
                <w:color w:val="000000"/>
                <w:sz w:val="22"/>
                <w:szCs w:val="22"/>
              </w:rPr>
            </w:pPr>
          </w:p>
        </w:tc>
      </w:tr>
      <w:tr w:rsidR="006E3241" w:rsidRPr="006E3241" w14:paraId="07A51792" w14:textId="77777777" w:rsidTr="0028325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76B7A30" w14:textId="77777777" w:rsidR="006E3241" w:rsidRPr="006E3241" w:rsidRDefault="006E3241" w:rsidP="0028325D">
            <w:pPr>
              <w:jc w:val="center"/>
              <w:rPr>
                <w:i w:val="0"/>
                <w:color w:val="000000"/>
                <w:sz w:val="18"/>
                <w:szCs w:val="18"/>
              </w:rPr>
            </w:pPr>
            <w:r w:rsidRPr="00660401">
              <w:rPr>
                <w:i w:val="0"/>
                <w:color w:val="000000"/>
                <w:sz w:val="18"/>
                <w:szCs w:val="18"/>
              </w:rPr>
              <w:t>IV    IZREDNO RAZKUŽEVANJE</w:t>
            </w:r>
          </w:p>
        </w:tc>
        <w:tc>
          <w:tcPr>
            <w:tcW w:w="4110" w:type="dxa"/>
            <w:tcBorders>
              <w:top w:val="nil"/>
              <w:left w:val="nil"/>
              <w:bottom w:val="single" w:sz="4" w:space="0" w:color="auto"/>
              <w:right w:val="single" w:sz="4" w:space="0" w:color="auto"/>
            </w:tcBorders>
            <w:shd w:val="clear" w:color="auto" w:fill="auto"/>
            <w:hideMark/>
          </w:tcPr>
          <w:p w14:paraId="313B51AA" w14:textId="3731DC09" w:rsidR="006E3241" w:rsidRPr="006E3241" w:rsidRDefault="006E3241" w:rsidP="00660401">
            <w:pPr>
              <w:jc w:val="center"/>
              <w:rPr>
                <w:b/>
                <w:bCs/>
                <w:i w:val="0"/>
                <w:color w:val="000000"/>
                <w:sz w:val="18"/>
                <w:szCs w:val="18"/>
              </w:rPr>
            </w:pPr>
            <w:r w:rsidRPr="006E3241">
              <w:rPr>
                <w:b/>
                <w:bCs/>
                <w:i w:val="0"/>
                <w:color w:val="000000" w:themeColor="text1"/>
                <w:sz w:val="18"/>
                <w:szCs w:val="18"/>
              </w:rPr>
              <w:t xml:space="preserve">Skupna vrednost izrednega razkuževanja brez DDV za </w:t>
            </w:r>
            <w:r w:rsidR="00660401">
              <w:rPr>
                <w:b/>
                <w:bCs/>
                <w:i w:val="0"/>
                <w:color w:val="000000" w:themeColor="text1"/>
                <w:sz w:val="18"/>
                <w:szCs w:val="18"/>
              </w:rPr>
              <w:t>100</w:t>
            </w:r>
            <w:r w:rsidRPr="006E3241">
              <w:rPr>
                <w:b/>
                <w:bCs/>
                <w:i w:val="0"/>
                <w:color w:val="000000" w:themeColor="text1"/>
                <w:sz w:val="18"/>
                <w:szCs w:val="18"/>
              </w:rPr>
              <w:t xml:space="preserve"> UR                                                                                 (v EUR)                                                                                                      </w:t>
            </w:r>
          </w:p>
        </w:tc>
        <w:tc>
          <w:tcPr>
            <w:tcW w:w="3969" w:type="dxa"/>
            <w:tcBorders>
              <w:top w:val="nil"/>
              <w:left w:val="nil"/>
              <w:bottom w:val="single" w:sz="4" w:space="0" w:color="auto"/>
              <w:right w:val="single" w:sz="4" w:space="0" w:color="auto"/>
            </w:tcBorders>
            <w:shd w:val="clear" w:color="auto" w:fill="auto"/>
            <w:hideMark/>
          </w:tcPr>
          <w:p w14:paraId="4BB8B283" w14:textId="227A5284" w:rsidR="006E3241" w:rsidRPr="006E3241" w:rsidRDefault="006E3241" w:rsidP="00660401">
            <w:pPr>
              <w:jc w:val="center"/>
              <w:rPr>
                <w:b/>
                <w:bCs/>
                <w:i w:val="0"/>
                <w:color w:val="000000"/>
                <w:sz w:val="18"/>
                <w:szCs w:val="18"/>
              </w:rPr>
            </w:pPr>
            <w:r w:rsidRPr="006E3241">
              <w:rPr>
                <w:b/>
                <w:bCs/>
                <w:i w:val="0"/>
                <w:color w:val="000000"/>
                <w:sz w:val="18"/>
                <w:szCs w:val="18"/>
              </w:rPr>
              <w:t>Skupna vrednost izrednega razkuževanja</w:t>
            </w:r>
            <w:r>
              <w:rPr>
                <w:b/>
                <w:bCs/>
                <w:i w:val="0"/>
                <w:color w:val="000000"/>
                <w:sz w:val="18"/>
                <w:szCs w:val="18"/>
              </w:rPr>
              <w:t xml:space="preserve"> z DDV za </w:t>
            </w:r>
            <w:r w:rsidR="00660401">
              <w:rPr>
                <w:b/>
                <w:bCs/>
                <w:i w:val="0"/>
                <w:color w:val="000000"/>
                <w:sz w:val="18"/>
                <w:szCs w:val="18"/>
              </w:rPr>
              <w:t>100</w:t>
            </w:r>
            <w:r w:rsidRPr="006E3241">
              <w:rPr>
                <w:b/>
                <w:bCs/>
                <w:i w:val="0"/>
                <w:color w:val="000000"/>
                <w:sz w:val="18"/>
                <w:szCs w:val="18"/>
              </w:rPr>
              <w:t xml:space="preserve"> 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6E3241" w:rsidRPr="006E3241" w14:paraId="3ABB7C3D" w14:textId="77777777" w:rsidTr="0028325D">
        <w:trPr>
          <w:trHeight w:val="300"/>
        </w:trPr>
        <w:tc>
          <w:tcPr>
            <w:tcW w:w="1134" w:type="dxa"/>
            <w:vMerge/>
            <w:tcBorders>
              <w:top w:val="nil"/>
              <w:left w:val="single" w:sz="4" w:space="0" w:color="auto"/>
              <w:bottom w:val="single" w:sz="4" w:space="0" w:color="auto"/>
              <w:right w:val="single" w:sz="4" w:space="0" w:color="auto"/>
            </w:tcBorders>
            <w:vAlign w:val="center"/>
            <w:hideMark/>
          </w:tcPr>
          <w:p w14:paraId="6385F68E" w14:textId="77777777" w:rsidR="006E3241" w:rsidRPr="006E3241" w:rsidRDefault="006E3241" w:rsidP="0028325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550A078" w14:textId="77777777" w:rsidR="006E3241" w:rsidRPr="006E3241" w:rsidRDefault="006E3241"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128F13D" w14:textId="77777777" w:rsidR="006E3241" w:rsidRPr="006E3241" w:rsidRDefault="006E3241" w:rsidP="006E3241">
            <w:pPr>
              <w:jc w:val="center"/>
              <w:rPr>
                <w:b/>
                <w:i w:val="0"/>
                <w:color w:val="000000"/>
                <w:sz w:val="22"/>
                <w:szCs w:val="22"/>
              </w:rPr>
            </w:pPr>
          </w:p>
        </w:tc>
      </w:tr>
      <w:tr w:rsidR="00F7642F" w:rsidRPr="006E3241" w14:paraId="07B53AA9"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7777777" w:rsidR="00F7642F" w:rsidRPr="006E3241" w:rsidRDefault="00F7642F" w:rsidP="001510FC">
            <w:pPr>
              <w:rPr>
                <w:b/>
                <w:bCs/>
                <w:i w:val="0"/>
                <w:color w:val="000000"/>
                <w:sz w:val="22"/>
                <w:szCs w:val="22"/>
              </w:rPr>
            </w:pPr>
            <w:r w:rsidRPr="006E3241">
              <w:rPr>
                <w:b/>
                <w:bCs/>
                <w:i w:val="0"/>
                <w:color w:val="000000"/>
                <w:sz w:val="22"/>
                <w:szCs w:val="22"/>
              </w:rPr>
              <w:t xml:space="preserve">SKUPNA PONUDBENA VREDNOST </w:t>
            </w:r>
            <w:r w:rsidR="00BE7B79" w:rsidRPr="006E3241">
              <w:rPr>
                <w:b/>
                <w:bCs/>
                <w:i w:val="0"/>
                <w:color w:val="000000"/>
                <w:sz w:val="22"/>
                <w:szCs w:val="22"/>
              </w:rPr>
              <w:t xml:space="preserve">ZA </w:t>
            </w:r>
            <w:r w:rsidR="007874BA" w:rsidRPr="006E3241">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BREZ DDV (I1 + II1 + II</w:t>
            </w:r>
            <w:r w:rsidR="006310E8" w:rsidRPr="006E3241">
              <w:rPr>
                <w:b/>
                <w:bCs/>
                <w:i w:val="0"/>
                <w:color w:val="000000"/>
                <w:sz w:val="22"/>
                <w:szCs w:val="22"/>
              </w:rPr>
              <w:t>I</w:t>
            </w:r>
            <w:r w:rsidR="00BE7B79" w:rsidRPr="006E3241">
              <w:rPr>
                <w:b/>
                <w:bCs/>
                <w:i w:val="0"/>
                <w:color w:val="000000"/>
                <w:sz w:val="22"/>
                <w:szCs w:val="22"/>
              </w:rPr>
              <w:t>1</w:t>
            </w:r>
            <w:r w:rsidR="00FB2D5B">
              <w:rPr>
                <w:b/>
                <w:bCs/>
                <w:i w:val="0"/>
                <w:color w:val="000000"/>
                <w:sz w:val="22"/>
                <w:szCs w:val="22"/>
              </w:rPr>
              <w:t xml:space="preserve"> + </w:t>
            </w:r>
            <w:r w:rsidR="00FB2D5B" w:rsidRPr="00660401">
              <w:rPr>
                <w:b/>
                <w:bCs/>
                <w:i w:val="0"/>
                <w:color w:val="000000"/>
                <w:sz w:val="22"/>
                <w:szCs w:val="22"/>
              </w:rPr>
              <w:t>IV1</w:t>
            </w:r>
            <w:r w:rsidRPr="00660401">
              <w:rPr>
                <w:b/>
                <w:bCs/>
                <w:i w:val="0"/>
                <w:color w:val="000000"/>
                <w:sz w:val="22"/>
                <w:szCs w:val="22"/>
              </w:rPr>
              <w:t>) V</w:t>
            </w:r>
            <w:r w:rsidRPr="006E3241">
              <w:rPr>
                <w:b/>
                <w:bCs/>
                <w:i w:val="0"/>
                <w:color w:val="000000"/>
                <w:sz w:val="22"/>
                <w:szCs w:val="22"/>
              </w:rPr>
              <w:t xml:space="preserve">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491BBCD1" w14:textId="77777777" w:rsidTr="00BE7B79">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6E3241" w:rsidRDefault="00F7642F" w:rsidP="00F7642F">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5714DA05" w14:textId="77777777" w:rsidTr="00BE7B79">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77777777" w:rsidR="00F7642F" w:rsidRPr="006E3241" w:rsidRDefault="00F7642F" w:rsidP="001510FC">
            <w:pPr>
              <w:rPr>
                <w:b/>
                <w:bCs/>
                <w:i w:val="0"/>
                <w:color w:val="000000"/>
                <w:sz w:val="22"/>
                <w:szCs w:val="22"/>
              </w:rPr>
            </w:pPr>
            <w:r w:rsidRPr="006E3241">
              <w:rPr>
                <w:b/>
                <w:bCs/>
                <w:i w:val="0"/>
                <w:color w:val="000000"/>
                <w:sz w:val="22"/>
                <w:szCs w:val="22"/>
              </w:rPr>
              <w:t xml:space="preserve">SKUPNA PONUDBENA </w:t>
            </w:r>
            <w:r w:rsidR="00BE7B79" w:rsidRPr="006E3241">
              <w:rPr>
                <w:b/>
                <w:bCs/>
                <w:i w:val="0"/>
                <w:color w:val="000000"/>
                <w:sz w:val="22"/>
                <w:szCs w:val="22"/>
              </w:rPr>
              <w:t xml:space="preserve">VREDNOST ZA </w:t>
            </w:r>
            <w:r w:rsidR="007874BA" w:rsidRPr="006E3241">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Z DDV (I2 + II2 + II</w:t>
            </w:r>
            <w:r w:rsidR="006310E8" w:rsidRPr="006E3241">
              <w:rPr>
                <w:b/>
                <w:bCs/>
                <w:i w:val="0"/>
                <w:color w:val="000000"/>
                <w:sz w:val="22"/>
                <w:szCs w:val="22"/>
              </w:rPr>
              <w:t>I</w:t>
            </w:r>
            <w:r w:rsidR="00BE7B79" w:rsidRPr="006E3241">
              <w:rPr>
                <w:b/>
                <w:bCs/>
                <w:i w:val="0"/>
                <w:color w:val="000000"/>
                <w:sz w:val="22"/>
                <w:szCs w:val="22"/>
              </w:rPr>
              <w:t>2</w:t>
            </w:r>
            <w:r w:rsidR="00FB2D5B">
              <w:rPr>
                <w:b/>
                <w:bCs/>
                <w:i w:val="0"/>
                <w:color w:val="000000"/>
                <w:sz w:val="22"/>
                <w:szCs w:val="22"/>
              </w:rPr>
              <w:t xml:space="preserve"> </w:t>
            </w:r>
            <w:r w:rsidR="00FB2D5B" w:rsidRPr="00660401">
              <w:rPr>
                <w:b/>
                <w:bCs/>
                <w:i w:val="0"/>
                <w:color w:val="000000"/>
                <w:sz w:val="22"/>
                <w:szCs w:val="22"/>
              </w:rPr>
              <w:t>+ IV2</w:t>
            </w:r>
            <w:r w:rsidRPr="00660401">
              <w:rPr>
                <w:b/>
                <w:bCs/>
                <w:i w:val="0"/>
                <w:color w:val="000000"/>
                <w:sz w:val="22"/>
                <w:szCs w:val="22"/>
              </w:rPr>
              <w:t>) V EU</w:t>
            </w:r>
            <w:r w:rsidRPr="006E3241">
              <w:rPr>
                <w:b/>
                <w:bCs/>
                <w:i w:val="0"/>
                <w:color w:val="000000"/>
                <w:sz w:val="22"/>
                <w:szCs w:val="22"/>
              </w:rPr>
              <w:t>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6E3241" w:rsidRDefault="00F7642F" w:rsidP="00F7642F">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5EB616D9" w14:textId="77777777"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6E3241">
        <w:rPr>
          <w:i w:val="0"/>
          <w:color w:val="000000"/>
          <w:sz w:val="22"/>
          <w:szCs w:val="22"/>
        </w:rPr>
        <w:t>,</w:t>
      </w:r>
      <w:r w:rsidRPr="008C5596">
        <w:rPr>
          <w:i w:val="0"/>
          <w:color w:val="000000"/>
          <w:sz w:val="22"/>
          <w:szCs w:val="22"/>
        </w:rPr>
        <w:t xml:space="preserve"> dodatno čiščenje</w:t>
      </w:r>
      <w:r w:rsidR="006E3241">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0A9767FD" w14:textId="77777777" w:rsidR="008C5596" w:rsidRDefault="008C5596" w:rsidP="008C5596">
      <w:pPr>
        <w:jc w:val="both"/>
        <w:rPr>
          <w:i w:val="0"/>
          <w:color w:val="000000" w:themeColor="text1"/>
          <w:sz w:val="22"/>
          <w:szCs w:val="22"/>
        </w:rPr>
      </w:pPr>
    </w:p>
    <w:p w14:paraId="6D7D10A0" w14:textId="77777777"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71F3C168" w14:textId="77777777" w:rsidR="00B64492" w:rsidRDefault="00B64492" w:rsidP="00170D42">
      <w:pPr>
        <w:ind w:left="1020"/>
        <w:jc w:val="both"/>
        <w:rPr>
          <w:i w:val="0"/>
          <w:color w:val="000000" w:themeColor="text1"/>
          <w:sz w:val="22"/>
          <w:szCs w:val="22"/>
        </w:rPr>
      </w:pPr>
    </w:p>
    <w:p w14:paraId="2F4FB994" w14:textId="77777777" w:rsidR="00FB2D5B" w:rsidRDefault="00FB2D5B" w:rsidP="00170D42">
      <w:pPr>
        <w:ind w:left="1020"/>
        <w:jc w:val="both"/>
        <w:rPr>
          <w:i w:val="0"/>
          <w:color w:val="000000" w:themeColor="text1"/>
          <w:sz w:val="22"/>
          <w:szCs w:val="22"/>
        </w:rPr>
      </w:pPr>
    </w:p>
    <w:p w14:paraId="208F33EA" w14:textId="77777777" w:rsidR="00FB2D5B" w:rsidRDefault="00FB2D5B" w:rsidP="00170D42">
      <w:pPr>
        <w:ind w:left="1020"/>
        <w:jc w:val="both"/>
        <w:rPr>
          <w:i w:val="0"/>
          <w:color w:val="000000" w:themeColor="text1"/>
          <w:sz w:val="22"/>
          <w:szCs w:val="22"/>
        </w:rPr>
      </w:pPr>
    </w:p>
    <w:p w14:paraId="30C766FC" w14:textId="77777777" w:rsidR="00DD5977" w:rsidRDefault="00DD5977" w:rsidP="00170D42">
      <w:pPr>
        <w:ind w:left="1020"/>
        <w:jc w:val="both"/>
        <w:rPr>
          <w:i w:val="0"/>
          <w:color w:val="000000" w:themeColor="text1"/>
          <w:sz w:val="22"/>
          <w:szCs w:val="22"/>
        </w:rPr>
      </w:pPr>
    </w:p>
    <w:p w14:paraId="6CC69641" w14:textId="77777777" w:rsidR="00FB2D5B" w:rsidRDefault="00FB2D5B" w:rsidP="00170D42">
      <w:pPr>
        <w:ind w:left="1020"/>
        <w:jc w:val="both"/>
        <w:rPr>
          <w:i w:val="0"/>
          <w:color w:val="000000" w:themeColor="text1"/>
          <w:sz w:val="22"/>
          <w:szCs w:val="22"/>
        </w:rPr>
      </w:pPr>
    </w:p>
    <w:p w14:paraId="197F2B1C" w14:textId="77777777" w:rsidR="00900035" w:rsidRDefault="00900035" w:rsidP="008732CA">
      <w:pPr>
        <w:pStyle w:val="Odstavekseznama"/>
        <w:numPr>
          <w:ilvl w:val="0"/>
          <w:numId w:val="15"/>
        </w:numPr>
        <w:jc w:val="both"/>
        <w:rPr>
          <w:b/>
          <w:i w:val="0"/>
          <w:color w:val="000000" w:themeColor="text1"/>
          <w:sz w:val="22"/>
          <w:szCs w:val="22"/>
        </w:rPr>
      </w:pPr>
      <w:r>
        <w:rPr>
          <w:b/>
          <w:i w:val="0"/>
          <w:color w:val="000000" w:themeColor="text1"/>
          <w:sz w:val="22"/>
          <w:szCs w:val="22"/>
        </w:rPr>
        <w:t xml:space="preserve">Delovne razmere </w:t>
      </w:r>
      <w:r w:rsidRPr="004A577A">
        <w:rPr>
          <w:b/>
          <w:i w:val="0"/>
          <w:color w:val="000000" w:themeColor="text1"/>
          <w:sz w:val="22"/>
          <w:szCs w:val="22"/>
        </w:rPr>
        <w:t>pri ponudniku:</w:t>
      </w:r>
    </w:p>
    <w:p w14:paraId="3EA58F70" w14:textId="77777777"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707C935A" w14:textId="77777777" w:rsidR="00F23F3A" w:rsidRPr="00C110B4" w:rsidRDefault="00F23F3A" w:rsidP="00C110B4">
      <w:pPr>
        <w:jc w:val="both"/>
        <w:rPr>
          <w:b/>
          <w:i w:val="0"/>
          <w:color w:val="000000" w:themeColor="text1"/>
          <w:sz w:val="22"/>
          <w:szCs w:val="22"/>
        </w:rPr>
      </w:pPr>
    </w:p>
    <w:p w14:paraId="762DD176" w14:textId="77777777" w:rsidR="004A577A" w:rsidRDefault="004A577A" w:rsidP="004A577A">
      <w:pPr>
        <w:pStyle w:val="Odstavekseznama"/>
        <w:ind w:left="1185"/>
        <w:jc w:val="both"/>
        <w:rPr>
          <w:b/>
          <w:i w:val="0"/>
          <w:color w:val="000000" w:themeColor="text1"/>
          <w:sz w:val="22"/>
          <w:szCs w:val="22"/>
        </w:rPr>
      </w:pPr>
    </w:p>
    <w:p w14:paraId="56C9A01D"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1010694E" w14:textId="77777777" w:rsidR="00F23F3A" w:rsidRDefault="00F23F3A" w:rsidP="00F23F3A">
      <w:pPr>
        <w:pStyle w:val="Glava"/>
        <w:tabs>
          <w:tab w:val="left" w:pos="708"/>
        </w:tabs>
        <w:ind w:left="1134"/>
        <w:rPr>
          <w:b/>
          <w:i w:val="0"/>
          <w:color w:val="000000" w:themeColor="text1"/>
          <w:sz w:val="22"/>
          <w:szCs w:val="22"/>
        </w:rPr>
      </w:pPr>
    </w:p>
    <w:p w14:paraId="60A496F9"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540ACCB" w14:textId="77777777" w:rsidR="00F23F3A" w:rsidRDefault="00F23F3A" w:rsidP="007874BA">
      <w:pPr>
        <w:pStyle w:val="Glava"/>
        <w:rPr>
          <w:b/>
          <w:bCs/>
          <w:i w:val="0"/>
          <w:sz w:val="22"/>
          <w:szCs w:val="22"/>
        </w:rPr>
      </w:pPr>
    </w:p>
    <w:p w14:paraId="3D31B586" w14:textId="77777777" w:rsidR="00FA472F" w:rsidRDefault="00FA472F" w:rsidP="003711C4">
      <w:pPr>
        <w:pStyle w:val="Glava"/>
        <w:jc w:val="both"/>
        <w:rPr>
          <w:b/>
          <w:i w:val="0"/>
          <w:color w:val="000000" w:themeColor="text1"/>
          <w:sz w:val="22"/>
          <w:szCs w:val="22"/>
        </w:rPr>
      </w:pPr>
    </w:p>
    <w:p w14:paraId="370D9DFD" w14:textId="77777777" w:rsidR="00C8141E" w:rsidRDefault="00C8141E" w:rsidP="003711C4">
      <w:pPr>
        <w:pStyle w:val="Glava"/>
        <w:jc w:val="both"/>
        <w:rPr>
          <w:b/>
          <w:i w:val="0"/>
          <w:color w:val="000000" w:themeColor="text1"/>
          <w:sz w:val="22"/>
          <w:szCs w:val="22"/>
        </w:rPr>
      </w:pPr>
    </w:p>
    <w:p w14:paraId="2072B141" w14:textId="77777777" w:rsidR="00C8141E" w:rsidRDefault="00C8141E" w:rsidP="003711C4">
      <w:pPr>
        <w:pStyle w:val="Glava"/>
        <w:jc w:val="both"/>
        <w:rPr>
          <w:b/>
          <w:i w:val="0"/>
          <w:color w:val="000000" w:themeColor="text1"/>
          <w:sz w:val="22"/>
          <w:szCs w:val="22"/>
        </w:rPr>
      </w:pPr>
    </w:p>
    <w:p w14:paraId="6B06C2E2" w14:textId="77777777" w:rsidR="00C8141E" w:rsidRDefault="00C8141E" w:rsidP="003711C4">
      <w:pPr>
        <w:pStyle w:val="Glava"/>
        <w:jc w:val="both"/>
        <w:rPr>
          <w:b/>
          <w:i w:val="0"/>
          <w:color w:val="000000" w:themeColor="text1"/>
          <w:sz w:val="22"/>
          <w:szCs w:val="22"/>
        </w:rPr>
      </w:pPr>
    </w:p>
    <w:p w14:paraId="7D6F41BF" w14:textId="77777777" w:rsidR="00C8141E" w:rsidRDefault="00C8141E" w:rsidP="003711C4">
      <w:pPr>
        <w:pStyle w:val="Glava"/>
        <w:jc w:val="both"/>
        <w:rPr>
          <w:b/>
          <w:i w:val="0"/>
          <w:color w:val="000000" w:themeColor="text1"/>
          <w:sz w:val="22"/>
          <w:szCs w:val="22"/>
        </w:rPr>
      </w:pPr>
    </w:p>
    <w:p w14:paraId="303A4116" w14:textId="77777777" w:rsidR="00C8141E" w:rsidRDefault="00C8141E" w:rsidP="003711C4">
      <w:pPr>
        <w:pStyle w:val="Glava"/>
        <w:jc w:val="both"/>
        <w:rPr>
          <w:b/>
          <w:i w:val="0"/>
          <w:color w:val="000000" w:themeColor="text1"/>
          <w:sz w:val="22"/>
          <w:szCs w:val="22"/>
        </w:rPr>
      </w:pPr>
    </w:p>
    <w:p w14:paraId="45DFB6D8" w14:textId="77777777" w:rsidR="00C8141E" w:rsidRDefault="00C8141E" w:rsidP="003711C4">
      <w:pPr>
        <w:pStyle w:val="Glava"/>
        <w:jc w:val="both"/>
        <w:rPr>
          <w:b/>
          <w:i w:val="0"/>
          <w:color w:val="000000" w:themeColor="text1"/>
          <w:sz w:val="22"/>
          <w:szCs w:val="22"/>
        </w:rPr>
      </w:pPr>
    </w:p>
    <w:p w14:paraId="32764BBE" w14:textId="77777777" w:rsidR="00C8141E" w:rsidRDefault="00C8141E" w:rsidP="003711C4">
      <w:pPr>
        <w:pStyle w:val="Glava"/>
        <w:jc w:val="both"/>
        <w:rPr>
          <w:b/>
          <w:i w:val="0"/>
          <w:color w:val="000000" w:themeColor="text1"/>
          <w:sz w:val="22"/>
          <w:szCs w:val="22"/>
        </w:rPr>
      </w:pPr>
    </w:p>
    <w:p w14:paraId="7F44989A" w14:textId="77777777" w:rsidR="00C8141E" w:rsidRDefault="00C8141E" w:rsidP="003711C4">
      <w:pPr>
        <w:pStyle w:val="Glava"/>
        <w:jc w:val="both"/>
        <w:rPr>
          <w:b/>
          <w:i w:val="0"/>
          <w:color w:val="000000" w:themeColor="text1"/>
          <w:sz w:val="22"/>
          <w:szCs w:val="22"/>
        </w:rPr>
      </w:pPr>
    </w:p>
    <w:p w14:paraId="059F5152" w14:textId="77777777" w:rsidR="00C8141E" w:rsidRDefault="00C8141E" w:rsidP="003711C4">
      <w:pPr>
        <w:pStyle w:val="Glava"/>
        <w:jc w:val="both"/>
        <w:rPr>
          <w:b/>
          <w:i w:val="0"/>
          <w:color w:val="000000" w:themeColor="text1"/>
          <w:sz w:val="22"/>
          <w:szCs w:val="22"/>
        </w:rPr>
      </w:pPr>
    </w:p>
    <w:p w14:paraId="4BFF768D" w14:textId="77777777" w:rsidR="00C8141E" w:rsidRDefault="00C8141E" w:rsidP="003711C4">
      <w:pPr>
        <w:pStyle w:val="Glava"/>
        <w:jc w:val="both"/>
        <w:rPr>
          <w:b/>
          <w:i w:val="0"/>
          <w:color w:val="000000" w:themeColor="text1"/>
          <w:sz w:val="22"/>
          <w:szCs w:val="22"/>
        </w:rPr>
      </w:pPr>
    </w:p>
    <w:p w14:paraId="2273EF2B" w14:textId="77777777" w:rsidR="00C8141E" w:rsidRPr="00CE3E8E" w:rsidRDefault="00C8141E" w:rsidP="003711C4">
      <w:pPr>
        <w:pStyle w:val="Glava"/>
        <w:jc w:val="both"/>
        <w:rPr>
          <w:b/>
          <w:i w:val="0"/>
          <w:color w:val="000000" w:themeColor="text1"/>
          <w:sz w:val="22"/>
          <w:szCs w:val="22"/>
        </w:rPr>
      </w:pPr>
    </w:p>
    <w:p w14:paraId="54AB0655" w14:textId="77777777" w:rsidR="007A78BC" w:rsidRDefault="007A78BC" w:rsidP="00035B2B">
      <w:pPr>
        <w:pStyle w:val="Glava"/>
        <w:tabs>
          <w:tab w:val="left" w:pos="708"/>
        </w:tabs>
        <w:ind w:left="1080"/>
        <w:jc w:val="right"/>
        <w:rPr>
          <w:b/>
          <w:i w:val="0"/>
          <w:color w:val="000000" w:themeColor="text1"/>
          <w:sz w:val="22"/>
          <w:szCs w:val="22"/>
        </w:rPr>
      </w:pPr>
    </w:p>
    <w:p w14:paraId="401ED02F" w14:textId="77777777" w:rsidR="007A78BC" w:rsidRDefault="007A78BC" w:rsidP="00035B2B">
      <w:pPr>
        <w:pStyle w:val="Glava"/>
        <w:tabs>
          <w:tab w:val="left" w:pos="708"/>
        </w:tabs>
        <w:ind w:left="1080"/>
        <w:jc w:val="right"/>
        <w:rPr>
          <w:b/>
          <w:i w:val="0"/>
          <w:color w:val="000000" w:themeColor="text1"/>
          <w:sz w:val="22"/>
          <w:szCs w:val="22"/>
        </w:rPr>
      </w:pPr>
    </w:p>
    <w:p w14:paraId="792564BA" w14:textId="77777777" w:rsidR="007A78BC" w:rsidRDefault="007A78BC" w:rsidP="00035B2B">
      <w:pPr>
        <w:pStyle w:val="Glava"/>
        <w:tabs>
          <w:tab w:val="left" w:pos="708"/>
        </w:tabs>
        <w:ind w:left="1080"/>
        <w:jc w:val="right"/>
        <w:rPr>
          <w:b/>
          <w:i w:val="0"/>
          <w:color w:val="000000" w:themeColor="text1"/>
          <w:sz w:val="22"/>
          <w:szCs w:val="22"/>
        </w:rPr>
      </w:pPr>
    </w:p>
    <w:p w14:paraId="2A96229E" w14:textId="77777777" w:rsidR="007A78BC" w:rsidRDefault="007A78BC" w:rsidP="00035B2B">
      <w:pPr>
        <w:pStyle w:val="Glava"/>
        <w:tabs>
          <w:tab w:val="left" w:pos="708"/>
        </w:tabs>
        <w:ind w:left="1080"/>
        <w:jc w:val="right"/>
        <w:rPr>
          <w:b/>
          <w:i w:val="0"/>
          <w:color w:val="000000" w:themeColor="text1"/>
          <w:sz w:val="22"/>
          <w:szCs w:val="22"/>
        </w:rPr>
      </w:pPr>
    </w:p>
    <w:p w14:paraId="5CBAC25E" w14:textId="77777777" w:rsidR="007A78BC" w:rsidRDefault="007A78BC" w:rsidP="00035B2B">
      <w:pPr>
        <w:pStyle w:val="Glava"/>
        <w:tabs>
          <w:tab w:val="left" w:pos="708"/>
        </w:tabs>
        <w:ind w:left="1080"/>
        <w:jc w:val="right"/>
        <w:rPr>
          <w:b/>
          <w:i w:val="0"/>
          <w:color w:val="000000" w:themeColor="text1"/>
          <w:sz w:val="22"/>
          <w:szCs w:val="22"/>
        </w:rPr>
      </w:pPr>
    </w:p>
    <w:p w14:paraId="03BF681E" w14:textId="77777777" w:rsidR="007A78BC" w:rsidRDefault="007A78BC" w:rsidP="00035B2B">
      <w:pPr>
        <w:pStyle w:val="Glava"/>
        <w:tabs>
          <w:tab w:val="left" w:pos="708"/>
        </w:tabs>
        <w:ind w:left="1080"/>
        <w:jc w:val="right"/>
        <w:rPr>
          <w:b/>
          <w:i w:val="0"/>
          <w:color w:val="000000" w:themeColor="text1"/>
          <w:sz w:val="22"/>
          <w:szCs w:val="22"/>
        </w:rPr>
      </w:pPr>
    </w:p>
    <w:p w14:paraId="610A03D0" w14:textId="77777777" w:rsidR="007A78BC" w:rsidRDefault="007A78BC" w:rsidP="00035B2B">
      <w:pPr>
        <w:pStyle w:val="Glava"/>
        <w:tabs>
          <w:tab w:val="left" w:pos="708"/>
        </w:tabs>
        <w:ind w:left="1080"/>
        <w:jc w:val="right"/>
        <w:rPr>
          <w:b/>
          <w:i w:val="0"/>
          <w:color w:val="000000" w:themeColor="text1"/>
          <w:sz w:val="22"/>
          <w:szCs w:val="22"/>
        </w:rPr>
      </w:pPr>
    </w:p>
    <w:p w14:paraId="58413640" w14:textId="77777777" w:rsidR="007A78BC" w:rsidRDefault="007A78BC" w:rsidP="00035B2B">
      <w:pPr>
        <w:pStyle w:val="Glava"/>
        <w:tabs>
          <w:tab w:val="left" w:pos="708"/>
        </w:tabs>
        <w:ind w:left="1080"/>
        <w:jc w:val="right"/>
        <w:rPr>
          <w:b/>
          <w:i w:val="0"/>
          <w:color w:val="000000" w:themeColor="text1"/>
          <w:sz w:val="22"/>
          <w:szCs w:val="22"/>
        </w:rPr>
      </w:pPr>
    </w:p>
    <w:p w14:paraId="58CB2079" w14:textId="77777777" w:rsidR="007A78BC" w:rsidRDefault="007A78BC" w:rsidP="00035B2B">
      <w:pPr>
        <w:pStyle w:val="Glava"/>
        <w:tabs>
          <w:tab w:val="left" w:pos="708"/>
        </w:tabs>
        <w:ind w:left="1080"/>
        <w:jc w:val="right"/>
        <w:rPr>
          <w:b/>
          <w:i w:val="0"/>
          <w:color w:val="000000" w:themeColor="text1"/>
          <w:sz w:val="22"/>
          <w:szCs w:val="22"/>
        </w:rPr>
      </w:pPr>
    </w:p>
    <w:p w14:paraId="03A99907" w14:textId="77777777" w:rsidR="007A78BC" w:rsidRDefault="007A78BC" w:rsidP="00035B2B">
      <w:pPr>
        <w:pStyle w:val="Glava"/>
        <w:tabs>
          <w:tab w:val="left" w:pos="708"/>
        </w:tabs>
        <w:ind w:left="1080"/>
        <w:jc w:val="right"/>
        <w:rPr>
          <w:b/>
          <w:i w:val="0"/>
          <w:color w:val="000000" w:themeColor="text1"/>
          <w:sz w:val="22"/>
          <w:szCs w:val="22"/>
        </w:rPr>
      </w:pPr>
    </w:p>
    <w:p w14:paraId="1C605792" w14:textId="77777777" w:rsidR="007A78BC" w:rsidRDefault="007A78BC" w:rsidP="00035B2B">
      <w:pPr>
        <w:pStyle w:val="Glava"/>
        <w:tabs>
          <w:tab w:val="left" w:pos="708"/>
        </w:tabs>
        <w:ind w:left="1080"/>
        <w:jc w:val="right"/>
        <w:rPr>
          <w:b/>
          <w:i w:val="0"/>
          <w:color w:val="000000" w:themeColor="text1"/>
          <w:sz w:val="22"/>
          <w:szCs w:val="22"/>
        </w:rPr>
      </w:pPr>
    </w:p>
    <w:p w14:paraId="370C2E18" w14:textId="77777777" w:rsidR="007A78BC" w:rsidRDefault="007A78BC" w:rsidP="00035B2B">
      <w:pPr>
        <w:pStyle w:val="Glava"/>
        <w:tabs>
          <w:tab w:val="left" w:pos="708"/>
        </w:tabs>
        <w:ind w:left="1080"/>
        <w:jc w:val="right"/>
        <w:rPr>
          <w:b/>
          <w:i w:val="0"/>
          <w:color w:val="000000" w:themeColor="text1"/>
          <w:sz w:val="22"/>
          <w:szCs w:val="22"/>
        </w:rPr>
      </w:pPr>
    </w:p>
    <w:p w14:paraId="69510F14" w14:textId="77777777" w:rsidR="007A78BC" w:rsidRDefault="007A78BC" w:rsidP="00035B2B">
      <w:pPr>
        <w:pStyle w:val="Glava"/>
        <w:tabs>
          <w:tab w:val="left" w:pos="708"/>
        </w:tabs>
        <w:ind w:left="1080"/>
        <w:jc w:val="right"/>
        <w:rPr>
          <w:b/>
          <w:i w:val="0"/>
          <w:color w:val="000000" w:themeColor="text1"/>
          <w:sz w:val="22"/>
          <w:szCs w:val="22"/>
        </w:rPr>
      </w:pPr>
    </w:p>
    <w:p w14:paraId="65BC7397" w14:textId="77777777" w:rsidR="007A78BC" w:rsidRDefault="007A78BC" w:rsidP="00035B2B">
      <w:pPr>
        <w:pStyle w:val="Glava"/>
        <w:tabs>
          <w:tab w:val="left" w:pos="708"/>
        </w:tabs>
        <w:ind w:left="1080"/>
        <w:jc w:val="right"/>
        <w:rPr>
          <w:b/>
          <w:i w:val="0"/>
          <w:color w:val="000000" w:themeColor="text1"/>
          <w:sz w:val="22"/>
          <w:szCs w:val="22"/>
        </w:rPr>
      </w:pPr>
    </w:p>
    <w:p w14:paraId="09AB5554" w14:textId="77777777" w:rsidR="007A78BC" w:rsidRDefault="007A78BC" w:rsidP="00035B2B">
      <w:pPr>
        <w:pStyle w:val="Glava"/>
        <w:tabs>
          <w:tab w:val="left" w:pos="708"/>
        </w:tabs>
        <w:ind w:left="1080"/>
        <w:jc w:val="right"/>
        <w:rPr>
          <w:b/>
          <w:i w:val="0"/>
          <w:color w:val="000000" w:themeColor="text1"/>
          <w:sz w:val="22"/>
          <w:szCs w:val="22"/>
        </w:rPr>
      </w:pPr>
    </w:p>
    <w:p w14:paraId="0CF53975" w14:textId="77777777" w:rsidR="007A78BC" w:rsidRDefault="007A78BC" w:rsidP="00035B2B">
      <w:pPr>
        <w:pStyle w:val="Glava"/>
        <w:tabs>
          <w:tab w:val="left" w:pos="708"/>
        </w:tabs>
        <w:ind w:left="1080"/>
        <w:jc w:val="right"/>
        <w:rPr>
          <w:b/>
          <w:i w:val="0"/>
          <w:color w:val="000000" w:themeColor="text1"/>
          <w:sz w:val="22"/>
          <w:szCs w:val="22"/>
        </w:rPr>
      </w:pPr>
    </w:p>
    <w:p w14:paraId="36A9EAFC" w14:textId="77777777" w:rsidR="007A78BC" w:rsidRDefault="007A78BC" w:rsidP="00035B2B">
      <w:pPr>
        <w:pStyle w:val="Glava"/>
        <w:tabs>
          <w:tab w:val="left" w:pos="708"/>
        </w:tabs>
        <w:ind w:left="1080"/>
        <w:jc w:val="right"/>
        <w:rPr>
          <w:b/>
          <w:i w:val="0"/>
          <w:color w:val="000000" w:themeColor="text1"/>
          <w:sz w:val="22"/>
          <w:szCs w:val="22"/>
        </w:rPr>
      </w:pPr>
    </w:p>
    <w:p w14:paraId="2FA8A934" w14:textId="77777777" w:rsidR="007A78BC" w:rsidRDefault="007A78BC" w:rsidP="00035B2B">
      <w:pPr>
        <w:pStyle w:val="Glava"/>
        <w:tabs>
          <w:tab w:val="left" w:pos="708"/>
        </w:tabs>
        <w:ind w:left="1080"/>
        <w:jc w:val="right"/>
        <w:rPr>
          <w:b/>
          <w:i w:val="0"/>
          <w:color w:val="000000" w:themeColor="text1"/>
          <w:sz w:val="22"/>
          <w:szCs w:val="22"/>
        </w:rPr>
      </w:pPr>
    </w:p>
    <w:p w14:paraId="746FF9B1" w14:textId="77777777" w:rsidR="007A78BC" w:rsidRDefault="007A78BC" w:rsidP="00035B2B">
      <w:pPr>
        <w:pStyle w:val="Glava"/>
        <w:tabs>
          <w:tab w:val="left" w:pos="708"/>
        </w:tabs>
        <w:ind w:left="1080"/>
        <w:jc w:val="right"/>
        <w:rPr>
          <w:b/>
          <w:i w:val="0"/>
          <w:color w:val="000000" w:themeColor="text1"/>
          <w:sz w:val="22"/>
          <w:szCs w:val="22"/>
        </w:rPr>
      </w:pPr>
    </w:p>
    <w:p w14:paraId="06CAF849" w14:textId="77777777" w:rsidR="007A78BC" w:rsidRDefault="007A78BC" w:rsidP="00035B2B">
      <w:pPr>
        <w:pStyle w:val="Glava"/>
        <w:tabs>
          <w:tab w:val="left" w:pos="708"/>
        </w:tabs>
        <w:ind w:left="1080"/>
        <w:jc w:val="right"/>
        <w:rPr>
          <w:b/>
          <w:i w:val="0"/>
          <w:color w:val="000000" w:themeColor="text1"/>
          <w:sz w:val="22"/>
          <w:szCs w:val="22"/>
        </w:rPr>
      </w:pPr>
    </w:p>
    <w:p w14:paraId="33A3BB19" w14:textId="77777777" w:rsidR="007A78BC" w:rsidRDefault="007A78BC" w:rsidP="00035B2B">
      <w:pPr>
        <w:pStyle w:val="Glava"/>
        <w:tabs>
          <w:tab w:val="left" w:pos="708"/>
        </w:tabs>
        <w:ind w:left="1080"/>
        <w:jc w:val="right"/>
        <w:rPr>
          <w:b/>
          <w:i w:val="0"/>
          <w:color w:val="000000" w:themeColor="text1"/>
          <w:sz w:val="22"/>
          <w:szCs w:val="22"/>
        </w:rPr>
      </w:pPr>
    </w:p>
    <w:p w14:paraId="2B4D78DD" w14:textId="77777777" w:rsidR="007A78BC" w:rsidRDefault="007A78BC" w:rsidP="00035B2B">
      <w:pPr>
        <w:pStyle w:val="Glava"/>
        <w:tabs>
          <w:tab w:val="left" w:pos="708"/>
        </w:tabs>
        <w:ind w:left="1080"/>
        <w:jc w:val="right"/>
        <w:rPr>
          <w:b/>
          <w:i w:val="0"/>
          <w:color w:val="000000" w:themeColor="text1"/>
          <w:sz w:val="22"/>
          <w:szCs w:val="22"/>
        </w:rPr>
      </w:pPr>
    </w:p>
    <w:p w14:paraId="56227466" w14:textId="77777777" w:rsidR="007A78BC" w:rsidRDefault="007A78BC" w:rsidP="00035B2B">
      <w:pPr>
        <w:pStyle w:val="Glava"/>
        <w:tabs>
          <w:tab w:val="left" w:pos="708"/>
        </w:tabs>
        <w:ind w:left="1080"/>
        <w:jc w:val="right"/>
        <w:rPr>
          <w:b/>
          <w:i w:val="0"/>
          <w:color w:val="000000" w:themeColor="text1"/>
          <w:sz w:val="22"/>
          <w:szCs w:val="22"/>
        </w:rPr>
      </w:pPr>
    </w:p>
    <w:p w14:paraId="02D85D27" w14:textId="77777777" w:rsidR="007A78BC" w:rsidRDefault="007A78BC" w:rsidP="00035B2B">
      <w:pPr>
        <w:pStyle w:val="Glava"/>
        <w:tabs>
          <w:tab w:val="left" w:pos="708"/>
        </w:tabs>
        <w:ind w:left="1080"/>
        <w:jc w:val="right"/>
        <w:rPr>
          <w:b/>
          <w:i w:val="0"/>
          <w:color w:val="000000" w:themeColor="text1"/>
          <w:sz w:val="22"/>
          <w:szCs w:val="22"/>
        </w:rPr>
      </w:pPr>
    </w:p>
    <w:p w14:paraId="417A4A74" w14:textId="77777777" w:rsidR="007A78BC" w:rsidRDefault="007A78BC" w:rsidP="00035B2B">
      <w:pPr>
        <w:pStyle w:val="Glava"/>
        <w:tabs>
          <w:tab w:val="left" w:pos="708"/>
        </w:tabs>
        <w:ind w:left="1080"/>
        <w:jc w:val="right"/>
        <w:rPr>
          <w:b/>
          <w:i w:val="0"/>
          <w:color w:val="000000" w:themeColor="text1"/>
          <w:sz w:val="22"/>
          <w:szCs w:val="22"/>
        </w:rPr>
      </w:pPr>
    </w:p>
    <w:p w14:paraId="0B872135" w14:textId="77777777" w:rsidR="007A78BC" w:rsidRDefault="007A78BC" w:rsidP="00035B2B">
      <w:pPr>
        <w:pStyle w:val="Glava"/>
        <w:tabs>
          <w:tab w:val="left" w:pos="708"/>
        </w:tabs>
        <w:ind w:left="1080"/>
        <w:jc w:val="right"/>
        <w:rPr>
          <w:b/>
          <w:i w:val="0"/>
          <w:color w:val="000000" w:themeColor="text1"/>
          <w:sz w:val="22"/>
          <w:szCs w:val="22"/>
        </w:rPr>
      </w:pPr>
    </w:p>
    <w:p w14:paraId="5A11A94C" w14:textId="77777777" w:rsidR="007A78BC" w:rsidRDefault="007A78BC" w:rsidP="00035B2B">
      <w:pPr>
        <w:pStyle w:val="Glava"/>
        <w:tabs>
          <w:tab w:val="left" w:pos="708"/>
        </w:tabs>
        <w:ind w:left="1080"/>
        <w:jc w:val="right"/>
        <w:rPr>
          <w:b/>
          <w:i w:val="0"/>
          <w:color w:val="000000" w:themeColor="text1"/>
          <w:sz w:val="22"/>
          <w:szCs w:val="22"/>
        </w:rPr>
      </w:pPr>
    </w:p>
    <w:p w14:paraId="7298A78A" w14:textId="77777777" w:rsidR="007A78BC" w:rsidRDefault="007A78BC" w:rsidP="00035B2B">
      <w:pPr>
        <w:pStyle w:val="Glava"/>
        <w:tabs>
          <w:tab w:val="left" w:pos="708"/>
        </w:tabs>
        <w:ind w:left="1080"/>
        <w:jc w:val="right"/>
        <w:rPr>
          <w:b/>
          <w:i w:val="0"/>
          <w:color w:val="000000" w:themeColor="text1"/>
          <w:sz w:val="22"/>
          <w:szCs w:val="22"/>
        </w:rPr>
      </w:pPr>
    </w:p>
    <w:p w14:paraId="65605EA7" w14:textId="77777777" w:rsidR="007A78BC" w:rsidRDefault="007A78BC" w:rsidP="00035B2B">
      <w:pPr>
        <w:pStyle w:val="Glava"/>
        <w:tabs>
          <w:tab w:val="left" w:pos="708"/>
        </w:tabs>
        <w:ind w:left="1080"/>
        <w:jc w:val="right"/>
        <w:rPr>
          <w:b/>
          <w:i w:val="0"/>
          <w:color w:val="000000" w:themeColor="text1"/>
          <w:sz w:val="22"/>
          <w:szCs w:val="22"/>
        </w:rPr>
      </w:pPr>
    </w:p>
    <w:p w14:paraId="3D1C20E2" w14:textId="77777777" w:rsidR="007A78BC" w:rsidRDefault="007A78BC" w:rsidP="00035B2B">
      <w:pPr>
        <w:pStyle w:val="Glava"/>
        <w:tabs>
          <w:tab w:val="left" w:pos="708"/>
        </w:tabs>
        <w:ind w:left="1080"/>
        <w:jc w:val="right"/>
        <w:rPr>
          <w:b/>
          <w:i w:val="0"/>
          <w:color w:val="000000" w:themeColor="text1"/>
          <w:sz w:val="22"/>
          <w:szCs w:val="22"/>
        </w:rPr>
      </w:pPr>
    </w:p>
    <w:p w14:paraId="7B264D5F" w14:textId="77777777" w:rsidR="007A78BC" w:rsidRDefault="007A78BC" w:rsidP="00035B2B">
      <w:pPr>
        <w:pStyle w:val="Glava"/>
        <w:tabs>
          <w:tab w:val="left" w:pos="708"/>
        </w:tabs>
        <w:ind w:left="1080"/>
        <w:jc w:val="right"/>
        <w:rPr>
          <w:b/>
          <w:i w:val="0"/>
          <w:color w:val="000000" w:themeColor="text1"/>
          <w:sz w:val="22"/>
          <w:szCs w:val="22"/>
        </w:rPr>
      </w:pPr>
    </w:p>
    <w:p w14:paraId="07733C76" w14:textId="77777777" w:rsidR="007A78BC" w:rsidRDefault="007A78BC" w:rsidP="00035B2B">
      <w:pPr>
        <w:pStyle w:val="Glava"/>
        <w:tabs>
          <w:tab w:val="left" w:pos="708"/>
        </w:tabs>
        <w:ind w:left="1080"/>
        <w:jc w:val="right"/>
        <w:rPr>
          <w:b/>
          <w:i w:val="0"/>
          <w:color w:val="000000" w:themeColor="text1"/>
          <w:sz w:val="22"/>
          <w:szCs w:val="22"/>
        </w:rPr>
      </w:pPr>
    </w:p>
    <w:p w14:paraId="6AE33396" w14:textId="77777777" w:rsidR="007A78BC" w:rsidRDefault="007A78BC" w:rsidP="00035B2B">
      <w:pPr>
        <w:pStyle w:val="Glava"/>
        <w:tabs>
          <w:tab w:val="left" w:pos="708"/>
        </w:tabs>
        <w:ind w:left="1080"/>
        <w:jc w:val="right"/>
        <w:rPr>
          <w:b/>
          <w:i w:val="0"/>
          <w:color w:val="000000" w:themeColor="text1"/>
          <w:sz w:val="22"/>
          <w:szCs w:val="22"/>
        </w:rPr>
      </w:pPr>
    </w:p>
    <w:p w14:paraId="293EEE97" w14:textId="77777777" w:rsidR="007A78BC" w:rsidRDefault="007A78BC" w:rsidP="00035B2B">
      <w:pPr>
        <w:pStyle w:val="Glava"/>
        <w:tabs>
          <w:tab w:val="left" w:pos="708"/>
        </w:tabs>
        <w:ind w:left="1080"/>
        <w:jc w:val="right"/>
        <w:rPr>
          <w:b/>
          <w:i w:val="0"/>
          <w:color w:val="000000" w:themeColor="text1"/>
          <w:sz w:val="22"/>
          <w:szCs w:val="22"/>
        </w:rPr>
      </w:pPr>
    </w:p>
    <w:p w14:paraId="6E53DC50"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2237D184" w14:textId="77777777" w:rsidR="00035B2B" w:rsidRPr="0048509B" w:rsidRDefault="00035B2B" w:rsidP="00035B2B">
      <w:pPr>
        <w:pStyle w:val="Glava"/>
        <w:tabs>
          <w:tab w:val="left" w:pos="708"/>
        </w:tabs>
        <w:ind w:left="1080"/>
        <w:jc w:val="both"/>
        <w:rPr>
          <w:i w:val="0"/>
          <w:color w:val="000000" w:themeColor="text1"/>
          <w:sz w:val="22"/>
          <w:szCs w:val="22"/>
        </w:rPr>
      </w:pPr>
    </w:p>
    <w:p w14:paraId="526D7085" w14:textId="77777777" w:rsidR="00035B2B" w:rsidRPr="0048509B" w:rsidRDefault="00035B2B" w:rsidP="00035B2B">
      <w:pPr>
        <w:pStyle w:val="Glava"/>
        <w:tabs>
          <w:tab w:val="left" w:pos="708"/>
        </w:tabs>
        <w:jc w:val="both"/>
        <w:rPr>
          <w:i w:val="0"/>
          <w:color w:val="000000" w:themeColor="text1"/>
          <w:sz w:val="22"/>
          <w:szCs w:val="22"/>
        </w:rPr>
      </w:pPr>
    </w:p>
    <w:p w14:paraId="4B8287AA" w14:textId="77777777" w:rsidR="00035B2B" w:rsidRPr="0048509B" w:rsidRDefault="00035B2B" w:rsidP="00035B2B">
      <w:pPr>
        <w:pStyle w:val="Glava"/>
        <w:tabs>
          <w:tab w:val="left" w:pos="708"/>
        </w:tabs>
        <w:jc w:val="both"/>
        <w:rPr>
          <w:i w:val="0"/>
          <w:color w:val="000000" w:themeColor="text1"/>
          <w:sz w:val="22"/>
          <w:szCs w:val="22"/>
        </w:rPr>
      </w:pPr>
    </w:p>
    <w:p w14:paraId="699B6D6E"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77777777" w:rsidR="008931B9" w:rsidRPr="0048509B" w:rsidRDefault="008931B9" w:rsidP="008931B9">
      <w:pPr>
        <w:pStyle w:val="Glava"/>
        <w:tabs>
          <w:tab w:val="left" w:pos="708"/>
        </w:tabs>
        <w:ind w:left="1636"/>
        <w:rPr>
          <w:i w:val="0"/>
          <w:color w:val="000000" w:themeColor="text1"/>
          <w:sz w:val="28"/>
          <w:szCs w:val="22"/>
        </w:rPr>
      </w:pPr>
    </w:p>
    <w:p w14:paraId="5145AE5A" w14:textId="6326D707"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945F54" w:rsidRPr="00945F54">
        <w:rPr>
          <w:b/>
          <w:i w:val="0"/>
          <w:color w:val="000000" w:themeColor="text1"/>
          <w:sz w:val="22"/>
          <w:szCs w:val="22"/>
        </w:rPr>
        <w:t>Vrtcu Pod Gradom</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793EA4BC" w14:textId="77777777" w:rsidR="004A0D1D" w:rsidRDefault="004A0D1D" w:rsidP="00EE1F76">
      <w:pPr>
        <w:pStyle w:val="Glava"/>
        <w:tabs>
          <w:tab w:val="left" w:pos="708"/>
        </w:tabs>
        <w:ind w:left="1276"/>
        <w:rPr>
          <w:i w:val="0"/>
          <w:color w:val="000000" w:themeColor="text1"/>
          <w:sz w:val="22"/>
          <w:szCs w:val="22"/>
        </w:rPr>
      </w:pPr>
    </w:p>
    <w:p w14:paraId="7342ABAB" w14:textId="77777777" w:rsidR="008931B9" w:rsidRDefault="008931B9" w:rsidP="00EE1F76">
      <w:pPr>
        <w:pStyle w:val="Glava"/>
        <w:tabs>
          <w:tab w:val="left" w:pos="708"/>
        </w:tabs>
        <w:ind w:left="1276"/>
        <w:rPr>
          <w:i w:val="0"/>
          <w:color w:val="000000" w:themeColor="text1"/>
          <w:sz w:val="22"/>
          <w:szCs w:val="22"/>
        </w:rPr>
      </w:pPr>
    </w:p>
    <w:p w14:paraId="5FC0A433" w14:textId="77777777" w:rsidR="008931B9" w:rsidRDefault="008931B9" w:rsidP="00EE1F76">
      <w:pPr>
        <w:pStyle w:val="Glava"/>
        <w:tabs>
          <w:tab w:val="left" w:pos="708"/>
        </w:tabs>
        <w:ind w:left="1276"/>
        <w:rPr>
          <w:i w:val="0"/>
          <w:color w:val="000000" w:themeColor="text1"/>
          <w:sz w:val="22"/>
          <w:szCs w:val="22"/>
        </w:rPr>
      </w:pPr>
    </w:p>
    <w:p w14:paraId="7C6813B6" w14:textId="77777777"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3FC92F7E" w14:textId="77777777" w:rsidR="008931B9" w:rsidRDefault="008931B9" w:rsidP="00EE1F76">
      <w:pPr>
        <w:pStyle w:val="Glava"/>
        <w:tabs>
          <w:tab w:val="left" w:pos="708"/>
        </w:tabs>
        <w:ind w:left="1276"/>
        <w:rPr>
          <w:i w:val="0"/>
          <w:color w:val="000000" w:themeColor="text1"/>
          <w:sz w:val="22"/>
          <w:szCs w:val="22"/>
        </w:rPr>
      </w:pPr>
    </w:p>
    <w:p w14:paraId="242FD0B6" w14:textId="77777777" w:rsidR="008931B9" w:rsidRPr="0048509B" w:rsidRDefault="008931B9" w:rsidP="00EE1F76">
      <w:pPr>
        <w:pStyle w:val="Glava"/>
        <w:tabs>
          <w:tab w:val="left" w:pos="708"/>
        </w:tabs>
        <w:ind w:left="1276"/>
        <w:rPr>
          <w:i w:val="0"/>
          <w:color w:val="000000" w:themeColor="text1"/>
          <w:sz w:val="22"/>
          <w:szCs w:val="22"/>
        </w:rPr>
      </w:pPr>
    </w:p>
    <w:p w14:paraId="5966AB16" w14:textId="77777777" w:rsidR="00035B2B" w:rsidRPr="0048509B" w:rsidRDefault="00035B2B" w:rsidP="00035B2B">
      <w:pPr>
        <w:jc w:val="both"/>
        <w:rPr>
          <w:i w:val="0"/>
          <w:color w:val="000000" w:themeColor="text1"/>
          <w:sz w:val="22"/>
          <w:szCs w:val="22"/>
        </w:rPr>
      </w:pPr>
    </w:p>
    <w:p w14:paraId="52BE4415"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035B2B">
      <w:pPr>
        <w:pStyle w:val="Glava"/>
        <w:tabs>
          <w:tab w:val="left" w:pos="708"/>
        </w:tabs>
        <w:jc w:val="both"/>
        <w:rPr>
          <w:i w:val="0"/>
          <w:color w:val="000000" w:themeColor="text1"/>
          <w:sz w:val="22"/>
          <w:szCs w:val="22"/>
        </w:rPr>
      </w:pPr>
    </w:p>
    <w:p w14:paraId="7B34B634" w14:textId="77777777" w:rsidR="004A0D1D" w:rsidRPr="0048509B" w:rsidRDefault="004A0D1D" w:rsidP="00035B2B">
      <w:pPr>
        <w:pStyle w:val="Glava"/>
        <w:tabs>
          <w:tab w:val="left" w:pos="708"/>
        </w:tabs>
        <w:jc w:val="both"/>
        <w:rPr>
          <w:i w:val="0"/>
          <w:color w:val="000000" w:themeColor="text1"/>
          <w:sz w:val="22"/>
          <w:szCs w:val="22"/>
        </w:rPr>
      </w:pPr>
    </w:p>
    <w:p w14:paraId="303ED9BC" w14:textId="77777777" w:rsidR="004A0D1D" w:rsidRPr="0048509B" w:rsidRDefault="004A0D1D" w:rsidP="00035B2B">
      <w:pPr>
        <w:pStyle w:val="Glava"/>
        <w:tabs>
          <w:tab w:val="left" w:pos="708"/>
        </w:tabs>
        <w:jc w:val="both"/>
        <w:rPr>
          <w:i w:val="0"/>
          <w:color w:val="000000" w:themeColor="text1"/>
          <w:sz w:val="22"/>
          <w:szCs w:val="22"/>
        </w:rPr>
      </w:pPr>
    </w:p>
    <w:p w14:paraId="7633CA0D" w14:textId="77777777" w:rsidR="004A0D1D" w:rsidRPr="0048509B" w:rsidRDefault="004A0D1D" w:rsidP="00035B2B">
      <w:pPr>
        <w:pStyle w:val="Glava"/>
        <w:tabs>
          <w:tab w:val="left" w:pos="708"/>
        </w:tabs>
        <w:jc w:val="both"/>
        <w:rPr>
          <w:i w:val="0"/>
          <w:color w:val="000000" w:themeColor="text1"/>
          <w:sz w:val="22"/>
          <w:szCs w:val="22"/>
        </w:rPr>
      </w:pPr>
    </w:p>
    <w:p w14:paraId="3BDB3CE0" w14:textId="77777777" w:rsidR="004A0D1D" w:rsidRPr="0048509B" w:rsidRDefault="004A0D1D" w:rsidP="00035B2B">
      <w:pPr>
        <w:pStyle w:val="Glava"/>
        <w:tabs>
          <w:tab w:val="left" w:pos="708"/>
        </w:tabs>
        <w:jc w:val="both"/>
        <w:rPr>
          <w:i w:val="0"/>
          <w:color w:val="000000" w:themeColor="text1"/>
          <w:sz w:val="22"/>
          <w:szCs w:val="22"/>
        </w:rPr>
      </w:pPr>
    </w:p>
    <w:p w14:paraId="64BB236E" w14:textId="77777777" w:rsidR="004A0D1D" w:rsidRPr="0048509B" w:rsidRDefault="004A0D1D" w:rsidP="00035B2B">
      <w:pPr>
        <w:pStyle w:val="Glava"/>
        <w:tabs>
          <w:tab w:val="left" w:pos="708"/>
        </w:tabs>
        <w:jc w:val="both"/>
        <w:rPr>
          <w:i w:val="0"/>
          <w:color w:val="000000" w:themeColor="text1"/>
          <w:sz w:val="22"/>
          <w:szCs w:val="22"/>
        </w:rPr>
      </w:pPr>
    </w:p>
    <w:p w14:paraId="7A4B2CCB" w14:textId="77777777" w:rsidR="004A0D1D" w:rsidRPr="0048509B" w:rsidRDefault="004A0D1D" w:rsidP="00035B2B">
      <w:pPr>
        <w:pStyle w:val="Glava"/>
        <w:tabs>
          <w:tab w:val="left" w:pos="708"/>
        </w:tabs>
        <w:jc w:val="both"/>
        <w:rPr>
          <w:i w:val="0"/>
          <w:color w:val="000000" w:themeColor="text1"/>
          <w:sz w:val="22"/>
          <w:szCs w:val="22"/>
        </w:rPr>
      </w:pPr>
    </w:p>
    <w:p w14:paraId="31024EEC" w14:textId="77777777" w:rsidR="004A0D1D" w:rsidRPr="0048509B" w:rsidRDefault="004A0D1D" w:rsidP="00035B2B">
      <w:pPr>
        <w:pStyle w:val="Glava"/>
        <w:tabs>
          <w:tab w:val="left" w:pos="708"/>
        </w:tabs>
        <w:jc w:val="both"/>
        <w:rPr>
          <w:i w:val="0"/>
          <w:color w:val="000000" w:themeColor="text1"/>
          <w:sz w:val="22"/>
          <w:szCs w:val="22"/>
        </w:rPr>
      </w:pPr>
    </w:p>
    <w:p w14:paraId="409A9238" w14:textId="77777777" w:rsidR="004A0D1D" w:rsidRPr="0048509B" w:rsidRDefault="004A0D1D" w:rsidP="00035B2B">
      <w:pPr>
        <w:pStyle w:val="Glava"/>
        <w:tabs>
          <w:tab w:val="left" w:pos="708"/>
        </w:tabs>
        <w:jc w:val="both"/>
        <w:rPr>
          <w:i w:val="0"/>
          <w:color w:val="000000" w:themeColor="text1"/>
          <w:sz w:val="22"/>
          <w:szCs w:val="22"/>
        </w:rPr>
      </w:pPr>
    </w:p>
    <w:p w14:paraId="04E84A0F" w14:textId="77777777" w:rsidR="004A0D1D" w:rsidRPr="0048509B" w:rsidRDefault="004A0D1D" w:rsidP="00035B2B">
      <w:pPr>
        <w:pStyle w:val="Glava"/>
        <w:tabs>
          <w:tab w:val="left" w:pos="708"/>
        </w:tabs>
        <w:jc w:val="both"/>
        <w:rPr>
          <w:i w:val="0"/>
          <w:color w:val="000000" w:themeColor="text1"/>
          <w:sz w:val="22"/>
          <w:szCs w:val="22"/>
        </w:rPr>
      </w:pPr>
    </w:p>
    <w:p w14:paraId="5E6DE183" w14:textId="77777777" w:rsidR="004A0D1D" w:rsidRPr="0048509B" w:rsidRDefault="004A0D1D" w:rsidP="00035B2B">
      <w:pPr>
        <w:pStyle w:val="Glava"/>
        <w:tabs>
          <w:tab w:val="left" w:pos="708"/>
        </w:tabs>
        <w:jc w:val="both"/>
        <w:rPr>
          <w:i w:val="0"/>
          <w:color w:val="000000" w:themeColor="text1"/>
          <w:sz w:val="22"/>
          <w:szCs w:val="22"/>
        </w:rPr>
      </w:pPr>
    </w:p>
    <w:p w14:paraId="3871440B" w14:textId="77777777" w:rsidR="004A0D1D" w:rsidRPr="0048509B" w:rsidRDefault="004A0D1D" w:rsidP="00035B2B">
      <w:pPr>
        <w:pStyle w:val="Glava"/>
        <w:tabs>
          <w:tab w:val="left" w:pos="708"/>
        </w:tabs>
        <w:jc w:val="both"/>
        <w:rPr>
          <w:i w:val="0"/>
          <w:color w:val="000000" w:themeColor="text1"/>
          <w:sz w:val="22"/>
          <w:szCs w:val="22"/>
        </w:rPr>
      </w:pPr>
    </w:p>
    <w:p w14:paraId="6C4C3196" w14:textId="77777777" w:rsidR="004A0D1D" w:rsidRPr="0048509B" w:rsidRDefault="004A0D1D" w:rsidP="00035B2B">
      <w:pPr>
        <w:pStyle w:val="Glava"/>
        <w:tabs>
          <w:tab w:val="left" w:pos="708"/>
        </w:tabs>
        <w:jc w:val="both"/>
        <w:rPr>
          <w:i w:val="0"/>
          <w:color w:val="000000" w:themeColor="text1"/>
          <w:sz w:val="22"/>
          <w:szCs w:val="22"/>
        </w:rPr>
      </w:pPr>
    </w:p>
    <w:p w14:paraId="42172E4B" w14:textId="77777777" w:rsidR="004A0D1D" w:rsidRPr="0048509B" w:rsidRDefault="004A0D1D" w:rsidP="00035B2B">
      <w:pPr>
        <w:pStyle w:val="Glava"/>
        <w:tabs>
          <w:tab w:val="left" w:pos="708"/>
        </w:tabs>
        <w:jc w:val="both"/>
        <w:rPr>
          <w:i w:val="0"/>
          <w:color w:val="000000" w:themeColor="text1"/>
          <w:sz w:val="22"/>
          <w:szCs w:val="22"/>
        </w:rPr>
      </w:pPr>
    </w:p>
    <w:p w14:paraId="0E57D52E" w14:textId="77777777" w:rsidR="004A0D1D" w:rsidRPr="0048509B" w:rsidRDefault="004A0D1D" w:rsidP="00035B2B">
      <w:pPr>
        <w:pStyle w:val="Glava"/>
        <w:tabs>
          <w:tab w:val="left" w:pos="708"/>
        </w:tabs>
        <w:jc w:val="both"/>
        <w:rPr>
          <w:i w:val="0"/>
          <w:color w:val="000000" w:themeColor="text1"/>
          <w:sz w:val="22"/>
          <w:szCs w:val="22"/>
        </w:rPr>
      </w:pPr>
    </w:p>
    <w:p w14:paraId="5A9A08B2" w14:textId="77777777" w:rsidR="004A0D1D" w:rsidRPr="0048509B" w:rsidRDefault="004A0D1D" w:rsidP="00035B2B">
      <w:pPr>
        <w:pStyle w:val="Glava"/>
        <w:tabs>
          <w:tab w:val="left" w:pos="708"/>
        </w:tabs>
        <w:jc w:val="both"/>
        <w:rPr>
          <w:i w:val="0"/>
          <w:color w:val="000000" w:themeColor="text1"/>
          <w:sz w:val="22"/>
          <w:szCs w:val="22"/>
        </w:rPr>
      </w:pPr>
    </w:p>
    <w:p w14:paraId="624C7D56" w14:textId="77777777" w:rsidR="004A0D1D" w:rsidRPr="0048509B" w:rsidRDefault="004A0D1D" w:rsidP="00035B2B">
      <w:pPr>
        <w:pStyle w:val="Glava"/>
        <w:tabs>
          <w:tab w:val="left" w:pos="708"/>
        </w:tabs>
        <w:jc w:val="both"/>
        <w:rPr>
          <w:i w:val="0"/>
          <w:color w:val="000000" w:themeColor="text1"/>
          <w:sz w:val="22"/>
          <w:szCs w:val="22"/>
        </w:rPr>
      </w:pPr>
    </w:p>
    <w:p w14:paraId="2B7142EE" w14:textId="77777777" w:rsidR="004A0D1D" w:rsidRPr="0048509B" w:rsidRDefault="004A0D1D" w:rsidP="00035B2B">
      <w:pPr>
        <w:pStyle w:val="Glava"/>
        <w:tabs>
          <w:tab w:val="left" w:pos="708"/>
        </w:tabs>
        <w:jc w:val="both"/>
        <w:rPr>
          <w:i w:val="0"/>
          <w:color w:val="000000" w:themeColor="text1"/>
          <w:sz w:val="22"/>
          <w:szCs w:val="22"/>
        </w:rPr>
      </w:pPr>
    </w:p>
    <w:p w14:paraId="33217383" w14:textId="77777777" w:rsidR="004A0D1D" w:rsidRPr="0048509B" w:rsidRDefault="004A0D1D" w:rsidP="00035B2B">
      <w:pPr>
        <w:pStyle w:val="Glava"/>
        <w:tabs>
          <w:tab w:val="left" w:pos="708"/>
        </w:tabs>
        <w:jc w:val="both"/>
        <w:rPr>
          <w:i w:val="0"/>
          <w:color w:val="000000" w:themeColor="text1"/>
          <w:sz w:val="22"/>
          <w:szCs w:val="22"/>
        </w:rPr>
      </w:pPr>
    </w:p>
    <w:p w14:paraId="25593445" w14:textId="77777777" w:rsidR="004A0D1D" w:rsidRPr="0048509B" w:rsidRDefault="004A0D1D" w:rsidP="00035B2B">
      <w:pPr>
        <w:pStyle w:val="Glava"/>
        <w:tabs>
          <w:tab w:val="left" w:pos="708"/>
        </w:tabs>
        <w:jc w:val="both"/>
        <w:rPr>
          <w:i w:val="0"/>
          <w:color w:val="000000" w:themeColor="text1"/>
          <w:sz w:val="22"/>
          <w:szCs w:val="22"/>
        </w:rPr>
      </w:pPr>
    </w:p>
    <w:p w14:paraId="6A370013" w14:textId="77777777" w:rsidR="00730519" w:rsidRPr="0048509B" w:rsidRDefault="00730519" w:rsidP="00035B2B">
      <w:pPr>
        <w:pStyle w:val="Glava"/>
        <w:tabs>
          <w:tab w:val="left" w:pos="708"/>
        </w:tabs>
        <w:jc w:val="both"/>
        <w:rPr>
          <w:i w:val="0"/>
          <w:color w:val="000000" w:themeColor="text1"/>
          <w:sz w:val="22"/>
          <w:szCs w:val="22"/>
        </w:rPr>
      </w:pPr>
    </w:p>
    <w:p w14:paraId="5B0ABDE8" w14:textId="77777777" w:rsidR="00730519" w:rsidRPr="0048509B" w:rsidRDefault="00730519" w:rsidP="00035B2B">
      <w:pPr>
        <w:pStyle w:val="Glava"/>
        <w:tabs>
          <w:tab w:val="left" w:pos="708"/>
        </w:tabs>
        <w:jc w:val="both"/>
        <w:rPr>
          <w:i w:val="0"/>
          <w:color w:val="000000" w:themeColor="text1"/>
          <w:sz w:val="22"/>
          <w:szCs w:val="22"/>
        </w:rPr>
      </w:pPr>
    </w:p>
    <w:p w14:paraId="4624416D" w14:textId="77777777" w:rsidR="00730519" w:rsidRPr="0048509B" w:rsidRDefault="00730519" w:rsidP="00035B2B">
      <w:pPr>
        <w:pStyle w:val="Glava"/>
        <w:tabs>
          <w:tab w:val="left" w:pos="708"/>
        </w:tabs>
        <w:jc w:val="both"/>
        <w:rPr>
          <w:i w:val="0"/>
          <w:color w:val="000000" w:themeColor="text1"/>
          <w:sz w:val="22"/>
          <w:szCs w:val="22"/>
        </w:rPr>
      </w:pPr>
    </w:p>
    <w:p w14:paraId="77EECBC2" w14:textId="77777777" w:rsidR="00730519" w:rsidRPr="0048509B" w:rsidRDefault="00730519" w:rsidP="00035B2B">
      <w:pPr>
        <w:pStyle w:val="Glava"/>
        <w:tabs>
          <w:tab w:val="left" w:pos="708"/>
        </w:tabs>
        <w:jc w:val="both"/>
        <w:rPr>
          <w:i w:val="0"/>
          <w:color w:val="000000" w:themeColor="text1"/>
          <w:sz w:val="22"/>
          <w:szCs w:val="22"/>
        </w:rPr>
      </w:pPr>
    </w:p>
    <w:p w14:paraId="1F0BD787" w14:textId="77777777" w:rsidR="00730519" w:rsidRPr="0048509B" w:rsidRDefault="00730519" w:rsidP="00035B2B">
      <w:pPr>
        <w:pStyle w:val="Glava"/>
        <w:tabs>
          <w:tab w:val="left" w:pos="708"/>
        </w:tabs>
        <w:jc w:val="both"/>
        <w:rPr>
          <w:i w:val="0"/>
          <w:color w:val="000000" w:themeColor="text1"/>
          <w:sz w:val="22"/>
          <w:szCs w:val="22"/>
        </w:rPr>
      </w:pPr>
    </w:p>
    <w:p w14:paraId="245807DF" w14:textId="77777777" w:rsidR="00730519" w:rsidRDefault="00730519" w:rsidP="00035B2B">
      <w:pPr>
        <w:pStyle w:val="Glava"/>
        <w:tabs>
          <w:tab w:val="left" w:pos="708"/>
        </w:tabs>
        <w:jc w:val="both"/>
        <w:rPr>
          <w:i w:val="0"/>
          <w:color w:val="000000" w:themeColor="text1"/>
          <w:sz w:val="22"/>
          <w:szCs w:val="22"/>
        </w:rPr>
      </w:pPr>
    </w:p>
    <w:p w14:paraId="6032C7D5" w14:textId="77777777" w:rsidR="00F23F3A" w:rsidRDefault="00F23F3A" w:rsidP="00035B2B">
      <w:pPr>
        <w:pStyle w:val="Glava"/>
        <w:tabs>
          <w:tab w:val="left" w:pos="708"/>
        </w:tabs>
        <w:jc w:val="both"/>
        <w:rPr>
          <w:i w:val="0"/>
          <w:color w:val="000000" w:themeColor="text1"/>
          <w:sz w:val="22"/>
          <w:szCs w:val="22"/>
        </w:rPr>
      </w:pPr>
    </w:p>
    <w:p w14:paraId="17291DB5" w14:textId="77777777" w:rsidR="00F23F3A" w:rsidRDefault="00F23F3A" w:rsidP="00035B2B">
      <w:pPr>
        <w:pStyle w:val="Glava"/>
        <w:tabs>
          <w:tab w:val="left" w:pos="708"/>
        </w:tabs>
        <w:jc w:val="both"/>
        <w:rPr>
          <w:i w:val="0"/>
          <w:color w:val="000000" w:themeColor="text1"/>
          <w:sz w:val="22"/>
          <w:szCs w:val="22"/>
        </w:rPr>
      </w:pPr>
    </w:p>
    <w:p w14:paraId="1F656EBD" w14:textId="77777777" w:rsidR="00F23F3A" w:rsidRPr="0048509B" w:rsidRDefault="00F23F3A" w:rsidP="00035B2B">
      <w:pPr>
        <w:pStyle w:val="Glava"/>
        <w:tabs>
          <w:tab w:val="left" w:pos="708"/>
        </w:tabs>
        <w:jc w:val="both"/>
        <w:rPr>
          <w:i w:val="0"/>
          <w:color w:val="000000" w:themeColor="text1"/>
          <w:sz w:val="22"/>
          <w:szCs w:val="22"/>
        </w:rPr>
      </w:pPr>
    </w:p>
    <w:p w14:paraId="1156152A" w14:textId="77777777" w:rsidR="00730519" w:rsidRPr="0048509B" w:rsidRDefault="00730519" w:rsidP="00035B2B">
      <w:pPr>
        <w:pStyle w:val="Glava"/>
        <w:tabs>
          <w:tab w:val="left" w:pos="708"/>
        </w:tabs>
        <w:jc w:val="both"/>
        <w:rPr>
          <w:i w:val="0"/>
          <w:color w:val="000000" w:themeColor="text1"/>
          <w:sz w:val="22"/>
          <w:szCs w:val="22"/>
        </w:rPr>
      </w:pPr>
    </w:p>
    <w:p w14:paraId="2E76B131" w14:textId="77777777" w:rsidR="00730519" w:rsidRPr="0048509B" w:rsidRDefault="00730519" w:rsidP="00035B2B">
      <w:pPr>
        <w:pStyle w:val="Glava"/>
        <w:tabs>
          <w:tab w:val="left" w:pos="708"/>
        </w:tabs>
        <w:jc w:val="both"/>
        <w:rPr>
          <w:i w:val="0"/>
          <w:color w:val="000000" w:themeColor="text1"/>
          <w:sz w:val="22"/>
          <w:szCs w:val="22"/>
        </w:rPr>
      </w:pPr>
    </w:p>
    <w:p w14:paraId="1A7882D7" w14:textId="77777777" w:rsidR="00730519" w:rsidRPr="0048509B" w:rsidRDefault="00730519" w:rsidP="00035B2B">
      <w:pPr>
        <w:pStyle w:val="Glava"/>
        <w:tabs>
          <w:tab w:val="left" w:pos="708"/>
        </w:tabs>
        <w:jc w:val="both"/>
        <w:rPr>
          <w:i w:val="0"/>
          <w:color w:val="000000" w:themeColor="text1"/>
          <w:sz w:val="22"/>
          <w:szCs w:val="22"/>
        </w:rPr>
      </w:pPr>
    </w:p>
    <w:p w14:paraId="1C402403" w14:textId="77777777" w:rsidR="00730519" w:rsidRDefault="00730519" w:rsidP="00035B2B">
      <w:pPr>
        <w:pStyle w:val="Glava"/>
        <w:tabs>
          <w:tab w:val="left" w:pos="708"/>
        </w:tabs>
        <w:jc w:val="both"/>
        <w:rPr>
          <w:i w:val="0"/>
          <w:color w:val="000000" w:themeColor="text1"/>
          <w:sz w:val="22"/>
          <w:szCs w:val="22"/>
        </w:rPr>
      </w:pPr>
    </w:p>
    <w:p w14:paraId="63B23984" w14:textId="77777777" w:rsidR="005A25C5" w:rsidRPr="0048509B" w:rsidRDefault="005A25C5" w:rsidP="00035B2B">
      <w:pPr>
        <w:pStyle w:val="Glava"/>
        <w:tabs>
          <w:tab w:val="left" w:pos="708"/>
        </w:tabs>
        <w:jc w:val="both"/>
        <w:rPr>
          <w:i w:val="0"/>
          <w:color w:val="000000" w:themeColor="text1"/>
          <w:sz w:val="22"/>
          <w:szCs w:val="22"/>
        </w:rPr>
      </w:pPr>
    </w:p>
    <w:p w14:paraId="47556028" w14:textId="77777777" w:rsidR="004A0D1D" w:rsidRPr="0048509B" w:rsidRDefault="004A0D1D" w:rsidP="00035B2B">
      <w:pPr>
        <w:pStyle w:val="Glava"/>
        <w:tabs>
          <w:tab w:val="left" w:pos="708"/>
        </w:tabs>
        <w:jc w:val="both"/>
        <w:rPr>
          <w:i w:val="0"/>
          <w:color w:val="000000" w:themeColor="text1"/>
          <w:sz w:val="22"/>
          <w:szCs w:val="22"/>
        </w:rPr>
      </w:pPr>
    </w:p>
    <w:p w14:paraId="3156CB41" w14:textId="77777777" w:rsidR="004A0D1D" w:rsidRPr="0048509B" w:rsidRDefault="004A0D1D" w:rsidP="00035B2B">
      <w:pPr>
        <w:pStyle w:val="Glava"/>
        <w:tabs>
          <w:tab w:val="left" w:pos="708"/>
        </w:tabs>
        <w:jc w:val="both"/>
        <w:rPr>
          <w:i w:val="0"/>
          <w:color w:val="000000" w:themeColor="text1"/>
          <w:sz w:val="22"/>
          <w:szCs w:val="22"/>
        </w:rPr>
      </w:pPr>
    </w:p>
    <w:p w14:paraId="69C04597" w14:textId="77777777" w:rsidR="00035B2B" w:rsidRPr="000C6ACC" w:rsidRDefault="00035B2B" w:rsidP="00035B2B">
      <w:pPr>
        <w:pStyle w:val="Glava"/>
        <w:tabs>
          <w:tab w:val="left" w:pos="708"/>
        </w:tabs>
        <w:ind w:left="1080"/>
        <w:jc w:val="both"/>
        <w:rPr>
          <w:b/>
          <w:i w:val="0"/>
          <w:sz w:val="22"/>
          <w:szCs w:val="22"/>
        </w:rPr>
      </w:pPr>
    </w:p>
    <w:p w14:paraId="103AAEEA" w14:textId="77777777" w:rsidR="00035B2B" w:rsidRDefault="00035B2B" w:rsidP="00035B2B">
      <w:pPr>
        <w:pStyle w:val="Glava"/>
        <w:tabs>
          <w:tab w:val="left" w:pos="708"/>
        </w:tabs>
        <w:ind w:left="1080"/>
        <w:jc w:val="both"/>
        <w:rPr>
          <w:b/>
          <w:i w:val="0"/>
          <w:sz w:val="22"/>
          <w:szCs w:val="22"/>
        </w:rPr>
      </w:pPr>
    </w:p>
    <w:p w14:paraId="3655008E" w14:textId="77777777" w:rsidR="007F4674" w:rsidRPr="000C6ACC" w:rsidRDefault="007F4674" w:rsidP="00035B2B">
      <w:pPr>
        <w:pStyle w:val="Glava"/>
        <w:tabs>
          <w:tab w:val="left" w:pos="708"/>
        </w:tabs>
        <w:ind w:left="1080"/>
        <w:jc w:val="both"/>
        <w:rPr>
          <w:b/>
          <w:i w:val="0"/>
          <w:sz w:val="22"/>
          <w:szCs w:val="22"/>
        </w:rPr>
      </w:pPr>
    </w:p>
    <w:p w14:paraId="76030E3E"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6E464560" w14:textId="77777777" w:rsidR="00035B2B" w:rsidRDefault="00035B2B" w:rsidP="00035B2B">
      <w:pPr>
        <w:pStyle w:val="Glava"/>
        <w:tabs>
          <w:tab w:val="left" w:pos="708"/>
        </w:tabs>
        <w:jc w:val="center"/>
        <w:rPr>
          <w:b/>
          <w:i w:val="0"/>
          <w:sz w:val="28"/>
          <w:szCs w:val="28"/>
        </w:rPr>
      </w:pPr>
    </w:p>
    <w:p w14:paraId="18E06099" w14:textId="77777777" w:rsidR="00035B2B" w:rsidRDefault="00035B2B" w:rsidP="00035B2B">
      <w:pPr>
        <w:pStyle w:val="Glava"/>
        <w:tabs>
          <w:tab w:val="left" w:pos="708"/>
        </w:tabs>
        <w:jc w:val="center"/>
        <w:rPr>
          <w:b/>
          <w:i w:val="0"/>
          <w:sz w:val="28"/>
          <w:szCs w:val="28"/>
        </w:rPr>
      </w:pPr>
    </w:p>
    <w:p w14:paraId="72E696A2" w14:textId="77777777" w:rsidR="00035B2B" w:rsidRDefault="00035B2B" w:rsidP="00035B2B">
      <w:pPr>
        <w:pStyle w:val="Glava"/>
        <w:tabs>
          <w:tab w:val="left" w:pos="708"/>
        </w:tabs>
        <w:jc w:val="both"/>
        <w:rPr>
          <w:i w:val="0"/>
          <w:color w:val="000000"/>
          <w:sz w:val="22"/>
          <w:szCs w:val="22"/>
        </w:rPr>
      </w:pPr>
    </w:p>
    <w:p w14:paraId="132DC8E1" w14:textId="77777777" w:rsidR="00035B2B" w:rsidRDefault="00035B2B" w:rsidP="00035B2B">
      <w:pPr>
        <w:pStyle w:val="Glava"/>
        <w:tabs>
          <w:tab w:val="left" w:pos="708"/>
        </w:tabs>
        <w:ind w:left="1080"/>
        <w:jc w:val="center"/>
        <w:rPr>
          <w:i w:val="0"/>
          <w:color w:val="000000"/>
          <w:sz w:val="28"/>
          <w:szCs w:val="28"/>
        </w:rPr>
      </w:pPr>
    </w:p>
    <w:p w14:paraId="5E80154F" w14:textId="77777777" w:rsidR="00035B2B" w:rsidRDefault="00035B2B" w:rsidP="00035B2B">
      <w:pPr>
        <w:pStyle w:val="Glava"/>
        <w:tabs>
          <w:tab w:val="left" w:pos="708"/>
        </w:tabs>
        <w:ind w:left="1080"/>
        <w:jc w:val="center"/>
        <w:rPr>
          <w:i w:val="0"/>
          <w:color w:val="000000"/>
          <w:sz w:val="22"/>
          <w:szCs w:val="22"/>
        </w:rPr>
      </w:pPr>
    </w:p>
    <w:p w14:paraId="72BE7307"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0F4FD300"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045E596E"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32998DCE" w14:textId="77777777" w:rsidR="00035B2B" w:rsidRPr="00D667C7" w:rsidRDefault="00035B2B" w:rsidP="00035B2B">
      <w:pPr>
        <w:pStyle w:val="Glava"/>
        <w:tabs>
          <w:tab w:val="left" w:pos="708"/>
        </w:tabs>
        <w:ind w:left="1080"/>
        <w:jc w:val="both"/>
        <w:rPr>
          <w:i w:val="0"/>
          <w:color w:val="000000"/>
          <w:sz w:val="22"/>
          <w:szCs w:val="22"/>
        </w:rPr>
      </w:pPr>
    </w:p>
    <w:p w14:paraId="47E1DE32" w14:textId="77777777" w:rsidR="00035B2B" w:rsidRDefault="00035B2B" w:rsidP="00035B2B">
      <w:pPr>
        <w:pStyle w:val="Glava"/>
        <w:tabs>
          <w:tab w:val="left" w:pos="708"/>
        </w:tabs>
        <w:ind w:left="1080"/>
        <w:jc w:val="both"/>
        <w:rPr>
          <w:i w:val="0"/>
          <w:color w:val="000000"/>
          <w:sz w:val="22"/>
          <w:szCs w:val="22"/>
        </w:rPr>
      </w:pPr>
    </w:p>
    <w:p w14:paraId="3F15ED25" w14:textId="77777777" w:rsidR="00035B2B" w:rsidRDefault="00035B2B" w:rsidP="00035B2B">
      <w:pPr>
        <w:pStyle w:val="Glava"/>
        <w:tabs>
          <w:tab w:val="left" w:pos="708"/>
        </w:tabs>
        <w:ind w:left="1080"/>
        <w:jc w:val="both"/>
        <w:rPr>
          <w:i w:val="0"/>
          <w:color w:val="000000"/>
          <w:sz w:val="22"/>
          <w:szCs w:val="22"/>
        </w:rPr>
      </w:pPr>
    </w:p>
    <w:p w14:paraId="47377B22" w14:textId="77777777" w:rsidR="00035B2B" w:rsidRDefault="00035B2B" w:rsidP="00035B2B">
      <w:pPr>
        <w:pStyle w:val="Glava"/>
        <w:tabs>
          <w:tab w:val="left" w:pos="708"/>
        </w:tabs>
        <w:ind w:left="1080"/>
        <w:jc w:val="both"/>
        <w:rPr>
          <w:i w:val="0"/>
          <w:color w:val="000000"/>
          <w:sz w:val="22"/>
          <w:szCs w:val="22"/>
        </w:rPr>
      </w:pPr>
    </w:p>
    <w:p w14:paraId="367BA743" w14:textId="77777777" w:rsidR="00035B2B" w:rsidRDefault="00035B2B" w:rsidP="00035B2B">
      <w:pPr>
        <w:pStyle w:val="Glava"/>
        <w:tabs>
          <w:tab w:val="left" w:pos="708"/>
        </w:tabs>
        <w:ind w:left="1080"/>
        <w:jc w:val="both"/>
        <w:rPr>
          <w:i w:val="0"/>
          <w:color w:val="000000"/>
          <w:sz w:val="22"/>
          <w:szCs w:val="22"/>
        </w:rPr>
      </w:pPr>
    </w:p>
    <w:p w14:paraId="40CC7BFF" w14:textId="77777777" w:rsidR="00035B2B" w:rsidRDefault="00035B2B" w:rsidP="00035B2B">
      <w:pPr>
        <w:pStyle w:val="Glava"/>
        <w:tabs>
          <w:tab w:val="left" w:pos="708"/>
        </w:tabs>
        <w:ind w:left="1080"/>
        <w:jc w:val="both"/>
        <w:rPr>
          <w:i w:val="0"/>
          <w:color w:val="000000"/>
          <w:sz w:val="22"/>
          <w:szCs w:val="22"/>
        </w:rPr>
      </w:pPr>
    </w:p>
    <w:p w14:paraId="7FBDCA7D" w14:textId="77777777" w:rsidR="00035B2B" w:rsidRDefault="00035B2B" w:rsidP="00035B2B">
      <w:pPr>
        <w:pStyle w:val="Glava"/>
        <w:tabs>
          <w:tab w:val="left" w:pos="708"/>
        </w:tabs>
        <w:ind w:left="1080"/>
        <w:jc w:val="both"/>
        <w:rPr>
          <w:i w:val="0"/>
          <w:color w:val="000000"/>
          <w:sz w:val="22"/>
          <w:szCs w:val="22"/>
        </w:rPr>
      </w:pPr>
    </w:p>
    <w:p w14:paraId="2F0E09FC" w14:textId="77777777" w:rsidR="00035B2B" w:rsidRDefault="00035B2B" w:rsidP="00035B2B">
      <w:pPr>
        <w:pStyle w:val="Glava"/>
        <w:tabs>
          <w:tab w:val="left" w:pos="708"/>
        </w:tabs>
        <w:ind w:left="1080"/>
        <w:jc w:val="both"/>
        <w:rPr>
          <w:i w:val="0"/>
          <w:color w:val="000000"/>
          <w:sz w:val="22"/>
          <w:szCs w:val="22"/>
        </w:rPr>
      </w:pPr>
    </w:p>
    <w:p w14:paraId="48A1C3AA" w14:textId="77777777" w:rsidR="00035B2B" w:rsidRDefault="00035B2B" w:rsidP="00035B2B">
      <w:pPr>
        <w:pStyle w:val="Glava"/>
        <w:tabs>
          <w:tab w:val="left" w:pos="708"/>
        </w:tabs>
        <w:ind w:left="1080"/>
        <w:jc w:val="both"/>
        <w:rPr>
          <w:i w:val="0"/>
          <w:color w:val="000000"/>
          <w:sz w:val="22"/>
          <w:szCs w:val="22"/>
        </w:rPr>
      </w:pPr>
    </w:p>
    <w:p w14:paraId="00DC36AA" w14:textId="77777777" w:rsidR="00035B2B" w:rsidRDefault="00035B2B" w:rsidP="00035B2B">
      <w:pPr>
        <w:pStyle w:val="Glava"/>
        <w:tabs>
          <w:tab w:val="left" w:pos="708"/>
        </w:tabs>
        <w:ind w:left="1080"/>
        <w:jc w:val="both"/>
        <w:rPr>
          <w:i w:val="0"/>
          <w:color w:val="000000"/>
          <w:sz w:val="22"/>
          <w:szCs w:val="22"/>
        </w:rPr>
      </w:pPr>
    </w:p>
    <w:p w14:paraId="1B29CC6F" w14:textId="77777777" w:rsidR="00035B2B" w:rsidRDefault="00035B2B" w:rsidP="00035B2B">
      <w:pPr>
        <w:pStyle w:val="Glava"/>
        <w:tabs>
          <w:tab w:val="left" w:pos="708"/>
        </w:tabs>
        <w:ind w:left="1080"/>
        <w:jc w:val="both"/>
        <w:rPr>
          <w:i w:val="0"/>
          <w:color w:val="000000"/>
          <w:sz w:val="22"/>
          <w:szCs w:val="22"/>
        </w:rPr>
      </w:pPr>
    </w:p>
    <w:p w14:paraId="2D948C67" w14:textId="77777777" w:rsidR="00035B2B" w:rsidRDefault="00035B2B" w:rsidP="00035B2B">
      <w:pPr>
        <w:pStyle w:val="Glava"/>
        <w:tabs>
          <w:tab w:val="left" w:pos="708"/>
        </w:tabs>
        <w:ind w:left="1080"/>
        <w:jc w:val="both"/>
        <w:rPr>
          <w:i w:val="0"/>
          <w:color w:val="000000"/>
          <w:sz w:val="22"/>
          <w:szCs w:val="22"/>
        </w:rPr>
      </w:pPr>
    </w:p>
    <w:p w14:paraId="36DB14BC" w14:textId="77777777" w:rsidR="00035B2B" w:rsidRDefault="00035B2B" w:rsidP="00035B2B">
      <w:pPr>
        <w:pStyle w:val="Glava"/>
        <w:tabs>
          <w:tab w:val="left" w:pos="708"/>
        </w:tabs>
        <w:ind w:left="1080"/>
        <w:jc w:val="both"/>
        <w:rPr>
          <w:i w:val="0"/>
          <w:color w:val="000000"/>
          <w:sz w:val="22"/>
          <w:szCs w:val="22"/>
        </w:rPr>
      </w:pPr>
    </w:p>
    <w:p w14:paraId="0DB7532B" w14:textId="77777777" w:rsidR="00035B2B" w:rsidRDefault="00035B2B" w:rsidP="00035B2B">
      <w:pPr>
        <w:pStyle w:val="Glava"/>
        <w:tabs>
          <w:tab w:val="left" w:pos="708"/>
        </w:tabs>
        <w:ind w:left="1080"/>
        <w:jc w:val="both"/>
        <w:rPr>
          <w:i w:val="0"/>
          <w:color w:val="000000"/>
          <w:sz w:val="22"/>
          <w:szCs w:val="22"/>
        </w:rPr>
      </w:pPr>
    </w:p>
    <w:p w14:paraId="4CFE52C4" w14:textId="77777777" w:rsidR="00035B2B" w:rsidRDefault="00035B2B" w:rsidP="00035B2B">
      <w:pPr>
        <w:pStyle w:val="Glava"/>
        <w:tabs>
          <w:tab w:val="left" w:pos="708"/>
        </w:tabs>
        <w:ind w:left="1080"/>
        <w:jc w:val="both"/>
        <w:rPr>
          <w:i w:val="0"/>
          <w:color w:val="000000"/>
          <w:sz w:val="22"/>
          <w:szCs w:val="22"/>
        </w:rPr>
      </w:pPr>
    </w:p>
    <w:p w14:paraId="53BA013E" w14:textId="77777777" w:rsidR="00035B2B" w:rsidRDefault="00035B2B" w:rsidP="00035B2B">
      <w:pPr>
        <w:pStyle w:val="Glava"/>
        <w:tabs>
          <w:tab w:val="left" w:pos="708"/>
        </w:tabs>
        <w:ind w:left="1080"/>
        <w:jc w:val="both"/>
        <w:rPr>
          <w:i w:val="0"/>
          <w:color w:val="000000"/>
          <w:sz w:val="22"/>
          <w:szCs w:val="22"/>
        </w:rPr>
      </w:pPr>
    </w:p>
    <w:p w14:paraId="21CE91C6" w14:textId="77777777" w:rsidR="00035B2B" w:rsidRDefault="00035B2B" w:rsidP="00035B2B">
      <w:pPr>
        <w:pStyle w:val="Glava"/>
        <w:tabs>
          <w:tab w:val="left" w:pos="708"/>
        </w:tabs>
        <w:ind w:left="1080"/>
        <w:jc w:val="both"/>
        <w:rPr>
          <w:i w:val="0"/>
          <w:color w:val="000000"/>
          <w:sz w:val="22"/>
          <w:szCs w:val="22"/>
        </w:rPr>
      </w:pPr>
    </w:p>
    <w:p w14:paraId="0CBB2223" w14:textId="77777777" w:rsidR="00035B2B" w:rsidRDefault="00035B2B" w:rsidP="00035B2B">
      <w:pPr>
        <w:pStyle w:val="Glava"/>
        <w:tabs>
          <w:tab w:val="left" w:pos="708"/>
        </w:tabs>
        <w:ind w:left="1080"/>
        <w:jc w:val="both"/>
        <w:rPr>
          <w:i w:val="0"/>
          <w:color w:val="000000"/>
          <w:sz w:val="22"/>
          <w:szCs w:val="22"/>
        </w:rPr>
      </w:pPr>
    </w:p>
    <w:p w14:paraId="02195DF4" w14:textId="77777777" w:rsidR="00035B2B" w:rsidRDefault="00035B2B" w:rsidP="00035B2B">
      <w:pPr>
        <w:pStyle w:val="Glava"/>
        <w:tabs>
          <w:tab w:val="left" w:pos="708"/>
        </w:tabs>
        <w:ind w:left="1080"/>
        <w:jc w:val="both"/>
        <w:rPr>
          <w:i w:val="0"/>
          <w:color w:val="000000"/>
          <w:sz w:val="22"/>
          <w:szCs w:val="22"/>
        </w:rPr>
      </w:pPr>
    </w:p>
    <w:p w14:paraId="223606D3" w14:textId="77777777" w:rsidR="00035B2B" w:rsidRDefault="00035B2B" w:rsidP="00035B2B">
      <w:pPr>
        <w:pStyle w:val="Glava"/>
        <w:tabs>
          <w:tab w:val="left" w:pos="708"/>
        </w:tabs>
        <w:ind w:left="1080"/>
        <w:jc w:val="both"/>
        <w:rPr>
          <w:i w:val="0"/>
          <w:color w:val="000000"/>
          <w:sz w:val="22"/>
          <w:szCs w:val="22"/>
        </w:rPr>
      </w:pPr>
    </w:p>
    <w:p w14:paraId="0DB09470" w14:textId="77777777" w:rsidR="00035B2B" w:rsidRDefault="00035B2B" w:rsidP="00035B2B">
      <w:pPr>
        <w:pStyle w:val="Glava"/>
        <w:tabs>
          <w:tab w:val="left" w:pos="708"/>
        </w:tabs>
        <w:ind w:left="1080"/>
        <w:jc w:val="both"/>
        <w:rPr>
          <w:i w:val="0"/>
          <w:color w:val="000000"/>
          <w:sz w:val="22"/>
          <w:szCs w:val="22"/>
        </w:rPr>
      </w:pPr>
    </w:p>
    <w:p w14:paraId="4A3B579E" w14:textId="77777777" w:rsidR="00035B2B" w:rsidRDefault="00035B2B" w:rsidP="00035B2B">
      <w:pPr>
        <w:pStyle w:val="Glava"/>
        <w:tabs>
          <w:tab w:val="left" w:pos="708"/>
        </w:tabs>
        <w:ind w:left="1080"/>
        <w:jc w:val="both"/>
        <w:rPr>
          <w:i w:val="0"/>
          <w:color w:val="000000"/>
          <w:sz w:val="22"/>
          <w:szCs w:val="22"/>
        </w:rPr>
      </w:pPr>
    </w:p>
    <w:p w14:paraId="619D1473" w14:textId="77777777" w:rsidR="00035B2B" w:rsidRDefault="00035B2B" w:rsidP="00035B2B">
      <w:pPr>
        <w:pStyle w:val="Glava"/>
        <w:tabs>
          <w:tab w:val="left" w:pos="708"/>
        </w:tabs>
        <w:ind w:left="1080"/>
        <w:jc w:val="both"/>
        <w:rPr>
          <w:i w:val="0"/>
          <w:color w:val="000000"/>
          <w:sz w:val="22"/>
          <w:szCs w:val="22"/>
        </w:rPr>
      </w:pPr>
    </w:p>
    <w:p w14:paraId="622667A0" w14:textId="77777777" w:rsidR="00035B2B" w:rsidRDefault="00035B2B" w:rsidP="00035B2B">
      <w:pPr>
        <w:pStyle w:val="Glava"/>
        <w:tabs>
          <w:tab w:val="left" w:pos="708"/>
        </w:tabs>
        <w:ind w:left="1080"/>
        <w:jc w:val="both"/>
        <w:rPr>
          <w:i w:val="0"/>
          <w:color w:val="000000"/>
          <w:sz w:val="22"/>
          <w:szCs w:val="22"/>
        </w:rPr>
      </w:pPr>
    </w:p>
    <w:p w14:paraId="76625BE2" w14:textId="77777777" w:rsidR="00035B2B" w:rsidRDefault="00035B2B" w:rsidP="00035B2B">
      <w:pPr>
        <w:pStyle w:val="Glava"/>
        <w:tabs>
          <w:tab w:val="left" w:pos="708"/>
        </w:tabs>
        <w:ind w:left="1080"/>
        <w:jc w:val="both"/>
        <w:rPr>
          <w:i w:val="0"/>
          <w:color w:val="000000"/>
          <w:sz w:val="22"/>
          <w:szCs w:val="22"/>
        </w:rPr>
      </w:pPr>
    </w:p>
    <w:p w14:paraId="366BE97C" w14:textId="77777777" w:rsidR="00035B2B" w:rsidRDefault="00035B2B" w:rsidP="00035B2B">
      <w:pPr>
        <w:pStyle w:val="Glava"/>
        <w:tabs>
          <w:tab w:val="left" w:pos="708"/>
        </w:tabs>
        <w:ind w:left="1080"/>
        <w:jc w:val="both"/>
        <w:rPr>
          <w:i w:val="0"/>
          <w:color w:val="000000"/>
          <w:sz w:val="22"/>
          <w:szCs w:val="22"/>
        </w:rPr>
      </w:pPr>
    </w:p>
    <w:p w14:paraId="64E9019A" w14:textId="77777777" w:rsidR="00035B2B" w:rsidRDefault="00035B2B" w:rsidP="00035B2B">
      <w:pPr>
        <w:pStyle w:val="Glava"/>
        <w:tabs>
          <w:tab w:val="left" w:pos="708"/>
        </w:tabs>
        <w:ind w:left="1080"/>
        <w:jc w:val="both"/>
        <w:rPr>
          <w:i w:val="0"/>
          <w:color w:val="000000"/>
          <w:sz w:val="22"/>
          <w:szCs w:val="22"/>
        </w:rPr>
      </w:pPr>
    </w:p>
    <w:p w14:paraId="59EF5CB1" w14:textId="77777777" w:rsidR="00035B2B" w:rsidRDefault="00035B2B" w:rsidP="00035B2B">
      <w:pPr>
        <w:pStyle w:val="Glava"/>
        <w:tabs>
          <w:tab w:val="left" w:pos="708"/>
        </w:tabs>
        <w:ind w:left="1080"/>
        <w:jc w:val="both"/>
        <w:rPr>
          <w:i w:val="0"/>
          <w:color w:val="000000"/>
          <w:sz w:val="22"/>
          <w:szCs w:val="22"/>
        </w:rPr>
      </w:pPr>
    </w:p>
    <w:p w14:paraId="4EC3D3C8" w14:textId="77777777" w:rsidR="00035B2B" w:rsidRDefault="00035B2B" w:rsidP="00035B2B">
      <w:pPr>
        <w:pStyle w:val="Glava"/>
        <w:tabs>
          <w:tab w:val="left" w:pos="708"/>
        </w:tabs>
        <w:ind w:left="1080"/>
        <w:jc w:val="both"/>
        <w:rPr>
          <w:i w:val="0"/>
          <w:color w:val="000000"/>
          <w:sz w:val="22"/>
          <w:szCs w:val="22"/>
        </w:rPr>
      </w:pPr>
    </w:p>
    <w:p w14:paraId="49A0858F" w14:textId="77777777" w:rsidR="00035B2B" w:rsidRDefault="00035B2B" w:rsidP="00035B2B">
      <w:pPr>
        <w:pStyle w:val="Glava"/>
        <w:tabs>
          <w:tab w:val="left" w:pos="708"/>
        </w:tabs>
        <w:ind w:left="1080"/>
        <w:jc w:val="both"/>
        <w:rPr>
          <w:i w:val="0"/>
          <w:color w:val="000000"/>
          <w:sz w:val="22"/>
          <w:szCs w:val="22"/>
        </w:rPr>
      </w:pPr>
    </w:p>
    <w:p w14:paraId="2E3099FD" w14:textId="77777777" w:rsidR="00035B2B" w:rsidRDefault="00035B2B" w:rsidP="00035B2B">
      <w:pPr>
        <w:pStyle w:val="Glava"/>
        <w:tabs>
          <w:tab w:val="left" w:pos="708"/>
        </w:tabs>
        <w:ind w:left="1080"/>
        <w:jc w:val="both"/>
        <w:rPr>
          <w:i w:val="0"/>
          <w:color w:val="000000"/>
          <w:sz w:val="22"/>
          <w:szCs w:val="22"/>
        </w:rPr>
      </w:pPr>
    </w:p>
    <w:p w14:paraId="19904CFD" w14:textId="77777777" w:rsidR="00035B2B" w:rsidRDefault="00035B2B" w:rsidP="00035B2B">
      <w:pPr>
        <w:pStyle w:val="Glava"/>
        <w:tabs>
          <w:tab w:val="left" w:pos="708"/>
        </w:tabs>
        <w:ind w:left="1080"/>
        <w:jc w:val="both"/>
        <w:rPr>
          <w:i w:val="0"/>
          <w:color w:val="000000"/>
          <w:sz w:val="22"/>
          <w:szCs w:val="22"/>
        </w:rPr>
      </w:pPr>
    </w:p>
    <w:p w14:paraId="4FE643BA" w14:textId="77777777" w:rsidR="00035B2B" w:rsidRDefault="00035B2B" w:rsidP="00035B2B">
      <w:pPr>
        <w:pStyle w:val="Glava"/>
        <w:tabs>
          <w:tab w:val="left" w:pos="708"/>
        </w:tabs>
        <w:ind w:left="1080"/>
        <w:jc w:val="both"/>
        <w:rPr>
          <w:i w:val="0"/>
          <w:color w:val="000000"/>
          <w:sz w:val="22"/>
          <w:szCs w:val="22"/>
        </w:rPr>
      </w:pPr>
    </w:p>
    <w:p w14:paraId="4FC10ACA" w14:textId="77777777" w:rsidR="00525998" w:rsidRDefault="00525998" w:rsidP="00035B2B">
      <w:pPr>
        <w:pStyle w:val="Glava"/>
        <w:tabs>
          <w:tab w:val="left" w:pos="708"/>
        </w:tabs>
        <w:ind w:left="1080"/>
        <w:jc w:val="both"/>
        <w:rPr>
          <w:i w:val="0"/>
          <w:color w:val="000000"/>
          <w:sz w:val="22"/>
          <w:szCs w:val="22"/>
        </w:rPr>
      </w:pPr>
    </w:p>
    <w:p w14:paraId="3BC7C784" w14:textId="77777777" w:rsidR="00525998" w:rsidRDefault="00525998" w:rsidP="00035B2B">
      <w:pPr>
        <w:pStyle w:val="Glava"/>
        <w:tabs>
          <w:tab w:val="left" w:pos="708"/>
        </w:tabs>
        <w:ind w:left="1080"/>
        <w:jc w:val="both"/>
        <w:rPr>
          <w:i w:val="0"/>
          <w:color w:val="000000"/>
          <w:sz w:val="22"/>
          <w:szCs w:val="22"/>
        </w:rPr>
      </w:pPr>
    </w:p>
    <w:p w14:paraId="7A3DEE83" w14:textId="77777777" w:rsidR="00525998" w:rsidRDefault="00525998" w:rsidP="00035B2B">
      <w:pPr>
        <w:pStyle w:val="Glava"/>
        <w:tabs>
          <w:tab w:val="left" w:pos="708"/>
        </w:tabs>
        <w:ind w:left="1080"/>
        <w:jc w:val="both"/>
        <w:rPr>
          <w:i w:val="0"/>
          <w:color w:val="000000"/>
          <w:sz w:val="22"/>
          <w:szCs w:val="22"/>
        </w:rPr>
      </w:pPr>
    </w:p>
    <w:p w14:paraId="34F41672" w14:textId="77777777" w:rsidR="00525998" w:rsidRDefault="00525998" w:rsidP="00035B2B">
      <w:pPr>
        <w:pStyle w:val="Glava"/>
        <w:tabs>
          <w:tab w:val="left" w:pos="708"/>
        </w:tabs>
        <w:ind w:left="1080"/>
        <w:jc w:val="both"/>
        <w:rPr>
          <w:i w:val="0"/>
          <w:color w:val="000000"/>
          <w:sz w:val="22"/>
          <w:szCs w:val="22"/>
        </w:rPr>
      </w:pPr>
    </w:p>
    <w:p w14:paraId="130DDAD3" w14:textId="77777777" w:rsidR="00525998" w:rsidRDefault="00525998" w:rsidP="00035B2B">
      <w:pPr>
        <w:pStyle w:val="Glava"/>
        <w:tabs>
          <w:tab w:val="left" w:pos="708"/>
        </w:tabs>
        <w:ind w:left="1080"/>
        <w:jc w:val="both"/>
        <w:rPr>
          <w:i w:val="0"/>
          <w:color w:val="000000"/>
          <w:sz w:val="22"/>
          <w:szCs w:val="22"/>
        </w:rPr>
      </w:pPr>
    </w:p>
    <w:p w14:paraId="1590881A" w14:textId="77777777" w:rsidR="00525998" w:rsidRDefault="00525998" w:rsidP="00035B2B">
      <w:pPr>
        <w:pStyle w:val="Glava"/>
        <w:tabs>
          <w:tab w:val="left" w:pos="708"/>
        </w:tabs>
        <w:ind w:left="1080"/>
        <w:jc w:val="both"/>
        <w:rPr>
          <w:i w:val="0"/>
          <w:color w:val="000000"/>
          <w:sz w:val="22"/>
          <w:szCs w:val="22"/>
        </w:rPr>
      </w:pPr>
    </w:p>
    <w:p w14:paraId="64C210CE" w14:textId="77777777" w:rsidR="00525998" w:rsidRDefault="00525998" w:rsidP="00035B2B">
      <w:pPr>
        <w:pStyle w:val="Glava"/>
        <w:tabs>
          <w:tab w:val="left" w:pos="708"/>
        </w:tabs>
        <w:ind w:left="1080"/>
        <w:jc w:val="both"/>
        <w:rPr>
          <w:i w:val="0"/>
          <w:color w:val="000000"/>
          <w:sz w:val="22"/>
          <w:szCs w:val="22"/>
        </w:rPr>
      </w:pPr>
    </w:p>
    <w:p w14:paraId="040B93FE" w14:textId="77777777" w:rsidR="00F23F3A" w:rsidRDefault="00F23F3A" w:rsidP="00035B2B">
      <w:pPr>
        <w:pStyle w:val="Glava"/>
        <w:tabs>
          <w:tab w:val="left" w:pos="708"/>
        </w:tabs>
        <w:ind w:left="1080"/>
        <w:jc w:val="both"/>
        <w:rPr>
          <w:i w:val="0"/>
          <w:color w:val="000000"/>
          <w:sz w:val="22"/>
          <w:szCs w:val="22"/>
        </w:rPr>
      </w:pPr>
    </w:p>
    <w:p w14:paraId="4B3932FE" w14:textId="77777777" w:rsidR="00690792" w:rsidRDefault="00690792" w:rsidP="00035B2B">
      <w:pPr>
        <w:pStyle w:val="Glava"/>
        <w:tabs>
          <w:tab w:val="left" w:pos="708"/>
        </w:tabs>
        <w:ind w:left="1080"/>
        <w:jc w:val="both"/>
        <w:rPr>
          <w:i w:val="0"/>
          <w:color w:val="000000"/>
          <w:sz w:val="22"/>
          <w:szCs w:val="22"/>
        </w:rPr>
      </w:pPr>
    </w:p>
    <w:p w14:paraId="6C660B32" w14:textId="77777777" w:rsidR="00D667C7" w:rsidRDefault="00D667C7" w:rsidP="00035B2B">
      <w:pPr>
        <w:pStyle w:val="Glava"/>
        <w:tabs>
          <w:tab w:val="left" w:pos="708"/>
        </w:tabs>
        <w:ind w:left="1080"/>
        <w:jc w:val="both"/>
        <w:rPr>
          <w:i w:val="0"/>
          <w:color w:val="000000"/>
          <w:sz w:val="22"/>
          <w:szCs w:val="22"/>
        </w:rPr>
      </w:pPr>
    </w:p>
    <w:p w14:paraId="21C85D99" w14:textId="77777777" w:rsidR="00D667C7" w:rsidRDefault="00D667C7" w:rsidP="00035B2B">
      <w:pPr>
        <w:pStyle w:val="Glava"/>
        <w:tabs>
          <w:tab w:val="left" w:pos="708"/>
        </w:tabs>
        <w:ind w:left="1080"/>
        <w:jc w:val="both"/>
        <w:rPr>
          <w:i w:val="0"/>
          <w:color w:val="000000"/>
          <w:sz w:val="22"/>
          <w:szCs w:val="22"/>
        </w:rPr>
      </w:pPr>
    </w:p>
    <w:p w14:paraId="1EBB87BB" w14:textId="77777777" w:rsidR="008931B9" w:rsidRDefault="008931B9" w:rsidP="00035B2B">
      <w:pPr>
        <w:pStyle w:val="Glava"/>
        <w:tabs>
          <w:tab w:val="left" w:pos="708"/>
        </w:tabs>
        <w:ind w:left="1080"/>
        <w:jc w:val="both"/>
        <w:rPr>
          <w:i w:val="0"/>
          <w:color w:val="000000"/>
          <w:sz w:val="22"/>
          <w:szCs w:val="22"/>
        </w:rPr>
      </w:pPr>
    </w:p>
    <w:p w14:paraId="1B52DFE9"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5564B25A" w14:textId="77777777" w:rsidR="00035B2B" w:rsidRDefault="00035B2B" w:rsidP="00035B2B">
      <w:pPr>
        <w:jc w:val="center"/>
        <w:rPr>
          <w:b/>
          <w:i w:val="0"/>
          <w:color w:val="000000"/>
          <w:sz w:val="22"/>
          <w:szCs w:val="22"/>
        </w:rPr>
      </w:pPr>
    </w:p>
    <w:p w14:paraId="131B1631" w14:textId="77777777" w:rsidR="00035B2B" w:rsidRDefault="00035B2B" w:rsidP="00035B2B">
      <w:pPr>
        <w:jc w:val="center"/>
        <w:rPr>
          <w:b/>
          <w:i w:val="0"/>
          <w:color w:val="000000"/>
          <w:sz w:val="22"/>
          <w:szCs w:val="22"/>
        </w:rPr>
      </w:pPr>
    </w:p>
    <w:p w14:paraId="112F1412"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5621A7D7" w14:textId="77777777" w:rsidR="00035B2B" w:rsidRDefault="00035B2B" w:rsidP="00035B2B">
      <w:pPr>
        <w:rPr>
          <w:b/>
          <w:i w:val="0"/>
          <w:color w:val="000000"/>
          <w:sz w:val="22"/>
          <w:szCs w:val="22"/>
        </w:rPr>
      </w:pPr>
    </w:p>
    <w:p w14:paraId="6430D0E0"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4F0A752C" w14:textId="77777777" w:rsidTr="00170D42">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pPr>
              <w:rPr>
                <w:i w:val="0"/>
                <w:color w:val="000000"/>
                <w:sz w:val="22"/>
                <w:szCs w:val="22"/>
              </w:rPr>
            </w:pPr>
            <w:r>
              <w:rPr>
                <w:i w:val="0"/>
                <w:color w:val="000000"/>
                <w:sz w:val="22"/>
                <w:szCs w:val="22"/>
              </w:rPr>
              <w:t>1.</w:t>
            </w:r>
          </w:p>
          <w:p w14:paraId="558808CE" w14:textId="77777777" w:rsidR="00035B2B" w:rsidRDefault="00035B2B">
            <w:pPr>
              <w:rPr>
                <w:i w:val="0"/>
                <w:color w:val="000000"/>
                <w:sz w:val="22"/>
                <w:szCs w:val="22"/>
              </w:rPr>
            </w:pPr>
          </w:p>
          <w:p w14:paraId="5EC6A5EB"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pPr>
              <w:rPr>
                <w:i w:val="0"/>
                <w:color w:val="000000"/>
                <w:sz w:val="22"/>
                <w:szCs w:val="22"/>
              </w:rPr>
            </w:pPr>
          </w:p>
        </w:tc>
      </w:tr>
      <w:tr w:rsidR="00035B2B" w14:paraId="20CA6A81" w14:textId="77777777" w:rsidTr="00170D42">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pPr>
              <w:rPr>
                <w:i w:val="0"/>
                <w:color w:val="000000"/>
                <w:sz w:val="22"/>
                <w:szCs w:val="22"/>
              </w:rPr>
            </w:pPr>
            <w:r>
              <w:rPr>
                <w:i w:val="0"/>
                <w:color w:val="000000"/>
                <w:sz w:val="22"/>
                <w:szCs w:val="22"/>
              </w:rPr>
              <w:t>2.</w:t>
            </w:r>
          </w:p>
          <w:p w14:paraId="67CA0C9D" w14:textId="77777777" w:rsidR="00035B2B" w:rsidRDefault="00035B2B">
            <w:pPr>
              <w:rPr>
                <w:i w:val="0"/>
                <w:color w:val="000000"/>
                <w:sz w:val="22"/>
                <w:szCs w:val="22"/>
              </w:rPr>
            </w:pPr>
          </w:p>
          <w:p w14:paraId="4D52D3F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pPr>
              <w:rPr>
                <w:i w:val="0"/>
                <w:color w:val="000000"/>
                <w:sz w:val="22"/>
                <w:szCs w:val="22"/>
              </w:rPr>
            </w:pPr>
          </w:p>
        </w:tc>
      </w:tr>
      <w:tr w:rsidR="00035B2B" w14:paraId="315D246A" w14:textId="77777777" w:rsidTr="00170D42">
        <w:tc>
          <w:tcPr>
            <w:tcW w:w="3808" w:type="dxa"/>
            <w:tcBorders>
              <w:top w:val="single" w:sz="4" w:space="0" w:color="auto"/>
              <w:left w:val="single" w:sz="4" w:space="0" w:color="auto"/>
              <w:bottom w:val="single" w:sz="4" w:space="0" w:color="auto"/>
              <w:right w:val="single" w:sz="4" w:space="0" w:color="auto"/>
            </w:tcBorders>
          </w:tcPr>
          <w:p w14:paraId="10649F19" w14:textId="77777777" w:rsidR="00035B2B" w:rsidRDefault="00035B2B">
            <w:pPr>
              <w:rPr>
                <w:i w:val="0"/>
                <w:color w:val="000000"/>
                <w:sz w:val="22"/>
                <w:szCs w:val="22"/>
              </w:rPr>
            </w:pPr>
            <w:r>
              <w:rPr>
                <w:i w:val="0"/>
                <w:color w:val="000000"/>
                <w:sz w:val="22"/>
                <w:szCs w:val="22"/>
              </w:rPr>
              <w:t>3.</w:t>
            </w:r>
          </w:p>
          <w:p w14:paraId="7F383973" w14:textId="77777777" w:rsidR="00035B2B" w:rsidRDefault="00035B2B">
            <w:pPr>
              <w:rPr>
                <w:i w:val="0"/>
                <w:color w:val="000000"/>
                <w:sz w:val="22"/>
                <w:szCs w:val="22"/>
              </w:rPr>
            </w:pPr>
          </w:p>
          <w:p w14:paraId="2B00F9E6"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F7FAF9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8109AE" w14:textId="77777777" w:rsidR="00035B2B" w:rsidRDefault="00035B2B">
            <w:pPr>
              <w:rPr>
                <w:i w:val="0"/>
                <w:color w:val="000000"/>
                <w:sz w:val="22"/>
                <w:szCs w:val="22"/>
              </w:rPr>
            </w:pPr>
          </w:p>
        </w:tc>
      </w:tr>
      <w:tr w:rsidR="00035B2B" w14:paraId="1297DF68" w14:textId="77777777" w:rsidTr="00170D42">
        <w:tc>
          <w:tcPr>
            <w:tcW w:w="3808" w:type="dxa"/>
            <w:tcBorders>
              <w:top w:val="single" w:sz="4" w:space="0" w:color="auto"/>
              <w:left w:val="single" w:sz="4" w:space="0" w:color="auto"/>
              <w:bottom w:val="single" w:sz="4" w:space="0" w:color="auto"/>
              <w:right w:val="single" w:sz="4" w:space="0" w:color="auto"/>
            </w:tcBorders>
          </w:tcPr>
          <w:p w14:paraId="5D4AC5EE" w14:textId="77777777" w:rsidR="00035B2B" w:rsidRDefault="00035B2B">
            <w:pPr>
              <w:rPr>
                <w:i w:val="0"/>
                <w:color w:val="000000"/>
                <w:sz w:val="22"/>
                <w:szCs w:val="22"/>
              </w:rPr>
            </w:pPr>
            <w:r>
              <w:rPr>
                <w:i w:val="0"/>
                <w:color w:val="000000"/>
                <w:sz w:val="22"/>
                <w:szCs w:val="22"/>
              </w:rPr>
              <w:t>4.</w:t>
            </w:r>
          </w:p>
          <w:p w14:paraId="189829FC" w14:textId="77777777" w:rsidR="00035B2B" w:rsidRDefault="00035B2B">
            <w:pPr>
              <w:rPr>
                <w:i w:val="0"/>
                <w:color w:val="000000"/>
                <w:sz w:val="22"/>
                <w:szCs w:val="22"/>
              </w:rPr>
            </w:pPr>
          </w:p>
          <w:p w14:paraId="208F58F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6544928"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A874611" w14:textId="77777777" w:rsidR="00035B2B" w:rsidRDefault="00035B2B">
            <w:pPr>
              <w:rPr>
                <w:i w:val="0"/>
                <w:color w:val="000000"/>
                <w:sz w:val="22"/>
                <w:szCs w:val="22"/>
              </w:rPr>
            </w:pPr>
          </w:p>
        </w:tc>
      </w:tr>
    </w:tbl>
    <w:p w14:paraId="67625B77" w14:textId="77777777" w:rsidR="00035B2B" w:rsidRDefault="00035B2B" w:rsidP="00035B2B">
      <w:pPr>
        <w:rPr>
          <w:i w:val="0"/>
          <w:color w:val="000000"/>
          <w:sz w:val="22"/>
          <w:szCs w:val="22"/>
        </w:rPr>
      </w:pPr>
    </w:p>
    <w:p w14:paraId="435BD765"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3695E20D" w14:textId="77777777" w:rsidR="006A4C9C" w:rsidRPr="00525998" w:rsidRDefault="00035B2B" w:rsidP="003711C4">
      <w:pPr>
        <w:ind w:left="1020"/>
        <w:jc w:val="both"/>
        <w:rPr>
          <w:i w:val="0"/>
          <w:sz w:val="22"/>
          <w:szCs w:val="22"/>
        </w:rPr>
      </w:pPr>
      <w:r>
        <w:rPr>
          <w:i w:val="0"/>
          <w:sz w:val="22"/>
          <w:szCs w:val="22"/>
        </w:rPr>
        <w:t xml:space="preserve">Ponudnik je imel </w:t>
      </w:r>
      <w:r w:rsidRPr="00B2661C">
        <w:rPr>
          <w:i w:val="0"/>
          <w:sz w:val="22"/>
          <w:szCs w:val="22"/>
        </w:rPr>
        <w:t>ali ima, v zadnjih treh letih pred potekom roka za oddajo ponudb, sklenjen</w:t>
      </w:r>
      <w:r w:rsidR="006D236E" w:rsidRPr="00B2661C">
        <w:rPr>
          <w:i w:val="0"/>
          <w:sz w:val="22"/>
          <w:szCs w:val="22"/>
        </w:rPr>
        <w:t>i 2</w:t>
      </w:r>
      <w:r w:rsidRPr="00B2661C">
        <w:rPr>
          <w:i w:val="0"/>
          <w:sz w:val="22"/>
          <w:szCs w:val="22"/>
        </w:rPr>
        <w:t xml:space="preserve"> posamezn</w:t>
      </w:r>
      <w:r w:rsidR="006D236E" w:rsidRPr="00B2661C">
        <w:rPr>
          <w:i w:val="0"/>
          <w:sz w:val="22"/>
          <w:szCs w:val="22"/>
        </w:rPr>
        <w:t>i</w:t>
      </w:r>
      <w:r w:rsidRPr="00B2661C">
        <w:rPr>
          <w:i w:val="0"/>
          <w:sz w:val="22"/>
          <w:szCs w:val="22"/>
        </w:rPr>
        <w:t xml:space="preserve"> pogodb</w:t>
      </w:r>
      <w:r w:rsidR="006D236E" w:rsidRPr="00B2661C">
        <w:rPr>
          <w:i w:val="0"/>
          <w:sz w:val="22"/>
          <w:szCs w:val="22"/>
        </w:rPr>
        <w:t>i</w:t>
      </w:r>
      <w:r w:rsidRPr="00B2661C">
        <w:rPr>
          <w:i w:val="0"/>
          <w:sz w:val="22"/>
          <w:szCs w:val="22"/>
        </w:rPr>
        <w:t xml:space="preserve"> za opravljanje storitev čiščenja objektov v  izmeri najmanj</w:t>
      </w:r>
      <w:r w:rsidR="00F23F3A" w:rsidRPr="00B2661C">
        <w:rPr>
          <w:i w:val="0"/>
          <w:sz w:val="22"/>
          <w:szCs w:val="22"/>
        </w:rPr>
        <w:t xml:space="preserve"> </w:t>
      </w:r>
      <w:r w:rsidR="00525998" w:rsidRPr="00B2661C">
        <w:rPr>
          <w:i w:val="0"/>
          <w:sz w:val="22"/>
          <w:szCs w:val="22"/>
        </w:rPr>
        <w:t xml:space="preserve"> </w:t>
      </w:r>
      <w:r w:rsidR="00770423" w:rsidRPr="00B2661C">
        <w:rPr>
          <w:i w:val="0"/>
          <w:sz w:val="22"/>
          <w:szCs w:val="22"/>
        </w:rPr>
        <w:t>1.5</w:t>
      </w:r>
      <w:r w:rsidR="00525998" w:rsidRPr="00B2661C">
        <w:rPr>
          <w:i w:val="0"/>
          <w:sz w:val="22"/>
          <w:szCs w:val="22"/>
        </w:rPr>
        <w:t>00,00 m</w:t>
      </w:r>
      <w:r w:rsidR="00525998" w:rsidRPr="00B2661C">
        <w:rPr>
          <w:i w:val="0"/>
          <w:sz w:val="22"/>
          <w:szCs w:val="22"/>
          <w:vertAlign w:val="superscript"/>
        </w:rPr>
        <w:t>2</w:t>
      </w:r>
      <w:r w:rsidR="00525998" w:rsidRPr="00B2661C">
        <w:rPr>
          <w:i w:val="0"/>
          <w:sz w:val="22"/>
          <w:szCs w:val="22"/>
        </w:rPr>
        <w:t xml:space="preserve"> notranje talne površine/objekt</w:t>
      </w:r>
      <w:r w:rsidR="00F23F3A" w:rsidRPr="00B2661C">
        <w:rPr>
          <w:i w:val="0"/>
          <w:sz w:val="22"/>
          <w:szCs w:val="22"/>
        </w:rPr>
        <w:t>.</w:t>
      </w:r>
    </w:p>
    <w:p w14:paraId="2F0DE67D" w14:textId="77777777" w:rsidR="00035B2B" w:rsidRPr="00525998" w:rsidRDefault="00035B2B" w:rsidP="00170D42">
      <w:pPr>
        <w:pStyle w:val="Odstavekseznama"/>
        <w:ind w:left="1020"/>
        <w:jc w:val="both"/>
        <w:rPr>
          <w:i w:val="0"/>
          <w:sz w:val="22"/>
          <w:szCs w:val="22"/>
        </w:rPr>
      </w:pPr>
    </w:p>
    <w:p w14:paraId="4350141D"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2207A0B" w14:textId="77777777" w:rsidR="00035B2B" w:rsidRDefault="00035B2B" w:rsidP="00170D42">
      <w:pPr>
        <w:ind w:left="1020"/>
        <w:jc w:val="both"/>
        <w:rPr>
          <w:i w:val="0"/>
          <w:sz w:val="22"/>
          <w:szCs w:val="22"/>
        </w:rPr>
      </w:pPr>
    </w:p>
    <w:p w14:paraId="62F6EC35"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170D42">
      <w:pPr>
        <w:ind w:left="1020"/>
        <w:jc w:val="both"/>
        <w:rPr>
          <w:sz w:val="22"/>
          <w:szCs w:val="22"/>
        </w:rPr>
      </w:pPr>
    </w:p>
    <w:p w14:paraId="2008C549"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B85360C" w14:textId="77777777" w:rsidR="00035B2B" w:rsidRDefault="00035B2B" w:rsidP="00035B2B">
      <w:pPr>
        <w:spacing w:after="200" w:line="276" w:lineRule="auto"/>
        <w:ind w:left="720"/>
        <w:rPr>
          <w:i w:val="0"/>
          <w:color w:val="000000"/>
          <w:sz w:val="22"/>
          <w:szCs w:val="22"/>
        </w:rPr>
      </w:pPr>
    </w:p>
    <w:p w14:paraId="10772A80" w14:textId="77777777" w:rsidR="00035B2B" w:rsidRDefault="00035B2B" w:rsidP="00035B2B">
      <w:pPr>
        <w:spacing w:after="200" w:line="276" w:lineRule="auto"/>
        <w:ind w:left="720"/>
        <w:rPr>
          <w:i w:val="0"/>
          <w:color w:val="000000"/>
          <w:sz w:val="22"/>
          <w:szCs w:val="22"/>
        </w:rPr>
      </w:pPr>
    </w:p>
    <w:p w14:paraId="46A6368F" w14:textId="77777777" w:rsidR="000F57B0" w:rsidRDefault="000F57B0" w:rsidP="00035B2B">
      <w:pPr>
        <w:spacing w:after="200" w:line="276" w:lineRule="auto"/>
        <w:ind w:left="720"/>
        <w:rPr>
          <w:i w:val="0"/>
          <w:color w:val="000000"/>
          <w:sz w:val="22"/>
          <w:szCs w:val="22"/>
        </w:rPr>
      </w:pPr>
    </w:p>
    <w:p w14:paraId="7187DF6B" w14:textId="77777777" w:rsidR="00F55741" w:rsidRDefault="00F55741" w:rsidP="00035B2B">
      <w:pPr>
        <w:spacing w:after="200" w:line="276" w:lineRule="auto"/>
        <w:rPr>
          <w:i w:val="0"/>
          <w:color w:val="000000"/>
          <w:sz w:val="22"/>
          <w:szCs w:val="22"/>
        </w:rPr>
      </w:pPr>
    </w:p>
    <w:p w14:paraId="0492F30D" w14:textId="77777777" w:rsidR="0050326E" w:rsidRDefault="0050326E" w:rsidP="00035B2B">
      <w:pPr>
        <w:spacing w:after="200" w:line="276" w:lineRule="auto"/>
        <w:rPr>
          <w:i w:val="0"/>
          <w:color w:val="000000"/>
          <w:sz w:val="22"/>
          <w:szCs w:val="22"/>
        </w:rPr>
      </w:pPr>
    </w:p>
    <w:p w14:paraId="1482F1D9" w14:textId="77777777" w:rsidR="0050326E" w:rsidRDefault="0050326E" w:rsidP="00035B2B">
      <w:pPr>
        <w:spacing w:after="200" w:line="276" w:lineRule="auto"/>
        <w:rPr>
          <w:i w:val="0"/>
          <w:color w:val="000000"/>
          <w:sz w:val="22"/>
          <w:szCs w:val="22"/>
        </w:rPr>
      </w:pPr>
    </w:p>
    <w:p w14:paraId="7E84C72D" w14:textId="77777777" w:rsidR="007A3E7D" w:rsidRDefault="007A3E7D" w:rsidP="00096AC9">
      <w:pPr>
        <w:ind w:left="7788" w:firstLine="708"/>
        <w:jc w:val="center"/>
        <w:rPr>
          <w:b/>
          <w:i w:val="0"/>
          <w:color w:val="000000"/>
          <w:sz w:val="22"/>
          <w:szCs w:val="22"/>
        </w:rPr>
      </w:pPr>
    </w:p>
    <w:p w14:paraId="46DA1623"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3790223E" w14:textId="77777777" w:rsidR="006A7570" w:rsidRDefault="006A7570" w:rsidP="00035B2B">
      <w:pPr>
        <w:spacing w:after="200" w:line="276" w:lineRule="auto"/>
        <w:ind w:left="720"/>
        <w:jc w:val="center"/>
        <w:rPr>
          <w:b/>
          <w:i w:val="0"/>
          <w:color w:val="000000"/>
          <w:sz w:val="22"/>
          <w:szCs w:val="22"/>
          <w:highlight w:val="yellow"/>
        </w:rPr>
      </w:pPr>
    </w:p>
    <w:p w14:paraId="2F7E8316"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23779F50" w14:textId="77777777" w:rsidR="00035B2B" w:rsidRDefault="00035B2B" w:rsidP="00035B2B">
      <w:pPr>
        <w:spacing w:after="200" w:line="276" w:lineRule="auto"/>
        <w:ind w:left="720"/>
        <w:jc w:val="center"/>
        <w:rPr>
          <w:b/>
          <w:i w:val="0"/>
          <w:color w:val="000000"/>
          <w:szCs w:val="24"/>
        </w:rPr>
      </w:pPr>
    </w:p>
    <w:p w14:paraId="3F277C01"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8CD1830"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F25E3DF"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BA3B436"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170D42">
      <w:pPr>
        <w:tabs>
          <w:tab w:val="num" w:pos="709"/>
        </w:tabs>
        <w:spacing w:after="200" w:line="276" w:lineRule="auto"/>
        <w:ind w:left="1020"/>
        <w:rPr>
          <w:i w:val="0"/>
          <w:color w:val="000000"/>
          <w:sz w:val="22"/>
          <w:szCs w:val="22"/>
        </w:rPr>
      </w:pPr>
    </w:p>
    <w:p w14:paraId="11524D5F"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170D42">
      <w:pPr>
        <w:tabs>
          <w:tab w:val="num" w:pos="709"/>
        </w:tabs>
        <w:spacing w:after="200" w:line="276" w:lineRule="auto"/>
        <w:ind w:left="1020"/>
        <w:rPr>
          <w:i w:val="0"/>
          <w:color w:val="000000"/>
          <w:sz w:val="22"/>
          <w:szCs w:val="22"/>
        </w:rPr>
      </w:pPr>
    </w:p>
    <w:p w14:paraId="4417F622"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664A4925"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4AE505A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4F15CEA0"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12A4A180"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3711C4">
      <w:pPr>
        <w:tabs>
          <w:tab w:val="num" w:pos="709"/>
        </w:tabs>
        <w:spacing w:after="200" w:line="276" w:lineRule="auto"/>
        <w:rPr>
          <w:i w:val="0"/>
          <w:color w:val="000000"/>
          <w:sz w:val="22"/>
          <w:szCs w:val="22"/>
        </w:rPr>
      </w:pPr>
    </w:p>
    <w:p w14:paraId="7FCD9D29"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Default="00307E40" w:rsidP="003711C4">
      <w:pPr>
        <w:tabs>
          <w:tab w:val="num" w:pos="709"/>
        </w:tabs>
        <w:spacing w:after="200" w:line="276" w:lineRule="auto"/>
        <w:rPr>
          <w:i w:val="0"/>
          <w:color w:val="000000"/>
          <w:sz w:val="22"/>
          <w:szCs w:val="22"/>
        </w:rPr>
      </w:pPr>
    </w:p>
    <w:p w14:paraId="0E8661BB"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54600A1D" w14:textId="77777777" w:rsidR="00B64492" w:rsidRDefault="00B64492" w:rsidP="00035B2B">
      <w:pPr>
        <w:rPr>
          <w:b/>
          <w:i w:val="0"/>
          <w:color w:val="000000"/>
          <w:sz w:val="22"/>
          <w:szCs w:val="22"/>
        </w:rPr>
      </w:pPr>
    </w:p>
    <w:p w14:paraId="0370E9CF" w14:textId="77777777" w:rsidR="006310E8" w:rsidRDefault="006310E8" w:rsidP="00035B2B">
      <w:pPr>
        <w:rPr>
          <w:b/>
          <w:i w:val="0"/>
          <w:color w:val="000000"/>
          <w:sz w:val="22"/>
          <w:szCs w:val="22"/>
        </w:rPr>
      </w:pPr>
    </w:p>
    <w:p w14:paraId="1DC65390" w14:textId="77777777" w:rsidR="00D667C7" w:rsidRDefault="00D667C7" w:rsidP="00035B2B">
      <w:pPr>
        <w:rPr>
          <w:b/>
          <w:i w:val="0"/>
          <w:color w:val="000000"/>
          <w:sz w:val="22"/>
          <w:szCs w:val="22"/>
        </w:rPr>
      </w:pPr>
    </w:p>
    <w:p w14:paraId="5C8078FA" w14:textId="77777777" w:rsidR="00B64492" w:rsidRDefault="00B64492" w:rsidP="00035B2B">
      <w:pPr>
        <w:rPr>
          <w:b/>
          <w:i w:val="0"/>
          <w:color w:val="000000"/>
          <w:sz w:val="22"/>
          <w:szCs w:val="22"/>
        </w:rPr>
      </w:pPr>
    </w:p>
    <w:p w14:paraId="47ADFB77"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7894EC9A" w14:textId="77777777" w:rsidR="00035B2B" w:rsidRDefault="00035B2B" w:rsidP="00035B2B">
      <w:pPr>
        <w:spacing w:after="200" w:line="276" w:lineRule="auto"/>
        <w:ind w:left="720"/>
        <w:jc w:val="center"/>
        <w:rPr>
          <w:b/>
          <w:i w:val="0"/>
          <w:sz w:val="22"/>
          <w:szCs w:val="22"/>
          <w:highlight w:val="yellow"/>
        </w:rPr>
      </w:pPr>
    </w:p>
    <w:p w14:paraId="0445D120" w14:textId="77777777" w:rsidR="007B4104" w:rsidRDefault="007B4104" w:rsidP="00035B2B">
      <w:pPr>
        <w:spacing w:after="200" w:line="276" w:lineRule="auto"/>
        <w:ind w:left="720"/>
        <w:jc w:val="center"/>
        <w:rPr>
          <w:b/>
          <w:i w:val="0"/>
          <w:sz w:val="22"/>
          <w:szCs w:val="22"/>
          <w:highlight w:val="yellow"/>
        </w:rPr>
      </w:pPr>
    </w:p>
    <w:p w14:paraId="057471CD" w14:textId="77777777" w:rsidR="006A7570" w:rsidRDefault="006A7570" w:rsidP="00035B2B">
      <w:pPr>
        <w:spacing w:after="200" w:line="276" w:lineRule="auto"/>
        <w:ind w:left="720"/>
        <w:jc w:val="center"/>
        <w:rPr>
          <w:b/>
          <w:i w:val="0"/>
          <w:sz w:val="22"/>
          <w:szCs w:val="22"/>
          <w:highlight w:val="yellow"/>
        </w:rPr>
      </w:pPr>
    </w:p>
    <w:p w14:paraId="5F3E6949" w14:textId="77777777" w:rsidR="006A7570" w:rsidRDefault="006A7570" w:rsidP="00035B2B">
      <w:pPr>
        <w:spacing w:after="200" w:line="276" w:lineRule="auto"/>
        <w:ind w:left="720"/>
        <w:jc w:val="center"/>
        <w:rPr>
          <w:b/>
          <w:i w:val="0"/>
          <w:sz w:val="22"/>
          <w:szCs w:val="22"/>
          <w:highlight w:val="yellow"/>
        </w:rPr>
      </w:pPr>
    </w:p>
    <w:p w14:paraId="785A0EFA" w14:textId="77777777" w:rsidR="00035B2B" w:rsidRDefault="00035B2B" w:rsidP="00035B2B">
      <w:pPr>
        <w:spacing w:after="200" w:line="276" w:lineRule="auto"/>
        <w:ind w:left="720"/>
        <w:jc w:val="center"/>
        <w:rPr>
          <w:b/>
          <w:i w:val="0"/>
          <w:sz w:val="28"/>
          <w:szCs w:val="28"/>
        </w:rPr>
      </w:pPr>
      <w:r>
        <w:rPr>
          <w:b/>
          <w:i w:val="0"/>
          <w:sz w:val="28"/>
          <w:szCs w:val="28"/>
        </w:rPr>
        <w:t>IZJAVA</w:t>
      </w:r>
    </w:p>
    <w:p w14:paraId="31FD7785"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63DEF5F7" w14:textId="77777777" w:rsidR="00035B2B" w:rsidRDefault="00035B2B" w:rsidP="00035B2B">
      <w:pPr>
        <w:spacing w:after="200" w:line="276" w:lineRule="auto"/>
        <w:ind w:left="720"/>
        <w:jc w:val="both"/>
        <w:rPr>
          <w:i w:val="0"/>
          <w:color w:val="000000"/>
          <w:sz w:val="22"/>
          <w:szCs w:val="22"/>
        </w:rPr>
      </w:pPr>
    </w:p>
    <w:p w14:paraId="7B8EFDF6"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37B1C286" w14:textId="77777777" w:rsidR="00563A88" w:rsidRPr="007F163C" w:rsidRDefault="009010C8" w:rsidP="009010C8">
      <w:pPr>
        <w:pStyle w:val="Odstavekseznama"/>
        <w:numPr>
          <w:ilvl w:val="0"/>
          <w:numId w:val="14"/>
        </w:numPr>
        <w:spacing w:after="200" w:line="276" w:lineRule="auto"/>
        <w:jc w:val="both"/>
        <w:rPr>
          <w:i w:val="0"/>
          <w:sz w:val="22"/>
          <w:szCs w:val="22"/>
        </w:rPr>
      </w:pPr>
      <w:r>
        <w:rPr>
          <w:i w:val="0"/>
          <w:sz w:val="22"/>
          <w:szCs w:val="22"/>
        </w:rPr>
        <w:t>da</w:t>
      </w:r>
      <w:r w:rsidR="00035B2B" w:rsidRPr="009010C8">
        <w:rPr>
          <w:i w:val="0"/>
          <w:sz w:val="22"/>
          <w:szCs w:val="22"/>
        </w:rPr>
        <w:t xml:space="preserve"> izvajamo storitve čiščenja v skladu s </w:t>
      </w:r>
      <w:r w:rsidR="00035B2B" w:rsidRPr="009010C8">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00035B2B" w:rsidRPr="009010C8">
          <w:rPr>
            <w:rStyle w:val="Hiperpovezava"/>
            <w:bCs/>
            <w:i w:val="0"/>
            <w:color w:val="auto"/>
            <w:sz w:val="22"/>
            <w:szCs w:val="22"/>
            <w:u w:val="none"/>
          </w:rPr>
          <w:t>73/00</w:t>
        </w:r>
      </w:hyperlink>
      <w:r w:rsidR="00035B2B" w:rsidRPr="009010C8">
        <w:rPr>
          <w:bCs/>
          <w:i w:val="0"/>
          <w:sz w:val="22"/>
          <w:szCs w:val="22"/>
        </w:rPr>
        <w:t>,</w:t>
      </w:r>
      <w:r w:rsidR="00525998" w:rsidRPr="009010C8">
        <w:rPr>
          <w:bCs/>
          <w:i w:val="0"/>
          <w:sz w:val="22"/>
          <w:szCs w:val="22"/>
        </w:rPr>
        <w:t xml:space="preserve"> s spremembami in dopolnitvami</w:t>
      </w:r>
      <w:r w:rsidR="00035B2B" w:rsidRPr="009010C8">
        <w:rPr>
          <w:bCs/>
          <w:i w:val="0"/>
          <w:sz w:val="22"/>
          <w:szCs w:val="22"/>
        </w:rPr>
        <w:t>)</w:t>
      </w:r>
      <w:r w:rsidR="00035B2B" w:rsidRPr="009010C8">
        <w:rPr>
          <w:i w:val="0"/>
          <w:color w:val="000000"/>
          <w:sz w:val="22"/>
          <w:szCs w:val="22"/>
        </w:rPr>
        <w:t xml:space="preserve">, </w:t>
      </w:r>
      <w:r w:rsidR="00104CD9" w:rsidRPr="009010C8">
        <w:rPr>
          <w:i w:val="0"/>
          <w:color w:val="000000"/>
          <w:sz w:val="22"/>
          <w:szCs w:val="22"/>
        </w:rPr>
        <w:t>zahtevami naročnika (opredeljenimi v III., IV. in V. poglavju dokumentacije v zvezi z oddajo javnega naročila)</w:t>
      </w:r>
      <w:r w:rsidR="00563A88">
        <w:rPr>
          <w:i w:val="0"/>
          <w:color w:val="000000"/>
          <w:sz w:val="22"/>
          <w:szCs w:val="22"/>
        </w:rPr>
        <w:t>;</w:t>
      </w:r>
    </w:p>
    <w:p w14:paraId="398067C5" w14:textId="77777777" w:rsidR="00035B2B" w:rsidRPr="00096AC9" w:rsidRDefault="00563A88" w:rsidP="009010C8">
      <w:pPr>
        <w:pStyle w:val="Odstavekseznama"/>
        <w:numPr>
          <w:ilvl w:val="0"/>
          <w:numId w:val="14"/>
        </w:numPr>
        <w:spacing w:after="200" w:line="276" w:lineRule="auto"/>
        <w:jc w:val="both"/>
        <w:rPr>
          <w:i w:val="0"/>
          <w:sz w:val="22"/>
          <w:szCs w:val="22"/>
        </w:rPr>
      </w:pPr>
      <w:r>
        <w:rPr>
          <w:i w:val="0"/>
          <w:sz w:val="22"/>
          <w:szCs w:val="22"/>
        </w:rPr>
        <w:t xml:space="preserve">da razpolagamo </w:t>
      </w:r>
      <w:r w:rsidR="00110A27">
        <w:rPr>
          <w:i w:val="0"/>
          <w:sz w:val="22"/>
          <w:szCs w:val="22"/>
        </w:rPr>
        <w:t xml:space="preserve">vsaj </w:t>
      </w:r>
      <w:r>
        <w:rPr>
          <w:i w:val="0"/>
          <w:sz w:val="22"/>
          <w:szCs w:val="22"/>
        </w:rPr>
        <w:t>z minimalnim številom zahtevanih delavcev</w:t>
      </w:r>
      <w:r w:rsidR="007F163C">
        <w:rPr>
          <w:i w:val="0"/>
          <w:sz w:val="22"/>
          <w:szCs w:val="22"/>
        </w:rPr>
        <w:t xml:space="preserve"> kot jih zahteva naročnik oz. v kolikor smo izpolnili prilogo 5/2, izjavljamo, da bomo storitev opravili z večjim številom delavcev</w:t>
      </w:r>
      <w:r w:rsidR="001155E9">
        <w:rPr>
          <w:i w:val="0"/>
          <w:sz w:val="22"/>
          <w:szCs w:val="22"/>
        </w:rPr>
        <w:t>,</w:t>
      </w:r>
      <w:r w:rsidR="007F163C">
        <w:rPr>
          <w:i w:val="0"/>
          <w:sz w:val="22"/>
          <w:szCs w:val="22"/>
        </w:rPr>
        <w:t xml:space="preserve"> kot</w:t>
      </w:r>
      <w:r w:rsidR="001155E9">
        <w:rPr>
          <w:i w:val="0"/>
          <w:sz w:val="22"/>
          <w:szCs w:val="22"/>
        </w:rPr>
        <w:t xml:space="preserve"> to</w:t>
      </w:r>
      <w:r w:rsidR="007F163C">
        <w:rPr>
          <w:i w:val="0"/>
          <w:sz w:val="22"/>
          <w:szCs w:val="22"/>
        </w:rPr>
        <w:t xml:space="preserve"> izhaja iz priloge 5/2;</w:t>
      </w:r>
    </w:p>
    <w:p w14:paraId="0E19C949"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w:t>
      </w:r>
      <w:r w:rsidR="00DD5977">
        <w:rPr>
          <w:i w:val="0"/>
          <w:sz w:val="22"/>
          <w:szCs w:val="22"/>
        </w:rPr>
        <w:t xml:space="preserve"> imajo znanje slovenskega jezika vsaj na osnovni ravni,</w:t>
      </w:r>
      <w:r w:rsidRPr="00096AC9">
        <w:rPr>
          <w:i w:val="0"/>
          <w:sz w:val="22"/>
          <w:szCs w:val="22"/>
        </w:rPr>
        <w:t xml:space="preserve"> imajo uspešno opravljen zdravniški pregled ter preizkus znanja iz varnosti in zdravja pri delu in so sposobni izvesti predmet javnega naročila;</w:t>
      </w:r>
    </w:p>
    <w:p w14:paraId="0E4BAB65"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07FB0C2D"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p>
    <w:p w14:paraId="450EBC97" w14:textId="77777777" w:rsidR="00096AC9" w:rsidRDefault="00096AC9" w:rsidP="00096AC9">
      <w:pPr>
        <w:spacing w:after="200" w:line="276" w:lineRule="auto"/>
        <w:jc w:val="both"/>
        <w:rPr>
          <w:i w:val="0"/>
          <w:sz w:val="22"/>
          <w:szCs w:val="22"/>
        </w:rPr>
      </w:pPr>
    </w:p>
    <w:p w14:paraId="6165C711"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1892CBB1" w14:textId="77777777" w:rsidR="00035B2B" w:rsidRDefault="00035B2B" w:rsidP="00035B2B">
      <w:pPr>
        <w:spacing w:after="200" w:line="276" w:lineRule="auto"/>
        <w:rPr>
          <w:i w:val="0"/>
          <w:color w:val="000000"/>
          <w:sz w:val="22"/>
          <w:szCs w:val="22"/>
        </w:rPr>
      </w:pPr>
    </w:p>
    <w:p w14:paraId="529D0A16" w14:textId="77777777" w:rsidR="00035B2B" w:rsidRDefault="00035B2B" w:rsidP="00035B2B">
      <w:pPr>
        <w:spacing w:after="200" w:line="276" w:lineRule="auto"/>
        <w:rPr>
          <w:i w:val="0"/>
          <w:color w:val="000000"/>
          <w:sz w:val="22"/>
          <w:szCs w:val="22"/>
        </w:rPr>
      </w:pPr>
    </w:p>
    <w:p w14:paraId="6D98BE17" w14:textId="77777777" w:rsidR="00035B2B" w:rsidRDefault="00035B2B" w:rsidP="00035B2B">
      <w:pPr>
        <w:spacing w:after="200" w:line="276" w:lineRule="auto"/>
        <w:rPr>
          <w:i w:val="0"/>
          <w:color w:val="000000"/>
          <w:sz w:val="22"/>
          <w:szCs w:val="22"/>
        </w:rPr>
      </w:pPr>
    </w:p>
    <w:p w14:paraId="17C158DE" w14:textId="77777777" w:rsidR="00035B2B" w:rsidRDefault="00035B2B" w:rsidP="00035B2B">
      <w:pPr>
        <w:spacing w:after="200" w:line="276" w:lineRule="auto"/>
        <w:rPr>
          <w:i w:val="0"/>
          <w:color w:val="000000"/>
          <w:sz w:val="22"/>
          <w:szCs w:val="22"/>
        </w:rPr>
      </w:pPr>
    </w:p>
    <w:p w14:paraId="6F7AEE53" w14:textId="77777777" w:rsidR="00035B2B" w:rsidRDefault="00035B2B" w:rsidP="00035B2B">
      <w:pPr>
        <w:spacing w:after="200" w:line="276" w:lineRule="auto"/>
        <w:rPr>
          <w:i w:val="0"/>
          <w:color w:val="000000"/>
          <w:sz w:val="22"/>
          <w:szCs w:val="22"/>
        </w:rPr>
      </w:pPr>
    </w:p>
    <w:p w14:paraId="5A15D066" w14:textId="77777777" w:rsidR="00035B2B" w:rsidRDefault="00035B2B" w:rsidP="00035B2B">
      <w:pPr>
        <w:jc w:val="center"/>
        <w:rPr>
          <w:b/>
          <w:i w:val="0"/>
          <w:sz w:val="20"/>
        </w:rPr>
      </w:pPr>
    </w:p>
    <w:p w14:paraId="11E8C8C7" w14:textId="77777777" w:rsidR="00035B2B" w:rsidRDefault="00035B2B" w:rsidP="00035B2B">
      <w:pPr>
        <w:rPr>
          <w:b/>
          <w:i w:val="0"/>
          <w:sz w:val="20"/>
        </w:rPr>
      </w:pPr>
      <w:r>
        <w:rPr>
          <w:b/>
          <w:i w:val="0"/>
          <w:sz w:val="20"/>
        </w:rPr>
        <w:br w:type="page"/>
      </w:r>
    </w:p>
    <w:p w14:paraId="2A6B271A"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6BC7DBBF" w14:textId="77777777" w:rsidR="00035B2B" w:rsidRDefault="00035B2B" w:rsidP="00035B2B">
      <w:pPr>
        <w:spacing w:after="200" w:line="276" w:lineRule="auto"/>
        <w:rPr>
          <w:i w:val="0"/>
          <w:color w:val="000000"/>
          <w:sz w:val="22"/>
          <w:szCs w:val="22"/>
        </w:rPr>
      </w:pPr>
    </w:p>
    <w:p w14:paraId="6D461D47" w14:textId="77777777" w:rsidR="00035B2B" w:rsidRDefault="00035B2B" w:rsidP="00035B2B">
      <w:pPr>
        <w:spacing w:after="200" w:line="276" w:lineRule="auto"/>
        <w:rPr>
          <w:i w:val="0"/>
          <w:color w:val="000000"/>
          <w:sz w:val="22"/>
          <w:szCs w:val="22"/>
        </w:rPr>
      </w:pPr>
    </w:p>
    <w:p w14:paraId="35DE2667" w14:textId="77777777" w:rsidR="00035B2B" w:rsidRDefault="00035B2B" w:rsidP="00035B2B">
      <w:pPr>
        <w:pStyle w:val="Glava"/>
        <w:tabs>
          <w:tab w:val="left" w:pos="708"/>
        </w:tabs>
        <w:jc w:val="both"/>
        <w:rPr>
          <w:i w:val="0"/>
          <w:color w:val="000000"/>
          <w:sz w:val="22"/>
          <w:szCs w:val="22"/>
        </w:rPr>
      </w:pPr>
    </w:p>
    <w:p w14:paraId="26740FC4" w14:textId="77777777" w:rsidR="00035B2B" w:rsidRPr="009C4BDD" w:rsidRDefault="00035B2B" w:rsidP="00035B2B">
      <w:pPr>
        <w:pStyle w:val="Glava"/>
        <w:tabs>
          <w:tab w:val="left" w:pos="708"/>
        </w:tabs>
        <w:ind w:left="1080"/>
        <w:jc w:val="center"/>
        <w:rPr>
          <w:b/>
          <w:i w:val="0"/>
          <w:strike/>
          <w:color w:val="000000"/>
          <w:sz w:val="28"/>
          <w:szCs w:val="28"/>
        </w:rPr>
      </w:pPr>
    </w:p>
    <w:p w14:paraId="4D8D9D95" w14:textId="77777777" w:rsidR="00035B2B" w:rsidRDefault="00035B2B" w:rsidP="00035B2B">
      <w:pPr>
        <w:pStyle w:val="Glava"/>
        <w:tabs>
          <w:tab w:val="left" w:pos="708"/>
        </w:tabs>
        <w:ind w:left="1080"/>
        <w:jc w:val="center"/>
        <w:rPr>
          <w:i w:val="0"/>
          <w:color w:val="000000"/>
          <w:sz w:val="28"/>
          <w:szCs w:val="28"/>
        </w:rPr>
      </w:pPr>
    </w:p>
    <w:p w14:paraId="4CE32CA1" w14:textId="77777777" w:rsidR="00035B2B" w:rsidRDefault="00035B2B" w:rsidP="00035B2B">
      <w:pPr>
        <w:pStyle w:val="Glava"/>
        <w:tabs>
          <w:tab w:val="left" w:pos="708"/>
        </w:tabs>
        <w:ind w:left="1080"/>
        <w:jc w:val="center"/>
        <w:rPr>
          <w:i w:val="0"/>
          <w:color w:val="000000"/>
          <w:sz w:val="22"/>
          <w:szCs w:val="22"/>
        </w:rPr>
      </w:pPr>
    </w:p>
    <w:p w14:paraId="4233EB9D" w14:textId="77777777" w:rsidR="00035B2B" w:rsidRDefault="00035B2B" w:rsidP="00035B2B">
      <w:pPr>
        <w:pStyle w:val="Glava"/>
        <w:tabs>
          <w:tab w:val="left" w:pos="708"/>
        </w:tabs>
        <w:ind w:left="1080"/>
        <w:jc w:val="center"/>
        <w:rPr>
          <w:i w:val="0"/>
          <w:color w:val="000000"/>
          <w:sz w:val="22"/>
          <w:szCs w:val="22"/>
        </w:rPr>
      </w:pPr>
    </w:p>
    <w:p w14:paraId="5CE2B8AE" w14:textId="77777777" w:rsidR="00035B2B" w:rsidRDefault="0050326E" w:rsidP="008732CA">
      <w:pPr>
        <w:pStyle w:val="Odstavekseznama"/>
        <w:numPr>
          <w:ilvl w:val="0"/>
          <w:numId w:val="26"/>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00D3D277" w14:textId="77777777" w:rsidR="007B57CC" w:rsidRPr="003711C4" w:rsidRDefault="007B57CC" w:rsidP="008732CA">
      <w:pPr>
        <w:pStyle w:val="Odstavekseznama"/>
        <w:numPr>
          <w:ilvl w:val="0"/>
          <w:numId w:val="26"/>
        </w:numPr>
        <w:tabs>
          <w:tab w:val="left" w:pos="1134"/>
        </w:tabs>
        <w:contextualSpacing/>
        <w:jc w:val="both"/>
        <w:rPr>
          <w:i w:val="0"/>
          <w:color w:val="000000"/>
          <w:sz w:val="22"/>
          <w:szCs w:val="22"/>
        </w:rPr>
      </w:pPr>
      <w:r w:rsidRPr="003711C4">
        <w:rPr>
          <w:i w:val="0"/>
          <w:color w:val="000000"/>
          <w:sz w:val="22"/>
          <w:szCs w:val="22"/>
        </w:rPr>
        <w:t>Seznam kadrov (priloga 5/2)</w:t>
      </w:r>
    </w:p>
    <w:p w14:paraId="593DDE3E" w14:textId="77777777" w:rsidR="00035B2B" w:rsidRDefault="00035B2B" w:rsidP="00035B2B">
      <w:pPr>
        <w:pStyle w:val="Glava"/>
        <w:tabs>
          <w:tab w:val="left" w:pos="708"/>
        </w:tabs>
        <w:ind w:left="1080"/>
        <w:jc w:val="both"/>
        <w:rPr>
          <w:i w:val="0"/>
          <w:color w:val="000000"/>
          <w:sz w:val="22"/>
          <w:szCs w:val="22"/>
        </w:rPr>
      </w:pPr>
    </w:p>
    <w:p w14:paraId="3583E783" w14:textId="77777777" w:rsidR="00035B2B" w:rsidRDefault="00035B2B" w:rsidP="00035B2B">
      <w:pPr>
        <w:spacing w:after="200" w:line="276" w:lineRule="auto"/>
        <w:rPr>
          <w:i w:val="0"/>
          <w:color w:val="000000"/>
          <w:sz w:val="22"/>
          <w:szCs w:val="22"/>
        </w:rPr>
      </w:pPr>
    </w:p>
    <w:p w14:paraId="20555C9E" w14:textId="77777777" w:rsidR="00035B2B" w:rsidRDefault="00035B2B" w:rsidP="00035B2B">
      <w:pPr>
        <w:pStyle w:val="Glava"/>
        <w:tabs>
          <w:tab w:val="left" w:pos="708"/>
        </w:tabs>
        <w:jc w:val="center"/>
        <w:rPr>
          <w:b/>
          <w:i w:val="0"/>
          <w:sz w:val="28"/>
          <w:szCs w:val="28"/>
        </w:rPr>
      </w:pPr>
    </w:p>
    <w:p w14:paraId="05CECC94" w14:textId="77777777" w:rsidR="00035B2B" w:rsidRDefault="00035B2B" w:rsidP="00035B2B">
      <w:pPr>
        <w:rPr>
          <w:i w:val="0"/>
          <w:sz w:val="22"/>
          <w:szCs w:val="22"/>
        </w:rPr>
      </w:pPr>
      <w:r>
        <w:rPr>
          <w:i w:val="0"/>
          <w:sz w:val="22"/>
          <w:szCs w:val="22"/>
        </w:rPr>
        <w:br w:type="page"/>
      </w:r>
    </w:p>
    <w:p w14:paraId="698AFF90"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147B2130" w14:textId="77777777" w:rsidR="00035B2B" w:rsidRDefault="00035B2B" w:rsidP="00035B2B">
      <w:pPr>
        <w:pStyle w:val="Glava"/>
        <w:tabs>
          <w:tab w:val="left" w:pos="708"/>
        </w:tabs>
        <w:jc w:val="center"/>
        <w:rPr>
          <w:b/>
          <w:i w:val="0"/>
          <w:sz w:val="28"/>
          <w:szCs w:val="28"/>
        </w:rPr>
      </w:pPr>
    </w:p>
    <w:p w14:paraId="52B4FB2A" w14:textId="77777777" w:rsidR="00035B2B" w:rsidRDefault="00035B2B" w:rsidP="00035B2B">
      <w:pPr>
        <w:pStyle w:val="Glava"/>
        <w:tabs>
          <w:tab w:val="left" w:pos="708"/>
        </w:tabs>
        <w:jc w:val="center"/>
        <w:rPr>
          <w:b/>
          <w:i w:val="0"/>
          <w:sz w:val="28"/>
          <w:szCs w:val="28"/>
        </w:rPr>
      </w:pPr>
    </w:p>
    <w:p w14:paraId="0414541A"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1AEB14C2"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47880981" w14:textId="77777777" w:rsidR="00035B2B" w:rsidRDefault="00035B2B" w:rsidP="00035B2B">
      <w:pPr>
        <w:pStyle w:val="Glava"/>
        <w:tabs>
          <w:tab w:val="left" w:pos="708"/>
        </w:tabs>
        <w:jc w:val="both"/>
        <w:rPr>
          <w:i w:val="0"/>
          <w:sz w:val="22"/>
          <w:szCs w:val="22"/>
        </w:rPr>
      </w:pPr>
    </w:p>
    <w:p w14:paraId="48E16817" w14:textId="77777777" w:rsidR="00035B2B" w:rsidRDefault="00035B2B" w:rsidP="00035B2B">
      <w:pPr>
        <w:pStyle w:val="Glava"/>
        <w:tabs>
          <w:tab w:val="left" w:pos="708"/>
        </w:tabs>
        <w:ind w:left="1134"/>
        <w:rPr>
          <w:i w:val="0"/>
          <w:sz w:val="22"/>
          <w:szCs w:val="22"/>
        </w:rPr>
      </w:pPr>
    </w:p>
    <w:p w14:paraId="0A63061D"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13EE2C27" w14:textId="77777777" w:rsidR="00035B2B" w:rsidRDefault="00035B2B" w:rsidP="00035B2B">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0"/>
        <w:gridCol w:w="4820"/>
      </w:tblGrid>
      <w:tr w:rsidR="00E21F30" w14:paraId="6979C025" w14:textId="77777777" w:rsidTr="007F163C">
        <w:tc>
          <w:tcPr>
            <w:tcW w:w="4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3208EB0" w14:textId="77777777" w:rsidR="00E21F30" w:rsidRDefault="00E21F30">
            <w:pPr>
              <w:pStyle w:val="Glava"/>
              <w:tabs>
                <w:tab w:val="left" w:pos="708"/>
              </w:tabs>
              <w:ind w:left="54"/>
              <w:rPr>
                <w:i w:val="0"/>
                <w:sz w:val="22"/>
                <w:szCs w:val="22"/>
              </w:rPr>
            </w:pPr>
            <w:r>
              <w:rPr>
                <w:i w:val="0"/>
                <w:sz w:val="22"/>
                <w:szCs w:val="22"/>
              </w:rPr>
              <w:t>Ime in priimek</w:t>
            </w:r>
          </w:p>
        </w:tc>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0ECA76" w14:textId="77777777" w:rsidR="00E21F30" w:rsidRDefault="00E21F30">
            <w:pPr>
              <w:pStyle w:val="Glava"/>
              <w:tabs>
                <w:tab w:val="left" w:pos="708"/>
              </w:tabs>
              <w:ind w:left="54"/>
              <w:rPr>
                <w:i w:val="0"/>
                <w:sz w:val="22"/>
                <w:szCs w:val="22"/>
              </w:rPr>
            </w:pPr>
            <w:r>
              <w:rPr>
                <w:i w:val="0"/>
                <w:sz w:val="22"/>
                <w:szCs w:val="22"/>
              </w:rPr>
              <w:t>Delovno mesto</w:t>
            </w:r>
          </w:p>
        </w:tc>
      </w:tr>
      <w:tr w:rsidR="00E21F30" w14:paraId="463BBE43" w14:textId="77777777" w:rsidTr="00E21F30">
        <w:tc>
          <w:tcPr>
            <w:tcW w:w="4160" w:type="dxa"/>
            <w:tcBorders>
              <w:top w:val="single" w:sz="4" w:space="0" w:color="auto"/>
              <w:left w:val="single" w:sz="4" w:space="0" w:color="auto"/>
              <w:bottom w:val="single" w:sz="4" w:space="0" w:color="auto"/>
              <w:right w:val="single" w:sz="4" w:space="0" w:color="auto"/>
            </w:tcBorders>
          </w:tcPr>
          <w:p w14:paraId="7ECD3CE2" w14:textId="77777777" w:rsidR="00E21F30" w:rsidRDefault="00E21F30">
            <w:pPr>
              <w:pStyle w:val="Glava"/>
              <w:tabs>
                <w:tab w:val="left" w:pos="708"/>
              </w:tabs>
              <w:ind w:left="1134"/>
              <w:rPr>
                <w:i w:val="0"/>
                <w:sz w:val="22"/>
                <w:szCs w:val="22"/>
              </w:rPr>
            </w:pPr>
          </w:p>
        </w:tc>
        <w:tc>
          <w:tcPr>
            <w:tcW w:w="4820" w:type="dxa"/>
            <w:tcBorders>
              <w:top w:val="single" w:sz="4" w:space="0" w:color="auto"/>
              <w:left w:val="single" w:sz="4" w:space="0" w:color="auto"/>
              <w:bottom w:val="single" w:sz="4" w:space="0" w:color="auto"/>
              <w:right w:val="single" w:sz="4" w:space="0" w:color="auto"/>
            </w:tcBorders>
          </w:tcPr>
          <w:p w14:paraId="22A59B18" w14:textId="77777777" w:rsidR="00E21F30" w:rsidRDefault="00E21F30">
            <w:pPr>
              <w:pStyle w:val="Glava"/>
              <w:tabs>
                <w:tab w:val="left" w:pos="708"/>
              </w:tabs>
              <w:ind w:left="1134"/>
              <w:rPr>
                <w:i w:val="0"/>
                <w:sz w:val="22"/>
                <w:szCs w:val="22"/>
              </w:rPr>
            </w:pPr>
          </w:p>
        </w:tc>
      </w:tr>
      <w:tr w:rsidR="00E21F30" w14:paraId="104EF28D" w14:textId="77777777" w:rsidTr="00E21F30">
        <w:tc>
          <w:tcPr>
            <w:tcW w:w="4160" w:type="dxa"/>
            <w:tcBorders>
              <w:top w:val="single" w:sz="4" w:space="0" w:color="auto"/>
              <w:left w:val="single" w:sz="4" w:space="0" w:color="auto"/>
              <w:bottom w:val="single" w:sz="4" w:space="0" w:color="auto"/>
              <w:right w:val="single" w:sz="4" w:space="0" w:color="auto"/>
            </w:tcBorders>
          </w:tcPr>
          <w:p w14:paraId="7CFEE24F" w14:textId="77777777" w:rsidR="00E21F30" w:rsidRDefault="00E21F30">
            <w:pPr>
              <w:pStyle w:val="Glava"/>
              <w:tabs>
                <w:tab w:val="left" w:pos="708"/>
              </w:tabs>
              <w:ind w:left="1134"/>
              <w:rPr>
                <w:i w:val="0"/>
                <w:sz w:val="22"/>
                <w:szCs w:val="22"/>
              </w:rPr>
            </w:pPr>
          </w:p>
        </w:tc>
        <w:tc>
          <w:tcPr>
            <w:tcW w:w="4820" w:type="dxa"/>
            <w:tcBorders>
              <w:top w:val="single" w:sz="4" w:space="0" w:color="auto"/>
              <w:left w:val="single" w:sz="4" w:space="0" w:color="auto"/>
              <w:bottom w:val="single" w:sz="4" w:space="0" w:color="auto"/>
              <w:right w:val="single" w:sz="4" w:space="0" w:color="auto"/>
            </w:tcBorders>
          </w:tcPr>
          <w:p w14:paraId="593CE5F6" w14:textId="77777777" w:rsidR="00E21F30" w:rsidRDefault="00E21F30">
            <w:pPr>
              <w:pStyle w:val="Glava"/>
              <w:tabs>
                <w:tab w:val="left" w:pos="708"/>
              </w:tabs>
              <w:ind w:left="1134"/>
              <w:rPr>
                <w:i w:val="0"/>
                <w:sz w:val="22"/>
                <w:szCs w:val="22"/>
              </w:rPr>
            </w:pPr>
          </w:p>
        </w:tc>
      </w:tr>
    </w:tbl>
    <w:p w14:paraId="3FBBB914" w14:textId="77777777" w:rsidR="00FD4719" w:rsidRDefault="00FD4719" w:rsidP="00035B2B">
      <w:pPr>
        <w:pStyle w:val="Glava"/>
        <w:tabs>
          <w:tab w:val="left" w:pos="708"/>
        </w:tabs>
        <w:ind w:left="1134"/>
        <w:rPr>
          <w:i w:val="0"/>
          <w:sz w:val="22"/>
          <w:szCs w:val="22"/>
        </w:rPr>
      </w:pPr>
    </w:p>
    <w:p w14:paraId="1FB81467" w14:textId="77777777" w:rsidR="00FD4719" w:rsidRDefault="00FD4719" w:rsidP="00035B2B">
      <w:pPr>
        <w:pStyle w:val="Glava"/>
        <w:tabs>
          <w:tab w:val="left" w:pos="708"/>
        </w:tabs>
        <w:ind w:left="1134"/>
        <w:rPr>
          <w:i w:val="0"/>
          <w:sz w:val="22"/>
          <w:szCs w:val="22"/>
        </w:rPr>
      </w:pPr>
    </w:p>
    <w:p w14:paraId="73F3689D" w14:textId="77777777" w:rsidR="00FD4719" w:rsidRDefault="00FD4719" w:rsidP="00035B2B">
      <w:pPr>
        <w:pStyle w:val="Glava"/>
        <w:tabs>
          <w:tab w:val="left" w:pos="708"/>
        </w:tabs>
        <w:ind w:left="1134"/>
        <w:rPr>
          <w:i w:val="0"/>
          <w:sz w:val="22"/>
          <w:szCs w:val="22"/>
        </w:rPr>
      </w:pPr>
    </w:p>
    <w:p w14:paraId="5C014DE3" w14:textId="77777777" w:rsidR="00FD4719" w:rsidRDefault="00FD4719" w:rsidP="00035B2B">
      <w:pPr>
        <w:pStyle w:val="Glava"/>
        <w:tabs>
          <w:tab w:val="left" w:pos="708"/>
        </w:tabs>
        <w:ind w:left="1134"/>
        <w:rPr>
          <w:i w:val="0"/>
          <w:sz w:val="22"/>
          <w:szCs w:val="22"/>
        </w:rPr>
      </w:pPr>
    </w:p>
    <w:p w14:paraId="3915EB3C" w14:textId="77777777" w:rsidR="00FD4719" w:rsidRDefault="00FD4719" w:rsidP="00035B2B">
      <w:pPr>
        <w:pStyle w:val="Glava"/>
        <w:tabs>
          <w:tab w:val="left" w:pos="708"/>
        </w:tabs>
        <w:ind w:left="1134"/>
        <w:rPr>
          <w:i w:val="0"/>
          <w:sz w:val="22"/>
          <w:szCs w:val="22"/>
        </w:rPr>
      </w:pPr>
    </w:p>
    <w:p w14:paraId="18EE3A9C" w14:textId="77777777" w:rsidR="00FD4719" w:rsidRDefault="00FD4719" w:rsidP="00035B2B">
      <w:pPr>
        <w:pStyle w:val="Glava"/>
        <w:tabs>
          <w:tab w:val="left" w:pos="708"/>
        </w:tabs>
        <w:ind w:left="1134"/>
        <w:rPr>
          <w:i w:val="0"/>
          <w:sz w:val="22"/>
          <w:szCs w:val="22"/>
        </w:rPr>
      </w:pPr>
    </w:p>
    <w:p w14:paraId="064B3609" w14:textId="77777777" w:rsidR="00FD4719" w:rsidRDefault="00FD4719" w:rsidP="00035B2B">
      <w:pPr>
        <w:pStyle w:val="Glava"/>
        <w:tabs>
          <w:tab w:val="left" w:pos="708"/>
        </w:tabs>
        <w:ind w:left="1134"/>
        <w:rPr>
          <w:i w:val="0"/>
          <w:sz w:val="22"/>
          <w:szCs w:val="22"/>
        </w:rPr>
      </w:pPr>
    </w:p>
    <w:p w14:paraId="0E64B610" w14:textId="77777777" w:rsidR="00FD4719" w:rsidRDefault="00FD4719" w:rsidP="00035B2B">
      <w:pPr>
        <w:pStyle w:val="Glava"/>
        <w:tabs>
          <w:tab w:val="left" w:pos="708"/>
        </w:tabs>
        <w:ind w:left="1134"/>
        <w:rPr>
          <w:i w:val="0"/>
          <w:sz w:val="22"/>
          <w:szCs w:val="22"/>
        </w:rPr>
      </w:pPr>
    </w:p>
    <w:p w14:paraId="48A93F88" w14:textId="77777777" w:rsidR="00FD4719" w:rsidRDefault="00FD4719" w:rsidP="00035B2B">
      <w:pPr>
        <w:pStyle w:val="Glava"/>
        <w:tabs>
          <w:tab w:val="left" w:pos="708"/>
        </w:tabs>
        <w:ind w:left="1134"/>
        <w:rPr>
          <w:i w:val="0"/>
          <w:sz w:val="22"/>
          <w:szCs w:val="22"/>
        </w:rPr>
      </w:pPr>
    </w:p>
    <w:p w14:paraId="1FF71555" w14:textId="77777777" w:rsidR="00FD4719" w:rsidRDefault="00FD4719" w:rsidP="00035B2B">
      <w:pPr>
        <w:pStyle w:val="Glava"/>
        <w:tabs>
          <w:tab w:val="left" w:pos="708"/>
        </w:tabs>
        <w:ind w:left="1134"/>
        <w:rPr>
          <w:i w:val="0"/>
          <w:sz w:val="22"/>
          <w:szCs w:val="22"/>
        </w:rPr>
      </w:pPr>
    </w:p>
    <w:p w14:paraId="64FA17F2" w14:textId="77777777" w:rsidR="00FD4719" w:rsidRDefault="00FD4719" w:rsidP="00035B2B">
      <w:pPr>
        <w:pStyle w:val="Glava"/>
        <w:tabs>
          <w:tab w:val="left" w:pos="708"/>
        </w:tabs>
        <w:ind w:left="1134"/>
        <w:rPr>
          <w:i w:val="0"/>
          <w:sz w:val="22"/>
          <w:szCs w:val="22"/>
        </w:rPr>
      </w:pPr>
    </w:p>
    <w:p w14:paraId="69759659" w14:textId="77777777" w:rsidR="00FD4719" w:rsidRDefault="00FD4719" w:rsidP="00035B2B">
      <w:pPr>
        <w:pStyle w:val="Glava"/>
        <w:tabs>
          <w:tab w:val="left" w:pos="708"/>
        </w:tabs>
        <w:ind w:left="1134"/>
        <w:rPr>
          <w:i w:val="0"/>
          <w:sz w:val="22"/>
          <w:szCs w:val="22"/>
        </w:rPr>
      </w:pPr>
    </w:p>
    <w:p w14:paraId="5F15C2B3" w14:textId="77777777" w:rsidR="00FD4719" w:rsidRDefault="00FD4719" w:rsidP="00035B2B">
      <w:pPr>
        <w:pStyle w:val="Glava"/>
        <w:tabs>
          <w:tab w:val="left" w:pos="708"/>
        </w:tabs>
        <w:ind w:left="1134"/>
        <w:rPr>
          <w:i w:val="0"/>
          <w:sz w:val="22"/>
          <w:szCs w:val="22"/>
        </w:rPr>
      </w:pPr>
    </w:p>
    <w:p w14:paraId="60DB3C38" w14:textId="77777777" w:rsidR="00FD4719" w:rsidRDefault="00FD4719" w:rsidP="00035B2B">
      <w:pPr>
        <w:pStyle w:val="Glava"/>
        <w:tabs>
          <w:tab w:val="left" w:pos="708"/>
        </w:tabs>
        <w:ind w:left="1134"/>
        <w:rPr>
          <w:i w:val="0"/>
          <w:sz w:val="22"/>
          <w:szCs w:val="22"/>
        </w:rPr>
      </w:pPr>
    </w:p>
    <w:p w14:paraId="55A21F76" w14:textId="77777777" w:rsidR="00FD4719" w:rsidRDefault="00FD4719" w:rsidP="00035B2B">
      <w:pPr>
        <w:pStyle w:val="Glava"/>
        <w:tabs>
          <w:tab w:val="left" w:pos="708"/>
        </w:tabs>
        <w:ind w:left="1134"/>
        <w:rPr>
          <w:i w:val="0"/>
          <w:sz w:val="22"/>
          <w:szCs w:val="22"/>
        </w:rPr>
      </w:pPr>
    </w:p>
    <w:p w14:paraId="479DDA04" w14:textId="77777777" w:rsidR="00FD4719" w:rsidRDefault="00FD4719" w:rsidP="00035B2B">
      <w:pPr>
        <w:pStyle w:val="Glava"/>
        <w:tabs>
          <w:tab w:val="left" w:pos="708"/>
        </w:tabs>
        <w:ind w:left="1134"/>
        <w:rPr>
          <w:i w:val="0"/>
          <w:sz w:val="22"/>
          <w:szCs w:val="22"/>
        </w:rPr>
      </w:pPr>
    </w:p>
    <w:p w14:paraId="0DC1B7BA" w14:textId="77777777" w:rsidR="00FD4719" w:rsidRDefault="00FD4719" w:rsidP="00035B2B">
      <w:pPr>
        <w:pStyle w:val="Glava"/>
        <w:tabs>
          <w:tab w:val="left" w:pos="708"/>
        </w:tabs>
        <w:ind w:left="1134"/>
        <w:rPr>
          <w:i w:val="0"/>
          <w:sz w:val="22"/>
          <w:szCs w:val="22"/>
        </w:rPr>
      </w:pPr>
    </w:p>
    <w:p w14:paraId="5BB2201A" w14:textId="77777777" w:rsidR="00FD4719" w:rsidRDefault="00FD4719" w:rsidP="00035B2B">
      <w:pPr>
        <w:pStyle w:val="Glava"/>
        <w:tabs>
          <w:tab w:val="left" w:pos="708"/>
        </w:tabs>
        <w:ind w:left="1134"/>
        <w:rPr>
          <w:i w:val="0"/>
          <w:sz w:val="22"/>
          <w:szCs w:val="22"/>
        </w:rPr>
      </w:pPr>
    </w:p>
    <w:p w14:paraId="5B8674DD" w14:textId="77777777" w:rsidR="00FD4719" w:rsidRDefault="00FD4719" w:rsidP="00035B2B">
      <w:pPr>
        <w:pStyle w:val="Glava"/>
        <w:tabs>
          <w:tab w:val="left" w:pos="708"/>
        </w:tabs>
        <w:ind w:left="1134"/>
        <w:rPr>
          <w:i w:val="0"/>
          <w:sz w:val="22"/>
          <w:szCs w:val="22"/>
        </w:rPr>
      </w:pPr>
    </w:p>
    <w:p w14:paraId="503E1FF2" w14:textId="77777777" w:rsidR="00FD4719" w:rsidRDefault="00FD4719" w:rsidP="00035B2B">
      <w:pPr>
        <w:pStyle w:val="Glava"/>
        <w:tabs>
          <w:tab w:val="left" w:pos="708"/>
        </w:tabs>
        <w:ind w:left="1134"/>
        <w:rPr>
          <w:i w:val="0"/>
          <w:sz w:val="22"/>
          <w:szCs w:val="22"/>
        </w:rPr>
      </w:pPr>
    </w:p>
    <w:p w14:paraId="7A5C62B3" w14:textId="77777777" w:rsidR="00FD4719" w:rsidRDefault="00FD4719" w:rsidP="00035B2B">
      <w:pPr>
        <w:pStyle w:val="Glava"/>
        <w:tabs>
          <w:tab w:val="left" w:pos="708"/>
        </w:tabs>
        <w:ind w:left="1134"/>
        <w:rPr>
          <w:i w:val="0"/>
          <w:sz w:val="22"/>
          <w:szCs w:val="22"/>
        </w:rPr>
      </w:pPr>
    </w:p>
    <w:p w14:paraId="45435A6C" w14:textId="77777777" w:rsidR="00035B2B" w:rsidRDefault="00035B2B" w:rsidP="00035B2B">
      <w:pPr>
        <w:pStyle w:val="Glava"/>
        <w:tabs>
          <w:tab w:val="left" w:pos="708"/>
        </w:tabs>
        <w:rPr>
          <w:i w:val="0"/>
          <w:sz w:val="22"/>
          <w:szCs w:val="22"/>
        </w:rPr>
      </w:pPr>
    </w:p>
    <w:p w14:paraId="43F0C291" w14:textId="77777777" w:rsidR="00035B2B" w:rsidRDefault="00035B2B" w:rsidP="00035B2B">
      <w:pPr>
        <w:pStyle w:val="Glava"/>
        <w:tabs>
          <w:tab w:val="left" w:pos="708"/>
        </w:tabs>
        <w:ind w:left="1134"/>
        <w:rPr>
          <w:i w:val="0"/>
          <w:sz w:val="22"/>
          <w:szCs w:val="22"/>
        </w:rPr>
      </w:pPr>
    </w:p>
    <w:p w14:paraId="06650CA5" w14:textId="77777777" w:rsidR="00035B2B" w:rsidRDefault="00035B2B" w:rsidP="00035B2B">
      <w:pPr>
        <w:pStyle w:val="Glava"/>
        <w:tabs>
          <w:tab w:val="left" w:pos="708"/>
        </w:tabs>
        <w:ind w:left="1080"/>
        <w:jc w:val="both"/>
        <w:rPr>
          <w:i w:val="0"/>
          <w:sz w:val="22"/>
          <w:szCs w:val="22"/>
        </w:rPr>
      </w:pPr>
    </w:p>
    <w:p w14:paraId="6DA2D2DB" w14:textId="77777777" w:rsidR="00035B2B" w:rsidRDefault="00035B2B" w:rsidP="00035B2B">
      <w:pPr>
        <w:pStyle w:val="Glava"/>
        <w:tabs>
          <w:tab w:val="left" w:pos="708"/>
        </w:tabs>
        <w:ind w:left="1080"/>
        <w:jc w:val="both"/>
        <w:rPr>
          <w:i w:val="0"/>
          <w:sz w:val="22"/>
          <w:szCs w:val="22"/>
        </w:rPr>
      </w:pPr>
    </w:p>
    <w:p w14:paraId="1A800F40" w14:textId="77777777" w:rsidR="00035B2B" w:rsidRDefault="00035B2B" w:rsidP="00035B2B">
      <w:pPr>
        <w:pStyle w:val="Glava"/>
        <w:tabs>
          <w:tab w:val="left" w:pos="708"/>
        </w:tabs>
        <w:ind w:left="1080"/>
        <w:jc w:val="both"/>
        <w:rPr>
          <w:i w:val="0"/>
          <w:sz w:val="22"/>
          <w:szCs w:val="22"/>
        </w:rPr>
      </w:pPr>
    </w:p>
    <w:p w14:paraId="3DD5CF1C" w14:textId="77777777" w:rsidR="00035B2B" w:rsidRDefault="00035B2B" w:rsidP="00035B2B">
      <w:pPr>
        <w:pStyle w:val="Glava"/>
        <w:tabs>
          <w:tab w:val="left" w:pos="708"/>
        </w:tabs>
        <w:ind w:left="1080"/>
        <w:jc w:val="both"/>
        <w:rPr>
          <w:i w:val="0"/>
          <w:sz w:val="22"/>
          <w:szCs w:val="22"/>
        </w:rPr>
      </w:pPr>
    </w:p>
    <w:p w14:paraId="4E773C3D" w14:textId="77777777" w:rsidR="007A13A6" w:rsidRDefault="007A13A6" w:rsidP="00035B2B">
      <w:pPr>
        <w:pStyle w:val="Glava"/>
        <w:tabs>
          <w:tab w:val="left" w:pos="708"/>
        </w:tabs>
        <w:ind w:left="1080"/>
        <w:jc w:val="both"/>
        <w:rPr>
          <w:i w:val="0"/>
          <w:sz w:val="22"/>
          <w:szCs w:val="22"/>
        </w:rPr>
      </w:pPr>
    </w:p>
    <w:p w14:paraId="4F4ECC8C" w14:textId="77777777" w:rsidR="007A13A6" w:rsidRDefault="007A13A6" w:rsidP="00035B2B">
      <w:pPr>
        <w:pStyle w:val="Glava"/>
        <w:tabs>
          <w:tab w:val="left" w:pos="708"/>
        </w:tabs>
        <w:ind w:left="1080"/>
        <w:jc w:val="both"/>
        <w:rPr>
          <w:i w:val="0"/>
          <w:sz w:val="22"/>
          <w:szCs w:val="22"/>
        </w:rPr>
      </w:pPr>
    </w:p>
    <w:p w14:paraId="1D09EF47" w14:textId="77777777" w:rsidR="007A13A6" w:rsidRDefault="007A13A6" w:rsidP="00035B2B">
      <w:pPr>
        <w:pStyle w:val="Glava"/>
        <w:tabs>
          <w:tab w:val="left" w:pos="708"/>
        </w:tabs>
        <w:ind w:left="1080"/>
        <w:jc w:val="both"/>
        <w:rPr>
          <w:i w:val="0"/>
          <w:sz w:val="22"/>
          <w:szCs w:val="22"/>
        </w:rPr>
      </w:pPr>
    </w:p>
    <w:p w14:paraId="212D3729" w14:textId="77777777" w:rsidR="007A13A6" w:rsidRDefault="007A13A6" w:rsidP="00035B2B">
      <w:pPr>
        <w:pStyle w:val="Glava"/>
        <w:tabs>
          <w:tab w:val="left" w:pos="708"/>
        </w:tabs>
        <w:ind w:left="1080"/>
        <w:jc w:val="both"/>
        <w:rPr>
          <w:i w:val="0"/>
          <w:sz w:val="22"/>
          <w:szCs w:val="22"/>
        </w:rPr>
      </w:pPr>
    </w:p>
    <w:p w14:paraId="5EA9D47E" w14:textId="77777777" w:rsidR="007A13A6" w:rsidRDefault="007A13A6" w:rsidP="00035B2B">
      <w:pPr>
        <w:pStyle w:val="Glava"/>
        <w:tabs>
          <w:tab w:val="left" w:pos="708"/>
        </w:tabs>
        <w:ind w:left="1080"/>
        <w:jc w:val="both"/>
        <w:rPr>
          <w:i w:val="0"/>
          <w:sz w:val="22"/>
          <w:szCs w:val="22"/>
        </w:rPr>
      </w:pPr>
    </w:p>
    <w:p w14:paraId="3449D33F" w14:textId="77777777" w:rsidR="007A13A6" w:rsidRDefault="007A13A6" w:rsidP="00035B2B">
      <w:pPr>
        <w:pStyle w:val="Glava"/>
        <w:tabs>
          <w:tab w:val="left" w:pos="708"/>
        </w:tabs>
        <w:ind w:left="1080"/>
        <w:jc w:val="both"/>
        <w:rPr>
          <w:i w:val="0"/>
          <w:sz w:val="22"/>
          <w:szCs w:val="22"/>
        </w:rPr>
      </w:pPr>
    </w:p>
    <w:p w14:paraId="0F39D9D4" w14:textId="77777777" w:rsidR="007A13A6" w:rsidRDefault="007A13A6" w:rsidP="00035B2B">
      <w:pPr>
        <w:pStyle w:val="Glava"/>
        <w:tabs>
          <w:tab w:val="left" w:pos="708"/>
        </w:tabs>
        <w:ind w:left="1080"/>
        <w:jc w:val="both"/>
        <w:rPr>
          <w:i w:val="0"/>
          <w:sz w:val="22"/>
          <w:szCs w:val="22"/>
        </w:rPr>
      </w:pPr>
    </w:p>
    <w:p w14:paraId="3966477F" w14:textId="77777777" w:rsidR="008931B9" w:rsidRDefault="008931B9" w:rsidP="00035B2B">
      <w:pPr>
        <w:pStyle w:val="Glava"/>
        <w:tabs>
          <w:tab w:val="left" w:pos="708"/>
        </w:tabs>
        <w:ind w:left="1080"/>
        <w:jc w:val="both"/>
        <w:rPr>
          <w:i w:val="0"/>
          <w:sz w:val="22"/>
          <w:szCs w:val="22"/>
        </w:rPr>
      </w:pPr>
    </w:p>
    <w:p w14:paraId="23D1B6CB" w14:textId="77777777" w:rsidR="008931B9" w:rsidRDefault="008931B9" w:rsidP="00035B2B">
      <w:pPr>
        <w:pStyle w:val="Glava"/>
        <w:tabs>
          <w:tab w:val="left" w:pos="708"/>
        </w:tabs>
        <w:ind w:left="1080"/>
        <w:jc w:val="both"/>
        <w:rPr>
          <w:i w:val="0"/>
          <w:sz w:val="22"/>
          <w:szCs w:val="22"/>
        </w:rPr>
      </w:pPr>
    </w:p>
    <w:p w14:paraId="3F5E538D" w14:textId="77777777" w:rsidR="008931B9" w:rsidRDefault="008931B9" w:rsidP="00035B2B">
      <w:pPr>
        <w:pStyle w:val="Glava"/>
        <w:tabs>
          <w:tab w:val="left" w:pos="708"/>
        </w:tabs>
        <w:ind w:left="1080"/>
        <w:jc w:val="both"/>
        <w:rPr>
          <w:i w:val="0"/>
          <w:sz w:val="22"/>
          <w:szCs w:val="22"/>
        </w:rPr>
      </w:pPr>
    </w:p>
    <w:p w14:paraId="20B81ED8" w14:textId="77777777" w:rsidR="008931B9" w:rsidRDefault="008931B9" w:rsidP="00035B2B">
      <w:pPr>
        <w:pStyle w:val="Glava"/>
        <w:tabs>
          <w:tab w:val="left" w:pos="708"/>
        </w:tabs>
        <w:ind w:left="1080"/>
        <w:jc w:val="both"/>
        <w:rPr>
          <w:i w:val="0"/>
          <w:sz w:val="22"/>
          <w:szCs w:val="22"/>
        </w:rPr>
      </w:pPr>
    </w:p>
    <w:p w14:paraId="5283F70B" w14:textId="77777777" w:rsidR="008931B9" w:rsidRDefault="008931B9" w:rsidP="00035B2B">
      <w:pPr>
        <w:pStyle w:val="Glava"/>
        <w:tabs>
          <w:tab w:val="left" w:pos="708"/>
        </w:tabs>
        <w:ind w:left="1080"/>
        <w:jc w:val="both"/>
        <w:rPr>
          <w:i w:val="0"/>
          <w:sz w:val="22"/>
          <w:szCs w:val="22"/>
        </w:rPr>
      </w:pPr>
    </w:p>
    <w:p w14:paraId="2BA95224" w14:textId="77777777" w:rsidR="008931B9" w:rsidRDefault="008931B9" w:rsidP="00035B2B">
      <w:pPr>
        <w:pStyle w:val="Glava"/>
        <w:tabs>
          <w:tab w:val="left" w:pos="708"/>
        </w:tabs>
        <w:ind w:left="1080"/>
        <w:jc w:val="both"/>
        <w:rPr>
          <w:i w:val="0"/>
          <w:sz w:val="22"/>
          <w:szCs w:val="22"/>
        </w:rPr>
      </w:pPr>
    </w:p>
    <w:p w14:paraId="19C0ED32" w14:textId="77777777" w:rsidR="008931B9" w:rsidRDefault="008931B9" w:rsidP="00035B2B">
      <w:pPr>
        <w:pStyle w:val="Glava"/>
        <w:tabs>
          <w:tab w:val="left" w:pos="708"/>
        </w:tabs>
        <w:ind w:left="1080"/>
        <w:jc w:val="both"/>
        <w:rPr>
          <w:i w:val="0"/>
          <w:sz w:val="22"/>
          <w:szCs w:val="22"/>
        </w:rPr>
      </w:pPr>
    </w:p>
    <w:p w14:paraId="195860E5"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6E8A00D6" w14:textId="77777777" w:rsidR="008931B9" w:rsidRPr="003711C4" w:rsidRDefault="008931B9" w:rsidP="008931B9"/>
    <w:p w14:paraId="3F4F152B" w14:textId="77777777" w:rsidR="008931B9" w:rsidRPr="003711C4" w:rsidRDefault="008931B9" w:rsidP="008931B9"/>
    <w:p w14:paraId="57EBDD2C" w14:textId="77777777" w:rsidR="008931B9" w:rsidRPr="003711C4" w:rsidRDefault="008931B9" w:rsidP="008931B9">
      <w:pPr>
        <w:jc w:val="center"/>
        <w:rPr>
          <w:b/>
          <w:i w:val="0"/>
          <w:sz w:val="28"/>
          <w:szCs w:val="28"/>
        </w:rPr>
      </w:pPr>
      <w:r w:rsidRPr="003711C4">
        <w:rPr>
          <w:b/>
          <w:i w:val="0"/>
          <w:sz w:val="28"/>
          <w:szCs w:val="28"/>
        </w:rPr>
        <w:t xml:space="preserve">SEZNAM KADROV </w:t>
      </w:r>
    </w:p>
    <w:p w14:paraId="0E90D6ED" w14:textId="77777777" w:rsidR="006D236E" w:rsidRDefault="006D236E" w:rsidP="008931B9">
      <w:pPr>
        <w:ind w:firstLine="851"/>
        <w:jc w:val="center"/>
        <w:rPr>
          <w:i w:val="0"/>
          <w:sz w:val="22"/>
          <w:szCs w:val="22"/>
        </w:rPr>
      </w:pPr>
    </w:p>
    <w:p w14:paraId="6591F1D3" w14:textId="77777777" w:rsidR="00FB2D5B" w:rsidRPr="004869C7" w:rsidRDefault="00FB2D5B" w:rsidP="00FB2D5B">
      <w:pPr>
        <w:ind w:left="851"/>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3711C4" w:rsidRDefault="00FB2D5B" w:rsidP="00FB2D5B">
      <w:pPr>
        <w:jc w:val="center"/>
        <w:rPr>
          <w:b/>
          <w:i w:val="0"/>
          <w:sz w:val="28"/>
          <w:szCs w:val="28"/>
        </w:rPr>
      </w:pPr>
    </w:p>
    <w:p w14:paraId="65A835C2"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VSI KADRI</w:t>
      </w:r>
    </w:p>
    <w:p w14:paraId="01233556" w14:textId="77777777" w:rsidR="00FB2D5B" w:rsidRPr="004869C7" w:rsidRDefault="00FB2D5B" w:rsidP="00FB2D5B">
      <w:pPr>
        <w:rPr>
          <w:i w:val="0"/>
          <w:sz w:val="22"/>
          <w:szCs w:val="22"/>
        </w:rPr>
      </w:pPr>
    </w:p>
    <w:p w14:paraId="3EC1E043" w14:textId="4503E298" w:rsidR="00FB2D5B" w:rsidRDefault="00FB2D5B" w:rsidP="00FB2D5B">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000B5F81" w:rsidRPr="0019164B">
        <w:rPr>
          <w:i w:val="0"/>
          <w:color w:val="000000" w:themeColor="text1"/>
          <w:sz w:val="22"/>
          <w:szCs w:val="22"/>
        </w:rPr>
        <w:t>pete</w:t>
      </w:r>
      <w:r w:rsidRPr="00B13050">
        <w:rPr>
          <w:i w:val="0"/>
          <w:color w:val="000000" w:themeColor="text1"/>
          <w:sz w:val="22"/>
          <w:szCs w:val="22"/>
        </w:rPr>
        <w:t xml:space="preserve"> točke 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naročnik zahteva </w:t>
      </w:r>
      <w:r w:rsidR="00842842" w:rsidRPr="004640BA">
        <w:rPr>
          <w:b/>
          <w:i w:val="0"/>
          <w:color w:val="000000" w:themeColor="text1"/>
          <w:sz w:val="26"/>
          <w:szCs w:val="26"/>
          <w:u w:val="single"/>
        </w:rPr>
        <w:t xml:space="preserve">minimalno </w:t>
      </w:r>
      <w:r w:rsidR="00B2661C" w:rsidRPr="004640BA">
        <w:rPr>
          <w:b/>
          <w:i w:val="0"/>
          <w:color w:val="000000" w:themeColor="text1"/>
          <w:sz w:val="26"/>
          <w:szCs w:val="26"/>
          <w:u w:val="single"/>
        </w:rPr>
        <w:t>6</w:t>
      </w:r>
      <w:r w:rsidR="00E21F30" w:rsidRPr="004640BA">
        <w:rPr>
          <w:b/>
          <w:i w:val="0"/>
          <w:color w:val="000000" w:themeColor="text1"/>
          <w:sz w:val="26"/>
          <w:szCs w:val="26"/>
          <w:u w:val="single"/>
        </w:rPr>
        <w:t xml:space="preserve"> </w:t>
      </w:r>
      <w:r w:rsidR="00842842" w:rsidRPr="004640BA">
        <w:rPr>
          <w:b/>
          <w:i w:val="0"/>
          <w:color w:val="000000" w:themeColor="text1"/>
          <w:sz w:val="26"/>
          <w:szCs w:val="26"/>
          <w:u w:val="single"/>
        </w:rPr>
        <w:t>delavcev</w:t>
      </w:r>
      <w:r w:rsidRPr="007E7D33">
        <w:rPr>
          <w:i w:val="0"/>
          <w:color w:val="000000" w:themeColor="text1"/>
          <w:sz w:val="22"/>
          <w:szCs w:val="22"/>
        </w:rPr>
        <w:t xml:space="preserve"> </w:t>
      </w:r>
    </w:p>
    <w:p w14:paraId="2EC530C6" w14:textId="77777777" w:rsidR="00FB2D5B" w:rsidRDefault="00FB2D5B" w:rsidP="00FB2D5B">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FB2D5B" w:rsidRPr="008931B9" w14:paraId="4915A541" w14:textId="77777777" w:rsidTr="00FB2D5B">
        <w:trPr>
          <w:trHeight w:val="567"/>
        </w:trPr>
        <w:tc>
          <w:tcPr>
            <w:tcW w:w="3549" w:type="dxa"/>
            <w:vAlign w:val="center"/>
          </w:tcPr>
          <w:p w14:paraId="5DECF757" w14:textId="77777777" w:rsidR="00FB2D5B" w:rsidRPr="00B13050" w:rsidRDefault="00FB2D5B" w:rsidP="00FB2D5B">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6D9B585" w14:textId="77777777" w:rsidR="00FB2D5B" w:rsidRPr="0030228E" w:rsidRDefault="00FB2D5B" w:rsidP="00FB2D5B">
            <w:pPr>
              <w:jc w:val="center"/>
              <w:rPr>
                <w:b/>
                <w:i w:val="0"/>
                <w:sz w:val="22"/>
                <w:szCs w:val="22"/>
              </w:rPr>
            </w:pPr>
          </w:p>
        </w:tc>
      </w:tr>
    </w:tbl>
    <w:p w14:paraId="5E7184B4" w14:textId="77777777" w:rsidR="00FB2D5B" w:rsidRDefault="00FB2D5B" w:rsidP="00FB2D5B">
      <w:pPr>
        <w:rPr>
          <w:i w:val="0"/>
          <w:sz w:val="22"/>
          <w:szCs w:val="22"/>
        </w:rPr>
      </w:pPr>
    </w:p>
    <w:p w14:paraId="43FCE247"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KADRI ZA NEDOLOČEN ČAS</w:t>
      </w:r>
    </w:p>
    <w:p w14:paraId="5781A56B" w14:textId="77777777" w:rsidR="00FB2D5B" w:rsidRDefault="00FB2D5B" w:rsidP="00FB2D5B">
      <w:pPr>
        <w:pStyle w:val="Odstavekseznama"/>
        <w:ind w:left="1211"/>
        <w:rPr>
          <w:i w:val="0"/>
          <w:sz w:val="22"/>
          <w:szCs w:val="22"/>
        </w:rPr>
      </w:pPr>
    </w:p>
    <w:p w14:paraId="23B3DBBB" w14:textId="77777777" w:rsidR="00FB2D5B" w:rsidRPr="00DB4CC4" w:rsidRDefault="00FB2D5B" w:rsidP="00FB2D5B">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FB2D5B">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FB2D5B" w:rsidRPr="008931B9" w14:paraId="474C64C4" w14:textId="77777777" w:rsidTr="00FB2D5B">
        <w:trPr>
          <w:trHeight w:val="454"/>
        </w:trPr>
        <w:tc>
          <w:tcPr>
            <w:tcW w:w="992" w:type="dxa"/>
            <w:shd w:val="clear" w:color="auto" w:fill="auto"/>
            <w:vAlign w:val="center"/>
          </w:tcPr>
          <w:p w14:paraId="3B8B6713" w14:textId="77777777" w:rsidR="00FB2D5B" w:rsidRPr="008931B9" w:rsidRDefault="00FB2D5B" w:rsidP="00FB2D5B">
            <w:pPr>
              <w:ind w:hanging="38"/>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FB2D5B">
            <w:pPr>
              <w:jc w:val="center"/>
              <w:rPr>
                <w:i w:val="0"/>
                <w:sz w:val="22"/>
                <w:szCs w:val="22"/>
              </w:rPr>
            </w:pPr>
            <w:r w:rsidRPr="008931B9">
              <w:rPr>
                <w:b/>
                <w:i w:val="0"/>
                <w:sz w:val="22"/>
                <w:szCs w:val="22"/>
              </w:rPr>
              <w:t xml:space="preserve">Ime in priimek </w:t>
            </w:r>
          </w:p>
        </w:tc>
      </w:tr>
      <w:tr w:rsidR="00FB2D5B" w:rsidRPr="008931B9" w14:paraId="031FCFE5" w14:textId="77777777" w:rsidTr="00FB2D5B">
        <w:trPr>
          <w:trHeight w:val="454"/>
        </w:trPr>
        <w:tc>
          <w:tcPr>
            <w:tcW w:w="992" w:type="dxa"/>
            <w:shd w:val="clear" w:color="auto" w:fill="auto"/>
            <w:vAlign w:val="center"/>
          </w:tcPr>
          <w:p w14:paraId="58C293A2" w14:textId="77777777" w:rsidR="00FB2D5B" w:rsidRPr="008931B9" w:rsidRDefault="00FB2D5B" w:rsidP="00FB2D5B">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FB2D5B">
            <w:pPr>
              <w:jc w:val="center"/>
              <w:rPr>
                <w:i w:val="0"/>
                <w:sz w:val="22"/>
                <w:szCs w:val="22"/>
              </w:rPr>
            </w:pPr>
          </w:p>
        </w:tc>
      </w:tr>
      <w:tr w:rsidR="00FB2D5B" w:rsidRPr="008931B9" w14:paraId="74ADB2F5" w14:textId="77777777" w:rsidTr="00FB2D5B">
        <w:trPr>
          <w:trHeight w:val="454"/>
        </w:trPr>
        <w:tc>
          <w:tcPr>
            <w:tcW w:w="992" w:type="dxa"/>
            <w:shd w:val="clear" w:color="auto" w:fill="auto"/>
            <w:vAlign w:val="center"/>
          </w:tcPr>
          <w:p w14:paraId="767726A8" w14:textId="77777777" w:rsidR="00FB2D5B" w:rsidRPr="008931B9" w:rsidRDefault="00FB2D5B" w:rsidP="00FB2D5B">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FB2D5B">
            <w:pPr>
              <w:jc w:val="center"/>
              <w:rPr>
                <w:i w:val="0"/>
                <w:sz w:val="22"/>
                <w:szCs w:val="22"/>
              </w:rPr>
            </w:pPr>
          </w:p>
        </w:tc>
      </w:tr>
      <w:tr w:rsidR="00FB2D5B" w:rsidRPr="008931B9" w14:paraId="19ACECCE" w14:textId="77777777" w:rsidTr="00FB2D5B">
        <w:trPr>
          <w:trHeight w:val="454"/>
        </w:trPr>
        <w:tc>
          <w:tcPr>
            <w:tcW w:w="992" w:type="dxa"/>
            <w:shd w:val="clear" w:color="auto" w:fill="auto"/>
            <w:vAlign w:val="center"/>
          </w:tcPr>
          <w:p w14:paraId="46B74435" w14:textId="77777777" w:rsidR="00FB2D5B" w:rsidRPr="008931B9" w:rsidRDefault="00FB2D5B" w:rsidP="00FB2D5B">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FB2D5B">
            <w:pPr>
              <w:jc w:val="center"/>
              <w:rPr>
                <w:i w:val="0"/>
                <w:sz w:val="22"/>
                <w:szCs w:val="22"/>
              </w:rPr>
            </w:pPr>
          </w:p>
        </w:tc>
      </w:tr>
      <w:tr w:rsidR="00FB2D5B" w:rsidRPr="008931B9" w14:paraId="717F8E0F" w14:textId="77777777" w:rsidTr="00FB2D5B">
        <w:trPr>
          <w:trHeight w:val="454"/>
        </w:trPr>
        <w:tc>
          <w:tcPr>
            <w:tcW w:w="992" w:type="dxa"/>
            <w:shd w:val="clear" w:color="auto" w:fill="auto"/>
            <w:vAlign w:val="center"/>
          </w:tcPr>
          <w:p w14:paraId="1A054B51" w14:textId="77777777" w:rsidR="00FB2D5B" w:rsidRPr="008931B9" w:rsidRDefault="00FB2D5B" w:rsidP="00FB2D5B">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FB2D5B">
            <w:pPr>
              <w:jc w:val="center"/>
              <w:rPr>
                <w:i w:val="0"/>
                <w:sz w:val="22"/>
                <w:szCs w:val="22"/>
              </w:rPr>
            </w:pPr>
          </w:p>
        </w:tc>
      </w:tr>
      <w:tr w:rsidR="00FB2D5B" w:rsidRPr="008931B9" w14:paraId="142DC0D0" w14:textId="77777777" w:rsidTr="00FB2D5B">
        <w:trPr>
          <w:trHeight w:val="454"/>
        </w:trPr>
        <w:tc>
          <w:tcPr>
            <w:tcW w:w="992" w:type="dxa"/>
            <w:shd w:val="clear" w:color="auto" w:fill="auto"/>
            <w:vAlign w:val="center"/>
          </w:tcPr>
          <w:p w14:paraId="4579BB0D" w14:textId="77777777" w:rsidR="00FB2D5B" w:rsidRPr="008931B9" w:rsidRDefault="00FB2D5B" w:rsidP="00FB2D5B">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FB2D5B">
            <w:pPr>
              <w:jc w:val="center"/>
              <w:rPr>
                <w:i w:val="0"/>
                <w:sz w:val="22"/>
                <w:szCs w:val="22"/>
              </w:rPr>
            </w:pPr>
          </w:p>
        </w:tc>
      </w:tr>
      <w:tr w:rsidR="00FB2D5B" w:rsidRPr="008931B9" w14:paraId="60C09CD2" w14:textId="77777777" w:rsidTr="00FB2D5B">
        <w:trPr>
          <w:trHeight w:val="454"/>
        </w:trPr>
        <w:tc>
          <w:tcPr>
            <w:tcW w:w="992" w:type="dxa"/>
            <w:shd w:val="clear" w:color="auto" w:fill="auto"/>
            <w:vAlign w:val="center"/>
          </w:tcPr>
          <w:p w14:paraId="3A4AA7E1" w14:textId="77777777" w:rsidR="00FB2D5B" w:rsidRDefault="00FB2D5B" w:rsidP="00FB2D5B">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FB2D5B">
            <w:pPr>
              <w:jc w:val="center"/>
              <w:rPr>
                <w:i w:val="0"/>
                <w:sz w:val="22"/>
                <w:szCs w:val="22"/>
              </w:rPr>
            </w:pPr>
          </w:p>
        </w:tc>
      </w:tr>
      <w:tr w:rsidR="00FB2D5B" w:rsidRPr="008931B9" w14:paraId="232B6039" w14:textId="77777777" w:rsidTr="00FB2D5B">
        <w:trPr>
          <w:trHeight w:val="454"/>
        </w:trPr>
        <w:tc>
          <w:tcPr>
            <w:tcW w:w="992" w:type="dxa"/>
            <w:shd w:val="clear" w:color="auto" w:fill="auto"/>
            <w:vAlign w:val="center"/>
          </w:tcPr>
          <w:p w14:paraId="584D1EB9" w14:textId="77777777" w:rsidR="00FB2D5B" w:rsidRDefault="00FB2D5B" w:rsidP="00FB2D5B">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FB2D5B">
            <w:pPr>
              <w:jc w:val="center"/>
              <w:rPr>
                <w:i w:val="0"/>
                <w:sz w:val="22"/>
                <w:szCs w:val="22"/>
              </w:rPr>
            </w:pPr>
          </w:p>
        </w:tc>
      </w:tr>
      <w:tr w:rsidR="00FB2D5B" w:rsidRPr="008931B9" w14:paraId="487525DB" w14:textId="77777777" w:rsidTr="00FB2D5B">
        <w:trPr>
          <w:trHeight w:val="454"/>
        </w:trPr>
        <w:tc>
          <w:tcPr>
            <w:tcW w:w="992" w:type="dxa"/>
            <w:shd w:val="clear" w:color="auto" w:fill="auto"/>
            <w:vAlign w:val="center"/>
          </w:tcPr>
          <w:p w14:paraId="52174273" w14:textId="77777777" w:rsidR="00FB2D5B" w:rsidRDefault="00FB2D5B" w:rsidP="00FB2D5B">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FB2D5B">
            <w:pPr>
              <w:jc w:val="center"/>
              <w:rPr>
                <w:i w:val="0"/>
                <w:sz w:val="22"/>
                <w:szCs w:val="22"/>
              </w:rPr>
            </w:pPr>
          </w:p>
        </w:tc>
      </w:tr>
    </w:tbl>
    <w:p w14:paraId="513A2CA8" w14:textId="77777777" w:rsidR="00FB2D5B" w:rsidRPr="00B13050" w:rsidRDefault="00FB2D5B" w:rsidP="00FB2D5B">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77777777" w:rsidR="00FB2D5B" w:rsidRPr="007E7D33" w:rsidRDefault="00FB2D5B" w:rsidP="00FB2D5B">
      <w:pPr>
        <w:jc w:val="both"/>
        <w:rPr>
          <w:b/>
          <w:i w:val="0"/>
          <w:sz w:val="22"/>
          <w:szCs w:val="22"/>
        </w:rPr>
      </w:pPr>
    </w:p>
    <w:p w14:paraId="2B35E93C" w14:textId="77777777" w:rsidR="00FB2D5B" w:rsidRDefault="00FB2D5B" w:rsidP="00FB2D5B">
      <w:pPr>
        <w:pStyle w:val="Odstavekseznama"/>
        <w:numPr>
          <w:ilvl w:val="0"/>
          <w:numId w:val="60"/>
        </w:numPr>
        <w:jc w:val="both"/>
        <w:rPr>
          <w:b/>
          <w:i w:val="0"/>
          <w:sz w:val="22"/>
          <w:szCs w:val="22"/>
        </w:rPr>
      </w:pPr>
      <w:r w:rsidRPr="007E7D33">
        <w:rPr>
          <w:b/>
          <w:i w:val="0"/>
          <w:sz w:val="22"/>
          <w:szCs w:val="22"/>
        </w:rPr>
        <w:t>IZRAČUN</w:t>
      </w:r>
    </w:p>
    <w:p w14:paraId="4E417598" w14:textId="77777777" w:rsidR="00FB2D5B" w:rsidRDefault="00FB2D5B" w:rsidP="00FB2D5B">
      <w:pPr>
        <w:pStyle w:val="Odstavekseznama"/>
        <w:ind w:left="1211"/>
        <w:jc w:val="both"/>
        <w:rPr>
          <w:b/>
          <w:i w:val="0"/>
          <w:sz w:val="22"/>
          <w:szCs w:val="22"/>
        </w:rPr>
      </w:pPr>
    </w:p>
    <w:p w14:paraId="4049170B" w14:textId="77777777" w:rsidR="00FB2D5B" w:rsidRPr="007E7D33" w:rsidRDefault="00FB2D5B" w:rsidP="00FB2D5B">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F05DE22" w14:textId="77777777" w:rsidR="00FB2D5B" w:rsidRDefault="00FB2D5B" w:rsidP="00FB2D5B">
      <w:pPr>
        <w:jc w:val="both"/>
        <w:rPr>
          <w:i w:val="0"/>
          <w:sz w:val="22"/>
          <w:szCs w:val="22"/>
        </w:rPr>
      </w:pPr>
    </w:p>
    <w:tbl>
      <w:tblPr>
        <w:tblStyle w:val="Tabelamrea"/>
        <w:tblW w:w="9214" w:type="dxa"/>
        <w:tblInd w:w="846" w:type="dxa"/>
        <w:tblLook w:val="04A0" w:firstRow="1" w:lastRow="0" w:firstColumn="1" w:lastColumn="0" w:noHBand="0" w:noVBand="1"/>
      </w:tblPr>
      <w:tblGrid>
        <w:gridCol w:w="6095"/>
        <w:gridCol w:w="3119"/>
      </w:tblGrid>
      <w:tr w:rsidR="00FB2D5B" w:rsidRPr="008931B9" w14:paraId="57843514" w14:textId="77777777" w:rsidTr="00403EEE">
        <w:trPr>
          <w:trHeight w:val="567"/>
        </w:trPr>
        <w:tc>
          <w:tcPr>
            <w:tcW w:w="6095" w:type="dxa"/>
          </w:tcPr>
          <w:p w14:paraId="2F278FBA" w14:textId="77777777" w:rsidR="00403EEE" w:rsidRDefault="00FB2D5B" w:rsidP="00403EEE">
            <w:pPr>
              <w:ind w:right="-112"/>
              <w:rPr>
                <w:i w:val="0"/>
                <w:sz w:val="20"/>
                <w:szCs w:val="22"/>
              </w:rPr>
            </w:pPr>
            <w:r w:rsidRPr="00403EEE">
              <w:rPr>
                <w:i w:val="0"/>
                <w:sz w:val="20"/>
                <w:szCs w:val="22"/>
              </w:rPr>
              <w:t xml:space="preserve">ODSTOTEK NOMINIRANEGA KADRA </w:t>
            </w:r>
          </w:p>
          <w:p w14:paraId="1BC19017" w14:textId="77777777" w:rsidR="00403EEE" w:rsidRDefault="00FB2D5B" w:rsidP="00403EEE">
            <w:pPr>
              <w:ind w:right="-112"/>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FB2D5B">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788D15A4" w14:textId="77777777" w:rsidR="00FB2D5B" w:rsidRPr="0030228E" w:rsidRDefault="00403EEE" w:rsidP="00403EEE">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FB2D5B">
      <w:pPr>
        <w:jc w:val="both"/>
        <w:rPr>
          <w:i w:val="0"/>
          <w:sz w:val="22"/>
          <w:szCs w:val="22"/>
        </w:rPr>
      </w:pPr>
    </w:p>
    <w:p w14:paraId="29EE2D57" w14:textId="77777777" w:rsidR="00FB2D5B" w:rsidRDefault="00FB2D5B" w:rsidP="00FB2D5B">
      <w:pPr>
        <w:jc w:val="both"/>
        <w:rPr>
          <w:i w:val="0"/>
          <w:sz w:val="22"/>
          <w:szCs w:val="22"/>
        </w:rPr>
      </w:pPr>
    </w:p>
    <w:p w14:paraId="314E2E36" w14:textId="77777777" w:rsidR="00FB2D5B" w:rsidRPr="008931B9" w:rsidRDefault="00FB2D5B" w:rsidP="00FB2D5B">
      <w:pPr>
        <w:jc w:val="both"/>
        <w:rPr>
          <w:i w:val="0"/>
          <w:sz w:val="22"/>
          <w:szCs w:val="22"/>
        </w:rPr>
      </w:pPr>
    </w:p>
    <w:p w14:paraId="1F4F8BA9" w14:textId="77777777" w:rsidR="008931B9" w:rsidRDefault="008931B9" w:rsidP="008931B9">
      <w:pPr>
        <w:ind w:firstLine="851"/>
        <w:jc w:val="center"/>
        <w:rPr>
          <w:i w:val="0"/>
          <w:sz w:val="22"/>
          <w:szCs w:val="22"/>
        </w:rPr>
      </w:pPr>
    </w:p>
    <w:p w14:paraId="49AD9528" w14:textId="77777777" w:rsidR="00FB2D5B" w:rsidRPr="008931B9" w:rsidRDefault="00FB2D5B" w:rsidP="008931B9">
      <w:pPr>
        <w:ind w:firstLine="851"/>
        <w:jc w:val="center"/>
        <w:rPr>
          <w:i w:val="0"/>
          <w:sz w:val="22"/>
          <w:szCs w:val="22"/>
        </w:rPr>
      </w:pPr>
    </w:p>
    <w:p w14:paraId="233FF34E" w14:textId="77777777" w:rsidR="006D236E" w:rsidRPr="008931B9" w:rsidRDefault="00E21F30" w:rsidP="009628D9">
      <w:pPr>
        <w:jc w:val="both"/>
        <w:rPr>
          <w:i w:val="0"/>
          <w:sz w:val="22"/>
          <w:szCs w:val="22"/>
        </w:rPr>
      </w:pPr>
      <w:r>
        <w:rPr>
          <w:i w:val="0"/>
          <w:sz w:val="22"/>
          <w:szCs w:val="22"/>
        </w:rPr>
        <w:t xml:space="preserve">          </w:t>
      </w:r>
    </w:p>
    <w:p w14:paraId="6765ADA8"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42C3FA52" w14:textId="77777777" w:rsidR="006D236E" w:rsidRPr="008931B9" w:rsidRDefault="006D236E" w:rsidP="006D236E">
      <w:pPr>
        <w:ind w:left="851"/>
        <w:jc w:val="both"/>
        <w:rPr>
          <w:i w:val="0"/>
          <w:sz w:val="22"/>
          <w:szCs w:val="22"/>
        </w:rPr>
      </w:pPr>
    </w:p>
    <w:p w14:paraId="7366F207"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3711C4">
      <w:pPr>
        <w:jc w:val="both"/>
        <w:rPr>
          <w:i w:val="0"/>
          <w:sz w:val="22"/>
          <w:szCs w:val="22"/>
        </w:rPr>
      </w:pPr>
    </w:p>
    <w:p w14:paraId="2FEE6AAF" w14:textId="77777777" w:rsidR="00096AC9" w:rsidRDefault="00C81BC8" w:rsidP="00096AC9">
      <w:pPr>
        <w:pStyle w:val="Odstavekseznama"/>
        <w:numPr>
          <w:ilvl w:val="0"/>
          <w:numId w:val="19"/>
        </w:numPr>
        <w:tabs>
          <w:tab w:val="num" w:pos="1418"/>
        </w:tabs>
        <w:ind w:left="1418" w:hanging="425"/>
        <w:jc w:val="both"/>
        <w:rPr>
          <w:i w:val="0"/>
          <w:sz w:val="22"/>
          <w:szCs w:val="22"/>
        </w:rPr>
      </w:pPr>
      <w:r>
        <w:rPr>
          <w:i w:val="0"/>
          <w:sz w:val="22"/>
          <w:szCs w:val="22"/>
        </w:rPr>
        <w:t>i</w:t>
      </w:r>
      <w:r w:rsidR="00096AC9" w:rsidRPr="00096AC9">
        <w:rPr>
          <w:i w:val="0"/>
          <w:sz w:val="22"/>
          <w:szCs w:val="22"/>
        </w:rPr>
        <w:t xml:space="preserve">zpolnjen ESPD obrazec (Del IV: Pogoji za sodelovanje, rubrika: α: Skupna navedba za vse pogoje za sodelovanje) in predložene priloge: </w:t>
      </w:r>
    </w:p>
    <w:p w14:paraId="687F85C0" w14:textId="77777777" w:rsidR="00403EEE" w:rsidRPr="00096AC9" w:rsidRDefault="00403EEE" w:rsidP="00403EEE">
      <w:pPr>
        <w:pStyle w:val="Odstavekseznama"/>
        <w:ind w:left="1418"/>
        <w:jc w:val="both"/>
        <w:rPr>
          <w:i w:val="0"/>
          <w:sz w:val="22"/>
          <w:szCs w:val="22"/>
        </w:rPr>
      </w:pPr>
    </w:p>
    <w:p w14:paraId="7F3B1035" w14:textId="77777777" w:rsid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17E9ABF4" w14:textId="77777777" w:rsidR="007F163C" w:rsidRPr="007F163C" w:rsidRDefault="007F163C" w:rsidP="007F163C">
      <w:pPr>
        <w:jc w:val="both"/>
        <w:rPr>
          <w:i w:val="0"/>
          <w:sz w:val="22"/>
          <w:szCs w:val="22"/>
        </w:rPr>
      </w:pPr>
    </w:p>
    <w:p w14:paraId="7A767C4A"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096AC9">
      <w:pPr>
        <w:pStyle w:val="Default"/>
        <w:jc w:val="both"/>
        <w:rPr>
          <w:rFonts w:ascii="Times New Roman" w:hAnsi="Times New Roman" w:cs="Times New Roman"/>
          <w:sz w:val="22"/>
          <w:szCs w:val="22"/>
        </w:rPr>
      </w:pPr>
    </w:p>
    <w:p w14:paraId="29C280D8"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8931B9">
      <w:pPr>
        <w:pStyle w:val="Odstavekseznama"/>
        <w:ind w:left="1134"/>
        <w:jc w:val="both"/>
        <w:rPr>
          <w:i w:val="0"/>
          <w:sz w:val="22"/>
          <w:szCs w:val="22"/>
        </w:rPr>
      </w:pPr>
    </w:p>
    <w:p w14:paraId="0F43CBF5" w14:textId="77777777" w:rsidR="00FB2D5B" w:rsidRDefault="00FB2D5B" w:rsidP="008931B9">
      <w:pPr>
        <w:pStyle w:val="Odstavekseznama"/>
        <w:ind w:left="1134"/>
        <w:jc w:val="both"/>
        <w:rPr>
          <w:i w:val="0"/>
          <w:sz w:val="22"/>
          <w:szCs w:val="22"/>
        </w:rPr>
      </w:pPr>
    </w:p>
    <w:p w14:paraId="36F430C0" w14:textId="77777777" w:rsidR="00FB2D5B" w:rsidRDefault="00FB2D5B" w:rsidP="008931B9">
      <w:pPr>
        <w:pStyle w:val="Odstavekseznama"/>
        <w:ind w:left="1134"/>
        <w:jc w:val="both"/>
        <w:rPr>
          <w:i w:val="0"/>
          <w:sz w:val="22"/>
          <w:szCs w:val="22"/>
        </w:rPr>
      </w:pPr>
    </w:p>
    <w:p w14:paraId="50FEF8CF" w14:textId="77777777" w:rsidR="00FB2D5B" w:rsidRDefault="00FB2D5B" w:rsidP="008931B9">
      <w:pPr>
        <w:pStyle w:val="Odstavekseznama"/>
        <w:ind w:left="1134"/>
        <w:jc w:val="both"/>
        <w:rPr>
          <w:i w:val="0"/>
          <w:sz w:val="22"/>
          <w:szCs w:val="22"/>
        </w:rPr>
      </w:pPr>
    </w:p>
    <w:p w14:paraId="609C0CD7" w14:textId="77777777" w:rsidR="00FB2D5B" w:rsidRDefault="00FB2D5B" w:rsidP="008931B9">
      <w:pPr>
        <w:pStyle w:val="Odstavekseznama"/>
        <w:ind w:left="1134"/>
        <w:jc w:val="both"/>
        <w:rPr>
          <w:i w:val="0"/>
          <w:sz w:val="22"/>
          <w:szCs w:val="22"/>
        </w:rPr>
      </w:pPr>
    </w:p>
    <w:p w14:paraId="5DA586AB" w14:textId="77777777" w:rsidR="00FB2D5B" w:rsidRDefault="00FB2D5B" w:rsidP="008931B9">
      <w:pPr>
        <w:pStyle w:val="Odstavekseznama"/>
        <w:ind w:left="1134"/>
        <w:jc w:val="both"/>
        <w:rPr>
          <w:i w:val="0"/>
          <w:sz w:val="22"/>
          <w:szCs w:val="22"/>
        </w:rPr>
      </w:pPr>
    </w:p>
    <w:p w14:paraId="322C43E9" w14:textId="77777777" w:rsidR="00FB2D5B" w:rsidRDefault="00FB2D5B" w:rsidP="008931B9">
      <w:pPr>
        <w:pStyle w:val="Odstavekseznama"/>
        <w:ind w:left="1134"/>
        <w:jc w:val="both"/>
        <w:rPr>
          <w:i w:val="0"/>
          <w:sz w:val="22"/>
          <w:szCs w:val="22"/>
        </w:rPr>
      </w:pPr>
    </w:p>
    <w:p w14:paraId="673609CC" w14:textId="77777777" w:rsidR="00FB2D5B" w:rsidRDefault="00FB2D5B" w:rsidP="008931B9">
      <w:pPr>
        <w:pStyle w:val="Odstavekseznama"/>
        <w:ind w:left="1134"/>
        <w:jc w:val="both"/>
        <w:rPr>
          <w:i w:val="0"/>
          <w:sz w:val="22"/>
          <w:szCs w:val="22"/>
        </w:rPr>
      </w:pPr>
    </w:p>
    <w:p w14:paraId="1F22D43E" w14:textId="77777777" w:rsidR="00FB2D5B" w:rsidRDefault="00FB2D5B" w:rsidP="008931B9">
      <w:pPr>
        <w:pStyle w:val="Odstavekseznama"/>
        <w:ind w:left="1134"/>
        <w:jc w:val="both"/>
        <w:rPr>
          <w:i w:val="0"/>
          <w:sz w:val="22"/>
          <w:szCs w:val="22"/>
        </w:rPr>
      </w:pPr>
    </w:p>
    <w:p w14:paraId="16350F0A" w14:textId="77777777" w:rsidR="00FB2D5B" w:rsidRDefault="00FB2D5B" w:rsidP="008931B9">
      <w:pPr>
        <w:pStyle w:val="Odstavekseznama"/>
        <w:ind w:left="1134"/>
        <w:jc w:val="both"/>
        <w:rPr>
          <w:i w:val="0"/>
          <w:sz w:val="22"/>
          <w:szCs w:val="22"/>
        </w:rPr>
      </w:pPr>
    </w:p>
    <w:p w14:paraId="0C8EB52C" w14:textId="77777777" w:rsidR="00FB2D5B" w:rsidRDefault="00FB2D5B" w:rsidP="008931B9">
      <w:pPr>
        <w:pStyle w:val="Odstavekseznama"/>
        <w:ind w:left="1134"/>
        <w:jc w:val="both"/>
        <w:rPr>
          <w:i w:val="0"/>
          <w:sz w:val="22"/>
          <w:szCs w:val="22"/>
        </w:rPr>
      </w:pPr>
    </w:p>
    <w:p w14:paraId="59C917D9" w14:textId="77777777" w:rsidR="00FB2D5B" w:rsidRDefault="00FB2D5B" w:rsidP="008931B9">
      <w:pPr>
        <w:pStyle w:val="Odstavekseznama"/>
        <w:ind w:left="1134"/>
        <w:jc w:val="both"/>
        <w:rPr>
          <w:i w:val="0"/>
          <w:sz w:val="22"/>
          <w:szCs w:val="22"/>
        </w:rPr>
      </w:pPr>
    </w:p>
    <w:p w14:paraId="12A4C8E2" w14:textId="77777777" w:rsidR="00FB2D5B" w:rsidRDefault="00FB2D5B" w:rsidP="008931B9">
      <w:pPr>
        <w:pStyle w:val="Odstavekseznama"/>
        <w:ind w:left="1134"/>
        <w:jc w:val="both"/>
        <w:rPr>
          <w:i w:val="0"/>
          <w:sz w:val="22"/>
          <w:szCs w:val="22"/>
        </w:rPr>
      </w:pPr>
    </w:p>
    <w:p w14:paraId="56BB52E7" w14:textId="77777777" w:rsidR="00FB2D5B" w:rsidRDefault="00FB2D5B" w:rsidP="008931B9">
      <w:pPr>
        <w:pStyle w:val="Odstavekseznama"/>
        <w:ind w:left="1134"/>
        <w:jc w:val="both"/>
        <w:rPr>
          <w:i w:val="0"/>
          <w:sz w:val="22"/>
          <w:szCs w:val="22"/>
        </w:rPr>
      </w:pPr>
    </w:p>
    <w:p w14:paraId="6B6848B9" w14:textId="77777777" w:rsidR="00FB2D5B" w:rsidRDefault="00FB2D5B" w:rsidP="008931B9">
      <w:pPr>
        <w:pStyle w:val="Odstavekseznama"/>
        <w:ind w:left="1134"/>
        <w:jc w:val="both"/>
        <w:rPr>
          <w:i w:val="0"/>
          <w:sz w:val="22"/>
          <w:szCs w:val="22"/>
        </w:rPr>
      </w:pPr>
    </w:p>
    <w:p w14:paraId="1ABAD520" w14:textId="77777777" w:rsidR="00FB2D5B" w:rsidRDefault="00FB2D5B" w:rsidP="008931B9">
      <w:pPr>
        <w:pStyle w:val="Odstavekseznama"/>
        <w:ind w:left="1134"/>
        <w:jc w:val="both"/>
        <w:rPr>
          <w:i w:val="0"/>
          <w:sz w:val="22"/>
          <w:szCs w:val="22"/>
        </w:rPr>
      </w:pPr>
    </w:p>
    <w:p w14:paraId="0C8EE01B" w14:textId="77777777" w:rsidR="00FB2D5B" w:rsidRDefault="00FB2D5B" w:rsidP="008931B9">
      <w:pPr>
        <w:pStyle w:val="Odstavekseznama"/>
        <w:ind w:left="1134"/>
        <w:jc w:val="both"/>
        <w:rPr>
          <w:i w:val="0"/>
          <w:sz w:val="22"/>
          <w:szCs w:val="22"/>
        </w:rPr>
      </w:pPr>
    </w:p>
    <w:p w14:paraId="6038171E" w14:textId="77777777" w:rsidR="00FB2D5B" w:rsidRDefault="00FB2D5B" w:rsidP="008931B9">
      <w:pPr>
        <w:pStyle w:val="Odstavekseznama"/>
        <w:ind w:left="1134"/>
        <w:jc w:val="both"/>
        <w:rPr>
          <w:i w:val="0"/>
          <w:sz w:val="22"/>
          <w:szCs w:val="22"/>
        </w:rPr>
      </w:pPr>
    </w:p>
    <w:p w14:paraId="62DBB349" w14:textId="77777777" w:rsidR="00FB2D5B" w:rsidRDefault="00FB2D5B" w:rsidP="008931B9">
      <w:pPr>
        <w:pStyle w:val="Odstavekseznama"/>
        <w:ind w:left="1134"/>
        <w:jc w:val="both"/>
        <w:rPr>
          <w:i w:val="0"/>
          <w:sz w:val="22"/>
          <w:szCs w:val="22"/>
        </w:rPr>
      </w:pPr>
    </w:p>
    <w:p w14:paraId="2179EC1C" w14:textId="77777777" w:rsidR="00FB2D5B" w:rsidRDefault="00FB2D5B" w:rsidP="008931B9">
      <w:pPr>
        <w:pStyle w:val="Odstavekseznama"/>
        <w:ind w:left="1134"/>
        <w:jc w:val="both"/>
        <w:rPr>
          <w:i w:val="0"/>
          <w:sz w:val="22"/>
          <w:szCs w:val="22"/>
        </w:rPr>
      </w:pPr>
    </w:p>
    <w:p w14:paraId="5D63B9EC" w14:textId="77777777" w:rsidR="00FB2D5B" w:rsidRDefault="00FB2D5B" w:rsidP="008931B9">
      <w:pPr>
        <w:pStyle w:val="Odstavekseznama"/>
        <w:ind w:left="1134"/>
        <w:jc w:val="both"/>
        <w:rPr>
          <w:i w:val="0"/>
          <w:sz w:val="22"/>
          <w:szCs w:val="22"/>
        </w:rPr>
      </w:pPr>
    </w:p>
    <w:p w14:paraId="55E08513" w14:textId="77777777" w:rsidR="00FB2D5B" w:rsidRDefault="00FB2D5B" w:rsidP="008931B9">
      <w:pPr>
        <w:pStyle w:val="Odstavekseznama"/>
        <w:ind w:left="1134"/>
        <w:jc w:val="both"/>
        <w:rPr>
          <w:i w:val="0"/>
          <w:sz w:val="22"/>
          <w:szCs w:val="22"/>
        </w:rPr>
      </w:pPr>
    </w:p>
    <w:p w14:paraId="215E0AC9" w14:textId="77777777" w:rsidR="00FB2D5B" w:rsidRDefault="00FB2D5B" w:rsidP="008931B9">
      <w:pPr>
        <w:pStyle w:val="Odstavekseznama"/>
        <w:ind w:left="1134"/>
        <w:jc w:val="both"/>
        <w:rPr>
          <w:i w:val="0"/>
          <w:sz w:val="22"/>
          <w:szCs w:val="22"/>
        </w:rPr>
      </w:pPr>
    </w:p>
    <w:p w14:paraId="2FD0958A" w14:textId="77777777" w:rsidR="00FB2D5B" w:rsidRDefault="00FB2D5B" w:rsidP="008931B9">
      <w:pPr>
        <w:pStyle w:val="Odstavekseznama"/>
        <w:ind w:left="1134"/>
        <w:jc w:val="both"/>
        <w:rPr>
          <w:i w:val="0"/>
          <w:sz w:val="22"/>
          <w:szCs w:val="22"/>
        </w:rPr>
      </w:pPr>
    </w:p>
    <w:p w14:paraId="7005A4C6" w14:textId="77777777" w:rsidR="00FB2D5B" w:rsidRDefault="00FB2D5B" w:rsidP="008931B9">
      <w:pPr>
        <w:pStyle w:val="Odstavekseznama"/>
        <w:ind w:left="1134"/>
        <w:jc w:val="both"/>
        <w:rPr>
          <w:i w:val="0"/>
          <w:sz w:val="22"/>
          <w:szCs w:val="22"/>
        </w:rPr>
      </w:pPr>
    </w:p>
    <w:p w14:paraId="238F3160" w14:textId="77777777" w:rsidR="00FB2D5B" w:rsidRDefault="00FB2D5B" w:rsidP="008931B9">
      <w:pPr>
        <w:pStyle w:val="Odstavekseznama"/>
        <w:ind w:left="1134"/>
        <w:jc w:val="both"/>
        <w:rPr>
          <w:i w:val="0"/>
          <w:sz w:val="22"/>
          <w:szCs w:val="22"/>
        </w:rPr>
      </w:pPr>
    </w:p>
    <w:p w14:paraId="4765E3A6" w14:textId="77777777" w:rsidR="00FB2D5B" w:rsidRDefault="00FB2D5B" w:rsidP="008931B9">
      <w:pPr>
        <w:pStyle w:val="Odstavekseznama"/>
        <w:ind w:left="1134"/>
        <w:jc w:val="both"/>
        <w:rPr>
          <w:i w:val="0"/>
          <w:sz w:val="22"/>
          <w:szCs w:val="22"/>
        </w:rPr>
      </w:pPr>
    </w:p>
    <w:p w14:paraId="2ADB44DA" w14:textId="77777777" w:rsidR="00FB2D5B" w:rsidRDefault="00FB2D5B" w:rsidP="008931B9">
      <w:pPr>
        <w:pStyle w:val="Odstavekseznama"/>
        <w:ind w:left="1134"/>
        <w:jc w:val="both"/>
        <w:rPr>
          <w:i w:val="0"/>
          <w:sz w:val="22"/>
          <w:szCs w:val="22"/>
        </w:rPr>
      </w:pPr>
    </w:p>
    <w:p w14:paraId="38ED281A" w14:textId="77777777" w:rsidR="00FB2D5B" w:rsidRDefault="00FB2D5B" w:rsidP="008931B9">
      <w:pPr>
        <w:pStyle w:val="Odstavekseznama"/>
        <w:ind w:left="1134"/>
        <w:jc w:val="both"/>
        <w:rPr>
          <w:i w:val="0"/>
          <w:sz w:val="22"/>
          <w:szCs w:val="22"/>
        </w:rPr>
      </w:pPr>
    </w:p>
    <w:p w14:paraId="7D283D2A" w14:textId="77777777" w:rsidR="00FB2D5B" w:rsidRDefault="00FB2D5B" w:rsidP="008931B9">
      <w:pPr>
        <w:pStyle w:val="Odstavekseznama"/>
        <w:ind w:left="1134"/>
        <w:jc w:val="both"/>
        <w:rPr>
          <w:i w:val="0"/>
          <w:sz w:val="22"/>
          <w:szCs w:val="22"/>
        </w:rPr>
      </w:pPr>
    </w:p>
    <w:p w14:paraId="0BBF7EA7" w14:textId="77777777" w:rsidR="00FB2D5B" w:rsidRDefault="00FB2D5B" w:rsidP="008931B9">
      <w:pPr>
        <w:pStyle w:val="Odstavekseznama"/>
        <w:ind w:left="1134"/>
        <w:jc w:val="both"/>
        <w:rPr>
          <w:i w:val="0"/>
          <w:sz w:val="22"/>
          <w:szCs w:val="22"/>
        </w:rPr>
      </w:pPr>
    </w:p>
    <w:p w14:paraId="4C6A9306" w14:textId="77777777" w:rsidR="00FB2D5B" w:rsidRDefault="00FB2D5B" w:rsidP="008931B9">
      <w:pPr>
        <w:pStyle w:val="Odstavekseznama"/>
        <w:ind w:left="1134"/>
        <w:jc w:val="both"/>
        <w:rPr>
          <w:i w:val="0"/>
          <w:sz w:val="22"/>
          <w:szCs w:val="22"/>
        </w:rPr>
      </w:pPr>
    </w:p>
    <w:p w14:paraId="2F973C86" w14:textId="77777777" w:rsidR="00FB2D5B" w:rsidRDefault="00FB2D5B" w:rsidP="008931B9">
      <w:pPr>
        <w:pStyle w:val="Odstavekseznama"/>
        <w:ind w:left="1134"/>
        <w:jc w:val="both"/>
        <w:rPr>
          <w:i w:val="0"/>
          <w:sz w:val="22"/>
          <w:szCs w:val="22"/>
        </w:rPr>
      </w:pPr>
    </w:p>
    <w:p w14:paraId="57F9B75F" w14:textId="77777777" w:rsidR="00FB2D5B" w:rsidRDefault="00FB2D5B" w:rsidP="008931B9">
      <w:pPr>
        <w:pStyle w:val="Odstavekseznama"/>
        <w:ind w:left="1134"/>
        <w:jc w:val="both"/>
        <w:rPr>
          <w:i w:val="0"/>
          <w:sz w:val="22"/>
          <w:szCs w:val="22"/>
        </w:rPr>
      </w:pPr>
    </w:p>
    <w:p w14:paraId="21FC976C" w14:textId="77777777" w:rsidR="00FB2D5B" w:rsidRDefault="00FB2D5B" w:rsidP="008931B9">
      <w:pPr>
        <w:pStyle w:val="Odstavekseznama"/>
        <w:ind w:left="1134"/>
        <w:jc w:val="both"/>
        <w:rPr>
          <w:i w:val="0"/>
          <w:sz w:val="22"/>
          <w:szCs w:val="22"/>
        </w:rPr>
      </w:pPr>
    </w:p>
    <w:p w14:paraId="7249D0E4" w14:textId="77777777" w:rsidR="00FB2D5B" w:rsidRDefault="00FB2D5B" w:rsidP="008931B9">
      <w:pPr>
        <w:pStyle w:val="Odstavekseznama"/>
        <w:ind w:left="1134"/>
        <w:jc w:val="both"/>
        <w:rPr>
          <w:i w:val="0"/>
          <w:sz w:val="22"/>
          <w:szCs w:val="22"/>
        </w:rPr>
      </w:pPr>
    </w:p>
    <w:p w14:paraId="14DF9FAF" w14:textId="77777777" w:rsidR="00FB2D5B" w:rsidRPr="008931B9" w:rsidRDefault="00FB2D5B" w:rsidP="008931B9">
      <w:pPr>
        <w:pStyle w:val="Odstavekseznama"/>
        <w:ind w:left="1134"/>
        <w:jc w:val="both"/>
        <w:rPr>
          <w:i w:val="0"/>
          <w:sz w:val="22"/>
          <w:szCs w:val="22"/>
        </w:rPr>
      </w:pPr>
    </w:p>
    <w:p w14:paraId="61FDC2EE" w14:textId="77777777" w:rsidR="00035B2B" w:rsidRPr="00096AC9" w:rsidRDefault="00035B2B" w:rsidP="00794313">
      <w:pPr>
        <w:pStyle w:val="Glava"/>
        <w:rPr>
          <w:i w:val="0"/>
          <w:sz w:val="22"/>
          <w:szCs w:val="22"/>
        </w:rPr>
      </w:pPr>
    </w:p>
    <w:p w14:paraId="5F2C13CE" w14:textId="77777777" w:rsidR="00035B2B" w:rsidRDefault="00035B2B" w:rsidP="00035B2B">
      <w:pPr>
        <w:pStyle w:val="Glava"/>
        <w:tabs>
          <w:tab w:val="left" w:pos="708"/>
        </w:tabs>
        <w:ind w:left="993"/>
        <w:jc w:val="right"/>
        <w:rPr>
          <w:b/>
          <w:i w:val="0"/>
          <w:sz w:val="22"/>
          <w:szCs w:val="22"/>
        </w:rPr>
      </w:pPr>
      <w:r>
        <w:rPr>
          <w:b/>
          <w:i w:val="0"/>
          <w:sz w:val="22"/>
          <w:szCs w:val="22"/>
        </w:rPr>
        <w:t>PRILOGA 6</w:t>
      </w:r>
    </w:p>
    <w:p w14:paraId="39009C87" w14:textId="77777777" w:rsidR="00035B2B" w:rsidRDefault="00035B2B" w:rsidP="00035B2B">
      <w:pPr>
        <w:pStyle w:val="Glava"/>
        <w:tabs>
          <w:tab w:val="left" w:pos="708"/>
        </w:tabs>
        <w:ind w:left="993"/>
        <w:jc w:val="both"/>
        <w:rPr>
          <w:b/>
          <w:i w:val="0"/>
          <w:sz w:val="22"/>
          <w:szCs w:val="22"/>
        </w:rPr>
      </w:pPr>
    </w:p>
    <w:p w14:paraId="6781C6F3" w14:textId="77777777" w:rsidR="00143601" w:rsidRDefault="00A329A4" w:rsidP="00A329A4">
      <w:pPr>
        <w:pStyle w:val="Glava"/>
        <w:tabs>
          <w:tab w:val="left" w:pos="708"/>
        </w:tabs>
        <w:ind w:left="993"/>
        <w:jc w:val="center"/>
        <w:rPr>
          <w:b/>
          <w:i w:val="0"/>
          <w:sz w:val="28"/>
          <w:szCs w:val="22"/>
        </w:rPr>
      </w:pPr>
      <w:r w:rsidRPr="00A329A4">
        <w:rPr>
          <w:b/>
          <w:i w:val="0"/>
          <w:sz w:val="28"/>
          <w:szCs w:val="22"/>
        </w:rPr>
        <w:t xml:space="preserve">TABELA </w:t>
      </w:r>
    </w:p>
    <w:p w14:paraId="78BA454B"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UPORABLJENIH 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UREDBNO O ZELENEM JAVNEM NAROČANJU</w:t>
      </w:r>
    </w:p>
    <w:p w14:paraId="1D015977" w14:textId="77777777" w:rsidR="00035B2B" w:rsidRDefault="00035B2B" w:rsidP="00035B2B">
      <w:pPr>
        <w:pStyle w:val="Glava"/>
        <w:tabs>
          <w:tab w:val="left" w:pos="708"/>
        </w:tabs>
        <w:jc w:val="both"/>
        <w:rPr>
          <w:b/>
          <w:i w:val="0"/>
          <w:sz w:val="22"/>
          <w:szCs w:val="22"/>
        </w:rPr>
      </w:pPr>
    </w:p>
    <w:p w14:paraId="57D1F096" w14:textId="77777777" w:rsidR="004771E1" w:rsidRDefault="004771E1" w:rsidP="00035B2B">
      <w:pPr>
        <w:pStyle w:val="Glava"/>
        <w:tabs>
          <w:tab w:val="left" w:pos="708"/>
        </w:tabs>
        <w:jc w:val="both"/>
        <w:rPr>
          <w:b/>
          <w:i w:val="0"/>
          <w:sz w:val="22"/>
          <w:szCs w:val="22"/>
        </w:rPr>
      </w:pPr>
    </w:p>
    <w:p w14:paraId="2C0799D6"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pPr>
              <w:pStyle w:val="Glava"/>
              <w:tabs>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pPr>
              <w:pStyle w:val="Glava"/>
              <w:tabs>
                <w:tab w:val="left" w:pos="708"/>
              </w:tabs>
              <w:ind w:left="1080"/>
              <w:jc w:val="both"/>
              <w:rPr>
                <w:i w:val="0"/>
                <w:sz w:val="22"/>
                <w:szCs w:val="22"/>
              </w:rPr>
            </w:pPr>
          </w:p>
          <w:p w14:paraId="39C3708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pPr>
              <w:pStyle w:val="Glava"/>
              <w:tabs>
                <w:tab w:val="left" w:pos="708"/>
              </w:tabs>
              <w:ind w:left="1080"/>
              <w:jc w:val="both"/>
              <w:rPr>
                <w:i w:val="0"/>
                <w:sz w:val="22"/>
                <w:szCs w:val="22"/>
              </w:rPr>
            </w:pPr>
          </w:p>
        </w:tc>
      </w:tr>
      <w:tr w:rsidR="00035B2B" w14:paraId="1844F9E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pPr>
              <w:pStyle w:val="Glava"/>
              <w:tabs>
                <w:tab w:val="left" w:pos="708"/>
              </w:tabs>
              <w:ind w:left="1080"/>
              <w:jc w:val="both"/>
              <w:rPr>
                <w:i w:val="0"/>
                <w:sz w:val="22"/>
                <w:szCs w:val="22"/>
              </w:rPr>
            </w:pPr>
          </w:p>
          <w:p w14:paraId="0B88163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pPr>
              <w:pStyle w:val="Glava"/>
              <w:tabs>
                <w:tab w:val="left" w:pos="708"/>
              </w:tabs>
              <w:ind w:left="1080"/>
              <w:jc w:val="both"/>
              <w:rPr>
                <w:i w:val="0"/>
                <w:sz w:val="22"/>
                <w:szCs w:val="22"/>
              </w:rPr>
            </w:pPr>
          </w:p>
        </w:tc>
      </w:tr>
      <w:tr w:rsidR="00035B2B" w14:paraId="59A3986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pPr>
              <w:pStyle w:val="Glava"/>
              <w:tabs>
                <w:tab w:val="left" w:pos="708"/>
              </w:tabs>
              <w:ind w:left="1080"/>
              <w:jc w:val="both"/>
              <w:rPr>
                <w:i w:val="0"/>
                <w:sz w:val="22"/>
                <w:szCs w:val="22"/>
              </w:rPr>
            </w:pPr>
          </w:p>
          <w:p w14:paraId="7D3398B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pPr>
              <w:pStyle w:val="Glava"/>
              <w:tabs>
                <w:tab w:val="left" w:pos="708"/>
              </w:tabs>
              <w:ind w:left="1080"/>
              <w:jc w:val="both"/>
              <w:rPr>
                <w:i w:val="0"/>
                <w:sz w:val="22"/>
                <w:szCs w:val="22"/>
              </w:rPr>
            </w:pPr>
          </w:p>
        </w:tc>
      </w:tr>
      <w:tr w:rsidR="00035B2B" w14:paraId="69188AE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41A641B"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337F64F5" w14:textId="77777777" w:rsidR="00035B2B" w:rsidRDefault="00035B2B">
            <w:pPr>
              <w:pStyle w:val="Glava"/>
              <w:tabs>
                <w:tab w:val="left" w:pos="708"/>
              </w:tabs>
              <w:ind w:left="1080"/>
              <w:jc w:val="both"/>
              <w:rPr>
                <w:i w:val="0"/>
                <w:sz w:val="22"/>
                <w:szCs w:val="22"/>
              </w:rPr>
            </w:pPr>
          </w:p>
          <w:p w14:paraId="3950DC4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E2052E2" w14:textId="77777777" w:rsidR="00035B2B" w:rsidRDefault="00035B2B">
            <w:pPr>
              <w:pStyle w:val="Glava"/>
              <w:tabs>
                <w:tab w:val="left" w:pos="708"/>
              </w:tabs>
              <w:ind w:left="1080"/>
              <w:jc w:val="both"/>
              <w:rPr>
                <w:i w:val="0"/>
                <w:sz w:val="22"/>
                <w:szCs w:val="22"/>
              </w:rPr>
            </w:pPr>
          </w:p>
        </w:tc>
      </w:tr>
      <w:tr w:rsidR="00035B2B" w14:paraId="7E64450A"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D96BCC7"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4AD502D9" w14:textId="77777777" w:rsidR="00035B2B" w:rsidRDefault="00035B2B">
            <w:pPr>
              <w:pStyle w:val="Glava"/>
              <w:tabs>
                <w:tab w:val="left" w:pos="708"/>
              </w:tabs>
              <w:ind w:left="1080"/>
              <w:jc w:val="both"/>
              <w:rPr>
                <w:i w:val="0"/>
                <w:sz w:val="22"/>
                <w:szCs w:val="22"/>
              </w:rPr>
            </w:pPr>
          </w:p>
          <w:p w14:paraId="68DB0FA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6F55FAD" w14:textId="77777777" w:rsidR="00035B2B" w:rsidRDefault="00035B2B">
            <w:pPr>
              <w:pStyle w:val="Glava"/>
              <w:tabs>
                <w:tab w:val="left" w:pos="708"/>
              </w:tabs>
              <w:ind w:left="1080"/>
              <w:jc w:val="both"/>
              <w:rPr>
                <w:i w:val="0"/>
                <w:sz w:val="22"/>
                <w:szCs w:val="22"/>
              </w:rPr>
            </w:pPr>
          </w:p>
        </w:tc>
      </w:tr>
      <w:tr w:rsidR="00035B2B" w14:paraId="432D38B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7B97EA0"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523BB2D7" w14:textId="77777777" w:rsidR="00035B2B" w:rsidRDefault="00035B2B">
            <w:pPr>
              <w:pStyle w:val="Glava"/>
              <w:tabs>
                <w:tab w:val="left" w:pos="708"/>
              </w:tabs>
              <w:ind w:left="1080"/>
              <w:jc w:val="both"/>
              <w:rPr>
                <w:i w:val="0"/>
                <w:sz w:val="22"/>
                <w:szCs w:val="22"/>
              </w:rPr>
            </w:pPr>
          </w:p>
          <w:p w14:paraId="5748BF7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CE61E83" w14:textId="77777777" w:rsidR="00035B2B" w:rsidRDefault="00035B2B">
            <w:pPr>
              <w:pStyle w:val="Glava"/>
              <w:tabs>
                <w:tab w:val="left" w:pos="708"/>
              </w:tabs>
              <w:ind w:left="1080"/>
              <w:jc w:val="both"/>
              <w:rPr>
                <w:i w:val="0"/>
                <w:sz w:val="22"/>
                <w:szCs w:val="22"/>
              </w:rPr>
            </w:pPr>
          </w:p>
        </w:tc>
      </w:tr>
      <w:tr w:rsidR="00035B2B" w14:paraId="4F8D581E" w14:textId="77777777" w:rsidTr="0000665F">
        <w:tc>
          <w:tcPr>
            <w:tcW w:w="1254" w:type="dxa"/>
            <w:tcBorders>
              <w:top w:val="single" w:sz="4" w:space="0" w:color="auto"/>
              <w:left w:val="single" w:sz="4" w:space="0" w:color="auto"/>
              <w:bottom w:val="single" w:sz="4" w:space="0" w:color="auto"/>
              <w:right w:val="single" w:sz="4" w:space="0" w:color="auto"/>
            </w:tcBorders>
          </w:tcPr>
          <w:p w14:paraId="38E6B0DC" w14:textId="77777777" w:rsidR="00035B2B" w:rsidRDefault="00035B2B">
            <w:pPr>
              <w:pStyle w:val="Glava"/>
              <w:tabs>
                <w:tab w:val="left" w:pos="708"/>
              </w:tabs>
              <w:jc w:val="center"/>
              <w:rPr>
                <w:i w:val="0"/>
                <w:sz w:val="22"/>
                <w:szCs w:val="22"/>
              </w:rPr>
            </w:pPr>
          </w:p>
          <w:p w14:paraId="051BA79D"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10F9F4A6" w14:textId="77777777" w:rsidR="00035B2B" w:rsidRDefault="00035B2B">
            <w:pPr>
              <w:pStyle w:val="Glava"/>
              <w:tabs>
                <w:tab w:val="left" w:pos="708"/>
              </w:tabs>
              <w:ind w:left="1080"/>
              <w:jc w:val="both"/>
              <w:rPr>
                <w:i w:val="0"/>
                <w:sz w:val="22"/>
                <w:szCs w:val="22"/>
              </w:rPr>
            </w:pPr>
          </w:p>
          <w:p w14:paraId="602B4A2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7C805A4" w14:textId="77777777" w:rsidR="00035B2B" w:rsidRDefault="00035B2B">
            <w:pPr>
              <w:pStyle w:val="Glava"/>
              <w:tabs>
                <w:tab w:val="left" w:pos="708"/>
              </w:tabs>
              <w:ind w:left="1080"/>
              <w:jc w:val="both"/>
              <w:rPr>
                <w:i w:val="0"/>
                <w:sz w:val="22"/>
                <w:szCs w:val="22"/>
              </w:rPr>
            </w:pPr>
          </w:p>
        </w:tc>
      </w:tr>
      <w:tr w:rsidR="00035B2B" w14:paraId="5367F5A7" w14:textId="77777777" w:rsidTr="0000665F">
        <w:tc>
          <w:tcPr>
            <w:tcW w:w="1254" w:type="dxa"/>
            <w:tcBorders>
              <w:top w:val="single" w:sz="4" w:space="0" w:color="auto"/>
              <w:left w:val="single" w:sz="4" w:space="0" w:color="auto"/>
              <w:bottom w:val="single" w:sz="4" w:space="0" w:color="auto"/>
              <w:right w:val="single" w:sz="4" w:space="0" w:color="auto"/>
            </w:tcBorders>
          </w:tcPr>
          <w:p w14:paraId="7C7A5455" w14:textId="77777777" w:rsidR="00035B2B" w:rsidRDefault="00035B2B">
            <w:pPr>
              <w:pStyle w:val="Glava"/>
              <w:tabs>
                <w:tab w:val="left" w:pos="708"/>
              </w:tabs>
              <w:jc w:val="center"/>
              <w:rPr>
                <w:i w:val="0"/>
                <w:sz w:val="22"/>
                <w:szCs w:val="22"/>
              </w:rPr>
            </w:pPr>
          </w:p>
          <w:p w14:paraId="7C022E1F"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7AB0552B" w14:textId="77777777" w:rsidR="00035B2B" w:rsidRDefault="00035B2B">
            <w:pPr>
              <w:pStyle w:val="Glava"/>
              <w:tabs>
                <w:tab w:val="left" w:pos="708"/>
              </w:tabs>
              <w:ind w:left="1080"/>
              <w:jc w:val="both"/>
              <w:rPr>
                <w:i w:val="0"/>
                <w:sz w:val="22"/>
                <w:szCs w:val="22"/>
              </w:rPr>
            </w:pPr>
          </w:p>
          <w:p w14:paraId="59C040D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845970" w14:textId="77777777" w:rsidR="00035B2B" w:rsidRDefault="00035B2B">
            <w:pPr>
              <w:pStyle w:val="Glava"/>
              <w:tabs>
                <w:tab w:val="left" w:pos="708"/>
              </w:tabs>
              <w:ind w:left="1080"/>
              <w:jc w:val="both"/>
              <w:rPr>
                <w:i w:val="0"/>
                <w:sz w:val="22"/>
                <w:szCs w:val="22"/>
              </w:rPr>
            </w:pPr>
          </w:p>
        </w:tc>
      </w:tr>
      <w:tr w:rsidR="00035B2B" w14:paraId="72342091" w14:textId="77777777" w:rsidTr="0000665F">
        <w:tc>
          <w:tcPr>
            <w:tcW w:w="1254" w:type="dxa"/>
            <w:tcBorders>
              <w:top w:val="single" w:sz="4" w:space="0" w:color="auto"/>
              <w:left w:val="single" w:sz="4" w:space="0" w:color="auto"/>
              <w:bottom w:val="single" w:sz="4" w:space="0" w:color="auto"/>
              <w:right w:val="single" w:sz="4" w:space="0" w:color="auto"/>
            </w:tcBorders>
          </w:tcPr>
          <w:p w14:paraId="5647EAF2" w14:textId="77777777" w:rsidR="00035B2B" w:rsidRDefault="00035B2B">
            <w:pPr>
              <w:pStyle w:val="Glava"/>
              <w:tabs>
                <w:tab w:val="left" w:pos="708"/>
              </w:tabs>
              <w:jc w:val="center"/>
              <w:rPr>
                <w:i w:val="0"/>
                <w:sz w:val="22"/>
                <w:szCs w:val="22"/>
              </w:rPr>
            </w:pPr>
          </w:p>
          <w:p w14:paraId="200D399B"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3667B42B" w14:textId="77777777" w:rsidR="00035B2B" w:rsidRDefault="00035B2B">
            <w:pPr>
              <w:pStyle w:val="Glava"/>
              <w:tabs>
                <w:tab w:val="left" w:pos="708"/>
              </w:tabs>
              <w:ind w:left="1080"/>
              <w:jc w:val="both"/>
              <w:rPr>
                <w:i w:val="0"/>
                <w:sz w:val="22"/>
                <w:szCs w:val="22"/>
              </w:rPr>
            </w:pPr>
          </w:p>
          <w:p w14:paraId="4377ACB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128B853" w14:textId="77777777" w:rsidR="00035B2B" w:rsidRDefault="00035B2B">
            <w:pPr>
              <w:pStyle w:val="Glava"/>
              <w:tabs>
                <w:tab w:val="left" w:pos="708"/>
              </w:tabs>
              <w:ind w:left="1080"/>
              <w:jc w:val="both"/>
              <w:rPr>
                <w:i w:val="0"/>
                <w:sz w:val="22"/>
                <w:szCs w:val="22"/>
              </w:rPr>
            </w:pPr>
          </w:p>
        </w:tc>
      </w:tr>
      <w:tr w:rsidR="00035B2B" w14:paraId="23982E5B" w14:textId="77777777" w:rsidTr="0000665F">
        <w:tc>
          <w:tcPr>
            <w:tcW w:w="1254" w:type="dxa"/>
            <w:tcBorders>
              <w:top w:val="single" w:sz="4" w:space="0" w:color="auto"/>
              <w:left w:val="single" w:sz="4" w:space="0" w:color="auto"/>
              <w:bottom w:val="single" w:sz="4" w:space="0" w:color="auto"/>
              <w:right w:val="single" w:sz="4" w:space="0" w:color="auto"/>
            </w:tcBorders>
          </w:tcPr>
          <w:p w14:paraId="54D24167" w14:textId="77777777" w:rsidR="00035B2B" w:rsidRDefault="00035B2B">
            <w:pPr>
              <w:pStyle w:val="Glava"/>
              <w:tabs>
                <w:tab w:val="left" w:pos="708"/>
              </w:tabs>
              <w:jc w:val="center"/>
              <w:rPr>
                <w:i w:val="0"/>
                <w:sz w:val="22"/>
                <w:szCs w:val="22"/>
              </w:rPr>
            </w:pPr>
          </w:p>
          <w:p w14:paraId="2123E775"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79734193" w14:textId="77777777" w:rsidR="00035B2B" w:rsidRDefault="00035B2B">
            <w:pPr>
              <w:pStyle w:val="Glava"/>
              <w:tabs>
                <w:tab w:val="left" w:pos="708"/>
              </w:tabs>
              <w:ind w:left="1080"/>
              <w:jc w:val="both"/>
              <w:rPr>
                <w:i w:val="0"/>
                <w:sz w:val="22"/>
                <w:szCs w:val="22"/>
              </w:rPr>
            </w:pPr>
          </w:p>
          <w:p w14:paraId="55A7AEF2"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CEF4E36" w14:textId="77777777" w:rsidR="00035B2B" w:rsidRDefault="00035B2B">
            <w:pPr>
              <w:pStyle w:val="Glava"/>
              <w:tabs>
                <w:tab w:val="left" w:pos="708"/>
              </w:tabs>
              <w:ind w:left="1080"/>
              <w:jc w:val="both"/>
              <w:rPr>
                <w:i w:val="0"/>
                <w:sz w:val="22"/>
                <w:szCs w:val="22"/>
              </w:rPr>
            </w:pPr>
          </w:p>
        </w:tc>
      </w:tr>
      <w:tr w:rsidR="00035B2B" w14:paraId="2D89CE26" w14:textId="77777777" w:rsidTr="0000665F">
        <w:tc>
          <w:tcPr>
            <w:tcW w:w="1254" w:type="dxa"/>
            <w:tcBorders>
              <w:top w:val="single" w:sz="4" w:space="0" w:color="auto"/>
              <w:left w:val="single" w:sz="4" w:space="0" w:color="auto"/>
              <w:bottom w:val="single" w:sz="4" w:space="0" w:color="auto"/>
              <w:right w:val="single" w:sz="4" w:space="0" w:color="auto"/>
            </w:tcBorders>
          </w:tcPr>
          <w:p w14:paraId="20373081" w14:textId="77777777" w:rsidR="00035B2B" w:rsidRDefault="00035B2B">
            <w:pPr>
              <w:pStyle w:val="Glava"/>
              <w:tabs>
                <w:tab w:val="left" w:pos="708"/>
              </w:tabs>
              <w:jc w:val="center"/>
              <w:rPr>
                <w:i w:val="0"/>
                <w:sz w:val="22"/>
                <w:szCs w:val="22"/>
              </w:rPr>
            </w:pPr>
          </w:p>
          <w:p w14:paraId="004C775F"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108C14F6" w14:textId="77777777" w:rsidR="00035B2B" w:rsidRDefault="00035B2B">
            <w:pPr>
              <w:pStyle w:val="Glava"/>
              <w:tabs>
                <w:tab w:val="left" w:pos="708"/>
              </w:tabs>
              <w:ind w:left="1080"/>
              <w:jc w:val="both"/>
              <w:rPr>
                <w:i w:val="0"/>
                <w:sz w:val="22"/>
                <w:szCs w:val="22"/>
              </w:rPr>
            </w:pPr>
          </w:p>
          <w:p w14:paraId="690CE39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E848908" w14:textId="77777777" w:rsidR="00035B2B" w:rsidRDefault="00035B2B">
            <w:pPr>
              <w:pStyle w:val="Glava"/>
              <w:tabs>
                <w:tab w:val="left" w:pos="708"/>
              </w:tabs>
              <w:ind w:left="1080"/>
              <w:jc w:val="both"/>
              <w:rPr>
                <w:i w:val="0"/>
                <w:sz w:val="22"/>
                <w:szCs w:val="22"/>
              </w:rPr>
            </w:pPr>
          </w:p>
        </w:tc>
      </w:tr>
      <w:tr w:rsidR="00035B2B" w14:paraId="310AAC7D" w14:textId="77777777" w:rsidTr="0000665F">
        <w:tc>
          <w:tcPr>
            <w:tcW w:w="1254" w:type="dxa"/>
            <w:tcBorders>
              <w:top w:val="single" w:sz="4" w:space="0" w:color="auto"/>
              <w:left w:val="single" w:sz="4" w:space="0" w:color="auto"/>
              <w:bottom w:val="single" w:sz="4" w:space="0" w:color="auto"/>
              <w:right w:val="single" w:sz="4" w:space="0" w:color="auto"/>
            </w:tcBorders>
          </w:tcPr>
          <w:p w14:paraId="1AB66445" w14:textId="77777777" w:rsidR="00035B2B" w:rsidRDefault="00035B2B">
            <w:pPr>
              <w:pStyle w:val="Glava"/>
              <w:tabs>
                <w:tab w:val="left" w:pos="708"/>
              </w:tabs>
              <w:jc w:val="center"/>
              <w:rPr>
                <w:i w:val="0"/>
                <w:sz w:val="22"/>
                <w:szCs w:val="22"/>
              </w:rPr>
            </w:pPr>
          </w:p>
          <w:p w14:paraId="62316416"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1BD9829A" w14:textId="77777777" w:rsidR="00035B2B" w:rsidRDefault="00035B2B">
            <w:pPr>
              <w:pStyle w:val="Glava"/>
              <w:tabs>
                <w:tab w:val="left" w:pos="708"/>
              </w:tabs>
              <w:ind w:left="1080"/>
              <w:jc w:val="both"/>
              <w:rPr>
                <w:i w:val="0"/>
                <w:sz w:val="22"/>
                <w:szCs w:val="22"/>
              </w:rPr>
            </w:pPr>
          </w:p>
          <w:p w14:paraId="027402E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7A0DB52" w14:textId="77777777" w:rsidR="00035B2B" w:rsidRDefault="00035B2B">
            <w:pPr>
              <w:pStyle w:val="Glava"/>
              <w:tabs>
                <w:tab w:val="left" w:pos="708"/>
              </w:tabs>
              <w:ind w:left="1080"/>
              <w:jc w:val="both"/>
              <w:rPr>
                <w:i w:val="0"/>
                <w:sz w:val="22"/>
                <w:szCs w:val="22"/>
              </w:rPr>
            </w:pPr>
          </w:p>
        </w:tc>
      </w:tr>
    </w:tbl>
    <w:p w14:paraId="0187FDC6" w14:textId="77777777" w:rsidR="00035B2B" w:rsidRDefault="00733101" w:rsidP="00A329A4">
      <w:pPr>
        <w:pStyle w:val="Glava"/>
        <w:tabs>
          <w:tab w:val="left" w:pos="708"/>
        </w:tabs>
        <w:ind w:left="709"/>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A329A4">
      <w:pPr>
        <w:pStyle w:val="Glava"/>
        <w:tabs>
          <w:tab w:val="left" w:pos="708"/>
        </w:tabs>
        <w:ind w:left="709"/>
        <w:jc w:val="both"/>
        <w:rPr>
          <w:i w:val="0"/>
          <w:sz w:val="22"/>
          <w:szCs w:val="22"/>
        </w:rPr>
      </w:pPr>
    </w:p>
    <w:p w14:paraId="1DA2CC8E"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098E2899" w14:textId="77777777" w:rsidR="00B028E0" w:rsidRDefault="00B028E0" w:rsidP="00A23D16">
      <w:pPr>
        <w:pStyle w:val="Glava"/>
        <w:tabs>
          <w:tab w:val="left" w:pos="708"/>
        </w:tabs>
        <w:jc w:val="both"/>
        <w:rPr>
          <w:i w:val="0"/>
          <w:sz w:val="22"/>
          <w:szCs w:val="22"/>
        </w:rPr>
      </w:pPr>
    </w:p>
    <w:p w14:paraId="2DB83439"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0EB842DB" w14:textId="77777777" w:rsidR="00A329A4" w:rsidRDefault="00A329A4" w:rsidP="0000665F">
      <w:pPr>
        <w:pStyle w:val="Glava"/>
        <w:tabs>
          <w:tab w:val="left" w:pos="708"/>
        </w:tabs>
        <w:ind w:left="1020"/>
        <w:jc w:val="both"/>
        <w:rPr>
          <w:i w:val="0"/>
          <w:sz w:val="22"/>
          <w:szCs w:val="22"/>
        </w:rPr>
      </w:pPr>
    </w:p>
    <w:p w14:paraId="4DE97E5C"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4771E1">
      <w:pPr>
        <w:pStyle w:val="Glava"/>
        <w:tabs>
          <w:tab w:val="left" w:pos="708"/>
        </w:tabs>
        <w:ind w:left="1020"/>
        <w:jc w:val="both"/>
        <w:rPr>
          <w:i w:val="0"/>
          <w:sz w:val="10"/>
          <w:szCs w:val="10"/>
        </w:rPr>
      </w:pPr>
    </w:p>
    <w:p w14:paraId="793036EC"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9B7ECF3"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  ali</w:t>
      </w:r>
    </w:p>
    <w:p w14:paraId="300A11CD"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0D59B20E" w14:textId="77777777" w:rsidR="00A329A4" w:rsidRPr="00A329A4" w:rsidRDefault="00A329A4" w:rsidP="0000665F">
      <w:pPr>
        <w:pStyle w:val="Glava"/>
        <w:tabs>
          <w:tab w:val="left" w:pos="708"/>
        </w:tabs>
        <w:ind w:left="1020"/>
        <w:jc w:val="both"/>
        <w:rPr>
          <w:i w:val="0"/>
          <w:sz w:val="22"/>
          <w:szCs w:val="22"/>
        </w:rPr>
      </w:pPr>
    </w:p>
    <w:p w14:paraId="451068A0"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00665F">
      <w:pPr>
        <w:pStyle w:val="Glava"/>
        <w:tabs>
          <w:tab w:val="left" w:pos="708"/>
        </w:tabs>
        <w:ind w:left="1020"/>
        <w:jc w:val="both"/>
        <w:rPr>
          <w:i w:val="0"/>
          <w:sz w:val="22"/>
          <w:szCs w:val="22"/>
        </w:rPr>
      </w:pPr>
    </w:p>
    <w:p w14:paraId="5D910446" w14:textId="77777777" w:rsidR="0099114B" w:rsidRDefault="0099114B">
      <w:pPr>
        <w:rPr>
          <w:b/>
          <w:i w:val="0"/>
          <w:sz w:val="22"/>
          <w:szCs w:val="22"/>
        </w:rPr>
      </w:pPr>
      <w:r>
        <w:rPr>
          <w:b/>
          <w:i w:val="0"/>
          <w:sz w:val="22"/>
          <w:szCs w:val="22"/>
        </w:rPr>
        <w:br w:type="page"/>
      </w:r>
    </w:p>
    <w:p w14:paraId="1F5DC6B3" w14:textId="77777777" w:rsidR="00035B2B" w:rsidRDefault="0029635C" w:rsidP="00035B2B">
      <w:pPr>
        <w:pStyle w:val="Glava"/>
        <w:tabs>
          <w:tab w:val="left" w:pos="708"/>
        </w:tabs>
        <w:jc w:val="right"/>
        <w:rPr>
          <w:b/>
          <w:i w:val="0"/>
          <w:sz w:val="22"/>
          <w:szCs w:val="22"/>
        </w:rPr>
      </w:pPr>
      <w:r>
        <w:rPr>
          <w:b/>
          <w:i w:val="0"/>
          <w:sz w:val="22"/>
          <w:szCs w:val="22"/>
        </w:rPr>
        <w:lastRenderedPageBreak/>
        <w:t>PRILOGE</w:t>
      </w:r>
      <w:r w:rsidR="00AF423B">
        <w:rPr>
          <w:b/>
          <w:i w:val="0"/>
          <w:sz w:val="22"/>
          <w:szCs w:val="22"/>
        </w:rPr>
        <w:t xml:space="preserve"> </w:t>
      </w:r>
      <w:r w:rsidR="00104CD9">
        <w:rPr>
          <w:b/>
          <w:i w:val="0"/>
          <w:sz w:val="22"/>
          <w:szCs w:val="22"/>
        </w:rPr>
        <w:t>7</w:t>
      </w:r>
    </w:p>
    <w:p w14:paraId="6B9C8FA0" w14:textId="77777777" w:rsidR="00035B2B" w:rsidRDefault="00035B2B" w:rsidP="00035B2B">
      <w:pPr>
        <w:pStyle w:val="Glava"/>
        <w:tabs>
          <w:tab w:val="left" w:pos="708"/>
        </w:tabs>
        <w:jc w:val="both"/>
        <w:rPr>
          <w:i w:val="0"/>
          <w:sz w:val="22"/>
          <w:szCs w:val="22"/>
        </w:rPr>
      </w:pPr>
    </w:p>
    <w:p w14:paraId="703EDBB7" w14:textId="77777777" w:rsidR="00035B2B" w:rsidRDefault="00035B2B" w:rsidP="00035B2B">
      <w:pPr>
        <w:pStyle w:val="Glava"/>
        <w:tabs>
          <w:tab w:val="left" w:pos="708"/>
        </w:tabs>
        <w:jc w:val="both"/>
        <w:rPr>
          <w:i w:val="0"/>
          <w:sz w:val="22"/>
          <w:szCs w:val="22"/>
        </w:rPr>
      </w:pPr>
    </w:p>
    <w:p w14:paraId="367FFF94" w14:textId="77777777" w:rsidR="00035B2B" w:rsidRDefault="00035B2B" w:rsidP="00035B2B">
      <w:pPr>
        <w:pStyle w:val="Glava"/>
        <w:tabs>
          <w:tab w:val="left" w:pos="708"/>
        </w:tabs>
        <w:jc w:val="both"/>
        <w:rPr>
          <w:i w:val="0"/>
          <w:sz w:val="22"/>
          <w:szCs w:val="22"/>
        </w:rPr>
      </w:pPr>
    </w:p>
    <w:p w14:paraId="677CB398" w14:textId="77777777" w:rsidR="00035B2B" w:rsidRDefault="00035B2B" w:rsidP="00035B2B">
      <w:pPr>
        <w:pStyle w:val="Glava"/>
        <w:tabs>
          <w:tab w:val="left" w:pos="708"/>
        </w:tabs>
        <w:jc w:val="both"/>
        <w:rPr>
          <w:i w:val="0"/>
          <w:sz w:val="22"/>
          <w:szCs w:val="22"/>
        </w:rPr>
      </w:pPr>
    </w:p>
    <w:p w14:paraId="3602BE76" w14:textId="77777777" w:rsidR="00035B2B" w:rsidRDefault="00035B2B" w:rsidP="00035B2B">
      <w:pPr>
        <w:pStyle w:val="Glava"/>
        <w:tabs>
          <w:tab w:val="left" w:pos="708"/>
        </w:tabs>
        <w:jc w:val="both"/>
        <w:rPr>
          <w:i w:val="0"/>
          <w:sz w:val="22"/>
          <w:szCs w:val="22"/>
        </w:rPr>
      </w:pPr>
    </w:p>
    <w:p w14:paraId="22519274" w14:textId="77777777" w:rsidR="00035B2B" w:rsidRDefault="00035B2B" w:rsidP="00035B2B">
      <w:pPr>
        <w:pStyle w:val="Glava"/>
        <w:tabs>
          <w:tab w:val="left" w:pos="708"/>
        </w:tabs>
        <w:jc w:val="both"/>
        <w:rPr>
          <w:i w:val="0"/>
          <w:sz w:val="22"/>
          <w:szCs w:val="22"/>
        </w:rPr>
      </w:pPr>
    </w:p>
    <w:p w14:paraId="2E6C40F6"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0A04E886" w14:textId="77777777" w:rsidR="00035B2B" w:rsidRDefault="00035B2B" w:rsidP="00035B2B">
      <w:pPr>
        <w:pStyle w:val="Glava"/>
        <w:tabs>
          <w:tab w:val="left" w:pos="708"/>
        </w:tabs>
        <w:ind w:left="1080"/>
        <w:jc w:val="center"/>
        <w:rPr>
          <w:i w:val="0"/>
          <w:sz w:val="22"/>
          <w:szCs w:val="22"/>
        </w:rPr>
      </w:pPr>
    </w:p>
    <w:p w14:paraId="79591745" w14:textId="77777777" w:rsidR="00035B2B" w:rsidRDefault="00035B2B" w:rsidP="00035B2B">
      <w:pPr>
        <w:pStyle w:val="Glava"/>
        <w:tabs>
          <w:tab w:val="left" w:pos="708"/>
        </w:tabs>
        <w:ind w:left="1080"/>
        <w:jc w:val="center"/>
        <w:rPr>
          <w:i w:val="0"/>
          <w:sz w:val="22"/>
          <w:szCs w:val="22"/>
        </w:rPr>
      </w:pPr>
    </w:p>
    <w:p w14:paraId="69DEB3EA"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035B2B">
      <w:pPr>
        <w:pStyle w:val="Glava"/>
        <w:tabs>
          <w:tab w:val="left" w:pos="708"/>
        </w:tabs>
        <w:ind w:left="1080"/>
        <w:jc w:val="center"/>
        <w:rPr>
          <w:i w:val="0"/>
          <w:sz w:val="22"/>
          <w:szCs w:val="22"/>
        </w:rPr>
      </w:pPr>
    </w:p>
    <w:p w14:paraId="33D66F84" w14:textId="77777777" w:rsidR="00035B2B" w:rsidRDefault="00035B2B" w:rsidP="00035B2B">
      <w:pPr>
        <w:pStyle w:val="Glava"/>
        <w:tabs>
          <w:tab w:val="left" w:pos="708"/>
        </w:tabs>
        <w:ind w:left="1080"/>
        <w:jc w:val="center"/>
        <w:rPr>
          <w:i w:val="0"/>
          <w:sz w:val="22"/>
          <w:szCs w:val="22"/>
        </w:rPr>
      </w:pPr>
    </w:p>
    <w:p w14:paraId="4480ED4D" w14:textId="77777777" w:rsidR="00035B2B" w:rsidRDefault="00035B2B" w:rsidP="00035B2B">
      <w:pPr>
        <w:pStyle w:val="Glava"/>
        <w:tabs>
          <w:tab w:val="left" w:pos="708"/>
        </w:tabs>
        <w:ind w:left="1080"/>
        <w:jc w:val="center"/>
        <w:rPr>
          <w:i w:val="0"/>
          <w:sz w:val="22"/>
          <w:szCs w:val="22"/>
        </w:rPr>
      </w:pPr>
    </w:p>
    <w:p w14:paraId="211C6E5A" w14:textId="77777777" w:rsidR="00035B2B" w:rsidRDefault="00035B2B" w:rsidP="008732CA">
      <w:pPr>
        <w:numPr>
          <w:ilvl w:val="0"/>
          <w:numId w:val="27"/>
        </w:numPr>
        <w:jc w:val="both"/>
        <w:rPr>
          <w:i w:val="0"/>
          <w:sz w:val="22"/>
          <w:szCs w:val="22"/>
        </w:rPr>
      </w:pPr>
      <w:r>
        <w:rPr>
          <w:i w:val="0"/>
          <w:sz w:val="22"/>
          <w:szCs w:val="22"/>
        </w:rPr>
        <w:t>ESPD obrazec (priloga 2),</w:t>
      </w:r>
    </w:p>
    <w:p w14:paraId="5AC24231" w14:textId="77777777" w:rsidR="00035B2B" w:rsidRPr="00096AC9" w:rsidRDefault="00035B2B" w:rsidP="008732CA">
      <w:pPr>
        <w:numPr>
          <w:ilvl w:val="0"/>
          <w:numId w:val="27"/>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69724749" w14:textId="77777777" w:rsidR="00035B2B" w:rsidRPr="00096AC9" w:rsidRDefault="00035B2B" w:rsidP="008732CA">
      <w:pPr>
        <w:numPr>
          <w:ilvl w:val="0"/>
          <w:numId w:val="27"/>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6025B487"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18B864C"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0ABD0A1"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A6F5ABF" w14:textId="77777777" w:rsidR="00D56D9E"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D56D9E">
        <w:rPr>
          <w:i w:val="0"/>
          <w:sz w:val="22"/>
          <w:szCs w:val="22"/>
        </w:rPr>
        <w:t>,</w:t>
      </w:r>
    </w:p>
    <w:p w14:paraId="7CF93C4F" w14:textId="77777777" w:rsidR="00035B2B" w:rsidRDefault="00D56D9E" w:rsidP="00D56D9E">
      <w:pPr>
        <w:numPr>
          <w:ilvl w:val="0"/>
          <w:numId w:val="2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08B8FB9" w14:textId="77777777" w:rsidR="00035B2B" w:rsidRDefault="00035B2B" w:rsidP="00035B2B">
      <w:pPr>
        <w:pStyle w:val="Glava"/>
        <w:tabs>
          <w:tab w:val="left" w:pos="708"/>
        </w:tabs>
        <w:ind w:left="1080"/>
        <w:jc w:val="both"/>
        <w:rPr>
          <w:i w:val="0"/>
          <w:sz w:val="22"/>
          <w:szCs w:val="22"/>
        </w:rPr>
      </w:pPr>
    </w:p>
    <w:p w14:paraId="05156AC7" w14:textId="77777777" w:rsidR="00035B2B" w:rsidRDefault="00035B2B" w:rsidP="00035B2B">
      <w:pPr>
        <w:pStyle w:val="Glava"/>
        <w:tabs>
          <w:tab w:val="left" w:pos="708"/>
        </w:tabs>
        <w:ind w:left="1080"/>
        <w:jc w:val="both"/>
        <w:rPr>
          <w:i w:val="0"/>
          <w:sz w:val="22"/>
          <w:szCs w:val="22"/>
        </w:rPr>
      </w:pPr>
    </w:p>
    <w:p w14:paraId="21ADFB1C" w14:textId="77777777" w:rsidR="00035B2B" w:rsidRDefault="00035B2B" w:rsidP="00035B2B">
      <w:pPr>
        <w:pStyle w:val="Glava"/>
        <w:tabs>
          <w:tab w:val="left" w:pos="708"/>
        </w:tabs>
        <w:ind w:left="1080"/>
        <w:jc w:val="both"/>
        <w:rPr>
          <w:i w:val="0"/>
          <w:sz w:val="22"/>
          <w:szCs w:val="22"/>
        </w:rPr>
      </w:pPr>
    </w:p>
    <w:p w14:paraId="2A872398" w14:textId="77777777" w:rsidR="00332774" w:rsidRDefault="00332774" w:rsidP="00035B2B">
      <w:pPr>
        <w:pStyle w:val="Glava"/>
        <w:tabs>
          <w:tab w:val="left" w:pos="708"/>
        </w:tabs>
        <w:ind w:left="1080"/>
        <w:jc w:val="both"/>
        <w:rPr>
          <w:i w:val="0"/>
          <w:sz w:val="22"/>
          <w:szCs w:val="22"/>
        </w:rPr>
      </w:pPr>
    </w:p>
    <w:p w14:paraId="1D6D3E2C" w14:textId="77777777" w:rsidR="00332774" w:rsidRDefault="00332774" w:rsidP="00035B2B">
      <w:pPr>
        <w:pStyle w:val="Glava"/>
        <w:tabs>
          <w:tab w:val="left" w:pos="708"/>
        </w:tabs>
        <w:ind w:left="1080"/>
        <w:jc w:val="both"/>
        <w:rPr>
          <w:i w:val="0"/>
          <w:sz w:val="22"/>
          <w:szCs w:val="22"/>
        </w:rPr>
      </w:pPr>
    </w:p>
    <w:p w14:paraId="02F6E5CF" w14:textId="77777777" w:rsidR="00332774" w:rsidRDefault="00332774" w:rsidP="00035B2B">
      <w:pPr>
        <w:pStyle w:val="Glava"/>
        <w:tabs>
          <w:tab w:val="left" w:pos="708"/>
        </w:tabs>
        <w:ind w:left="1080"/>
        <w:jc w:val="both"/>
        <w:rPr>
          <w:i w:val="0"/>
          <w:sz w:val="22"/>
          <w:szCs w:val="22"/>
        </w:rPr>
      </w:pPr>
    </w:p>
    <w:p w14:paraId="54DADA6D" w14:textId="77777777" w:rsidR="00332774" w:rsidRDefault="00332774" w:rsidP="00035B2B">
      <w:pPr>
        <w:pStyle w:val="Glava"/>
        <w:tabs>
          <w:tab w:val="left" w:pos="708"/>
        </w:tabs>
        <w:ind w:left="1080"/>
        <w:jc w:val="both"/>
        <w:rPr>
          <w:i w:val="0"/>
          <w:sz w:val="22"/>
          <w:szCs w:val="22"/>
        </w:rPr>
      </w:pPr>
    </w:p>
    <w:p w14:paraId="6AFA6DD6" w14:textId="77777777" w:rsidR="00332774" w:rsidRDefault="00332774" w:rsidP="00035B2B">
      <w:pPr>
        <w:pStyle w:val="Glava"/>
        <w:tabs>
          <w:tab w:val="left" w:pos="708"/>
        </w:tabs>
        <w:ind w:left="1080"/>
        <w:jc w:val="both"/>
        <w:rPr>
          <w:i w:val="0"/>
          <w:sz w:val="22"/>
          <w:szCs w:val="22"/>
        </w:rPr>
      </w:pPr>
    </w:p>
    <w:p w14:paraId="2454A8EC" w14:textId="77777777" w:rsidR="00332774" w:rsidRDefault="00332774" w:rsidP="00035B2B">
      <w:pPr>
        <w:pStyle w:val="Glava"/>
        <w:tabs>
          <w:tab w:val="left" w:pos="708"/>
        </w:tabs>
        <w:ind w:left="1080"/>
        <w:jc w:val="both"/>
        <w:rPr>
          <w:i w:val="0"/>
          <w:sz w:val="22"/>
          <w:szCs w:val="22"/>
        </w:rPr>
      </w:pPr>
    </w:p>
    <w:p w14:paraId="5EE13B13" w14:textId="77777777" w:rsidR="00332774" w:rsidRDefault="00332774" w:rsidP="00035B2B">
      <w:pPr>
        <w:pStyle w:val="Glava"/>
        <w:tabs>
          <w:tab w:val="left" w:pos="708"/>
        </w:tabs>
        <w:ind w:left="1080"/>
        <w:jc w:val="both"/>
        <w:rPr>
          <w:i w:val="0"/>
          <w:sz w:val="22"/>
          <w:szCs w:val="22"/>
        </w:rPr>
      </w:pPr>
    </w:p>
    <w:p w14:paraId="01A443D6" w14:textId="77777777" w:rsidR="00332774" w:rsidRDefault="00332774" w:rsidP="00035B2B">
      <w:pPr>
        <w:pStyle w:val="Glava"/>
        <w:tabs>
          <w:tab w:val="left" w:pos="708"/>
        </w:tabs>
        <w:ind w:left="1080"/>
        <w:jc w:val="both"/>
        <w:rPr>
          <w:i w:val="0"/>
          <w:sz w:val="22"/>
          <w:szCs w:val="22"/>
        </w:rPr>
      </w:pPr>
    </w:p>
    <w:p w14:paraId="15CB2CDB" w14:textId="77777777" w:rsidR="00332774" w:rsidRDefault="00332774" w:rsidP="00035B2B">
      <w:pPr>
        <w:pStyle w:val="Glava"/>
        <w:tabs>
          <w:tab w:val="left" w:pos="708"/>
        </w:tabs>
        <w:ind w:left="1080"/>
        <w:jc w:val="both"/>
        <w:rPr>
          <w:i w:val="0"/>
          <w:sz w:val="22"/>
          <w:szCs w:val="22"/>
        </w:rPr>
      </w:pPr>
    </w:p>
    <w:p w14:paraId="2E84854F" w14:textId="77777777" w:rsidR="00332774" w:rsidRDefault="00332774" w:rsidP="00035B2B">
      <w:pPr>
        <w:pStyle w:val="Glava"/>
        <w:tabs>
          <w:tab w:val="left" w:pos="708"/>
        </w:tabs>
        <w:ind w:left="1080"/>
        <w:jc w:val="both"/>
        <w:rPr>
          <w:i w:val="0"/>
          <w:sz w:val="22"/>
          <w:szCs w:val="22"/>
        </w:rPr>
      </w:pPr>
    </w:p>
    <w:p w14:paraId="2CFAEC13" w14:textId="77777777" w:rsidR="00332774" w:rsidRDefault="00332774" w:rsidP="00035B2B">
      <w:pPr>
        <w:pStyle w:val="Glava"/>
        <w:tabs>
          <w:tab w:val="left" w:pos="708"/>
        </w:tabs>
        <w:ind w:left="1080"/>
        <w:jc w:val="both"/>
        <w:rPr>
          <w:i w:val="0"/>
          <w:sz w:val="22"/>
          <w:szCs w:val="22"/>
        </w:rPr>
      </w:pPr>
    </w:p>
    <w:p w14:paraId="313F51DC" w14:textId="77777777" w:rsidR="00332774" w:rsidRDefault="00332774" w:rsidP="00035B2B">
      <w:pPr>
        <w:pStyle w:val="Glava"/>
        <w:tabs>
          <w:tab w:val="left" w:pos="708"/>
        </w:tabs>
        <w:ind w:left="1080"/>
        <w:jc w:val="both"/>
        <w:rPr>
          <w:i w:val="0"/>
          <w:sz w:val="22"/>
          <w:szCs w:val="22"/>
        </w:rPr>
      </w:pPr>
    </w:p>
    <w:p w14:paraId="6534228C" w14:textId="77777777" w:rsidR="00332774" w:rsidRDefault="00332774" w:rsidP="00035B2B">
      <w:pPr>
        <w:pStyle w:val="Glava"/>
        <w:tabs>
          <w:tab w:val="left" w:pos="708"/>
        </w:tabs>
        <w:ind w:left="1080"/>
        <w:jc w:val="both"/>
        <w:rPr>
          <w:i w:val="0"/>
          <w:sz w:val="22"/>
          <w:szCs w:val="22"/>
        </w:rPr>
      </w:pPr>
    </w:p>
    <w:p w14:paraId="1C1E5135" w14:textId="77777777" w:rsidR="00332774" w:rsidRDefault="00332774" w:rsidP="00035B2B">
      <w:pPr>
        <w:pStyle w:val="Glava"/>
        <w:tabs>
          <w:tab w:val="left" w:pos="708"/>
        </w:tabs>
        <w:ind w:left="1080"/>
        <w:jc w:val="both"/>
        <w:rPr>
          <w:i w:val="0"/>
          <w:sz w:val="22"/>
          <w:szCs w:val="22"/>
        </w:rPr>
      </w:pPr>
    </w:p>
    <w:p w14:paraId="521E0F1B" w14:textId="77777777" w:rsidR="00332774" w:rsidRDefault="00332774" w:rsidP="00035B2B">
      <w:pPr>
        <w:pStyle w:val="Glava"/>
        <w:tabs>
          <w:tab w:val="left" w:pos="708"/>
        </w:tabs>
        <w:ind w:left="1080"/>
        <w:jc w:val="both"/>
        <w:rPr>
          <w:i w:val="0"/>
          <w:sz w:val="22"/>
          <w:szCs w:val="22"/>
        </w:rPr>
      </w:pPr>
    </w:p>
    <w:p w14:paraId="66366921" w14:textId="77777777" w:rsidR="00332774" w:rsidRDefault="00332774" w:rsidP="00035B2B">
      <w:pPr>
        <w:pStyle w:val="Glava"/>
        <w:tabs>
          <w:tab w:val="left" w:pos="708"/>
        </w:tabs>
        <w:ind w:left="1080"/>
        <w:jc w:val="both"/>
        <w:rPr>
          <w:i w:val="0"/>
          <w:sz w:val="22"/>
          <w:szCs w:val="22"/>
        </w:rPr>
      </w:pPr>
    </w:p>
    <w:p w14:paraId="506C0D86" w14:textId="77777777" w:rsidR="00332774" w:rsidRDefault="00332774" w:rsidP="00035B2B">
      <w:pPr>
        <w:pStyle w:val="Glava"/>
        <w:tabs>
          <w:tab w:val="left" w:pos="708"/>
        </w:tabs>
        <w:ind w:left="1080"/>
        <w:jc w:val="both"/>
        <w:rPr>
          <w:i w:val="0"/>
          <w:sz w:val="22"/>
          <w:szCs w:val="22"/>
        </w:rPr>
      </w:pPr>
    </w:p>
    <w:p w14:paraId="5C4FB527" w14:textId="77777777" w:rsidR="00332774" w:rsidRDefault="00332774" w:rsidP="00035B2B">
      <w:pPr>
        <w:pStyle w:val="Glava"/>
        <w:tabs>
          <w:tab w:val="left" w:pos="708"/>
        </w:tabs>
        <w:ind w:left="1080"/>
        <w:jc w:val="both"/>
        <w:rPr>
          <w:i w:val="0"/>
          <w:sz w:val="22"/>
          <w:szCs w:val="22"/>
        </w:rPr>
      </w:pPr>
    </w:p>
    <w:p w14:paraId="78E59373" w14:textId="77777777" w:rsidR="00332774" w:rsidRDefault="00332774" w:rsidP="00035B2B">
      <w:pPr>
        <w:pStyle w:val="Glava"/>
        <w:tabs>
          <w:tab w:val="left" w:pos="708"/>
        </w:tabs>
        <w:ind w:left="1080"/>
        <w:jc w:val="both"/>
        <w:rPr>
          <w:i w:val="0"/>
          <w:sz w:val="22"/>
          <w:szCs w:val="22"/>
        </w:rPr>
      </w:pPr>
    </w:p>
    <w:p w14:paraId="1A568D67" w14:textId="77777777" w:rsidR="00332774" w:rsidRDefault="00332774" w:rsidP="00035B2B">
      <w:pPr>
        <w:pStyle w:val="Glava"/>
        <w:tabs>
          <w:tab w:val="left" w:pos="708"/>
        </w:tabs>
        <w:ind w:left="1080"/>
        <w:jc w:val="both"/>
        <w:rPr>
          <w:i w:val="0"/>
          <w:sz w:val="22"/>
          <w:szCs w:val="22"/>
        </w:rPr>
      </w:pPr>
    </w:p>
    <w:p w14:paraId="057B6E2E" w14:textId="77777777" w:rsidR="00332774" w:rsidRDefault="00332774" w:rsidP="00035B2B">
      <w:pPr>
        <w:pStyle w:val="Glava"/>
        <w:tabs>
          <w:tab w:val="left" w:pos="708"/>
        </w:tabs>
        <w:ind w:left="1080"/>
        <w:jc w:val="both"/>
        <w:rPr>
          <w:i w:val="0"/>
          <w:sz w:val="22"/>
          <w:szCs w:val="22"/>
        </w:rPr>
      </w:pPr>
    </w:p>
    <w:p w14:paraId="6B3E924E" w14:textId="77777777" w:rsidR="00332774" w:rsidRDefault="00332774" w:rsidP="00035B2B">
      <w:pPr>
        <w:pStyle w:val="Glava"/>
        <w:tabs>
          <w:tab w:val="left" w:pos="708"/>
        </w:tabs>
        <w:ind w:left="1080"/>
        <w:jc w:val="both"/>
        <w:rPr>
          <w:i w:val="0"/>
          <w:sz w:val="22"/>
          <w:szCs w:val="22"/>
        </w:rPr>
      </w:pPr>
    </w:p>
    <w:p w14:paraId="5A7FB1FF" w14:textId="77777777" w:rsidR="00332774" w:rsidRDefault="00332774" w:rsidP="00035B2B">
      <w:pPr>
        <w:pStyle w:val="Glava"/>
        <w:tabs>
          <w:tab w:val="left" w:pos="708"/>
        </w:tabs>
        <w:ind w:left="1080"/>
        <w:jc w:val="both"/>
        <w:rPr>
          <w:i w:val="0"/>
          <w:sz w:val="22"/>
          <w:szCs w:val="22"/>
        </w:rPr>
      </w:pPr>
    </w:p>
    <w:p w14:paraId="6FDC609F" w14:textId="77777777" w:rsidR="00332774" w:rsidRDefault="00332774" w:rsidP="00035B2B">
      <w:pPr>
        <w:pStyle w:val="Glava"/>
        <w:tabs>
          <w:tab w:val="left" w:pos="708"/>
        </w:tabs>
        <w:ind w:left="1080"/>
        <w:jc w:val="both"/>
        <w:rPr>
          <w:i w:val="0"/>
          <w:sz w:val="22"/>
          <w:szCs w:val="22"/>
        </w:rPr>
      </w:pPr>
    </w:p>
    <w:p w14:paraId="74739D8F" w14:textId="77777777" w:rsidR="00332774" w:rsidRDefault="00332774" w:rsidP="00035B2B">
      <w:pPr>
        <w:pStyle w:val="Glava"/>
        <w:tabs>
          <w:tab w:val="left" w:pos="708"/>
        </w:tabs>
        <w:ind w:left="1080"/>
        <w:jc w:val="both"/>
        <w:rPr>
          <w:i w:val="0"/>
          <w:sz w:val="22"/>
          <w:szCs w:val="22"/>
        </w:rPr>
      </w:pPr>
    </w:p>
    <w:p w14:paraId="12706313" w14:textId="77777777" w:rsidR="00332774" w:rsidRDefault="00332774" w:rsidP="00035B2B">
      <w:pPr>
        <w:pStyle w:val="Glava"/>
        <w:tabs>
          <w:tab w:val="left" w:pos="708"/>
        </w:tabs>
        <w:ind w:left="1080"/>
        <w:jc w:val="both"/>
        <w:rPr>
          <w:i w:val="0"/>
          <w:sz w:val="22"/>
          <w:szCs w:val="22"/>
        </w:rPr>
      </w:pPr>
    </w:p>
    <w:p w14:paraId="7C958792" w14:textId="77777777" w:rsidR="00332774" w:rsidRDefault="00332774" w:rsidP="00035B2B">
      <w:pPr>
        <w:pStyle w:val="Glava"/>
        <w:tabs>
          <w:tab w:val="left" w:pos="708"/>
        </w:tabs>
        <w:ind w:left="1080"/>
        <w:jc w:val="both"/>
        <w:rPr>
          <w:i w:val="0"/>
          <w:sz w:val="22"/>
          <w:szCs w:val="22"/>
        </w:rPr>
      </w:pPr>
    </w:p>
    <w:p w14:paraId="0F7EEAAC" w14:textId="77777777" w:rsidR="00332774" w:rsidRDefault="00332774" w:rsidP="00035B2B">
      <w:pPr>
        <w:pStyle w:val="Glava"/>
        <w:tabs>
          <w:tab w:val="left" w:pos="708"/>
        </w:tabs>
        <w:ind w:left="1080"/>
        <w:jc w:val="both"/>
        <w:rPr>
          <w:i w:val="0"/>
          <w:sz w:val="22"/>
          <w:szCs w:val="22"/>
        </w:rPr>
      </w:pPr>
    </w:p>
    <w:p w14:paraId="12FD7B10" w14:textId="77777777" w:rsidR="00035B2B" w:rsidRDefault="00035B2B" w:rsidP="00035B2B">
      <w:pPr>
        <w:pStyle w:val="Glava"/>
        <w:tabs>
          <w:tab w:val="left" w:pos="708"/>
        </w:tabs>
        <w:ind w:left="1080"/>
        <w:jc w:val="both"/>
        <w:rPr>
          <w:i w:val="0"/>
          <w:sz w:val="22"/>
          <w:szCs w:val="22"/>
        </w:rPr>
      </w:pPr>
    </w:p>
    <w:p w14:paraId="2166DF98"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029C8857" w14:textId="77777777" w:rsidR="00035B2B" w:rsidRDefault="00035B2B" w:rsidP="00035B2B">
      <w:pPr>
        <w:pStyle w:val="Glava"/>
        <w:tabs>
          <w:tab w:val="left" w:pos="708"/>
        </w:tabs>
        <w:jc w:val="both"/>
        <w:rPr>
          <w:i w:val="0"/>
          <w:sz w:val="22"/>
          <w:szCs w:val="22"/>
        </w:rPr>
      </w:pPr>
    </w:p>
    <w:p w14:paraId="4A2714F9" w14:textId="77777777" w:rsidR="00035B2B" w:rsidRDefault="00035B2B" w:rsidP="00035B2B">
      <w:pPr>
        <w:pStyle w:val="Glava"/>
        <w:tabs>
          <w:tab w:val="left" w:pos="708"/>
        </w:tabs>
        <w:jc w:val="both"/>
        <w:rPr>
          <w:i w:val="0"/>
          <w:szCs w:val="24"/>
        </w:rPr>
      </w:pPr>
    </w:p>
    <w:p w14:paraId="585C641B"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6B7953DF" w14:textId="77777777" w:rsidR="00035B2B" w:rsidRDefault="00035B2B" w:rsidP="00035B2B">
      <w:pPr>
        <w:pStyle w:val="Glava"/>
        <w:tabs>
          <w:tab w:val="left" w:pos="708"/>
        </w:tabs>
        <w:ind w:left="993"/>
        <w:rPr>
          <w:i w:val="0"/>
          <w:sz w:val="22"/>
          <w:szCs w:val="22"/>
        </w:rPr>
      </w:pPr>
    </w:p>
    <w:p w14:paraId="289379B7" w14:textId="77777777" w:rsidR="00035B2B" w:rsidRDefault="00035B2B" w:rsidP="00035B2B">
      <w:pPr>
        <w:pStyle w:val="Glava"/>
        <w:tabs>
          <w:tab w:val="left" w:pos="708"/>
        </w:tabs>
        <w:ind w:left="993"/>
        <w:rPr>
          <w:i w:val="0"/>
          <w:sz w:val="22"/>
          <w:szCs w:val="22"/>
        </w:rPr>
      </w:pPr>
    </w:p>
    <w:p w14:paraId="3CB123F1" w14:textId="45688ED0"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945F54" w:rsidRPr="00945F54">
        <w:rPr>
          <w:b/>
          <w:i w:val="0"/>
          <w:sz w:val="22"/>
          <w:szCs w:val="22"/>
        </w:rPr>
        <w:t>Vrtcu Pod Gradom</w:t>
      </w:r>
      <w:r w:rsidR="00770423">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72BCB2CF"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A60F701" w14:textId="77777777" w:rsidTr="00B57854">
        <w:tc>
          <w:tcPr>
            <w:tcW w:w="1438" w:type="dxa"/>
            <w:gridSpan w:val="2"/>
            <w:hideMark/>
          </w:tcPr>
          <w:p w14:paraId="4C249C5F"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38FB504"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2B201F64"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2E222704" w14:textId="77777777" w:rsidTr="00B57854">
        <w:tc>
          <w:tcPr>
            <w:tcW w:w="720" w:type="dxa"/>
          </w:tcPr>
          <w:p w14:paraId="44F09344" w14:textId="77777777" w:rsidR="00035B2B" w:rsidRDefault="00035B2B" w:rsidP="00B57854">
            <w:pPr>
              <w:pStyle w:val="Glava"/>
              <w:tabs>
                <w:tab w:val="left" w:pos="708"/>
              </w:tabs>
              <w:ind w:left="-85"/>
              <w:jc w:val="both"/>
              <w:rPr>
                <w:i w:val="0"/>
                <w:sz w:val="16"/>
                <w:szCs w:val="16"/>
              </w:rPr>
            </w:pPr>
          </w:p>
        </w:tc>
        <w:tc>
          <w:tcPr>
            <w:tcW w:w="6384" w:type="dxa"/>
            <w:gridSpan w:val="5"/>
          </w:tcPr>
          <w:p w14:paraId="5C4E707E" w14:textId="77777777" w:rsidR="00035B2B" w:rsidRDefault="00035B2B" w:rsidP="00B57854">
            <w:pPr>
              <w:pStyle w:val="Glava"/>
              <w:tabs>
                <w:tab w:val="left" w:pos="708"/>
              </w:tabs>
              <w:ind w:left="-85"/>
              <w:jc w:val="both"/>
              <w:rPr>
                <w:i w:val="0"/>
                <w:sz w:val="16"/>
                <w:szCs w:val="16"/>
              </w:rPr>
            </w:pPr>
          </w:p>
        </w:tc>
        <w:tc>
          <w:tcPr>
            <w:tcW w:w="357" w:type="dxa"/>
          </w:tcPr>
          <w:p w14:paraId="483E74FA" w14:textId="77777777" w:rsidR="00035B2B" w:rsidRDefault="00035B2B" w:rsidP="00B57854">
            <w:pPr>
              <w:pStyle w:val="Glava"/>
              <w:tabs>
                <w:tab w:val="left" w:pos="708"/>
              </w:tabs>
              <w:ind w:left="-85"/>
              <w:jc w:val="both"/>
              <w:rPr>
                <w:i w:val="0"/>
                <w:sz w:val="16"/>
                <w:szCs w:val="16"/>
              </w:rPr>
            </w:pPr>
          </w:p>
        </w:tc>
        <w:tc>
          <w:tcPr>
            <w:tcW w:w="708" w:type="dxa"/>
            <w:gridSpan w:val="3"/>
          </w:tcPr>
          <w:p w14:paraId="1F1A878B" w14:textId="77777777" w:rsidR="00035B2B" w:rsidRDefault="00035B2B" w:rsidP="00B57854">
            <w:pPr>
              <w:pStyle w:val="Glava"/>
              <w:tabs>
                <w:tab w:val="left" w:pos="708"/>
              </w:tabs>
              <w:ind w:left="-85"/>
              <w:jc w:val="both"/>
              <w:rPr>
                <w:i w:val="0"/>
                <w:sz w:val="16"/>
                <w:szCs w:val="16"/>
              </w:rPr>
            </w:pPr>
          </w:p>
        </w:tc>
        <w:tc>
          <w:tcPr>
            <w:tcW w:w="719" w:type="dxa"/>
          </w:tcPr>
          <w:p w14:paraId="57CEA87A" w14:textId="77777777" w:rsidR="00035B2B" w:rsidRDefault="00035B2B" w:rsidP="00B57854">
            <w:pPr>
              <w:pStyle w:val="Glava"/>
              <w:tabs>
                <w:tab w:val="left" w:pos="708"/>
              </w:tabs>
              <w:ind w:left="-85"/>
              <w:jc w:val="both"/>
              <w:rPr>
                <w:i w:val="0"/>
                <w:sz w:val="16"/>
                <w:szCs w:val="16"/>
              </w:rPr>
            </w:pPr>
          </w:p>
        </w:tc>
      </w:tr>
      <w:tr w:rsidR="00035B2B" w14:paraId="246EC39F" w14:textId="77777777" w:rsidTr="00B57854">
        <w:tc>
          <w:tcPr>
            <w:tcW w:w="1438" w:type="dxa"/>
            <w:gridSpan w:val="2"/>
            <w:hideMark/>
          </w:tcPr>
          <w:p w14:paraId="6F3F7DFF"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71D18CA8"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F0DED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2E2A9DB" w14:textId="77777777" w:rsidTr="00B57854">
        <w:tc>
          <w:tcPr>
            <w:tcW w:w="8888" w:type="dxa"/>
            <w:gridSpan w:val="11"/>
          </w:tcPr>
          <w:p w14:paraId="485368A7" w14:textId="77777777" w:rsidR="00035B2B" w:rsidRDefault="00035B2B" w:rsidP="00B57854">
            <w:pPr>
              <w:pStyle w:val="Glava"/>
              <w:tabs>
                <w:tab w:val="left" w:pos="708"/>
              </w:tabs>
              <w:ind w:left="-85"/>
              <w:jc w:val="both"/>
              <w:rPr>
                <w:i w:val="0"/>
                <w:sz w:val="16"/>
                <w:szCs w:val="16"/>
              </w:rPr>
            </w:pPr>
          </w:p>
        </w:tc>
      </w:tr>
      <w:tr w:rsidR="00035B2B" w14:paraId="6EC3B9C9" w14:textId="77777777" w:rsidTr="00B57854">
        <w:tc>
          <w:tcPr>
            <w:tcW w:w="1438" w:type="dxa"/>
            <w:gridSpan w:val="2"/>
            <w:hideMark/>
          </w:tcPr>
          <w:p w14:paraId="0C9B1293"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42446FA" w14:textId="77777777" w:rsidR="00035B2B" w:rsidRDefault="00035B2B" w:rsidP="00B57854">
            <w:pPr>
              <w:pStyle w:val="Glava"/>
              <w:tabs>
                <w:tab w:val="left" w:pos="708"/>
              </w:tabs>
              <w:ind w:left="-85"/>
              <w:jc w:val="both"/>
              <w:rPr>
                <w:i w:val="0"/>
                <w:sz w:val="22"/>
                <w:szCs w:val="22"/>
              </w:rPr>
            </w:pPr>
          </w:p>
        </w:tc>
      </w:tr>
      <w:tr w:rsidR="00035B2B" w14:paraId="27E17F98" w14:textId="77777777" w:rsidTr="00B57854">
        <w:tc>
          <w:tcPr>
            <w:tcW w:w="1438" w:type="dxa"/>
            <w:gridSpan w:val="2"/>
          </w:tcPr>
          <w:p w14:paraId="65BB5378" w14:textId="77777777" w:rsidR="00035B2B" w:rsidRDefault="00035B2B" w:rsidP="00B57854">
            <w:pPr>
              <w:pStyle w:val="Glava"/>
              <w:tabs>
                <w:tab w:val="left" w:pos="708"/>
              </w:tabs>
              <w:ind w:left="-85"/>
              <w:jc w:val="both"/>
              <w:rPr>
                <w:i w:val="0"/>
                <w:sz w:val="22"/>
                <w:szCs w:val="22"/>
              </w:rPr>
            </w:pPr>
          </w:p>
        </w:tc>
        <w:tc>
          <w:tcPr>
            <w:tcW w:w="7450" w:type="dxa"/>
            <w:gridSpan w:val="9"/>
          </w:tcPr>
          <w:p w14:paraId="5E7E21BF" w14:textId="77777777" w:rsidR="00035B2B" w:rsidRDefault="00035B2B" w:rsidP="00B57854">
            <w:pPr>
              <w:pStyle w:val="Glava"/>
              <w:tabs>
                <w:tab w:val="left" w:pos="708"/>
              </w:tabs>
              <w:ind w:left="-85"/>
              <w:jc w:val="both"/>
              <w:rPr>
                <w:i w:val="0"/>
                <w:sz w:val="22"/>
                <w:szCs w:val="22"/>
              </w:rPr>
            </w:pPr>
          </w:p>
        </w:tc>
      </w:tr>
      <w:tr w:rsidR="00035B2B" w14:paraId="76C0532C" w14:textId="77777777" w:rsidTr="00B57854">
        <w:tc>
          <w:tcPr>
            <w:tcW w:w="1438" w:type="dxa"/>
            <w:gridSpan w:val="2"/>
            <w:hideMark/>
          </w:tcPr>
          <w:p w14:paraId="10E8B094"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49CAE6B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08030415"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095156C" w14:textId="77777777" w:rsidTr="00B57854">
        <w:tc>
          <w:tcPr>
            <w:tcW w:w="1438" w:type="dxa"/>
            <w:gridSpan w:val="2"/>
          </w:tcPr>
          <w:p w14:paraId="4B43AC01" w14:textId="77777777" w:rsidR="00035B2B" w:rsidRDefault="00035B2B" w:rsidP="00B57854">
            <w:pPr>
              <w:pStyle w:val="Glava"/>
              <w:tabs>
                <w:tab w:val="left" w:pos="708"/>
              </w:tabs>
              <w:ind w:left="-85"/>
              <w:jc w:val="both"/>
              <w:rPr>
                <w:i w:val="0"/>
                <w:sz w:val="22"/>
                <w:szCs w:val="22"/>
              </w:rPr>
            </w:pPr>
          </w:p>
        </w:tc>
        <w:tc>
          <w:tcPr>
            <w:tcW w:w="7450" w:type="dxa"/>
            <w:gridSpan w:val="9"/>
          </w:tcPr>
          <w:p w14:paraId="7E2A874A" w14:textId="77777777" w:rsidR="00035B2B" w:rsidRDefault="00035B2B" w:rsidP="00B57854">
            <w:pPr>
              <w:pStyle w:val="Glava"/>
              <w:tabs>
                <w:tab w:val="left" w:pos="708"/>
              </w:tabs>
              <w:ind w:left="-85"/>
              <w:jc w:val="both"/>
              <w:rPr>
                <w:i w:val="0"/>
                <w:sz w:val="22"/>
                <w:szCs w:val="22"/>
              </w:rPr>
            </w:pPr>
          </w:p>
        </w:tc>
      </w:tr>
      <w:tr w:rsidR="00035B2B" w14:paraId="2F282EEC" w14:textId="77777777" w:rsidTr="00B57854">
        <w:tc>
          <w:tcPr>
            <w:tcW w:w="1438" w:type="dxa"/>
            <w:gridSpan w:val="2"/>
            <w:hideMark/>
          </w:tcPr>
          <w:p w14:paraId="3263ADAC"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50A665E"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B05F78B"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EF66FB4" w14:textId="77777777" w:rsidR="00035B2B" w:rsidRDefault="00035B2B" w:rsidP="00B57854">
            <w:pPr>
              <w:pStyle w:val="Glava"/>
              <w:tabs>
                <w:tab w:val="left" w:pos="708"/>
              </w:tabs>
              <w:ind w:left="-85"/>
              <w:jc w:val="both"/>
              <w:rPr>
                <w:i w:val="0"/>
                <w:sz w:val="22"/>
                <w:szCs w:val="22"/>
              </w:rPr>
            </w:pPr>
          </w:p>
        </w:tc>
      </w:tr>
    </w:tbl>
    <w:p w14:paraId="339CE81B" w14:textId="77777777" w:rsidR="007B4104" w:rsidRDefault="007B4104" w:rsidP="00035B2B">
      <w:pPr>
        <w:pStyle w:val="Glava"/>
        <w:tabs>
          <w:tab w:val="left" w:pos="708"/>
        </w:tabs>
        <w:jc w:val="both"/>
        <w:rPr>
          <w:i w:val="0"/>
          <w:sz w:val="22"/>
          <w:szCs w:val="22"/>
        </w:rPr>
      </w:pPr>
    </w:p>
    <w:p w14:paraId="25811B8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BDCC5EE" w14:textId="77777777" w:rsidTr="00B57854">
        <w:tc>
          <w:tcPr>
            <w:tcW w:w="1438" w:type="dxa"/>
            <w:gridSpan w:val="2"/>
            <w:hideMark/>
          </w:tcPr>
          <w:p w14:paraId="65096A45"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53ED8A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470AFEC6"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F86465D" w14:textId="77777777" w:rsidTr="00B57854">
        <w:tc>
          <w:tcPr>
            <w:tcW w:w="720" w:type="dxa"/>
          </w:tcPr>
          <w:p w14:paraId="2FA1E054" w14:textId="77777777" w:rsidR="00035B2B" w:rsidRDefault="00035B2B" w:rsidP="00B57854">
            <w:pPr>
              <w:pStyle w:val="Glava"/>
              <w:tabs>
                <w:tab w:val="left" w:pos="708"/>
              </w:tabs>
              <w:ind w:left="-85"/>
              <w:jc w:val="both"/>
              <w:rPr>
                <w:i w:val="0"/>
                <w:sz w:val="16"/>
                <w:szCs w:val="16"/>
              </w:rPr>
            </w:pPr>
          </w:p>
        </w:tc>
        <w:tc>
          <w:tcPr>
            <w:tcW w:w="6384" w:type="dxa"/>
            <w:gridSpan w:val="5"/>
          </w:tcPr>
          <w:p w14:paraId="7027B813" w14:textId="77777777" w:rsidR="00035B2B" w:rsidRDefault="00035B2B" w:rsidP="00B57854">
            <w:pPr>
              <w:pStyle w:val="Glava"/>
              <w:tabs>
                <w:tab w:val="left" w:pos="708"/>
              </w:tabs>
              <w:ind w:left="-85"/>
              <w:jc w:val="both"/>
              <w:rPr>
                <w:i w:val="0"/>
                <w:sz w:val="16"/>
                <w:szCs w:val="16"/>
              </w:rPr>
            </w:pPr>
          </w:p>
        </w:tc>
        <w:tc>
          <w:tcPr>
            <w:tcW w:w="357" w:type="dxa"/>
          </w:tcPr>
          <w:p w14:paraId="3ECDAEA2" w14:textId="77777777" w:rsidR="00035B2B" w:rsidRDefault="00035B2B" w:rsidP="00B57854">
            <w:pPr>
              <w:pStyle w:val="Glava"/>
              <w:tabs>
                <w:tab w:val="left" w:pos="708"/>
              </w:tabs>
              <w:ind w:left="-85"/>
              <w:jc w:val="both"/>
              <w:rPr>
                <w:i w:val="0"/>
                <w:sz w:val="16"/>
                <w:szCs w:val="16"/>
              </w:rPr>
            </w:pPr>
          </w:p>
        </w:tc>
        <w:tc>
          <w:tcPr>
            <w:tcW w:w="708" w:type="dxa"/>
            <w:gridSpan w:val="3"/>
          </w:tcPr>
          <w:p w14:paraId="73B14EE5" w14:textId="77777777" w:rsidR="00035B2B" w:rsidRDefault="00035B2B" w:rsidP="00B57854">
            <w:pPr>
              <w:pStyle w:val="Glava"/>
              <w:tabs>
                <w:tab w:val="left" w:pos="708"/>
              </w:tabs>
              <w:ind w:left="-85"/>
              <w:jc w:val="both"/>
              <w:rPr>
                <w:i w:val="0"/>
                <w:sz w:val="16"/>
                <w:szCs w:val="16"/>
              </w:rPr>
            </w:pPr>
          </w:p>
        </w:tc>
        <w:tc>
          <w:tcPr>
            <w:tcW w:w="719" w:type="dxa"/>
          </w:tcPr>
          <w:p w14:paraId="742CA36B" w14:textId="77777777" w:rsidR="00035B2B" w:rsidRDefault="00035B2B" w:rsidP="00B57854">
            <w:pPr>
              <w:pStyle w:val="Glava"/>
              <w:tabs>
                <w:tab w:val="left" w:pos="708"/>
              </w:tabs>
              <w:ind w:left="-85"/>
              <w:jc w:val="both"/>
              <w:rPr>
                <w:i w:val="0"/>
                <w:sz w:val="16"/>
                <w:szCs w:val="16"/>
              </w:rPr>
            </w:pPr>
          </w:p>
        </w:tc>
      </w:tr>
      <w:tr w:rsidR="00035B2B" w14:paraId="22EFA84D" w14:textId="77777777" w:rsidTr="00B57854">
        <w:tc>
          <w:tcPr>
            <w:tcW w:w="1438" w:type="dxa"/>
            <w:gridSpan w:val="2"/>
            <w:hideMark/>
          </w:tcPr>
          <w:p w14:paraId="0D465FC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5FD5818D"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CD7EEC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3B3E15A" w14:textId="77777777" w:rsidTr="00B57854">
        <w:tc>
          <w:tcPr>
            <w:tcW w:w="8888" w:type="dxa"/>
            <w:gridSpan w:val="11"/>
          </w:tcPr>
          <w:p w14:paraId="5F18564E" w14:textId="77777777" w:rsidR="00035B2B" w:rsidRDefault="00035B2B" w:rsidP="00B57854">
            <w:pPr>
              <w:pStyle w:val="Glava"/>
              <w:tabs>
                <w:tab w:val="left" w:pos="708"/>
              </w:tabs>
              <w:ind w:left="-85"/>
              <w:jc w:val="both"/>
              <w:rPr>
                <w:i w:val="0"/>
                <w:sz w:val="16"/>
                <w:szCs w:val="16"/>
              </w:rPr>
            </w:pPr>
          </w:p>
        </w:tc>
      </w:tr>
      <w:tr w:rsidR="00035B2B" w14:paraId="0A53909D" w14:textId="77777777" w:rsidTr="00B57854">
        <w:tc>
          <w:tcPr>
            <w:tcW w:w="1438" w:type="dxa"/>
            <w:gridSpan w:val="2"/>
            <w:hideMark/>
          </w:tcPr>
          <w:p w14:paraId="66D90C9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2FC3EC78" w14:textId="77777777" w:rsidR="00035B2B" w:rsidRDefault="00035B2B" w:rsidP="00B57854">
            <w:pPr>
              <w:pStyle w:val="Glava"/>
              <w:tabs>
                <w:tab w:val="left" w:pos="708"/>
              </w:tabs>
              <w:ind w:left="-85"/>
              <w:jc w:val="both"/>
              <w:rPr>
                <w:i w:val="0"/>
                <w:sz w:val="22"/>
                <w:szCs w:val="22"/>
              </w:rPr>
            </w:pPr>
          </w:p>
        </w:tc>
      </w:tr>
      <w:tr w:rsidR="00035B2B" w14:paraId="41A3588A" w14:textId="77777777" w:rsidTr="00B57854">
        <w:tc>
          <w:tcPr>
            <w:tcW w:w="1438" w:type="dxa"/>
            <w:gridSpan w:val="2"/>
          </w:tcPr>
          <w:p w14:paraId="42DF826B" w14:textId="77777777" w:rsidR="00035B2B" w:rsidRDefault="00035B2B" w:rsidP="00B57854">
            <w:pPr>
              <w:pStyle w:val="Glava"/>
              <w:tabs>
                <w:tab w:val="left" w:pos="708"/>
              </w:tabs>
              <w:ind w:left="-85"/>
              <w:jc w:val="both"/>
              <w:rPr>
                <w:i w:val="0"/>
                <w:sz w:val="22"/>
                <w:szCs w:val="22"/>
              </w:rPr>
            </w:pPr>
          </w:p>
        </w:tc>
        <w:tc>
          <w:tcPr>
            <w:tcW w:w="7450" w:type="dxa"/>
            <w:gridSpan w:val="9"/>
          </w:tcPr>
          <w:p w14:paraId="139B233B" w14:textId="77777777" w:rsidR="00035B2B" w:rsidRDefault="00035B2B" w:rsidP="00B57854">
            <w:pPr>
              <w:pStyle w:val="Glava"/>
              <w:tabs>
                <w:tab w:val="left" w:pos="708"/>
              </w:tabs>
              <w:ind w:left="-85"/>
              <w:jc w:val="both"/>
              <w:rPr>
                <w:i w:val="0"/>
                <w:sz w:val="22"/>
                <w:szCs w:val="22"/>
              </w:rPr>
            </w:pPr>
          </w:p>
        </w:tc>
      </w:tr>
      <w:tr w:rsidR="00035B2B" w14:paraId="417FEE5B" w14:textId="77777777" w:rsidTr="00B57854">
        <w:tc>
          <w:tcPr>
            <w:tcW w:w="1438" w:type="dxa"/>
            <w:gridSpan w:val="2"/>
            <w:hideMark/>
          </w:tcPr>
          <w:p w14:paraId="32887243"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7943CC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4CED2A63"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FA97B4B" w14:textId="77777777" w:rsidTr="00B57854">
        <w:tc>
          <w:tcPr>
            <w:tcW w:w="1438" w:type="dxa"/>
            <w:gridSpan w:val="2"/>
          </w:tcPr>
          <w:p w14:paraId="63E80374" w14:textId="77777777" w:rsidR="00035B2B" w:rsidRDefault="00035B2B" w:rsidP="00B57854">
            <w:pPr>
              <w:pStyle w:val="Glava"/>
              <w:tabs>
                <w:tab w:val="left" w:pos="708"/>
              </w:tabs>
              <w:ind w:left="-85"/>
              <w:jc w:val="both"/>
              <w:rPr>
                <w:i w:val="0"/>
                <w:sz w:val="22"/>
                <w:szCs w:val="22"/>
              </w:rPr>
            </w:pPr>
          </w:p>
        </w:tc>
        <w:tc>
          <w:tcPr>
            <w:tcW w:w="7450" w:type="dxa"/>
            <w:gridSpan w:val="9"/>
          </w:tcPr>
          <w:p w14:paraId="56D976A5" w14:textId="77777777" w:rsidR="00035B2B" w:rsidRDefault="00035B2B" w:rsidP="00B57854">
            <w:pPr>
              <w:pStyle w:val="Glava"/>
              <w:tabs>
                <w:tab w:val="left" w:pos="708"/>
              </w:tabs>
              <w:ind w:left="-85"/>
              <w:jc w:val="both"/>
              <w:rPr>
                <w:i w:val="0"/>
                <w:sz w:val="22"/>
                <w:szCs w:val="22"/>
              </w:rPr>
            </w:pPr>
          </w:p>
        </w:tc>
      </w:tr>
      <w:tr w:rsidR="00035B2B" w14:paraId="38C0AC7B" w14:textId="77777777" w:rsidTr="00B57854">
        <w:tc>
          <w:tcPr>
            <w:tcW w:w="1438" w:type="dxa"/>
            <w:gridSpan w:val="2"/>
            <w:hideMark/>
          </w:tcPr>
          <w:p w14:paraId="53EBE6E7"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C061319"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30175E2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0B82ECBC" w14:textId="77777777" w:rsidR="00035B2B" w:rsidRDefault="00035B2B" w:rsidP="00B57854">
            <w:pPr>
              <w:pStyle w:val="Glava"/>
              <w:tabs>
                <w:tab w:val="left" w:pos="708"/>
              </w:tabs>
              <w:ind w:left="-85"/>
              <w:jc w:val="both"/>
              <w:rPr>
                <w:i w:val="0"/>
                <w:sz w:val="22"/>
                <w:szCs w:val="22"/>
              </w:rPr>
            </w:pPr>
          </w:p>
        </w:tc>
      </w:tr>
    </w:tbl>
    <w:p w14:paraId="52A5CFC3" w14:textId="77777777" w:rsidR="00035B2B" w:rsidRDefault="00035B2B" w:rsidP="00035B2B">
      <w:pPr>
        <w:pStyle w:val="Glava"/>
        <w:tabs>
          <w:tab w:val="left" w:pos="708"/>
        </w:tabs>
        <w:jc w:val="both"/>
        <w:rPr>
          <w:i w:val="0"/>
          <w:sz w:val="22"/>
          <w:szCs w:val="22"/>
        </w:rPr>
      </w:pPr>
    </w:p>
    <w:p w14:paraId="3E2046F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222A40C5" w14:textId="77777777" w:rsidTr="00B57854">
        <w:tc>
          <w:tcPr>
            <w:tcW w:w="1438" w:type="dxa"/>
            <w:gridSpan w:val="2"/>
            <w:hideMark/>
          </w:tcPr>
          <w:p w14:paraId="774ED3A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261BC0A2"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11B9DB99"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BDC4C27" w14:textId="77777777" w:rsidTr="00B57854">
        <w:tc>
          <w:tcPr>
            <w:tcW w:w="720" w:type="dxa"/>
          </w:tcPr>
          <w:p w14:paraId="4A038448" w14:textId="77777777" w:rsidR="00035B2B" w:rsidRDefault="00035B2B" w:rsidP="00B57854">
            <w:pPr>
              <w:pStyle w:val="Glava"/>
              <w:tabs>
                <w:tab w:val="left" w:pos="708"/>
              </w:tabs>
              <w:ind w:left="-85"/>
              <w:jc w:val="both"/>
              <w:rPr>
                <w:i w:val="0"/>
                <w:sz w:val="16"/>
                <w:szCs w:val="16"/>
              </w:rPr>
            </w:pPr>
          </w:p>
        </w:tc>
        <w:tc>
          <w:tcPr>
            <w:tcW w:w="6384" w:type="dxa"/>
            <w:gridSpan w:val="5"/>
          </w:tcPr>
          <w:p w14:paraId="03F69946" w14:textId="77777777" w:rsidR="00035B2B" w:rsidRDefault="00035B2B" w:rsidP="00B57854">
            <w:pPr>
              <w:pStyle w:val="Glava"/>
              <w:tabs>
                <w:tab w:val="left" w:pos="708"/>
              </w:tabs>
              <w:ind w:left="-85"/>
              <w:jc w:val="both"/>
              <w:rPr>
                <w:i w:val="0"/>
                <w:sz w:val="16"/>
                <w:szCs w:val="16"/>
              </w:rPr>
            </w:pPr>
          </w:p>
        </w:tc>
        <w:tc>
          <w:tcPr>
            <w:tcW w:w="357" w:type="dxa"/>
          </w:tcPr>
          <w:p w14:paraId="2662C11D" w14:textId="77777777" w:rsidR="00035B2B" w:rsidRDefault="00035B2B" w:rsidP="00B57854">
            <w:pPr>
              <w:pStyle w:val="Glava"/>
              <w:tabs>
                <w:tab w:val="left" w:pos="708"/>
              </w:tabs>
              <w:ind w:left="-85"/>
              <w:jc w:val="both"/>
              <w:rPr>
                <w:i w:val="0"/>
                <w:sz w:val="16"/>
                <w:szCs w:val="16"/>
              </w:rPr>
            </w:pPr>
          </w:p>
        </w:tc>
        <w:tc>
          <w:tcPr>
            <w:tcW w:w="708" w:type="dxa"/>
            <w:gridSpan w:val="3"/>
          </w:tcPr>
          <w:p w14:paraId="35972F3B" w14:textId="77777777" w:rsidR="00035B2B" w:rsidRDefault="00035B2B" w:rsidP="00B57854">
            <w:pPr>
              <w:pStyle w:val="Glava"/>
              <w:tabs>
                <w:tab w:val="left" w:pos="708"/>
              </w:tabs>
              <w:ind w:left="-85"/>
              <w:jc w:val="both"/>
              <w:rPr>
                <w:i w:val="0"/>
                <w:sz w:val="16"/>
                <w:szCs w:val="16"/>
              </w:rPr>
            </w:pPr>
          </w:p>
        </w:tc>
        <w:tc>
          <w:tcPr>
            <w:tcW w:w="719" w:type="dxa"/>
          </w:tcPr>
          <w:p w14:paraId="03FBBF08" w14:textId="77777777" w:rsidR="00035B2B" w:rsidRDefault="00035B2B" w:rsidP="00B57854">
            <w:pPr>
              <w:pStyle w:val="Glava"/>
              <w:tabs>
                <w:tab w:val="left" w:pos="708"/>
              </w:tabs>
              <w:ind w:left="-85"/>
              <w:jc w:val="both"/>
              <w:rPr>
                <w:i w:val="0"/>
                <w:sz w:val="16"/>
                <w:szCs w:val="16"/>
              </w:rPr>
            </w:pPr>
          </w:p>
        </w:tc>
      </w:tr>
      <w:tr w:rsidR="00035B2B" w14:paraId="417B101F" w14:textId="77777777" w:rsidTr="00B57854">
        <w:tc>
          <w:tcPr>
            <w:tcW w:w="1438" w:type="dxa"/>
            <w:gridSpan w:val="2"/>
            <w:hideMark/>
          </w:tcPr>
          <w:p w14:paraId="7D62617C"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4242D2D9"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89FB1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3BCCC01A" w14:textId="77777777" w:rsidTr="00B57854">
        <w:tc>
          <w:tcPr>
            <w:tcW w:w="8888" w:type="dxa"/>
            <w:gridSpan w:val="11"/>
          </w:tcPr>
          <w:p w14:paraId="2926425D" w14:textId="77777777" w:rsidR="00035B2B" w:rsidRDefault="00035B2B" w:rsidP="00B57854">
            <w:pPr>
              <w:pStyle w:val="Glava"/>
              <w:tabs>
                <w:tab w:val="left" w:pos="708"/>
              </w:tabs>
              <w:ind w:left="-85"/>
              <w:jc w:val="both"/>
              <w:rPr>
                <w:i w:val="0"/>
                <w:sz w:val="16"/>
                <w:szCs w:val="16"/>
              </w:rPr>
            </w:pPr>
          </w:p>
        </w:tc>
      </w:tr>
      <w:tr w:rsidR="00035B2B" w14:paraId="1BDF5433" w14:textId="77777777" w:rsidTr="00B57854">
        <w:tc>
          <w:tcPr>
            <w:tcW w:w="1438" w:type="dxa"/>
            <w:gridSpan w:val="2"/>
            <w:hideMark/>
          </w:tcPr>
          <w:p w14:paraId="38F288E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B79D4A3" w14:textId="77777777" w:rsidR="00035B2B" w:rsidRDefault="00035B2B" w:rsidP="00B57854">
            <w:pPr>
              <w:pStyle w:val="Glava"/>
              <w:tabs>
                <w:tab w:val="left" w:pos="708"/>
              </w:tabs>
              <w:ind w:left="-85"/>
              <w:jc w:val="both"/>
              <w:rPr>
                <w:i w:val="0"/>
                <w:sz w:val="22"/>
                <w:szCs w:val="22"/>
              </w:rPr>
            </w:pPr>
          </w:p>
        </w:tc>
      </w:tr>
      <w:tr w:rsidR="00035B2B" w14:paraId="6B14DB9C" w14:textId="77777777" w:rsidTr="00B57854">
        <w:tc>
          <w:tcPr>
            <w:tcW w:w="1438" w:type="dxa"/>
            <w:gridSpan w:val="2"/>
          </w:tcPr>
          <w:p w14:paraId="61ADD9FA" w14:textId="77777777" w:rsidR="00035B2B" w:rsidRDefault="00035B2B" w:rsidP="00B57854">
            <w:pPr>
              <w:pStyle w:val="Glava"/>
              <w:tabs>
                <w:tab w:val="left" w:pos="708"/>
              </w:tabs>
              <w:ind w:left="-85"/>
              <w:jc w:val="both"/>
              <w:rPr>
                <w:i w:val="0"/>
                <w:sz w:val="22"/>
                <w:szCs w:val="22"/>
              </w:rPr>
            </w:pPr>
          </w:p>
        </w:tc>
        <w:tc>
          <w:tcPr>
            <w:tcW w:w="7450" w:type="dxa"/>
            <w:gridSpan w:val="9"/>
          </w:tcPr>
          <w:p w14:paraId="65904786" w14:textId="77777777" w:rsidR="00035B2B" w:rsidRDefault="00035B2B" w:rsidP="00B57854">
            <w:pPr>
              <w:pStyle w:val="Glava"/>
              <w:tabs>
                <w:tab w:val="left" w:pos="708"/>
              </w:tabs>
              <w:ind w:left="-85"/>
              <w:jc w:val="both"/>
              <w:rPr>
                <w:i w:val="0"/>
                <w:sz w:val="22"/>
                <w:szCs w:val="22"/>
              </w:rPr>
            </w:pPr>
          </w:p>
        </w:tc>
      </w:tr>
      <w:tr w:rsidR="00035B2B" w14:paraId="04297A11" w14:textId="77777777" w:rsidTr="00B57854">
        <w:tc>
          <w:tcPr>
            <w:tcW w:w="1438" w:type="dxa"/>
            <w:gridSpan w:val="2"/>
            <w:hideMark/>
          </w:tcPr>
          <w:p w14:paraId="1A39DA26"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8729BA1"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FC92F54"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8A60B3C" w14:textId="77777777" w:rsidTr="00B57854">
        <w:tc>
          <w:tcPr>
            <w:tcW w:w="1438" w:type="dxa"/>
            <w:gridSpan w:val="2"/>
          </w:tcPr>
          <w:p w14:paraId="463C9BC4" w14:textId="77777777" w:rsidR="00035B2B" w:rsidRDefault="00035B2B" w:rsidP="00B57854">
            <w:pPr>
              <w:pStyle w:val="Glava"/>
              <w:tabs>
                <w:tab w:val="left" w:pos="708"/>
              </w:tabs>
              <w:ind w:left="-85"/>
              <w:jc w:val="both"/>
              <w:rPr>
                <w:i w:val="0"/>
                <w:sz w:val="22"/>
                <w:szCs w:val="22"/>
              </w:rPr>
            </w:pPr>
          </w:p>
        </w:tc>
        <w:tc>
          <w:tcPr>
            <w:tcW w:w="7450" w:type="dxa"/>
            <w:gridSpan w:val="9"/>
          </w:tcPr>
          <w:p w14:paraId="1E3093E2" w14:textId="77777777" w:rsidR="00035B2B" w:rsidRDefault="00035B2B" w:rsidP="00B57854">
            <w:pPr>
              <w:pStyle w:val="Glava"/>
              <w:tabs>
                <w:tab w:val="left" w:pos="708"/>
              </w:tabs>
              <w:ind w:left="-85"/>
              <w:jc w:val="both"/>
              <w:rPr>
                <w:i w:val="0"/>
                <w:sz w:val="22"/>
                <w:szCs w:val="22"/>
              </w:rPr>
            </w:pPr>
          </w:p>
        </w:tc>
      </w:tr>
      <w:tr w:rsidR="00035B2B" w14:paraId="759ED9B9" w14:textId="77777777" w:rsidTr="00B57854">
        <w:tc>
          <w:tcPr>
            <w:tcW w:w="1438" w:type="dxa"/>
            <w:gridSpan w:val="2"/>
            <w:hideMark/>
          </w:tcPr>
          <w:p w14:paraId="2509D73D"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0592FBDB"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2D4B8FA"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65C94667" w14:textId="77777777" w:rsidR="00035B2B" w:rsidRDefault="00035B2B" w:rsidP="00B57854">
            <w:pPr>
              <w:pStyle w:val="Glava"/>
              <w:tabs>
                <w:tab w:val="left" w:pos="708"/>
              </w:tabs>
              <w:ind w:left="-85"/>
              <w:jc w:val="both"/>
              <w:rPr>
                <w:i w:val="0"/>
                <w:sz w:val="22"/>
                <w:szCs w:val="22"/>
              </w:rPr>
            </w:pPr>
          </w:p>
        </w:tc>
      </w:tr>
    </w:tbl>
    <w:p w14:paraId="6A137528" w14:textId="77777777" w:rsidR="00035B2B" w:rsidRDefault="00035B2B" w:rsidP="00035B2B">
      <w:pPr>
        <w:pStyle w:val="Glava"/>
        <w:tabs>
          <w:tab w:val="left" w:pos="708"/>
        </w:tabs>
        <w:jc w:val="both"/>
        <w:rPr>
          <w:i w:val="0"/>
          <w:sz w:val="22"/>
          <w:szCs w:val="22"/>
        </w:rPr>
      </w:pPr>
    </w:p>
    <w:p w14:paraId="07826F8E" w14:textId="77777777" w:rsidR="00035B2B" w:rsidRDefault="00035B2B" w:rsidP="00035B2B">
      <w:pPr>
        <w:pStyle w:val="Glava"/>
        <w:tabs>
          <w:tab w:val="left" w:pos="708"/>
        </w:tabs>
        <w:jc w:val="both"/>
        <w:rPr>
          <w:i w:val="0"/>
          <w:sz w:val="22"/>
          <w:szCs w:val="22"/>
        </w:rPr>
      </w:pPr>
    </w:p>
    <w:p w14:paraId="31FE3CE7"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49EB0DB5" w14:textId="77777777" w:rsidTr="00B57854">
        <w:tc>
          <w:tcPr>
            <w:tcW w:w="1536" w:type="dxa"/>
            <w:hideMark/>
          </w:tcPr>
          <w:p w14:paraId="01734B1B"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3F14EE7A" w14:textId="77777777" w:rsidR="00035B2B" w:rsidRDefault="00035B2B" w:rsidP="00B57854">
            <w:pPr>
              <w:pStyle w:val="Glava"/>
              <w:tabs>
                <w:tab w:val="left" w:pos="708"/>
              </w:tabs>
              <w:ind w:left="-85"/>
              <w:jc w:val="both"/>
              <w:rPr>
                <w:i w:val="0"/>
                <w:sz w:val="22"/>
                <w:szCs w:val="22"/>
              </w:rPr>
            </w:pPr>
          </w:p>
        </w:tc>
        <w:tc>
          <w:tcPr>
            <w:tcW w:w="1057" w:type="dxa"/>
          </w:tcPr>
          <w:p w14:paraId="210D837C" w14:textId="77777777" w:rsidR="00035B2B" w:rsidRDefault="00035B2B" w:rsidP="00B57854">
            <w:pPr>
              <w:pStyle w:val="Glava"/>
              <w:tabs>
                <w:tab w:val="left" w:pos="708"/>
              </w:tabs>
              <w:ind w:left="-85"/>
              <w:jc w:val="both"/>
              <w:rPr>
                <w:i w:val="0"/>
                <w:sz w:val="22"/>
                <w:szCs w:val="22"/>
              </w:rPr>
            </w:pPr>
          </w:p>
        </w:tc>
        <w:tc>
          <w:tcPr>
            <w:tcW w:w="1256" w:type="dxa"/>
            <w:hideMark/>
          </w:tcPr>
          <w:p w14:paraId="1E79DDBA"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43BEC75" w14:textId="77777777" w:rsidR="00035B2B" w:rsidRDefault="00035B2B" w:rsidP="00B57854">
            <w:pPr>
              <w:pStyle w:val="Glava"/>
              <w:tabs>
                <w:tab w:val="left" w:pos="708"/>
              </w:tabs>
              <w:ind w:left="-85"/>
              <w:jc w:val="both"/>
              <w:rPr>
                <w:i w:val="0"/>
                <w:sz w:val="22"/>
                <w:szCs w:val="22"/>
              </w:rPr>
            </w:pPr>
          </w:p>
        </w:tc>
      </w:tr>
      <w:tr w:rsidR="00035B2B" w14:paraId="1429DC8E" w14:textId="77777777" w:rsidTr="00B57854">
        <w:tc>
          <w:tcPr>
            <w:tcW w:w="1536" w:type="dxa"/>
          </w:tcPr>
          <w:p w14:paraId="5979C45A"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2F6E843E" w14:textId="77777777" w:rsidR="00035B2B" w:rsidRDefault="00035B2B" w:rsidP="00B57854">
            <w:pPr>
              <w:pStyle w:val="Glava"/>
              <w:tabs>
                <w:tab w:val="left" w:pos="708"/>
              </w:tabs>
              <w:ind w:left="-85"/>
              <w:jc w:val="both"/>
              <w:rPr>
                <w:i w:val="0"/>
                <w:sz w:val="16"/>
                <w:szCs w:val="16"/>
              </w:rPr>
            </w:pPr>
          </w:p>
        </w:tc>
        <w:tc>
          <w:tcPr>
            <w:tcW w:w="1057" w:type="dxa"/>
          </w:tcPr>
          <w:p w14:paraId="3DD4064E" w14:textId="77777777" w:rsidR="00035B2B" w:rsidRDefault="00035B2B" w:rsidP="00B57854">
            <w:pPr>
              <w:pStyle w:val="Glava"/>
              <w:tabs>
                <w:tab w:val="left" w:pos="708"/>
              </w:tabs>
              <w:ind w:left="-85"/>
              <w:jc w:val="both"/>
              <w:rPr>
                <w:i w:val="0"/>
                <w:sz w:val="16"/>
                <w:szCs w:val="16"/>
              </w:rPr>
            </w:pPr>
          </w:p>
        </w:tc>
        <w:tc>
          <w:tcPr>
            <w:tcW w:w="1606" w:type="dxa"/>
            <w:gridSpan w:val="2"/>
          </w:tcPr>
          <w:p w14:paraId="0A02B8A1"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2571A73F" w14:textId="77777777" w:rsidR="00035B2B" w:rsidRDefault="00035B2B" w:rsidP="00B57854">
            <w:pPr>
              <w:pStyle w:val="Glava"/>
              <w:tabs>
                <w:tab w:val="left" w:pos="708"/>
              </w:tabs>
              <w:ind w:left="-85"/>
              <w:jc w:val="both"/>
              <w:rPr>
                <w:i w:val="0"/>
                <w:sz w:val="16"/>
                <w:szCs w:val="16"/>
              </w:rPr>
            </w:pPr>
          </w:p>
        </w:tc>
      </w:tr>
      <w:tr w:rsidR="00035B2B" w14:paraId="11FBD363" w14:textId="77777777" w:rsidTr="00B57854">
        <w:tc>
          <w:tcPr>
            <w:tcW w:w="1536" w:type="dxa"/>
          </w:tcPr>
          <w:p w14:paraId="24FEDDB3" w14:textId="77777777" w:rsidR="00035B2B" w:rsidRDefault="00035B2B" w:rsidP="00B57854">
            <w:pPr>
              <w:pStyle w:val="Glava"/>
              <w:tabs>
                <w:tab w:val="left" w:pos="708"/>
              </w:tabs>
              <w:ind w:left="-85"/>
              <w:jc w:val="both"/>
              <w:rPr>
                <w:i w:val="0"/>
                <w:sz w:val="22"/>
                <w:szCs w:val="22"/>
              </w:rPr>
            </w:pPr>
          </w:p>
        </w:tc>
        <w:tc>
          <w:tcPr>
            <w:tcW w:w="2281" w:type="dxa"/>
          </w:tcPr>
          <w:p w14:paraId="608BD2A6" w14:textId="77777777" w:rsidR="00035B2B" w:rsidRDefault="00035B2B" w:rsidP="00B57854">
            <w:pPr>
              <w:pStyle w:val="Glava"/>
              <w:tabs>
                <w:tab w:val="left" w:pos="708"/>
              </w:tabs>
              <w:ind w:left="-85"/>
              <w:jc w:val="both"/>
              <w:rPr>
                <w:i w:val="0"/>
                <w:sz w:val="22"/>
                <w:szCs w:val="22"/>
              </w:rPr>
            </w:pPr>
          </w:p>
        </w:tc>
        <w:tc>
          <w:tcPr>
            <w:tcW w:w="1057" w:type="dxa"/>
          </w:tcPr>
          <w:p w14:paraId="6F1D141A"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49991591"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0DD39B7" w14:textId="77777777" w:rsidR="00035B2B" w:rsidRDefault="00035B2B" w:rsidP="00B57854">
            <w:pPr>
              <w:pStyle w:val="Glava"/>
              <w:tabs>
                <w:tab w:val="left" w:pos="708"/>
              </w:tabs>
              <w:ind w:left="-85"/>
              <w:jc w:val="both"/>
              <w:rPr>
                <w:i w:val="0"/>
                <w:sz w:val="22"/>
                <w:szCs w:val="22"/>
              </w:rPr>
            </w:pPr>
          </w:p>
        </w:tc>
      </w:tr>
    </w:tbl>
    <w:p w14:paraId="04E92F65" w14:textId="77777777" w:rsidR="00035B2B" w:rsidRDefault="00035B2B" w:rsidP="00035B2B">
      <w:pPr>
        <w:pStyle w:val="Glava"/>
        <w:tabs>
          <w:tab w:val="left" w:pos="708"/>
        </w:tabs>
        <w:jc w:val="both"/>
        <w:rPr>
          <w:i w:val="0"/>
          <w:sz w:val="22"/>
          <w:szCs w:val="22"/>
        </w:rPr>
      </w:pPr>
    </w:p>
    <w:p w14:paraId="00CBF28A" w14:textId="77777777" w:rsidR="00035B2B" w:rsidRDefault="00035B2B" w:rsidP="00035B2B">
      <w:pPr>
        <w:pStyle w:val="Glava"/>
        <w:tabs>
          <w:tab w:val="left" w:pos="708"/>
        </w:tabs>
        <w:jc w:val="both"/>
        <w:rPr>
          <w:i w:val="0"/>
          <w:sz w:val="22"/>
          <w:szCs w:val="22"/>
        </w:rPr>
      </w:pPr>
    </w:p>
    <w:p w14:paraId="2B243821" w14:textId="77777777" w:rsidR="00035B2B" w:rsidRDefault="00035B2B" w:rsidP="00035B2B">
      <w:pPr>
        <w:pStyle w:val="Glava"/>
        <w:tabs>
          <w:tab w:val="left" w:pos="708"/>
        </w:tabs>
        <w:jc w:val="both"/>
        <w:rPr>
          <w:i w:val="0"/>
          <w:sz w:val="22"/>
          <w:szCs w:val="22"/>
        </w:rPr>
      </w:pPr>
    </w:p>
    <w:p w14:paraId="278A12F9"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77069649" w14:textId="77777777" w:rsidR="00035B2B" w:rsidRPr="007B4104" w:rsidRDefault="00035B2B" w:rsidP="0000665F">
      <w:pPr>
        <w:pStyle w:val="Glava"/>
        <w:tabs>
          <w:tab w:val="left" w:pos="708"/>
        </w:tabs>
        <w:ind w:left="1020"/>
        <w:jc w:val="both"/>
        <w:rPr>
          <w:sz w:val="22"/>
          <w:szCs w:val="22"/>
        </w:rPr>
      </w:pPr>
    </w:p>
    <w:p w14:paraId="52C05D13" w14:textId="77777777" w:rsidR="00035B2B" w:rsidRPr="007B4104" w:rsidRDefault="00035B2B" w:rsidP="0000665F">
      <w:pPr>
        <w:pStyle w:val="Glava"/>
        <w:tabs>
          <w:tab w:val="left" w:pos="708"/>
        </w:tabs>
        <w:ind w:left="1020"/>
        <w:jc w:val="both"/>
        <w:rPr>
          <w:sz w:val="22"/>
          <w:szCs w:val="22"/>
        </w:rPr>
      </w:pPr>
    </w:p>
    <w:p w14:paraId="38BF8F60" w14:textId="77777777" w:rsidR="00035B2B" w:rsidRDefault="00035B2B" w:rsidP="00035B2B">
      <w:pPr>
        <w:pStyle w:val="Glava"/>
        <w:tabs>
          <w:tab w:val="left" w:pos="708"/>
        </w:tabs>
        <w:ind w:left="1080"/>
        <w:jc w:val="both"/>
        <w:rPr>
          <w:i w:val="0"/>
          <w:sz w:val="22"/>
          <w:szCs w:val="22"/>
        </w:rPr>
      </w:pPr>
    </w:p>
    <w:p w14:paraId="27EC17D0" w14:textId="77777777" w:rsidR="00035B2B" w:rsidRDefault="00035B2B" w:rsidP="00035B2B">
      <w:pPr>
        <w:pStyle w:val="Glava"/>
        <w:tabs>
          <w:tab w:val="left" w:pos="708"/>
        </w:tabs>
        <w:ind w:left="1080"/>
        <w:jc w:val="both"/>
        <w:rPr>
          <w:i w:val="0"/>
          <w:sz w:val="22"/>
          <w:szCs w:val="22"/>
        </w:rPr>
      </w:pPr>
    </w:p>
    <w:p w14:paraId="275A5A69" w14:textId="77777777" w:rsidR="000B540B" w:rsidRDefault="000B540B" w:rsidP="00035B2B">
      <w:pPr>
        <w:pStyle w:val="Glava"/>
        <w:tabs>
          <w:tab w:val="left" w:pos="708"/>
        </w:tabs>
        <w:ind w:left="1080"/>
        <w:jc w:val="both"/>
        <w:rPr>
          <w:i w:val="0"/>
          <w:sz w:val="22"/>
          <w:szCs w:val="22"/>
        </w:rPr>
      </w:pPr>
    </w:p>
    <w:p w14:paraId="504B2B6F" w14:textId="77777777" w:rsidR="00035B2B" w:rsidRDefault="00035B2B" w:rsidP="00035B2B">
      <w:pPr>
        <w:pStyle w:val="Glava"/>
        <w:tabs>
          <w:tab w:val="left" w:pos="708"/>
        </w:tabs>
        <w:ind w:left="1080"/>
        <w:jc w:val="both"/>
        <w:rPr>
          <w:i w:val="0"/>
          <w:sz w:val="22"/>
          <w:szCs w:val="22"/>
        </w:rPr>
      </w:pPr>
    </w:p>
    <w:p w14:paraId="6ECE317D" w14:textId="77777777" w:rsidR="00035B2B" w:rsidRDefault="00035B2B" w:rsidP="00035B2B">
      <w:pPr>
        <w:pStyle w:val="Glava"/>
        <w:tabs>
          <w:tab w:val="left" w:pos="708"/>
        </w:tabs>
        <w:ind w:left="1080"/>
        <w:jc w:val="both"/>
        <w:rPr>
          <w:i w:val="0"/>
          <w:sz w:val="22"/>
          <w:szCs w:val="22"/>
        </w:rPr>
      </w:pPr>
    </w:p>
    <w:p w14:paraId="774D8563"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74032644" w14:textId="77777777" w:rsidR="00035B2B" w:rsidRDefault="00035B2B" w:rsidP="00035B2B">
      <w:pPr>
        <w:pStyle w:val="Glava"/>
        <w:tabs>
          <w:tab w:val="left" w:pos="708"/>
        </w:tabs>
        <w:jc w:val="both"/>
        <w:rPr>
          <w:i w:val="0"/>
          <w:sz w:val="22"/>
          <w:szCs w:val="22"/>
        </w:rPr>
      </w:pPr>
    </w:p>
    <w:p w14:paraId="37DFEFEC" w14:textId="77777777" w:rsidR="00035B2B" w:rsidRDefault="00035B2B" w:rsidP="00035B2B">
      <w:pPr>
        <w:pStyle w:val="Glava"/>
        <w:tabs>
          <w:tab w:val="left" w:pos="708"/>
        </w:tabs>
        <w:jc w:val="both"/>
        <w:rPr>
          <w:i w:val="0"/>
          <w:sz w:val="22"/>
          <w:szCs w:val="22"/>
        </w:rPr>
      </w:pPr>
    </w:p>
    <w:p w14:paraId="2503F5E5" w14:textId="77777777" w:rsidR="00035B2B" w:rsidRDefault="00035B2B" w:rsidP="00035B2B">
      <w:pPr>
        <w:pStyle w:val="Glava"/>
        <w:tabs>
          <w:tab w:val="left" w:pos="708"/>
        </w:tabs>
        <w:jc w:val="both"/>
        <w:rPr>
          <w:i w:val="0"/>
          <w:sz w:val="22"/>
          <w:szCs w:val="22"/>
        </w:rPr>
      </w:pPr>
    </w:p>
    <w:p w14:paraId="23FD1EC5"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40923778" w14:textId="77777777" w:rsidR="00035B2B" w:rsidRDefault="00035B2B" w:rsidP="00035B2B">
      <w:pPr>
        <w:pStyle w:val="Glava"/>
        <w:tabs>
          <w:tab w:val="left" w:pos="708"/>
        </w:tabs>
        <w:ind w:left="1080"/>
        <w:jc w:val="both"/>
        <w:rPr>
          <w:i w:val="0"/>
          <w:sz w:val="22"/>
          <w:szCs w:val="22"/>
        </w:rPr>
      </w:pPr>
    </w:p>
    <w:p w14:paraId="4466D082"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pPr>
              <w:pStyle w:val="Glava"/>
              <w:tabs>
                <w:tab w:val="left" w:pos="708"/>
              </w:tabs>
              <w:jc w:val="both"/>
              <w:rPr>
                <w:i w:val="0"/>
                <w:sz w:val="48"/>
                <w:szCs w:val="48"/>
              </w:rPr>
            </w:pPr>
          </w:p>
        </w:tc>
      </w:tr>
      <w:tr w:rsidR="00035B2B" w14:paraId="1BF76A3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pPr>
              <w:pStyle w:val="Glava"/>
              <w:tabs>
                <w:tab w:val="left" w:pos="708"/>
              </w:tabs>
              <w:jc w:val="both"/>
              <w:rPr>
                <w:i w:val="0"/>
                <w:sz w:val="48"/>
                <w:szCs w:val="48"/>
              </w:rPr>
            </w:pPr>
          </w:p>
        </w:tc>
      </w:tr>
      <w:tr w:rsidR="00035B2B" w14:paraId="3DB50BF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pPr>
              <w:pStyle w:val="Glava"/>
              <w:tabs>
                <w:tab w:val="left" w:pos="708"/>
              </w:tabs>
              <w:jc w:val="both"/>
              <w:rPr>
                <w:i w:val="0"/>
                <w:sz w:val="48"/>
                <w:szCs w:val="48"/>
              </w:rPr>
            </w:pPr>
          </w:p>
        </w:tc>
      </w:tr>
      <w:tr w:rsidR="00035B2B" w14:paraId="1DC6DB3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pPr>
              <w:pStyle w:val="Glava"/>
              <w:tabs>
                <w:tab w:val="left" w:pos="708"/>
              </w:tabs>
              <w:jc w:val="both"/>
              <w:rPr>
                <w:i w:val="0"/>
                <w:sz w:val="48"/>
                <w:szCs w:val="48"/>
              </w:rPr>
            </w:pPr>
          </w:p>
        </w:tc>
      </w:tr>
      <w:tr w:rsidR="00035B2B" w14:paraId="5E089A4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pPr>
              <w:pStyle w:val="Glava"/>
              <w:tabs>
                <w:tab w:val="left" w:pos="708"/>
              </w:tabs>
              <w:jc w:val="both"/>
              <w:rPr>
                <w:i w:val="0"/>
                <w:sz w:val="48"/>
                <w:szCs w:val="48"/>
              </w:rPr>
            </w:pPr>
          </w:p>
        </w:tc>
      </w:tr>
      <w:tr w:rsidR="00035B2B" w14:paraId="093F910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pPr>
              <w:pStyle w:val="Glava"/>
              <w:tabs>
                <w:tab w:val="left" w:pos="708"/>
              </w:tabs>
              <w:jc w:val="both"/>
              <w:rPr>
                <w:i w:val="0"/>
                <w:sz w:val="48"/>
                <w:szCs w:val="48"/>
              </w:rPr>
            </w:pPr>
          </w:p>
        </w:tc>
      </w:tr>
      <w:tr w:rsidR="00035B2B" w14:paraId="7C86CD1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pPr>
              <w:pStyle w:val="Glava"/>
              <w:tabs>
                <w:tab w:val="left" w:pos="708"/>
              </w:tabs>
              <w:jc w:val="both"/>
              <w:rPr>
                <w:i w:val="0"/>
                <w:sz w:val="48"/>
                <w:szCs w:val="48"/>
              </w:rPr>
            </w:pPr>
          </w:p>
        </w:tc>
      </w:tr>
      <w:tr w:rsidR="00035B2B" w14:paraId="06C4773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pPr>
              <w:pStyle w:val="Glava"/>
              <w:tabs>
                <w:tab w:val="left" w:pos="708"/>
              </w:tabs>
              <w:jc w:val="both"/>
              <w:rPr>
                <w:i w:val="0"/>
                <w:sz w:val="48"/>
                <w:szCs w:val="48"/>
              </w:rPr>
            </w:pPr>
          </w:p>
        </w:tc>
      </w:tr>
      <w:tr w:rsidR="00035B2B" w14:paraId="27CBCD1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pPr>
              <w:pStyle w:val="Glava"/>
              <w:tabs>
                <w:tab w:val="left" w:pos="708"/>
              </w:tabs>
              <w:jc w:val="both"/>
              <w:rPr>
                <w:i w:val="0"/>
                <w:sz w:val="48"/>
                <w:szCs w:val="48"/>
              </w:rPr>
            </w:pPr>
          </w:p>
        </w:tc>
      </w:tr>
      <w:tr w:rsidR="00035B2B" w14:paraId="06B0333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pPr>
              <w:pStyle w:val="Glava"/>
              <w:tabs>
                <w:tab w:val="left" w:pos="708"/>
              </w:tabs>
              <w:jc w:val="both"/>
              <w:rPr>
                <w:i w:val="0"/>
                <w:sz w:val="48"/>
                <w:szCs w:val="48"/>
              </w:rPr>
            </w:pPr>
          </w:p>
        </w:tc>
      </w:tr>
      <w:tr w:rsidR="00035B2B" w14:paraId="531A4118"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pPr>
              <w:pStyle w:val="Glava"/>
              <w:tabs>
                <w:tab w:val="left" w:pos="708"/>
              </w:tabs>
              <w:jc w:val="both"/>
              <w:rPr>
                <w:i w:val="0"/>
                <w:sz w:val="48"/>
                <w:szCs w:val="48"/>
              </w:rPr>
            </w:pPr>
          </w:p>
        </w:tc>
      </w:tr>
    </w:tbl>
    <w:p w14:paraId="314010D5" w14:textId="77777777" w:rsidR="00035B2B" w:rsidRDefault="00035B2B" w:rsidP="00035B2B">
      <w:pPr>
        <w:pStyle w:val="Glava"/>
        <w:tabs>
          <w:tab w:val="left" w:pos="708"/>
        </w:tabs>
        <w:jc w:val="both"/>
        <w:rPr>
          <w:i w:val="0"/>
          <w:sz w:val="22"/>
          <w:szCs w:val="22"/>
        </w:rPr>
      </w:pPr>
    </w:p>
    <w:p w14:paraId="01D2906D" w14:textId="77777777" w:rsidR="00035B2B" w:rsidRDefault="00035B2B" w:rsidP="00035B2B">
      <w:pPr>
        <w:pStyle w:val="Glava"/>
        <w:tabs>
          <w:tab w:val="left" w:pos="708"/>
        </w:tabs>
        <w:jc w:val="both"/>
        <w:rPr>
          <w:i w:val="0"/>
          <w:sz w:val="22"/>
          <w:szCs w:val="22"/>
        </w:rPr>
      </w:pPr>
    </w:p>
    <w:p w14:paraId="05FB5F4C" w14:textId="77777777" w:rsidR="00035B2B" w:rsidRDefault="00035B2B" w:rsidP="00035B2B">
      <w:pPr>
        <w:pStyle w:val="Glava"/>
        <w:tabs>
          <w:tab w:val="left" w:pos="708"/>
        </w:tabs>
        <w:jc w:val="both"/>
        <w:rPr>
          <w:i w:val="0"/>
          <w:sz w:val="22"/>
          <w:szCs w:val="22"/>
        </w:rPr>
      </w:pPr>
    </w:p>
    <w:p w14:paraId="178394D8" w14:textId="77777777" w:rsidR="00035B2B" w:rsidRDefault="00035B2B" w:rsidP="00035B2B">
      <w:pPr>
        <w:pStyle w:val="Glava"/>
        <w:tabs>
          <w:tab w:val="left" w:pos="708"/>
        </w:tabs>
        <w:jc w:val="both"/>
        <w:rPr>
          <w:i w:val="0"/>
          <w:sz w:val="22"/>
          <w:szCs w:val="22"/>
        </w:rPr>
      </w:pPr>
    </w:p>
    <w:p w14:paraId="2DF1EFB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20E5CA42" w14:textId="77777777" w:rsidTr="0000665F">
        <w:tc>
          <w:tcPr>
            <w:tcW w:w="1601" w:type="dxa"/>
            <w:hideMark/>
          </w:tcPr>
          <w:p w14:paraId="3585EE20"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6E0D0B04" w14:textId="77777777" w:rsidR="00035B2B" w:rsidRDefault="00035B2B">
            <w:pPr>
              <w:pStyle w:val="Glava"/>
              <w:tabs>
                <w:tab w:val="left" w:pos="708"/>
              </w:tabs>
              <w:jc w:val="both"/>
              <w:rPr>
                <w:i w:val="0"/>
                <w:sz w:val="22"/>
                <w:szCs w:val="22"/>
              </w:rPr>
            </w:pPr>
          </w:p>
        </w:tc>
        <w:tc>
          <w:tcPr>
            <w:tcW w:w="532" w:type="dxa"/>
          </w:tcPr>
          <w:p w14:paraId="056C8241" w14:textId="77777777" w:rsidR="00035B2B" w:rsidRDefault="00035B2B">
            <w:pPr>
              <w:pStyle w:val="Glava"/>
              <w:tabs>
                <w:tab w:val="left" w:pos="708"/>
              </w:tabs>
              <w:jc w:val="both"/>
              <w:rPr>
                <w:i w:val="0"/>
                <w:sz w:val="22"/>
                <w:szCs w:val="22"/>
              </w:rPr>
            </w:pPr>
          </w:p>
        </w:tc>
        <w:tc>
          <w:tcPr>
            <w:tcW w:w="1402" w:type="dxa"/>
            <w:hideMark/>
          </w:tcPr>
          <w:p w14:paraId="2ECDBD5F"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25E6C379" w14:textId="77777777" w:rsidR="00035B2B" w:rsidRDefault="00035B2B">
            <w:pPr>
              <w:pStyle w:val="Glava"/>
              <w:tabs>
                <w:tab w:val="left" w:pos="708"/>
              </w:tabs>
              <w:jc w:val="both"/>
              <w:rPr>
                <w:i w:val="0"/>
                <w:sz w:val="22"/>
                <w:szCs w:val="22"/>
              </w:rPr>
            </w:pPr>
          </w:p>
        </w:tc>
      </w:tr>
      <w:tr w:rsidR="00035B2B" w14:paraId="3ED5A057" w14:textId="77777777" w:rsidTr="0000665F">
        <w:tc>
          <w:tcPr>
            <w:tcW w:w="1601" w:type="dxa"/>
          </w:tcPr>
          <w:p w14:paraId="2A8CFC87"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7DC08382" w14:textId="77777777" w:rsidR="00035B2B" w:rsidRDefault="00035B2B">
            <w:pPr>
              <w:pStyle w:val="Glava"/>
              <w:tabs>
                <w:tab w:val="left" w:pos="708"/>
              </w:tabs>
              <w:jc w:val="both"/>
              <w:rPr>
                <w:i w:val="0"/>
                <w:sz w:val="16"/>
                <w:szCs w:val="16"/>
              </w:rPr>
            </w:pPr>
          </w:p>
        </w:tc>
        <w:tc>
          <w:tcPr>
            <w:tcW w:w="532" w:type="dxa"/>
          </w:tcPr>
          <w:p w14:paraId="5D820278" w14:textId="77777777" w:rsidR="00035B2B" w:rsidRDefault="00035B2B">
            <w:pPr>
              <w:pStyle w:val="Glava"/>
              <w:tabs>
                <w:tab w:val="left" w:pos="708"/>
              </w:tabs>
              <w:jc w:val="both"/>
              <w:rPr>
                <w:i w:val="0"/>
                <w:sz w:val="16"/>
                <w:szCs w:val="16"/>
              </w:rPr>
            </w:pPr>
          </w:p>
        </w:tc>
        <w:tc>
          <w:tcPr>
            <w:tcW w:w="1754" w:type="dxa"/>
            <w:gridSpan w:val="2"/>
          </w:tcPr>
          <w:p w14:paraId="5FA59354"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6E11E045" w14:textId="77777777" w:rsidR="00035B2B" w:rsidRDefault="00035B2B">
            <w:pPr>
              <w:pStyle w:val="Glava"/>
              <w:tabs>
                <w:tab w:val="left" w:pos="708"/>
              </w:tabs>
              <w:jc w:val="both"/>
              <w:rPr>
                <w:i w:val="0"/>
                <w:sz w:val="16"/>
                <w:szCs w:val="16"/>
              </w:rPr>
            </w:pPr>
          </w:p>
        </w:tc>
      </w:tr>
      <w:tr w:rsidR="00035B2B" w14:paraId="500B91A0" w14:textId="77777777" w:rsidTr="0000665F">
        <w:tc>
          <w:tcPr>
            <w:tcW w:w="1601" w:type="dxa"/>
          </w:tcPr>
          <w:p w14:paraId="24750B64" w14:textId="77777777" w:rsidR="00035B2B" w:rsidRDefault="00035B2B">
            <w:pPr>
              <w:pStyle w:val="Glava"/>
              <w:tabs>
                <w:tab w:val="left" w:pos="708"/>
              </w:tabs>
              <w:jc w:val="both"/>
              <w:rPr>
                <w:i w:val="0"/>
                <w:sz w:val="22"/>
                <w:szCs w:val="22"/>
              </w:rPr>
            </w:pPr>
          </w:p>
        </w:tc>
        <w:tc>
          <w:tcPr>
            <w:tcW w:w="1761" w:type="dxa"/>
          </w:tcPr>
          <w:p w14:paraId="3942B061" w14:textId="77777777" w:rsidR="00035B2B" w:rsidRDefault="00035B2B">
            <w:pPr>
              <w:pStyle w:val="Glava"/>
              <w:tabs>
                <w:tab w:val="left" w:pos="708"/>
              </w:tabs>
              <w:jc w:val="both"/>
              <w:rPr>
                <w:i w:val="0"/>
                <w:sz w:val="22"/>
                <w:szCs w:val="22"/>
              </w:rPr>
            </w:pPr>
          </w:p>
        </w:tc>
        <w:tc>
          <w:tcPr>
            <w:tcW w:w="532" w:type="dxa"/>
          </w:tcPr>
          <w:p w14:paraId="4E7543CB" w14:textId="77777777" w:rsidR="00035B2B" w:rsidRDefault="00035B2B">
            <w:pPr>
              <w:pStyle w:val="Glava"/>
              <w:tabs>
                <w:tab w:val="left" w:pos="708"/>
              </w:tabs>
              <w:jc w:val="both"/>
              <w:rPr>
                <w:i w:val="0"/>
                <w:sz w:val="22"/>
                <w:szCs w:val="22"/>
              </w:rPr>
            </w:pPr>
          </w:p>
        </w:tc>
        <w:tc>
          <w:tcPr>
            <w:tcW w:w="1754" w:type="dxa"/>
            <w:gridSpan w:val="2"/>
            <w:hideMark/>
          </w:tcPr>
          <w:p w14:paraId="03B69253"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0E1829E3" w14:textId="77777777" w:rsidR="00035B2B" w:rsidRDefault="00035B2B">
            <w:pPr>
              <w:pStyle w:val="Glava"/>
              <w:tabs>
                <w:tab w:val="left" w:pos="708"/>
              </w:tabs>
              <w:jc w:val="both"/>
              <w:rPr>
                <w:i w:val="0"/>
                <w:sz w:val="22"/>
                <w:szCs w:val="22"/>
              </w:rPr>
            </w:pPr>
          </w:p>
        </w:tc>
      </w:tr>
    </w:tbl>
    <w:p w14:paraId="66DE8EC0" w14:textId="77777777" w:rsidR="00035B2B" w:rsidRDefault="00035B2B" w:rsidP="00035B2B">
      <w:pPr>
        <w:pStyle w:val="Glava"/>
        <w:tabs>
          <w:tab w:val="left" w:pos="708"/>
        </w:tabs>
        <w:jc w:val="both"/>
        <w:rPr>
          <w:i w:val="0"/>
          <w:sz w:val="22"/>
          <w:szCs w:val="22"/>
        </w:rPr>
      </w:pPr>
    </w:p>
    <w:p w14:paraId="03173D9C" w14:textId="77777777" w:rsidR="00035B2B" w:rsidRDefault="00035B2B" w:rsidP="00035B2B">
      <w:pPr>
        <w:pStyle w:val="Glava"/>
        <w:tabs>
          <w:tab w:val="left" w:pos="708"/>
        </w:tabs>
        <w:jc w:val="both"/>
        <w:rPr>
          <w:i w:val="0"/>
          <w:sz w:val="22"/>
          <w:szCs w:val="22"/>
        </w:rPr>
      </w:pPr>
    </w:p>
    <w:p w14:paraId="2DA345B1" w14:textId="77777777" w:rsidR="00035B2B" w:rsidRDefault="00035B2B" w:rsidP="00035B2B">
      <w:pPr>
        <w:pStyle w:val="Glava"/>
        <w:tabs>
          <w:tab w:val="left" w:pos="708"/>
        </w:tabs>
        <w:jc w:val="both"/>
        <w:rPr>
          <w:i w:val="0"/>
          <w:sz w:val="22"/>
          <w:szCs w:val="22"/>
        </w:rPr>
      </w:pPr>
    </w:p>
    <w:p w14:paraId="6BB55DBC" w14:textId="77777777" w:rsidR="00035B2B" w:rsidRDefault="00035B2B" w:rsidP="00035B2B">
      <w:pPr>
        <w:pStyle w:val="Glava"/>
        <w:tabs>
          <w:tab w:val="left" w:pos="708"/>
        </w:tabs>
        <w:ind w:left="1080"/>
        <w:jc w:val="both"/>
        <w:rPr>
          <w:i w:val="0"/>
          <w:sz w:val="22"/>
          <w:szCs w:val="22"/>
        </w:rPr>
      </w:pPr>
    </w:p>
    <w:p w14:paraId="27D9DC40" w14:textId="77777777" w:rsidR="00035B2B" w:rsidRDefault="00035B2B" w:rsidP="00035B2B">
      <w:pPr>
        <w:pStyle w:val="Glava"/>
        <w:tabs>
          <w:tab w:val="left" w:pos="708"/>
        </w:tabs>
        <w:ind w:left="1080"/>
        <w:jc w:val="both"/>
        <w:rPr>
          <w:i w:val="0"/>
          <w:sz w:val="22"/>
          <w:szCs w:val="22"/>
        </w:rPr>
      </w:pPr>
    </w:p>
    <w:p w14:paraId="6BE34CE7" w14:textId="77777777" w:rsidR="00035B2B" w:rsidRDefault="00035B2B" w:rsidP="00035B2B">
      <w:pPr>
        <w:pStyle w:val="Glava"/>
        <w:tabs>
          <w:tab w:val="left" w:pos="708"/>
        </w:tabs>
        <w:ind w:left="1080"/>
        <w:jc w:val="both"/>
        <w:rPr>
          <w:i w:val="0"/>
          <w:sz w:val="22"/>
          <w:szCs w:val="22"/>
        </w:rPr>
      </w:pPr>
    </w:p>
    <w:p w14:paraId="0A0A28F7" w14:textId="77777777" w:rsidR="00035B2B" w:rsidRDefault="00035B2B" w:rsidP="00035B2B">
      <w:pPr>
        <w:pStyle w:val="Glava"/>
        <w:tabs>
          <w:tab w:val="left" w:pos="708"/>
        </w:tabs>
        <w:ind w:left="1080"/>
        <w:jc w:val="both"/>
        <w:rPr>
          <w:i w:val="0"/>
          <w:sz w:val="22"/>
          <w:szCs w:val="22"/>
        </w:rPr>
      </w:pPr>
    </w:p>
    <w:p w14:paraId="42D246B3" w14:textId="77777777" w:rsidR="00035B2B" w:rsidRDefault="00035B2B" w:rsidP="00035B2B">
      <w:pPr>
        <w:pStyle w:val="Glava"/>
        <w:tabs>
          <w:tab w:val="left" w:pos="708"/>
        </w:tabs>
        <w:ind w:left="1080"/>
        <w:jc w:val="both"/>
        <w:rPr>
          <w:i w:val="0"/>
          <w:sz w:val="22"/>
          <w:szCs w:val="22"/>
        </w:rPr>
      </w:pPr>
    </w:p>
    <w:p w14:paraId="17EF18FF" w14:textId="77777777" w:rsidR="00035B2B" w:rsidRDefault="00035B2B" w:rsidP="00035B2B">
      <w:pPr>
        <w:pStyle w:val="Glava"/>
        <w:tabs>
          <w:tab w:val="left" w:pos="708"/>
        </w:tabs>
        <w:ind w:left="1080"/>
        <w:jc w:val="both"/>
        <w:rPr>
          <w:i w:val="0"/>
          <w:sz w:val="22"/>
          <w:szCs w:val="22"/>
        </w:rPr>
      </w:pPr>
    </w:p>
    <w:p w14:paraId="4A9EAB8E" w14:textId="77777777" w:rsidR="00035B2B" w:rsidRDefault="00035B2B" w:rsidP="00035B2B">
      <w:pPr>
        <w:pStyle w:val="Glava"/>
        <w:tabs>
          <w:tab w:val="left" w:pos="708"/>
        </w:tabs>
        <w:ind w:left="1080"/>
        <w:jc w:val="both"/>
        <w:rPr>
          <w:i w:val="0"/>
          <w:sz w:val="22"/>
          <w:szCs w:val="22"/>
        </w:rPr>
      </w:pPr>
    </w:p>
    <w:p w14:paraId="442833E9" w14:textId="77777777" w:rsidR="00035B2B" w:rsidRDefault="00035B2B" w:rsidP="00035B2B">
      <w:pPr>
        <w:pStyle w:val="Glava"/>
        <w:tabs>
          <w:tab w:val="left" w:pos="708"/>
        </w:tabs>
        <w:ind w:left="1080"/>
        <w:jc w:val="both"/>
        <w:rPr>
          <w:i w:val="0"/>
          <w:sz w:val="22"/>
          <w:szCs w:val="22"/>
        </w:rPr>
      </w:pPr>
    </w:p>
    <w:p w14:paraId="555C5CDE" w14:textId="77777777" w:rsidR="00035B2B" w:rsidRDefault="00035B2B" w:rsidP="00035B2B">
      <w:pPr>
        <w:pStyle w:val="Glava"/>
        <w:tabs>
          <w:tab w:val="left" w:pos="708"/>
        </w:tabs>
        <w:ind w:left="1080"/>
        <w:jc w:val="both"/>
        <w:rPr>
          <w:i w:val="0"/>
          <w:sz w:val="22"/>
          <w:szCs w:val="22"/>
        </w:rPr>
      </w:pPr>
    </w:p>
    <w:p w14:paraId="536387B7" w14:textId="77777777" w:rsidR="00035B2B" w:rsidRDefault="00035B2B" w:rsidP="00035B2B">
      <w:pPr>
        <w:pStyle w:val="Glava"/>
        <w:tabs>
          <w:tab w:val="left" w:pos="708"/>
        </w:tabs>
        <w:ind w:left="1080"/>
        <w:jc w:val="both"/>
        <w:rPr>
          <w:i w:val="0"/>
          <w:sz w:val="22"/>
          <w:szCs w:val="22"/>
        </w:rPr>
      </w:pPr>
    </w:p>
    <w:p w14:paraId="2C5A53DE" w14:textId="77777777" w:rsidR="00035B2B" w:rsidRDefault="00035B2B" w:rsidP="00035B2B">
      <w:pPr>
        <w:pStyle w:val="Glava"/>
        <w:tabs>
          <w:tab w:val="left" w:pos="708"/>
        </w:tabs>
        <w:ind w:left="1080"/>
        <w:jc w:val="both"/>
        <w:rPr>
          <w:i w:val="0"/>
          <w:sz w:val="22"/>
          <w:szCs w:val="22"/>
        </w:rPr>
      </w:pPr>
    </w:p>
    <w:p w14:paraId="20504411" w14:textId="77777777" w:rsidR="00B2007E" w:rsidRDefault="00B2007E" w:rsidP="00770423">
      <w:pPr>
        <w:rPr>
          <w:b/>
          <w:i w:val="0"/>
          <w:sz w:val="22"/>
          <w:szCs w:val="22"/>
        </w:rPr>
      </w:pPr>
    </w:p>
    <w:p w14:paraId="4250008A" w14:textId="77777777" w:rsidR="00B2007E" w:rsidRDefault="00B2007E" w:rsidP="00035B2B">
      <w:pPr>
        <w:ind w:left="1080"/>
        <w:jc w:val="right"/>
        <w:rPr>
          <w:b/>
          <w:i w:val="0"/>
          <w:sz w:val="22"/>
          <w:szCs w:val="22"/>
        </w:rPr>
      </w:pPr>
    </w:p>
    <w:p w14:paraId="12318919"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11654B31" w14:textId="77777777" w:rsidR="00035B2B" w:rsidRDefault="00035B2B" w:rsidP="00035B2B">
      <w:pPr>
        <w:ind w:left="1080"/>
        <w:jc w:val="center"/>
        <w:rPr>
          <w:i w:val="0"/>
          <w:sz w:val="22"/>
          <w:szCs w:val="22"/>
        </w:rPr>
      </w:pPr>
    </w:p>
    <w:p w14:paraId="760258BC" w14:textId="77777777" w:rsidR="00035B2B" w:rsidRDefault="00035B2B" w:rsidP="00035B2B">
      <w:pPr>
        <w:ind w:left="1080"/>
        <w:jc w:val="center"/>
        <w:rPr>
          <w:i w:val="0"/>
          <w:sz w:val="22"/>
          <w:szCs w:val="22"/>
        </w:rPr>
      </w:pPr>
    </w:p>
    <w:p w14:paraId="53131E81" w14:textId="77777777" w:rsidR="00035B2B" w:rsidRDefault="00035B2B" w:rsidP="00035B2B">
      <w:pPr>
        <w:ind w:left="1080"/>
        <w:jc w:val="center"/>
        <w:rPr>
          <w:i w:val="0"/>
          <w:sz w:val="22"/>
          <w:szCs w:val="22"/>
        </w:rPr>
      </w:pPr>
    </w:p>
    <w:p w14:paraId="1F861E98" w14:textId="77777777" w:rsidR="00035B2B" w:rsidRDefault="00035B2B" w:rsidP="00035B2B">
      <w:pPr>
        <w:ind w:left="1080"/>
        <w:jc w:val="center"/>
        <w:rPr>
          <w:i w:val="0"/>
          <w:sz w:val="22"/>
          <w:szCs w:val="22"/>
        </w:rPr>
      </w:pPr>
    </w:p>
    <w:p w14:paraId="77507DFD" w14:textId="77777777" w:rsidR="00035B2B" w:rsidRDefault="00035B2B" w:rsidP="00035B2B">
      <w:pPr>
        <w:ind w:left="1080"/>
        <w:jc w:val="center"/>
        <w:rPr>
          <w:i w:val="0"/>
          <w:sz w:val="22"/>
          <w:szCs w:val="22"/>
        </w:rPr>
      </w:pPr>
    </w:p>
    <w:p w14:paraId="65FE4BC4"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67AD9DF4" w14:textId="77777777" w:rsidR="00035B2B" w:rsidRDefault="00035B2B" w:rsidP="00035B2B">
      <w:pPr>
        <w:ind w:left="1080"/>
        <w:rPr>
          <w:i w:val="0"/>
          <w:sz w:val="22"/>
          <w:szCs w:val="22"/>
        </w:rPr>
      </w:pPr>
    </w:p>
    <w:p w14:paraId="0A918E3C" w14:textId="77777777" w:rsidR="00035B2B" w:rsidRDefault="00035B2B" w:rsidP="00035B2B">
      <w:pPr>
        <w:ind w:left="1080"/>
        <w:rPr>
          <w:i w:val="0"/>
          <w:sz w:val="22"/>
          <w:szCs w:val="22"/>
        </w:rPr>
      </w:pPr>
    </w:p>
    <w:p w14:paraId="0D0A3931" w14:textId="71D8A650"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945F54" w:rsidRPr="00945F54">
        <w:rPr>
          <w:b/>
          <w:i w:val="0"/>
          <w:sz w:val="22"/>
          <w:szCs w:val="22"/>
        </w:rPr>
        <w:t>Vrtcu Pod Gradom</w:t>
      </w:r>
      <w:r w:rsidR="00C46A63">
        <w:rPr>
          <w:b/>
          <w:i w:val="0"/>
          <w:sz w:val="22"/>
          <w:szCs w:val="22"/>
        </w:rPr>
        <w:t xml:space="preserve"> </w:t>
      </w:r>
      <w:r w:rsidR="00023AF9">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5C40B26A" w14:textId="77777777" w:rsidR="00035B2B" w:rsidRDefault="00035B2B" w:rsidP="00035B2B">
      <w:pPr>
        <w:jc w:val="right"/>
        <w:rPr>
          <w:b/>
          <w:i w:val="0"/>
          <w:sz w:val="22"/>
          <w:szCs w:val="22"/>
        </w:rPr>
      </w:pPr>
    </w:p>
    <w:p w14:paraId="39096D64" w14:textId="77777777" w:rsidR="00035B2B" w:rsidRDefault="00035B2B" w:rsidP="00035B2B">
      <w:pPr>
        <w:jc w:val="right"/>
        <w:rPr>
          <w:b/>
          <w:i w:val="0"/>
          <w:sz w:val="22"/>
          <w:szCs w:val="22"/>
        </w:rPr>
      </w:pPr>
    </w:p>
    <w:p w14:paraId="39B669D9" w14:textId="77777777" w:rsidR="00035B2B" w:rsidRDefault="00035B2B" w:rsidP="00035B2B">
      <w:pPr>
        <w:jc w:val="right"/>
        <w:rPr>
          <w:b/>
          <w:i w:val="0"/>
          <w:sz w:val="22"/>
          <w:szCs w:val="22"/>
        </w:rPr>
      </w:pPr>
    </w:p>
    <w:p w14:paraId="26077F7A"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08B23667" w14:textId="77777777" w:rsidR="00035B2B" w:rsidRDefault="00035B2B" w:rsidP="00035B2B">
      <w:pPr>
        <w:ind w:left="1080"/>
        <w:jc w:val="both"/>
        <w:rPr>
          <w:i w:val="0"/>
          <w:sz w:val="22"/>
          <w:szCs w:val="22"/>
        </w:rPr>
      </w:pPr>
    </w:p>
    <w:p w14:paraId="37DDC10B" w14:textId="77777777" w:rsidR="00035B2B" w:rsidRDefault="00035B2B" w:rsidP="00035B2B">
      <w:pPr>
        <w:ind w:left="1080"/>
        <w:jc w:val="both"/>
        <w:rPr>
          <w:i w:val="0"/>
          <w:sz w:val="22"/>
          <w:szCs w:val="22"/>
        </w:rPr>
      </w:pPr>
    </w:p>
    <w:p w14:paraId="5143A29B" w14:textId="77777777" w:rsidR="00035B2B" w:rsidRDefault="00035B2B" w:rsidP="00035B2B">
      <w:pPr>
        <w:ind w:left="1080"/>
        <w:jc w:val="both"/>
        <w:rPr>
          <w:i w:val="0"/>
          <w:sz w:val="22"/>
          <w:szCs w:val="22"/>
        </w:rPr>
      </w:pPr>
    </w:p>
    <w:p w14:paraId="2AC1E575" w14:textId="77777777" w:rsidR="00035B2B" w:rsidRDefault="00035B2B" w:rsidP="00035B2B">
      <w:pPr>
        <w:ind w:left="1080"/>
        <w:jc w:val="both"/>
        <w:rPr>
          <w:i w:val="0"/>
          <w:sz w:val="22"/>
          <w:szCs w:val="22"/>
        </w:rPr>
      </w:pPr>
    </w:p>
    <w:p w14:paraId="6B8C887A" w14:textId="77777777" w:rsidR="00035B2B" w:rsidRDefault="00035B2B" w:rsidP="00035B2B">
      <w:pPr>
        <w:ind w:left="1080"/>
        <w:jc w:val="both"/>
        <w:rPr>
          <w:i w:val="0"/>
          <w:sz w:val="22"/>
          <w:szCs w:val="22"/>
        </w:rPr>
      </w:pPr>
    </w:p>
    <w:p w14:paraId="095C9B66" w14:textId="77777777" w:rsidR="00035B2B" w:rsidRDefault="00035B2B" w:rsidP="00035B2B">
      <w:pPr>
        <w:ind w:left="1080"/>
        <w:jc w:val="both"/>
        <w:rPr>
          <w:i w:val="0"/>
          <w:sz w:val="22"/>
          <w:szCs w:val="22"/>
        </w:rPr>
      </w:pPr>
    </w:p>
    <w:p w14:paraId="40C23AE6" w14:textId="77777777" w:rsidR="00035B2B" w:rsidRDefault="00035B2B" w:rsidP="00035B2B">
      <w:pPr>
        <w:ind w:left="1080"/>
        <w:jc w:val="both"/>
        <w:rPr>
          <w:i w:val="0"/>
          <w:sz w:val="22"/>
          <w:szCs w:val="22"/>
        </w:rPr>
      </w:pPr>
    </w:p>
    <w:p w14:paraId="765A4EC9" w14:textId="77777777" w:rsidR="00035B2B" w:rsidRDefault="00035B2B" w:rsidP="00035B2B">
      <w:pPr>
        <w:ind w:left="1080"/>
        <w:jc w:val="both"/>
        <w:rPr>
          <w:i w:val="0"/>
          <w:sz w:val="22"/>
          <w:szCs w:val="22"/>
        </w:rPr>
      </w:pPr>
    </w:p>
    <w:p w14:paraId="018D6EEF" w14:textId="77777777" w:rsidR="00035B2B" w:rsidRDefault="00035B2B" w:rsidP="00035B2B">
      <w:pPr>
        <w:ind w:left="1080"/>
        <w:jc w:val="both"/>
        <w:rPr>
          <w:i w:val="0"/>
          <w:sz w:val="22"/>
          <w:szCs w:val="22"/>
        </w:rPr>
      </w:pPr>
    </w:p>
    <w:p w14:paraId="29E56852" w14:textId="77777777" w:rsidR="00035B2B" w:rsidRDefault="00035B2B" w:rsidP="00035B2B">
      <w:pPr>
        <w:ind w:left="1080"/>
        <w:jc w:val="both"/>
        <w:rPr>
          <w:i w:val="0"/>
          <w:sz w:val="22"/>
          <w:szCs w:val="22"/>
        </w:rPr>
      </w:pPr>
    </w:p>
    <w:p w14:paraId="60DFCCAF" w14:textId="77777777" w:rsidR="00035B2B" w:rsidRDefault="00035B2B" w:rsidP="00035B2B">
      <w:pPr>
        <w:ind w:left="1080"/>
        <w:jc w:val="both"/>
        <w:rPr>
          <w:i w:val="0"/>
          <w:sz w:val="22"/>
          <w:szCs w:val="22"/>
        </w:rPr>
      </w:pPr>
    </w:p>
    <w:p w14:paraId="04BC3214" w14:textId="77777777" w:rsidR="00035B2B" w:rsidRDefault="00035B2B" w:rsidP="00035B2B">
      <w:pPr>
        <w:ind w:left="1080"/>
        <w:jc w:val="both"/>
        <w:rPr>
          <w:i w:val="0"/>
          <w:sz w:val="22"/>
          <w:szCs w:val="22"/>
        </w:rPr>
      </w:pPr>
    </w:p>
    <w:p w14:paraId="42D9D2A0" w14:textId="77777777" w:rsidR="00035B2B" w:rsidRDefault="00035B2B" w:rsidP="00035B2B">
      <w:pPr>
        <w:ind w:left="1080"/>
        <w:jc w:val="both"/>
        <w:rPr>
          <w:i w:val="0"/>
          <w:sz w:val="22"/>
          <w:szCs w:val="22"/>
        </w:rPr>
      </w:pPr>
    </w:p>
    <w:p w14:paraId="39722828" w14:textId="77777777" w:rsidR="00035B2B" w:rsidRDefault="00035B2B" w:rsidP="00035B2B">
      <w:pPr>
        <w:ind w:left="1080"/>
        <w:jc w:val="both"/>
        <w:rPr>
          <w:i w:val="0"/>
          <w:sz w:val="22"/>
          <w:szCs w:val="22"/>
        </w:rPr>
      </w:pPr>
    </w:p>
    <w:p w14:paraId="6B7B4CD0" w14:textId="77777777" w:rsidR="00035B2B" w:rsidRDefault="00035B2B" w:rsidP="00035B2B">
      <w:pPr>
        <w:ind w:left="1080"/>
        <w:jc w:val="both"/>
        <w:rPr>
          <w:i w:val="0"/>
          <w:sz w:val="22"/>
          <w:szCs w:val="22"/>
        </w:rPr>
      </w:pPr>
    </w:p>
    <w:p w14:paraId="743EAFEF" w14:textId="77777777" w:rsidR="00035B2B" w:rsidRDefault="00035B2B" w:rsidP="00035B2B">
      <w:pPr>
        <w:ind w:left="1080"/>
        <w:jc w:val="both"/>
        <w:rPr>
          <w:i w:val="0"/>
          <w:sz w:val="22"/>
          <w:szCs w:val="22"/>
        </w:rPr>
      </w:pPr>
    </w:p>
    <w:p w14:paraId="23F06514" w14:textId="77777777" w:rsidR="00035B2B" w:rsidRDefault="00035B2B" w:rsidP="00035B2B">
      <w:pPr>
        <w:ind w:left="1080"/>
        <w:jc w:val="both"/>
        <w:rPr>
          <w:i w:val="0"/>
          <w:sz w:val="22"/>
          <w:szCs w:val="22"/>
        </w:rPr>
      </w:pPr>
    </w:p>
    <w:p w14:paraId="5862707A" w14:textId="77777777" w:rsidR="00035B2B" w:rsidRDefault="00035B2B" w:rsidP="00035B2B">
      <w:pPr>
        <w:ind w:left="1080"/>
        <w:jc w:val="both"/>
        <w:rPr>
          <w:i w:val="0"/>
          <w:sz w:val="22"/>
          <w:szCs w:val="22"/>
        </w:rPr>
      </w:pPr>
    </w:p>
    <w:p w14:paraId="5381EBB6" w14:textId="77777777" w:rsidR="00035B2B" w:rsidRDefault="00035B2B" w:rsidP="00035B2B">
      <w:pPr>
        <w:ind w:left="1080"/>
        <w:jc w:val="both"/>
        <w:rPr>
          <w:i w:val="0"/>
          <w:sz w:val="22"/>
          <w:szCs w:val="22"/>
        </w:rPr>
      </w:pPr>
    </w:p>
    <w:p w14:paraId="3A3C7478" w14:textId="77777777" w:rsidR="00035B2B" w:rsidRDefault="00035B2B" w:rsidP="00035B2B">
      <w:pPr>
        <w:ind w:left="1080"/>
        <w:jc w:val="both"/>
        <w:rPr>
          <w:i w:val="0"/>
          <w:sz w:val="22"/>
          <w:szCs w:val="22"/>
        </w:rPr>
      </w:pPr>
    </w:p>
    <w:p w14:paraId="3C4CE0C8" w14:textId="77777777" w:rsidR="00035B2B" w:rsidRDefault="00035B2B" w:rsidP="00035B2B">
      <w:pPr>
        <w:ind w:left="1080"/>
        <w:jc w:val="both"/>
        <w:rPr>
          <w:i w:val="0"/>
          <w:sz w:val="22"/>
          <w:szCs w:val="22"/>
        </w:rPr>
      </w:pPr>
    </w:p>
    <w:p w14:paraId="6C58338B" w14:textId="77777777" w:rsidR="00035B2B" w:rsidRDefault="00035B2B" w:rsidP="00035B2B">
      <w:pPr>
        <w:ind w:left="1080"/>
        <w:jc w:val="both"/>
        <w:rPr>
          <w:i w:val="0"/>
          <w:sz w:val="22"/>
          <w:szCs w:val="22"/>
        </w:rPr>
      </w:pPr>
    </w:p>
    <w:p w14:paraId="0EBE4200" w14:textId="77777777" w:rsidR="00035B2B" w:rsidRDefault="00035B2B" w:rsidP="00035B2B">
      <w:pPr>
        <w:ind w:left="1080"/>
        <w:jc w:val="both"/>
        <w:rPr>
          <w:i w:val="0"/>
          <w:sz w:val="22"/>
          <w:szCs w:val="22"/>
        </w:rPr>
      </w:pPr>
    </w:p>
    <w:p w14:paraId="33F6C00F" w14:textId="77777777" w:rsidR="00035B2B" w:rsidRDefault="00035B2B" w:rsidP="00035B2B">
      <w:pPr>
        <w:ind w:left="1080"/>
        <w:jc w:val="both"/>
        <w:rPr>
          <w:i w:val="0"/>
          <w:sz w:val="22"/>
          <w:szCs w:val="22"/>
        </w:rPr>
      </w:pPr>
    </w:p>
    <w:p w14:paraId="1C32D2EC" w14:textId="77777777" w:rsidR="00035B2B" w:rsidRDefault="00035B2B" w:rsidP="00035B2B">
      <w:pPr>
        <w:ind w:left="1080"/>
        <w:jc w:val="both"/>
        <w:rPr>
          <w:i w:val="0"/>
          <w:sz w:val="22"/>
          <w:szCs w:val="22"/>
        </w:rPr>
      </w:pPr>
    </w:p>
    <w:p w14:paraId="64D2688C" w14:textId="77777777" w:rsidR="00035B2B" w:rsidRPr="00B2007E" w:rsidRDefault="00035B2B" w:rsidP="00035B2B">
      <w:pPr>
        <w:rPr>
          <w:b/>
          <w:sz w:val="28"/>
          <w:szCs w:val="22"/>
        </w:rPr>
      </w:pPr>
      <w:r w:rsidRPr="00B2007E">
        <w:rPr>
          <w:b/>
          <w:sz w:val="28"/>
          <w:szCs w:val="22"/>
        </w:rPr>
        <w:br w:type="page"/>
      </w:r>
    </w:p>
    <w:p w14:paraId="7701A144"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1494A8D0" w14:textId="77777777" w:rsidR="00035B2B" w:rsidRDefault="00035B2B" w:rsidP="00035B2B">
      <w:pPr>
        <w:jc w:val="both"/>
        <w:rPr>
          <w:i w:val="0"/>
          <w:sz w:val="22"/>
          <w:szCs w:val="22"/>
        </w:rPr>
      </w:pPr>
    </w:p>
    <w:p w14:paraId="261CF7D3" w14:textId="77777777" w:rsidR="00035B2B" w:rsidRDefault="00035B2B" w:rsidP="00035B2B">
      <w:pPr>
        <w:ind w:left="1080"/>
        <w:jc w:val="both"/>
        <w:rPr>
          <w:i w:val="0"/>
          <w:sz w:val="22"/>
          <w:szCs w:val="22"/>
        </w:rPr>
      </w:pPr>
    </w:p>
    <w:p w14:paraId="405C1F56" w14:textId="77777777" w:rsidR="00035B2B" w:rsidRDefault="00035B2B" w:rsidP="00035B2B">
      <w:pPr>
        <w:ind w:left="1080"/>
        <w:jc w:val="both"/>
        <w:rPr>
          <w:i w:val="0"/>
          <w:sz w:val="22"/>
          <w:szCs w:val="22"/>
        </w:rPr>
      </w:pPr>
    </w:p>
    <w:p w14:paraId="292AFD3C"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7141BC36" w14:textId="77777777" w:rsidR="00035B2B" w:rsidRDefault="00035B2B" w:rsidP="00035B2B">
      <w:pPr>
        <w:ind w:left="1080"/>
        <w:rPr>
          <w:i w:val="0"/>
          <w:sz w:val="22"/>
          <w:szCs w:val="22"/>
        </w:rPr>
      </w:pPr>
    </w:p>
    <w:p w14:paraId="01DE6685" w14:textId="77777777" w:rsidR="00035B2B" w:rsidRDefault="00035B2B" w:rsidP="00035B2B">
      <w:pPr>
        <w:ind w:left="1080"/>
        <w:rPr>
          <w:i w:val="0"/>
          <w:sz w:val="22"/>
          <w:szCs w:val="22"/>
        </w:rPr>
      </w:pPr>
    </w:p>
    <w:p w14:paraId="4C0FBC61"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12BABAB2" w14:textId="77777777" w:rsidR="00035B2B" w:rsidRDefault="00035B2B" w:rsidP="00035B2B">
      <w:pPr>
        <w:ind w:left="1080"/>
        <w:rPr>
          <w:i w:val="0"/>
          <w:sz w:val="22"/>
          <w:szCs w:val="22"/>
        </w:rPr>
      </w:pPr>
    </w:p>
    <w:p w14:paraId="209906E6" w14:textId="77777777" w:rsidR="00035B2B" w:rsidRDefault="00035B2B" w:rsidP="00035B2B">
      <w:pPr>
        <w:ind w:left="1080"/>
        <w:jc w:val="right"/>
        <w:rPr>
          <w:i w:val="0"/>
          <w:sz w:val="22"/>
          <w:szCs w:val="22"/>
        </w:rPr>
      </w:pPr>
    </w:p>
    <w:p w14:paraId="29AA5CEE" w14:textId="77777777" w:rsidR="00B43633" w:rsidRDefault="00B43633" w:rsidP="00035B2B">
      <w:pPr>
        <w:ind w:left="1080"/>
        <w:jc w:val="right"/>
        <w:rPr>
          <w:i w:val="0"/>
          <w:sz w:val="22"/>
          <w:szCs w:val="22"/>
        </w:rPr>
      </w:pPr>
    </w:p>
    <w:p w14:paraId="07BBD2DB" w14:textId="77777777" w:rsidR="00B43633" w:rsidRDefault="00B43633" w:rsidP="00035B2B">
      <w:pPr>
        <w:ind w:left="1080"/>
        <w:jc w:val="right"/>
        <w:rPr>
          <w:i w:val="0"/>
          <w:sz w:val="22"/>
          <w:szCs w:val="22"/>
        </w:rPr>
      </w:pPr>
    </w:p>
    <w:p w14:paraId="4B94DE78" w14:textId="77777777" w:rsidR="00B43633" w:rsidRDefault="00B43633" w:rsidP="00035B2B">
      <w:pPr>
        <w:ind w:left="1080"/>
        <w:jc w:val="right"/>
        <w:rPr>
          <w:i w:val="0"/>
          <w:sz w:val="22"/>
          <w:szCs w:val="22"/>
        </w:rPr>
      </w:pPr>
    </w:p>
    <w:p w14:paraId="2927834D" w14:textId="77777777" w:rsidR="00B43633" w:rsidRDefault="00B43633" w:rsidP="00035B2B">
      <w:pPr>
        <w:ind w:left="1080"/>
        <w:jc w:val="right"/>
        <w:rPr>
          <w:i w:val="0"/>
          <w:sz w:val="22"/>
          <w:szCs w:val="22"/>
        </w:rPr>
      </w:pPr>
    </w:p>
    <w:p w14:paraId="6BE4F56A" w14:textId="77777777" w:rsidR="00B43633" w:rsidRDefault="00B43633" w:rsidP="00035B2B">
      <w:pPr>
        <w:ind w:left="1080"/>
        <w:jc w:val="right"/>
        <w:rPr>
          <w:i w:val="0"/>
          <w:sz w:val="22"/>
          <w:szCs w:val="22"/>
        </w:rPr>
      </w:pPr>
    </w:p>
    <w:p w14:paraId="49A7D88C" w14:textId="77777777" w:rsidR="00035B2B" w:rsidRDefault="00035B2B" w:rsidP="00402C90">
      <w:pPr>
        <w:jc w:val="both"/>
        <w:rPr>
          <w:i w:val="0"/>
          <w:sz w:val="22"/>
          <w:szCs w:val="22"/>
        </w:rPr>
      </w:pPr>
    </w:p>
    <w:p w14:paraId="472B4235" w14:textId="77777777" w:rsidR="00035B2B" w:rsidRDefault="00035B2B" w:rsidP="00035B2B">
      <w:pPr>
        <w:ind w:left="1080"/>
        <w:jc w:val="both"/>
        <w:rPr>
          <w:i w:val="0"/>
          <w:sz w:val="22"/>
          <w:szCs w:val="22"/>
        </w:rPr>
      </w:pPr>
    </w:p>
    <w:p w14:paraId="6197D2CE"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187F03BA" w14:textId="77777777" w:rsidR="00035B2B" w:rsidRDefault="00035B2B" w:rsidP="00035B2B">
      <w:pPr>
        <w:ind w:left="1080"/>
        <w:rPr>
          <w:i w:val="0"/>
          <w:sz w:val="22"/>
          <w:szCs w:val="22"/>
        </w:rPr>
      </w:pPr>
    </w:p>
    <w:p w14:paraId="5BBEB6B5" w14:textId="77777777" w:rsidR="00035B2B" w:rsidRDefault="00035B2B" w:rsidP="00035B2B">
      <w:pPr>
        <w:ind w:left="1080"/>
        <w:rPr>
          <w:i w:val="0"/>
          <w:sz w:val="22"/>
          <w:szCs w:val="22"/>
        </w:rPr>
      </w:pPr>
    </w:p>
    <w:p w14:paraId="3E742A2D" w14:textId="77777777" w:rsidR="00035B2B" w:rsidRDefault="00035B2B" w:rsidP="00035B2B">
      <w:pPr>
        <w:ind w:left="1080"/>
        <w:rPr>
          <w:i w:val="0"/>
          <w:sz w:val="22"/>
          <w:szCs w:val="22"/>
        </w:rPr>
      </w:pPr>
    </w:p>
    <w:p w14:paraId="0982D3D2" w14:textId="77777777" w:rsidR="00402C90" w:rsidRPr="00402C90" w:rsidRDefault="00402C90" w:rsidP="00402C90">
      <w:pPr>
        <w:rPr>
          <w:i w:val="0"/>
          <w:sz w:val="22"/>
          <w:szCs w:val="22"/>
        </w:rPr>
      </w:pPr>
    </w:p>
    <w:p w14:paraId="7B04E019" w14:textId="77777777" w:rsidR="00035B2B" w:rsidRDefault="00402C90" w:rsidP="00402C90">
      <w:pPr>
        <w:ind w:left="1080"/>
        <w:rPr>
          <w:i w:val="0"/>
          <w:sz w:val="22"/>
          <w:szCs w:val="22"/>
        </w:rPr>
      </w:pPr>
      <w:r w:rsidRPr="00402C90">
        <w:rPr>
          <w:i w:val="0"/>
          <w:sz w:val="22"/>
          <w:szCs w:val="22"/>
        </w:rPr>
        <w:t> </w:t>
      </w:r>
    </w:p>
    <w:p w14:paraId="051623DC" w14:textId="77777777" w:rsidR="00035B2B" w:rsidRDefault="00035B2B" w:rsidP="00035B2B">
      <w:pPr>
        <w:ind w:left="1080"/>
        <w:rPr>
          <w:i w:val="0"/>
          <w:sz w:val="22"/>
          <w:szCs w:val="22"/>
        </w:rPr>
      </w:pPr>
    </w:p>
    <w:p w14:paraId="3D6A5D4E" w14:textId="77777777" w:rsidR="00035B2B" w:rsidRDefault="00035B2B" w:rsidP="00035B2B">
      <w:pPr>
        <w:ind w:left="1080"/>
        <w:rPr>
          <w:i w:val="0"/>
          <w:sz w:val="22"/>
          <w:szCs w:val="22"/>
        </w:rPr>
      </w:pPr>
    </w:p>
    <w:p w14:paraId="348A3D86" w14:textId="77777777" w:rsidR="00035B2B" w:rsidRDefault="00035B2B" w:rsidP="00035B2B">
      <w:pPr>
        <w:ind w:left="1080"/>
        <w:rPr>
          <w:i w:val="0"/>
          <w:sz w:val="22"/>
          <w:szCs w:val="22"/>
        </w:rPr>
      </w:pPr>
    </w:p>
    <w:p w14:paraId="3666FC65" w14:textId="77777777" w:rsidR="00035B2B" w:rsidRDefault="00035B2B" w:rsidP="00035B2B">
      <w:pPr>
        <w:ind w:left="1080"/>
        <w:rPr>
          <w:i w:val="0"/>
          <w:sz w:val="22"/>
          <w:szCs w:val="22"/>
        </w:rPr>
      </w:pPr>
    </w:p>
    <w:p w14:paraId="27ED89CE" w14:textId="77777777" w:rsidR="00035B2B" w:rsidRDefault="00035B2B" w:rsidP="00035B2B">
      <w:pPr>
        <w:ind w:left="1080"/>
        <w:rPr>
          <w:i w:val="0"/>
          <w:sz w:val="22"/>
          <w:szCs w:val="22"/>
        </w:rPr>
      </w:pPr>
    </w:p>
    <w:p w14:paraId="5ECC78E1" w14:textId="77777777" w:rsidR="00B2007E" w:rsidRDefault="00B2007E" w:rsidP="00035B2B">
      <w:pPr>
        <w:ind w:left="1080"/>
        <w:rPr>
          <w:i w:val="0"/>
          <w:sz w:val="22"/>
          <w:szCs w:val="22"/>
        </w:rPr>
      </w:pPr>
    </w:p>
    <w:p w14:paraId="65462FCB" w14:textId="77777777" w:rsidR="00B2007E" w:rsidRDefault="00B2007E" w:rsidP="00035B2B">
      <w:pPr>
        <w:ind w:left="1080"/>
        <w:rPr>
          <w:i w:val="0"/>
          <w:sz w:val="22"/>
          <w:szCs w:val="22"/>
        </w:rPr>
      </w:pPr>
    </w:p>
    <w:p w14:paraId="50A479B4" w14:textId="77777777" w:rsidR="00B2007E" w:rsidRDefault="00B2007E" w:rsidP="00035B2B">
      <w:pPr>
        <w:ind w:left="1080"/>
        <w:rPr>
          <w:i w:val="0"/>
          <w:sz w:val="22"/>
          <w:szCs w:val="22"/>
        </w:rPr>
      </w:pPr>
    </w:p>
    <w:p w14:paraId="50DDCB00" w14:textId="77777777" w:rsidR="00B2007E" w:rsidRDefault="00B2007E" w:rsidP="00035B2B">
      <w:pPr>
        <w:ind w:left="1080"/>
        <w:rPr>
          <w:i w:val="0"/>
          <w:sz w:val="22"/>
          <w:szCs w:val="22"/>
        </w:rPr>
      </w:pPr>
    </w:p>
    <w:p w14:paraId="67C1AC51" w14:textId="77777777" w:rsidR="00B2007E" w:rsidRDefault="00B2007E" w:rsidP="00035B2B">
      <w:pPr>
        <w:ind w:left="1080"/>
        <w:rPr>
          <w:i w:val="0"/>
          <w:sz w:val="22"/>
          <w:szCs w:val="22"/>
        </w:rPr>
      </w:pPr>
    </w:p>
    <w:p w14:paraId="0BFCA028" w14:textId="77777777" w:rsidR="00B2007E" w:rsidRDefault="00B2007E" w:rsidP="00035B2B">
      <w:pPr>
        <w:ind w:left="1080"/>
        <w:rPr>
          <w:i w:val="0"/>
          <w:sz w:val="22"/>
          <w:szCs w:val="22"/>
        </w:rPr>
      </w:pPr>
    </w:p>
    <w:p w14:paraId="7598D440" w14:textId="77777777" w:rsidR="00B2007E" w:rsidRDefault="00B2007E" w:rsidP="00035B2B">
      <w:pPr>
        <w:ind w:left="1080"/>
        <w:rPr>
          <w:i w:val="0"/>
          <w:sz w:val="22"/>
          <w:szCs w:val="22"/>
        </w:rPr>
      </w:pPr>
    </w:p>
    <w:p w14:paraId="0313A486" w14:textId="77777777" w:rsidR="00B2007E" w:rsidRDefault="00B2007E" w:rsidP="00035B2B">
      <w:pPr>
        <w:ind w:left="1080"/>
        <w:rPr>
          <w:i w:val="0"/>
          <w:sz w:val="22"/>
          <w:szCs w:val="22"/>
        </w:rPr>
      </w:pPr>
    </w:p>
    <w:p w14:paraId="239B532B" w14:textId="77777777" w:rsidR="00B2007E" w:rsidRDefault="00B2007E" w:rsidP="00035B2B">
      <w:pPr>
        <w:ind w:left="1080"/>
        <w:rPr>
          <w:i w:val="0"/>
          <w:sz w:val="22"/>
          <w:szCs w:val="22"/>
        </w:rPr>
      </w:pPr>
    </w:p>
    <w:p w14:paraId="18D24BBA" w14:textId="77777777" w:rsidR="00035B2B" w:rsidRDefault="00035B2B" w:rsidP="00035B2B">
      <w:pPr>
        <w:rPr>
          <w:i w:val="0"/>
          <w:sz w:val="22"/>
          <w:szCs w:val="22"/>
        </w:rPr>
      </w:pPr>
    </w:p>
    <w:p w14:paraId="56AFE467" w14:textId="77777777" w:rsidR="00035B2B" w:rsidRDefault="00035B2B" w:rsidP="00035B2B">
      <w:pPr>
        <w:ind w:left="1080"/>
        <w:rPr>
          <w:i w:val="0"/>
          <w:sz w:val="22"/>
          <w:szCs w:val="22"/>
        </w:rPr>
      </w:pPr>
    </w:p>
    <w:p w14:paraId="34DA2859" w14:textId="77777777" w:rsidR="00B43633" w:rsidRDefault="00B43633" w:rsidP="00035B2B">
      <w:pPr>
        <w:ind w:left="1080"/>
        <w:rPr>
          <w:i w:val="0"/>
          <w:sz w:val="22"/>
          <w:szCs w:val="22"/>
        </w:rPr>
      </w:pPr>
    </w:p>
    <w:p w14:paraId="304AAB82" w14:textId="77777777" w:rsidR="00B43633" w:rsidRDefault="00B43633" w:rsidP="00035B2B">
      <w:pPr>
        <w:ind w:left="1080"/>
        <w:rPr>
          <w:i w:val="0"/>
          <w:sz w:val="22"/>
          <w:szCs w:val="22"/>
        </w:rPr>
      </w:pPr>
    </w:p>
    <w:p w14:paraId="3BA27783" w14:textId="77777777" w:rsidR="00B43633" w:rsidRDefault="00B43633" w:rsidP="00035B2B">
      <w:pPr>
        <w:ind w:left="1080"/>
        <w:rPr>
          <w:i w:val="0"/>
          <w:sz w:val="22"/>
          <w:szCs w:val="22"/>
        </w:rPr>
      </w:pPr>
    </w:p>
    <w:p w14:paraId="62CFBBE6" w14:textId="77777777" w:rsidR="00B43633" w:rsidRDefault="00B43633" w:rsidP="00035B2B">
      <w:pPr>
        <w:ind w:left="1080"/>
        <w:rPr>
          <w:i w:val="0"/>
          <w:sz w:val="22"/>
          <w:szCs w:val="22"/>
        </w:rPr>
      </w:pPr>
    </w:p>
    <w:p w14:paraId="56684231" w14:textId="77777777" w:rsidR="00B43633" w:rsidRDefault="00B43633" w:rsidP="00035B2B">
      <w:pPr>
        <w:ind w:left="1080"/>
        <w:rPr>
          <w:i w:val="0"/>
          <w:sz w:val="22"/>
          <w:szCs w:val="22"/>
        </w:rPr>
      </w:pPr>
    </w:p>
    <w:p w14:paraId="78C03142" w14:textId="77777777" w:rsidR="00035B2B" w:rsidRPr="00B2007E" w:rsidRDefault="00035B2B" w:rsidP="00035B2B">
      <w:pPr>
        <w:ind w:left="1080"/>
        <w:rPr>
          <w:szCs w:val="22"/>
        </w:rPr>
      </w:pPr>
    </w:p>
    <w:p w14:paraId="002E9A8E" w14:textId="77777777" w:rsidR="00035B2B" w:rsidRPr="00B2007E" w:rsidRDefault="00035B2B" w:rsidP="0000665F">
      <w:pPr>
        <w:ind w:left="1020"/>
        <w:rPr>
          <w:b/>
          <w:szCs w:val="22"/>
        </w:rPr>
      </w:pPr>
    </w:p>
    <w:p w14:paraId="16EBEA84" w14:textId="77777777" w:rsidR="00035B2B" w:rsidRPr="00B2007E" w:rsidRDefault="00035B2B" w:rsidP="00035B2B">
      <w:pPr>
        <w:pStyle w:val="Glava"/>
        <w:tabs>
          <w:tab w:val="left" w:pos="708"/>
        </w:tabs>
        <w:ind w:left="1080"/>
        <w:jc w:val="both"/>
        <w:rPr>
          <w:szCs w:val="22"/>
        </w:rPr>
      </w:pPr>
    </w:p>
    <w:p w14:paraId="739094E1" w14:textId="77777777" w:rsidR="00035B2B" w:rsidRDefault="00035B2B" w:rsidP="00035B2B">
      <w:pPr>
        <w:pStyle w:val="Glava"/>
        <w:tabs>
          <w:tab w:val="left" w:pos="708"/>
        </w:tabs>
        <w:ind w:left="1080"/>
        <w:jc w:val="both"/>
        <w:rPr>
          <w:i w:val="0"/>
          <w:sz w:val="22"/>
          <w:szCs w:val="22"/>
        </w:rPr>
      </w:pPr>
    </w:p>
    <w:p w14:paraId="0CAC7C86" w14:textId="77777777" w:rsidR="00035B2B" w:rsidRDefault="00035B2B" w:rsidP="00035B2B">
      <w:pPr>
        <w:pStyle w:val="Glava"/>
        <w:tabs>
          <w:tab w:val="left" w:pos="708"/>
        </w:tabs>
        <w:ind w:left="1080"/>
        <w:jc w:val="both"/>
        <w:rPr>
          <w:i w:val="0"/>
          <w:sz w:val="22"/>
          <w:szCs w:val="22"/>
        </w:rPr>
      </w:pPr>
    </w:p>
    <w:p w14:paraId="5031E53D" w14:textId="77777777" w:rsidR="00035B2B" w:rsidRDefault="00035B2B" w:rsidP="00035B2B">
      <w:pPr>
        <w:pStyle w:val="Glava"/>
        <w:tabs>
          <w:tab w:val="left" w:pos="708"/>
        </w:tabs>
        <w:ind w:left="1080"/>
        <w:jc w:val="both"/>
        <w:rPr>
          <w:i w:val="0"/>
          <w:sz w:val="22"/>
          <w:szCs w:val="22"/>
        </w:rPr>
      </w:pPr>
    </w:p>
    <w:p w14:paraId="253436B8" w14:textId="77777777" w:rsidR="00035B2B" w:rsidRDefault="00035B2B" w:rsidP="00035B2B">
      <w:pPr>
        <w:pStyle w:val="Glava"/>
        <w:tabs>
          <w:tab w:val="left" w:pos="708"/>
        </w:tabs>
        <w:ind w:left="1080"/>
        <w:jc w:val="both"/>
        <w:rPr>
          <w:i w:val="0"/>
          <w:sz w:val="22"/>
          <w:szCs w:val="22"/>
        </w:rPr>
      </w:pPr>
    </w:p>
    <w:p w14:paraId="5F23F75A" w14:textId="77777777" w:rsidR="00035B2B" w:rsidRDefault="00035B2B" w:rsidP="00035B2B">
      <w:pPr>
        <w:pStyle w:val="Glava"/>
        <w:tabs>
          <w:tab w:val="left" w:pos="708"/>
        </w:tabs>
        <w:ind w:left="1080"/>
        <w:jc w:val="both"/>
        <w:rPr>
          <w:i w:val="0"/>
          <w:sz w:val="22"/>
          <w:szCs w:val="22"/>
        </w:rPr>
      </w:pPr>
    </w:p>
    <w:p w14:paraId="01D50E9E" w14:textId="77777777" w:rsidR="00035B2B" w:rsidRDefault="00035B2B" w:rsidP="00035B2B">
      <w:pPr>
        <w:pStyle w:val="Glava"/>
        <w:tabs>
          <w:tab w:val="left" w:pos="708"/>
        </w:tabs>
        <w:ind w:left="1080"/>
        <w:jc w:val="both"/>
        <w:rPr>
          <w:i w:val="0"/>
          <w:sz w:val="22"/>
          <w:szCs w:val="22"/>
        </w:rPr>
      </w:pPr>
    </w:p>
    <w:p w14:paraId="659E6B7C" w14:textId="77777777" w:rsidR="00035B2B" w:rsidRDefault="00035B2B" w:rsidP="00035B2B">
      <w:pPr>
        <w:jc w:val="right"/>
        <w:rPr>
          <w:b/>
          <w:i w:val="0"/>
          <w:sz w:val="22"/>
          <w:szCs w:val="22"/>
        </w:rPr>
      </w:pPr>
    </w:p>
    <w:p w14:paraId="098E54B6"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34547A5F" w14:textId="77777777" w:rsidR="00035B2B" w:rsidRDefault="00035B2B" w:rsidP="00035B2B">
      <w:pPr>
        <w:pStyle w:val="Glava"/>
        <w:tabs>
          <w:tab w:val="left" w:pos="708"/>
        </w:tabs>
        <w:jc w:val="both"/>
        <w:rPr>
          <w:i w:val="0"/>
          <w:sz w:val="22"/>
          <w:szCs w:val="22"/>
        </w:rPr>
      </w:pPr>
    </w:p>
    <w:p w14:paraId="27E76774" w14:textId="77777777" w:rsidR="00035B2B" w:rsidRDefault="00035B2B" w:rsidP="00035B2B">
      <w:pPr>
        <w:pStyle w:val="Glava"/>
        <w:tabs>
          <w:tab w:val="left" w:pos="708"/>
        </w:tabs>
        <w:jc w:val="both"/>
        <w:rPr>
          <w:i w:val="0"/>
          <w:sz w:val="22"/>
          <w:szCs w:val="22"/>
        </w:rPr>
      </w:pPr>
    </w:p>
    <w:p w14:paraId="737897EB" w14:textId="77777777" w:rsidR="00035B2B" w:rsidRDefault="00035B2B" w:rsidP="00035B2B">
      <w:pPr>
        <w:pStyle w:val="Glava"/>
        <w:tabs>
          <w:tab w:val="left" w:pos="708"/>
        </w:tabs>
        <w:jc w:val="both"/>
        <w:rPr>
          <w:i w:val="0"/>
          <w:sz w:val="22"/>
          <w:szCs w:val="22"/>
        </w:rPr>
      </w:pPr>
    </w:p>
    <w:p w14:paraId="7468F6D9" w14:textId="77777777" w:rsidR="00035B2B" w:rsidRDefault="00035B2B" w:rsidP="00035B2B">
      <w:pPr>
        <w:pStyle w:val="Glava"/>
        <w:tabs>
          <w:tab w:val="left" w:pos="708"/>
        </w:tabs>
        <w:jc w:val="both"/>
        <w:rPr>
          <w:i w:val="0"/>
          <w:sz w:val="22"/>
          <w:szCs w:val="22"/>
        </w:rPr>
      </w:pPr>
    </w:p>
    <w:p w14:paraId="79D2D2FF" w14:textId="77777777" w:rsidR="00035B2B" w:rsidRDefault="00035B2B" w:rsidP="00035B2B">
      <w:pPr>
        <w:pStyle w:val="Glava"/>
        <w:tabs>
          <w:tab w:val="left" w:pos="708"/>
        </w:tabs>
        <w:jc w:val="both"/>
        <w:rPr>
          <w:i w:val="0"/>
          <w:sz w:val="22"/>
          <w:szCs w:val="22"/>
        </w:rPr>
      </w:pPr>
    </w:p>
    <w:p w14:paraId="27F57DB2"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0FE3CF4A" w14:textId="77777777" w:rsidR="00035B2B" w:rsidRDefault="00035B2B" w:rsidP="00035B2B">
      <w:pPr>
        <w:pStyle w:val="Glava"/>
        <w:tabs>
          <w:tab w:val="left" w:pos="708"/>
        </w:tabs>
        <w:ind w:left="1080"/>
        <w:rPr>
          <w:b/>
          <w:i w:val="0"/>
          <w:sz w:val="28"/>
          <w:szCs w:val="28"/>
        </w:rPr>
      </w:pPr>
    </w:p>
    <w:p w14:paraId="3193F125"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1396F92D" w14:textId="77777777" w:rsidR="00035B2B" w:rsidRDefault="00035B2B" w:rsidP="00035B2B">
      <w:pPr>
        <w:pStyle w:val="Glava"/>
        <w:tabs>
          <w:tab w:val="left" w:pos="708"/>
        </w:tabs>
        <w:ind w:left="1080"/>
        <w:jc w:val="both"/>
        <w:rPr>
          <w:i w:val="0"/>
          <w:sz w:val="22"/>
          <w:szCs w:val="22"/>
        </w:rPr>
      </w:pPr>
    </w:p>
    <w:p w14:paraId="21E1F9EF" w14:textId="77777777" w:rsidR="00035B2B" w:rsidRDefault="00035B2B" w:rsidP="00035B2B">
      <w:pPr>
        <w:pStyle w:val="Glava"/>
        <w:tabs>
          <w:tab w:val="left" w:pos="708"/>
        </w:tabs>
        <w:ind w:left="1080"/>
        <w:jc w:val="both"/>
        <w:rPr>
          <w:i w:val="0"/>
          <w:sz w:val="22"/>
          <w:szCs w:val="22"/>
        </w:rPr>
      </w:pPr>
    </w:p>
    <w:p w14:paraId="753DFD58" w14:textId="77777777" w:rsidR="00035B2B" w:rsidRDefault="00035B2B" w:rsidP="00035B2B">
      <w:pPr>
        <w:pStyle w:val="Glava"/>
        <w:tabs>
          <w:tab w:val="left" w:pos="708"/>
        </w:tabs>
        <w:ind w:left="1080"/>
        <w:jc w:val="both"/>
        <w:rPr>
          <w:i w:val="0"/>
          <w:sz w:val="22"/>
          <w:szCs w:val="22"/>
        </w:rPr>
      </w:pPr>
    </w:p>
    <w:p w14:paraId="662D09A9"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47A2699D" w14:textId="77777777" w:rsidTr="00035B2B">
        <w:tc>
          <w:tcPr>
            <w:tcW w:w="1762" w:type="dxa"/>
            <w:hideMark/>
          </w:tcPr>
          <w:p w14:paraId="68D8796D"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53B72D0D"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5483F7D"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2FB86A3D" w14:textId="77777777" w:rsidR="00035B2B" w:rsidRDefault="00035B2B" w:rsidP="008732CA">
            <w:pPr>
              <w:pStyle w:val="Glava"/>
              <w:numPr>
                <w:ilvl w:val="0"/>
                <w:numId w:val="30"/>
              </w:numPr>
              <w:jc w:val="both"/>
              <w:rPr>
                <w:i w:val="0"/>
                <w:sz w:val="22"/>
                <w:szCs w:val="22"/>
              </w:rPr>
            </w:pPr>
            <w:r>
              <w:rPr>
                <w:i w:val="0"/>
                <w:sz w:val="22"/>
                <w:szCs w:val="22"/>
              </w:rPr>
              <w:t>ESPD (priloga 2)</w:t>
            </w:r>
          </w:p>
          <w:p w14:paraId="50D0791B" w14:textId="77777777" w:rsidR="00035B2B" w:rsidRPr="00096AC9" w:rsidRDefault="00035B2B" w:rsidP="008732CA">
            <w:pPr>
              <w:pStyle w:val="Glava"/>
              <w:numPr>
                <w:ilvl w:val="0"/>
                <w:numId w:val="30"/>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68C2DD91" w14:textId="77777777" w:rsidR="00035B2B" w:rsidRDefault="00035B2B" w:rsidP="008732CA">
            <w:pPr>
              <w:pStyle w:val="Glava"/>
              <w:numPr>
                <w:ilvl w:val="0"/>
                <w:numId w:val="30"/>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16BAFEF0" w14:textId="77777777" w:rsidR="00D56D9E" w:rsidRPr="00096AC9" w:rsidRDefault="00D56D9E" w:rsidP="00D56D9E">
            <w:pPr>
              <w:pStyle w:val="Glava"/>
              <w:numPr>
                <w:ilvl w:val="0"/>
                <w:numId w:val="30"/>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ED2E8F3" w14:textId="77777777" w:rsidR="00035B2B" w:rsidRDefault="00035B2B">
            <w:pPr>
              <w:pStyle w:val="Glava"/>
              <w:tabs>
                <w:tab w:val="left" w:pos="708"/>
              </w:tabs>
              <w:ind w:left="340"/>
              <w:jc w:val="both"/>
              <w:rPr>
                <w:i w:val="0"/>
                <w:sz w:val="22"/>
                <w:szCs w:val="22"/>
              </w:rPr>
            </w:pPr>
          </w:p>
          <w:p w14:paraId="1C3F68C1" w14:textId="77777777" w:rsidR="00035B2B" w:rsidRDefault="00035B2B">
            <w:pPr>
              <w:pStyle w:val="Glava"/>
              <w:tabs>
                <w:tab w:val="left" w:pos="708"/>
              </w:tabs>
              <w:ind w:left="340"/>
              <w:jc w:val="both"/>
              <w:rPr>
                <w:i w:val="0"/>
                <w:sz w:val="22"/>
                <w:szCs w:val="22"/>
              </w:rPr>
            </w:pPr>
          </w:p>
        </w:tc>
      </w:tr>
      <w:tr w:rsidR="00035B2B" w14:paraId="6BC8AF06" w14:textId="77777777" w:rsidTr="00035B2B">
        <w:tc>
          <w:tcPr>
            <w:tcW w:w="1762" w:type="dxa"/>
          </w:tcPr>
          <w:p w14:paraId="3CBA7A09" w14:textId="77777777" w:rsidR="00035B2B" w:rsidRDefault="00035B2B">
            <w:pPr>
              <w:pStyle w:val="Glava"/>
              <w:tabs>
                <w:tab w:val="left" w:pos="708"/>
              </w:tabs>
              <w:jc w:val="both"/>
              <w:rPr>
                <w:i w:val="0"/>
                <w:sz w:val="22"/>
                <w:szCs w:val="22"/>
              </w:rPr>
            </w:pPr>
          </w:p>
        </w:tc>
        <w:tc>
          <w:tcPr>
            <w:tcW w:w="5940" w:type="dxa"/>
          </w:tcPr>
          <w:p w14:paraId="58E8887B" w14:textId="77777777" w:rsidR="00035B2B" w:rsidRDefault="00035B2B">
            <w:pPr>
              <w:pStyle w:val="Glava"/>
              <w:tabs>
                <w:tab w:val="left" w:pos="708"/>
              </w:tabs>
              <w:jc w:val="both"/>
              <w:rPr>
                <w:i w:val="0"/>
                <w:sz w:val="22"/>
                <w:szCs w:val="22"/>
              </w:rPr>
            </w:pPr>
          </w:p>
        </w:tc>
      </w:tr>
      <w:tr w:rsidR="00035B2B" w14:paraId="5B801F34" w14:textId="77777777" w:rsidTr="00035B2B">
        <w:tc>
          <w:tcPr>
            <w:tcW w:w="1762" w:type="dxa"/>
            <w:hideMark/>
          </w:tcPr>
          <w:p w14:paraId="0CEF58F1" w14:textId="77777777" w:rsidR="00035B2B" w:rsidRDefault="00035B2B" w:rsidP="0000665F">
            <w:pPr>
              <w:pStyle w:val="Glava"/>
              <w:tabs>
                <w:tab w:val="left" w:pos="708"/>
              </w:tabs>
              <w:ind w:left="113"/>
              <w:jc w:val="both"/>
              <w:rPr>
                <w:i w:val="0"/>
                <w:sz w:val="22"/>
                <w:szCs w:val="22"/>
              </w:rPr>
            </w:pPr>
            <w:r>
              <w:rPr>
                <w:i w:val="0"/>
                <w:sz w:val="22"/>
                <w:szCs w:val="22"/>
              </w:rPr>
              <w:t>SKUPNO</w:t>
            </w:r>
          </w:p>
          <w:p w14:paraId="5533CE6C"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3F82D9E7" w14:textId="77777777" w:rsidR="00035B2B" w:rsidRDefault="00C46A63" w:rsidP="00335989">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19EE5680" w14:textId="77777777" w:rsidR="008061DB" w:rsidRDefault="00035B2B" w:rsidP="00335989">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7792F55" w14:textId="77777777" w:rsidR="00335989" w:rsidRDefault="00335989" w:rsidP="00335989">
            <w:pPr>
              <w:numPr>
                <w:ilvl w:val="0"/>
                <w:numId w:val="30"/>
              </w:numPr>
              <w:jc w:val="both"/>
              <w:rPr>
                <w:i w:val="0"/>
                <w:color w:val="000000"/>
                <w:sz w:val="22"/>
                <w:szCs w:val="22"/>
              </w:rPr>
            </w:pPr>
            <w:r>
              <w:rPr>
                <w:i w:val="0"/>
                <w:color w:val="000000"/>
                <w:sz w:val="22"/>
                <w:szCs w:val="22"/>
              </w:rPr>
              <w:t>Tabela – podatki o referencah podjetja (priloga 4/1)</w:t>
            </w:r>
          </w:p>
          <w:p w14:paraId="2F19D0FB" w14:textId="77777777" w:rsidR="00335989" w:rsidRDefault="00335989" w:rsidP="00335989">
            <w:pPr>
              <w:numPr>
                <w:ilvl w:val="0"/>
                <w:numId w:val="30"/>
              </w:numPr>
              <w:jc w:val="both"/>
              <w:rPr>
                <w:i w:val="0"/>
                <w:color w:val="000000"/>
                <w:sz w:val="22"/>
                <w:szCs w:val="22"/>
              </w:rPr>
            </w:pPr>
            <w:r>
              <w:rPr>
                <w:i w:val="0"/>
                <w:color w:val="000000"/>
                <w:sz w:val="22"/>
                <w:szCs w:val="22"/>
              </w:rPr>
              <w:t>Strokovno priporočilo – referenčna izjava (priloga 4/2)</w:t>
            </w:r>
          </w:p>
          <w:p w14:paraId="0C7305C1" w14:textId="77777777" w:rsidR="00335989" w:rsidRPr="00335989" w:rsidRDefault="00335989" w:rsidP="00335989">
            <w:pPr>
              <w:numPr>
                <w:ilvl w:val="0"/>
                <w:numId w:val="30"/>
              </w:numPr>
              <w:jc w:val="both"/>
              <w:rPr>
                <w:i w:val="0"/>
                <w:color w:val="000000"/>
                <w:sz w:val="22"/>
                <w:szCs w:val="22"/>
              </w:rPr>
            </w:pPr>
            <w:r>
              <w:rPr>
                <w:i w:val="0"/>
                <w:color w:val="000000"/>
                <w:sz w:val="22"/>
                <w:szCs w:val="22"/>
              </w:rPr>
              <w:t>Izjava o izvajanju storitev (priloga 4/3)</w:t>
            </w:r>
          </w:p>
          <w:p w14:paraId="4BC9BB45" w14:textId="77777777" w:rsidR="00335989" w:rsidRDefault="00335989" w:rsidP="00335989">
            <w:pPr>
              <w:pStyle w:val="Odstavekseznama"/>
              <w:numPr>
                <w:ilvl w:val="0"/>
                <w:numId w:val="30"/>
              </w:numPr>
              <w:tabs>
                <w:tab w:val="left" w:pos="1134"/>
              </w:tabs>
              <w:contextualSpacing/>
              <w:jc w:val="both"/>
              <w:rPr>
                <w:i w:val="0"/>
                <w:color w:val="000000"/>
                <w:sz w:val="22"/>
                <w:szCs w:val="22"/>
              </w:rPr>
            </w:pPr>
            <w:r>
              <w:rPr>
                <w:i w:val="0"/>
                <w:color w:val="000000"/>
                <w:sz w:val="22"/>
                <w:szCs w:val="22"/>
              </w:rPr>
              <w:t>N</w:t>
            </w:r>
            <w:r w:rsidRPr="007B57CC">
              <w:rPr>
                <w:i w:val="0"/>
                <w:color w:val="000000"/>
                <w:sz w:val="22"/>
                <w:szCs w:val="22"/>
              </w:rPr>
              <w:t>avedba ključnega tehničnega osebja in drugih strokovnih delavcev, ki bodo odgovorni za nadzor kakovosti (priloga 5/1)</w:t>
            </w:r>
          </w:p>
          <w:p w14:paraId="15222754" w14:textId="77777777" w:rsidR="00335989" w:rsidRPr="00335989" w:rsidRDefault="00335989" w:rsidP="00335989">
            <w:pPr>
              <w:pStyle w:val="Odstavekseznama"/>
              <w:numPr>
                <w:ilvl w:val="0"/>
                <w:numId w:val="30"/>
              </w:numPr>
              <w:tabs>
                <w:tab w:val="left" w:pos="1134"/>
              </w:tabs>
              <w:contextualSpacing/>
              <w:jc w:val="both"/>
              <w:rPr>
                <w:i w:val="0"/>
                <w:color w:val="000000"/>
                <w:sz w:val="22"/>
                <w:szCs w:val="22"/>
              </w:rPr>
            </w:pPr>
            <w:r w:rsidRPr="003711C4">
              <w:rPr>
                <w:i w:val="0"/>
                <w:color w:val="000000"/>
                <w:sz w:val="22"/>
                <w:szCs w:val="22"/>
              </w:rPr>
              <w:t>Seznam kadrov (priloga 5/2)</w:t>
            </w:r>
          </w:p>
          <w:p w14:paraId="5A4B6C26" w14:textId="77777777" w:rsidR="00035B2B" w:rsidRPr="002A4913" w:rsidRDefault="002A4913" w:rsidP="00335989">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77777777" w:rsidR="00035B2B" w:rsidRDefault="00035B2B" w:rsidP="00335989">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5D39FCA2" w14:textId="77777777" w:rsidR="00035B2B" w:rsidRDefault="00035B2B" w:rsidP="00035B2B">
      <w:pPr>
        <w:pStyle w:val="Glava"/>
        <w:tabs>
          <w:tab w:val="left" w:pos="708"/>
        </w:tabs>
        <w:ind w:left="1080"/>
        <w:jc w:val="both"/>
        <w:rPr>
          <w:i w:val="0"/>
          <w:sz w:val="22"/>
          <w:szCs w:val="22"/>
        </w:rPr>
      </w:pPr>
    </w:p>
    <w:p w14:paraId="149DBE87" w14:textId="77777777" w:rsidR="00035B2B" w:rsidRDefault="00035B2B" w:rsidP="00035B2B">
      <w:pPr>
        <w:pStyle w:val="Glava"/>
        <w:tabs>
          <w:tab w:val="left" w:pos="708"/>
        </w:tabs>
        <w:ind w:left="1080"/>
        <w:jc w:val="both"/>
        <w:rPr>
          <w:i w:val="0"/>
          <w:sz w:val="22"/>
          <w:szCs w:val="22"/>
        </w:rPr>
      </w:pPr>
    </w:p>
    <w:p w14:paraId="02A2F532" w14:textId="77777777" w:rsidR="00035B2B" w:rsidRDefault="00035B2B" w:rsidP="00035B2B">
      <w:pPr>
        <w:pStyle w:val="Glava"/>
        <w:tabs>
          <w:tab w:val="left" w:pos="708"/>
        </w:tabs>
        <w:ind w:left="1080"/>
        <w:jc w:val="both"/>
        <w:rPr>
          <w:i w:val="0"/>
          <w:sz w:val="22"/>
          <w:szCs w:val="22"/>
        </w:rPr>
      </w:pPr>
    </w:p>
    <w:p w14:paraId="40A542D3" w14:textId="77777777" w:rsidR="00035B2B" w:rsidRDefault="00035B2B" w:rsidP="00035B2B">
      <w:pPr>
        <w:pStyle w:val="Glava"/>
        <w:tabs>
          <w:tab w:val="left" w:pos="708"/>
        </w:tabs>
        <w:ind w:left="1080"/>
        <w:jc w:val="both"/>
        <w:rPr>
          <w:i w:val="0"/>
          <w:sz w:val="22"/>
          <w:szCs w:val="22"/>
        </w:rPr>
      </w:pPr>
    </w:p>
    <w:p w14:paraId="1F017352" w14:textId="77777777" w:rsidR="00035B2B" w:rsidRDefault="00035B2B" w:rsidP="00035B2B">
      <w:pPr>
        <w:pStyle w:val="Glava"/>
        <w:tabs>
          <w:tab w:val="left" w:pos="708"/>
        </w:tabs>
        <w:ind w:left="1080"/>
        <w:jc w:val="both"/>
        <w:rPr>
          <w:i w:val="0"/>
          <w:sz w:val="22"/>
          <w:szCs w:val="22"/>
        </w:rPr>
      </w:pPr>
    </w:p>
    <w:p w14:paraId="15B1D307" w14:textId="77777777" w:rsidR="00035B2B" w:rsidRDefault="00035B2B" w:rsidP="00035B2B">
      <w:pPr>
        <w:pStyle w:val="Glava"/>
        <w:tabs>
          <w:tab w:val="left" w:pos="708"/>
        </w:tabs>
        <w:ind w:left="1080"/>
        <w:jc w:val="both"/>
        <w:rPr>
          <w:i w:val="0"/>
          <w:sz w:val="22"/>
          <w:szCs w:val="22"/>
        </w:rPr>
      </w:pPr>
    </w:p>
    <w:p w14:paraId="61F97CE5" w14:textId="77777777" w:rsidR="00035B2B" w:rsidRDefault="00035B2B" w:rsidP="00035B2B">
      <w:pPr>
        <w:pStyle w:val="Glava"/>
        <w:tabs>
          <w:tab w:val="left" w:pos="708"/>
        </w:tabs>
        <w:ind w:left="1080"/>
        <w:jc w:val="both"/>
        <w:rPr>
          <w:i w:val="0"/>
          <w:sz w:val="22"/>
          <w:szCs w:val="22"/>
        </w:rPr>
      </w:pPr>
    </w:p>
    <w:p w14:paraId="3B3956BA" w14:textId="77777777" w:rsidR="00035B2B" w:rsidRDefault="00035B2B" w:rsidP="00035B2B">
      <w:pPr>
        <w:pStyle w:val="Glava"/>
        <w:tabs>
          <w:tab w:val="left" w:pos="708"/>
        </w:tabs>
        <w:ind w:left="1080"/>
        <w:jc w:val="both"/>
        <w:rPr>
          <w:i w:val="0"/>
          <w:sz w:val="22"/>
          <w:szCs w:val="22"/>
        </w:rPr>
      </w:pPr>
    </w:p>
    <w:p w14:paraId="21C0E8E0" w14:textId="77777777" w:rsidR="00035B2B" w:rsidRDefault="00035B2B" w:rsidP="00035B2B">
      <w:pPr>
        <w:pStyle w:val="Glava"/>
        <w:tabs>
          <w:tab w:val="left" w:pos="708"/>
        </w:tabs>
        <w:ind w:left="1080"/>
        <w:jc w:val="both"/>
        <w:rPr>
          <w:i w:val="0"/>
          <w:sz w:val="22"/>
          <w:szCs w:val="22"/>
        </w:rPr>
      </w:pPr>
    </w:p>
    <w:p w14:paraId="00B2A1E9" w14:textId="77777777" w:rsidR="00035B2B" w:rsidRDefault="00035B2B" w:rsidP="00035B2B">
      <w:pPr>
        <w:pStyle w:val="Glava"/>
        <w:tabs>
          <w:tab w:val="left" w:pos="708"/>
        </w:tabs>
        <w:ind w:left="1080"/>
        <w:jc w:val="both"/>
        <w:rPr>
          <w:i w:val="0"/>
          <w:sz w:val="22"/>
          <w:szCs w:val="22"/>
        </w:rPr>
      </w:pPr>
    </w:p>
    <w:p w14:paraId="5FFA1486" w14:textId="77777777" w:rsidR="00035B2B" w:rsidRDefault="00035B2B" w:rsidP="00035B2B">
      <w:pPr>
        <w:pStyle w:val="Glava"/>
        <w:tabs>
          <w:tab w:val="left" w:pos="708"/>
        </w:tabs>
        <w:ind w:left="1080"/>
        <w:jc w:val="both"/>
        <w:rPr>
          <w:i w:val="0"/>
          <w:sz w:val="22"/>
          <w:szCs w:val="22"/>
        </w:rPr>
      </w:pPr>
    </w:p>
    <w:p w14:paraId="17F25151" w14:textId="77777777" w:rsidR="00035B2B" w:rsidRDefault="00035B2B" w:rsidP="00035B2B">
      <w:pPr>
        <w:pStyle w:val="Glava"/>
        <w:tabs>
          <w:tab w:val="left" w:pos="708"/>
        </w:tabs>
        <w:ind w:left="1080"/>
        <w:jc w:val="both"/>
        <w:rPr>
          <w:i w:val="0"/>
          <w:sz w:val="22"/>
          <w:szCs w:val="22"/>
        </w:rPr>
      </w:pPr>
    </w:p>
    <w:p w14:paraId="4626604D" w14:textId="77777777" w:rsidR="00035B2B" w:rsidRDefault="00035B2B" w:rsidP="00035B2B">
      <w:pPr>
        <w:pStyle w:val="Glava"/>
        <w:tabs>
          <w:tab w:val="left" w:pos="708"/>
        </w:tabs>
        <w:ind w:left="1080"/>
        <w:jc w:val="both"/>
        <w:rPr>
          <w:i w:val="0"/>
          <w:sz w:val="22"/>
          <w:szCs w:val="22"/>
        </w:rPr>
      </w:pPr>
    </w:p>
    <w:p w14:paraId="49493593" w14:textId="77777777" w:rsidR="00035B2B" w:rsidRDefault="00035B2B" w:rsidP="00035B2B">
      <w:pPr>
        <w:pStyle w:val="Glava"/>
        <w:tabs>
          <w:tab w:val="left" w:pos="708"/>
        </w:tabs>
        <w:ind w:left="1080"/>
        <w:jc w:val="both"/>
        <w:rPr>
          <w:i w:val="0"/>
          <w:sz w:val="22"/>
          <w:szCs w:val="22"/>
        </w:rPr>
      </w:pPr>
    </w:p>
    <w:p w14:paraId="18992CCF" w14:textId="77777777" w:rsidR="00035B2B" w:rsidRDefault="00035B2B" w:rsidP="00035B2B">
      <w:pPr>
        <w:pStyle w:val="Glava"/>
        <w:tabs>
          <w:tab w:val="left" w:pos="708"/>
        </w:tabs>
        <w:ind w:left="1080"/>
        <w:jc w:val="both"/>
        <w:rPr>
          <w:i w:val="0"/>
          <w:sz w:val="22"/>
          <w:szCs w:val="22"/>
        </w:rPr>
      </w:pPr>
    </w:p>
    <w:p w14:paraId="4758C3F6" w14:textId="77777777" w:rsidR="00035B2B" w:rsidRDefault="00035B2B" w:rsidP="00035B2B">
      <w:pPr>
        <w:pStyle w:val="Glava"/>
        <w:tabs>
          <w:tab w:val="left" w:pos="708"/>
        </w:tabs>
        <w:ind w:left="1080"/>
        <w:jc w:val="both"/>
        <w:rPr>
          <w:i w:val="0"/>
          <w:sz w:val="22"/>
          <w:szCs w:val="22"/>
        </w:rPr>
      </w:pPr>
    </w:p>
    <w:p w14:paraId="33628823" w14:textId="77777777" w:rsidR="00035B2B" w:rsidRDefault="00035B2B" w:rsidP="00335989">
      <w:pPr>
        <w:pStyle w:val="Glava"/>
        <w:tabs>
          <w:tab w:val="left" w:pos="708"/>
        </w:tabs>
        <w:jc w:val="both"/>
        <w:rPr>
          <w:i w:val="0"/>
          <w:sz w:val="22"/>
          <w:szCs w:val="22"/>
        </w:rPr>
      </w:pPr>
    </w:p>
    <w:p w14:paraId="660D8366" w14:textId="77777777" w:rsidR="00035B2B" w:rsidRDefault="00035B2B" w:rsidP="00035B2B">
      <w:pPr>
        <w:pStyle w:val="Glava"/>
        <w:tabs>
          <w:tab w:val="left" w:pos="708"/>
        </w:tabs>
        <w:ind w:left="1080"/>
        <w:jc w:val="both"/>
        <w:rPr>
          <w:i w:val="0"/>
          <w:sz w:val="22"/>
          <w:szCs w:val="22"/>
        </w:rPr>
      </w:pPr>
    </w:p>
    <w:p w14:paraId="6EF16DEA" w14:textId="77777777" w:rsidR="0099568B" w:rsidRDefault="0099568B" w:rsidP="00F26A11">
      <w:pPr>
        <w:pStyle w:val="Glava"/>
        <w:tabs>
          <w:tab w:val="left" w:pos="708"/>
        </w:tabs>
        <w:ind w:left="1080"/>
        <w:jc w:val="right"/>
        <w:rPr>
          <w:b/>
          <w:i w:val="0"/>
          <w:sz w:val="22"/>
          <w:szCs w:val="22"/>
        </w:rPr>
      </w:pPr>
      <w:bookmarkStart w:id="0" w:name="_GoBack"/>
      <w:bookmarkEnd w:id="0"/>
    </w:p>
    <w:p w14:paraId="2F76D458" w14:textId="5A32EE6B" w:rsidR="00035B2B" w:rsidRDefault="00D56D9E" w:rsidP="00F26A11">
      <w:pPr>
        <w:pStyle w:val="Glava"/>
        <w:tabs>
          <w:tab w:val="left" w:pos="708"/>
        </w:tabs>
        <w:ind w:left="1080"/>
        <w:jc w:val="right"/>
        <w:rPr>
          <w:b/>
          <w:i w:val="0"/>
          <w:sz w:val="22"/>
          <w:szCs w:val="22"/>
        </w:rPr>
      </w:pPr>
      <w:r w:rsidRPr="00F26A11">
        <w:rPr>
          <w:b/>
          <w:i w:val="0"/>
          <w:sz w:val="22"/>
          <w:szCs w:val="22"/>
        </w:rPr>
        <w:lastRenderedPageBreak/>
        <w:t>PRILOGA 9</w:t>
      </w:r>
    </w:p>
    <w:p w14:paraId="04B35CCE" w14:textId="2F5A60FF" w:rsidR="00FA0EDC" w:rsidRPr="00D56D9E" w:rsidRDefault="00FA0EDC" w:rsidP="00D56D9E">
      <w:pPr>
        <w:jc w:val="both"/>
        <w:rPr>
          <w:i w:val="0"/>
          <w:sz w:val="22"/>
          <w:szCs w:val="24"/>
          <w:lang w:eastAsia="en-US"/>
        </w:rPr>
      </w:pPr>
    </w:p>
    <w:p w14:paraId="3807E539" w14:textId="77777777" w:rsidR="004F32E9" w:rsidRPr="0019164B" w:rsidRDefault="004F32E9" w:rsidP="004F32E9">
      <w:pPr>
        <w:ind w:left="567"/>
        <w:jc w:val="both"/>
        <w:rPr>
          <w:i w:val="0"/>
          <w:sz w:val="22"/>
          <w:szCs w:val="22"/>
        </w:rPr>
      </w:pPr>
      <w:r w:rsidRPr="0019164B">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1F19CAB" w14:textId="77777777" w:rsidR="004F32E9" w:rsidRPr="0019164B" w:rsidRDefault="004F32E9" w:rsidP="004F32E9">
      <w:pPr>
        <w:ind w:left="567"/>
        <w:jc w:val="both"/>
        <w:rPr>
          <w:i w:val="0"/>
          <w:sz w:val="22"/>
          <w:szCs w:val="22"/>
        </w:rPr>
      </w:pPr>
    </w:p>
    <w:p w14:paraId="4D14013F" w14:textId="77777777" w:rsidR="004F32E9" w:rsidRPr="0019164B" w:rsidRDefault="004F32E9" w:rsidP="004F32E9">
      <w:pPr>
        <w:ind w:left="567"/>
        <w:jc w:val="center"/>
        <w:rPr>
          <w:i w:val="0"/>
          <w:sz w:val="22"/>
          <w:szCs w:val="22"/>
        </w:rPr>
      </w:pPr>
      <w:r w:rsidRPr="0019164B">
        <w:rPr>
          <w:i w:val="0"/>
          <w:sz w:val="22"/>
          <w:szCs w:val="22"/>
        </w:rPr>
        <w:t>odgovorna oseba poslovnega subjekta</w:t>
      </w:r>
    </w:p>
    <w:p w14:paraId="13809F69" w14:textId="77777777" w:rsidR="004F32E9" w:rsidRPr="0019164B" w:rsidRDefault="004F32E9" w:rsidP="004F32E9">
      <w:pPr>
        <w:ind w:left="567"/>
        <w:rPr>
          <w:i w:val="0"/>
          <w:sz w:val="22"/>
          <w:szCs w:val="22"/>
        </w:rPr>
      </w:pPr>
    </w:p>
    <w:tbl>
      <w:tblPr>
        <w:tblpPr w:leftFromText="141" w:rightFromText="141" w:vertAnchor="text" w:horzAnchor="margin" w:tblpX="562" w:tblpY="52"/>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6096"/>
      </w:tblGrid>
      <w:tr w:rsidR="004F32E9" w:rsidRPr="0019164B" w14:paraId="3CB8D196" w14:textId="77777777" w:rsidTr="0019164B">
        <w:trPr>
          <w:trHeight w:val="1125"/>
        </w:trPr>
        <w:tc>
          <w:tcPr>
            <w:tcW w:w="3397" w:type="dxa"/>
          </w:tcPr>
          <w:p w14:paraId="48704A99" w14:textId="77777777" w:rsidR="004F32E9" w:rsidRPr="0019164B" w:rsidRDefault="004F32E9" w:rsidP="004F32E9">
            <w:pPr>
              <w:rPr>
                <w:i w:val="0"/>
                <w:sz w:val="22"/>
                <w:szCs w:val="22"/>
              </w:rPr>
            </w:pPr>
            <w:r w:rsidRPr="0019164B">
              <w:rPr>
                <w:i w:val="0"/>
                <w:sz w:val="22"/>
                <w:szCs w:val="22"/>
              </w:rPr>
              <w:t xml:space="preserve">Ime in priimek odgovorne osebe poslovnega subjekta : </w:t>
            </w:r>
          </w:p>
        </w:tc>
        <w:tc>
          <w:tcPr>
            <w:tcW w:w="6096" w:type="dxa"/>
          </w:tcPr>
          <w:p w14:paraId="16EAA60D" w14:textId="77777777" w:rsidR="004F32E9" w:rsidRPr="0019164B" w:rsidRDefault="004F32E9" w:rsidP="004F32E9">
            <w:pPr>
              <w:ind w:left="567"/>
              <w:jc w:val="both"/>
              <w:rPr>
                <w:i w:val="0"/>
                <w:sz w:val="22"/>
                <w:szCs w:val="22"/>
              </w:rPr>
            </w:pPr>
          </w:p>
          <w:p w14:paraId="42F10BBA" w14:textId="77777777" w:rsidR="004F32E9" w:rsidRPr="0019164B" w:rsidRDefault="004F32E9" w:rsidP="004F32E9">
            <w:pPr>
              <w:ind w:left="567"/>
              <w:jc w:val="both"/>
              <w:rPr>
                <w:i w:val="0"/>
                <w:sz w:val="22"/>
                <w:szCs w:val="22"/>
              </w:rPr>
            </w:pPr>
          </w:p>
          <w:p w14:paraId="345BB198" w14:textId="77777777" w:rsidR="004F32E9" w:rsidRPr="0019164B" w:rsidRDefault="004F32E9" w:rsidP="004F32E9">
            <w:pPr>
              <w:ind w:left="567"/>
              <w:jc w:val="both"/>
              <w:rPr>
                <w:i w:val="0"/>
                <w:sz w:val="22"/>
                <w:szCs w:val="22"/>
              </w:rPr>
            </w:pPr>
          </w:p>
        </w:tc>
      </w:tr>
      <w:tr w:rsidR="004F32E9" w:rsidRPr="0019164B" w14:paraId="04DB8CD9" w14:textId="77777777" w:rsidTr="0019164B">
        <w:trPr>
          <w:trHeight w:val="24"/>
        </w:trPr>
        <w:tc>
          <w:tcPr>
            <w:tcW w:w="3397" w:type="dxa"/>
          </w:tcPr>
          <w:p w14:paraId="194D3844" w14:textId="77777777" w:rsidR="004F32E9" w:rsidRPr="0019164B" w:rsidRDefault="004F32E9" w:rsidP="004F32E9">
            <w:pPr>
              <w:rPr>
                <w:i w:val="0"/>
                <w:sz w:val="22"/>
                <w:szCs w:val="22"/>
              </w:rPr>
            </w:pPr>
            <w:r w:rsidRPr="0019164B">
              <w:rPr>
                <w:i w:val="0"/>
                <w:sz w:val="22"/>
                <w:szCs w:val="22"/>
              </w:rPr>
              <w:t>Naziv poslovnega subjekta</w:t>
            </w:r>
          </w:p>
        </w:tc>
        <w:tc>
          <w:tcPr>
            <w:tcW w:w="6096" w:type="dxa"/>
          </w:tcPr>
          <w:p w14:paraId="42745B33" w14:textId="77777777" w:rsidR="004F32E9" w:rsidRPr="0019164B" w:rsidRDefault="004F32E9" w:rsidP="004F32E9">
            <w:pPr>
              <w:ind w:left="567"/>
              <w:jc w:val="both"/>
              <w:rPr>
                <w:i w:val="0"/>
                <w:sz w:val="22"/>
                <w:szCs w:val="22"/>
              </w:rPr>
            </w:pPr>
          </w:p>
        </w:tc>
      </w:tr>
      <w:tr w:rsidR="004F32E9" w:rsidRPr="0019164B" w14:paraId="4A4C3D2B" w14:textId="77777777" w:rsidTr="0019164B">
        <w:trPr>
          <w:trHeight w:val="24"/>
        </w:trPr>
        <w:tc>
          <w:tcPr>
            <w:tcW w:w="3397" w:type="dxa"/>
          </w:tcPr>
          <w:p w14:paraId="75B701B9" w14:textId="77777777" w:rsidR="004F32E9" w:rsidRPr="0019164B" w:rsidRDefault="004F32E9" w:rsidP="004F32E9">
            <w:pPr>
              <w:jc w:val="both"/>
              <w:rPr>
                <w:i w:val="0"/>
                <w:sz w:val="22"/>
                <w:szCs w:val="22"/>
              </w:rPr>
            </w:pPr>
            <w:r w:rsidRPr="0019164B">
              <w:rPr>
                <w:i w:val="0"/>
                <w:sz w:val="22"/>
                <w:szCs w:val="22"/>
              </w:rPr>
              <w:t>Naslov oz. sedež:</w:t>
            </w:r>
          </w:p>
        </w:tc>
        <w:tc>
          <w:tcPr>
            <w:tcW w:w="6096" w:type="dxa"/>
          </w:tcPr>
          <w:p w14:paraId="08CA0C73" w14:textId="77777777" w:rsidR="004F32E9" w:rsidRPr="0019164B" w:rsidRDefault="004F32E9" w:rsidP="004F32E9">
            <w:pPr>
              <w:ind w:left="567"/>
              <w:jc w:val="both"/>
              <w:rPr>
                <w:i w:val="0"/>
                <w:sz w:val="22"/>
                <w:szCs w:val="22"/>
              </w:rPr>
            </w:pPr>
          </w:p>
        </w:tc>
      </w:tr>
      <w:tr w:rsidR="004F32E9" w:rsidRPr="0019164B" w14:paraId="0AFD95C1" w14:textId="77777777" w:rsidTr="0019164B">
        <w:trPr>
          <w:trHeight w:val="24"/>
        </w:trPr>
        <w:tc>
          <w:tcPr>
            <w:tcW w:w="3397" w:type="dxa"/>
          </w:tcPr>
          <w:p w14:paraId="69D36699" w14:textId="77777777" w:rsidR="004F32E9" w:rsidRPr="0019164B" w:rsidRDefault="004F32E9" w:rsidP="004F32E9">
            <w:pPr>
              <w:jc w:val="both"/>
              <w:rPr>
                <w:i w:val="0"/>
                <w:sz w:val="22"/>
                <w:szCs w:val="22"/>
              </w:rPr>
            </w:pPr>
            <w:r w:rsidRPr="0019164B">
              <w:rPr>
                <w:i w:val="0"/>
                <w:sz w:val="22"/>
                <w:szCs w:val="22"/>
              </w:rPr>
              <w:t>Matična številka</w:t>
            </w:r>
            <w:r w:rsidRPr="0019164B">
              <w:rPr>
                <w:i w:val="0"/>
                <w:sz w:val="22"/>
                <w:szCs w:val="22"/>
                <w:vertAlign w:val="superscript"/>
              </w:rPr>
              <w:t>1</w:t>
            </w:r>
            <w:r w:rsidRPr="0019164B">
              <w:rPr>
                <w:i w:val="0"/>
                <w:sz w:val="22"/>
                <w:szCs w:val="22"/>
              </w:rPr>
              <w:t xml:space="preserve">:  </w:t>
            </w:r>
          </w:p>
        </w:tc>
        <w:tc>
          <w:tcPr>
            <w:tcW w:w="6096" w:type="dxa"/>
          </w:tcPr>
          <w:p w14:paraId="6E13DC76" w14:textId="77777777" w:rsidR="004F32E9" w:rsidRPr="0019164B" w:rsidRDefault="004F32E9" w:rsidP="004F32E9">
            <w:pPr>
              <w:ind w:left="567"/>
              <w:jc w:val="both"/>
              <w:rPr>
                <w:i w:val="0"/>
                <w:sz w:val="22"/>
                <w:szCs w:val="22"/>
              </w:rPr>
            </w:pPr>
          </w:p>
        </w:tc>
      </w:tr>
    </w:tbl>
    <w:p w14:paraId="6BF3148E" w14:textId="2FC871D1" w:rsidR="004F32E9" w:rsidRDefault="004F32E9" w:rsidP="0019164B">
      <w:pPr>
        <w:rPr>
          <w:i w:val="0"/>
          <w:sz w:val="22"/>
          <w:szCs w:val="22"/>
        </w:rPr>
      </w:pPr>
    </w:p>
    <w:p w14:paraId="37C330D3" w14:textId="77777777" w:rsidR="0019164B" w:rsidRPr="0019164B" w:rsidRDefault="0019164B" w:rsidP="0019164B">
      <w:pPr>
        <w:rPr>
          <w:b/>
          <w:i w:val="0"/>
          <w:sz w:val="22"/>
          <w:szCs w:val="22"/>
        </w:rPr>
      </w:pPr>
    </w:p>
    <w:p w14:paraId="10C5515B" w14:textId="77777777" w:rsidR="0019164B" w:rsidRDefault="0019164B" w:rsidP="004F32E9">
      <w:pPr>
        <w:ind w:left="567"/>
        <w:rPr>
          <w:i w:val="0"/>
          <w:sz w:val="22"/>
          <w:szCs w:val="22"/>
        </w:rPr>
      </w:pPr>
    </w:p>
    <w:p w14:paraId="67686B31" w14:textId="2DD64943" w:rsidR="004F32E9" w:rsidRPr="0019164B" w:rsidRDefault="004F32E9" w:rsidP="004F32E9">
      <w:pPr>
        <w:ind w:left="567"/>
        <w:rPr>
          <w:i w:val="0"/>
          <w:sz w:val="22"/>
          <w:szCs w:val="22"/>
        </w:rPr>
      </w:pPr>
      <w:r w:rsidRPr="0019164B">
        <w:rPr>
          <w:i w:val="0"/>
          <w:sz w:val="22"/>
          <w:szCs w:val="22"/>
        </w:rPr>
        <w:t>podajam naslednjo</w:t>
      </w:r>
    </w:p>
    <w:p w14:paraId="2BE52E50" w14:textId="77777777" w:rsidR="004F32E9" w:rsidRPr="0019164B" w:rsidRDefault="004F32E9" w:rsidP="004F32E9">
      <w:pPr>
        <w:ind w:left="567"/>
        <w:rPr>
          <w:i w:val="0"/>
          <w:sz w:val="22"/>
          <w:szCs w:val="22"/>
        </w:rPr>
      </w:pPr>
    </w:p>
    <w:p w14:paraId="122E820A" w14:textId="77777777" w:rsidR="004F32E9" w:rsidRPr="0019164B" w:rsidRDefault="004F32E9" w:rsidP="004F32E9">
      <w:pPr>
        <w:ind w:left="851"/>
        <w:rPr>
          <w:sz w:val="22"/>
          <w:szCs w:val="22"/>
        </w:rPr>
      </w:pPr>
    </w:p>
    <w:p w14:paraId="1D3F7E58" w14:textId="77777777" w:rsidR="004F32E9" w:rsidRPr="0019164B" w:rsidRDefault="004F32E9" w:rsidP="004F32E9">
      <w:pPr>
        <w:ind w:left="851"/>
        <w:jc w:val="center"/>
        <w:rPr>
          <w:b/>
          <w:i w:val="0"/>
          <w:sz w:val="22"/>
          <w:szCs w:val="22"/>
        </w:rPr>
      </w:pPr>
      <w:r w:rsidRPr="0019164B">
        <w:rPr>
          <w:b/>
          <w:i w:val="0"/>
          <w:sz w:val="22"/>
          <w:szCs w:val="22"/>
        </w:rPr>
        <w:t>IZJAVO</w:t>
      </w:r>
    </w:p>
    <w:p w14:paraId="27DEBF1A" w14:textId="77777777" w:rsidR="004F32E9" w:rsidRPr="0019164B" w:rsidRDefault="004F32E9" w:rsidP="004F32E9">
      <w:pPr>
        <w:ind w:left="851"/>
        <w:jc w:val="center"/>
        <w:rPr>
          <w:b/>
          <w:i w:val="0"/>
          <w:sz w:val="22"/>
          <w:szCs w:val="22"/>
        </w:rPr>
      </w:pPr>
      <w:r w:rsidRPr="0019164B">
        <w:rPr>
          <w:b/>
          <w:i w:val="0"/>
          <w:sz w:val="22"/>
          <w:szCs w:val="22"/>
        </w:rPr>
        <w:t>ODGOVORNE OSEBE POSLOVNEGA SUBJEKTA</w:t>
      </w:r>
    </w:p>
    <w:p w14:paraId="275606B6" w14:textId="77777777" w:rsidR="004F32E9" w:rsidRPr="0019164B" w:rsidRDefault="004F32E9" w:rsidP="004F32E9">
      <w:pPr>
        <w:ind w:left="851"/>
        <w:jc w:val="center"/>
        <w:rPr>
          <w:b/>
          <w:i w:val="0"/>
          <w:sz w:val="22"/>
          <w:szCs w:val="22"/>
        </w:rPr>
      </w:pPr>
      <w:r w:rsidRPr="0019164B">
        <w:rPr>
          <w:b/>
          <w:i w:val="0"/>
          <w:sz w:val="22"/>
          <w:szCs w:val="22"/>
        </w:rPr>
        <w:t>O NEPOVEZANOSTI S FUNKCIONARJEM ALI NJEGOVIM DRUŽINSKIM ČLANOM</w:t>
      </w:r>
    </w:p>
    <w:p w14:paraId="2A4C4BC9" w14:textId="77777777" w:rsidR="004F32E9" w:rsidRPr="0019164B" w:rsidRDefault="004F32E9" w:rsidP="004F32E9">
      <w:pPr>
        <w:ind w:left="851"/>
        <w:jc w:val="both"/>
        <w:rPr>
          <w:sz w:val="22"/>
          <w:szCs w:val="22"/>
        </w:rPr>
      </w:pPr>
    </w:p>
    <w:p w14:paraId="561CA468" w14:textId="77777777" w:rsidR="004F32E9" w:rsidRPr="0019164B" w:rsidRDefault="004F32E9" w:rsidP="004F32E9">
      <w:pPr>
        <w:ind w:left="851"/>
        <w:jc w:val="both"/>
        <w:rPr>
          <w:sz w:val="22"/>
          <w:szCs w:val="22"/>
        </w:rPr>
      </w:pPr>
    </w:p>
    <w:p w14:paraId="23DC1382" w14:textId="101ECFFE" w:rsidR="004F32E9" w:rsidRPr="0019164B" w:rsidRDefault="004F32E9" w:rsidP="004F32E9">
      <w:pPr>
        <w:ind w:left="851"/>
        <w:rPr>
          <w:sz w:val="22"/>
          <w:szCs w:val="22"/>
        </w:rPr>
      </w:pPr>
      <w:r w:rsidRPr="0019164B">
        <w:rPr>
          <w:i w:val="0"/>
          <w:sz w:val="22"/>
          <w:szCs w:val="22"/>
        </w:rPr>
        <w:t>s katero izjavljam, da poslovni subjekt</w:t>
      </w:r>
      <w:r w:rsidRPr="0019164B">
        <w:rPr>
          <w:sz w:val="22"/>
          <w:szCs w:val="22"/>
        </w:rPr>
        <w:t xml:space="preserve"> _______________________________________________</w:t>
      </w:r>
      <w:r w:rsidR="0019164B">
        <w:rPr>
          <w:sz w:val="22"/>
          <w:szCs w:val="22"/>
        </w:rPr>
        <w:t>__________________________</w:t>
      </w:r>
      <w:r w:rsidRPr="0019164B">
        <w:rPr>
          <w:sz w:val="22"/>
          <w:szCs w:val="22"/>
        </w:rPr>
        <w:t xml:space="preserve">__________  </w:t>
      </w:r>
    </w:p>
    <w:p w14:paraId="4CE52104" w14:textId="1337055C" w:rsidR="004F32E9" w:rsidRPr="0019164B" w:rsidRDefault="004F32E9" w:rsidP="004F32E9">
      <w:pPr>
        <w:ind w:left="851"/>
        <w:jc w:val="both"/>
        <w:rPr>
          <w:sz w:val="18"/>
          <w:szCs w:val="18"/>
        </w:rPr>
      </w:pPr>
      <w:r w:rsidRPr="0019164B">
        <w:rPr>
          <w:sz w:val="18"/>
          <w:szCs w:val="18"/>
        </w:rPr>
        <w:t xml:space="preserve">                                                                </w:t>
      </w:r>
      <w:r w:rsidR="0019164B">
        <w:rPr>
          <w:sz w:val="18"/>
          <w:szCs w:val="18"/>
        </w:rPr>
        <w:tab/>
        <w:t xml:space="preserve"> </w:t>
      </w:r>
      <w:r w:rsidRPr="0019164B">
        <w:rPr>
          <w:sz w:val="18"/>
          <w:szCs w:val="18"/>
        </w:rPr>
        <w:t xml:space="preserve"> (navede se firm poslovnega subjekta) </w:t>
      </w:r>
    </w:p>
    <w:p w14:paraId="3AE15B68" w14:textId="77777777" w:rsidR="0019164B" w:rsidRDefault="004F32E9" w:rsidP="004F32E9">
      <w:pPr>
        <w:ind w:left="851"/>
        <w:jc w:val="both"/>
        <w:rPr>
          <w:i w:val="0"/>
          <w:sz w:val="22"/>
          <w:szCs w:val="22"/>
        </w:rPr>
      </w:pPr>
      <w:r w:rsidRPr="0019164B">
        <w:rPr>
          <w:i w:val="0"/>
          <w:sz w:val="22"/>
          <w:szCs w:val="22"/>
        </w:rPr>
        <w:softHyphen/>
      </w:r>
      <w:r w:rsidRPr="0019164B">
        <w:rPr>
          <w:i w:val="0"/>
          <w:sz w:val="22"/>
          <w:szCs w:val="22"/>
        </w:rPr>
        <w:softHyphen/>
      </w:r>
      <w:r w:rsidRPr="0019164B">
        <w:rPr>
          <w:i w:val="0"/>
          <w:sz w:val="22"/>
          <w:szCs w:val="22"/>
        </w:rPr>
        <w:softHyphen/>
      </w:r>
      <w:r w:rsidRPr="0019164B">
        <w:rPr>
          <w:i w:val="0"/>
          <w:sz w:val="22"/>
          <w:szCs w:val="22"/>
        </w:rPr>
        <w:softHyphen/>
      </w:r>
      <w:r w:rsidRPr="0019164B">
        <w:rPr>
          <w:i w:val="0"/>
          <w:sz w:val="22"/>
          <w:szCs w:val="22"/>
        </w:rPr>
        <w:softHyphen/>
      </w:r>
    </w:p>
    <w:p w14:paraId="0D30788A" w14:textId="0BE03859" w:rsidR="004F32E9" w:rsidRPr="0019164B" w:rsidRDefault="004F32E9" w:rsidP="004F32E9">
      <w:pPr>
        <w:ind w:left="851"/>
        <w:jc w:val="both"/>
        <w:rPr>
          <w:i w:val="0"/>
          <w:sz w:val="22"/>
          <w:szCs w:val="22"/>
        </w:rPr>
      </w:pPr>
      <w:r w:rsidRPr="0019164B">
        <w:rPr>
          <w:i w:val="0"/>
          <w:sz w:val="22"/>
          <w:szCs w:val="22"/>
        </w:rPr>
        <w:t>nisem/ni  povezan s funkcionarjem Mestne občine Ljubljana</w:t>
      </w:r>
      <w:r w:rsidRPr="0019164B">
        <w:rPr>
          <w:i w:val="0"/>
          <w:sz w:val="22"/>
          <w:szCs w:val="22"/>
          <w:vertAlign w:val="superscript"/>
        </w:rPr>
        <w:t>2</w:t>
      </w:r>
      <w:r w:rsidRPr="0019164B">
        <w:rPr>
          <w:i w:val="0"/>
          <w:sz w:val="22"/>
          <w:szCs w:val="22"/>
        </w:rPr>
        <w:t xml:space="preserve"> in po mojem/našem vedenju tudi ne z njegovimi družinskimi člani na način, da bi bil funkcionar ali njegov družinski član pri poslovnem subjektu__________________________________________________________</w:t>
      </w:r>
      <w:r w:rsidR="0019164B">
        <w:rPr>
          <w:i w:val="0"/>
          <w:sz w:val="22"/>
          <w:szCs w:val="22"/>
        </w:rPr>
        <w:t>_______________</w:t>
      </w:r>
      <w:r w:rsidRPr="0019164B">
        <w:rPr>
          <w:i w:val="0"/>
          <w:sz w:val="22"/>
          <w:szCs w:val="22"/>
        </w:rPr>
        <w:t xml:space="preserve">___: </w:t>
      </w:r>
    </w:p>
    <w:p w14:paraId="178CF0B2" w14:textId="6F75CCDF" w:rsidR="004F32E9" w:rsidRPr="0019164B" w:rsidRDefault="004F32E9" w:rsidP="004F32E9">
      <w:pPr>
        <w:ind w:left="851"/>
        <w:jc w:val="both"/>
        <w:rPr>
          <w:i w:val="0"/>
          <w:sz w:val="18"/>
          <w:szCs w:val="18"/>
        </w:rPr>
      </w:pPr>
      <w:r w:rsidRPr="0019164B">
        <w:rPr>
          <w:i w:val="0"/>
          <w:sz w:val="18"/>
          <w:szCs w:val="18"/>
        </w:rPr>
        <w:t xml:space="preserve">                           </w:t>
      </w:r>
      <w:r w:rsidR="0019164B">
        <w:rPr>
          <w:i w:val="0"/>
          <w:sz w:val="18"/>
          <w:szCs w:val="18"/>
        </w:rPr>
        <w:tab/>
      </w:r>
      <w:r w:rsidR="0019164B">
        <w:rPr>
          <w:i w:val="0"/>
          <w:sz w:val="18"/>
          <w:szCs w:val="18"/>
        </w:rPr>
        <w:tab/>
      </w:r>
      <w:r w:rsidR="0019164B">
        <w:rPr>
          <w:i w:val="0"/>
          <w:sz w:val="18"/>
          <w:szCs w:val="18"/>
        </w:rPr>
        <w:tab/>
      </w:r>
      <w:r w:rsidR="0019164B">
        <w:rPr>
          <w:i w:val="0"/>
          <w:sz w:val="18"/>
          <w:szCs w:val="18"/>
        </w:rPr>
        <w:tab/>
      </w:r>
      <w:r w:rsidRPr="0019164B">
        <w:rPr>
          <w:i w:val="0"/>
          <w:sz w:val="18"/>
          <w:szCs w:val="18"/>
        </w:rPr>
        <w:t xml:space="preserve"> (navede se firma poslovnega subjekta)</w:t>
      </w:r>
    </w:p>
    <w:p w14:paraId="14FA96BD" w14:textId="77777777" w:rsidR="004F32E9" w:rsidRPr="0019164B" w:rsidRDefault="004F32E9" w:rsidP="004F32E9">
      <w:pPr>
        <w:ind w:left="851"/>
        <w:jc w:val="right"/>
        <w:rPr>
          <w:i w:val="0"/>
          <w:sz w:val="22"/>
          <w:szCs w:val="22"/>
        </w:rPr>
      </w:pPr>
    </w:p>
    <w:p w14:paraId="70E7A1EA" w14:textId="77777777" w:rsidR="0019164B" w:rsidRDefault="004F32E9" w:rsidP="0019164B">
      <w:pPr>
        <w:numPr>
          <w:ilvl w:val="0"/>
          <w:numId w:val="61"/>
        </w:numPr>
        <w:tabs>
          <w:tab w:val="left" w:pos="1276"/>
        </w:tabs>
        <w:ind w:left="851" w:firstLine="0"/>
        <w:contextualSpacing/>
        <w:rPr>
          <w:i w:val="0"/>
          <w:sz w:val="22"/>
          <w:szCs w:val="22"/>
        </w:rPr>
      </w:pPr>
      <w:r w:rsidRPr="0019164B">
        <w:rPr>
          <w:i w:val="0"/>
          <w:sz w:val="22"/>
          <w:szCs w:val="22"/>
        </w:rPr>
        <w:t>udeležen kot poslovodja, član poslovodstva ali zakoniti zastopnik,</w:t>
      </w:r>
    </w:p>
    <w:p w14:paraId="720AB384" w14:textId="1E2447EA" w:rsidR="004F32E9" w:rsidRPr="0019164B" w:rsidRDefault="004F32E9" w:rsidP="0019164B">
      <w:pPr>
        <w:numPr>
          <w:ilvl w:val="0"/>
          <w:numId w:val="61"/>
        </w:numPr>
        <w:ind w:left="1276" w:hanging="425"/>
        <w:contextualSpacing/>
        <w:rPr>
          <w:i w:val="0"/>
          <w:sz w:val="22"/>
          <w:szCs w:val="22"/>
        </w:rPr>
      </w:pPr>
      <w:r w:rsidRPr="0019164B">
        <w:rPr>
          <w:i w:val="0"/>
          <w:sz w:val="22"/>
          <w:szCs w:val="22"/>
        </w:rPr>
        <w:t>neposredno ali prek drugih pravnih oseb v več kot pet odstotnem deležu udeležen pri ustanoviteljskih pravicah, upravljanju ali kapitalu.</w:t>
      </w:r>
    </w:p>
    <w:p w14:paraId="1F95BE39" w14:textId="77777777" w:rsidR="004F32E9" w:rsidRPr="0019164B" w:rsidRDefault="004F32E9" w:rsidP="004F32E9">
      <w:pPr>
        <w:ind w:left="851"/>
        <w:rPr>
          <w:sz w:val="22"/>
          <w:szCs w:val="22"/>
        </w:rPr>
      </w:pPr>
    </w:p>
    <w:p w14:paraId="4EAF6081" w14:textId="77777777" w:rsidR="004F32E9" w:rsidRPr="0019164B" w:rsidRDefault="004F32E9" w:rsidP="004F32E9">
      <w:pPr>
        <w:ind w:left="851"/>
        <w:rPr>
          <w:sz w:val="22"/>
          <w:szCs w:val="22"/>
        </w:rPr>
      </w:pPr>
    </w:p>
    <w:p w14:paraId="39161FDD" w14:textId="77777777" w:rsidR="004F32E9" w:rsidRPr="0019164B" w:rsidRDefault="004F32E9" w:rsidP="004F32E9">
      <w:pPr>
        <w:ind w:left="851"/>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4F32E9" w:rsidRPr="0019164B" w14:paraId="19A16327" w14:textId="77777777" w:rsidTr="00A21AD7">
        <w:tc>
          <w:tcPr>
            <w:tcW w:w="1969" w:type="dxa"/>
          </w:tcPr>
          <w:p w14:paraId="20D12373" w14:textId="77777777" w:rsidR="004F32E9" w:rsidRPr="0019164B" w:rsidRDefault="004F32E9" w:rsidP="004F32E9">
            <w:pPr>
              <w:jc w:val="both"/>
              <w:rPr>
                <w:i w:val="0"/>
                <w:sz w:val="22"/>
                <w:szCs w:val="22"/>
              </w:rPr>
            </w:pPr>
            <w:r w:rsidRPr="0019164B">
              <w:rPr>
                <w:i w:val="0"/>
                <w:sz w:val="22"/>
                <w:szCs w:val="22"/>
              </w:rPr>
              <w:t>Kraj in datum:</w:t>
            </w:r>
          </w:p>
        </w:tc>
        <w:tc>
          <w:tcPr>
            <w:tcW w:w="3559" w:type="dxa"/>
          </w:tcPr>
          <w:p w14:paraId="1249B52B" w14:textId="77777777" w:rsidR="004F32E9" w:rsidRPr="0019164B" w:rsidRDefault="004F32E9" w:rsidP="004F32E9">
            <w:pPr>
              <w:ind w:left="851"/>
              <w:jc w:val="center"/>
              <w:rPr>
                <w:i w:val="0"/>
                <w:sz w:val="22"/>
                <w:szCs w:val="22"/>
              </w:rPr>
            </w:pPr>
            <w:r w:rsidRPr="0019164B">
              <w:rPr>
                <w:i w:val="0"/>
                <w:sz w:val="22"/>
                <w:szCs w:val="22"/>
              </w:rPr>
              <w:t>Žig</w:t>
            </w:r>
          </w:p>
        </w:tc>
        <w:tc>
          <w:tcPr>
            <w:tcW w:w="3685" w:type="dxa"/>
          </w:tcPr>
          <w:p w14:paraId="30B7E38D" w14:textId="77777777" w:rsidR="004F32E9" w:rsidRPr="0019164B" w:rsidRDefault="004F32E9" w:rsidP="004F32E9">
            <w:pPr>
              <w:ind w:left="851"/>
              <w:jc w:val="both"/>
              <w:rPr>
                <w:i w:val="0"/>
                <w:sz w:val="22"/>
                <w:szCs w:val="22"/>
              </w:rPr>
            </w:pPr>
            <w:r w:rsidRPr="0019164B">
              <w:rPr>
                <w:i w:val="0"/>
                <w:sz w:val="22"/>
                <w:szCs w:val="22"/>
              </w:rPr>
              <w:t>Podpis odgovorne osebe poslovnega subjekta:</w:t>
            </w:r>
          </w:p>
        </w:tc>
      </w:tr>
      <w:tr w:rsidR="004F32E9" w:rsidRPr="0019164B" w14:paraId="24FF7355" w14:textId="77777777" w:rsidTr="00A21AD7">
        <w:tc>
          <w:tcPr>
            <w:tcW w:w="1969" w:type="dxa"/>
            <w:tcBorders>
              <w:bottom w:val="single" w:sz="4" w:space="0" w:color="auto"/>
            </w:tcBorders>
          </w:tcPr>
          <w:p w14:paraId="5F659B38" w14:textId="77777777" w:rsidR="004F32E9" w:rsidRPr="0019164B" w:rsidRDefault="004F32E9" w:rsidP="004F32E9">
            <w:pPr>
              <w:ind w:left="851"/>
              <w:jc w:val="both"/>
              <w:rPr>
                <w:i w:val="0"/>
                <w:sz w:val="22"/>
                <w:szCs w:val="22"/>
              </w:rPr>
            </w:pPr>
          </w:p>
        </w:tc>
        <w:tc>
          <w:tcPr>
            <w:tcW w:w="3559" w:type="dxa"/>
          </w:tcPr>
          <w:p w14:paraId="58009B31" w14:textId="77777777" w:rsidR="004F32E9" w:rsidRPr="0019164B" w:rsidRDefault="004F32E9" w:rsidP="004F32E9">
            <w:pPr>
              <w:ind w:left="851"/>
              <w:jc w:val="both"/>
              <w:rPr>
                <w:i w:val="0"/>
                <w:sz w:val="22"/>
                <w:szCs w:val="22"/>
              </w:rPr>
            </w:pPr>
          </w:p>
        </w:tc>
        <w:tc>
          <w:tcPr>
            <w:tcW w:w="3685" w:type="dxa"/>
            <w:tcBorders>
              <w:bottom w:val="single" w:sz="4" w:space="0" w:color="auto"/>
            </w:tcBorders>
          </w:tcPr>
          <w:p w14:paraId="2A4E9D90" w14:textId="77777777" w:rsidR="004F32E9" w:rsidRPr="0019164B" w:rsidRDefault="004F32E9" w:rsidP="004F32E9">
            <w:pPr>
              <w:ind w:left="851"/>
              <w:jc w:val="both"/>
              <w:rPr>
                <w:i w:val="0"/>
                <w:sz w:val="22"/>
                <w:szCs w:val="22"/>
              </w:rPr>
            </w:pPr>
          </w:p>
        </w:tc>
      </w:tr>
    </w:tbl>
    <w:p w14:paraId="76F84B6F" w14:textId="77777777" w:rsidR="004F32E9" w:rsidRPr="0019164B" w:rsidRDefault="004F32E9" w:rsidP="004F32E9">
      <w:pPr>
        <w:ind w:left="567"/>
        <w:jc w:val="right"/>
        <w:rPr>
          <w:b/>
          <w:sz w:val="22"/>
          <w:szCs w:val="22"/>
        </w:rPr>
      </w:pPr>
    </w:p>
    <w:p w14:paraId="2E72CD13" w14:textId="77777777" w:rsidR="004F32E9" w:rsidRPr="0019164B" w:rsidRDefault="004F32E9" w:rsidP="004F32E9">
      <w:pPr>
        <w:jc w:val="right"/>
        <w:rPr>
          <w:b/>
          <w:sz w:val="22"/>
          <w:szCs w:val="22"/>
        </w:rPr>
      </w:pPr>
    </w:p>
    <w:p w14:paraId="05320D2D" w14:textId="77777777" w:rsidR="004F32E9" w:rsidRPr="0019164B" w:rsidRDefault="004F32E9" w:rsidP="004F32E9">
      <w:pPr>
        <w:jc w:val="right"/>
        <w:rPr>
          <w:b/>
          <w:sz w:val="22"/>
          <w:szCs w:val="22"/>
        </w:rPr>
      </w:pPr>
    </w:p>
    <w:p w14:paraId="6C301E75" w14:textId="77777777" w:rsidR="004F32E9" w:rsidRPr="0019164B" w:rsidRDefault="004F32E9" w:rsidP="004F32E9">
      <w:pPr>
        <w:jc w:val="right"/>
        <w:rPr>
          <w:b/>
          <w:sz w:val="22"/>
          <w:szCs w:val="22"/>
        </w:rPr>
      </w:pPr>
    </w:p>
    <w:p w14:paraId="0D0D67AB" w14:textId="77777777" w:rsidR="004F32E9" w:rsidRPr="0019164B" w:rsidRDefault="004F32E9" w:rsidP="004F32E9">
      <w:pPr>
        <w:ind w:left="993"/>
        <w:rPr>
          <w:sz w:val="22"/>
          <w:szCs w:val="22"/>
        </w:rPr>
      </w:pPr>
      <w:r w:rsidRPr="0019164B">
        <w:rPr>
          <w:sz w:val="22"/>
          <w:szCs w:val="22"/>
          <w:vertAlign w:val="superscript"/>
        </w:rPr>
        <w:t>1</w:t>
      </w:r>
      <w:r w:rsidRPr="0019164B">
        <w:rPr>
          <w:sz w:val="22"/>
          <w:szCs w:val="22"/>
        </w:rPr>
        <w:t>Če ponudnik ni vpisan v poslovnem registru vpišite davčno številko.</w:t>
      </w:r>
    </w:p>
    <w:p w14:paraId="564EB3A8" w14:textId="77777777" w:rsidR="004F32E9" w:rsidRPr="0019164B" w:rsidRDefault="004F32E9" w:rsidP="004F32E9">
      <w:pPr>
        <w:ind w:left="993"/>
        <w:rPr>
          <w:sz w:val="22"/>
          <w:szCs w:val="22"/>
          <w:vertAlign w:val="superscript"/>
        </w:rPr>
      </w:pPr>
      <w:r w:rsidRPr="0019164B">
        <w:rPr>
          <w:sz w:val="22"/>
          <w:szCs w:val="22"/>
          <w:vertAlign w:val="superscript"/>
        </w:rPr>
        <w:t xml:space="preserve">2 </w:t>
      </w:r>
      <w:hyperlink r:id="rId11" w:history="1">
        <w:r w:rsidRPr="0019164B">
          <w:rPr>
            <w:color w:val="0000FF"/>
            <w:sz w:val="22"/>
            <w:szCs w:val="22"/>
            <w:u w:val="single"/>
          </w:rPr>
          <w:t>https://www.ljubljana.si/sl/mestni-svet/mestni-svet-mol/</w:t>
        </w:r>
      </w:hyperlink>
      <w:r w:rsidRPr="0019164B">
        <w:rPr>
          <w:sz w:val="22"/>
          <w:szCs w:val="22"/>
        </w:rPr>
        <w:t xml:space="preserve">, </w:t>
      </w:r>
      <w:hyperlink r:id="rId12" w:history="1">
        <w:r w:rsidRPr="0019164B">
          <w:rPr>
            <w:color w:val="0000FF"/>
            <w:sz w:val="22"/>
            <w:szCs w:val="22"/>
            <w:u w:val="single"/>
          </w:rPr>
          <w:t>https://www.ljubljana.si/sl/mestna-obcina/zupan/</w:t>
        </w:r>
      </w:hyperlink>
    </w:p>
    <w:p w14:paraId="244F1823" w14:textId="77777777" w:rsidR="004F32E9" w:rsidRDefault="004F32E9" w:rsidP="004F32E9"/>
    <w:p w14:paraId="709F237F" w14:textId="77777777" w:rsidR="00D56D9E" w:rsidRPr="00D56D9E" w:rsidRDefault="00D56D9E" w:rsidP="00D56D9E">
      <w:pPr>
        <w:pStyle w:val="Glava"/>
        <w:tabs>
          <w:tab w:val="left" w:pos="708"/>
        </w:tabs>
        <w:ind w:left="1080"/>
        <w:jc w:val="both"/>
        <w:rPr>
          <w:i w:val="0"/>
          <w:sz w:val="22"/>
          <w:szCs w:val="22"/>
        </w:rPr>
      </w:pPr>
    </w:p>
    <w:p w14:paraId="2421A651" w14:textId="77777777" w:rsidR="00035B2B" w:rsidRDefault="00035B2B" w:rsidP="00035B2B">
      <w:pPr>
        <w:pStyle w:val="Glava"/>
        <w:tabs>
          <w:tab w:val="left" w:pos="708"/>
        </w:tabs>
        <w:ind w:left="1080"/>
        <w:jc w:val="both"/>
        <w:rPr>
          <w:i w:val="0"/>
          <w:sz w:val="22"/>
          <w:szCs w:val="22"/>
        </w:rPr>
      </w:pPr>
    </w:p>
    <w:p w14:paraId="39F6298C" w14:textId="77777777" w:rsidR="00035B2B" w:rsidRDefault="00035B2B" w:rsidP="00035B2B">
      <w:pPr>
        <w:pStyle w:val="Glava"/>
        <w:tabs>
          <w:tab w:val="left" w:pos="708"/>
        </w:tabs>
        <w:ind w:left="1080"/>
        <w:jc w:val="both"/>
        <w:rPr>
          <w:i w:val="0"/>
          <w:sz w:val="22"/>
          <w:szCs w:val="22"/>
        </w:rPr>
      </w:pPr>
    </w:p>
    <w:p w14:paraId="44C9892B" w14:textId="07C91443" w:rsidR="00035B2B" w:rsidRDefault="00035B2B" w:rsidP="000A244D">
      <w:pPr>
        <w:pStyle w:val="Glava"/>
        <w:tabs>
          <w:tab w:val="left" w:pos="708"/>
        </w:tabs>
        <w:jc w:val="both"/>
        <w:rPr>
          <w:i w:val="0"/>
          <w:sz w:val="22"/>
          <w:szCs w:val="22"/>
        </w:rPr>
      </w:pPr>
    </w:p>
    <w:sectPr w:rsidR="00035B2B" w:rsidSect="00DD5977">
      <w:footerReference w:type="default" r:id="rId13"/>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B0F5F" w14:textId="77777777" w:rsidR="00D653BC" w:rsidRDefault="00D653BC">
      <w:r>
        <w:separator/>
      </w:r>
    </w:p>
  </w:endnote>
  <w:endnote w:type="continuationSeparator" w:id="0">
    <w:p w14:paraId="1B4AABAF" w14:textId="77777777" w:rsidR="00D653BC" w:rsidRDefault="00D65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C2C3" w14:textId="3E539339" w:rsidR="00D653BC" w:rsidRPr="00733B9A" w:rsidRDefault="00D653BC"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A244D">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A244D">
      <w:rPr>
        <w:rStyle w:val="tevilkastrani"/>
        <w:i w:val="0"/>
        <w:noProof/>
        <w:sz w:val="18"/>
        <w:szCs w:val="18"/>
      </w:rPr>
      <w:t>24</w:t>
    </w:r>
    <w:r w:rsidRPr="00733B9A">
      <w:rPr>
        <w:rStyle w:val="tevilkastrani"/>
        <w:i w:val="0"/>
        <w:sz w:val="18"/>
        <w:szCs w:val="18"/>
      </w:rPr>
      <w:fldChar w:fldCharType="end"/>
    </w:r>
  </w:p>
  <w:p w14:paraId="60E4A63A" w14:textId="77777777" w:rsidR="00D653BC" w:rsidRDefault="00D653BC" w:rsidP="00171A5A">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40B95" w14:textId="1DE84A4B" w:rsidR="00D653BC" w:rsidRPr="000A244D" w:rsidRDefault="00D653BC" w:rsidP="000A244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B651D" w14:textId="77777777" w:rsidR="00D653BC" w:rsidRDefault="00D653BC">
      <w:r>
        <w:separator/>
      </w:r>
    </w:p>
  </w:footnote>
  <w:footnote w:type="continuationSeparator" w:id="0">
    <w:p w14:paraId="3CFC8D52" w14:textId="77777777" w:rsidR="00D653BC" w:rsidRDefault="00D65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08435" w14:textId="2E8E8238" w:rsidR="00D653BC" w:rsidRDefault="00D653BC"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7"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9"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0"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4"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5"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3E2791"/>
    <w:multiLevelType w:val="singleLevel"/>
    <w:tmpl w:val="7F2058E4"/>
    <w:lvl w:ilvl="0">
      <w:numFmt w:val="bullet"/>
      <w:lvlText w:val="-"/>
      <w:lvlJc w:val="left"/>
      <w:pPr>
        <w:tabs>
          <w:tab w:val="num" w:pos="360"/>
        </w:tabs>
        <w:ind w:left="360" w:hanging="360"/>
      </w:pPr>
    </w:lvl>
  </w:abstractNum>
  <w:abstractNum w:abstractNumId="2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3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2"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3FE46249"/>
    <w:multiLevelType w:val="hybridMultilevel"/>
    <w:tmpl w:val="F24C1622"/>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8"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9"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0" w15:restartNumberingAfterBreak="0">
    <w:nsid w:val="425861FA"/>
    <w:multiLevelType w:val="hybridMultilevel"/>
    <w:tmpl w:val="23524E42"/>
    <w:lvl w:ilvl="0" w:tplc="66CAA8A2">
      <w:start w:val="19"/>
      <w:numFmt w:val="bullet"/>
      <w:lvlText w:val="-"/>
      <w:lvlJc w:val="left"/>
      <w:pPr>
        <w:ind w:left="2353" w:hanging="360"/>
      </w:pPr>
      <w:rPr>
        <w:rFonts w:ascii="Calibri" w:eastAsia="Times New Roman" w:hAnsi="Calibri" w:cs="Calibri" w:hint="default"/>
      </w:rPr>
    </w:lvl>
    <w:lvl w:ilvl="1" w:tplc="04240003">
      <w:start w:val="1"/>
      <w:numFmt w:val="bullet"/>
      <w:lvlText w:val="o"/>
      <w:lvlJc w:val="left"/>
      <w:pPr>
        <w:ind w:left="3073" w:hanging="360"/>
      </w:pPr>
      <w:rPr>
        <w:rFonts w:ascii="Courier New" w:hAnsi="Courier New" w:cs="Courier New" w:hint="default"/>
      </w:rPr>
    </w:lvl>
    <w:lvl w:ilvl="2" w:tplc="04240005" w:tentative="1">
      <w:start w:val="1"/>
      <w:numFmt w:val="bullet"/>
      <w:lvlText w:val=""/>
      <w:lvlJc w:val="left"/>
      <w:pPr>
        <w:ind w:left="3793" w:hanging="360"/>
      </w:pPr>
      <w:rPr>
        <w:rFonts w:ascii="Wingdings" w:hAnsi="Wingdings" w:hint="default"/>
      </w:rPr>
    </w:lvl>
    <w:lvl w:ilvl="3" w:tplc="04240001" w:tentative="1">
      <w:start w:val="1"/>
      <w:numFmt w:val="bullet"/>
      <w:lvlText w:val=""/>
      <w:lvlJc w:val="left"/>
      <w:pPr>
        <w:ind w:left="4513" w:hanging="360"/>
      </w:pPr>
      <w:rPr>
        <w:rFonts w:ascii="Symbol" w:hAnsi="Symbol" w:hint="default"/>
      </w:rPr>
    </w:lvl>
    <w:lvl w:ilvl="4" w:tplc="04240003" w:tentative="1">
      <w:start w:val="1"/>
      <w:numFmt w:val="bullet"/>
      <w:lvlText w:val="o"/>
      <w:lvlJc w:val="left"/>
      <w:pPr>
        <w:ind w:left="5233" w:hanging="360"/>
      </w:pPr>
      <w:rPr>
        <w:rFonts w:ascii="Courier New" w:hAnsi="Courier New" w:cs="Courier New" w:hint="default"/>
      </w:rPr>
    </w:lvl>
    <w:lvl w:ilvl="5" w:tplc="04240005" w:tentative="1">
      <w:start w:val="1"/>
      <w:numFmt w:val="bullet"/>
      <w:lvlText w:val=""/>
      <w:lvlJc w:val="left"/>
      <w:pPr>
        <w:ind w:left="5953" w:hanging="360"/>
      </w:pPr>
      <w:rPr>
        <w:rFonts w:ascii="Wingdings" w:hAnsi="Wingdings" w:hint="default"/>
      </w:rPr>
    </w:lvl>
    <w:lvl w:ilvl="6" w:tplc="04240001" w:tentative="1">
      <w:start w:val="1"/>
      <w:numFmt w:val="bullet"/>
      <w:lvlText w:val=""/>
      <w:lvlJc w:val="left"/>
      <w:pPr>
        <w:ind w:left="6673" w:hanging="360"/>
      </w:pPr>
      <w:rPr>
        <w:rFonts w:ascii="Symbol" w:hAnsi="Symbol" w:hint="default"/>
      </w:rPr>
    </w:lvl>
    <w:lvl w:ilvl="7" w:tplc="04240003" w:tentative="1">
      <w:start w:val="1"/>
      <w:numFmt w:val="bullet"/>
      <w:lvlText w:val="o"/>
      <w:lvlJc w:val="left"/>
      <w:pPr>
        <w:ind w:left="7393" w:hanging="360"/>
      </w:pPr>
      <w:rPr>
        <w:rFonts w:ascii="Courier New" w:hAnsi="Courier New" w:cs="Courier New" w:hint="default"/>
      </w:rPr>
    </w:lvl>
    <w:lvl w:ilvl="8" w:tplc="04240005" w:tentative="1">
      <w:start w:val="1"/>
      <w:numFmt w:val="bullet"/>
      <w:lvlText w:val=""/>
      <w:lvlJc w:val="left"/>
      <w:pPr>
        <w:ind w:left="8113" w:hanging="360"/>
      </w:pPr>
      <w:rPr>
        <w:rFonts w:ascii="Wingdings" w:hAnsi="Wingdings" w:hint="default"/>
      </w:rPr>
    </w:lvl>
  </w:abstractNum>
  <w:abstractNum w:abstractNumId="41"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5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2"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5"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6"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7"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9"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60" w15:restartNumberingAfterBreak="0">
    <w:nsid w:val="79446EDE"/>
    <w:multiLevelType w:val="hybridMultilevel"/>
    <w:tmpl w:val="F57C44BA"/>
    <w:lvl w:ilvl="0" w:tplc="2C3EC1F4">
      <w:start w:val="15"/>
      <w:numFmt w:val="bullet"/>
      <w:lvlText w:val="-"/>
      <w:lvlJc w:val="left"/>
      <w:pPr>
        <w:ind w:left="754" w:hanging="360"/>
      </w:pPr>
      <w:rPr>
        <w:rFonts w:ascii="Tms Rmn" w:hAnsi="Tms Rmn" w:hint="default"/>
      </w:rPr>
    </w:lvl>
    <w:lvl w:ilvl="1" w:tplc="04240003" w:tentative="1">
      <w:start w:val="1"/>
      <w:numFmt w:val="bullet"/>
      <w:lvlText w:val="o"/>
      <w:lvlJc w:val="left"/>
      <w:pPr>
        <w:ind w:left="1474" w:hanging="360"/>
      </w:pPr>
      <w:rPr>
        <w:rFonts w:ascii="Courier New" w:hAnsi="Courier New" w:cs="Courier New" w:hint="default"/>
      </w:rPr>
    </w:lvl>
    <w:lvl w:ilvl="2" w:tplc="04240005" w:tentative="1">
      <w:start w:val="1"/>
      <w:numFmt w:val="bullet"/>
      <w:lvlText w:val=""/>
      <w:lvlJc w:val="left"/>
      <w:pPr>
        <w:ind w:left="2194" w:hanging="360"/>
      </w:pPr>
      <w:rPr>
        <w:rFonts w:ascii="Wingdings" w:hAnsi="Wingdings" w:hint="default"/>
      </w:rPr>
    </w:lvl>
    <w:lvl w:ilvl="3" w:tplc="04240001" w:tentative="1">
      <w:start w:val="1"/>
      <w:numFmt w:val="bullet"/>
      <w:lvlText w:val=""/>
      <w:lvlJc w:val="left"/>
      <w:pPr>
        <w:ind w:left="2914" w:hanging="360"/>
      </w:pPr>
      <w:rPr>
        <w:rFonts w:ascii="Symbol" w:hAnsi="Symbol" w:hint="default"/>
      </w:rPr>
    </w:lvl>
    <w:lvl w:ilvl="4" w:tplc="04240003" w:tentative="1">
      <w:start w:val="1"/>
      <w:numFmt w:val="bullet"/>
      <w:lvlText w:val="o"/>
      <w:lvlJc w:val="left"/>
      <w:pPr>
        <w:ind w:left="3634" w:hanging="360"/>
      </w:pPr>
      <w:rPr>
        <w:rFonts w:ascii="Courier New" w:hAnsi="Courier New" w:cs="Courier New" w:hint="default"/>
      </w:rPr>
    </w:lvl>
    <w:lvl w:ilvl="5" w:tplc="04240005" w:tentative="1">
      <w:start w:val="1"/>
      <w:numFmt w:val="bullet"/>
      <w:lvlText w:val=""/>
      <w:lvlJc w:val="left"/>
      <w:pPr>
        <w:ind w:left="4354" w:hanging="360"/>
      </w:pPr>
      <w:rPr>
        <w:rFonts w:ascii="Wingdings" w:hAnsi="Wingdings" w:hint="default"/>
      </w:rPr>
    </w:lvl>
    <w:lvl w:ilvl="6" w:tplc="04240001" w:tentative="1">
      <w:start w:val="1"/>
      <w:numFmt w:val="bullet"/>
      <w:lvlText w:val=""/>
      <w:lvlJc w:val="left"/>
      <w:pPr>
        <w:ind w:left="5074" w:hanging="360"/>
      </w:pPr>
      <w:rPr>
        <w:rFonts w:ascii="Symbol" w:hAnsi="Symbol" w:hint="default"/>
      </w:rPr>
    </w:lvl>
    <w:lvl w:ilvl="7" w:tplc="04240003" w:tentative="1">
      <w:start w:val="1"/>
      <w:numFmt w:val="bullet"/>
      <w:lvlText w:val="o"/>
      <w:lvlJc w:val="left"/>
      <w:pPr>
        <w:ind w:left="5794" w:hanging="360"/>
      </w:pPr>
      <w:rPr>
        <w:rFonts w:ascii="Courier New" w:hAnsi="Courier New" w:cs="Courier New" w:hint="default"/>
      </w:rPr>
    </w:lvl>
    <w:lvl w:ilvl="8" w:tplc="04240005" w:tentative="1">
      <w:start w:val="1"/>
      <w:numFmt w:val="bullet"/>
      <w:lvlText w:val=""/>
      <w:lvlJc w:val="left"/>
      <w:pPr>
        <w:ind w:left="6514" w:hanging="360"/>
      </w:pPr>
      <w:rPr>
        <w:rFonts w:ascii="Wingdings" w:hAnsi="Wingdings" w:hint="default"/>
      </w:rPr>
    </w:lvl>
  </w:abstractNum>
  <w:num w:numId="1">
    <w:abstractNumId w:val="14"/>
  </w:num>
  <w:num w:numId="2">
    <w:abstractNumId w:val="47"/>
  </w:num>
  <w:num w:numId="3">
    <w:abstractNumId w:val="35"/>
  </w:num>
  <w:num w:numId="4">
    <w:abstractNumId w:val="37"/>
  </w:num>
  <w:num w:numId="5">
    <w:abstractNumId w:val="46"/>
  </w:num>
  <w:num w:numId="6">
    <w:abstractNumId w:val="58"/>
  </w:num>
  <w:num w:numId="7">
    <w:abstractNumId w:val="0"/>
  </w:num>
  <w:num w:numId="8">
    <w:abstractNumId w:val="19"/>
  </w:num>
  <w:num w:numId="9">
    <w:abstractNumId w:val="1"/>
  </w:num>
  <w:num w:numId="10">
    <w:abstractNumId w:val="42"/>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44"/>
  </w:num>
  <w:num w:numId="14">
    <w:abstractNumId w:val="43"/>
  </w:num>
  <w:num w:numId="15">
    <w:abstractNumId w:val="55"/>
  </w:num>
  <w:num w:numId="16">
    <w:abstractNumId w:val="49"/>
  </w:num>
  <w:num w:numId="17">
    <w:abstractNumId w:val="45"/>
    <w:lvlOverride w:ilvl="0">
      <w:startOverride w:val="1"/>
    </w:lvlOverride>
  </w:num>
  <w:num w:numId="18">
    <w:abstractNumId w:val="27"/>
  </w:num>
  <w:num w:numId="19">
    <w:abstractNumId w:val="16"/>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48"/>
  </w:num>
  <w:num w:numId="22">
    <w:abstractNumId w:val="13"/>
  </w:num>
  <w:num w:numId="23">
    <w:abstractNumId w:val="51"/>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2"/>
  </w:num>
  <w:num w:numId="29">
    <w:abstractNumId w:val="12"/>
  </w:num>
  <w:num w:numId="30">
    <w:abstractNumId w:val="21"/>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8"/>
  </w:num>
  <w:num w:numId="33">
    <w:abstractNumId w:val="33"/>
  </w:num>
  <w:num w:numId="34">
    <w:abstractNumId w:val="38"/>
  </w:num>
  <w:num w:numId="35">
    <w:abstractNumId w:val="54"/>
  </w:num>
  <w:num w:numId="36">
    <w:abstractNumId w:val="32"/>
  </w:num>
  <w:num w:numId="37">
    <w:abstractNumId w:val="7"/>
  </w:num>
  <w:num w:numId="38">
    <w:abstractNumId w:val="6"/>
  </w:num>
  <w:num w:numId="39">
    <w:abstractNumId w:val="5"/>
  </w:num>
  <w:num w:numId="40">
    <w:abstractNumId w:val="4"/>
  </w:num>
  <w:num w:numId="41">
    <w:abstractNumId w:val="3"/>
  </w:num>
  <w:num w:numId="42">
    <w:abstractNumId w:val="23"/>
  </w:num>
  <w:num w:numId="43">
    <w:abstractNumId w:val="59"/>
  </w:num>
  <w:num w:numId="44">
    <w:abstractNumId w:val="41"/>
  </w:num>
  <w:num w:numId="45">
    <w:abstractNumId w:val="10"/>
  </w:num>
  <w:num w:numId="46">
    <w:abstractNumId w:val="9"/>
  </w:num>
  <w:num w:numId="47">
    <w:abstractNumId w:val="8"/>
  </w:num>
  <w:num w:numId="48">
    <w:abstractNumId w:val="25"/>
  </w:num>
  <w:num w:numId="49">
    <w:abstractNumId w:val="31"/>
  </w:num>
  <w:num w:numId="50">
    <w:abstractNumId w:val="17"/>
  </w:num>
  <w:num w:numId="51">
    <w:abstractNumId w:val="52"/>
  </w:num>
  <w:num w:numId="52">
    <w:abstractNumId w:val="50"/>
  </w:num>
  <w:num w:numId="53">
    <w:abstractNumId w:val="15"/>
  </w:num>
  <w:num w:numId="54">
    <w:abstractNumId w:val="39"/>
  </w:num>
  <w:num w:numId="55">
    <w:abstractNumId w:val="36"/>
  </w:num>
  <w:num w:numId="56">
    <w:abstractNumId w:val="30"/>
  </w:num>
  <w:num w:numId="57">
    <w:abstractNumId w:val="57"/>
  </w:num>
  <w:num w:numId="58">
    <w:abstractNumId w:val="20"/>
  </w:num>
  <w:num w:numId="59">
    <w:abstractNumId w:val="60"/>
  </w:num>
  <w:num w:numId="60">
    <w:abstractNumId w:val="24"/>
  </w:num>
  <w:num w:numId="61">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665F"/>
    <w:rsid w:val="00010109"/>
    <w:rsid w:val="00010602"/>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1C1"/>
    <w:rsid w:val="00026D05"/>
    <w:rsid w:val="00026DCA"/>
    <w:rsid w:val="000279B3"/>
    <w:rsid w:val="00027C0D"/>
    <w:rsid w:val="00027EDE"/>
    <w:rsid w:val="00030547"/>
    <w:rsid w:val="000316EB"/>
    <w:rsid w:val="000317BA"/>
    <w:rsid w:val="00032770"/>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602ED"/>
    <w:rsid w:val="00061481"/>
    <w:rsid w:val="00061EDC"/>
    <w:rsid w:val="000638B6"/>
    <w:rsid w:val="000645B4"/>
    <w:rsid w:val="00067E87"/>
    <w:rsid w:val="00070622"/>
    <w:rsid w:val="00072CBD"/>
    <w:rsid w:val="00072EF4"/>
    <w:rsid w:val="00073431"/>
    <w:rsid w:val="00073663"/>
    <w:rsid w:val="00073698"/>
    <w:rsid w:val="00075118"/>
    <w:rsid w:val="00076A4D"/>
    <w:rsid w:val="0008177B"/>
    <w:rsid w:val="00082CFF"/>
    <w:rsid w:val="00082D19"/>
    <w:rsid w:val="000840A7"/>
    <w:rsid w:val="000860CB"/>
    <w:rsid w:val="0009059D"/>
    <w:rsid w:val="00090CBD"/>
    <w:rsid w:val="000914CC"/>
    <w:rsid w:val="00091775"/>
    <w:rsid w:val="000930DA"/>
    <w:rsid w:val="00093669"/>
    <w:rsid w:val="000952C3"/>
    <w:rsid w:val="00095709"/>
    <w:rsid w:val="00095825"/>
    <w:rsid w:val="00095BC6"/>
    <w:rsid w:val="00095ECA"/>
    <w:rsid w:val="00096AC9"/>
    <w:rsid w:val="00096DB6"/>
    <w:rsid w:val="0009751F"/>
    <w:rsid w:val="000979A4"/>
    <w:rsid w:val="000979C3"/>
    <w:rsid w:val="000A09D6"/>
    <w:rsid w:val="000A0FF5"/>
    <w:rsid w:val="000A244D"/>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F3"/>
    <w:rsid w:val="000E0B57"/>
    <w:rsid w:val="000E115C"/>
    <w:rsid w:val="000E14A6"/>
    <w:rsid w:val="000E27EA"/>
    <w:rsid w:val="000E2BC0"/>
    <w:rsid w:val="000E4748"/>
    <w:rsid w:val="000E5949"/>
    <w:rsid w:val="000F09BE"/>
    <w:rsid w:val="000F0CD9"/>
    <w:rsid w:val="000F0DDB"/>
    <w:rsid w:val="000F4003"/>
    <w:rsid w:val="000F57B0"/>
    <w:rsid w:val="000F60CA"/>
    <w:rsid w:val="000F711B"/>
    <w:rsid w:val="000F7498"/>
    <w:rsid w:val="000F762D"/>
    <w:rsid w:val="000F7D00"/>
    <w:rsid w:val="00102448"/>
    <w:rsid w:val="0010247F"/>
    <w:rsid w:val="00102870"/>
    <w:rsid w:val="00102C9E"/>
    <w:rsid w:val="00102EC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C97"/>
    <w:rsid w:val="00152BD9"/>
    <w:rsid w:val="0015431D"/>
    <w:rsid w:val="00155281"/>
    <w:rsid w:val="001560FF"/>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3F49"/>
    <w:rsid w:val="00186341"/>
    <w:rsid w:val="0018699D"/>
    <w:rsid w:val="001876EF"/>
    <w:rsid w:val="0019164B"/>
    <w:rsid w:val="00193614"/>
    <w:rsid w:val="00194127"/>
    <w:rsid w:val="0019418F"/>
    <w:rsid w:val="001941C1"/>
    <w:rsid w:val="00195099"/>
    <w:rsid w:val="0019634B"/>
    <w:rsid w:val="001974BD"/>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0234"/>
    <w:rsid w:val="001B1BD8"/>
    <w:rsid w:val="001B1C19"/>
    <w:rsid w:val="001B37BC"/>
    <w:rsid w:val="001B47DB"/>
    <w:rsid w:val="001B4930"/>
    <w:rsid w:val="001B4996"/>
    <w:rsid w:val="001B4F54"/>
    <w:rsid w:val="001B5071"/>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489"/>
    <w:rsid w:val="001D471F"/>
    <w:rsid w:val="001D5C4F"/>
    <w:rsid w:val="001D5F29"/>
    <w:rsid w:val="001D62A9"/>
    <w:rsid w:val="001D6BCE"/>
    <w:rsid w:val="001D70B0"/>
    <w:rsid w:val="001D7588"/>
    <w:rsid w:val="001D79BB"/>
    <w:rsid w:val="001D7EA4"/>
    <w:rsid w:val="001E015B"/>
    <w:rsid w:val="001E0A2A"/>
    <w:rsid w:val="001E0BF5"/>
    <w:rsid w:val="001E1099"/>
    <w:rsid w:val="001E1346"/>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DD3"/>
    <w:rsid w:val="00220F84"/>
    <w:rsid w:val="0022154A"/>
    <w:rsid w:val="002223CD"/>
    <w:rsid w:val="00222584"/>
    <w:rsid w:val="002225B4"/>
    <w:rsid w:val="0022291E"/>
    <w:rsid w:val="002252D5"/>
    <w:rsid w:val="002261E0"/>
    <w:rsid w:val="00227771"/>
    <w:rsid w:val="00230B11"/>
    <w:rsid w:val="00232CE9"/>
    <w:rsid w:val="00234405"/>
    <w:rsid w:val="00234BAD"/>
    <w:rsid w:val="00236602"/>
    <w:rsid w:val="00236C57"/>
    <w:rsid w:val="00240249"/>
    <w:rsid w:val="0024143A"/>
    <w:rsid w:val="00241A7C"/>
    <w:rsid w:val="00242331"/>
    <w:rsid w:val="0024239F"/>
    <w:rsid w:val="00245E86"/>
    <w:rsid w:val="00246563"/>
    <w:rsid w:val="00246A4A"/>
    <w:rsid w:val="00246D77"/>
    <w:rsid w:val="0024742F"/>
    <w:rsid w:val="00247553"/>
    <w:rsid w:val="0025091A"/>
    <w:rsid w:val="00250AFE"/>
    <w:rsid w:val="002532C1"/>
    <w:rsid w:val="00253BBE"/>
    <w:rsid w:val="00254149"/>
    <w:rsid w:val="002552F7"/>
    <w:rsid w:val="002616E7"/>
    <w:rsid w:val="00261C59"/>
    <w:rsid w:val="00261CED"/>
    <w:rsid w:val="00262474"/>
    <w:rsid w:val="00262D26"/>
    <w:rsid w:val="00263FC3"/>
    <w:rsid w:val="00264770"/>
    <w:rsid w:val="002653CA"/>
    <w:rsid w:val="00265952"/>
    <w:rsid w:val="00265C08"/>
    <w:rsid w:val="0026783B"/>
    <w:rsid w:val="0027004D"/>
    <w:rsid w:val="002710BF"/>
    <w:rsid w:val="002740F3"/>
    <w:rsid w:val="0027445B"/>
    <w:rsid w:val="00274567"/>
    <w:rsid w:val="00274D08"/>
    <w:rsid w:val="00277AD1"/>
    <w:rsid w:val="00277FC4"/>
    <w:rsid w:val="002807A2"/>
    <w:rsid w:val="00281269"/>
    <w:rsid w:val="00281DC6"/>
    <w:rsid w:val="0028325D"/>
    <w:rsid w:val="00284A93"/>
    <w:rsid w:val="00286CF4"/>
    <w:rsid w:val="00287378"/>
    <w:rsid w:val="00290010"/>
    <w:rsid w:val="0029147C"/>
    <w:rsid w:val="0029161F"/>
    <w:rsid w:val="00291853"/>
    <w:rsid w:val="002920AD"/>
    <w:rsid w:val="00294A64"/>
    <w:rsid w:val="0029526B"/>
    <w:rsid w:val="002957E8"/>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1D51"/>
    <w:rsid w:val="002C35AF"/>
    <w:rsid w:val="002C3719"/>
    <w:rsid w:val="002C3A1C"/>
    <w:rsid w:val="002C3C25"/>
    <w:rsid w:val="002C3E1B"/>
    <w:rsid w:val="002C5BEC"/>
    <w:rsid w:val="002C5C42"/>
    <w:rsid w:val="002C63B9"/>
    <w:rsid w:val="002C6CB9"/>
    <w:rsid w:val="002D0303"/>
    <w:rsid w:val="002D3180"/>
    <w:rsid w:val="002D4E61"/>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8F"/>
    <w:rsid w:val="002F06F8"/>
    <w:rsid w:val="002F1174"/>
    <w:rsid w:val="002F28E5"/>
    <w:rsid w:val="002F376B"/>
    <w:rsid w:val="002F3EAC"/>
    <w:rsid w:val="002F49D8"/>
    <w:rsid w:val="002F7A0E"/>
    <w:rsid w:val="002F7F26"/>
    <w:rsid w:val="00300092"/>
    <w:rsid w:val="003006DB"/>
    <w:rsid w:val="0030228E"/>
    <w:rsid w:val="00303F0E"/>
    <w:rsid w:val="003041EF"/>
    <w:rsid w:val="003057AC"/>
    <w:rsid w:val="00305ECA"/>
    <w:rsid w:val="00305F99"/>
    <w:rsid w:val="00307E40"/>
    <w:rsid w:val="003106E9"/>
    <w:rsid w:val="00311A27"/>
    <w:rsid w:val="00311AEA"/>
    <w:rsid w:val="00311FF2"/>
    <w:rsid w:val="00312592"/>
    <w:rsid w:val="00314A37"/>
    <w:rsid w:val="00315691"/>
    <w:rsid w:val="0031768F"/>
    <w:rsid w:val="00317A19"/>
    <w:rsid w:val="0032177B"/>
    <w:rsid w:val="00321E1D"/>
    <w:rsid w:val="003220E8"/>
    <w:rsid w:val="00323B0E"/>
    <w:rsid w:val="00324126"/>
    <w:rsid w:val="00324EA4"/>
    <w:rsid w:val="00330AA3"/>
    <w:rsid w:val="00330EDA"/>
    <w:rsid w:val="0033175B"/>
    <w:rsid w:val="00332774"/>
    <w:rsid w:val="0033291C"/>
    <w:rsid w:val="00333CC8"/>
    <w:rsid w:val="00333E0F"/>
    <w:rsid w:val="003345E5"/>
    <w:rsid w:val="0033563F"/>
    <w:rsid w:val="00335989"/>
    <w:rsid w:val="00340427"/>
    <w:rsid w:val="00343ECF"/>
    <w:rsid w:val="00344ACA"/>
    <w:rsid w:val="00344B52"/>
    <w:rsid w:val="00344D95"/>
    <w:rsid w:val="00347CF7"/>
    <w:rsid w:val="00347E64"/>
    <w:rsid w:val="003507E0"/>
    <w:rsid w:val="00350DCF"/>
    <w:rsid w:val="0035227C"/>
    <w:rsid w:val="0035574B"/>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562"/>
    <w:rsid w:val="00380732"/>
    <w:rsid w:val="00381705"/>
    <w:rsid w:val="0038174B"/>
    <w:rsid w:val="0038225A"/>
    <w:rsid w:val="003822AF"/>
    <w:rsid w:val="00382D23"/>
    <w:rsid w:val="003835D3"/>
    <w:rsid w:val="003852BA"/>
    <w:rsid w:val="003856C7"/>
    <w:rsid w:val="00387121"/>
    <w:rsid w:val="00387B3C"/>
    <w:rsid w:val="00391557"/>
    <w:rsid w:val="00391DEF"/>
    <w:rsid w:val="003926A5"/>
    <w:rsid w:val="003927A8"/>
    <w:rsid w:val="0039441F"/>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E1132"/>
    <w:rsid w:val="003E1788"/>
    <w:rsid w:val="003E1BC5"/>
    <w:rsid w:val="003E1E60"/>
    <w:rsid w:val="003E29BA"/>
    <w:rsid w:val="003E2C00"/>
    <w:rsid w:val="003E2DFC"/>
    <w:rsid w:val="003E52A8"/>
    <w:rsid w:val="003E61B2"/>
    <w:rsid w:val="003E6E47"/>
    <w:rsid w:val="003E77A3"/>
    <w:rsid w:val="003F06E9"/>
    <w:rsid w:val="003F3413"/>
    <w:rsid w:val="003F457D"/>
    <w:rsid w:val="003F57DB"/>
    <w:rsid w:val="003F5998"/>
    <w:rsid w:val="003F5A32"/>
    <w:rsid w:val="003F740A"/>
    <w:rsid w:val="00400BF7"/>
    <w:rsid w:val="00401CE6"/>
    <w:rsid w:val="00402091"/>
    <w:rsid w:val="00402159"/>
    <w:rsid w:val="00402C51"/>
    <w:rsid w:val="00402C90"/>
    <w:rsid w:val="00402DFE"/>
    <w:rsid w:val="00403EEE"/>
    <w:rsid w:val="00404BE3"/>
    <w:rsid w:val="00410718"/>
    <w:rsid w:val="00411A94"/>
    <w:rsid w:val="00411B98"/>
    <w:rsid w:val="00412773"/>
    <w:rsid w:val="00412887"/>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3BE"/>
    <w:rsid w:val="00431B75"/>
    <w:rsid w:val="00435EF3"/>
    <w:rsid w:val="00436694"/>
    <w:rsid w:val="00437329"/>
    <w:rsid w:val="0043739E"/>
    <w:rsid w:val="00440B31"/>
    <w:rsid w:val="0044132E"/>
    <w:rsid w:val="00441BD3"/>
    <w:rsid w:val="004427D6"/>
    <w:rsid w:val="004433B7"/>
    <w:rsid w:val="00444221"/>
    <w:rsid w:val="004448EE"/>
    <w:rsid w:val="004455A9"/>
    <w:rsid w:val="00446F90"/>
    <w:rsid w:val="004511F2"/>
    <w:rsid w:val="00452855"/>
    <w:rsid w:val="00453764"/>
    <w:rsid w:val="00454648"/>
    <w:rsid w:val="00454F93"/>
    <w:rsid w:val="004552C1"/>
    <w:rsid w:val="00455D3A"/>
    <w:rsid w:val="00456255"/>
    <w:rsid w:val="00456BB3"/>
    <w:rsid w:val="0046174E"/>
    <w:rsid w:val="00461ED0"/>
    <w:rsid w:val="004625CA"/>
    <w:rsid w:val="00462D4D"/>
    <w:rsid w:val="00462D85"/>
    <w:rsid w:val="00463405"/>
    <w:rsid w:val="004640BA"/>
    <w:rsid w:val="00465515"/>
    <w:rsid w:val="004657D3"/>
    <w:rsid w:val="00467112"/>
    <w:rsid w:val="0046728E"/>
    <w:rsid w:val="004675D5"/>
    <w:rsid w:val="00467AE0"/>
    <w:rsid w:val="00467C44"/>
    <w:rsid w:val="004703C3"/>
    <w:rsid w:val="00473D86"/>
    <w:rsid w:val="0047449E"/>
    <w:rsid w:val="00474C35"/>
    <w:rsid w:val="00475A21"/>
    <w:rsid w:val="00475D07"/>
    <w:rsid w:val="0047611D"/>
    <w:rsid w:val="0047624B"/>
    <w:rsid w:val="0047631C"/>
    <w:rsid w:val="00476404"/>
    <w:rsid w:val="0047654D"/>
    <w:rsid w:val="004771E1"/>
    <w:rsid w:val="0048013A"/>
    <w:rsid w:val="00480CF3"/>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A003E"/>
    <w:rsid w:val="004A0D1D"/>
    <w:rsid w:val="004A0F2E"/>
    <w:rsid w:val="004A16BD"/>
    <w:rsid w:val="004A1F08"/>
    <w:rsid w:val="004A25E5"/>
    <w:rsid w:val="004A2636"/>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4CE7"/>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A88"/>
    <w:rsid w:val="0056510A"/>
    <w:rsid w:val="005658F5"/>
    <w:rsid w:val="005663F6"/>
    <w:rsid w:val="00567F04"/>
    <w:rsid w:val="00570D8C"/>
    <w:rsid w:val="00571541"/>
    <w:rsid w:val="005719B6"/>
    <w:rsid w:val="00572314"/>
    <w:rsid w:val="0057443B"/>
    <w:rsid w:val="00574FE5"/>
    <w:rsid w:val="005750A9"/>
    <w:rsid w:val="00575625"/>
    <w:rsid w:val="00576A61"/>
    <w:rsid w:val="00577890"/>
    <w:rsid w:val="00577ACB"/>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2342"/>
    <w:rsid w:val="00592867"/>
    <w:rsid w:val="0059296C"/>
    <w:rsid w:val="00593F1B"/>
    <w:rsid w:val="005942BD"/>
    <w:rsid w:val="005942C2"/>
    <w:rsid w:val="00594404"/>
    <w:rsid w:val="0059599D"/>
    <w:rsid w:val="00595C04"/>
    <w:rsid w:val="00596E95"/>
    <w:rsid w:val="00597B9C"/>
    <w:rsid w:val="005A0381"/>
    <w:rsid w:val="005A23D3"/>
    <w:rsid w:val="005A25C5"/>
    <w:rsid w:val="005A26A1"/>
    <w:rsid w:val="005A2C9A"/>
    <w:rsid w:val="005A394E"/>
    <w:rsid w:val="005A4179"/>
    <w:rsid w:val="005A4350"/>
    <w:rsid w:val="005A495B"/>
    <w:rsid w:val="005A637A"/>
    <w:rsid w:val="005B02BC"/>
    <w:rsid w:val="005B09CE"/>
    <w:rsid w:val="005B12CA"/>
    <w:rsid w:val="005B2764"/>
    <w:rsid w:val="005B2F55"/>
    <w:rsid w:val="005B4B1A"/>
    <w:rsid w:val="005B4F36"/>
    <w:rsid w:val="005B5278"/>
    <w:rsid w:val="005B5E72"/>
    <w:rsid w:val="005B6BB5"/>
    <w:rsid w:val="005B7F73"/>
    <w:rsid w:val="005C168E"/>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7238"/>
    <w:rsid w:val="005F0468"/>
    <w:rsid w:val="005F05B4"/>
    <w:rsid w:val="005F23D2"/>
    <w:rsid w:val="005F2FD5"/>
    <w:rsid w:val="005F3B71"/>
    <w:rsid w:val="005F3FD0"/>
    <w:rsid w:val="005F4911"/>
    <w:rsid w:val="005F554D"/>
    <w:rsid w:val="005F6C60"/>
    <w:rsid w:val="005F71F9"/>
    <w:rsid w:val="0060274D"/>
    <w:rsid w:val="00603729"/>
    <w:rsid w:val="0060470C"/>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7042"/>
    <w:rsid w:val="00627AA2"/>
    <w:rsid w:val="00627F9A"/>
    <w:rsid w:val="006302B3"/>
    <w:rsid w:val="006310E8"/>
    <w:rsid w:val="006329C8"/>
    <w:rsid w:val="00632BE4"/>
    <w:rsid w:val="00632D37"/>
    <w:rsid w:val="006333F4"/>
    <w:rsid w:val="00635936"/>
    <w:rsid w:val="00635BD5"/>
    <w:rsid w:val="00636240"/>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0401"/>
    <w:rsid w:val="00661803"/>
    <w:rsid w:val="00662D7C"/>
    <w:rsid w:val="00662E41"/>
    <w:rsid w:val="0066425D"/>
    <w:rsid w:val="00664B88"/>
    <w:rsid w:val="00665A47"/>
    <w:rsid w:val="00665F57"/>
    <w:rsid w:val="00666571"/>
    <w:rsid w:val="00666FFE"/>
    <w:rsid w:val="00667FC6"/>
    <w:rsid w:val="00670661"/>
    <w:rsid w:val="00670AF3"/>
    <w:rsid w:val="00671036"/>
    <w:rsid w:val="0067147B"/>
    <w:rsid w:val="00671485"/>
    <w:rsid w:val="00671B1E"/>
    <w:rsid w:val="0067239B"/>
    <w:rsid w:val="00672EB8"/>
    <w:rsid w:val="00673049"/>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7CA5"/>
    <w:rsid w:val="006D112F"/>
    <w:rsid w:val="006D1E00"/>
    <w:rsid w:val="006D236E"/>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3C78"/>
    <w:rsid w:val="006F4471"/>
    <w:rsid w:val="006F4D21"/>
    <w:rsid w:val="006F5743"/>
    <w:rsid w:val="006F5B49"/>
    <w:rsid w:val="006F6245"/>
    <w:rsid w:val="006F76BD"/>
    <w:rsid w:val="0070022E"/>
    <w:rsid w:val="00700339"/>
    <w:rsid w:val="00700DE5"/>
    <w:rsid w:val="0070143C"/>
    <w:rsid w:val="00702906"/>
    <w:rsid w:val="00703045"/>
    <w:rsid w:val="0070316E"/>
    <w:rsid w:val="00706154"/>
    <w:rsid w:val="0071090E"/>
    <w:rsid w:val="00711130"/>
    <w:rsid w:val="00711750"/>
    <w:rsid w:val="007121C6"/>
    <w:rsid w:val="007123E0"/>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95C"/>
    <w:rsid w:val="00743BB4"/>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CE3"/>
    <w:rsid w:val="00774D7B"/>
    <w:rsid w:val="0077569F"/>
    <w:rsid w:val="007759AD"/>
    <w:rsid w:val="00776268"/>
    <w:rsid w:val="00777845"/>
    <w:rsid w:val="00777B25"/>
    <w:rsid w:val="00780883"/>
    <w:rsid w:val="00780D7D"/>
    <w:rsid w:val="00782499"/>
    <w:rsid w:val="00782E54"/>
    <w:rsid w:val="0078366D"/>
    <w:rsid w:val="007840D3"/>
    <w:rsid w:val="007846D8"/>
    <w:rsid w:val="00784974"/>
    <w:rsid w:val="00784FD7"/>
    <w:rsid w:val="007869CE"/>
    <w:rsid w:val="0078707D"/>
    <w:rsid w:val="007874BA"/>
    <w:rsid w:val="00787D24"/>
    <w:rsid w:val="007900B0"/>
    <w:rsid w:val="0079047B"/>
    <w:rsid w:val="0079100D"/>
    <w:rsid w:val="00791741"/>
    <w:rsid w:val="007924BF"/>
    <w:rsid w:val="0079325B"/>
    <w:rsid w:val="00794313"/>
    <w:rsid w:val="0079592E"/>
    <w:rsid w:val="0079637F"/>
    <w:rsid w:val="0079648C"/>
    <w:rsid w:val="00796981"/>
    <w:rsid w:val="00796F1C"/>
    <w:rsid w:val="00797768"/>
    <w:rsid w:val="00797B63"/>
    <w:rsid w:val="007A1052"/>
    <w:rsid w:val="007A13A6"/>
    <w:rsid w:val="007A18B4"/>
    <w:rsid w:val="007A28B0"/>
    <w:rsid w:val="007A2CA3"/>
    <w:rsid w:val="007A2FD0"/>
    <w:rsid w:val="007A3E7D"/>
    <w:rsid w:val="007A50FC"/>
    <w:rsid w:val="007A5425"/>
    <w:rsid w:val="007A68D1"/>
    <w:rsid w:val="007A71FA"/>
    <w:rsid w:val="007A78BC"/>
    <w:rsid w:val="007B000E"/>
    <w:rsid w:val="007B17F2"/>
    <w:rsid w:val="007B19B0"/>
    <w:rsid w:val="007B2904"/>
    <w:rsid w:val="007B4104"/>
    <w:rsid w:val="007B56C5"/>
    <w:rsid w:val="007B57CC"/>
    <w:rsid w:val="007B78F0"/>
    <w:rsid w:val="007C1BA2"/>
    <w:rsid w:val="007C24D5"/>
    <w:rsid w:val="007C4C32"/>
    <w:rsid w:val="007C4C6E"/>
    <w:rsid w:val="007C51B8"/>
    <w:rsid w:val="007C558B"/>
    <w:rsid w:val="007C677B"/>
    <w:rsid w:val="007C6F0B"/>
    <w:rsid w:val="007C6F17"/>
    <w:rsid w:val="007D0450"/>
    <w:rsid w:val="007D11EC"/>
    <w:rsid w:val="007D2AC4"/>
    <w:rsid w:val="007D4273"/>
    <w:rsid w:val="007D587D"/>
    <w:rsid w:val="007D5882"/>
    <w:rsid w:val="007D654D"/>
    <w:rsid w:val="007E01BD"/>
    <w:rsid w:val="007E0858"/>
    <w:rsid w:val="007E17E5"/>
    <w:rsid w:val="007E1A1E"/>
    <w:rsid w:val="007E1E30"/>
    <w:rsid w:val="007E20F1"/>
    <w:rsid w:val="007E2137"/>
    <w:rsid w:val="007E22DE"/>
    <w:rsid w:val="007E2667"/>
    <w:rsid w:val="007E339A"/>
    <w:rsid w:val="007E4208"/>
    <w:rsid w:val="007E44D4"/>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433D"/>
    <w:rsid w:val="0081529A"/>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F2"/>
    <w:rsid w:val="00864849"/>
    <w:rsid w:val="008653D3"/>
    <w:rsid w:val="0087149E"/>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7F7"/>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E80"/>
    <w:rsid w:val="008C72C4"/>
    <w:rsid w:val="008C733E"/>
    <w:rsid w:val="008D07A3"/>
    <w:rsid w:val="008D215B"/>
    <w:rsid w:val="008D3A63"/>
    <w:rsid w:val="008D3A99"/>
    <w:rsid w:val="008D4902"/>
    <w:rsid w:val="008D49E3"/>
    <w:rsid w:val="008D4C3B"/>
    <w:rsid w:val="008D4C99"/>
    <w:rsid w:val="008D6147"/>
    <w:rsid w:val="008E1C7E"/>
    <w:rsid w:val="008E2067"/>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AF1"/>
    <w:rsid w:val="0091075F"/>
    <w:rsid w:val="00910E99"/>
    <w:rsid w:val="00911235"/>
    <w:rsid w:val="00911DE6"/>
    <w:rsid w:val="009123D1"/>
    <w:rsid w:val="00912B19"/>
    <w:rsid w:val="0091368E"/>
    <w:rsid w:val="00913944"/>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4F5"/>
    <w:rsid w:val="00925D12"/>
    <w:rsid w:val="00926F33"/>
    <w:rsid w:val="009272C7"/>
    <w:rsid w:val="0092794B"/>
    <w:rsid w:val="009304D9"/>
    <w:rsid w:val="00932EE0"/>
    <w:rsid w:val="009343E8"/>
    <w:rsid w:val="00935606"/>
    <w:rsid w:val="00937234"/>
    <w:rsid w:val="00937CF6"/>
    <w:rsid w:val="00940C39"/>
    <w:rsid w:val="00940E7D"/>
    <w:rsid w:val="00943943"/>
    <w:rsid w:val="009440B4"/>
    <w:rsid w:val="009441C4"/>
    <w:rsid w:val="009443E4"/>
    <w:rsid w:val="0094472D"/>
    <w:rsid w:val="00944AA3"/>
    <w:rsid w:val="0094588B"/>
    <w:rsid w:val="00945983"/>
    <w:rsid w:val="00945F54"/>
    <w:rsid w:val="009473F9"/>
    <w:rsid w:val="009475B2"/>
    <w:rsid w:val="009475F7"/>
    <w:rsid w:val="009513D6"/>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87C64"/>
    <w:rsid w:val="0099114B"/>
    <w:rsid w:val="009916E4"/>
    <w:rsid w:val="0099224D"/>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594A"/>
    <w:rsid w:val="009B6DE3"/>
    <w:rsid w:val="009B7819"/>
    <w:rsid w:val="009C0960"/>
    <w:rsid w:val="009C0C0B"/>
    <w:rsid w:val="009C0EFE"/>
    <w:rsid w:val="009C10D7"/>
    <w:rsid w:val="009C18B7"/>
    <w:rsid w:val="009C2D5D"/>
    <w:rsid w:val="009C34D5"/>
    <w:rsid w:val="009C4BDD"/>
    <w:rsid w:val="009C702D"/>
    <w:rsid w:val="009C70C2"/>
    <w:rsid w:val="009C7316"/>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1C22"/>
    <w:rsid w:val="00A022AD"/>
    <w:rsid w:val="00A02E0C"/>
    <w:rsid w:val="00A03455"/>
    <w:rsid w:val="00A04499"/>
    <w:rsid w:val="00A06943"/>
    <w:rsid w:val="00A10934"/>
    <w:rsid w:val="00A111F3"/>
    <w:rsid w:val="00A11928"/>
    <w:rsid w:val="00A11C47"/>
    <w:rsid w:val="00A11EB6"/>
    <w:rsid w:val="00A13190"/>
    <w:rsid w:val="00A13EB4"/>
    <w:rsid w:val="00A14D5C"/>
    <w:rsid w:val="00A1618F"/>
    <w:rsid w:val="00A16823"/>
    <w:rsid w:val="00A17E41"/>
    <w:rsid w:val="00A20515"/>
    <w:rsid w:val="00A20EB9"/>
    <w:rsid w:val="00A216FF"/>
    <w:rsid w:val="00A21AD7"/>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5F3A"/>
    <w:rsid w:val="00A5638F"/>
    <w:rsid w:val="00A56AD9"/>
    <w:rsid w:val="00A56FC5"/>
    <w:rsid w:val="00A57CCB"/>
    <w:rsid w:val="00A601D9"/>
    <w:rsid w:val="00A6099F"/>
    <w:rsid w:val="00A6261E"/>
    <w:rsid w:val="00A6344B"/>
    <w:rsid w:val="00A63A8E"/>
    <w:rsid w:val="00A63FA0"/>
    <w:rsid w:val="00A65023"/>
    <w:rsid w:val="00A67CD2"/>
    <w:rsid w:val="00A71E6A"/>
    <w:rsid w:val="00A72313"/>
    <w:rsid w:val="00A739D2"/>
    <w:rsid w:val="00A742B5"/>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C35"/>
    <w:rsid w:val="00AA263F"/>
    <w:rsid w:val="00AA36EF"/>
    <w:rsid w:val="00AA382B"/>
    <w:rsid w:val="00AA60A0"/>
    <w:rsid w:val="00AA6B28"/>
    <w:rsid w:val="00AA7011"/>
    <w:rsid w:val="00AB00F7"/>
    <w:rsid w:val="00AB0814"/>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D9F"/>
    <w:rsid w:val="00AC708C"/>
    <w:rsid w:val="00AC785C"/>
    <w:rsid w:val="00AD0BBB"/>
    <w:rsid w:val="00AD0CD0"/>
    <w:rsid w:val="00AD0E2D"/>
    <w:rsid w:val="00AD1558"/>
    <w:rsid w:val="00AD4185"/>
    <w:rsid w:val="00AD46E9"/>
    <w:rsid w:val="00AD5017"/>
    <w:rsid w:val="00AD5511"/>
    <w:rsid w:val="00AD5530"/>
    <w:rsid w:val="00AD58BD"/>
    <w:rsid w:val="00AD7063"/>
    <w:rsid w:val="00AD7BB4"/>
    <w:rsid w:val="00AD7F9C"/>
    <w:rsid w:val="00AE062B"/>
    <w:rsid w:val="00AE1B45"/>
    <w:rsid w:val="00AE22DE"/>
    <w:rsid w:val="00AE3F35"/>
    <w:rsid w:val="00AE4A7B"/>
    <w:rsid w:val="00AE4EC9"/>
    <w:rsid w:val="00AE5070"/>
    <w:rsid w:val="00AE6153"/>
    <w:rsid w:val="00AF0760"/>
    <w:rsid w:val="00AF0E35"/>
    <w:rsid w:val="00AF100B"/>
    <w:rsid w:val="00AF1229"/>
    <w:rsid w:val="00AF423B"/>
    <w:rsid w:val="00AF5AB9"/>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103A"/>
    <w:rsid w:val="00B11732"/>
    <w:rsid w:val="00B11FBC"/>
    <w:rsid w:val="00B132B2"/>
    <w:rsid w:val="00B14316"/>
    <w:rsid w:val="00B14403"/>
    <w:rsid w:val="00B14DB1"/>
    <w:rsid w:val="00B160BD"/>
    <w:rsid w:val="00B16C4E"/>
    <w:rsid w:val="00B17BC9"/>
    <w:rsid w:val="00B17BFF"/>
    <w:rsid w:val="00B17DD6"/>
    <w:rsid w:val="00B2007E"/>
    <w:rsid w:val="00B203B5"/>
    <w:rsid w:val="00B20477"/>
    <w:rsid w:val="00B213CA"/>
    <w:rsid w:val="00B214D2"/>
    <w:rsid w:val="00B215BC"/>
    <w:rsid w:val="00B21723"/>
    <w:rsid w:val="00B21A3F"/>
    <w:rsid w:val="00B21CD1"/>
    <w:rsid w:val="00B220D5"/>
    <w:rsid w:val="00B22208"/>
    <w:rsid w:val="00B23599"/>
    <w:rsid w:val="00B24955"/>
    <w:rsid w:val="00B252DB"/>
    <w:rsid w:val="00B25DF4"/>
    <w:rsid w:val="00B2661C"/>
    <w:rsid w:val="00B26E00"/>
    <w:rsid w:val="00B30A36"/>
    <w:rsid w:val="00B315CA"/>
    <w:rsid w:val="00B32E73"/>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98B"/>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C4C"/>
    <w:rsid w:val="00B740C3"/>
    <w:rsid w:val="00B75629"/>
    <w:rsid w:val="00B75A6E"/>
    <w:rsid w:val="00B76B23"/>
    <w:rsid w:val="00B77278"/>
    <w:rsid w:val="00B80473"/>
    <w:rsid w:val="00B808F1"/>
    <w:rsid w:val="00B8197C"/>
    <w:rsid w:val="00B81B07"/>
    <w:rsid w:val="00B830EE"/>
    <w:rsid w:val="00B8446F"/>
    <w:rsid w:val="00B86FBC"/>
    <w:rsid w:val="00B87110"/>
    <w:rsid w:val="00B87685"/>
    <w:rsid w:val="00B87D06"/>
    <w:rsid w:val="00B91201"/>
    <w:rsid w:val="00B91699"/>
    <w:rsid w:val="00B91CCC"/>
    <w:rsid w:val="00B92051"/>
    <w:rsid w:val="00B944DD"/>
    <w:rsid w:val="00B94B1C"/>
    <w:rsid w:val="00B95E6A"/>
    <w:rsid w:val="00B970F0"/>
    <w:rsid w:val="00BA02E8"/>
    <w:rsid w:val="00BA0A34"/>
    <w:rsid w:val="00BA2ACA"/>
    <w:rsid w:val="00BA6430"/>
    <w:rsid w:val="00BA6F7D"/>
    <w:rsid w:val="00BB26B3"/>
    <w:rsid w:val="00BB2D7E"/>
    <w:rsid w:val="00BB36A9"/>
    <w:rsid w:val="00BB3D06"/>
    <w:rsid w:val="00BB3F41"/>
    <w:rsid w:val="00BB4BC3"/>
    <w:rsid w:val="00BB5E27"/>
    <w:rsid w:val="00BB724A"/>
    <w:rsid w:val="00BB750F"/>
    <w:rsid w:val="00BB7B00"/>
    <w:rsid w:val="00BC1156"/>
    <w:rsid w:val="00BC1DB2"/>
    <w:rsid w:val="00BC21B2"/>
    <w:rsid w:val="00BC26BC"/>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1D7F"/>
    <w:rsid w:val="00C02C03"/>
    <w:rsid w:val="00C03541"/>
    <w:rsid w:val="00C04525"/>
    <w:rsid w:val="00C05840"/>
    <w:rsid w:val="00C05F9B"/>
    <w:rsid w:val="00C05FA0"/>
    <w:rsid w:val="00C10BD1"/>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EB9"/>
    <w:rsid w:val="00C250E0"/>
    <w:rsid w:val="00C25472"/>
    <w:rsid w:val="00C27639"/>
    <w:rsid w:val="00C27DE0"/>
    <w:rsid w:val="00C31CFF"/>
    <w:rsid w:val="00C32335"/>
    <w:rsid w:val="00C34CD5"/>
    <w:rsid w:val="00C40F6B"/>
    <w:rsid w:val="00C418FE"/>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61130"/>
    <w:rsid w:val="00C61961"/>
    <w:rsid w:val="00C61D25"/>
    <w:rsid w:val="00C620AB"/>
    <w:rsid w:val="00C63ABF"/>
    <w:rsid w:val="00C63B09"/>
    <w:rsid w:val="00C63B3D"/>
    <w:rsid w:val="00C66F3F"/>
    <w:rsid w:val="00C7035A"/>
    <w:rsid w:val="00C70F1F"/>
    <w:rsid w:val="00C7158B"/>
    <w:rsid w:val="00C71C6B"/>
    <w:rsid w:val="00C72B54"/>
    <w:rsid w:val="00C73471"/>
    <w:rsid w:val="00C74103"/>
    <w:rsid w:val="00C74C49"/>
    <w:rsid w:val="00C74F5E"/>
    <w:rsid w:val="00C7508A"/>
    <w:rsid w:val="00C7578A"/>
    <w:rsid w:val="00C759CB"/>
    <w:rsid w:val="00C75BE0"/>
    <w:rsid w:val="00C7628F"/>
    <w:rsid w:val="00C77254"/>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7AE5"/>
    <w:rsid w:val="00C87B89"/>
    <w:rsid w:val="00C87C31"/>
    <w:rsid w:val="00C91249"/>
    <w:rsid w:val="00C91708"/>
    <w:rsid w:val="00C91E53"/>
    <w:rsid w:val="00C927E3"/>
    <w:rsid w:val="00C92E68"/>
    <w:rsid w:val="00C947FF"/>
    <w:rsid w:val="00C94A84"/>
    <w:rsid w:val="00C955EB"/>
    <w:rsid w:val="00C9730B"/>
    <w:rsid w:val="00CA0631"/>
    <w:rsid w:val="00CA16E2"/>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C724A"/>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51D5"/>
    <w:rsid w:val="00CE5480"/>
    <w:rsid w:val="00CE55F5"/>
    <w:rsid w:val="00CE6B11"/>
    <w:rsid w:val="00CE6F9E"/>
    <w:rsid w:val="00CF0913"/>
    <w:rsid w:val="00CF0EB8"/>
    <w:rsid w:val="00CF21C2"/>
    <w:rsid w:val="00CF225F"/>
    <w:rsid w:val="00CF38D0"/>
    <w:rsid w:val="00CF4870"/>
    <w:rsid w:val="00CF5260"/>
    <w:rsid w:val="00CF6BC0"/>
    <w:rsid w:val="00CF731E"/>
    <w:rsid w:val="00D000AE"/>
    <w:rsid w:val="00D00C29"/>
    <w:rsid w:val="00D00D74"/>
    <w:rsid w:val="00D00F81"/>
    <w:rsid w:val="00D02D37"/>
    <w:rsid w:val="00D03BC7"/>
    <w:rsid w:val="00D048CD"/>
    <w:rsid w:val="00D0508E"/>
    <w:rsid w:val="00D0529F"/>
    <w:rsid w:val="00D06086"/>
    <w:rsid w:val="00D061A0"/>
    <w:rsid w:val="00D064A0"/>
    <w:rsid w:val="00D0681E"/>
    <w:rsid w:val="00D10235"/>
    <w:rsid w:val="00D123FC"/>
    <w:rsid w:val="00D1274B"/>
    <w:rsid w:val="00D1341F"/>
    <w:rsid w:val="00D1404E"/>
    <w:rsid w:val="00D1435E"/>
    <w:rsid w:val="00D15E73"/>
    <w:rsid w:val="00D1650A"/>
    <w:rsid w:val="00D169F4"/>
    <w:rsid w:val="00D17B20"/>
    <w:rsid w:val="00D20348"/>
    <w:rsid w:val="00D219BF"/>
    <w:rsid w:val="00D233F2"/>
    <w:rsid w:val="00D23FEA"/>
    <w:rsid w:val="00D252B4"/>
    <w:rsid w:val="00D25A68"/>
    <w:rsid w:val="00D25EE0"/>
    <w:rsid w:val="00D2608F"/>
    <w:rsid w:val="00D26CDF"/>
    <w:rsid w:val="00D26FCE"/>
    <w:rsid w:val="00D27293"/>
    <w:rsid w:val="00D27F14"/>
    <w:rsid w:val="00D31625"/>
    <w:rsid w:val="00D31B0C"/>
    <w:rsid w:val="00D31C17"/>
    <w:rsid w:val="00D31D05"/>
    <w:rsid w:val="00D32E60"/>
    <w:rsid w:val="00D333A2"/>
    <w:rsid w:val="00D334A8"/>
    <w:rsid w:val="00D33D94"/>
    <w:rsid w:val="00D33ECE"/>
    <w:rsid w:val="00D3545F"/>
    <w:rsid w:val="00D35EDC"/>
    <w:rsid w:val="00D37A22"/>
    <w:rsid w:val="00D37B10"/>
    <w:rsid w:val="00D41FDD"/>
    <w:rsid w:val="00D42582"/>
    <w:rsid w:val="00D4340B"/>
    <w:rsid w:val="00D43704"/>
    <w:rsid w:val="00D44B14"/>
    <w:rsid w:val="00D45FE1"/>
    <w:rsid w:val="00D464A4"/>
    <w:rsid w:val="00D465ED"/>
    <w:rsid w:val="00D46648"/>
    <w:rsid w:val="00D46963"/>
    <w:rsid w:val="00D475F6"/>
    <w:rsid w:val="00D47BEC"/>
    <w:rsid w:val="00D50B0D"/>
    <w:rsid w:val="00D51369"/>
    <w:rsid w:val="00D5567F"/>
    <w:rsid w:val="00D55846"/>
    <w:rsid w:val="00D55920"/>
    <w:rsid w:val="00D55B52"/>
    <w:rsid w:val="00D568AA"/>
    <w:rsid w:val="00D56D9E"/>
    <w:rsid w:val="00D57786"/>
    <w:rsid w:val="00D6088C"/>
    <w:rsid w:val="00D60CE1"/>
    <w:rsid w:val="00D623FC"/>
    <w:rsid w:val="00D62B24"/>
    <w:rsid w:val="00D63D1C"/>
    <w:rsid w:val="00D64815"/>
    <w:rsid w:val="00D653BC"/>
    <w:rsid w:val="00D667C7"/>
    <w:rsid w:val="00D67008"/>
    <w:rsid w:val="00D67EE9"/>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BAB"/>
    <w:rsid w:val="00DA2C90"/>
    <w:rsid w:val="00DA4311"/>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0DF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3907"/>
    <w:rsid w:val="00E74028"/>
    <w:rsid w:val="00E75493"/>
    <w:rsid w:val="00E75931"/>
    <w:rsid w:val="00E762D7"/>
    <w:rsid w:val="00E81EC5"/>
    <w:rsid w:val="00E82162"/>
    <w:rsid w:val="00E82A2B"/>
    <w:rsid w:val="00E83483"/>
    <w:rsid w:val="00E8390D"/>
    <w:rsid w:val="00E8464B"/>
    <w:rsid w:val="00E869E7"/>
    <w:rsid w:val="00E86FD0"/>
    <w:rsid w:val="00E876DF"/>
    <w:rsid w:val="00E87F1B"/>
    <w:rsid w:val="00E91763"/>
    <w:rsid w:val="00E9310D"/>
    <w:rsid w:val="00E93803"/>
    <w:rsid w:val="00E93CE6"/>
    <w:rsid w:val="00E960B2"/>
    <w:rsid w:val="00E96813"/>
    <w:rsid w:val="00E96F4D"/>
    <w:rsid w:val="00E97E2B"/>
    <w:rsid w:val="00E97F24"/>
    <w:rsid w:val="00EA0FD6"/>
    <w:rsid w:val="00EA1AC8"/>
    <w:rsid w:val="00EA1DA8"/>
    <w:rsid w:val="00EA2034"/>
    <w:rsid w:val="00EA24FD"/>
    <w:rsid w:val="00EA2B2B"/>
    <w:rsid w:val="00EA3811"/>
    <w:rsid w:val="00EA38A4"/>
    <w:rsid w:val="00EA41EF"/>
    <w:rsid w:val="00EA4A9F"/>
    <w:rsid w:val="00EA6078"/>
    <w:rsid w:val="00EA7417"/>
    <w:rsid w:val="00EB227D"/>
    <w:rsid w:val="00EB2607"/>
    <w:rsid w:val="00EB2CC6"/>
    <w:rsid w:val="00EB3840"/>
    <w:rsid w:val="00EB3A9E"/>
    <w:rsid w:val="00EB3BC7"/>
    <w:rsid w:val="00EB528C"/>
    <w:rsid w:val="00EB563B"/>
    <w:rsid w:val="00EB657B"/>
    <w:rsid w:val="00EB673B"/>
    <w:rsid w:val="00EB6CAF"/>
    <w:rsid w:val="00EC23D6"/>
    <w:rsid w:val="00EC2992"/>
    <w:rsid w:val="00EC38FD"/>
    <w:rsid w:val="00EC556A"/>
    <w:rsid w:val="00EC574C"/>
    <w:rsid w:val="00EC57D5"/>
    <w:rsid w:val="00ED05B4"/>
    <w:rsid w:val="00ED0823"/>
    <w:rsid w:val="00ED0E2E"/>
    <w:rsid w:val="00ED141F"/>
    <w:rsid w:val="00ED2A82"/>
    <w:rsid w:val="00ED2EFF"/>
    <w:rsid w:val="00ED3CCC"/>
    <w:rsid w:val="00ED4DDE"/>
    <w:rsid w:val="00ED561D"/>
    <w:rsid w:val="00EE03F4"/>
    <w:rsid w:val="00EE1F76"/>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7855"/>
    <w:rsid w:val="00F10399"/>
    <w:rsid w:val="00F1080D"/>
    <w:rsid w:val="00F118A2"/>
    <w:rsid w:val="00F136E6"/>
    <w:rsid w:val="00F143AD"/>
    <w:rsid w:val="00F14643"/>
    <w:rsid w:val="00F14866"/>
    <w:rsid w:val="00F156C8"/>
    <w:rsid w:val="00F16CC9"/>
    <w:rsid w:val="00F1715F"/>
    <w:rsid w:val="00F17D83"/>
    <w:rsid w:val="00F204B9"/>
    <w:rsid w:val="00F21EF4"/>
    <w:rsid w:val="00F22B3A"/>
    <w:rsid w:val="00F23F3A"/>
    <w:rsid w:val="00F2447D"/>
    <w:rsid w:val="00F253CB"/>
    <w:rsid w:val="00F26A11"/>
    <w:rsid w:val="00F26B9A"/>
    <w:rsid w:val="00F26E2C"/>
    <w:rsid w:val="00F27148"/>
    <w:rsid w:val="00F308E2"/>
    <w:rsid w:val="00F31ED5"/>
    <w:rsid w:val="00F3350E"/>
    <w:rsid w:val="00F33CCA"/>
    <w:rsid w:val="00F340BA"/>
    <w:rsid w:val="00F34125"/>
    <w:rsid w:val="00F34A3E"/>
    <w:rsid w:val="00F351F2"/>
    <w:rsid w:val="00F36855"/>
    <w:rsid w:val="00F36CFE"/>
    <w:rsid w:val="00F40081"/>
    <w:rsid w:val="00F400C3"/>
    <w:rsid w:val="00F40EE3"/>
    <w:rsid w:val="00F43D0D"/>
    <w:rsid w:val="00F43EC2"/>
    <w:rsid w:val="00F4406C"/>
    <w:rsid w:val="00F440D8"/>
    <w:rsid w:val="00F44184"/>
    <w:rsid w:val="00F44C66"/>
    <w:rsid w:val="00F46E18"/>
    <w:rsid w:val="00F50B9B"/>
    <w:rsid w:val="00F54C26"/>
    <w:rsid w:val="00F55404"/>
    <w:rsid w:val="00F55741"/>
    <w:rsid w:val="00F558E8"/>
    <w:rsid w:val="00F56846"/>
    <w:rsid w:val="00F60843"/>
    <w:rsid w:val="00F60B43"/>
    <w:rsid w:val="00F60FC8"/>
    <w:rsid w:val="00F63418"/>
    <w:rsid w:val="00F641E2"/>
    <w:rsid w:val="00F64583"/>
    <w:rsid w:val="00F66ED4"/>
    <w:rsid w:val="00F67FF8"/>
    <w:rsid w:val="00F7023E"/>
    <w:rsid w:val="00F70B70"/>
    <w:rsid w:val="00F7256D"/>
    <w:rsid w:val="00F73C14"/>
    <w:rsid w:val="00F751FE"/>
    <w:rsid w:val="00F76183"/>
    <w:rsid w:val="00F761B0"/>
    <w:rsid w:val="00F7642F"/>
    <w:rsid w:val="00F81849"/>
    <w:rsid w:val="00F8255B"/>
    <w:rsid w:val="00F8339C"/>
    <w:rsid w:val="00F83AE1"/>
    <w:rsid w:val="00F840B5"/>
    <w:rsid w:val="00F854AE"/>
    <w:rsid w:val="00F8621F"/>
    <w:rsid w:val="00F86977"/>
    <w:rsid w:val="00F878D5"/>
    <w:rsid w:val="00F922D9"/>
    <w:rsid w:val="00F925A3"/>
    <w:rsid w:val="00F925D2"/>
    <w:rsid w:val="00F92CDB"/>
    <w:rsid w:val="00F92EAF"/>
    <w:rsid w:val="00F93C3B"/>
    <w:rsid w:val="00F93F75"/>
    <w:rsid w:val="00F94F9D"/>
    <w:rsid w:val="00F95054"/>
    <w:rsid w:val="00F96357"/>
    <w:rsid w:val="00F96497"/>
    <w:rsid w:val="00F97250"/>
    <w:rsid w:val="00F97D79"/>
    <w:rsid w:val="00FA069C"/>
    <w:rsid w:val="00FA0EDC"/>
    <w:rsid w:val="00FA450C"/>
    <w:rsid w:val="00FA472F"/>
    <w:rsid w:val="00FA5FAE"/>
    <w:rsid w:val="00FA6176"/>
    <w:rsid w:val="00FB0435"/>
    <w:rsid w:val="00FB2698"/>
    <w:rsid w:val="00FB2D5B"/>
    <w:rsid w:val="00FB3524"/>
    <w:rsid w:val="00FB3B67"/>
    <w:rsid w:val="00FB47F8"/>
    <w:rsid w:val="00FB4A25"/>
    <w:rsid w:val="00FB4D31"/>
    <w:rsid w:val="00FB5291"/>
    <w:rsid w:val="00FB5916"/>
    <w:rsid w:val="00FB6C2A"/>
    <w:rsid w:val="00FC026F"/>
    <w:rsid w:val="00FC1988"/>
    <w:rsid w:val="00FC4612"/>
    <w:rsid w:val="00FC5236"/>
    <w:rsid w:val="00FC5DCF"/>
    <w:rsid w:val="00FC62DD"/>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0FD5"/>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8F656-0906-464C-9249-7AEEADB37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24</Pages>
  <Words>2655</Words>
  <Characters>18796</Characters>
  <Application>Microsoft Office Word</Application>
  <DocSecurity>0</DocSecurity>
  <Lines>156</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Viktorija Strajnar</cp:lastModifiedBy>
  <cp:revision>13</cp:revision>
  <cp:lastPrinted>2021-09-27T07:13:00Z</cp:lastPrinted>
  <dcterms:created xsi:type="dcterms:W3CDTF">2021-09-27T07:05:00Z</dcterms:created>
  <dcterms:modified xsi:type="dcterms:W3CDTF">2021-10-13T13:37:00Z</dcterms:modified>
</cp:coreProperties>
</file>