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B1705" w14:textId="352A935A" w:rsidR="00805C27" w:rsidRDefault="00805C27" w:rsidP="0050783A">
      <w:pPr>
        <w:pStyle w:val="Glava"/>
        <w:tabs>
          <w:tab w:val="clear" w:pos="9072"/>
        </w:tabs>
      </w:pPr>
    </w:p>
    <w:p w14:paraId="0831D80C" w14:textId="459363A7" w:rsidR="00F42A56" w:rsidRDefault="00F42A56" w:rsidP="0050783A">
      <w:pPr>
        <w:jc w:val="both"/>
        <w:rPr>
          <w:i w:val="0"/>
          <w:sz w:val="22"/>
          <w:szCs w:val="22"/>
        </w:rPr>
      </w:pPr>
      <w:bookmarkStart w:id="0" w:name="_GoBack"/>
      <w:bookmarkEnd w:id="0"/>
    </w:p>
    <w:p w14:paraId="1304BF9A" w14:textId="2363FEED" w:rsidR="00C002F0" w:rsidRPr="00C002F0" w:rsidRDefault="00C002F0">
      <w:pPr>
        <w:rPr>
          <w:b/>
          <w:i w:val="0"/>
          <w:sz w:val="22"/>
          <w:szCs w:val="22"/>
        </w:rPr>
      </w:pPr>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384C186E" w14:textId="77777777" w:rsidTr="00871FC4">
        <w:trPr>
          <w:trHeight w:val="288"/>
        </w:trPr>
        <w:tc>
          <w:tcPr>
            <w:tcW w:w="9053" w:type="dxa"/>
            <w:tcBorders>
              <w:bottom w:val="single" w:sz="4" w:space="0" w:color="auto"/>
            </w:tcBorders>
            <w:shd w:val="clear" w:color="auto" w:fill="D9D9D9" w:themeFill="background1" w:themeFillShade="D9"/>
            <w:vAlign w:val="center"/>
          </w:tcPr>
          <w:p w14:paraId="3837307E" w14:textId="77777777" w:rsidR="006C6DCA" w:rsidRPr="00B873AD" w:rsidRDefault="006C6DCA" w:rsidP="00871FC4">
            <w:pPr>
              <w:pStyle w:val="Zoran"/>
              <w:numPr>
                <w:ilvl w:val="0"/>
                <w:numId w:val="0"/>
              </w:numPr>
              <w:shd w:val="clear" w:color="auto" w:fill="E6E6E6"/>
              <w:rPr>
                <w:rFonts w:ascii="Times New Roman" w:hAnsi="Times New Roman" w:cs="Times New Roman"/>
                <w:sz w:val="22"/>
              </w:rPr>
            </w:pPr>
            <w:bookmarkStart w:id="1" w:name="_Toc151713815"/>
            <w:bookmarkStart w:id="2" w:name="_Toc152058149"/>
            <w:r>
              <w:rPr>
                <w:rFonts w:ascii="Times New Roman" w:hAnsi="Times New Roman" w:cs="Times New Roman"/>
                <w:sz w:val="22"/>
              </w:rPr>
              <w:t>X. PONUDBENA DOKUMENTACIJA</w:t>
            </w:r>
            <w:bookmarkEnd w:id="1"/>
            <w:bookmarkEnd w:id="2"/>
          </w:p>
        </w:tc>
      </w:tr>
    </w:tbl>
    <w:p w14:paraId="5A5218D0" w14:textId="77777777" w:rsidR="006C6DCA" w:rsidRPr="006C6DCA" w:rsidRDefault="006C6DCA" w:rsidP="006C6DCA">
      <w:pPr>
        <w:tabs>
          <w:tab w:val="num" w:pos="1380"/>
        </w:tabs>
        <w:jc w:val="both"/>
        <w:rPr>
          <w:i w:val="0"/>
          <w:sz w:val="22"/>
          <w:szCs w:val="22"/>
        </w:rPr>
      </w:pPr>
    </w:p>
    <w:p w14:paraId="1A8ED023" w14:textId="77777777" w:rsidR="00C002F0" w:rsidRDefault="00C002F0" w:rsidP="0050783A">
      <w:pPr>
        <w:pStyle w:val="Glava"/>
        <w:tabs>
          <w:tab w:val="clear" w:pos="9072"/>
          <w:tab w:val="left" w:pos="708"/>
        </w:tabs>
        <w:jc w:val="both"/>
        <w:rPr>
          <w:i w:val="0"/>
          <w:sz w:val="22"/>
          <w:szCs w:val="22"/>
        </w:rPr>
      </w:pPr>
    </w:p>
    <w:p w14:paraId="73D389C1" w14:textId="77777777" w:rsidR="00C002F0" w:rsidRDefault="00C002F0" w:rsidP="0050783A">
      <w:pPr>
        <w:pStyle w:val="Glava"/>
        <w:tabs>
          <w:tab w:val="clear" w:pos="9072"/>
          <w:tab w:val="left" w:pos="708"/>
        </w:tabs>
        <w:jc w:val="both"/>
        <w:rPr>
          <w:i w:val="0"/>
          <w:sz w:val="22"/>
          <w:szCs w:val="22"/>
        </w:rPr>
      </w:pPr>
    </w:p>
    <w:p w14:paraId="1558B66A" w14:textId="77777777" w:rsidR="00C002F0"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C002F0" w14:paraId="4BBEB1DC"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5AB962"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E8692E8" w14:textId="77777777" w:rsidR="00035B2B" w:rsidRPr="00C002F0" w:rsidRDefault="00035B2B" w:rsidP="0050783A">
            <w:pPr>
              <w:pStyle w:val="Glava"/>
              <w:tabs>
                <w:tab w:val="clear" w:pos="9072"/>
                <w:tab w:val="left" w:pos="708"/>
              </w:tabs>
              <w:jc w:val="both"/>
              <w:rPr>
                <w:b/>
                <w:i w:val="0"/>
                <w:sz w:val="22"/>
                <w:szCs w:val="22"/>
              </w:rPr>
            </w:pPr>
            <w:r w:rsidRPr="00C002F0">
              <w:rPr>
                <w:b/>
                <w:i w:val="0"/>
                <w:sz w:val="22"/>
                <w:szCs w:val="22"/>
              </w:rPr>
              <w:t>Naziv priloge</w:t>
            </w:r>
          </w:p>
        </w:tc>
      </w:tr>
      <w:tr w:rsidR="00035B2B" w:rsidRPr="00C002F0" w14:paraId="768C76A3"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DBA2E1E"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A883601" w14:textId="77777777" w:rsidR="00035B2B" w:rsidRPr="00C002F0" w:rsidRDefault="00035B2B" w:rsidP="0050783A">
            <w:pPr>
              <w:pStyle w:val="Glava"/>
              <w:tabs>
                <w:tab w:val="clear" w:pos="9072"/>
                <w:tab w:val="left" w:pos="708"/>
              </w:tabs>
              <w:rPr>
                <w:i w:val="0"/>
                <w:sz w:val="22"/>
                <w:szCs w:val="22"/>
              </w:rPr>
            </w:pPr>
            <w:r w:rsidRPr="00C002F0">
              <w:rPr>
                <w:i w:val="0"/>
                <w:sz w:val="22"/>
                <w:szCs w:val="22"/>
              </w:rPr>
              <w:t>Prijavni obrazec</w:t>
            </w:r>
          </w:p>
        </w:tc>
      </w:tr>
      <w:tr w:rsidR="00035B2B" w:rsidRPr="00C002F0" w14:paraId="0A01474D"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5B046DA" w14:textId="77777777" w:rsidR="00035B2B" w:rsidRPr="00C002F0" w:rsidRDefault="00035B2B" w:rsidP="0050783A">
            <w:pPr>
              <w:rPr>
                <w:b/>
                <w:i w:val="0"/>
                <w:sz w:val="22"/>
                <w:szCs w:val="22"/>
              </w:rPr>
            </w:pPr>
            <w:r w:rsidRPr="00C002F0">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69AC195" w14:textId="77777777" w:rsidR="00035B2B" w:rsidRPr="00C002F0" w:rsidRDefault="00035B2B" w:rsidP="0050783A">
            <w:pPr>
              <w:rPr>
                <w:i w:val="0"/>
                <w:sz w:val="22"/>
                <w:szCs w:val="22"/>
              </w:rPr>
            </w:pPr>
            <w:r w:rsidRPr="00C002F0">
              <w:rPr>
                <w:i w:val="0"/>
                <w:sz w:val="22"/>
                <w:szCs w:val="22"/>
              </w:rPr>
              <w:t>ESPD obrazec</w:t>
            </w:r>
          </w:p>
        </w:tc>
      </w:tr>
      <w:tr w:rsidR="00035B2B" w:rsidRPr="00C002F0" w14:paraId="53921882"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E19041A" w14:textId="77777777" w:rsidR="00035B2B" w:rsidRPr="00C002F0" w:rsidRDefault="00035B2B" w:rsidP="0050783A">
            <w:pPr>
              <w:rPr>
                <w:b/>
                <w:i w:val="0"/>
                <w:sz w:val="22"/>
                <w:szCs w:val="22"/>
              </w:rPr>
            </w:pPr>
            <w:r w:rsidRPr="00C002F0">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0BF3CF3" w14:textId="77777777" w:rsidR="00035B2B" w:rsidRPr="00C002F0" w:rsidRDefault="00730519" w:rsidP="0050783A">
            <w:pPr>
              <w:rPr>
                <w:i w:val="0"/>
                <w:sz w:val="22"/>
                <w:szCs w:val="22"/>
              </w:rPr>
            </w:pPr>
            <w:r w:rsidRPr="00C002F0">
              <w:rPr>
                <w:i w:val="0"/>
                <w:sz w:val="22"/>
                <w:szCs w:val="22"/>
              </w:rPr>
              <w:t>Predračun</w:t>
            </w:r>
          </w:p>
        </w:tc>
      </w:tr>
      <w:tr w:rsidR="00035B2B" w:rsidRPr="00C002F0" w14:paraId="36BC12E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6C31216" w14:textId="77777777" w:rsidR="00035B2B" w:rsidRPr="00C002F0" w:rsidRDefault="00035B2B" w:rsidP="0050783A">
            <w:pPr>
              <w:rPr>
                <w:b/>
                <w:i w:val="0"/>
                <w:sz w:val="22"/>
                <w:szCs w:val="22"/>
              </w:rPr>
            </w:pPr>
            <w:r w:rsidRPr="00C002F0">
              <w:rPr>
                <w:b/>
                <w:i w:val="0"/>
                <w:sz w:val="22"/>
                <w:szCs w:val="22"/>
              </w:rPr>
              <w:t>PRILOGA 3</w:t>
            </w:r>
            <w:r w:rsidR="00B02B23" w:rsidRPr="00C002F0">
              <w:rPr>
                <w:b/>
                <w:i w:val="0"/>
                <w:sz w:val="22"/>
                <w:szCs w:val="22"/>
              </w:rPr>
              <w:t>/</w:t>
            </w:r>
            <w:r w:rsidR="00527B5D" w:rsidRPr="00C002F0">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99AE2F" w14:textId="77777777" w:rsidR="00035B2B" w:rsidRPr="00C002F0" w:rsidRDefault="00035B2B" w:rsidP="0050783A">
            <w:pPr>
              <w:rPr>
                <w:i w:val="0"/>
                <w:sz w:val="22"/>
                <w:szCs w:val="22"/>
              </w:rPr>
            </w:pPr>
            <w:r w:rsidRPr="00C002F0">
              <w:rPr>
                <w:i w:val="0"/>
                <w:sz w:val="22"/>
                <w:szCs w:val="22"/>
              </w:rPr>
              <w:t>Prikaz strukture ponudbene cene</w:t>
            </w:r>
          </w:p>
        </w:tc>
      </w:tr>
      <w:tr w:rsidR="00C002F0" w:rsidRPr="00C002F0" w14:paraId="22D90C7A"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682DC284" w14:textId="77777777" w:rsidR="00C002F0" w:rsidRPr="00C002F0" w:rsidRDefault="00C002F0" w:rsidP="0050783A">
            <w:pPr>
              <w:pStyle w:val="Telobesedila-zamik"/>
              <w:spacing w:after="0"/>
              <w:ind w:left="0"/>
              <w:rPr>
                <w:b/>
                <w:i w:val="0"/>
                <w:sz w:val="22"/>
                <w:szCs w:val="22"/>
              </w:rPr>
            </w:pPr>
            <w:r w:rsidRPr="00C002F0">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3E8C2E4D" w14:textId="77777777" w:rsidR="00C002F0" w:rsidRPr="00C002F0" w:rsidRDefault="00C002F0" w:rsidP="0050783A">
            <w:pPr>
              <w:pStyle w:val="TableParagraph"/>
              <w:kinsoku w:val="0"/>
              <w:overflowPunct w:val="0"/>
              <w:spacing w:line="237" w:lineRule="auto"/>
              <w:rPr>
                <w:sz w:val="22"/>
                <w:szCs w:val="22"/>
              </w:rPr>
            </w:pPr>
          </w:p>
        </w:tc>
      </w:tr>
      <w:tr w:rsidR="00C002F0" w:rsidRPr="00C002F0" w14:paraId="01D97F1E"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7BC06940" w14:textId="77777777" w:rsidR="00C002F0" w:rsidRPr="00C002F0" w:rsidRDefault="00C002F0" w:rsidP="00C002F0">
            <w:pPr>
              <w:pStyle w:val="TableParagraph"/>
              <w:kinsoku w:val="0"/>
              <w:overflowPunct w:val="0"/>
              <w:rPr>
                <w:b/>
                <w:bCs/>
                <w:sz w:val="22"/>
                <w:szCs w:val="22"/>
              </w:rPr>
            </w:pPr>
            <w:r w:rsidRPr="00C002F0">
              <w:rPr>
                <w:b/>
                <w:bCs/>
                <w:sz w:val="22"/>
                <w:szCs w:val="22"/>
              </w:rPr>
              <w:t>PRILOGA 4/1</w:t>
            </w:r>
          </w:p>
          <w:p w14:paraId="1F92C0A7" w14:textId="77777777" w:rsidR="00C002F0" w:rsidRPr="00C002F0"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5BF578A5" w14:textId="77777777" w:rsidR="00C002F0" w:rsidRPr="00C002F0" w:rsidRDefault="00C002F0" w:rsidP="00797128">
            <w:pPr>
              <w:pStyle w:val="TableParagraph"/>
              <w:numPr>
                <w:ilvl w:val="0"/>
                <w:numId w:val="18"/>
              </w:numPr>
              <w:tabs>
                <w:tab w:val="clear" w:pos="1440"/>
                <w:tab w:val="num" w:pos="171"/>
              </w:tabs>
              <w:kinsoku w:val="0"/>
              <w:overflowPunct w:val="0"/>
              <w:spacing w:line="237" w:lineRule="auto"/>
              <w:ind w:left="0" w:firstLine="0"/>
              <w:rPr>
                <w:sz w:val="22"/>
                <w:szCs w:val="22"/>
              </w:rPr>
            </w:pPr>
            <w:r w:rsidRPr="00C002F0">
              <w:rPr>
                <w:sz w:val="22"/>
                <w:szCs w:val="22"/>
              </w:rPr>
              <w:t>Tabela</w:t>
            </w:r>
            <w:r w:rsidRPr="00C002F0">
              <w:rPr>
                <w:spacing w:val="-8"/>
                <w:sz w:val="22"/>
                <w:szCs w:val="22"/>
              </w:rPr>
              <w:t xml:space="preserve"> – podatki </w:t>
            </w:r>
            <w:r w:rsidRPr="00C002F0">
              <w:rPr>
                <w:sz w:val="22"/>
                <w:szCs w:val="22"/>
              </w:rPr>
              <w:t>o</w:t>
            </w:r>
            <w:r w:rsidRPr="00C002F0">
              <w:rPr>
                <w:w w:val="99"/>
                <w:sz w:val="22"/>
                <w:szCs w:val="22"/>
              </w:rPr>
              <w:t xml:space="preserve"> </w:t>
            </w:r>
            <w:r w:rsidRPr="00C002F0">
              <w:rPr>
                <w:sz w:val="22"/>
                <w:szCs w:val="22"/>
              </w:rPr>
              <w:t>referencah</w:t>
            </w:r>
            <w:r w:rsidRPr="00C002F0">
              <w:rPr>
                <w:spacing w:val="-17"/>
                <w:sz w:val="22"/>
                <w:szCs w:val="22"/>
              </w:rPr>
              <w:t xml:space="preserve"> </w:t>
            </w:r>
            <w:r w:rsidRPr="00C002F0">
              <w:rPr>
                <w:sz w:val="22"/>
                <w:szCs w:val="22"/>
              </w:rPr>
              <w:t xml:space="preserve">podjetja </w:t>
            </w:r>
          </w:p>
          <w:p w14:paraId="732231B2" w14:textId="77777777" w:rsidR="00C002F0" w:rsidRPr="00C002F0" w:rsidRDefault="00C002F0" w:rsidP="00C002F0">
            <w:pPr>
              <w:pStyle w:val="TableParagraph"/>
              <w:tabs>
                <w:tab w:val="num" w:pos="171"/>
              </w:tabs>
              <w:kinsoku w:val="0"/>
              <w:overflowPunct w:val="0"/>
              <w:spacing w:line="237" w:lineRule="auto"/>
              <w:rPr>
                <w:sz w:val="22"/>
                <w:szCs w:val="22"/>
              </w:rPr>
            </w:pPr>
          </w:p>
        </w:tc>
      </w:tr>
      <w:tr w:rsidR="00035B2B" w:rsidRPr="00C002F0" w14:paraId="75C07C05"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0FEE4258" w14:textId="77777777" w:rsidR="00732A9E" w:rsidRPr="00C002F0" w:rsidRDefault="00035B2B" w:rsidP="0050783A">
            <w:pPr>
              <w:pStyle w:val="TableParagraph"/>
              <w:kinsoku w:val="0"/>
              <w:overflowPunct w:val="0"/>
              <w:rPr>
                <w:b/>
                <w:bCs/>
                <w:sz w:val="22"/>
                <w:szCs w:val="22"/>
              </w:rPr>
            </w:pPr>
            <w:r w:rsidRPr="00C002F0">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4273F666" w14:textId="77777777" w:rsidR="00732A9E" w:rsidRPr="00C002F0" w:rsidRDefault="00035B2B" w:rsidP="00797128">
            <w:pPr>
              <w:pStyle w:val="TableParagraph"/>
              <w:numPr>
                <w:ilvl w:val="0"/>
                <w:numId w:val="18"/>
              </w:numPr>
              <w:tabs>
                <w:tab w:val="clear" w:pos="1440"/>
                <w:tab w:val="num" w:pos="171"/>
              </w:tabs>
              <w:kinsoku w:val="0"/>
              <w:overflowPunct w:val="0"/>
              <w:ind w:left="0" w:firstLine="0"/>
              <w:rPr>
                <w:sz w:val="22"/>
                <w:szCs w:val="22"/>
              </w:rPr>
            </w:pPr>
            <w:r w:rsidRPr="00C002F0">
              <w:rPr>
                <w:spacing w:val="-1"/>
                <w:sz w:val="22"/>
                <w:szCs w:val="22"/>
              </w:rPr>
              <w:t>Strokovno</w:t>
            </w:r>
            <w:r w:rsidRPr="00C002F0">
              <w:rPr>
                <w:spacing w:val="28"/>
                <w:w w:val="99"/>
                <w:sz w:val="22"/>
                <w:szCs w:val="22"/>
              </w:rPr>
              <w:t xml:space="preserve"> </w:t>
            </w:r>
            <w:r w:rsidRPr="00C002F0">
              <w:rPr>
                <w:spacing w:val="-1"/>
                <w:sz w:val="22"/>
                <w:szCs w:val="22"/>
              </w:rPr>
              <w:t>priporočilo</w:t>
            </w:r>
            <w:r w:rsidRPr="00C002F0">
              <w:rPr>
                <w:spacing w:val="-11"/>
                <w:sz w:val="22"/>
                <w:szCs w:val="22"/>
              </w:rPr>
              <w:t xml:space="preserve"> </w:t>
            </w:r>
            <w:r w:rsidRPr="00C002F0">
              <w:rPr>
                <w:sz w:val="22"/>
                <w:szCs w:val="22"/>
              </w:rPr>
              <w:t>–</w:t>
            </w:r>
            <w:r w:rsidRPr="00C002F0">
              <w:rPr>
                <w:spacing w:val="20"/>
                <w:w w:val="99"/>
                <w:sz w:val="22"/>
                <w:szCs w:val="22"/>
              </w:rPr>
              <w:t xml:space="preserve"> </w:t>
            </w:r>
            <w:r w:rsidRPr="00C002F0">
              <w:rPr>
                <w:spacing w:val="-1"/>
                <w:sz w:val="22"/>
                <w:szCs w:val="22"/>
              </w:rPr>
              <w:t>referenčna</w:t>
            </w:r>
            <w:r w:rsidRPr="00C002F0">
              <w:rPr>
                <w:spacing w:val="-15"/>
                <w:sz w:val="22"/>
                <w:szCs w:val="22"/>
              </w:rPr>
              <w:t xml:space="preserve"> </w:t>
            </w:r>
            <w:r w:rsidR="00C42347" w:rsidRPr="00C002F0">
              <w:rPr>
                <w:sz w:val="22"/>
                <w:szCs w:val="22"/>
              </w:rPr>
              <w:t>izjava</w:t>
            </w:r>
          </w:p>
        </w:tc>
      </w:tr>
      <w:tr w:rsidR="00035B2B" w:rsidRPr="00C002F0" w14:paraId="2A042AD7"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62CB44" w14:textId="77777777" w:rsidR="00B63BCD" w:rsidRPr="00C002F0" w:rsidRDefault="00C002F0" w:rsidP="00C002F0">
            <w:pPr>
              <w:pStyle w:val="Telobesedila-zamik"/>
              <w:spacing w:after="0"/>
              <w:ind w:left="0"/>
              <w:rPr>
                <w:b/>
                <w:i w:val="0"/>
                <w:sz w:val="22"/>
                <w:szCs w:val="22"/>
              </w:rPr>
            </w:pPr>
            <w:r>
              <w:rPr>
                <w:b/>
                <w:i w:val="0"/>
                <w:sz w:val="22"/>
                <w:szCs w:val="22"/>
              </w:rPr>
              <w:t>P</w:t>
            </w:r>
            <w:r w:rsidR="00BF3141" w:rsidRPr="00C002F0">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1CEEDC" w14:textId="77777777" w:rsidR="00BF3141" w:rsidRPr="00C002F0" w:rsidRDefault="00BF3141" w:rsidP="00797128">
            <w:pPr>
              <w:pStyle w:val="TableParagraph"/>
              <w:numPr>
                <w:ilvl w:val="0"/>
                <w:numId w:val="18"/>
              </w:numPr>
              <w:tabs>
                <w:tab w:val="clear" w:pos="1440"/>
                <w:tab w:val="num" w:pos="171"/>
              </w:tabs>
              <w:kinsoku w:val="0"/>
              <w:overflowPunct w:val="0"/>
              <w:spacing w:line="252" w:lineRule="exact"/>
              <w:ind w:left="0" w:firstLine="0"/>
              <w:rPr>
                <w:sz w:val="22"/>
                <w:szCs w:val="22"/>
              </w:rPr>
            </w:pPr>
            <w:r w:rsidRPr="00C002F0">
              <w:rPr>
                <w:sz w:val="22"/>
                <w:szCs w:val="22"/>
              </w:rPr>
              <w:t>Seznam kadrov</w:t>
            </w:r>
            <w:r w:rsidR="00527B5D" w:rsidRPr="00C002F0">
              <w:rPr>
                <w:sz w:val="22"/>
                <w:szCs w:val="22"/>
              </w:rPr>
              <w:t xml:space="preserve"> </w:t>
            </w:r>
          </w:p>
        </w:tc>
      </w:tr>
      <w:tr w:rsidR="00035B2B" w:rsidRPr="00C002F0" w14:paraId="50FB0C37"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CEC476E" w14:textId="77777777" w:rsidR="00B63BCD" w:rsidRPr="00C002F0" w:rsidRDefault="00C002F0" w:rsidP="00C002F0">
            <w:pPr>
              <w:pStyle w:val="Telobesedila-zamik"/>
              <w:spacing w:after="0"/>
              <w:ind w:left="0"/>
              <w:rPr>
                <w:b/>
                <w:i w:val="0"/>
                <w:sz w:val="22"/>
                <w:szCs w:val="22"/>
              </w:rPr>
            </w:pPr>
            <w:r>
              <w:rPr>
                <w:b/>
                <w:i w:val="0"/>
                <w:sz w:val="22"/>
                <w:szCs w:val="22"/>
              </w:rPr>
              <w:t>P</w:t>
            </w:r>
            <w:r w:rsidR="00035B2B" w:rsidRPr="00C002F0">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F7D3230" w14:textId="77777777" w:rsidR="00605AE7" w:rsidRPr="00C002F0" w:rsidRDefault="002A4913" w:rsidP="00C002F0">
            <w:pPr>
              <w:pStyle w:val="Glava"/>
              <w:tabs>
                <w:tab w:val="clear" w:pos="9072"/>
                <w:tab w:val="left" w:pos="708"/>
              </w:tabs>
              <w:rPr>
                <w:i w:val="0"/>
                <w:color w:val="000000"/>
                <w:sz w:val="22"/>
                <w:szCs w:val="22"/>
              </w:rPr>
            </w:pPr>
            <w:r w:rsidRPr="00C002F0">
              <w:rPr>
                <w:i w:val="0"/>
                <w:color w:val="000000"/>
                <w:sz w:val="22"/>
                <w:szCs w:val="22"/>
              </w:rPr>
              <w:t>Tabel</w:t>
            </w:r>
            <w:r w:rsidR="00662D7C" w:rsidRPr="00C002F0">
              <w:rPr>
                <w:i w:val="0"/>
                <w:color w:val="000000"/>
                <w:sz w:val="22"/>
                <w:szCs w:val="22"/>
              </w:rPr>
              <w:t>a</w:t>
            </w:r>
            <w:r w:rsidR="00527B5D" w:rsidRPr="00C002F0">
              <w:rPr>
                <w:i w:val="0"/>
                <w:color w:val="000000"/>
                <w:sz w:val="22"/>
                <w:szCs w:val="22"/>
              </w:rPr>
              <w:t xml:space="preserve"> uporabljenih univerzalnih</w:t>
            </w:r>
            <w:r w:rsidRPr="00C002F0">
              <w:rPr>
                <w:i w:val="0"/>
                <w:color w:val="000000"/>
                <w:sz w:val="22"/>
                <w:szCs w:val="22"/>
              </w:rPr>
              <w:t xml:space="preserve"> čistil in dokazila o skladnosti z Uredbo o zelenem javnem naročanju</w:t>
            </w:r>
          </w:p>
        </w:tc>
      </w:tr>
      <w:tr w:rsidR="00035B2B" w:rsidRPr="00C002F0" w14:paraId="43E07B02"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4A107D56" w14:textId="77777777" w:rsidR="00B63BCD" w:rsidRPr="00C002F0" w:rsidRDefault="00B63BCD" w:rsidP="0050783A">
            <w:pPr>
              <w:pStyle w:val="Telobesedila-zamik"/>
              <w:spacing w:after="0"/>
              <w:ind w:left="0"/>
              <w:rPr>
                <w:b/>
                <w:sz w:val="22"/>
                <w:szCs w:val="22"/>
              </w:rPr>
            </w:pPr>
          </w:p>
          <w:p w14:paraId="75A52089" w14:textId="77777777" w:rsidR="008061DB" w:rsidRPr="00B32BB6" w:rsidRDefault="00527B5D" w:rsidP="0050783A">
            <w:pPr>
              <w:pStyle w:val="Telobesedila-zamik"/>
              <w:spacing w:after="0"/>
              <w:ind w:left="0"/>
              <w:rPr>
                <w:b/>
                <w:i w:val="0"/>
                <w:sz w:val="22"/>
                <w:szCs w:val="22"/>
              </w:rPr>
            </w:pPr>
            <w:r w:rsidRPr="00B32BB6">
              <w:rPr>
                <w:b/>
                <w:i w:val="0"/>
                <w:sz w:val="22"/>
                <w:szCs w:val="22"/>
              </w:rPr>
              <w:t>PRILOGE</w:t>
            </w:r>
            <w:r w:rsidR="00035B2B" w:rsidRPr="00B32BB6">
              <w:rPr>
                <w:b/>
                <w:i w:val="0"/>
                <w:sz w:val="22"/>
                <w:szCs w:val="22"/>
              </w:rPr>
              <w:t xml:space="preserve"> </w:t>
            </w:r>
            <w:r w:rsidR="00104CD9" w:rsidRPr="00B32BB6">
              <w:rPr>
                <w:b/>
                <w:i w:val="0"/>
                <w:sz w:val="22"/>
                <w:szCs w:val="22"/>
              </w:rPr>
              <w:t>7</w:t>
            </w:r>
            <w:r w:rsidRPr="00B32BB6">
              <w:rPr>
                <w:b/>
                <w:i w:val="0"/>
                <w:sz w:val="22"/>
                <w:szCs w:val="22"/>
              </w:rPr>
              <w:t>:</w:t>
            </w:r>
          </w:p>
          <w:p w14:paraId="5ADE0EDF" w14:textId="77777777" w:rsidR="00B63BCD" w:rsidRPr="00C002F0" w:rsidRDefault="00B63BCD" w:rsidP="0050783A">
            <w:pPr>
              <w:pStyle w:val="Telobesedila-zamik"/>
              <w:spacing w:after="0"/>
              <w:ind w:left="0"/>
              <w:rPr>
                <w:b/>
                <w:i w:val="0"/>
                <w:sz w:val="22"/>
                <w:szCs w:val="22"/>
              </w:rPr>
            </w:pPr>
          </w:p>
          <w:p w14:paraId="13ED5875" w14:textId="77777777" w:rsidR="00B63BCD"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/1</w:t>
            </w:r>
          </w:p>
          <w:p w14:paraId="13673302" w14:textId="77777777" w:rsidR="00B63BCD" w:rsidRPr="00C002F0" w:rsidRDefault="00B63BCD" w:rsidP="0050783A">
            <w:pPr>
              <w:pStyle w:val="Telobesedila-zamik"/>
              <w:spacing w:after="0"/>
              <w:ind w:left="0"/>
              <w:rPr>
                <w:b/>
                <w:i w:val="0"/>
                <w:sz w:val="22"/>
                <w:szCs w:val="22"/>
              </w:rPr>
            </w:pPr>
          </w:p>
          <w:p w14:paraId="791C9789" w14:textId="77777777" w:rsidR="00732A9E"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/2</w:t>
            </w:r>
          </w:p>
          <w:p w14:paraId="58EE4B5E" w14:textId="77777777" w:rsidR="00B63BCD" w:rsidRPr="00C002F0" w:rsidRDefault="00B63BCD" w:rsidP="0050783A">
            <w:pPr>
              <w:pStyle w:val="Telobesedila-zamik"/>
              <w:spacing w:after="0"/>
              <w:ind w:left="0"/>
              <w:rPr>
                <w:b/>
                <w:i w:val="0"/>
                <w:sz w:val="22"/>
                <w:szCs w:val="22"/>
              </w:rPr>
            </w:pPr>
          </w:p>
          <w:p w14:paraId="48CE44DE" w14:textId="77777777" w:rsidR="008061DB" w:rsidRPr="00C002F0" w:rsidRDefault="00AF423B" w:rsidP="00F97D94">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8061DB" w:rsidRPr="00C002F0">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2C34CBD2" w14:textId="77777777" w:rsidR="00B63BCD" w:rsidRPr="00C002F0" w:rsidRDefault="00B63BCD" w:rsidP="0050783A">
            <w:pPr>
              <w:pStyle w:val="Telobesedila-zamik"/>
              <w:spacing w:after="0"/>
              <w:ind w:left="0"/>
              <w:rPr>
                <w:sz w:val="22"/>
                <w:szCs w:val="22"/>
              </w:rPr>
            </w:pPr>
          </w:p>
          <w:p w14:paraId="007C0299" w14:textId="77777777" w:rsidR="00B63BCD" w:rsidRPr="00B32BB6" w:rsidRDefault="00035B2B" w:rsidP="0050783A">
            <w:pPr>
              <w:pStyle w:val="Telobesedila-zamik"/>
              <w:spacing w:after="0"/>
              <w:ind w:left="0"/>
              <w:rPr>
                <w:i w:val="0"/>
                <w:sz w:val="22"/>
                <w:szCs w:val="22"/>
              </w:rPr>
            </w:pPr>
            <w:r w:rsidRPr="00B32BB6">
              <w:rPr>
                <w:i w:val="0"/>
                <w:sz w:val="22"/>
                <w:szCs w:val="22"/>
              </w:rPr>
              <w:t>Podizvajalci</w:t>
            </w:r>
            <w:r w:rsidR="00527B5D" w:rsidRPr="00B32BB6">
              <w:rPr>
                <w:i w:val="0"/>
                <w:sz w:val="22"/>
                <w:szCs w:val="22"/>
              </w:rPr>
              <w:t>:</w:t>
            </w:r>
            <w:r w:rsidRPr="00B32BB6">
              <w:rPr>
                <w:i w:val="0"/>
                <w:sz w:val="22"/>
                <w:szCs w:val="22"/>
              </w:rPr>
              <w:t xml:space="preserve"> </w:t>
            </w:r>
          </w:p>
          <w:p w14:paraId="307C49C0" w14:textId="77777777" w:rsidR="00B63BCD" w:rsidRPr="00C002F0" w:rsidRDefault="00B63BCD" w:rsidP="0050783A">
            <w:pPr>
              <w:pStyle w:val="Telobesedila-zamik"/>
              <w:spacing w:after="0"/>
              <w:ind w:left="0"/>
              <w:rPr>
                <w:sz w:val="22"/>
                <w:szCs w:val="22"/>
              </w:rPr>
            </w:pPr>
          </w:p>
          <w:p w14:paraId="2B261E00"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Udeležba podizvajalcev</w:t>
            </w:r>
            <w:r w:rsidR="00C42347" w:rsidRPr="00C002F0">
              <w:rPr>
                <w:i w:val="0"/>
                <w:sz w:val="22"/>
                <w:szCs w:val="22"/>
              </w:rPr>
              <w:t xml:space="preserve"> </w:t>
            </w:r>
          </w:p>
          <w:p w14:paraId="70599D68" w14:textId="77777777" w:rsidR="00B63BCD" w:rsidRPr="00C002F0" w:rsidRDefault="00B63BCD" w:rsidP="00C002F0">
            <w:pPr>
              <w:pStyle w:val="Telobesedila-zamik"/>
              <w:tabs>
                <w:tab w:val="num" w:pos="176"/>
              </w:tabs>
              <w:spacing w:after="0"/>
              <w:ind w:left="0"/>
              <w:rPr>
                <w:i w:val="0"/>
                <w:sz w:val="22"/>
                <w:szCs w:val="22"/>
              </w:rPr>
            </w:pPr>
          </w:p>
          <w:p w14:paraId="38F89834"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Podatki o podizvajalcu</w:t>
            </w:r>
            <w:r w:rsidR="00C42347" w:rsidRPr="00C002F0">
              <w:rPr>
                <w:i w:val="0"/>
                <w:sz w:val="22"/>
                <w:szCs w:val="22"/>
              </w:rPr>
              <w:t xml:space="preserve"> </w:t>
            </w:r>
          </w:p>
          <w:p w14:paraId="33F3D709" w14:textId="77777777" w:rsidR="00B63BCD" w:rsidRPr="00C002F0" w:rsidRDefault="00B63BCD" w:rsidP="00C002F0">
            <w:pPr>
              <w:pStyle w:val="Telobesedila-zamik"/>
              <w:tabs>
                <w:tab w:val="num" w:pos="176"/>
              </w:tabs>
              <w:spacing w:after="0"/>
              <w:ind w:left="0"/>
              <w:rPr>
                <w:i w:val="0"/>
                <w:sz w:val="22"/>
                <w:szCs w:val="22"/>
              </w:rPr>
            </w:pPr>
          </w:p>
          <w:p w14:paraId="2C8D4D70" w14:textId="77777777" w:rsidR="008061DB" w:rsidRPr="00F97D94" w:rsidRDefault="00662D7C"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Z</w:t>
            </w:r>
            <w:r w:rsidR="008061DB" w:rsidRPr="00C002F0">
              <w:rPr>
                <w:i w:val="0"/>
                <w:sz w:val="22"/>
                <w:szCs w:val="22"/>
              </w:rPr>
              <w:t>ahteva podizvajalca za neposredno plačil</w:t>
            </w:r>
            <w:r w:rsidR="00F97D94">
              <w:rPr>
                <w:i w:val="0"/>
                <w:sz w:val="22"/>
                <w:szCs w:val="22"/>
              </w:rPr>
              <w:t>o/</w:t>
            </w:r>
            <w:r w:rsidR="00F97D94" w:rsidRPr="00DB6262">
              <w:rPr>
                <w:i w:val="0"/>
                <w:sz w:val="22"/>
                <w:szCs w:val="22"/>
              </w:rPr>
              <w:t>Soglasje podizvajalca za neposredno plačilo</w:t>
            </w:r>
            <w:r w:rsidR="00C42347" w:rsidRPr="00C002F0">
              <w:rPr>
                <w:i w:val="0"/>
                <w:sz w:val="22"/>
                <w:szCs w:val="22"/>
              </w:rPr>
              <w:t xml:space="preserve"> </w:t>
            </w:r>
            <w:r w:rsidR="00F97D94">
              <w:rPr>
                <w:i w:val="0"/>
                <w:sz w:val="22"/>
                <w:szCs w:val="22"/>
              </w:rPr>
              <w:t>s soglasjem podizvajalca</w:t>
            </w:r>
          </w:p>
        </w:tc>
      </w:tr>
      <w:tr w:rsidR="00035B2B" w:rsidRPr="00C002F0" w14:paraId="0FF6C53D"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5DBD3D8" w14:textId="77777777" w:rsidR="00035B2B" w:rsidRPr="00C002F0" w:rsidRDefault="00AF423B" w:rsidP="0050783A">
            <w:pPr>
              <w:rPr>
                <w:b/>
                <w:i w:val="0"/>
                <w:sz w:val="22"/>
                <w:szCs w:val="22"/>
              </w:rPr>
            </w:pPr>
            <w:r w:rsidRPr="00C002F0">
              <w:rPr>
                <w:b/>
                <w:i w:val="0"/>
                <w:sz w:val="22"/>
                <w:szCs w:val="22"/>
              </w:rPr>
              <w:t xml:space="preserve">PRILOGA </w:t>
            </w:r>
            <w:r w:rsidR="00104CD9" w:rsidRPr="00C002F0">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5AD053" w14:textId="77777777" w:rsidR="00035B2B" w:rsidRPr="00C002F0" w:rsidRDefault="00035B2B" w:rsidP="0050783A">
            <w:pPr>
              <w:rPr>
                <w:i w:val="0"/>
                <w:sz w:val="22"/>
                <w:szCs w:val="22"/>
              </w:rPr>
            </w:pPr>
            <w:r w:rsidRPr="00C002F0">
              <w:rPr>
                <w:i w:val="0"/>
                <w:sz w:val="22"/>
                <w:szCs w:val="22"/>
              </w:rPr>
              <w:t>Skupna ponudba</w:t>
            </w:r>
          </w:p>
        </w:tc>
      </w:tr>
      <w:tr w:rsidR="000C625B" w:rsidRPr="00C002F0" w14:paraId="0315256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08F97AC6" w14:textId="77777777" w:rsidR="000C625B" w:rsidRPr="00C002F0" w:rsidRDefault="000C625B" w:rsidP="0050783A">
            <w:pPr>
              <w:rPr>
                <w:b/>
                <w:i w:val="0"/>
                <w:sz w:val="22"/>
                <w:szCs w:val="22"/>
              </w:rPr>
            </w:pPr>
            <w:r w:rsidRPr="00C002F0">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65E7A796" w14:textId="77777777" w:rsidR="000C625B" w:rsidRPr="00C002F0" w:rsidRDefault="000C625B" w:rsidP="0050783A">
            <w:pPr>
              <w:rPr>
                <w:i w:val="0"/>
                <w:sz w:val="22"/>
                <w:szCs w:val="22"/>
              </w:rPr>
            </w:pPr>
            <w:r w:rsidRPr="00C002F0">
              <w:rPr>
                <w:i w:val="0"/>
                <w:sz w:val="22"/>
                <w:szCs w:val="22"/>
              </w:rPr>
              <w:t>Izjava fizične osebe oziroma odgovorne osebe poslovnega subjekta o nepovezanosti s funkcionarjem ali njegovim družinskim članom</w:t>
            </w:r>
          </w:p>
        </w:tc>
      </w:tr>
    </w:tbl>
    <w:p w14:paraId="5D486FDA" w14:textId="77777777" w:rsidR="00035B2B" w:rsidRDefault="00035B2B" w:rsidP="0050783A">
      <w:pPr>
        <w:rPr>
          <w:i w:val="0"/>
          <w:sz w:val="22"/>
          <w:szCs w:val="22"/>
        </w:rPr>
      </w:pPr>
    </w:p>
    <w:p w14:paraId="3EF7E812" w14:textId="77777777" w:rsidR="00C002F0" w:rsidRDefault="00C002F0" w:rsidP="0050783A">
      <w:pPr>
        <w:rPr>
          <w:i w:val="0"/>
          <w:sz w:val="22"/>
          <w:szCs w:val="22"/>
        </w:rPr>
      </w:pPr>
    </w:p>
    <w:p w14:paraId="478EDE45" w14:textId="77777777" w:rsidR="000353C4" w:rsidRDefault="000353C4">
      <w:pPr>
        <w:rPr>
          <w:i w:val="0"/>
          <w:sz w:val="22"/>
          <w:szCs w:val="22"/>
        </w:rPr>
      </w:pPr>
      <w:r>
        <w:rPr>
          <w:i w:val="0"/>
          <w:sz w:val="22"/>
          <w:szCs w:val="22"/>
        </w:rPr>
        <w:br w:type="page"/>
      </w:r>
    </w:p>
    <w:p w14:paraId="4EF1CDD7"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1</w:t>
      </w:r>
    </w:p>
    <w:p w14:paraId="2D72839A" w14:textId="77777777" w:rsidR="00035B2B" w:rsidRDefault="00035B2B" w:rsidP="0050783A">
      <w:pPr>
        <w:pStyle w:val="Glava"/>
        <w:tabs>
          <w:tab w:val="clear" w:pos="9072"/>
          <w:tab w:val="left" w:pos="708"/>
        </w:tabs>
        <w:jc w:val="both"/>
        <w:rPr>
          <w:i w:val="0"/>
          <w:sz w:val="22"/>
          <w:szCs w:val="22"/>
        </w:rPr>
      </w:pPr>
    </w:p>
    <w:p w14:paraId="1D2F8443" w14:textId="77777777" w:rsidR="00035B2B" w:rsidRDefault="00035B2B" w:rsidP="0050783A">
      <w:pPr>
        <w:pStyle w:val="Glava"/>
        <w:tabs>
          <w:tab w:val="clear" w:pos="9072"/>
          <w:tab w:val="left" w:pos="708"/>
        </w:tabs>
        <w:jc w:val="both"/>
        <w:rPr>
          <w:i w:val="0"/>
          <w:sz w:val="22"/>
          <w:szCs w:val="22"/>
        </w:rPr>
      </w:pPr>
    </w:p>
    <w:p w14:paraId="42F1C599"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50364E74" w14:textId="77777777" w:rsidR="00035B2B" w:rsidRDefault="00035B2B" w:rsidP="0050783A">
      <w:pPr>
        <w:pStyle w:val="Glava"/>
        <w:tabs>
          <w:tab w:val="clear" w:pos="9072"/>
          <w:tab w:val="left" w:pos="708"/>
        </w:tabs>
        <w:jc w:val="both"/>
        <w:rPr>
          <w:i w:val="0"/>
          <w:sz w:val="22"/>
          <w:szCs w:val="22"/>
        </w:rPr>
      </w:pPr>
    </w:p>
    <w:p w14:paraId="4E6CAA1B"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6C360ECA" w14:textId="77777777" w:rsidTr="00C002F0">
        <w:tc>
          <w:tcPr>
            <w:tcW w:w="1481" w:type="dxa"/>
            <w:hideMark/>
          </w:tcPr>
          <w:p w14:paraId="39C6B237"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16AFAABF" w14:textId="77777777" w:rsidR="00035B2B" w:rsidRDefault="00035B2B" w:rsidP="0050783A">
            <w:pPr>
              <w:pStyle w:val="Glava"/>
              <w:tabs>
                <w:tab w:val="clear" w:pos="9072"/>
                <w:tab w:val="left" w:pos="708"/>
              </w:tabs>
              <w:jc w:val="both"/>
              <w:rPr>
                <w:i w:val="0"/>
                <w:sz w:val="22"/>
                <w:szCs w:val="22"/>
              </w:rPr>
            </w:pPr>
          </w:p>
        </w:tc>
      </w:tr>
      <w:tr w:rsidR="00035B2B" w14:paraId="374D9653" w14:textId="77777777" w:rsidTr="00C002F0">
        <w:tc>
          <w:tcPr>
            <w:tcW w:w="8888" w:type="dxa"/>
            <w:gridSpan w:val="5"/>
            <w:tcBorders>
              <w:top w:val="nil"/>
              <w:left w:val="nil"/>
              <w:bottom w:val="single" w:sz="4" w:space="0" w:color="auto"/>
              <w:right w:val="nil"/>
            </w:tcBorders>
          </w:tcPr>
          <w:p w14:paraId="70E25E6E" w14:textId="77777777" w:rsidR="00035B2B" w:rsidRDefault="00035B2B" w:rsidP="0050783A">
            <w:pPr>
              <w:pStyle w:val="Glava"/>
              <w:tabs>
                <w:tab w:val="clear" w:pos="9072"/>
                <w:tab w:val="left" w:pos="708"/>
              </w:tabs>
              <w:jc w:val="both"/>
              <w:rPr>
                <w:i w:val="0"/>
                <w:sz w:val="22"/>
                <w:szCs w:val="22"/>
              </w:rPr>
            </w:pPr>
          </w:p>
        </w:tc>
      </w:tr>
      <w:tr w:rsidR="00035B2B" w14:paraId="526566FF" w14:textId="77777777" w:rsidTr="00C002F0">
        <w:tc>
          <w:tcPr>
            <w:tcW w:w="8888" w:type="dxa"/>
            <w:gridSpan w:val="5"/>
            <w:tcBorders>
              <w:top w:val="single" w:sz="4" w:space="0" w:color="auto"/>
              <w:left w:val="nil"/>
              <w:bottom w:val="single" w:sz="4" w:space="0" w:color="auto"/>
              <w:right w:val="nil"/>
            </w:tcBorders>
          </w:tcPr>
          <w:p w14:paraId="368CCB70" w14:textId="77777777" w:rsidR="00035B2B" w:rsidRDefault="00035B2B" w:rsidP="0050783A">
            <w:pPr>
              <w:pStyle w:val="Glava"/>
              <w:tabs>
                <w:tab w:val="clear" w:pos="9072"/>
                <w:tab w:val="left" w:pos="708"/>
              </w:tabs>
              <w:jc w:val="both"/>
              <w:rPr>
                <w:i w:val="0"/>
                <w:sz w:val="22"/>
                <w:szCs w:val="22"/>
              </w:rPr>
            </w:pPr>
          </w:p>
        </w:tc>
      </w:tr>
      <w:tr w:rsidR="00035B2B" w14:paraId="393BFCE4" w14:textId="77777777" w:rsidTr="00C002F0">
        <w:tc>
          <w:tcPr>
            <w:tcW w:w="8888" w:type="dxa"/>
            <w:gridSpan w:val="5"/>
            <w:tcBorders>
              <w:top w:val="single" w:sz="4" w:space="0" w:color="auto"/>
              <w:left w:val="nil"/>
              <w:bottom w:val="nil"/>
              <w:right w:val="nil"/>
            </w:tcBorders>
          </w:tcPr>
          <w:p w14:paraId="172D2047" w14:textId="77777777" w:rsidR="00035B2B" w:rsidRDefault="00035B2B" w:rsidP="0050783A">
            <w:pPr>
              <w:pStyle w:val="Glava"/>
              <w:tabs>
                <w:tab w:val="clear" w:pos="9072"/>
                <w:tab w:val="left" w:pos="708"/>
              </w:tabs>
              <w:jc w:val="both"/>
              <w:rPr>
                <w:i w:val="0"/>
                <w:sz w:val="22"/>
                <w:szCs w:val="22"/>
              </w:rPr>
            </w:pPr>
          </w:p>
        </w:tc>
      </w:tr>
      <w:tr w:rsidR="00035B2B" w14:paraId="2F93A8DA" w14:textId="77777777" w:rsidTr="00C002F0">
        <w:tc>
          <w:tcPr>
            <w:tcW w:w="8888" w:type="dxa"/>
            <w:gridSpan w:val="5"/>
            <w:hideMark/>
          </w:tcPr>
          <w:p w14:paraId="4D617A0A" w14:textId="77777777" w:rsidR="00035B2B" w:rsidRDefault="00035B2B" w:rsidP="0050783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0035688F" w:rsidRPr="00F42A56">
              <w:rPr>
                <w:b/>
                <w:i w:val="0"/>
                <w:sz w:val="22"/>
                <w:szCs w:val="22"/>
              </w:rPr>
              <w:t xml:space="preserve">Izvajanje storitev okolju prijaznega čiščenja v </w:t>
            </w:r>
            <w:r w:rsidR="00CA24BA">
              <w:rPr>
                <w:b/>
                <w:i w:val="0"/>
                <w:sz w:val="22"/>
                <w:szCs w:val="22"/>
              </w:rPr>
              <w:t>javnem zavodu Muzej in galerije</w:t>
            </w:r>
            <w:r w:rsidR="0035688F" w:rsidRPr="00F42A56">
              <w:rPr>
                <w:b/>
                <w:i w:val="0"/>
                <w:sz w:val="22"/>
                <w:szCs w:val="22"/>
              </w:rPr>
              <w:t xml:space="preserve"> mesta Ljubljane za obdobje treh let</w:t>
            </w:r>
            <w:r w:rsidR="00E73522" w:rsidRPr="00E73522">
              <w:rPr>
                <w:b/>
                <w:i w:val="0"/>
                <w:sz w:val="22"/>
                <w:szCs w:val="22"/>
              </w:rPr>
              <w:t>«</w:t>
            </w:r>
          </w:p>
        </w:tc>
      </w:tr>
      <w:tr w:rsidR="00035B2B" w14:paraId="6F0509B4" w14:textId="77777777" w:rsidTr="00C002F0">
        <w:tc>
          <w:tcPr>
            <w:tcW w:w="8888" w:type="dxa"/>
            <w:gridSpan w:val="5"/>
          </w:tcPr>
          <w:p w14:paraId="4EC17728" w14:textId="77777777" w:rsidR="00035B2B" w:rsidRDefault="00035B2B" w:rsidP="0050783A">
            <w:pPr>
              <w:pStyle w:val="Glava"/>
              <w:tabs>
                <w:tab w:val="clear" w:pos="9072"/>
                <w:tab w:val="left" w:pos="708"/>
              </w:tabs>
              <w:jc w:val="both"/>
              <w:rPr>
                <w:i w:val="0"/>
                <w:sz w:val="22"/>
                <w:szCs w:val="22"/>
              </w:rPr>
            </w:pPr>
          </w:p>
        </w:tc>
      </w:tr>
      <w:tr w:rsidR="00E73522" w14:paraId="7D8389A4" w14:textId="77777777" w:rsidTr="00C002F0">
        <w:tc>
          <w:tcPr>
            <w:tcW w:w="8888" w:type="dxa"/>
            <w:gridSpan w:val="5"/>
            <w:hideMark/>
          </w:tcPr>
          <w:p w14:paraId="2F5225DE"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68DE3B8B" w14:textId="77777777" w:rsidTr="00C002F0">
        <w:tc>
          <w:tcPr>
            <w:tcW w:w="8888" w:type="dxa"/>
            <w:gridSpan w:val="5"/>
            <w:tcBorders>
              <w:top w:val="nil"/>
              <w:left w:val="nil"/>
              <w:bottom w:val="single" w:sz="4" w:space="0" w:color="auto"/>
              <w:right w:val="nil"/>
            </w:tcBorders>
          </w:tcPr>
          <w:p w14:paraId="3A444A2C" w14:textId="77777777" w:rsidR="00035B2B" w:rsidRDefault="00035B2B" w:rsidP="0050783A">
            <w:pPr>
              <w:pStyle w:val="Glava"/>
              <w:tabs>
                <w:tab w:val="clear" w:pos="9072"/>
                <w:tab w:val="left" w:pos="708"/>
              </w:tabs>
              <w:jc w:val="both"/>
              <w:rPr>
                <w:i w:val="0"/>
                <w:sz w:val="22"/>
                <w:szCs w:val="22"/>
              </w:rPr>
            </w:pPr>
          </w:p>
        </w:tc>
      </w:tr>
      <w:tr w:rsidR="00035B2B" w14:paraId="68961FF7" w14:textId="77777777" w:rsidTr="00C002F0">
        <w:tc>
          <w:tcPr>
            <w:tcW w:w="8888" w:type="dxa"/>
            <w:gridSpan w:val="5"/>
            <w:tcBorders>
              <w:top w:val="single" w:sz="4" w:space="0" w:color="auto"/>
              <w:left w:val="nil"/>
              <w:bottom w:val="nil"/>
              <w:right w:val="nil"/>
            </w:tcBorders>
          </w:tcPr>
          <w:p w14:paraId="309F413A" w14:textId="77777777" w:rsidR="00035B2B" w:rsidRDefault="00035B2B" w:rsidP="0050783A">
            <w:pPr>
              <w:pStyle w:val="Glava"/>
              <w:tabs>
                <w:tab w:val="clear" w:pos="9072"/>
                <w:tab w:val="left" w:pos="708"/>
              </w:tabs>
              <w:jc w:val="both"/>
              <w:rPr>
                <w:i w:val="0"/>
                <w:sz w:val="22"/>
                <w:szCs w:val="22"/>
              </w:rPr>
            </w:pPr>
          </w:p>
        </w:tc>
      </w:tr>
      <w:tr w:rsidR="00035B2B" w14:paraId="79E00F67" w14:textId="77777777" w:rsidTr="00C002F0">
        <w:tc>
          <w:tcPr>
            <w:tcW w:w="8888" w:type="dxa"/>
            <w:gridSpan w:val="5"/>
            <w:hideMark/>
          </w:tcPr>
          <w:p w14:paraId="62553506" w14:textId="77777777" w:rsidR="00035B2B"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780075F4" w14:textId="77777777" w:rsidTr="00C002F0">
        <w:trPr>
          <w:trHeight w:val="397"/>
        </w:trPr>
        <w:tc>
          <w:tcPr>
            <w:tcW w:w="8888" w:type="dxa"/>
            <w:gridSpan w:val="5"/>
            <w:tcBorders>
              <w:top w:val="nil"/>
              <w:left w:val="nil"/>
              <w:bottom w:val="single" w:sz="4" w:space="0" w:color="auto"/>
              <w:right w:val="nil"/>
            </w:tcBorders>
            <w:vAlign w:val="bottom"/>
          </w:tcPr>
          <w:p w14:paraId="23BBD5A9"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30EC818F"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44BA0F5F"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507ED1E9"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7C3320D0"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539F08AB" w14:textId="77777777" w:rsidTr="00C002F0">
        <w:tc>
          <w:tcPr>
            <w:tcW w:w="8888" w:type="dxa"/>
            <w:gridSpan w:val="5"/>
            <w:tcBorders>
              <w:top w:val="single" w:sz="4" w:space="0" w:color="auto"/>
              <w:left w:val="nil"/>
              <w:bottom w:val="nil"/>
              <w:right w:val="nil"/>
            </w:tcBorders>
          </w:tcPr>
          <w:p w14:paraId="2C47A559" w14:textId="77777777" w:rsidR="00035B2B" w:rsidRDefault="00035B2B" w:rsidP="0050783A">
            <w:pPr>
              <w:pStyle w:val="Glava"/>
              <w:tabs>
                <w:tab w:val="clear" w:pos="9072"/>
                <w:tab w:val="left" w:pos="708"/>
              </w:tabs>
              <w:jc w:val="both"/>
              <w:rPr>
                <w:i w:val="0"/>
                <w:sz w:val="22"/>
                <w:szCs w:val="22"/>
              </w:rPr>
            </w:pPr>
          </w:p>
        </w:tc>
      </w:tr>
      <w:tr w:rsidR="00035B2B" w14:paraId="7AFCCF27" w14:textId="77777777" w:rsidTr="00C002F0">
        <w:tc>
          <w:tcPr>
            <w:tcW w:w="3301" w:type="dxa"/>
            <w:gridSpan w:val="2"/>
            <w:hideMark/>
          </w:tcPr>
          <w:p w14:paraId="171C70F3"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3925D22D" w14:textId="77777777" w:rsidR="00035B2B" w:rsidRDefault="00035B2B" w:rsidP="0050783A">
            <w:pPr>
              <w:pStyle w:val="Glava"/>
              <w:tabs>
                <w:tab w:val="clear" w:pos="9072"/>
                <w:tab w:val="left" w:pos="708"/>
              </w:tabs>
              <w:jc w:val="both"/>
              <w:rPr>
                <w:i w:val="0"/>
                <w:sz w:val="22"/>
                <w:szCs w:val="22"/>
              </w:rPr>
            </w:pPr>
          </w:p>
        </w:tc>
      </w:tr>
      <w:tr w:rsidR="00035B2B" w14:paraId="61528455" w14:textId="77777777" w:rsidTr="00C002F0">
        <w:tc>
          <w:tcPr>
            <w:tcW w:w="8888" w:type="dxa"/>
            <w:gridSpan w:val="5"/>
          </w:tcPr>
          <w:p w14:paraId="4FA3FDF5" w14:textId="77777777"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4AA577B3" w14:textId="77777777" w:rsidTr="00C002F0">
        <w:tc>
          <w:tcPr>
            <w:tcW w:w="4848" w:type="dxa"/>
            <w:gridSpan w:val="4"/>
            <w:hideMark/>
          </w:tcPr>
          <w:p w14:paraId="35AB9309" w14:textId="77777777" w:rsidR="00170D42" w:rsidRDefault="00170D42" w:rsidP="0050783A">
            <w:pPr>
              <w:pStyle w:val="Glava"/>
              <w:tabs>
                <w:tab w:val="clear" w:pos="9072"/>
                <w:tab w:val="left" w:pos="708"/>
              </w:tabs>
              <w:jc w:val="both"/>
              <w:rPr>
                <w:i w:val="0"/>
                <w:sz w:val="22"/>
                <w:szCs w:val="22"/>
              </w:rPr>
            </w:pPr>
          </w:p>
          <w:p w14:paraId="1234982A"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06BE3936" w14:textId="77777777" w:rsidR="00035B2B" w:rsidRDefault="00035B2B" w:rsidP="0050783A">
            <w:pPr>
              <w:pStyle w:val="Glava"/>
              <w:tabs>
                <w:tab w:val="clear" w:pos="9072"/>
                <w:tab w:val="left" w:pos="708"/>
              </w:tabs>
              <w:jc w:val="both"/>
              <w:rPr>
                <w:i w:val="0"/>
                <w:sz w:val="22"/>
                <w:szCs w:val="22"/>
              </w:rPr>
            </w:pPr>
          </w:p>
        </w:tc>
      </w:tr>
      <w:tr w:rsidR="00035B2B" w14:paraId="6C7183F6" w14:textId="77777777" w:rsidTr="00C002F0">
        <w:tc>
          <w:tcPr>
            <w:tcW w:w="8888" w:type="dxa"/>
            <w:gridSpan w:val="5"/>
          </w:tcPr>
          <w:p w14:paraId="48EDF8E0" w14:textId="77777777" w:rsidR="00035B2B" w:rsidRDefault="00035B2B" w:rsidP="0050783A">
            <w:pPr>
              <w:pStyle w:val="Glava"/>
              <w:tabs>
                <w:tab w:val="clear" w:pos="9072"/>
                <w:tab w:val="left" w:pos="708"/>
              </w:tabs>
              <w:jc w:val="both"/>
              <w:rPr>
                <w:i w:val="0"/>
                <w:sz w:val="22"/>
                <w:szCs w:val="22"/>
              </w:rPr>
            </w:pPr>
          </w:p>
        </w:tc>
      </w:tr>
      <w:tr w:rsidR="00035B2B" w14:paraId="4173F94A" w14:textId="77777777" w:rsidTr="00C002F0">
        <w:tc>
          <w:tcPr>
            <w:tcW w:w="4848" w:type="dxa"/>
            <w:gridSpan w:val="4"/>
          </w:tcPr>
          <w:p w14:paraId="59E0655C" w14:textId="77777777" w:rsidR="00035B2B" w:rsidRDefault="00035B2B" w:rsidP="00C002F0">
            <w:pPr>
              <w:pStyle w:val="Glava"/>
              <w:tabs>
                <w:tab w:val="clear" w:pos="9072"/>
                <w:tab w:val="left" w:pos="179"/>
              </w:tabs>
              <w:jc w:val="both"/>
              <w:rPr>
                <w:i w:val="0"/>
                <w:sz w:val="22"/>
                <w:szCs w:val="22"/>
              </w:rPr>
            </w:pPr>
          </w:p>
          <w:p w14:paraId="109D50F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7E37E5B3" w14:textId="77777777" w:rsidR="00035B2B" w:rsidRDefault="00035B2B" w:rsidP="0050783A">
            <w:pPr>
              <w:pStyle w:val="Glava"/>
              <w:tabs>
                <w:tab w:val="clear" w:pos="9072"/>
                <w:tab w:val="left" w:pos="708"/>
              </w:tabs>
              <w:jc w:val="both"/>
              <w:rPr>
                <w:i w:val="0"/>
                <w:sz w:val="22"/>
                <w:szCs w:val="22"/>
              </w:rPr>
            </w:pPr>
          </w:p>
        </w:tc>
      </w:tr>
      <w:tr w:rsidR="00E73522" w14:paraId="0E21150B" w14:textId="77777777" w:rsidTr="00C002F0">
        <w:tc>
          <w:tcPr>
            <w:tcW w:w="8888" w:type="dxa"/>
            <w:gridSpan w:val="5"/>
          </w:tcPr>
          <w:p w14:paraId="192F7011" w14:textId="77777777" w:rsidR="00170D42" w:rsidRDefault="00170D42" w:rsidP="00C002F0">
            <w:pPr>
              <w:pStyle w:val="Glava"/>
              <w:tabs>
                <w:tab w:val="clear" w:pos="9072"/>
                <w:tab w:val="left" w:pos="179"/>
              </w:tabs>
              <w:jc w:val="both"/>
              <w:rPr>
                <w:i w:val="0"/>
                <w:sz w:val="22"/>
                <w:szCs w:val="22"/>
              </w:rPr>
            </w:pPr>
          </w:p>
          <w:p w14:paraId="4BEAEA08"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4047E2A8" w14:textId="77777777" w:rsidTr="00C002F0">
        <w:trPr>
          <w:trHeight w:val="397"/>
        </w:trPr>
        <w:tc>
          <w:tcPr>
            <w:tcW w:w="8888" w:type="dxa"/>
            <w:gridSpan w:val="5"/>
            <w:tcBorders>
              <w:bottom w:val="single" w:sz="4" w:space="0" w:color="auto"/>
            </w:tcBorders>
          </w:tcPr>
          <w:p w14:paraId="2630FC32" w14:textId="77777777" w:rsidR="00E73522" w:rsidRDefault="00E73522" w:rsidP="00C002F0">
            <w:pPr>
              <w:pStyle w:val="Glava"/>
              <w:tabs>
                <w:tab w:val="clear" w:pos="9072"/>
                <w:tab w:val="left" w:pos="179"/>
              </w:tabs>
              <w:jc w:val="both"/>
              <w:rPr>
                <w:i w:val="0"/>
                <w:sz w:val="22"/>
                <w:szCs w:val="22"/>
              </w:rPr>
            </w:pPr>
          </w:p>
        </w:tc>
      </w:tr>
      <w:tr w:rsidR="00E73522" w14:paraId="4266DCA1" w14:textId="77777777" w:rsidTr="00C002F0">
        <w:trPr>
          <w:trHeight w:val="397"/>
        </w:trPr>
        <w:tc>
          <w:tcPr>
            <w:tcW w:w="8888" w:type="dxa"/>
            <w:gridSpan w:val="5"/>
            <w:tcBorders>
              <w:bottom w:val="single" w:sz="4" w:space="0" w:color="auto"/>
            </w:tcBorders>
          </w:tcPr>
          <w:p w14:paraId="20CF0E5D" w14:textId="77777777" w:rsidR="00E73522" w:rsidRDefault="00E73522" w:rsidP="00C002F0">
            <w:pPr>
              <w:pStyle w:val="Glava"/>
              <w:tabs>
                <w:tab w:val="clear" w:pos="9072"/>
                <w:tab w:val="left" w:pos="179"/>
              </w:tabs>
              <w:jc w:val="both"/>
              <w:rPr>
                <w:i w:val="0"/>
                <w:sz w:val="22"/>
                <w:szCs w:val="22"/>
              </w:rPr>
            </w:pPr>
          </w:p>
        </w:tc>
      </w:tr>
      <w:tr w:rsidR="00035B2B" w14:paraId="2912B5E0" w14:textId="77777777" w:rsidTr="00C002F0">
        <w:tc>
          <w:tcPr>
            <w:tcW w:w="8888" w:type="dxa"/>
            <w:gridSpan w:val="5"/>
            <w:tcBorders>
              <w:top w:val="single" w:sz="4" w:space="0" w:color="auto"/>
            </w:tcBorders>
          </w:tcPr>
          <w:p w14:paraId="7F2AD3F7" w14:textId="77777777" w:rsidR="00035B2B" w:rsidRDefault="00035B2B" w:rsidP="00C002F0">
            <w:pPr>
              <w:pStyle w:val="Glava"/>
              <w:tabs>
                <w:tab w:val="clear" w:pos="9072"/>
                <w:tab w:val="left" w:pos="179"/>
              </w:tabs>
              <w:jc w:val="center"/>
              <w:rPr>
                <w:i w:val="0"/>
                <w:sz w:val="22"/>
                <w:szCs w:val="22"/>
              </w:rPr>
            </w:pPr>
          </w:p>
        </w:tc>
      </w:tr>
      <w:tr w:rsidR="00035B2B" w14:paraId="1FDE71C4" w14:textId="77777777" w:rsidTr="00C002F0">
        <w:tc>
          <w:tcPr>
            <w:tcW w:w="3446" w:type="dxa"/>
            <w:gridSpan w:val="3"/>
            <w:hideMark/>
          </w:tcPr>
          <w:p w14:paraId="4DD811B0"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752B796E" w14:textId="77777777" w:rsidR="00035B2B" w:rsidRDefault="00035B2B" w:rsidP="00C002F0">
            <w:pPr>
              <w:pStyle w:val="Glava"/>
              <w:tabs>
                <w:tab w:val="clear" w:pos="9072"/>
                <w:tab w:val="left" w:pos="179"/>
              </w:tabs>
              <w:jc w:val="both"/>
              <w:rPr>
                <w:i w:val="0"/>
                <w:sz w:val="22"/>
                <w:szCs w:val="22"/>
              </w:rPr>
            </w:pPr>
          </w:p>
        </w:tc>
      </w:tr>
    </w:tbl>
    <w:p w14:paraId="33BF28F9" w14:textId="77777777" w:rsidR="00035B2B" w:rsidRDefault="00035B2B" w:rsidP="0050783A">
      <w:pPr>
        <w:pStyle w:val="Glava"/>
        <w:tabs>
          <w:tab w:val="clear" w:pos="9072"/>
          <w:tab w:val="left" w:pos="708"/>
        </w:tabs>
        <w:jc w:val="both"/>
        <w:rPr>
          <w:i w:val="0"/>
          <w:sz w:val="22"/>
          <w:szCs w:val="22"/>
        </w:rPr>
      </w:pPr>
    </w:p>
    <w:p w14:paraId="479397D9" w14:textId="77777777" w:rsidR="00035B2B" w:rsidRDefault="00035B2B" w:rsidP="0050783A">
      <w:pPr>
        <w:pStyle w:val="Glava"/>
        <w:tabs>
          <w:tab w:val="clear" w:pos="9072"/>
          <w:tab w:val="left" w:pos="708"/>
        </w:tabs>
        <w:jc w:val="both"/>
        <w:rPr>
          <w:i w:val="0"/>
          <w:sz w:val="22"/>
          <w:szCs w:val="22"/>
        </w:rPr>
      </w:pPr>
    </w:p>
    <w:p w14:paraId="04352CF0" w14:textId="77777777" w:rsidR="0004426B" w:rsidRDefault="0004426B" w:rsidP="0050783A">
      <w:pPr>
        <w:pStyle w:val="Glava"/>
        <w:tabs>
          <w:tab w:val="clear" w:pos="9072"/>
          <w:tab w:val="left" w:pos="708"/>
        </w:tabs>
        <w:jc w:val="both"/>
        <w:rPr>
          <w:i w:val="0"/>
          <w:sz w:val="22"/>
          <w:szCs w:val="22"/>
        </w:rPr>
      </w:pPr>
    </w:p>
    <w:p w14:paraId="0709A325" w14:textId="77777777" w:rsidR="0004426B" w:rsidRDefault="0004426B" w:rsidP="0050783A">
      <w:pPr>
        <w:pStyle w:val="Glava"/>
        <w:tabs>
          <w:tab w:val="clear" w:pos="9072"/>
          <w:tab w:val="left" w:pos="708"/>
        </w:tabs>
        <w:jc w:val="both"/>
        <w:rPr>
          <w:i w:val="0"/>
          <w:sz w:val="22"/>
          <w:szCs w:val="22"/>
        </w:rPr>
      </w:pPr>
    </w:p>
    <w:p w14:paraId="17C47F83" w14:textId="77777777" w:rsidR="00C002F0" w:rsidRDefault="00C002F0">
      <w:pPr>
        <w:rPr>
          <w:i w:val="0"/>
          <w:sz w:val="22"/>
          <w:szCs w:val="22"/>
        </w:rPr>
      </w:pPr>
      <w:r>
        <w:rPr>
          <w:i w:val="0"/>
          <w:sz w:val="22"/>
          <w:szCs w:val="22"/>
        </w:rPr>
        <w:br w:type="page"/>
      </w:r>
    </w:p>
    <w:p w14:paraId="685C797D"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3EAD9364" w14:textId="77777777" w:rsidR="00035B2B" w:rsidRPr="00C002F0" w:rsidRDefault="00035B2B" w:rsidP="0050783A">
      <w:pPr>
        <w:tabs>
          <w:tab w:val="left" w:pos="708"/>
          <w:tab w:val="center" w:pos="4320"/>
          <w:tab w:val="left" w:pos="7730"/>
          <w:tab w:val="right" w:pos="8640"/>
        </w:tabs>
        <w:rPr>
          <w:b/>
          <w:i w:val="0"/>
          <w:sz w:val="22"/>
          <w:szCs w:val="22"/>
          <w:lang w:eastAsia="en-US"/>
        </w:rPr>
      </w:pPr>
    </w:p>
    <w:p w14:paraId="23FC3B25" w14:textId="77777777" w:rsidR="00962834" w:rsidRPr="00C002F0" w:rsidRDefault="00962834" w:rsidP="00C002F0">
      <w:pPr>
        <w:tabs>
          <w:tab w:val="left" w:pos="708"/>
          <w:tab w:val="center" w:pos="4536"/>
        </w:tabs>
        <w:rPr>
          <w:b/>
          <w:i w:val="0"/>
          <w:sz w:val="22"/>
          <w:szCs w:val="22"/>
        </w:rPr>
      </w:pPr>
    </w:p>
    <w:p w14:paraId="1E75CFC9"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28B12797" w14:textId="77777777" w:rsidR="00035B2B" w:rsidRDefault="00035B2B" w:rsidP="00675323">
      <w:pPr>
        <w:tabs>
          <w:tab w:val="left" w:pos="708"/>
          <w:tab w:val="center" w:pos="4536"/>
        </w:tabs>
        <w:rPr>
          <w:b/>
          <w:i w:val="0"/>
          <w:sz w:val="22"/>
          <w:szCs w:val="22"/>
        </w:rPr>
      </w:pPr>
    </w:p>
    <w:p w14:paraId="2F488FF7" w14:textId="77777777" w:rsidR="00035B2B" w:rsidRDefault="00035B2B" w:rsidP="00675323">
      <w:pPr>
        <w:pStyle w:val="Glava"/>
        <w:tabs>
          <w:tab w:val="clear" w:pos="9072"/>
          <w:tab w:val="left" w:pos="708"/>
        </w:tabs>
        <w:rPr>
          <w:b/>
          <w:i w:val="0"/>
          <w:sz w:val="22"/>
          <w:szCs w:val="22"/>
        </w:rPr>
      </w:pPr>
    </w:p>
    <w:p w14:paraId="0DC7D4D8" w14:textId="77777777" w:rsidR="00035B2B" w:rsidRDefault="00035B2B" w:rsidP="00675323">
      <w:pPr>
        <w:pStyle w:val="Glava"/>
        <w:tabs>
          <w:tab w:val="clear" w:pos="9072"/>
          <w:tab w:val="left" w:pos="708"/>
        </w:tabs>
        <w:rPr>
          <w:b/>
          <w:i w:val="0"/>
          <w:sz w:val="22"/>
          <w:szCs w:val="22"/>
        </w:rPr>
      </w:pPr>
    </w:p>
    <w:p w14:paraId="463D1B57" w14:textId="77777777" w:rsidR="00962834" w:rsidRDefault="00962834" w:rsidP="00675323">
      <w:pPr>
        <w:pStyle w:val="Glava"/>
        <w:tabs>
          <w:tab w:val="clear" w:pos="9072"/>
          <w:tab w:val="left" w:pos="708"/>
        </w:tabs>
        <w:rPr>
          <w:b/>
          <w:i w:val="0"/>
          <w:sz w:val="22"/>
          <w:szCs w:val="22"/>
        </w:rPr>
      </w:pPr>
    </w:p>
    <w:p w14:paraId="314EAD47" w14:textId="77777777" w:rsidR="00962834" w:rsidRDefault="00962834" w:rsidP="00675323">
      <w:pPr>
        <w:pStyle w:val="Glava"/>
        <w:tabs>
          <w:tab w:val="clear" w:pos="9072"/>
          <w:tab w:val="left" w:pos="708"/>
        </w:tabs>
        <w:rPr>
          <w:b/>
          <w:i w:val="0"/>
          <w:sz w:val="22"/>
          <w:szCs w:val="22"/>
        </w:rPr>
      </w:pPr>
    </w:p>
    <w:p w14:paraId="325A3A03" w14:textId="77777777" w:rsidR="00962834" w:rsidRDefault="00962834" w:rsidP="00675323">
      <w:pPr>
        <w:pStyle w:val="Glava"/>
        <w:tabs>
          <w:tab w:val="clear" w:pos="9072"/>
          <w:tab w:val="left" w:pos="708"/>
        </w:tabs>
        <w:rPr>
          <w:b/>
          <w:i w:val="0"/>
          <w:sz w:val="22"/>
          <w:szCs w:val="22"/>
        </w:rPr>
      </w:pPr>
    </w:p>
    <w:p w14:paraId="4A7047ED"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 xml:space="preserve">Ponudnik priloži izpolnjen ESPD obrazec. </w:t>
      </w:r>
    </w:p>
    <w:p w14:paraId="508429D6" w14:textId="77777777" w:rsidR="00962834" w:rsidRPr="00962834" w:rsidRDefault="00962834" w:rsidP="0050783A">
      <w:pPr>
        <w:pStyle w:val="Glava"/>
        <w:tabs>
          <w:tab w:val="clear" w:pos="9072"/>
          <w:tab w:val="left" w:pos="708"/>
        </w:tabs>
        <w:jc w:val="both"/>
        <w:rPr>
          <w:i w:val="0"/>
          <w:sz w:val="22"/>
          <w:szCs w:val="22"/>
        </w:rPr>
      </w:pPr>
    </w:p>
    <w:p w14:paraId="7945CF4E"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V primeru, da bo ponudnik sodeloval s podizvajalcem, ESPD obrazec priloži tudi podizvajalec.</w:t>
      </w:r>
    </w:p>
    <w:p w14:paraId="062ED801" w14:textId="77777777" w:rsidR="00035B2B" w:rsidRPr="00962834" w:rsidRDefault="00962834" w:rsidP="0050783A">
      <w:pPr>
        <w:pStyle w:val="Glava"/>
        <w:tabs>
          <w:tab w:val="clear" w:pos="9072"/>
          <w:tab w:val="left" w:pos="708"/>
        </w:tabs>
        <w:jc w:val="both"/>
        <w:rPr>
          <w:i w:val="0"/>
          <w:sz w:val="22"/>
          <w:szCs w:val="22"/>
        </w:rPr>
      </w:pPr>
      <w:r w:rsidRPr="00962834">
        <w:rPr>
          <w:i w:val="0"/>
          <w:sz w:val="22"/>
          <w:szCs w:val="22"/>
        </w:rPr>
        <w:t>V primeru skupne ponudbe, ESPD obrazec priloži tudi vsak partner v skupni ponudbi.</w:t>
      </w:r>
    </w:p>
    <w:p w14:paraId="4E214ACC" w14:textId="77777777" w:rsidR="00F065ED" w:rsidRDefault="00F065ED" w:rsidP="0050783A">
      <w:pPr>
        <w:pStyle w:val="Glava"/>
        <w:tabs>
          <w:tab w:val="clear" w:pos="9072"/>
          <w:tab w:val="left" w:pos="708"/>
        </w:tabs>
        <w:rPr>
          <w:b/>
          <w:i w:val="0"/>
          <w:sz w:val="22"/>
          <w:szCs w:val="22"/>
        </w:rPr>
      </w:pPr>
    </w:p>
    <w:p w14:paraId="6E3F42EE" w14:textId="77777777" w:rsidR="00035B2B" w:rsidRPr="00F065ED" w:rsidRDefault="00F065ED" w:rsidP="0050783A">
      <w:pPr>
        <w:pStyle w:val="Glava"/>
        <w:tabs>
          <w:tab w:val="clear" w:pos="9072"/>
          <w:tab w:val="left" w:pos="708"/>
        </w:tabs>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0BF7A7F7" w14:textId="77777777" w:rsidR="00035B2B" w:rsidRDefault="00035B2B" w:rsidP="0050783A">
      <w:pPr>
        <w:pStyle w:val="Glava"/>
        <w:tabs>
          <w:tab w:val="clear" w:pos="9072"/>
          <w:tab w:val="left" w:pos="708"/>
        </w:tabs>
        <w:rPr>
          <w:b/>
          <w:i w:val="0"/>
          <w:sz w:val="22"/>
          <w:szCs w:val="22"/>
        </w:rPr>
      </w:pPr>
    </w:p>
    <w:p w14:paraId="36F359D1" w14:textId="77777777" w:rsidR="00035B2B" w:rsidRDefault="00035B2B" w:rsidP="0050783A">
      <w:pPr>
        <w:pStyle w:val="Glava"/>
        <w:tabs>
          <w:tab w:val="clear" w:pos="9072"/>
          <w:tab w:val="left" w:pos="708"/>
        </w:tabs>
        <w:rPr>
          <w:b/>
          <w:i w:val="0"/>
          <w:sz w:val="22"/>
          <w:szCs w:val="22"/>
        </w:rPr>
      </w:pPr>
    </w:p>
    <w:p w14:paraId="30C96B69" w14:textId="77777777" w:rsidR="00C002F0" w:rsidRDefault="00C002F0">
      <w:pPr>
        <w:rPr>
          <w:b/>
          <w:i w:val="0"/>
          <w:sz w:val="22"/>
          <w:szCs w:val="22"/>
        </w:rPr>
      </w:pPr>
      <w:r>
        <w:rPr>
          <w:b/>
          <w:i w:val="0"/>
          <w:sz w:val="22"/>
          <w:szCs w:val="22"/>
        </w:rPr>
        <w:br w:type="page"/>
      </w:r>
    </w:p>
    <w:p w14:paraId="09F377EE" w14:textId="489423E4" w:rsidR="00035B2B" w:rsidRPr="006E3EFE" w:rsidRDefault="00035B2B" w:rsidP="006E3EFE">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PRILOGA 3</w:t>
      </w:r>
    </w:p>
    <w:p w14:paraId="5C4C95A3" w14:textId="77777777" w:rsidR="006048E0" w:rsidRPr="0048509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48509B" w14:paraId="37D9EF5E" w14:textId="77777777" w:rsidTr="006E3EFE">
        <w:trPr>
          <w:trHeight w:val="20"/>
        </w:trPr>
        <w:tc>
          <w:tcPr>
            <w:tcW w:w="1426" w:type="dxa"/>
            <w:hideMark/>
          </w:tcPr>
          <w:p w14:paraId="0115868E"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PONUDNIK:</w:t>
            </w:r>
          </w:p>
        </w:tc>
        <w:tc>
          <w:tcPr>
            <w:tcW w:w="7646" w:type="dxa"/>
            <w:tcBorders>
              <w:top w:val="nil"/>
              <w:left w:val="nil"/>
              <w:bottom w:val="single" w:sz="4" w:space="0" w:color="auto"/>
              <w:right w:val="nil"/>
            </w:tcBorders>
          </w:tcPr>
          <w:p w14:paraId="31D79E20"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3EC0C1E7" w14:textId="77777777" w:rsidR="00035B2B" w:rsidRPr="006E3EFE" w:rsidRDefault="00035B2B" w:rsidP="0050783A">
      <w:pPr>
        <w:pStyle w:val="Glava"/>
        <w:tabs>
          <w:tab w:val="clear" w:pos="9072"/>
          <w:tab w:val="left" w:pos="708"/>
        </w:tabs>
        <w:jc w:val="both"/>
        <w:rPr>
          <w:i w:val="0"/>
          <w:color w:val="000000" w:themeColor="text1"/>
          <w:sz w:val="10"/>
          <w:szCs w:val="10"/>
        </w:rPr>
      </w:pPr>
    </w:p>
    <w:tbl>
      <w:tblPr>
        <w:tblW w:w="0" w:type="auto"/>
        <w:tblLook w:val="01E0" w:firstRow="1" w:lastRow="1" w:firstColumn="1" w:lastColumn="1" w:noHBand="0" w:noVBand="0"/>
      </w:tblPr>
      <w:tblGrid>
        <w:gridCol w:w="2145"/>
        <w:gridCol w:w="355"/>
        <w:gridCol w:w="6572"/>
      </w:tblGrid>
      <w:tr w:rsidR="00035B2B" w:rsidRPr="0048509B" w14:paraId="021E5C8D" w14:textId="77777777" w:rsidTr="00C002F0">
        <w:tc>
          <w:tcPr>
            <w:tcW w:w="2145" w:type="dxa"/>
            <w:hideMark/>
          </w:tcPr>
          <w:p w14:paraId="03DB8780"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17E9DF0B"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72625C1A" w14:textId="77777777" w:rsidTr="00C002F0">
        <w:tc>
          <w:tcPr>
            <w:tcW w:w="2500" w:type="dxa"/>
            <w:gridSpan w:val="2"/>
            <w:hideMark/>
          </w:tcPr>
          <w:p w14:paraId="0936B35C" w14:textId="63646E5B" w:rsidR="006E3EFE" w:rsidRDefault="006E3EFE" w:rsidP="0050783A">
            <w:pPr>
              <w:pStyle w:val="Glava"/>
              <w:tabs>
                <w:tab w:val="clear" w:pos="9072"/>
                <w:tab w:val="left" w:pos="708"/>
              </w:tabs>
              <w:jc w:val="both"/>
              <w:rPr>
                <w:i w:val="0"/>
                <w:color w:val="000000" w:themeColor="text1"/>
                <w:sz w:val="10"/>
                <w:szCs w:val="10"/>
              </w:rPr>
            </w:pPr>
          </w:p>
          <w:p w14:paraId="1EEA7A51" w14:textId="77777777" w:rsidR="006E3EFE" w:rsidRPr="006E3EFE" w:rsidRDefault="006E3EFE" w:rsidP="0050783A">
            <w:pPr>
              <w:pStyle w:val="Glava"/>
              <w:tabs>
                <w:tab w:val="clear" w:pos="9072"/>
                <w:tab w:val="left" w:pos="708"/>
              </w:tabs>
              <w:jc w:val="both"/>
              <w:rPr>
                <w:i w:val="0"/>
                <w:color w:val="000000" w:themeColor="text1"/>
                <w:sz w:val="10"/>
                <w:szCs w:val="10"/>
              </w:rPr>
            </w:pPr>
          </w:p>
          <w:p w14:paraId="4005CC26" w14:textId="2C5D0FDF" w:rsidR="00035B2B" w:rsidRPr="0048509B" w:rsidRDefault="007874BA" w:rsidP="0050783A">
            <w:pPr>
              <w:pStyle w:val="Glava"/>
              <w:tabs>
                <w:tab w:val="clear" w:pos="9072"/>
                <w:tab w:val="left" w:pos="708"/>
              </w:tabs>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572" w:type="dxa"/>
          </w:tcPr>
          <w:p w14:paraId="3975AC5E"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7F486ED8" w14:textId="42299E12" w:rsidR="00C158A7" w:rsidRPr="0048509B" w:rsidRDefault="00C158A7" w:rsidP="0050783A">
      <w:pPr>
        <w:pStyle w:val="Glava"/>
        <w:tabs>
          <w:tab w:val="clear" w:pos="9072"/>
          <w:tab w:val="left" w:pos="708"/>
        </w:tabs>
        <w:jc w:val="both"/>
        <w:rPr>
          <w:i w:val="0"/>
          <w:color w:val="000000" w:themeColor="text1"/>
          <w:sz w:val="22"/>
          <w:szCs w:val="22"/>
        </w:rPr>
      </w:pPr>
    </w:p>
    <w:p w14:paraId="18D1544D" w14:textId="12B39C14" w:rsidR="00035B2B" w:rsidRPr="0048509B" w:rsidRDefault="00730519" w:rsidP="0050783A">
      <w:pPr>
        <w:pStyle w:val="Glava"/>
        <w:tabs>
          <w:tab w:val="clear" w:pos="9072"/>
          <w:tab w:val="left" w:pos="708"/>
        </w:tabs>
        <w:jc w:val="center"/>
        <w:rPr>
          <w:b/>
          <w:i w:val="0"/>
          <w:color w:val="000000" w:themeColor="text1"/>
          <w:sz w:val="28"/>
          <w:szCs w:val="22"/>
        </w:rPr>
      </w:pPr>
      <w:r w:rsidRPr="0048509B">
        <w:rPr>
          <w:b/>
          <w:i w:val="0"/>
          <w:color w:val="000000" w:themeColor="text1"/>
          <w:sz w:val="28"/>
          <w:szCs w:val="22"/>
        </w:rPr>
        <w:t>PREDRAČUN</w:t>
      </w:r>
      <w:r w:rsidR="006E3EFE">
        <w:rPr>
          <w:b/>
          <w:i w:val="0"/>
          <w:color w:val="000000" w:themeColor="text1"/>
          <w:sz w:val="28"/>
          <w:szCs w:val="22"/>
        </w:rPr>
        <w:t xml:space="preserve"> št.:</w:t>
      </w:r>
      <w:r w:rsidR="006E3241">
        <w:rPr>
          <w:b/>
          <w:i w:val="0"/>
          <w:color w:val="000000" w:themeColor="text1"/>
          <w:sz w:val="28"/>
          <w:szCs w:val="22"/>
        </w:rPr>
        <w:t>__________</w:t>
      </w:r>
    </w:p>
    <w:p w14:paraId="3EACB236" w14:textId="09CBC3B6" w:rsidR="00C158A7" w:rsidRPr="0048509B" w:rsidRDefault="00C158A7" w:rsidP="0050783A">
      <w:pPr>
        <w:pStyle w:val="Glava"/>
        <w:tabs>
          <w:tab w:val="clear" w:pos="4536"/>
          <w:tab w:val="clear" w:pos="9072"/>
          <w:tab w:val="left" w:pos="6336"/>
        </w:tabs>
        <w:jc w:val="both"/>
        <w:rPr>
          <w:i w:val="0"/>
          <w:color w:val="000000" w:themeColor="text1"/>
          <w:sz w:val="22"/>
          <w:szCs w:val="22"/>
        </w:rPr>
      </w:pPr>
    </w:p>
    <w:p w14:paraId="023D85BB" w14:textId="77777777" w:rsidR="00AE5070"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35688F" w:rsidRPr="00F42A56">
        <w:rPr>
          <w:b/>
          <w:i w:val="0"/>
          <w:sz w:val="22"/>
          <w:szCs w:val="22"/>
        </w:rPr>
        <w:t>Izvajanje storitev okolju prijaznega čiščenja v</w:t>
      </w:r>
      <w:r w:rsidR="00CA24BA">
        <w:rPr>
          <w:b/>
          <w:i w:val="0"/>
          <w:sz w:val="22"/>
          <w:szCs w:val="22"/>
        </w:rPr>
        <w:t xml:space="preserve"> javnem zavodu Muzej in galerije</w:t>
      </w:r>
      <w:r w:rsidR="0035688F" w:rsidRPr="00F42A56">
        <w:rPr>
          <w:b/>
          <w:i w:val="0"/>
          <w:sz w:val="22"/>
          <w:szCs w:val="22"/>
        </w:rPr>
        <w:t xml:space="preserve"> mesta Ljubljane za obdobje treh let</w:t>
      </w:r>
    </w:p>
    <w:p w14:paraId="6D800872" w14:textId="04A764C0" w:rsidR="00B64492" w:rsidRDefault="00B64492" w:rsidP="0050783A">
      <w:pPr>
        <w:pStyle w:val="Glava"/>
        <w:tabs>
          <w:tab w:val="clear" w:pos="9072"/>
          <w:tab w:val="left" w:pos="708"/>
        </w:tabs>
        <w:jc w:val="both"/>
        <w:rPr>
          <w:b/>
          <w:i w:val="0"/>
          <w:color w:val="000000" w:themeColor="text1"/>
          <w:sz w:val="22"/>
          <w:szCs w:val="22"/>
        </w:rPr>
      </w:pPr>
    </w:p>
    <w:p w14:paraId="24D0C177" w14:textId="77777777" w:rsidR="006E3EFE" w:rsidRPr="006E3EFE" w:rsidRDefault="006E3EFE" w:rsidP="0050783A">
      <w:pPr>
        <w:pStyle w:val="Glava"/>
        <w:tabs>
          <w:tab w:val="clear" w:pos="9072"/>
          <w:tab w:val="left" w:pos="708"/>
        </w:tabs>
        <w:jc w:val="both"/>
        <w:rPr>
          <w:i w:val="0"/>
          <w:color w:val="000000" w:themeColor="text1"/>
          <w:sz w:val="10"/>
          <w:szCs w:val="10"/>
        </w:rPr>
      </w:pPr>
    </w:p>
    <w:p w14:paraId="63D0E913" w14:textId="77777777" w:rsidR="00730519" w:rsidRPr="006E3EFE" w:rsidRDefault="00900035" w:rsidP="0050783A">
      <w:pPr>
        <w:pStyle w:val="Glava"/>
        <w:tabs>
          <w:tab w:val="clear" w:pos="9072"/>
          <w:tab w:val="left" w:pos="708"/>
        </w:tabs>
        <w:jc w:val="both"/>
        <w:rPr>
          <w:b/>
          <w:i w:val="0"/>
          <w:color w:val="000000" w:themeColor="text1"/>
          <w:sz w:val="22"/>
          <w:szCs w:val="22"/>
          <w:u w:val="single"/>
        </w:rPr>
      </w:pPr>
      <w:r w:rsidRPr="006E3EFE">
        <w:rPr>
          <w:b/>
          <w:i w:val="0"/>
          <w:color w:val="000000" w:themeColor="text1"/>
          <w:sz w:val="22"/>
          <w:szCs w:val="22"/>
          <w:u w:val="single"/>
        </w:rPr>
        <w:t xml:space="preserve">1. </w:t>
      </w:r>
      <w:r w:rsidR="00730519" w:rsidRPr="006E3EFE">
        <w:rPr>
          <w:b/>
          <w:i w:val="0"/>
          <w:color w:val="000000" w:themeColor="text1"/>
          <w:sz w:val="22"/>
          <w:szCs w:val="22"/>
          <w:u w:val="single"/>
        </w:rPr>
        <w:t>Cena pogodbenih del:</w:t>
      </w:r>
    </w:p>
    <w:p w14:paraId="608A6F91" w14:textId="77777777" w:rsidR="00F7642F" w:rsidRDefault="009E2B6C" w:rsidP="0050783A">
      <w:pPr>
        <w:pStyle w:val="Glava"/>
        <w:tabs>
          <w:tab w:val="clear" w:pos="9072"/>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7D1EEA4D"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6FC92" w14:textId="77777777" w:rsidR="00F7642F" w:rsidRPr="006E3241" w:rsidRDefault="00F7642F" w:rsidP="0050783A">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6D744048" w14:textId="77777777" w:rsidR="00F7642F" w:rsidRPr="006E3241" w:rsidRDefault="00F7642F" w:rsidP="0050783A">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1FD302CB" w14:textId="77777777" w:rsidR="00F7642F" w:rsidRPr="006E3241" w:rsidRDefault="00F7642F" w:rsidP="0050783A">
            <w:pPr>
              <w:jc w:val="center"/>
              <w:rPr>
                <w:i w:val="0"/>
                <w:color w:val="000000"/>
                <w:sz w:val="18"/>
                <w:szCs w:val="18"/>
              </w:rPr>
            </w:pPr>
            <w:r w:rsidRPr="006E3241">
              <w:rPr>
                <w:i w:val="0"/>
                <w:color w:val="000000"/>
                <w:sz w:val="18"/>
                <w:szCs w:val="18"/>
              </w:rPr>
              <w:t>2</w:t>
            </w:r>
          </w:p>
        </w:tc>
      </w:tr>
      <w:tr w:rsidR="00F7642F" w:rsidRPr="006E3241" w14:paraId="4D14DF6A"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0F93E5" w14:textId="77777777" w:rsidR="00312DD4" w:rsidRDefault="00F7642F" w:rsidP="0050783A">
            <w:pPr>
              <w:jc w:val="center"/>
              <w:rPr>
                <w:i w:val="0"/>
                <w:color w:val="000000"/>
                <w:sz w:val="18"/>
                <w:szCs w:val="18"/>
              </w:rPr>
            </w:pPr>
            <w:r w:rsidRPr="006E3241">
              <w:rPr>
                <w:i w:val="0"/>
                <w:color w:val="000000"/>
                <w:sz w:val="18"/>
                <w:szCs w:val="18"/>
              </w:rPr>
              <w:t>I</w:t>
            </w:r>
          </w:p>
          <w:p w14:paraId="3EA97ED9" w14:textId="77777777" w:rsidR="00F7642F" w:rsidRPr="006E3241" w:rsidRDefault="00F7642F" w:rsidP="0050783A">
            <w:pPr>
              <w:jc w:val="center"/>
              <w:rPr>
                <w:i w:val="0"/>
                <w:color w:val="000000"/>
                <w:sz w:val="18"/>
                <w:szCs w:val="18"/>
              </w:rPr>
            </w:pPr>
            <w:r w:rsidRPr="006E3241">
              <w:rPr>
                <w:i w:val="0"/>
                <w:color w:val="000000"/>
                <w:sz w:val="18"/>
                <w:szCs w:val="18"/>
              </w:rPr>
              <w:t>REDNO ČIŠČENJE</w:t>
            </w:r>
          </w:p>
        </w:tc>
        <w:tc>
          <w:tcPr>
            <w:tcW w:w="4110" w:type="dxa"/>
            <w:tcBorders>
              <w:top w:val="nil"/>
              <w:left w:val="nil"/>
              <w:bottom w:val="single" w:sz="4" w:space="0" w:color="auto"/>
              <w:right w:val="single" w:sz="4" w:space="0" w:color="auto"/>
            </w:tcBorders>
            <w:shd w:val="clear" w:color="auto" w:fill="auto"/>
            <w:hideMark/>
          </w:tcPr>
          <w:p w14:paraId="07742FB0" w14:textId="77777777" w:rsidR="00312DD4" w:rsidRDefault="00F7642F" w:rsidP="0050783A">
            <w:pPr>
              <w:jc w:val="center"/>
              <w:rPr>
                <w:b/>
                <w:bCs/>
                <w:i w:val="0"/>
                <w:color w:val="000000" w:themeColor="text1"/>
                <w:sz w:val="18"/>
                <w:szCs w:val="18"/>
              </w:rPr>
            </w:pPr>
            <w:r w:rsidRPr="0035688F">
              <w:rPr>
                <w:b/>
                <w:bCs/>
                <w:i w:val="0"/>
                <w:color w:val="000000" w:themeColor="text1"/>
                <w:sz w:val="18"/>
                <w:szCs w:val="18"/>
              </w:rPr>
              <w:t>Skupna vrednost rednega čiščenja brez DDV</w:t>
            </w:r>
          </w:p>
          <w:p w14:paraId="0F563926" w14:textId="77777777" w:rsidR="00312DD4" w:rsidRDefault="00F7642F" w:rsidP="0050783A">
            <w:pPr>
              <w:jc w:val="center"/>
              <w:rPr>
                <w:b/>
                <w:bCs/>
                <w:i w:val="0"/>
                <w:color w:val="000000" w:themeColor="text1"/>
                <w:sz w:val="18"/>
                <w:szCs w:val="18"/>
              </w:rPr>
            </w:pPr>
            <w:r w:rsidRPr="0035688F">
              <w:rPr>
                <w:b/>
                <w:bCs/>
                <w:i w:val="0"/>
                <w:color w:val="000000" w:themeColor="text1"/>
                <w:sz w:val="18"/>
                <w:szCs w:val="18"/>
              </w:rPr>
              <w:t xml:space="preserve"> za </w:t>
            </w:r>
            <w:r w:rsidR="007874BA" w:rsidRPr="0035688F">
              <w:rPr>
                <w:b/>
                <w:bCs/>
                <w:i w:val="0"/>
                <w:color w:val="000000" w:themeColor="text1"/>
                <w:sz w:val="18"/>
                <w:szCs w:val="18"/>
              </w:rPr>
              <w:t>36</w:t>
            </w:r>
            <w:r w:rsidR="00A344A3" w:rsidRPr="0035688F">
              <w:rPr>
                <w:b/>
                <w:bCs/>
                <w:i w:val="0"/>
                <w:color w:val="000000" w:themeColor="text1"/>
                <w:sz w:val="18"/>
                <w:szCs w:val="18"/>
              </w:rPr>
              <w:t xml:space="preserve"> </w:t>
            </w:r>
            <w:r w:rsidRPr="0035688F">
              <w:rPr>
                <w:b/>
                <w:bCs/>
                <w:i w:val="0"/>
                <w:color w:val="000000" w:themeColor="text1"/>
                <w:sz w:val="18"/>
                <w:szCs w:val="18"/>
              </w:rPr>
              <w:t>mesecev</w:t>
            </w:r>
          </w:p>
          <w:p w14:paraId="79DB21D8" w14:textId="77777777" w:rsidR="00F7642F" w:rsidRPr="0035688F" w:rsidRDefault="00F7642F" w:rsidP="0050783A">
            <w:pPr>
              <w:jc w:val="center"/>
              <w:rPr>
                <w:b/>
                <w:bCs/>
                <w:i w:val="0"/>
                <w:color w:val="000000"/>
                <w:sz w:val="18"/>
                <w:szCs w:val="18"/>
              </w:rPr>
            </w:pPr>
            <w:r w:rsidRPr="0035688F">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66AE60C4" w14:textId="77777777" w:rsidR="00312DD4" w:rsidRDefault="00F7642F" w:rsidP="0050783A">
            <w:pPr>
              <w:jc w:val="center"/>
              <w:rPr>
                <w:b/>
                <w:bCs/>
                <w:i w:val="0"/>
                <w:color w:val="000000"/>
                <w:sz w:val="18"/>
                <w:szCs w:val="18"/>
              </w:rPr>
            </w:pPr>
            <w:r w:rsidRPr="0035688F">
              <w:rPr>
                <w:b/>
                <w:bCs/>
                <w:i w:val="0"/>
                <w:color w:val="000000"/>
                <w:sz w:val="18"/>
                <w:szCs w:val="18"/>
              </w:rPr>
              <w:t>Skupna vrednost rednega čiščenja z DDV</w:t>
            </w:r>
          </w:p>
          <w:p w14:paraId="4AC31E70" w14:textId="77777777" w:rsidR="00312DD4" w:rsidRDefault="00F7642F" w:rsidP="0050783A">
            <w:pPr>
              <w:jc w:val="center"/>
              <w:rPr>
                <w:b/>
                <w:bCs/>
                <w:i w:val="0"/>
                <w:color w:val="000000"/>
                <w:sz w:val="18"/>
                <w:szCs w:val="18"/>
              </w:rPr>
            </w:pPr>
            <w:r w:rsidRPr="0035688F">
              <w:rPr>
                <w:b/>
                <w:bCs/>
                <w:i w:val="0"/>
                <w:color w:val="000000"/>
                <w:sz w:val="18"/>
                <w:szCs w:val="18"/>
              </w:rPr>
              <w:t xml:space="preserve">za </w:t>
            </w:r>
            <w:r w:rsidR="007874BA" w:rsidRPr="0035688F">
              <w:rPr>
                <w:b/>
                <w:bCs/>
                <w:i w:val="0"/>
                <w:color w:val="000000"/>
                <w:sz w:val="18"/>
                <w:szCs w:val="18"/>
              </w:rPr>
              <w:t>36</w:t>
            </w:r>
            <w:r w:rsidRPr="0035688F">
              <w:rPr>
                <w:b/>
                <w:bCs/>
                <w:i w:val="0"/>
                <w:color w:val="000000"/>
                <w:sz w:val="18"/>
                <w:szCs w:val="18"/>
              </w:rPr>
              <w:t xml:space="preserve"> mesecev</w:t>
            </w:r>
          </w:p>
          <w:p w14:paraId="3A73835B" w14:textId="77777777" w:rsidR="00312DD4" w:rsidRDefault="00F7642F" w:rsidP="0050783A">
            <w:pPr>
              <w:jc w:val="center"/>
              <w:rPr>
                <w:b/>
                <w:bCs/>
                <w:i w:val="0"/>
                <w:color w:val="000000"/>
                <w:sz w:val="18"/>
                <w:szCs w:val="18"/>
              </w:rPr>
            </w:pPr>
            <w:r w:rsidRPr="0035688F">
              <w:rPr>
                <w:b/>
                <w:bCs/>
                <w:i w:val="0"/>
                <w:color w:val="000000"/>
                <w:sz w:val="18"/>
                <w:szCs w:val="18"/>
              </w:rPr>
              <w:t>(v EUR)</w:t>
            </w:r>
          </w:p>
          <w:p w14:paraId="7C831DA3" w14:textId="77777777" w:rsidR="00F7642F" w:rsidRPr="0035688F" w:rsidRDefault="00F7642F" w:rsidP="0050783A">
            <w:pPr>
              <w:jc w:val="center"/>
              <w:rPr>
                <w:b/>
                <w:bCs/>
                <w:i w:val="0"/>
                <w:color w:val="000000"/>
                <w:sz w:val="18"/>
                <w:szCs w:val="18"/>
              </w:rPr>
            </w:pPr>
            <w:r w:rsidRPr="0035688F">
              <w:rPr>
                <w:i w:val="0"/>
                <w:color w:val="000000"/>
                <w:sz w:val="16"/>
                <w:szCs w:val="16"/>
              </w:rPr>
              <w:t>2=(1*0,22)+1</w:t>
            </w:r>
          </w:p>
        </w:tc>
      </w:tr>
      <w:tr w:rsidR="00F7642F" w:rsidRPr="006E3241" w14:paraId="159442C6"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34CBC03F"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79B0975" w14:textId="77777777" w:rsidR="00F7642F" w:rsidRPr="0035688F"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1C67570" w14:textId="77777777" w:rsidR="00F7642F" w:rsidRPr="0035688F" w:rsidRDefault="00F7642F" w:rsidP="0050783A">
            <w:pPr>
              <w:jc w:val="center"/>
              <w:rPr>
                <w:b/>
                <w:i w:val="0"/>
                <w:color w:val="000000"/>
                <w:sz w:val="22"/>
                <w:szCs w:val="22"/>
              </w:rPr>
            </w:pPr>
          </w:p>
        </w:tc>
      </w:tr>
      <w:tr w:rsidR="00F7642F" w:rsidRPr="006E3241" w14:paraId="1A2429A6"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3D26DC8" w14:textId="77777777" w:rsidR="00312DD4" w:rsidRDefault="00F7642F" w:rsidP="0050783A">
            <w:pPr>
              <w:jc w:val="center"/>
              <w:rPr>
                <w:i w:val="0"/>
                <w:color w:val="000000"/>
                <w:sz w:val="18"/>
                <w:szCs w:val="18"/>
              </w:rPr>
            </w:pPr>
            <w:r w:rsidRPr="006E3241">
              <w:rPr>
                <w:i w:val="0"/>
                <w:color w:val="000000"/>
                <w:sz w:val="18"/>
                <w:szCs w:val="18"/>
              </w:rPr>
              <w:t>II</w:t>
            </w:r>
          </w:p>
          <w:p w14:paraId="6ACA9946" w14:textId="77777777" w:rsidR="00F7642F" w:rsidRPr="006E3241" w:rsidRDefault="00F7642F" w:rsidP="0050783A">
            <w:pPr>
              <w:jc w:val="center"/>
              <w:rPr>
                <w:i w:val="0"/>
                <w:color w:val="000000"/>
                <w:sz w:val="18"/>
                <w:szCs w:val="18"/>
              </w:rPr>
            </w:pP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796709F0" w14:textId="77777777" w:rsidR="00312DD4" w:rsidRDefault="00F7642F" w:rsidP="0050783A">
            <w:pPr>
              <w:jc w:val="center"/>
              <w:rPr>
                <w:b/>
                <w:bCs/>
                <w:i w:val="0"/>
                <w:color w:val="000000" w:themeColor="text1"/>
                <w:sz w:val="18"/>
                <w:szCs w:val="18"/>
              </w:rPr>
            </w:pPr>
            <w:r w:rsidRPr="0035688F">
              <w:rPr>
                <w:b/>
                <w:bCs/>
                <w:i w:val="0"/>
                <w:color w:val="000000" w:themeColor="text1"/>
                <w:sz w:val="18"/>
                <w:szCs w:val="18"/>
              </w:rPr>
              <w:t>Skupna vrednost generalnega čiščenja brez DDV</w:t>
            </w:r>
          </w:p>
          <w:p w14:paraId="00F5319B" w14:textId="77777777" w:rsidR="00312DD4" w:rsidRDefault="00F7642F" w:rsidP="0050783A">
            <w:pPr>
              <w:jc w:val="center"/>
              <w:rPr>
                <w:b/>
                <w:bCs/>
                <w:i w:val="0"/>
                <w:color w:val="000000" w:themeColor="text1"/>
                <w:sz w:val="18"/>
                <w:szCs w:val="18"/>
              </w:rPr>
            </w:pPr>
            <w:r w:rsidRPr="0035688F">
              <w:rPr>
                <w:b/>
                <w:bCs/>
                <w:i w:val="0"/>
                <w:color w:val="000000" w:themeColor="text1"/>
                <w:sz w:val="18"/>
                <w:szCs w:val="18"/>
              </w:rPr>
              <w:t xml:space="preserve">za </w:t>
            </w:r>
            <w:r w:rsidR="007874BA" w:rsidRPr="0035688F">
              <w:rPr>
                <w:b/>
                <w:bCs/>
                <w:i w:val="0"/>
                <w:color w:val="000000" w:themeColor="text1"/>
                <w:sz w:val="18"/>
                <w:szCs w:val="18"/>
              </w:rPr>
              <w:t>36</w:t>
            </w:r>
            <w:r w:rsidR="00A344A3" w:rsidRPr="0035688F">
              <w:rPr>
                <w:b/>
                <w:bCs/>
                <w:i w:val="0"/>
                <w:color w:val="000000" w:themeColor="text1"/>
                <w:sz w:val="18"/>
                <w:szCs w:val="18"/>
              </w:rPr>
              <w:t xml:space="preserve"> </w:t>
            </w:r>
            <w:r w:rsidRPr="0035688F">
              <w:rPr>
                <w:b/>
                <w:bCs/>
                <w:i w:val="0"/>
                <w:color w:val="000000" w:themeColor="text1"/>
                <w:sz w:val="18"/>
                <w:szCs w:val="18"/>
              </w:rPr>
              <w:t>mesecev</w:t>
            </w:r>
          </w:p>
          <w:p w14:paraId="597CACB2" w14:textId="77777777" w:rsidR="00F7642F" w:rsidRPr="0035688F" w:rsidRDefault="00F7642F" w:rsidP="0050783A">
            <w:pPr>
              <w:jc w:val="center"/>
              <w:rPr>
                <w:b/>
                <w:bCs/>
                <w:i w:val="0"/>
                <w:color w:val="000000"/>
                <w:sz w:val="18"/>
                <w:szCs w:val="18"/>
              </w:rPr>
            </w:pPr>
            <w:r w:rsidRPr="0035688F">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1EFA1B02" w14:textId="77777777" w:rsidR="00312DD4" w:rsidRDefault="00F7642F" w:rsidP="0050783A">
            <w:pPr>
              <w:jc w:val="center"/>
              <w:rPr>
                <w:b/>
                <w:bCs/>
                <w:i w:val="0"/>
                <w:color w:val="000000"/>
                <w:sz w:val="18"/>
                <w:szCs w:val="18"/>
              </w:rPr>
            </w:pPr>
            <w:r w:rsidRPr="0035688F">
              <w:rPr>
                <w:b/>
                <w:bCs/>
                <w:i w:val="0"/>
                <w:color w:val="000000"/>
                <w:sz w:val="18"/>
                <w:szCs w:val="18"/>
              </w:rPr>
              <w:t>Skupna vrednost generalnega čiščenja z DDV</w:t>
            </w:r>
          </w:p>
          <w:p w14:paraId="7BEAE1B5" w14:textId="77777777" w:rsidR="00312DD4" w:rsidRDefault="00F7642F" w:rsidP="0050783A">
            <w:pPr>
              <w:jc w:val="center"/>
              <w:rPr>
                <w:b/>
                <w:bCs/>
                <w:i w:val="0"/>
                <w:color w:val="000000"/>
                <w:sz w:val="18"/>
                <w:szCs w:val="18"/>
              </w:rPr>
            </w:pPr>
            <w:r w:rsidRPr="0035688F">
              <w:rPr>
                <w:b/>
                <w:bCs/>
                <w:i w:val="0"/>
                <w:color w:val="000000"/>
                <w:sz w:val="18"/>
                <w:szCs w:val="18"/>
              </w:rPr>
              <w:t xml:space="preserve">za </w:t>
            </w:r>
            <w:r w:rsidR="007874BA" w:rsidRPr="0035688F">
              <w:rPr>
                <w:b/>
                <w:bCs/>
                <w:i w:val="0"/>
                <w:color w:val="000000"/>
                <w:sz w:val="18"/>
                <w:szCs w:val="18"/>
              </w:rPr>
              <w:t>36</w:t>
            </w:r>
            <w:r w:rsidR="00A344A3" w:rsidRPr="0035688F">
              <w:rPr>
                <w:b/>
                <w:bCs/>
                <w:i w:val="0"/>
                <w:color w:val="000000"/>
                <w:sz w:val="18"/>
                <w:szCs w:val="18"/>
              </w:rPr>
              <w:t xml:space="preserve"> </w:t>
            </w:r>
            <w:r w:rsidRPr="0035688F">
              <w:rPr>
                <w:b/>
                <w:bCs/>
                <w:i w:val="0"/>
                <w:color w:val="000000"/>
                <w:sz w:val="18"/>
                <w:szCs w:val="18"/>
              </w:rPr>
              <w:t xml:space="preserve">mesecev </w:t>
            </w:r>
          </w:p>
          <w:p w14:paraId="7CE1CF9E" w14:textId="77777777" w:rsidR="00312DD4" w:rsidRDefault="00F7642F" w:rsidP="0050783A">
            <w:pPr>
              <w:jc w:val="center"/>
              <w:rPr>
                <w:b/>
                <w:bCs/>
                <w:i w:val="0"/>
                <w:color w:val="000000"/>
                <w:sz w:val="18"/>
                <w:szCs w:val="18"/>
              </w:rPr>
            </w:pPr>
            <w:r w:rsidRPr="0035688F">
              <w:rPr>
                <w:b/>
                <w:bCs/>
                <w:i w:val="0"/>
                <w:color w:val="000000"/>
                <w:sz w:val="18"/>
                <w:szCs w:val="18"/>
              </w:rPr>
              <w:t>(v EUR)</w:t>
            </w:r>
          </w:p>
          <w:p w14:paraId="7DE6CBC4" w14:textId="77777777" w:rsidR="00F7642F" w:rsidRPr="0035688F" w:rsidRDefault="00F7642F" w:rsidP="0050783A">
            <w:pPr>
              <w:jc w:val="center"/>
              <w:rPr>
                <w:b/>
                <w:bCs/>
                <w:i w:val="0"/>
                <w:color w:val="000000"/>
                <w:sz w:val="18"/>
                <w:szCs w:val="18"/>
              </w:rPr>
            </w:pPr>
            <w:r w:rsidRPr="0035688F">
              <w:rPr>
                <w:i w:val="0"/>
                <w:color w:val="000000"/>
                <w:sz w:val="16"/>
                <w:szCs w:val="16"/>
              </w:rPr>
              <w:t>(upošteva se različne stopnje DDV posame</w:t>
            </w:r>
            <w:r w:rsidR="00BE7B79" w:rsidRPr="0035688F">
              <w:rPr>
                <w:i w:val="0"/>
                <w:color w:val="000000"/>
                <w:sz w:val="16"/>
                <w:szCs w:val="16"/>
              </w:rPr>
              <w:t xml:space="preserve">znih postavk, kakor izhaja iz </w:t>
            </w:r>
            <w:r w:rsidR="00662D7C" w:rsidRPr="0035688F">
              <w:rPr>
                <w:i w:val="0"/>
                <w:color w:val="000000"/>
                <w:sz w:val="16"/>
                <w:szCs w:val="16"/>
              </w:rPr>
              <w:t>o</w:t>
            </w:r>
            <w:r w:rsidRPr="0035688F">
              <w:rPr>
                <w:i w:val="0"/>
                <w:color w:val="000000"/>
                <w:sz w:val="16"/>
                <w:szCs w:val="16"/>
              </w:rPr>
              <w:t xml:space="preserve">bračuna v </w:t>
            </w:r>
            <w:r w:rsidR="00662D7C" w:rsidRPr="0035688F">
              <w:rPr>
                <w:i w:val="0"/>
                <w:color w:val="000000"/>
                <w:sz w:val="16"/>
                <w:szCs w:val="16"/>
              </w:rPr>
              <w:t>o</w:t>
            </w:r>
            <w:r w:rsidRPr="0035688F">
              <w:rPr>
                <w:i w:val="0"/>
                <w:color w:val="000000"/>
                <w:sz w:val="16"/>
                <w:szCs w:val="16"/>
              </w:rPr>
              <w:t>brazcu Prikaz strukture ponudbene cene</w:t>
            </w:r>
            <w:r w:rsidR="00662D7C" w:rsidRPr="0035688F">
              <w:rPr>
                <w:i w:val="0"/>
                <w:color w:val="000000"/>
                <w:sz w:val="16"/>
                <w:szCs w:val="16"/>
              </w:rPr>
              <w:t xml:space="preserve"> - priloga 3/1</w:t>
            </w:r>
            <w:r w:rsidRPr="0035688F">
              <w:rPr>
                <w:i w:val="0"/>
                <w:color w:val="000000"/>
                <w:sz w:val="16"/>
                <w:szCs w:val="16"/>
              </w:rPr>
              <w:t>)</w:t>
            </w:r>
          </w:p>
        </w:tc>
      </w:tr>
      <w:tr w:rsidR="00F7642F" w:rsidRPr="006E3241" w14:paraId="26977B28"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85E7A20"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B802000" w14:textId="77777777" w:rsidR="00F7642F" w:rsidRPr="006E3EFE"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5D587BF0" w14:textId="77777777" w:rsidR="00F7642F" w:rsidRPr="006E3EFE" w:rsidRDefault="00F7642F" w:rsidP="0050783A">
            <w:pPr>
              <w:jc w:val="center"/>
              <w:rPr>
                <w:b/>
                <w:i w:val="0"/>
                <w:color w:val="000000"/>
                <w:sz w:val="22"/>
                <w:szCs w:val="22"/>
              </w:rPr>
            </w:pPr>
          </w:p>
        </w:tc>
      </w:tr>
      <w:tr w:rsidR="00F7642F" w:rsidRPr="006E3241" w14:paraId="21385F20"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C5C86A0" w14:textId="77777777" w:rsidR="00312DD4" w:rsidRDefault="00F7642F" w:rsidP="0050783A">
            <w:pPr>
              <w:jc w:val="center"/>
              <w:rPr>
                <w:i w:val="0"/>
                <w:color w:val="000000"/>
                <w:sz w:val="18"/>
                <w:szCs w:val="18"/>
              </w:rPr>
            </w:pPr>
            <w:r w:rsidRPr="006E3241">
              <w:rPr>
                <w:i w:val="0"/>
                <w:color w:val="000000"/>
                <w:sz w:val="18"/>
                <w:szCs w:val="18"/>
              </w:rPr>
              <w:t>III</w:t>
            </w:r>
          </w:p>
          <w:p w14:paraId="24A55A7B" w14:textId="77777777" w:rsidR="00F7642F" w:rsidRPr="006E3241" w:rsidRDefault="00F7642F" w:rsidP="0050783A">
            <w:pPr>
              <w:jc w:val="center"/>
              <w:rPr>
                <w:i w:val="0"/>
                <w:color w:val="000000"/>
                <w:sz w:val="18"/>
                <w:szCs w:val="18"/>
              </w:rPr>
            </w:pPr>
            <w:r w:rsidRPr="006E3241">
              <w:rPr>
                <w:i w:val="0"/>
                <w:color w:val="000000"/>
                <w:sz w:val="18"/>
                <w:szCs w:val="18"/>
              </w:rPr>
              <w:t>DODATNO ČIŠČENJE</w:t>
            </w:r>
          </w:p>
        </w:tc>
        <w:tc>
          <w:tcPr>
            <w:tcW w:w="4110" w:type="dxa"/>
            <w:tcBorders>
              <w:top w:val="nil"/>
              <w:left w:val="nil"/>
              <w:bottom w:val="single" w:sz="4" w:space="0" w:color="auto"/>
              <w:right w:val="single" w:sz="4" w:space="0" w:color="auto"/>
            </w:tcBorders>
            <w:shd w:val="clear" w:color="auto" w:fill="auto"/>
            <w:hideMark/>
          </w:tcPr>
          <w:p w14:paraId="768CD68E" w14:textId="77777777" w:rsidR="00312DD4" w:rsidRDefault="00F7642F" w:rsidP="0050783A">
            <w:pPr>
              <w:jc w:val="center"/>
              <w:rPr>
                <w:b/>
                <w:bCs/>
                <w:i w:val="0"/>
                <w:color w:val="000000" w:themeColor="text1"/>
                <w:sz w:val="18"/>
                <w:szCs w:val="18"/>
              </w:rPr>
            </w:pPr>
            <w:r w:rsidRPr="0035688F">
              <w:rPr>
                <w:b/>
                <w:bCs/>
                <w:i w:val="0"/>
                <w:color w:val="000000" w:themeColor="text1"/>
                <w:sz w:val="18"/>
                <w:szCs w:val="18"/>
              </w:rPr>
              <w:t>Skupna vrednost dodatnega čiščenja brez DDV</w:t>
            </w:r>
          </w:p>
          <w:p w14:paraId="140FF66E" w14:textId="77777777" w:rsidR="00312DD4" w:rsidRDefault="00F7642F" w:rsidP="0050783A">
            <w:pPr>
              <w:jc w:val="center"/>
              <w:rPr>
                <w:b/>
                <w:bCs/>
                <w:i w:val="0"/>
                <w:color w:val="000000" w:themeColor="text1"/>
                <w:sz w:val="18"/>
                <w:szCs w:val="18"/>
              </w:rPr>
            </w:pPr>
            <w:r w:rsidRPr="0035688F">
              <w:rPr>
                <w:b/>
                <w:bCs/>
                <w:i w:val="0"/>
                <w:color w:val="000000" w:themeColor="text1"/>
                <w:sz w:val="18"/>
                <w:szCs w:val="18"/>
              </w:rPr>
              <w:t xml:space="preserve">za </w:t>
            </w:r>
            <w:r w:rsidR="00C340DF">
              <w:rPr>
                <w:b/>
                <w:bCs/>
                <w:i w:val="0"/>
                <w:color w:val="000000" w:themeColor="text1"/>
                <w:sz w:val="18"/>
                <w:szCs w:val="18"/>
              </w:rPr>
              <w:t>300</w:t>
            </w:r>
            <w:r w:rsidR="00DA6BAF" w:rsidRPr="0035688F">
              <w:rPr>
                <w:b/>
                <w:bCs/>
                <w:i w:val="0"/>
                <w:color w:val="000000" w:themeColor="text1"/>
                <w:sz w:val="18"/>
                <w:szCs w:val="18"/>
              </w:rPr>
              <w:t xml:space="preserve"> </w:t>
            </w:r>
            <w:r w:rsidRPr="0035688F">
              <w:rPr>
                <w:b/>
                <w:bCs/>
                <w:i w:val="0"/>
                <w:color w:val="000000" w:themeColor="text1"/>
                <w:sz w:val="18"/>
                <w:szCs w:val="18"/>
              </w:rPr>
              <w:t>UR</w:t>
            </w:r>
          </w:p>
          <w:p w14:paraId="436DA2B7" w14:textId="77777777" w:rsidR="00F7642F" w:rsidRPr="00312DD4" w:rsidRDefault="00F7642F" w:rsidP="00312DD4">
            <w:pPr>
              <w:jc w:val="center"/>
              <w:rPr>
                <w:b/>
                <w:bCs/>
                <w:i w:val="0"/>
                <w:color w:val="000000" w:themeColor="text1"/>
                <w:sz w:val="18"/>
                <w:szCs w:val="18"/>
              </w:rPr>
            </w:pPr>
            <w:r w:rsidRPr="0035688F">
              <w:rPr>
                <w:b/>
                <w:bCs/>
                <w:i w:val="0"/>
                <w:color w:val="000000" w:themeColor="text1"/>
                <w:sz w:val="18"/>
                <w:szCs w:val="18"/>
              </w:rPr>
              <w:t>(v EUR)</w:t>
            </w:r>
          </w:p>
        </w:tc>
        <w:tc>
          <w:tcPr>
            <w:tcW w:w="3969" w:type="dxa"/>
            <w:tcBorders>
              <w:top w:val="nil"/>
              <w:left w:val="nil"/>
              <w:bottom w:val="single" w:sz="4" w:space="0" w:color="auto"/>
              <w:right w:val="single" w:sz="4" w:space="0" w:color="auto"/>
            </w:tcBorders>
            <w:shd w:val="clear" w:color="auto" w:fill="auto"/>
            <w:hideMark/>
          </w:tcPr>
          <w:p w14:paraId="60082EA1" w14:textId="77777777" w:rsidR="00D260F6" w:rsidRDefault="00F7642F" w:rsidP="0050783A">
            <w:pPr>
              <w:jc w:val="center"/>
              <w:rPr>
                <w:b/>
                <w:bCs/>
                <w:i w:val="0"/>
                <w:color w:val="000000"/>
                <w:sz w:val="18"/>
                <w:szCs w:val="18"/>
              </w:rPr>
            </w:pPr>
            <w:r w:rsidRPr="0035688F">
              <w:rPr>
                <w:b/>
                <w:bCs/>
                <w:i w:val="0"/>
                <w:color w:val="000000"/>
                <w:sz w:val="18"/>
                <w:szCs w:val="18"/>
              </w:rPr>
              <w:t>Skupna vrednost dodatnega čiščenja z DD</w:t>
            </w:r>
            <w:r w:rsidR="00D260F6">
              <w:rPr>
                <w:b/>
                <w:bCs/>
                <w:i w:val="0"/>
                <w:color w:val="000000"/>
                <w:sz w:val="18"/>
                <w:szCs w:val="18"/>
              </w:rPr>
              <w:t>V</w:t>
            </w:r>
          </w:p>
          <w:p w14:paraId="34F1C2C3" w14:textId="77777777" w:rsidR="00D260F6" w:rsidRDefault="00F7642F" w:rsidP="0050783A">
            <w:pPr>
              <w:jc w:val="center"/>
              <w:rPr>
                <w:b/>
                <w:bCs/>
                <w:i w:val="0"/>
                <w:color w:val="000000"/>
                <w:sz w:val="18"/>
                <w:szCs w:val="18"/>
              </w:rPr>
            </w:pPr>
            <w:r w:rsidRPr="0035688F">
              <w:rPr>
                <w:b/>
                <w:bCs/>
                <w:i w:val="0"/>
                <w:color w:val="000000"/>
                <w:sz w:val="18"/>
                <w:szCs w:val="18"/>
              </w:rPr>
              <w:t>za</w:t>
            </w:r>
            <w:r w:rsidR="00DA6BAF" w:rsidRPr="0035688F">
              <w:rPr>
                <w:b/>
                <w:bCs/>
                <w:i w:val="0"/>
                <w:color w:val="000000"/>
                <w:sz w:val="18"/>
                <w:szCs w:val="18"/>
              </w:rPr>
              <w:t xml:space="preserve"> </w:t>
            </w:r>
            <w:r w:rsidR="00C340DF">
              <w:rPr>
                <w:b/>
                <w:bCs/>
                <w:i w:val="0"/>
                <w:color w:val="000000"/>
                <w:sz w:val="18"/>
                <w:szCs w:val="18"/>
              </w:rPr>
              <w:t>300</w:t>
            </w:r>
            <w:r w:rsidR="00DA6BAF" w:rsidRPr="0035688F">
              <w:rPr>
                <w:b/>
                <w:bCs/>
                <w:i w:val="0"/>
                <w:color w:val="000000"/>
                <w:sz w:val="18"/>
                <w:szCs w:val="18"/>
              </w:rPr>
              <w:t xml:space="preserve"> </w:t>
            </w:r>
            <w:r w:rsidRPr="0035688F">
              <w:rPr>
                <w:b/>
                <w:bCs/>
                <w:i w:val="0"/>
                <w:color w:val="000000"/>
                <w:sz w:val="18"/>
                <w:szCs w:val="18"/>
              </w:rPr>
              <w:t>UR</w:t>
            </w:r>
          </w:p>
          <w:p w14:paraId="39C97860" w14:textId="77777777" w:rsidR="00D260F6" w:rsidRDefault="00F7642F" w:rsidP="0050783A">
            <w:pPr>
              <w:jc w:val="center"/>
              <w:rPr>
                <w:b/>
                <w:bCs/>
                <w:i w:val="0"/>
                <w:color w:val="000000"/>
                <w:sz w:val="18"/>
                <w:szCs w:val="18"/>
              </w:rPr>
            </w:pPr>
            <w:r w:rsidRPr="0035688F">
              <w:rPr>
                <w:b/>
                <w:bCs/>
                <w:i w:val="0"/>
                <w:color w:val="000000"/>
                <w:sz w:val="18"/>
                <w:szCs w:val="18"/>
              </w:rPr>
              <w:t>(v EUR)</w:t>
            </w:r>
          </w:p>
          <w:p w14:paraId="011BC3EF" w14:textId="77777777" w:rsidR="00F7642F" w:rsidRPr="0035688F" w:rsidRDefault="00F7642F" w:rsidP="0050783A">
            <w:pPr>
              <w:jc w:val="center"/>
              <w:rPr>
                <w:b/>
                <w:bCs/>
                <w:i w:val="0"/>
                <w:color w:val="000000"/>
                <w:sz w:val="18"/>
                <w:szCs w:val="18"/>
              </w:rPr>
            </w:pPr>
            <w:r w:rsidRPr="0035688F">
              <w:rPr>
                <w:bCs/>
                <w:i w:val="0"/>
                <w:color w:val="000000"/>
                <w:sz w:val="16"/>
                <w:szCs w:val="16"/>
              </w:rPr>
              <w:t>2=(1*0,22)+1</w:t>
            </w:r>
          </w:p>
        </w:tc>
      </w:tr>
      <w:tr w:rsidR="00F7642F" w:rsidRPr="006E3241" w14:paraId="25763999"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0AA6040E"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DF63942" w14:textId="77777777" w:rsidR="00F7642F" w:rsidRPr="006E3EFE"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9FF6299" w14:textId="77777777" w:rsidR="00F7642F" w:rsidRPr="006E3EFE" w:rsidRDefault="00F7642F" w:rsidP="0050783A">
            <w:pPr>
              <w:jc w:val="center"/>
              <w:rPr>
                <w:b/>
                <w:i w:val="0"/>
                <w:color w:val="000000"/>
                <w:sz w:val="22"/>
                <w:szCs w:val="22"/>
              </w:rPr>
            </w:pPr>
          </w:p>
        </w:tc>
      </w:tr>
      <w:tr w:rsidR="00F7642F" w:rsidRPr="0035688F" w14:paraId="50ACFEE7"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8C72A5" w14:textId="77777777" w:rsidR="00F7642F" w:rsidRPr="0035688F" w:rsidRDefault="00F7642F" w:rsidP="0050783A">
            <w:pPr>
              <w:rPr>
                <w:b/>
                <w:bCs/>
                <w:i w:val="0"/>
                <w:color w:val="000000"/>
                <w:sz w:val="22"/>
                <w:szCs w:val="22"/>
              </w:rPr>
            </w:pPr>
            <w:r w:rsidRPr="0035688F">
              <w:rPr>
                <w:b/>
                <w:bCs/>
                <w:i w:val="0"/>
                <w:color w:val="000000"/>
                <w:sz w:val="22"/>
                <w:szCs w:val="22"/>
              </w:rPr>
              <w:t xml:space="preserve">SKUPNA PONUDBENA VREDNOST </w:t>
            </w:r>
            <w:r w:rsidR="00BE7B79" w:rsidRPr="0035688F">
              <w:rPr>
                <w:b/>
                <w:bCs/>
                <w:i w:val="0"/>
                <w:color w:val="000000"/>
                <w:sz w:val="22"/>
                <w:szCs w:val="22"/>
              </w:rPr>
              <w:t xml:space="preserve">ZA </w:t>
            </w:r>
            <w:r w:rsidR="007874BA" w:rsidRPr="0035688F">
              <w:rPr>
                <w:b/>
                <w:bCs/>
                <w:i w:val="0"/>
                <w:color w:val="000000"/>
                <w:sz w:val="22"/>
                <w:szCs w:val="22"/>
              </w:rPr>
              <w:t>36</w:t>
            </w:r>
            <w:r w:rsidR="00A344A3" w:rsidRPr="0035688F">
              <w:rPr>
                <w:b/>
                <w:bCs/>
                <w:i w:val="0"/>
                <w:color w:val="000000"/>
                <w:sz w:val="22"/>
                <w:szCs w:val="22"/>
              </w:rPr>
              <w:t xml:space="preserve"> </w:t>
            </w:r>
            <w:r w:rsidR="00BE7B79" w:rsidRPr="0035688F">
              <w:rPr>
                <w:b/>
                <w:bCs/>
                <w:i w:val="0"/>
                <w:color w:val="000000"/>
                <w:sz w:val="22"/>
                <w:szCs w:val="22"/>
              </w:rPr>
              <w:t>MESECEV BREZ DDV (I1 + II1 + II</w:t>
            </w:r>
            <w:r w:rsidR="006310E8" w:rsidRPr="0035688F">
              <w:rPr>
                <w:b/>
                <w:bCs/>
                <w:i w:val="0"/>
                <w:color w:val="000000"/>
                <w:sz w:val="22"/>
                <w:szCs w:val="22"/>
              </w:rPr>
              <w:t>I</w:t>
            </w:r>
            <w:r w:rsidR="00BE7B79" w:rsidRPr="0035688F">
              <w:rPr>
                <w:b/>
                <w:bCs/>
                <w:i w:val="0"/>
                <w:color w:val="000000"/>
                <w:sz w:val="22"/>
                <w:szCs w:val="22"/>
              </w:rPr>
              <w:t>1</w:t>
            </w:r>
            <w:r w:rsidRPr="0035688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7E16EDC8" w14:textId="77777777" w:rsidR="00F7642F" w:rsidRPr="0035688F" w:rsidRDefault="00F7642F" w:rsidP="0050783A">
            <w:pPr>
              <w:rPr>
                <w:b/>
                <w:i w:val="0"/>
                <w:color w:val="000000"/>
                <w:sz w:val="22"/>
                <w:szCs w:val="22"/>
              </w:rPr>
            </w:pPr>
            <w:r w:rsidRPr="0035688F">
              <w:rPr>
                <w:b/>
                <w:i w:val="0"/>
                <w:color w:val="000000"/>
                <w:sz w:val="22"/>
                <w:szCs w:val="22"/>
              </w:rPr>
              <w:t> </w:t>
            </w:r>
          </w:p>
        </w:tc>
      </w:tr>
      <w:tr w:rsidR="00F7642F" w:rsidRPr="0035688F" w14:paraId="41F80561"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BBB777" w14:textId="77777777" w:rsidR="00F7642F" w:rsidRPr="0035688F" w:rsidRDefault="00F7642F" w:rsidP="0050783A">
            <w:pPr>
              <w:rPr>
                <w:b/>
                <w:bCs/>
                <w:i w:val="0"/>
                <w:color w:val="000000"/>
                <w:sz w:val="22"/>
                <w:szCs w:val="22"/>
              </w:rPr>
            </w:pPr>
            <w:r w:rsidRPr="0035688F">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177A1804" w14:textId="77777777" w:rsidR="00F7642F" w:rsidRPr="0035688F" w:rsidRDefault="00F7642F" w:rsidP="0050783A">
            <w:pPr>
              <w:rPr>
                <w:b/>
                <w:i w:val="0"/>
                <w:color w:val="000000"/>
                <w:sz w:val="22"/>
                <w:szCs w:val="22"/>
              </w:rPr>
            </w:pPr>
            <w:r w:rsidRPr="0035688F">
              <w:rPr>
                <w:b/>
                <w:i w:val="0"/>
                <w:color w:val="000000"/>
                <w:sz w:val="22"/>
                <w:szCs w:val="22"/>
              </w:rPr>
              <w:t> </w:t>
            </w:r>
          </w:p>
        </w:tc>
      </w:tr>
      <w:tr w:rsidR="00F7642F" w:rsidRPr="006E3241" w14:paraId="2FD32577"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F32F5B" w14:textId="77777777" w:rsidR="00F7642F" w:rsidRPr="006E3241" w:rsidRDefault="00F7642F" w:rsidP="0050783A">
            <w:pPr>
              <w:rPr>
                <w:b/>
                <w:bCs/>
                <w:i w:val="0"/>
                <w:color w:val="000000"/>
                <w:sz w:val="22"/>
                <w:szCs w:val="22"/>
              </w:rPr>
            </w:pPr>
            <w:r w:rsidRPr="0035688F">
              <w:rPr>
                <w:b/>
                <w:bCs/>
                <w:i w:val="0"/>
                <w:color w:val="000000"/>
                <w:sz w:val="22"/>
                <w:szCs w:val="22"/>
              </w:rPr>
              <w:t xml:space="preserve">SKUPNA PONUDBENA </w:t>
            </w:r>
            <w:r w:rsidR="00BE7B79" w:rsidRPr="0035688F">
              <w:rPr>
                <w:b/>
                <w:bCs/>
                <w:i w:val="0"/>
                <w:color w:val="000000"/>
                <w:sz w:val="22"/>
                <w:szCs w:val="22"/>
              </w:rPr>
              <w:t xml:space="preserve">VREDNOST ZA </w:t>
            </w:r>
            <w:r w:rsidR="007874BA" w:rsidRPr="0035688F">
              <w:rPr>
                <w:b/>
                <w:bCs/>
                <w:i w:val="0"/>
                <w:color w:val="000000"/>
                <w:sz w:val="22"/>
                <w:szCs w:val="22"/>
              </w:rPr>
              <w:t>36</w:t>
            </w:r>
            <w:r w:rsidR="00A344A3" w:rsidRPr="0035688F">
              <w:rPr>
                <w:b/>
                <w:bCs/>
                <w:i w:val="0"/>
                <w:color w:val="000000"/>
                <w:sz w:val="22"/>
                <w:szCs w:val="22"/>
              </w:rPr>
              <w:t xml:space="preserve"> </w:t>
            </w:r>
            <w:r w:rsidR="00BE7B79" w:rsidRPr="0035688F">
              <w:rPr>
                <w:b/>
                <w:bCs/>
                <w:i w:val="0"/>
                <w:color w:val="000000"/>
                <w:sz w:val="22"/>
                <w:szCs w:val="22"/>
              </w:rPr>
              <w:t>MESECEV Z DDV (I2 + II2 + II</w:t>
            </w:r>
            <w:r w:rsidR="006310E8" w:rsidRPr="0035688F">
              <w:rPr>
                <w:b/>
                <w:bCs/>
                <w:i w:val="0"/>
                <w:color w:val="000000"/>
                <w:sz w:val="22"/>
                <w:szCs w:val="22"/>
              </w:rPr>
              <w:t>I</w:t>
            </w:r>
            <w:r w:rsidR="00BE7B79" w:rsidRPr="0035688F">
              <w:rPr>
                <w:b/>
                <w:bCs/>
                <w:i w:val="0"/>
                <w:color w:val="000000"/>
                <w:sz w:val="22"/>
                <w:szCs w:val="22"/>
              </w:rPr>
              <w:t>2</w:t>
            </w:r>
            <w:r w:rsidRPr="0035688F">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66C9D16" w14:textId="77777777" w:rsidR="00F7642F" w:rsidRPr="006E3241" w:rsidRDefault="00F7642F" w:rsidP="0050783A">
            <w:pPr>
              <w:rPr>
                <w:b/>
                <w:i w:val="0"/>
                <w:color w:val="000000"/>
                <w:sz w:val="22"/>
                <w:szCs w:val="22"/>
              </w:rPr>
            </w:pPr>
            <w:r w:rsidRPr="006E3241">
              <w:rPr>
                <w:b/>
                <w:i w:val="0"/>
                <w:color w:val="000000"/>
                <w:sz w:val="22"/>
                <w:szCs w:val="22"/>
              </w:rPr>
              <w:t> </w:t>
            </w:r>
          </w:p>
        </w:tc>
      </w:tr>
    </w:tbl>
    <w:p w14:paraId="0DC0DEC8" w14:textId="5942849D" w:rsidR="00B7353B" w:rsidRPr="006E3EFE" w:rsidRDefault="009E2B6C" w:rsidP="006E3EFE">
      <w:pPr>
        <w:pStyle w:val="Glava"/>
        <w:tabs>
          <w:tab w:val="clear" w:pos="9072"/>
          <w:tab w:val="left" w:pos="708"/>
        </w:tabs>
        <w:jc w:val="both"/>
        <w:rPr>
          <w:b/>
          <w:i w:val="0"/>
          <w:color w:val="000000" w:themeColor="text1"/>
          <w:sz w:val="22"/>
          <w:szCs w:val="22"/>
        </w:rPr>
      </w:pPr>
      <w:r>
        <w:rPr>
          <w:b/>
          <w:i w:val="0"/>
          <w:color w:val="000000" w:themeColor="text1"/>
          <w:sz w:val="22"/>
          <w:szCs w:val="22"/>
        </w:rPr>
        <w:fldChar w:fldCharType="end"/>
      </w:r>
    </w:p>
    <w:p w14:paraId="3B2F646A" w14:textId="77777777" w:rsidR="008C5596" w:rsidRPr="006E0BC0" w:rsidRDefault="008C5596" w:rsidP="0050783A">
      <w:pPr>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5F0FBBA7" w14:textId="7AF4731F" w:rsidR="00B7353B" w:rsidRDefault="00B7353B" w:rsidP="0050783A">
      <w:pPr>
        <w:jc w:val="both"/>
        <w:rPr>
          <w:i w:val="0"/>
          <w:color w:val="000000" w:themeColor="text1"/>
          <w:sz w:val="22"/>
          <w:szCs w:val="22"/>
        </w:rPr>
      </w:pPr>
    </w:p>
    <w:p w14:paraId="799ED340" w14:textId="77777777" w:rsidR="00900035" w:rsidRDefault="00730519" w:rsidP="0050783A">
      <w:pPr>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37894337" w14:textId="255ED18A" w:rsidR="006E3EFE" w:rsidRDefault="006E3EFE" w:rsidP="0050783A">
      <w:pPr>
        <w:jc w:val="both"/>
        <w:rPr>
          <w:i w:val="0"/>
          <w:color w:val="000000" w:themeColor="text1"/>
          <w:sz w:val="22"/>
          <w:szCs w:val="22"/>
        </w:rPr>
      </w:pPr>
    </w:p>
    <w:p w14:paraId="419953EE" w14:textId="77777777" w:rsidR="006E3EFE" w:rsidRPr="006E3EFE" w:rsidRDefault="006E3EFE" w:rsidP="0050783A">
      <w:pPr>
        <w:jc w:val="both"/>
        <w:rPr>
          <w:i w:val="0"/>
          <w:color w:val="000000" w:themeColor="text1"/>
          <w:sz w:val="10"/>
          <w:szCs w:val="10"/>
        </w:rPr>
      </w:pPr>
    </w:p>
    <w:p w14:paraId="6196364E" w14:textId="0208D5D4" w:rsidR="006E3EFE" w:rsidRDefault="000353C4" w:rsidP="000353C4">
      <w:pPr>
        <w:pStyle w:val="Glava"/>
        <w:tabs>
          <w:tab w:val="clear" w:pos="9072"/>
          <w:tab w:val="left" w:pos="708"/>
        </w:tabs>
        <w:jc w:val="both"/>
        <w:rPr>
          <w:b/>
          <w:i w:val="0"/>
          <w:color w:val="000000" w:themeColor="text1"/>
          <w:sz w:val="22"/>
          <w:szCs w:val="22"/>
          <w:u w:val="single"/>
        </w:rPr>
      </w:pPr>
      <w:r w:rsidRPr="006E3EFE">
        <w:rPr>
          <w:b/>
          <w:i w:val="0"/>
          <w:color w:val="000000" w:themeColor="text1"/>
          <w:sz w:val="22"/>
          <w:szCs w:val="22"/>
          <w:u w:val="single"/>
        </w:rPr>
        <w:t xml:space="preserve">2. </w:t>
      </w:r>
      <w:r w:rsidR="00900035" w:rsidRPr="006E3EFE">
        <w:rPr>
          <w:b/>
          <w:i w:val="0"/>
          <w:color w:val="000000" w:themeColor="text1"/>
          <w:sz w:val="22"/>
          <w:szCs w:val="22"/>
          <w:u w:val="single"/>
        </w:rPr>
        <w:t>Delovne razmere pri ponudniku:</w:t>
      </w:r>
    </w:p>
    <w:p w14:paraId="27FFDBE4" w14:textId="77777777" w:rsidR="006E3EFE" w:rsidRPr="006E3EFE" w:rsidRDefault="006E3EFE" w:rsidP="000353C4">
      <w:pPr>
        <w:pStyle w:val="Glava"/>
        <w:tabs>
          <w:tab w:val="clear" w:pos="9072"/>
          <w:tab w:val="left" w:pos="708"/>
        </w:tabs>
        <w:jc w:val="both"/>
        <w:rPr>
          <w:b/>
          <w:i w:val="0"/>
          <w:color w:val="000000" w:themeColor="text1"/>
          <w:sz w:val="10"/>
          <w:szCs w:val="10"/>
          <w:u w:val="single"/>
        </w:rPr>
      </w:pPr>
    </w:p>
    <w:p w14:paraId="18AE7760" w14:textId="77777777" w:rsidR="00900035" w:rsidRDefault="00900035" w:rsidP="0050783A">
      <w:pPr>
        <w:pStyle w:val="Odstavekseznama"/>
        <w:ind w:left="0"/>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247ED23" w14:textId="0B05CB3C" w:rsidR="004A577A" w:rsidRDefault="004A577A" w:rsidP="0050783A">
      <w:pPr>
        <w:pStyle w:val="Odstavekseznama"/>
        <w:ind w:left="0"/>
        <w:jc w:val="both"/>
        <w:rPr>
          <w:b/>
          <w:i w:val="0"/>
          <w:color w:val="000000" w:themeColor="text1"/>
          <w:sz w:val="22"/>
          <w:szCs w:val="22"/>
        </w:rPr>
      </w:pPr>
    </w:p>
    <w:p w14:paraId="5DF4EC81" w14:textId="45D0818E" w:rsidR="006E3EFE" w:rsidRDefault="00F23F3A" w:rsidP="006E3EFE">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6B06FAFA" w14:textId="77777777" w:rsidR="006E3EFE" w:rsidRPr="006E3EFE" w:rsidRDefault="006E3EFE" w:rsidP="006E3EFE">
      <w:pPr>
        <w:pStyle w:val="Glava"/>
        <w:tabs>
          <w:tab w:val="clear" w:pos="9072"/>
          <w:tab w:val="left" w:pos="708"/>
        </w:tabs>
        <w:jc w:val="both"/>
        <w:rPr>
          <w:b/>
          <w:i w:val="0"/>
          <w:color w:val="000000" w:themeColor="text1"/>
          <w:sz w:val="10"/>
          <w:szCs w:val="10"/>
        </w:rPr>
      </w:pPr>
    </w:p>
    <w:p w14:paraId="668CC4B2" w14:textId="54F7F13F" w:rsidR="000353C4" w:rsidRPr="006E3EFE" w:rsidRDefault="00F23F3A" w:rsidP="006E3EFE">
      <w:pPr>
        <w:pStyle w:val="Glava"/>
        <w:tabs>
          <w:tab w:val="clear" w:pos="9072"/>
          <w:tab w:val="left" w:pos="708"/>
        </w:tabs>
        <w:rPr>
          <w:color w:val="000000" w:themeColor="text1"/>
          <w:sz w:val="22"/>
          <w:szCs w:val="22"/>
        </w:rPr>
      </w:pPr>
      <w:r w:rsidRPr="006E3EFE">
        <w:rPr>
          <w:color w:val="000000" w:themeColor="text1"/>
          <w:sz w:val="22"/>
          <w:szCs w:val="22"/>
        </w:rPr>
        <w:t>V primeru skupne ponudbe obrazec partnerji v s</w:t>
      </w:r>
      <w:r w:rsidR="004A577A" w:rsidRPr="006E3EFE">
        <w:rPr>
          <w:color w:val="000000" w:themeColor="text1"/>
          <w:sz w:val="22"/>
          <w:szCs w:val="22"/>
        </w:rPr>
        <w:t>kupni ponudbi predložijo skupno</w:t>
      </w:r>
      <w:r w:rsidR="006E3EFE" w:rsidRPr="006E3EFE">
        <w:rPr>
          <w:color w:val="000000" w:themeColor="text1"/>
          <w:sz w:val="22"/>
          <w:szCs w:val="22"/>
        </w:rPr>
        <w:t>.</w:t>
      </w:r>
    </w:p>
    <w:p w14:paraId="4162DEC5" w14:textId="77777777" w:rsidR="00035B2B" w:rsidRPr="0048509B" w:rsidRDefault="006D236E"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lastRenderedPageBreak/>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0908F9F2"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38696C3E"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3F6A4A42" w14:textId="77777777" w:rsidR="008931B9" w:rsidRPr="008931B9" w:rsidRDefault="00BF7C0D" w:rsidP="0050783A">
      <w:pPr>
        <w:pStyle w:val="Glava"/>
        <w:tabs>
          <w:tab w:val="clear" w:pos="9072"/>
          <w:tab w:val="left" w:pos="708"/>
        </w:tabs>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6BAFA79B" w14:textId="77777777" w:rsidR="008931B9" w:rsidRPr="006048E0" w:rsidRDefault="008931B9" w:rsidP="0050783A">
      <w:pPr>
        <w:pStyle w:val="Glava"/>
        <w:tabs>
          <w:tab w:val="clear" w:pos="9072"/>
          <w:tab w:val="left" w:pos="708"/>
        </w:tabs>
        <w:rPr>
          <w:i w:val="0"/>
          <w:color w:val="000000" w:themeColor="text1"/>
          <w:sz w:val="22"/>
          <w:szCs w:val="22"/>
        </w:rPr>
      </w:pPr>
    </w:p>
    <w:p w14:paraId="4CBDD926" w14:textId="77777777" w:rsidR="006048E0" w:rsidRPr="006048E0" w:rsidRDefault="006048E0" w:rsidP="0050783A">
      <w:pPr>
        <w:pStyle w:val="Glava"/>
        <w:tabs>
          <w:tab w:val="clear" w:pos="9072"/>
          <w:tab w:val="left" w:pos="708"/>
        </w:tabs>
        <w:rPr>
          <w:i w:val="0"/>
          <w:color w:val="000000" w:themeColor="text1"/>
          <w:sz w:val="22"/>
          <w:szCs w:val="22"/>
        </w:rPr>
      </w:pPr>
    </w:p>
    <w:p w14:paraId="2A4059C1" w14:textId="77777777" w:rsidR="00035B2B" w:rsidRPr="0048509B" w:rsidRDefault="00035B2B" w:rsidP="0050783A">
      <w:pPr>
        <w:pStyle w:val="Glava"/>
        <w:tabs>
          <w:tab w:val="clear" w:pos="9072"/>
          <w:tab w:val="left" w:pos="708"/>
        </w:tabs>
        <w:rPr>
          <w:i w:val="0"/>
          <w:color w:val="000000" w:themeColor="text1"/>
          <w:sz w:val="22"/>
          <w:szCs w:val="22"/>
        </w:rPr>
      </w:pPr>
      <w:r w:rsidRPr="0048509B">
        <w:rPr>
          <w:i w:val="0"/>
          <w:color w:val="000000" w:themeColor="text1"/>
          <w:sz w:val="22"/>
          <w:szCs w:val="22"/>
        </w:rPr>
        <w:t xml:space="preserve">za javno naročilo </w:t>
      </w:r>
      <w:r w:rsidR="0035688F" w:rsidRPr="00F42A56">
        <w:rPr>
          <w:b/>
          <w:i w:val="0"/>
          <w:sz w:val="22"/>
          <w:szCs w:val="22"/>
        </w:rPr>
        <w:t>Izvajanje storitev okolju prijaznega čiščenja v</w:t>
      </w:r>
      <w:r w:rsidR="00CA24BA">
        <w:rPr>
          <w:b/>
          <w:i w:val="0"/>
          <w:sz w:val="22"/>
          <w:szCs w:val="22"/>
        </w:rPr>
        <w:t xml:space="preserve"> javnem zavodu Muzej in galerije</w:t>
      </w:r>
      <w:r w:rsidR="0035688F" w:rsidRPr="00F42A56">
        <w:rPr>
          <w:b/>
          <w:i w:val="0"/>
          <w:sz w:val="22"/>
          <w:szCs w:val="22"/>
        </w:rPr>
        <w:t xml:space="preserve"> mesta Ljubljane za obdobje treh let</w:t>
      </w:r>
    </w:p>
    <w:p w14:paraId="01BFF784" w14:textId="77777777" w:rsidR="004A0D1D" w:rsidRDefault="004A0D1D" w:rsidP="0050783A">
      <w:pPr>
        <w:pStyle w:val="Glava"/>
        <w:tabs>
          <w:tab w:val="clear" w:pos="9072"/>
          <w:tab w:val="left" w:pos="708"/>
        </w:tabs>
        <w:rPr>
          <w:i w:val="0"/>
          <w:color w:val="000000" w:themeColor="text1"/>
          <w:sz w:val="22"/>
          <w:szCs w:val="22"/>
        </w:rPr>
      </w:pPr>
    </w:p>
    <w:p w14:paraId="3C87317C" w14:textId="77777777" w:rsidR="008931B9" w:rsidRDefault="008931B9" w:rsidP="0050783A">
      <w:pPr>
        <w:pStyle w:val="Glava"/>
        <w:tabs>
          <w:tab w:val="clear" w:pos="9072"/>
          <w:tab w:val="left" w:pos="708"/>
        </w:tabs>
        <w:rPr>
          <w:i w:val="0"/>
          <w:color w:val="000000" w:themeColor="text1"/>
          <w:sz w:val="22"/>
          <w:szCs w:val="22"/>
        </w:rPr>
      </w:pPr>
    </w:p>
    <w:p w14:paraId="2982342C" w14:textId="77777777" w:rsidR="008931B9" w:rsidRDefault="008931B9" w:rsidP="0050783A">
      <w:pPr>
        <w:pStyle w:val="Glava"/>
        <w:tabs>
          <w:tab w:val="clear" w:pos="9072"/>
          <w:tab w:val="left" w:pos="708"/>
        </w:tabs>
        <w:rPr>
          <w:i w:val="0"/>
          <w:color w:val="000000" w:themeColor="text1"/>
          <w:sz w:val="22"/>
          <w:szCs w:val="22"/>
        </w:rPr>
      </w:pPr>
    </w:p>
    <w:p w14:paraId="03184977" w14:textId="1D74285B" w:rsidR="006C204B" w:rsidRDefault="006C204B" w:rsidP="0050783A">
      <w:pPr>
        <w:pStyle w:val="Glava"/>
        <w:tabs>
          <w:tab w:val="clear" w:pos="9072"/>
          <w:tab w:val="left" w:pos="708"/>
        </w:tabs>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w:t>
      </w:r>
      <w:r w:rsidR="006E3EFE">
        <w:rPr>
          <w:b/>
          <w:i w:val="0"/>
          <w:color w:val="000000" w:themeColor="text1"/>
          <w:sz w:val="22"/>
          <w:szCs w:val="22"/>
        </w:rPr>
        <w:t>ure ponudbene cene« (Priloga 3/1</w:t>
      </w:r>
      <w:r>
        <w:rPr>
          <w:b/>
          <w:i w:val="0"/>
          <w:color w:val="000000" w:themeColor="text1"/>
          <w:sz w:val="22"/>
          <w:szCs w:val="22"/>
        </w:rPr>
        <w:t>) v MS Excel obliki.</w:t>
      </w:r>
    </w:p>
    <w:p w14:paraId="55C706A9" w14:textId="77777777" w:rsidR="008931B9" w:rsidRDefault="008931B9" w:rsidP="0050783A">
      <w:pPr>
        <w:pStyle w:val="Glava"/>
        <w:tabs>
          <w:tab w:val="clear" w:pos="9072"/>
          <w:tab w:val="left" w:pos="708"/>
        </w:tabs>
        <w:rPr>
          <w:i w:val="0"/>
          <w:color w:val="000000" w:themeColor="text1"/>
          <w:sz w:val="22"/>
          <w:szCs w:val="22"/>
        </w:rPr>
      </w:pPr>
    </w:p>
    <w:p w14:paraId="4F577696" w14:textId="77777777" w:rsidR="008931B9" w:rsidRPr="0048509B" w:rsidRDefault="008931B9" w:rsidP="0050783A">
      <w:pPr>
        <w:pStyle w:val="Glava"/>
        <w:tabs>
          <w:tab w:val="clear" w:pos="9072"/>
          <w:tab w:val="left" w:pos="708"/>
        </w:tabs>
        <w:rPr>
          <w:i w:val="0"/>
          <w:color w:val="000000" w:themeColor="text1"/>
          <w:sz w:val="22"/>
          <w:szCs w:val="22"/>
        </w:rPr>
      </w:pPr>
    </w:p>
    <w:p w14:paraId="696D2644" w14:textId="77777777" w:rsidR="00035B2B" w:rsidRPr="0048509B" w:rsidRDefault="00035B2B" w:rsidP="0050783A">
      <w:pPr>
        <w:jc w:val="both"/>
        <w:rPr>
          <w:i w:val="0"/>
          <w:color w:val="000000" w:themeColor="text1"/>
          <w:sz w:val="22"/>
          <w:szCs w:val="22"/>
        </w:rPr>
      </w:pPr>
    </w:p>
    <w:p w14:paraId="1B61ED60" w14:textId="77777777" w:rsidR="00035B2B" w:rsidRPr="008931B9" w:rsidRDefault="00035B2B" w:rsidP="0050783A">
      <w:pPr>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16DC3A38"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19B22E9E"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63B326AF"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6ADFE5C2" w14:textId="77777777" w:rsidR="000353C4" w:rsidRDefault="000353C4">
      <w:pPr>
        <w:rPr>
          <w:i w:val="0"/>
          <w:color w:val="000000" w:themeColor="text1"/>
          <w:sz w:val="22"/>
          <w:szCs w:val="22"/>
        </w:rPr>
      </w:pPr>
      <w:r>
        <w:rPr>
          <w:i w:val="0"/>
          <w:color w:val="000000" w:themeColor="text1"/>
          <w:sz w:val="22"/>
          <w:szCs w:val="22"/>
        </w:rPr>
        <w:br w:type="page"/>
      </w:r>
    </w:p>
    <w:p w14:paraId="2A7E29AE" w14:textId="77777777" w:rsidR="00035B2B" w:rsidRPr="00B32BB6" w:rsidRDefault="004771E1" w:rsidP="0050783A">
      <w:pPr>
        <w:jc w:val="right"/>
        <w:rPr>
          <w:i w:val="0"/>
          <w:sz w:val="22"/>
          <w:szCs w:val="22"/>
        </w:rPr>
      </w:pPr>
      <w:r w:rsidRPr="00B32BB6">
        <w:rPr>
          <w:b/>
          <w:i w:val="0"/>
          <w:sz w:val="22"/>
          <w:szCs w:val="22"/>
        </w:rPr>
        <w:lastRenderedPageBreak/>
        <w:t>PRILOGE</w:t>
      </w:r>
      <w:r w:rsidR="00035B2B" w:rsidRPr="00B32BB6">
        <w:rPr>
          <w:b/>
          <w:i w:val="0"/>
          <w:sz w:val="22"/>
          <w:szCs w:val="22"/>
        </w:rPr>
        <w:t xml:space="preserve"> 4</w:t>
      </w:r>
    </w:p>
    <w:p w14:paraId="4511C8C2" w14:textId="77777777" w:rsidR="00035B2B" w:rsidRPr="00B32BB6" w:rsidRDefault="00035B2B" w:rsidP="000353C4">
      <w:pPr>
        <w:pStyle w:val="Glava"/>
        <w:tabs>
          <w:tab w:val="clear" w:pos="9072"/>
          <w:tab w:val="left" w:pos="708"/>
        </w:tabs>
        <w:rPr>
          <w:i w:val="0"/>
          <w:color w:val="000000"/>
          <w:sz w:val="22"/>
          <w:szCs w:val="22"/>
        </w:rPr>
      </w:pPr>
    </w:p>
    <w:p w14:paraId="564F9E6E" w14:textId="77777777" w:rsidR="000353C4" w:rsidRPr="00B32BB6" w:rsidRDefault="000353C4" w:rsidP="000353C4">
      <w:pPr>
        <w:pStyle w:val="Glava"/>
        <w:tabs>
          <w:tab w:val="clear" w:pos="9072"/>
          <w:tab w:val="left" w:pos="708"/>
        </w:tabs>
        <w:rPr>
          <w:i w:val="0"/>
          <w:color w:val="000000"/>
          <w:sz w:val="22"/>
          <w:szCs w:val="22"/>
        </w:rPr>
      </w:pPr>
    </w:p>
    <w:p w14:paraId="477DC7A3" w14:textId="77777777" w:rsidR="000353C4" w:rsidRPr="006048E0" w:rsidRDefault="006048E0" w:rsidP="006048E0">
      <w:pPr>
        <w:pStyle w:val="Glava"/>
        <w:tabs>
          <w:tab w:val="clear" w:pos="9072"/>
          <w:tab w:val="left" w:pos="708"/>
        </w:tabs>
        <w:jc w:val="center"/>
        <w:rPr>
          <w:b/>
          <w:i w:val="0"/>
          <w:color w:val="000000"/>
          <w:sz w:val="28"/>
          <w:szCs w:val="28"/>
        </w:rPr>
      </w:pPr>
      <w:r w:rsidRPr="006048E0">
        <w:rPr>
          <w:b/>
          <w:i w:val="0"/>
          <w:color w:val="000000"/>
          <w:sz w:val="28"/>
          <w:szCs w:val="28"/>
        </w:rPr>
        <w:t>REFERENCE</w:t>
      </w:r>
    </w:p>
    <w:p w14:paraId="3F60A4B6" w14:textId="77777777" w:rsidR="006048E0" w:rsidRDefault="006048E0" w:rsidP="000353C4">
      <w:pPr>
        <w:pStyle w:val="Glava"/>
        <w:tabs>
          <w:tab w:val="clear" w:pos="9072"/>
          <w:tab w:val="left" w:pos="708"/>
        </w:tabs>
        <w:rPr>
          <w:i w:val="0"/>
          <w:color w:val="000000"/>
          <w:sz w:val="22"/>
          <w:szCs w:val="22"/>
        </w:rPr>
      </w:pPr>
    </w:p>
    <w:p w14:paraId="799BB48D" w14:textId="77777777" w:rsidR="006048E0" w:rsidRPr="00B32BB6" w:rsidRDefault="006048E0" w:rsidP="000353C4">
      <w:pPr>
        <w:pStyle w:val="Glava"/>
        <w:tabs>
          <w:tab w:val="clear" w:pos="9072"/>
          <w:tab w:val="left" w:pos="708"/>
        </w:tabs>
        <w:rPr>
          <w:i w:val="0"/>
          <w:color w:val="000000"/>
          <w:sz w:val="22"/>
          <w:szCs w:val="22"/>
        </w:rPr>
      </w:pPr>
    </w:p>
    <w:p w14:paraId="656A8EA4" w14:textId="7777777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T</w:t>
      </w:r>
      <w:r w:rsidR="00035B2B" w:rsidRPr="00B32BB6">
        <w:rPr>
          <w:i w:val="0"/>
          <w:color w:val="000000"/>
          <w:sz w:val="22"/>
          <w:szCs w:val="22"/>
        </w:rPr>
        <w:t xml:space="preserve">abela </w:t>
      </w:r>
      <w:r w:rsidR="004D4F17" w:rsidRPr="00B32BB6">
        <w:rPr>
          <w:i w:val="0"/>
          <w:color w:val="000000"/>
          <w:sz w:val="22"/>
          <w:szCs w:val="22"/>
        </w:rPr>
        <w:t xml:space="preserve">– podatki </w:t>
      </w:r>
      <w:r w:rsidR="00035B2B" w:rsidRPr="00B32BB6">
        <w:rPr>
          <w:i w:val="0"/>
          <w:color w:val="000000"/>
          <w:sz w:val="22"/>
          <w:szCs w:val="22"/>
        </w:rPr>
        <w:t>o referencah podjetja (priloga 4/1)</w:t>
      </w:r>
      <w:r w:rsidRPr="00B32BB6">
        <w:rPr>
          <w:i w:val="0"/>
          <w:color w:val="000000"/>
          <w:sz w:val="22"/>
          <w:szCs w:val="22"/>
        </w:rPr>
        <w:t>.</w:t>
      </w:r>
    </w:p>
    <w:p w14:paraId="43EF0883" w14:textId="7777777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S</w:t>
      </w:r>
      <w:r w:rsidR="00035B2B" w:rsidRPr="00B32BB6">
        <w:rPr>
          <w:i w:val="0"/>
          <w:color w:val="000000"/>
          <w:sz w:val="22"/>
          <w:szCs w:val="22"/>
        </w:rPr>
        <w:t>trokovno priporočilo – referenčna izjava (priloga 4/2)</w:t>
      </w:r>
      <w:r w:rsidRPr="00B32BB6">
        <w:rPr>
          <w:i w:val="0"/>
          <w:color w:val="000000"/>
          <w:sz w:val="22"/>
          <w:szCs w:val="22"/>
        </w:rPr>
        <w:t>.</w:t>
      </w:r>
    </w:p>
    <w:p w14:paraId="442668C0" w14:textId="77777777" w:rsidR="00035B2B" w:rsidRPr="00D667C7" w:rsidRDefault="00035B2B" w:rsidP="0050783A">
      <w:pPr>
        <w:pStyle w:val="Glava"/>
        <w:tabs>
          <w:tab w:val="clear" w:pos="9072"/>
          <w:tab w:val="left" w:pos="708"/>
        </w:tabs>
        <w:jc w:val="both"/>
        <w:rPr>
          <w:i w:val="0"/>
          <w:color w:val="000000"/>
          <w:sz w:val="22"/>
          <w:szCs w:val="22"/>
        </w:rPr>
      </w:pPr>
    </w:p>
    <w:p w14:paraId="108D5B74" w14:textId="77777777" w:rsidR="00035B2B" w:rsidRDefault="00035B2B" w:rsidP="0050783A">
      <w:pPr>
        <w:pStyle w:val="Glava"/>
        <w:tabs>
          <w:tab w:val="clear" w:pos="9072"/>
          <w:tab w:val="left" w:pos="708"/>
        </w:tabs>
        <w:jc w:val="both"/>
        <w:rPr>
          <w:i w:val="0"/>
          <w:color w:val="000000"/>
          <w:sz w:val="22"/>
          <w:szCs w:val="22"/>
        </w:rPr>
      </w:pPr>
    </w:p>
    <w:p w14:paraId="19FA327B" w14:textId="77777777" w:rsidR="00035B2B" w:rsidRDefault="00035B2B" w:rsidP="0050783A">
      <w:pPr>
        <w:pStyle w:val="Glava"/>
        <w:tabs>
          <w:tab w:val="clear" w:pos="9072"/>
          <w:tab w:val="left" w:pos="708"/>
        </w:tabs>
        <w:jc w:val="both"/>
        <w:rPr>
          <w:i w:val="0"/>
          <w:color w:val="000000"/>
          <w:sz w:val="22"/>
          <w:szCs w:val="22"/>
        </w:rPr>
      </w:pPr>
    </w:p>
    <w:p w14:paraId="2E6F5B25" w14:textId="77777777" w:rsidR="00035B2B" w:rsidRDefault="00035B2B" w:rsidP="0050783A">
      <w:pPr>
        <w:pStyle w:val="Glava"/>
        <w:tabs>
          <w:tab w:val="clear" w:pos="9072"/>
          <w:tab w:val="left" w:pos="708"/>
        </w:tabs>
        <w:jc w:val="both"/>
        <w:rPr>
          <w:i w:val="0"/>
          <w:color w:val="000000"/>
          <w:sz w:val="22"/>
          <w:szCs w:val="22"/>
        </w:rPr>
      </w:pPr>
    </w:p>
    <w:p w14:paraId="010878B5" w14:textId="77777777" w:rsidR="00035B2B" w:rsidRDefault="00035B2B" w:rsidP="0050783A">
      <w:pPr>
        <w:pStyle w:val="Glava"/>
        <w:tabs>
          <w:tab w:val="clear" w:pos="9072"/>
          <w:tab w:val="left" w:pos="708"/>
        </w:tabs>
        <w:jc w:val="both"/>
        <w:rPr>
          <w:i w:val="0"/>
          <w:color w:val="000000"/>
          <w:sz w:val="22"/>
          <w:szCs w:val="22"/>
        </w:rPr>
      </w:pPr>
    </w:p>
    <w:p w14:paraId="3D0B5833" w14:textId="77777777" w:rsidR="00035B2B" w:rsidRDefault="00035B2B" w:rsidP="0050783A">
      <w:pPr>
        <w:pStyle w:val="Glava"/>
        <w:tabs>
          <w:tab w:val="clear" w:pos="9072"/>
          <w:tab w:val="left" w:pos="708"/>
        </w:tabs>
        <w:jc w:val="both"/>
        <w:rPr>
          <w:i w:val="0"/>
          <w:color w:val="000000"/>
          <w:sz w:val="22"/>
          <w:szCs w:val="22"/>
        </w:rPr>
      </w:pPr>
    </w:p>
    <w:p w14:paraId="774368F4" w14:textId="77777777" w:rsidR="00035B2B" w:rsidRDefault="00035B2B" w:rsidP="0050783A">
      <w:pPr>
        <w:pStyle w:val="Glava"/>
        <w:tabs>
          <w:tab w:val="clear" w:pos="9072"/>
          <w:tab w:val="left" w:pos="708"/>
        </w:tabs>
        <w:jc w:val="both"/>
        <w:rPr>
          <w:i w:val="0"/>
          <w:color w:val="000000"/>
          <w:sz w:val="22"/>
          <w:szCs w:val="22"/>
        </w:rPr>
      </w:pPr>
    </w:p>
    <w:p w14:paraId="701E486E" w14:textId="77777777" w:rsidR="00035B2B" w:rsidRDefault="00035B2B" w:rsidP="0050783A">
      <w:pPr>
        <w:pStyle w:val="Glava"/>
        <w:tabs>
          <w:tab w:val="clear" w:pos="9072"/>
          <w:tab w:val="left" w:pos="708"/>
        </w:tabs>
        <w:jc w:val="both"/>
        <w:rPr>
          <w:i w:val="0"/>
          <w:color w:val="000000"/>
          <w:sz w:val="22"/>
          <w:szCs w:val="22"/>
        </w:rPr>
      </w:pPr>
    </w:p>
    <w:p w14:paraId="54CDA476" w14:textId="77777777" w:rsidR="00035B2B" w:rsidRDefault="00035B2B" w:rsidP="0050783A">
      <w:pPr>
        <w:pStyle w:val="Glava"/>
        <w:tabs>
          <w:tab w:val="clear" w:pos="9072"/>
          <w:tab w:val="left" w:pos="708"/>
        </w:tabs>
        <w:jc w:val="both"/>
        <w:rPr>
          <w:i w:val="0"/>
          <w:color w:val="000000"/>
          <w:sz w:val="22"/>
          <w:szCs w:val="22"/>
        </w:rPr>
      </w:pPr>
    </w:p>
    <w:p w14:paraId="702B307C" w14:textId="77777777" w:rsidR="00035B2B" w:rsidRDefault="00035B2B" w:rsidP="0050783A">
      <w:pPr>
        <w:pStyle w:val="Glava"/>
        <w:tabs>
          <w:tab w:val="clear" w:pos="9072"/>
          <w:tab w:val="left" w:pos="708"/>
        </w:tabs>
        <w:jc w:val="both"/>
        <w:rPr>
          <w:i w:val="0"/>
          <w:color w:val="000000"/>
          <w:sz w:val="22"/>
          <w:szCs w:val="22"/>
        </w:rPr>
      </w:pPr>
    </w:p>
    <w:p w14:paraId="43EFFB49" w14:textId="77777777" w:rsidR="00035B2B" w:rsidRDefault="00035B2B" w:rsidP="0050783A">
      <w:pPr>
        <w:pStyle w:val="Glava"/>
        <w:tabs>
          <w:tab w:val="clear" w:pos="9072"/>
          <w:tab w:val="left" w:pos="708"/>
        </w:tabs>
        <w:jc w:val="both"/>
        <w:rPr>
          <w:i w:val="0"/>
          <w:color w:val="000000"/>
          <w:sz w:val="22"/>
          <w:szCs w:val="22"/>
        </w:rPr>
      </w:pPr>
    </w:p>
    <w:p w14:paraId="6887EB45" w14:textId="77777777" w:rsidR="00035B2B" w:rsidRDefault="00035B2B" w:rsidP="0050783A">
      <w:pPr>
        <w:pStyle w:val="Glava"/>
        <w:tabs>
          <w:tab w:val="clear" w:pos="9072"/>
          <w:tab w:val="left" w:pos="708"/>
        </w:tabs>
        <w:jc w:val="both"/>
        <w:rPr>
          <w:i w:val="0"/>
          <w:color w:val="000000"/>
          <w:sz w:val="22"/>
          <w:szCs w:val="22"/>
        </w:rPr>
      </w:pPr>
    </w:p>
    <w:p w14:paraId="4159A868" w14:textId="77777777" w:rsidR="00525998" w:rsidRDefault="00525998" w:rsidP="0050783A">
      <w:pPr>
        <w:pStyle w:val="Glava"/>
        <w:tabs>
          <w:tab w:val="clear" w:pos="9072"/>
          <w:tab w:val="left" w:pos="708"/>
        </w:tabs>
        <w:jc w:val="both"/>
        <w:rPr>
          <w:i w:val="0"/>
          <w:color w:val="000000"/>
          <w:sz w:val="22"/>
          <w:szCs w:val="22"/>
        </w:rPr>
      </w:pPr>
    </w:p>
    <w:p w14:paraId="279E7EAA" w14:textId="77777777" w:rsidR="00525998" w:rsidRDefault="00525998" w:rsidP="0050783A">
      <w:pPr>
        <w:pStyle w:val="Glava"/>
        <w:tabs>
          <w:tab w:val="clear" w:pos="9072"/>
          <w:tab w:val="left" w:pos="708"/>
        </w:tabs>
        <w:jc w:val="both"/>
        <w:rPr>
          <w:i w:val="0"/>
          <w:color w:val="000000"/>
          <w:sz w:val="22"/>
          <w:szCs w:val="22"/>
        </w:rPr>
      </w:pPr>
    </w:p>
    <w:p w14:paraId="066E1448" w14:textId="77777777" w:rsidR="00525998" w:rsidRDefault="00525998" w:rsidP="0050783A">
      <w:pPr>
        <w:pStyle w:val="Glava"/>
        <w:tabs>
          <w:tab w:val="clear" w:pos="9072"/>
          <w:tab w:val="left" w:pos="708"/>
        </w:tabs>
        <w:jc w:val="both"/>
        <w:rPr>
          <w:i w:val="0"/>
          <w:color w:val="000000"/>
          <w:sz w:val="22"/>
          <w:szCs w:val="22"/>
        </w:rPr>
      </w:pPr>
    </w:p>
    <w:p w14:paraId="480CBD70" w14:textId="77777777" w:rsidR="000353C4" w:rsidRDefault="000353C4">
      <w:pPr>
        <w:rPr>
          <w:i w:val="0"/>
          <w:color w:val="000000"/>
          <w:sz w:val="22"/>
          <w:szCs w:val="22"/>
        </w:rPr>
      </w:pPr>
      <w:r>
        <w:rPr>
          <w:i w:val="0"/>
          <w:color w:val="000000"/>
          <w:sz w:val="22"/>
          <w:szCs w:val="22"/>
        </w:rPr>
        <w:br w:type="page"/>
      </w:r>
    </w:p>
    <w:p w14:paraId="2BCC3CC4" w14:textId="77777777" w:rsidR="00035B2B" w:rsidRDefault="00035B2B" w:rsidP="000353C4">
      <w:pPr>
        <w:jc w:val="right"/>
        <w:rPr>
          <w:b/>
          <w:i w:val="0"/>
          <w:color w:val="000000"/>
          <w:sz w:val="22"/>
          <w:szCs w:val="22"/>
        </w:rPr>
      </w:pPr>
      <w:r>
        <w:rPr>
          <w:b/>
          <w:i w:val="0"/>
          <w:color w:val="000000"/>
          <w:sz w:val="22"/>
          <w:szCs w:val="22"/>
        </w:rPr>
        <w:lastRenderedPageBreak/>
        <w:t>PRILOGA 4/1</w:t>
      </w:r>
    </w:p>
    <w:p w14:paraId="55440531" w14:textId="77777777" w:rsidR="00035B2B" w:rsidRDefault="00035B2B" w:rsidP="000353C4">
      <w:pPr>
        <w:rPr>
          <w:b/>
          <w:i w:val="0"/>
          <w:color w:val="000000"/>
          <w:sz w:val="22"/>
          <w:szCs w:val="22"/>
        </w:rPr>
      </w:pPr>
    </w:p>
    <w:p w14:paraId="2D880869" w14:textId="77777777" w:rsidR="006048E0" w:rsidRDefault="006048E0" w:rsidP="000353C4">
      <w:pPr>
        <w:rPr>
          <w:b/>
          <w:i w:val="0"/>
          <w:color w:val="000000"/>
          <w:sz w:val="22"/>
          <w:szCs w:val="22"/>
        </w:rPr>
      </w:pPr>
    </w:p>
    <w:p w14:paraId="56B7754A" w14:textId="77777777" w:rsidR="00035B2B" w:rsidRDefault="00035B2B" w:rsidP="0050783A">
      <w:pPr>
        <w:jc w:val="center"/>
        <w:rPr>
          <w:b/>
          <w:i w:val="0"/>
          <w:color w:val="000000"/>
          <w:sz w:val="28"/>
          <w:szCs w:val="28"/>
        </w:rPr>
      </w:pPr>
      <w:r>
        <w:rPr>
          <w:b/>
          <w:i w:val="0"/>
          <w:color w:val="000000"/>
          <w:sz w:val="28"/>
          <w:szCs w:val="28"/>
        </w:rPr>
        <w:t>TABELA - PODATKI O REFERENCAH PODJETJA</w:t>
      </w:r>
    </w:p>
    <w:p w14:paraId="571B8D38" w14:textId="77777777" w:rsidR="00035B2B" w:rsidRDefault="00035B2B" w:rsidP="0050783A">
      <w:pPr>
        <w:rPr>
          <w:b/>
          <w:i w:val="0"/>
          <w:color w:val="000000"/>
          <w:sz w:val="22"/>
          <w:szCs w:val="22"/>
        </w:rPr>
      </w:pPr>
    </w:p>
    <w:p w14:paraId="5705886A" w14:textId="77777777" w:rsidR="006048E0" w:rsidRDefault="006048E0" w:rsidP="0050783A">
      <w:pPr>
        <w:rPr>
          <w:b/>
          <w:i w:val="0"/>
          <w:color w:val="000000"/>
          <w:sz w:val="22"/>
          <w:szCs w:val="22"/>
        </w:rPr>
      </w:pPr>
    </w:p>
    <w:p w14:paraId="0A4F3A01" w14:textId="77777777" w:rsidR="00035B2B" w:rsidRDefault="006D236E" w:rsidP="0050783A">
      <w:pPr>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1C70F6A2" w14:textId="77777777" w:rsidR="00035B2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10417F5D"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B25628" w14:textId="77777777" w:rsidR="00035B2B" w:rsidRPr="00525998" w:rsidRDefault="00525998" w:rsidP="0050783A">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A003F0" w14:textId="77777777" w:rsidR="00035B2B" w:rsidRDefault="00035B2B" w:rsidP="0050783A">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C3EBFF" w14:textId="77777777" w:rsidR="00035B2B" w:rsidRPr="00525998" w:rsidRDefault="00035B2B" w:rsidP="0050783A">
            <w:pPr>
              <w:rPr>
                <w:b/>
                <w:i w:val="0"/>
                <w:color w:val="000000"/>
                <w:sz w:val="22"/>
                <w:szCs w:val="22"/>
              </w:rPr>
            </w:pPr>
            <w:r w:rsidRPr="00525998">
              <w:rPr>
                <w:b/>
                <w:i w:val="0"/>
                <w:color w:val="000000"/>
                <w:sz w:val="22"/>
                <w:szCs w:val="22"/>
              </w:rPr>
              <w:t>Čas trajanja pogodbe</w:t>
            </w:r>
          </w:p>
        </w:tc>
      </w:tr>
      <w:tr w:rsidR="00035B2B" w14:paraId="44C16ED0" w14:textId="77777777" w:rsidTr="000353C4">
        <w:tc>
          <w:tcPr>
            <w:tcW w:w="3808" w:type="dxa"/>
            <w:tcBorders>
              <w:top w:val="single" w:sz="4" w:space="0" w:color="auto"/>
              <w:left w:val="single" w:sz="4" w:space="0" w:color="auto"/>
              <w:bottom w:val="single" w:sz="4" w:space="0" w:color="auto"/>
              <w:right w:val="single" w:sz="4" w:space="0" w:color="auto"/>
            </w:tcBorders>
          </w:tcPr>
          <w:p w14:paraId="3BBFD1A7" w14:textId="77777777" w:rsidR="00035B2B" w:rsidRDefault="00035B2B" w:rsidP="0050783A">
            <w:pPr>
              <w:rPr>
                <w:i w:val="0"/>
                <w:color w:val="000000"/>
                <w:sz w:val="22"/>
                <w:szCs w:val="22"/>
              </w:rPr>
            </w:pPr>
            <w:r>
              <w:rPr>
                <w:i w:val="0"/>
                <w:color w:val="000000"/>
                <w:sz w:val="22"/>
                <w:szCs w:val="22"/>
              </w:rPr>
              <w:t>1.</w:t>
            </w:r>
          </w:p>
          <w:p w14:paraId="48DAB65B" w14:textId="77777777" w:rsidR="00035B2B" w:rsidRDefault="00035B2B" w:rsidP="0050783A">
            <w:pPr>
              <w:rPr>
                <w:i w:val="0"/>
                <w:color w:val="000000"/>
                <w:sz w:val="22"/>
                <w:szCs w:val="22"/>
              </w:rPr>
            </w:pPr>
          </w:p>
          <w:p w14:paraId="09928DDD"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65911BA"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20A007C" w14:textId="77777777" w:rsidR="00035B2B" w:rsidRDefault="00035B2B" w:rsidP="0050783A">
            <w:pPr>
              <w:rPr>
                <w:i w:val="0"/>
                <w:color w:val="000000"/>
                <w:sz w:val="22"/>
                <w:szCs w:val="22"/>
              </w:rPr>
            </w:pPr>
          </w:p>
        </w:tc>
      </w:tr>
      <w:tr w:rsidR="00035B2B" w14:paraId="11A98C43" w14:textId="77777777" w:rsidTr="000353C4">
        <w:tc>
          <w:tcPr>
            <w:tcW w:w="3808" w:type="dxa"/>
            <w:tcBorders>
              <w:top w:val="single" w:sz="4" w:space="0" w:color="auto"/>
              <w:left w:val="single" w:sz="4" w:space="0" w:color="auto"/>
              <w:bottom w:val="single" w:sz="4" w:space="0" w:color="auto"/>
              <w:right w:val="single" w:sz="4" w:space="0" w:color="auto"/>
            </w:tcBorders>
          </w:tcPr>
          <w:p w14:paraId="4BC4EC44" w14:textId="77777777" w:rsidR="00035B2B" w:rsidRDefault="00035B2B" w:rsidP="0050783A">
            <w:pPr>
              <w:rPr>
                <w:i w:val="0"/>
                <w:color w:val="000000"/>
                <w:sz w:val="22"/>
                <w:szCs w:val="22"/>
              </w:rPr>
            </w:pPr>
            <w:r>
              <w:rPr>
                <w:i w:val="0"/>
                <w:color w:val="000000"/>
                <w:sz w:val="22"/>
                <w:szCs w:val="22"/>
              </w:rPr>
              <w:t>2.</w:t>
            </w:r>
          </w:p>
          <w:p w14:paraId="5CA8CA36" w14:textId="77777777" w:rsidR="00035B2B" w:rsidRDefault="00035B2B" w:rsidP="0050783A">
            <w:pPr>
              <w:rPr>
                <w:i w:val="0"/>
                <w:color w:val="000000"/>
                <w:sz w:val="22"/>
                <w:szCs w:val="22"/>
              </w:rPr>
            </w:pPr>
          </w:p>
          <w:p w14:paraId="52626DD5"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51C53A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AC20E40" w14:textId="77777777" w:rsidR="00035B2B" w:rsidRDefault="00035B2B" w:rsidP="0050783A">
            <w:pPr>
              <w:rPr>
                <w:i w:val="0"/>
                <w:color w:val="000000"/>
                <w:sz w:val="22"/>
                <w:szCs w:val="22"/>
              </w:rPr>
            </w:pPr>
          </w:p>
        </w:tc>
      </w:tr>
      <w:tr w:rsidR="00035B2B" w14:paraId="52AEB426" w14:textId="77777777" w:rsidTr="000353C4">
        <w:tc>
          <w:tcPr>
            <w:tcW w:w="3808" w:type="dxa"/>
            <w:tcBorders>
              <w:top w:val="single" w:sz="4" w:space="0" w:color="auto"/>
              <w:left w:val="single" w:sz="4" w:space="0" w:color="auto"/>
              <w:bottom w:val="single" w:sz="4" w:space="0" w:color="auto"/>
              <w:right w:val="single" w:sz="4" w:space="0" w:color="auto"/>
            </w:tcBorders>
          </w:tcPr>
          <w:p w14:paraId="3076A61B" w14:textId="77777777" w:rsidR="00035B2B" w:rsidRDefault="00035B2B" w:rsidP="0050783A">
            <w:pPr>
              <w:rPr>
                <w:i w:val="0"/>
                <w:color w:val="000000"/>
                <w:sz w:val="22"/>
                <w:szCs w:val="22"/>
              </w:rPr>
            </w:pPr>
            <w:r>
              <w:rPr>
                <w:i w:val="0"/>
                <w:color w:val="000000"/>
                <w:sz w:val="22"/>
                <w:szCs w:val="22"/>
              </w:rPr>
              <w:t>3.</w:t>
            </w:r>
          </w:p>
          <w:p w14:paraId="52CF2363" w14:textId="77777777" w:rsidR="00035B2B" w:rsidRDefault="00035B2B" w:rsidP="0050783A">
            <w:pPr>
              <w:rPr>
                <w:i w:val="0"/>
                <w:color w:val="000000"/>
                <w:sz w:val="22"/>
                <w:szCs w:val="22"/>
              </w:rPr>
            </w:pPr>
          </w:p>
          <w:p w14:paraId="6F8D750A"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0CFE5F0"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2B4F1D7" w14:textId="77777777" w:rsidR="00035B2B" w:rsidRDefault="00035B2B" w:rsidP="0050783A">
            <w:pPr>
              <w:rPr>
                <w:i w:val="0"/>
                <w:color w:val="000000"/>
                <w:sz w:val="22"/>
                <w:szCs w:val="22"/>
              </w:rPr>
            </w:pPr>
          </w:p>
        </w:tc>
      </w:tr>
      <w:tr w:rsidR="00035B2B" w14:paraId="1BAF9998" w14:textId="77777777" w:rsidTr="000353C4">
        <w:tc>
          <w:tcPr>
            <w:tcW w:w="3808" w:type="dxa"/>
            <w:tcBorders>
              <w:top w:val="single" w:sz="4" w:space="0" w:color="auto"/>
              <w:left w:val="single" w:sz="4" w:space="0" w:color="auto"/>
              <w:bottom w:val="single" w:sz="4" w:space="0" w:color="auto"/>
              <w:right w:val="single" w:sz="4" w:space="0" w:color="auto"/>
            </w:tcBorders>
          </w:tcPr>
          <w:p w14:paraId="1341F6FD" w14:textId="77777777" w:rsidR="00035B2B" w:rsidRDefault="00035B2B" w:rsidP="0050783A">
            <w:pPr>
              <w:rPr>
                <w:i w:val="0"/>
                <w:color w:val="000000"/>
                <w:sz w:val="22"/>
                <w:szCs w:val="22"/>
              </w:rPr>
            </w:pPr>
            <w:r>
              <w:rPr>
                <w:i w:val="0"/>
                <w:color w:val="000000"/>
                <w:sz w:val="22"/>
                <w:szCs w:val="22"/>
              </w:rPr>
              <w:t>4.</w:t>
            </w:r>
          </w:p>
          <w:p w14:paraId="64AD11F0" w14:textId="77777777" w:rsidR="00035B2B" w:rsidRDefault="00035B2B" w:rsidP="0050783A">
            <w:pPr>
              <w:rPr>
                <w:i w:val="0"/>
                <w:color w:val="000000"/>
                <w:sz w:val="22"/>
                <w:szCs w:val="22"/>
              </w:rPr>
            </w:pPr>
          </w:p>
          <w:p w14:paraId="5E960FB5"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DE585B2"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946C991" w14:textId="77777777" w:rsidR="00035B2B" w:rsidRDefault="00035B2B" w:rsidP="0050783A">
            <w:pPr>
              <w:rPr>
                <w:i w:val="0"/>
                <w:color w:val="000000"/>
                <w:sz w:val="22"/>
                <w:szCs w:val="22"/>
              </w:rPr>
            </w:pPr>
          </w:p>
        </w:tc>
      </w:tr>
    </w:tbl>
    <w:p w14:paraId="3AA40E7F" w14:textId="77777777" w:rsidR="00035B2B" w:rsidRDefault="00035B2B" w:rsidP="0050783A">
      <w:pPr>
        <w:rPr>
          <w:i w:val="0"/>
          <w:color w:val="000000"/>
          <w:sz w:val="22"/>
          <w:szCs w:val="22"/>
        </w:rPr>
      </w:pPr>
    </w:p>
    <w:p w14:paraId="42CCF368" w14:textId="77777777" w:rsidR="00035B2B" w:rsidRDefault="00035B2B" w:rsidP="0050783A">
      <w:pPr>
        <w:spacing w:after="200" w:line="276" w:lineRule="auto"/>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4BA2AB61" w14:textId="77777777" w:rsidR="00035B2B" w:rsidRDefault="00035B2B" w:rsidP="0050783A">
      <w:pPr>
        <w:spacing w:line="276" w:lineRule="auto"/>
        <w:jc w:val="both"/>
        <w:rPr>
          <w:b/>
          <w:i w:val="0"/>
          <w:color w:val="000000"/>
          <w:sz w:val="22"/>
          <w:szCs w:val="22"/>
        </w:rPr>
      </w:pPr>
      <w:r>
        <w:rPr>
          <w:b/>
          <w:i w:val="0"/>
          <w:color w:val="000000"/>
          <w:sz w:val="22"/>
          <w:szCs w:val="22"/>
        </w:rPr>
        <w:t>POGOJ:</w:t>
      </w:r>
    </w:p>
    <w:p w14:paraId="3A9596D5" w14:textId="77777777" w:rsidR="006A4C9C" w:rsidRPr="00525998" w:rsidRDefault="00035B2B" w:rsidP="0050783A">
      <w:pPr>
        <w:jc w:val="both"/>
        <w:rPr>
          <w:i w:val="0"/>
          <w:sz w:val="22"/>
          <w:szCs w:val="22"/>
        </w:rPr>
      </w:pPr>
      <w:r>
        <w:rPr>
          <w:i w:val="0"/>
          <w:sz w:val="22"/>
          <w:szCs w:val="22"/>
        </w:rPr>
        <w:t xml:space="preserve">Ponudnik je imel ali ima, v zadnjih treh letih pred potekom roka za </w:t>
      </w:r>
      <w:r w:rsidRPr="00BE7B5C">
        <w:rPr>
          <w:i w:val="0"/>
          <w:sz w:val="22"/>
          <w:szCs w:val="22"/>
        </w:rPr>
        <w:t>oddajo ponudb, sklenjen</w:t>
      </w:r>
      <w:r w:rsidR="006D236E" w:rsidRPr="00BE7B5C">
        <w:rPr>
          <w:i w:val="0"/>
          <w:sz w:val="22"/>
          <w:szCs w:val="22"/>
        </w:rPr>
        <w:t>i 2</w:t>
      </w:r>
      <w:r w:rsidRPr="00BE7B5C">
        <w:rPr>
          <w:i w:val="0"/>
          <w:sz w:val="22"/>
          <w:szCs w:val="22"/>
        </w:rPr>
        <w:t xml:space="preserve"> posamezn</w:t>
      </w:r>
      <w:r w:rsidR="006D236E" w:rsidRPr="00BE7B5C">
        <w:rPr>
          <w:i w:val="0"/>
          <w:sz w:val="22"/>
          <w:szCs w:val="22"/>
        </w:rPr>
        <w:t>i</w:t>
      </w:r>
      <w:r w:rsidRPr="00BE7B5C">
        <w:rPr>
          <w:i w:val="0"/>
          <w:sz w:val="22"/>
          <w:szCs w:val="22"/>
        </w:rPr>
        <w:t xml:space="preserve"> pogodb</w:t>
      </w:r>
      <w:r w:rsidR="006D236E" w:rsidRPr="00BE7B5C">
        <w:rPr>
          <w:i w:val="0"/>
          <w:sz w:val="22"/>
          <w:szCs w:val="22"/>
        </w:rPr>
        <w:t>i</w:t>
      </w:r>
      <w:r w:rsidRPr="00BE7B5C">
        <w:rPr>
          <w:i w:val="0"/>
          <w:sz w:val="22"/>
          <w:szCs w:val="22"/>
        </w:rPr>
        <w:t xml:space="preserve"> za opravljanje storitev čiščenja objektov v izmeri najmanj</w:t>
      </w:r>
      <w:r w:rsidR="00525998" w:rsidRPr="00BE7B5C">
        <w:rPr>
          <w:i w:val="0"/>
          <w:sz w:val="22"/>
          <w:szCs w:val="22"/>
        </w:rPr>
        <w:t xml:space="preserve"> </w:t>
      </w:r>
      <w:r w:rsidR="00BE7B5C" w:rsidRPr="00BE7B5C">
        <w:rPr>
          <w:i w:val="0"/>
          <w:sz w:val="22"/>
          <w:szCs w:val="22"/>
        </w:rPr>
        <w:t>7</w:t>
      </w:r>
      <w:r w:rsidR="00770423" w:rsidRPr="00BE7B5C">
        <w:rPr>
          <w:i w:val="0"/>
          <w:sz w:val="22"/>
          <w:szCs w:val="22"/>
        </w:rPr>
        <w:t>.5</w:t>
      </w:r>
      <w:r w:rsidR="00525998" w:rsidRPr="00BE7B5C">
        <w:rPr>
          <w:i w:val="0"/>
          <w:sz w:val="22"/>
          <w:szCs w:val="22"/>
        </w:rPr>
        <w:t>00,00</w:t>
      </w:r>
      <w:r w:rsidR="00525998" w:rsidRPr="00770423">
        <w:rPr>
          <w:i w:val="0"/>
          <w:sz w:val="22"/>
          <w:szCs w:val="22"/>
        </w:rPr>
        <w:t xml:space="preserve"> </w:t>
      </w:r>
      <w:r w:rsidR="00525998" w:rsidRPr="00525998">
        <w:rPr>
          <w:i w:val="0"/>
          <w:sz w:val="22"/>
          <w:szCs w:val="22"/>
        </w:rPr>
        <w:t>m</w:t>
      </w:r>
      <w:r w:rsidR="00525998" w:rsidRPr="00525998">
        <w:rPr>
          <w:i w:val="0"/>
          <w:sz w:val="22"/>
          <w:szCs w:val="22"/>
          <w:vertAlign w:val="superscript"/>
        </w:rPr>
        <w:t>2</w:t>
      </w:r>
      <w:r w:rsidR="00525998" w:rsidRPr="00525998">
        <w:rPr>
          <w:i w:val="0"/>
          <w:sz w:val="22"/>
          <w:szCs w:val="22"/>
        </w:rPr>
        <w:t xml:space="preserve"> notranje talne površine/objekt</w:t>
      </w:r>
      <w:r w:rsidR="00F23F3A">
        <w:rPr>
          <w:i w:val="0"/>
          <w:sz w:val="22"/>
          <w:szCs w:val="22"/>
        </w:rPr>
        <w:t>.</w:t>
      </w:r>
    </w:p>
    <w:p w14:paraId="17C8471E" w14:textId="77777777" w:rsidR="00035B2B" w:rsidRDefault="00035B2B" w:rsidP="0050783A">
      <w:pPr>
        <w:pStyle w:val="Odstavekseznama"/>
        <w:ind w:left="0"/>
        <w:jc w:val="both"/>
        <w:rPr>
          <w:i w:val="0"/>
          <w:sz w:val="22"/>
          <w:szCs w:val="22"/>
        </w:rPr>
      </w:pPr>
    </w:p>
    <w:p w14:paraId="795D064A" w14:textId="77777777" w:rsidR="00BE7B5C" w:rsidRDefault="00BE7B5C" w:rsidP="0050783A">
      <w:pPr>
        <w:pStyle w:val="Odstavekseznama"/>
        <w:ind w:left="0"/>
        <w:jc w:val="both"/>
        <w:rPr>
          <w:i w:val="0"/>
          <w:sz w:val="22"/>
          <w:szCs w:val="22"/>
        </w:rPr>
      </w:pPr>
      <w:r>
        <w:rPr>
          <w:i w:val="0"/>
          <w:sz w:val="22"/>
          <w:szCs w:val="22"/>
        </w:rPr>
        <w:t xml:space="preserve">Vsaj ena referenca se mora nanašati na storitve </w:t>
      </w:r>
      <w:r w:rsidRPr="004017B9">
        <w:rPr>
          <w:i w:val="0"/>
          <w:sz w:val="22"/>
          <w:szCs w:val="22"/>
        </w:rPr>
        <w:t>čiščenja v javnih ustanovah.</w:t>
      </w:r>
    </w:p>
    <w:p w14:paraId="00C72E29" w14:textId="77777777" w:rsidR="00BE7B5C" w:rsidRPr="00525998" w:rsidRDefault="00BE7B5C" w:rsidP="0050783A">
      <w:pPr>
        <w:pStyle w:val="Odstavekseznama"/>
        <w:ind w:left="0"/>
        <w:jc w:val="both"/>
        <w:rPr>
          <w:i w:val="0"/>
          <w:sz w:val="22"/>
          <w:szCs w:val="22"/>
        </w:rPr>
      </w:pPr>
    </w:p>
    <w:p w14:paraId="7442964F" w14:textId="77777777" w:rsidR="00035B2B" w:rsidRDefault="00035B2B" w:rsidP="0050783A">
      <w:pPr>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98D567A" w14:textId="77777777" w:rsidR="00035B2B" w:rsidRDefault="00035B2B" w:rsidP="0050783A">
      <w:pPr>
        <w:jc w:val="both"/>
        <w:rPr>
          <w:sz w:val="22"/>
          <w:szCs w:val="22"/>
        </w:rPr>
      </w:pPr>
    </w:p>
    <w:p w14:paraId="7E3B5C69" w14:textId="77777777" w:rsidR="00035B2B" w:rsidRDefault="00035B2B" w:rsidP="0050783A">
      <w:pPr>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46551D08" w14:textId="77777777" w:rsidR="000353C4" w:rsidRDefault="000353C4" w:rsidP="0050783A">
      <w:pPr>
        <w:jc w:val="both"/>
        <w:rPr>
          <w:i w:val="0"/>
          <w:sz w:val="22"/>
          <w:szCs w:val="22"/>
        </w:rPr>
      </w:pPr>
    </w:p>
    <w:p w14:paraId="4A47A388" w14:textId="77777777" w:rsidR="000353C4" w:rsidRDefault="000353C4" w:rsidP="0050783A">
      <w:pPr>
        <w:jc w:val="both"/>
        <w:rPr>
          <w:i w:val="0"/>
          <w:sz w:val="22"/>
          <w:szCs w:val="22"/>
        </w:rPr>
      </w:pPr>
    </w:p>
    <w:p w14:paraId="39597A43" w14:textId="77777777" w:rsidR="000353C4" w:rsidRDefault="000353C4">
      <w:pPr>
        <w:rPr>
          <w:i w:val="0"/>
          <w:sz w:val="22"/>
          <w:szCs w:val="22"/>
        </w:rPr>
      </w:pPr>
      <w:r>
        <w:rPr>
          <w:i w:val="0"/>
          <w:sz w:val="22"/>
          <w:szCs w:val="22"/>
        </w:rPr>
        <w:br w:type="page"/>
      </w:r>
    </w:p>
    <w:p w14:paraId="38B43EB9" w14:textId="77777777" w:rsidR="00035B2B" w:rsidRDefault="00035B2B" w:rsidP="000353C4">
      <w:pPr>
        <w:jc w:val="right"/>
        <w:rPr>
          <w:b/>
          <w:i w:val="0"/>
          <w:color w:val="000000"/>
          <w:sz w:val="22"/>
          <w:szCs w:val="22"/>
          <w:highlight w:val="yellow"/>
        </w:rPr>
      </w:pPr>
      <w:r>
        <w:rPr>
          <w:b/>
          <w:i w:val="0"/>
          <w:color w:val="000000"/>
          <w:sz w:val="22"/>
          <w:szCs w:val="22"/>
        </w:rPr>
        <w:lastRenderedPageBreak/>
        <w:t>PRILOGA 4/2</w:t>
      </w:r>
    </w:p>
    <w:p w14:paraId="75D705A3" w14:textId="77777777" w:rsidR="006A7570" w:rsidRDefault="006A7570" w:rsidP="006048E0">
      <w:pPr>
        <w:rPr>
          <w:b/>
          <w:i w:val="0"/>
          <w:color w:val="000000"/>
          <w:sz w:val="22"/>
          <w:szCs w:val="22"/>
          <w:highlight w:val="yellow"/>
        </w:rPr>
      </w:pPr>
    </w:p>
    <w:p w14:paraId="55003487" w14:textId="77777777" w:rsidR="006048E0" w:rsidRDefault="006048E0" w:rsidP="006048E0">
      <w:pPr>
        <w:rPr>
          <w:b/>
          <w:i w:val="0"/>
          <w:color w:val="000000"/>
          <w:sz w:val="22"/>
          <w:szCs w:val="22"/>
          <w:highlight w:val="yellow"/>
        </w:rPr>
      </w:pPr>
    </w:p>
    <w:p w14:paraId="03EBF1B1" w14:textId="77777777" w:rsidR="00035B2B" w:rsidRPr="00525998" w:rsidRDefault="00035B2B" w:rsidP="000353C4">
      <w:pPr>
        <w:jc w:val="center"/>
        <w:rPr>
          <w:b/>
          <w:i w:val="0"/>
          <w:color w:val="000000"/>
          <w:sz w:val="28"/>
          <w:szCs w:val="24"/>
        </w:rPr>
      </w:pPr>
      <w:r w:rsidRPr="00525998">
        <w:rPr>
          <w:b/>
          <w:i w:val="0"/>
          <w:color w:val="000000"/>
          <w:sz w:val="28"/>
          <w:szCs w:val="24"/>
        </w:rPr>
        <w:t>STROKOVNO PRIPOROČILO  -  REFERENČNA IZJAVA</w:t>
      </w:r>
    </w:p>
    <w:p w14:paraId="0DA3D431" w14:textId="77777777" w:rsidR="00035B2B" w:rsidRPr="006048E0" w:rsidRDefault="00035B2B" w:rsidP="006048E0">
      <w:pPr>
        <w:rPr>
          <w:b/>
          <w:i w:val="0"/>
          <w:color w:val="000000"/>
          <w:sz w:val="22"/>
          <w:szCs w:val="22"/>
        </w:rPr>
      </w:pPr>
    </w:p>
    <w:p w14:paraId="61101AD0" w14:textId="77777777" w:rsidR="000353C4" w:rsidRDefault="000353C4" w:rsidP="0050783A">
      <w:pPr>
        <w:spacing w:after="200" w:line="276" w:lineRule="auto"/>
        <w:rPr>
          <w:i w:val="0"/>
          <w:color w:val="000000"/>
          <w:sz w:val="22"/>
          <w:szCs w:val="22"/>
        </w:rPr>
      </w:pPr>
    </w:p>
    <w:p w14:paraId="41E1948D" w14:textId="77777777" w:rsidR="000645B4" w:rsidRDefault="00035B2B" w:rsidP="0050783A">
      <w:pPr>
        <w:spacing w:after="200" w:line="276" w:lineRule="auto"/>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060CA9C9" w14:textId="77777777" w:rsidR="00035B2B" w:rsidRDefault="00035B2B" w:rsidP="00675323">
      <w:pPr>
        <w:spacing w:after="200" w:line="276" w:lineRule="auto"/>
        <w:jc w:val="both"/>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2EDA3F37" w14:textId="77777777" w:rsidR="00035B2B" w:rsidRDefault="00035B2B" w:rsidP="0050783A">
      <w:pPr>
        <w:spacing w:after="200" w:line="276" w:lineRule="auto"/>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5B7E77E" w14:textId="77777777" w:rsidR="009E2B6C" w:rsidRDefault="00035B2B" w:rsidP="0050783A">
      <w:pPr>
        <w:spacing w:after="200" w:line="276" w:lineRule="auto"/>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7B387D53" w14:textId="77777777" w:rsidR="00035B2B" w:rsidRDefault="00035B2B" w:rsidP="0050783A">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412CCDF7" w14:textId="77777777" w:rsidR="00035B2B" w:rsidRDefault="00035B2B" w:rsidP="0050783A">
      <w:pPr>
        <w:spacing w:after="200" w:line="276" w:lineRule="auto"/>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6EE65D76"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169C64D1" w14:textId="77777777" w:rsidR="00035B2B" w:rsidRDefault="00035B2B" w:rsidP="0050783A">
      <w:pPr>
        <w:tabs>
          <w:tab w:val="num" w:pos="709"/>
        </w:tabs>
        <w:spacing w:after="200" w:line="276" w:lineRule="auto"/>
        <w:rPr>
          <w:i w:val="0"/>
          <w:color w:val="000000"/>
          <w:sz w:val="22"/>
          <w:szCs w:val="22"/>
        </w:rPr>
      </w:pPr>
    </w:p>
    <w:p w14:paraId="08D45D9A"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56178ED9" w14:textId="77777777" w:rsidR="00035B2B" w:rsidRDefault="00035B2B" w:rsidP="0050783A">
      <w:pPr>
        <w:tabs>
          <w:tab w:val="num" w:pos="709"/>
        </w:tabs>
        <w:spacing w:after="200" w:line="276" w:lineRule="auto"/>
        <w:rPr>
          <w:i w:val="0"/>
          <w:color w:val="000000"/>
          <w:sz w:val="22"/>
          <w:szCs w:val="22"/>
        </w:rPr>
      </w:pPr>
    </w:p>
    <w:p w14:paraId="60CFF39F"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elektronski naslov kontaktne osebe _________________________________________________ .</w:t>
      </w:r>
    </w:p>
    <w:p w14:paraId="24C1FDF8" w14:textId="77777777" w:rsidR="00035B2B" w:rsidRDefault="00035B2B" w:rsidP="0050783A">
      <w:pPr>
        <w:tabs>
          <w:tab w:val="num" w:pos="709"/>
        </w:tabs>
        <w:spacing w:after="200" w:line="276" w:lineRule="auto"/>
        <w:rPr>
          <w:i w:val="0"/>
          <w:color w:val="000000"/>
          <w:sz w:val="22"/>
          <w:szCs w:val="22"/>
        </w:rPr>
      </w:pPr>
    </w:p>
    <w:p w14:paraId="4138D974"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3CFB001F" w14:textId="77777777" w:rsidR="00675323" w:rsidRPr="00DB6262" w:rsidRDefault="00675323" w:rsidP="00675323">
      <w:pPr>
        <w:pStyle w:val="Glava"/>
        <w:tabs>
          <w:tab w:val="clear" w:pos="4536"/>
          <w:tab w:val="clear" w:pos="9072"/>
          <w:tab w:val="left" w:pos="3261"/>
          <w:tab w:val="right" w:pos="6946"/>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04407BF5" w14:textId="77777777" w:rsidR="00035B2B" w:rsidRDefault="00170D42" w:rsidP="0050783A">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38E01F8D" w14:textId="77777777" w:rsidR="006A7570" w:rsidRDefault="006A7570" w:rsidP="0050783A">
      <w:pPr>
        <w:tabs>
          <w:tab w:val="num" w:pos="709"/>
        </w:tabs>
        <w:spacing w:after="200" w:line="276" w:lineRule="auto"/>
        <w:rPr>
          <w:i w:val="0"/>
          <w:color w:val="000000"/>
          <w:sz w:val="22"/>
          <w:szCs w:val="22"/>
        </w:rPr>
      </w:pPr>
    </w:p>
    <w:p w14:paraId="09272AE2" w14:textId="77777777" w:rsidR="00096AC9" w:rsidRPr="00525998" w:rsidRDefault="00096AC9" w:rsidP="0050783A">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3EA4DE98" w14:textId="77777777" w:rsidR="00307E40" w:rsidRDefault="00307E40" w:rsidP="0050783A">
      <w:pPr>
        <w:tabs>
          <w:tab w:val="num" w:pos="709"/>
        </w:tabs>
        <w:spacing w:after="200" w:line="276" w:lineRule="auto"/>
        <w:rPr>
          <w:i w:val="0"/>
          <w:color w:val="000000"/>
          <w:sz w:val="22"/>
          <w:szCs w:val="22"/>
        </w:rPr>
      </w:pPr>
    </w:p>
    <w:p w14:paraId="55FC336D" w14:textId="77777777" w:rsidR="00035B2B" w:rsidRDefault="00035B2B" w:rsidP="0050783A">
      <w:pPr>
        <w:spacing w:after="200" w:line="276" w:lineRule="auto"/>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474DBE01" w14:textId="77777777" w:rsidR="00035B2B" w:rsidRDefault="00035B2B" w:rsidP="000353C4">
      <w:pPr>
        <w:rPr>
          <w:b/>
          <w:i w:val="0"/>
          <w:sz w:val="20"/>
        </w:rPr>
      </w:pPr>
    </w:p>
    <w:p w14:paraId="0C7F0B4D" w14:textId="77777777" w:rsidR="00035B2B" w:rsidRDefault="00035B2B" w:rsidP="0050783A">
      <w:pPr>
        <w:rPr>
          <w:b/>
          <w:i w:val="0"/>
          <w:sz w:val="20"/>
        </w:rPr>
      </w:pPr>
      <w:r>
        <w:rPr>
          <w:b/>
          <w:i w:val="0"/>
          <w:sz w:val="20"/>
        </w:rPr>
        <w:br w:type="page"/>
      </w:r>
    </w:p>
    <w:p w14:paraId="00E141C6" w14:textId="77777777" w:rsidR="008931B9" w:rsidRPr="003711C4" w:rsidRDefault="008931B9" w:rsidP="0050783A">
      <w:pPr>
        <w:pStyle w:val="Glava"/>
        <w:tabs>
          <w:tab w:val="clear" w:pos="9072"/>
          <w:tab w:val="left" w:pos="708"/>
        </w:tabs>
        <w:jc w:val="right"/>
        <w:rPr>
          <w:b/>
          <w:i w:val="0"/>
          <w:sz w:val="22"/>
          <w:szCs w:val="22"/>
        </w:rPr>
      </w:pPr>
      <w:r w:rsidRPr="003711C4">
        <w:rPr>
          <w:b/>
          <w:i w:val="0"/>
          <w:sz w:val="22"/>
          <w:szCs w:val="22"/>
        </w:rPr>
        <w:lastRenderedPageBreak/>
        <w:t>PRILOGA 5</w:t>
      </w:r>
    </w:p>
    <w:p w14:paraId="5CA4F044" w14:textId="77777777" w:rsidR="008931B9" w:rsidRDefault="008931B9" w:rsidP="0050783A">
      <w:pPr>
        <w:rPr>
          <w:i w:val="0"/>
          <w:sz w:val="22"/>
          <w:szCs w:val="22"/>
        </w:rPr>
      </w:pPr>
    </w:p>
    <w:p w14:paraId="3EA24868" w14:textId="77777777" w:rsidR="00675323" w:rsidRPr="00675323" w:rsidRDefault="00675323" w:rsidP="0050783A">
      <w:pPr>
        <w:rPr>
          <w:i w:val="0"/>
          <w:sz w:val="22"/>
          <w:szCs w:val="22"/>
        </w:rPr>
      </w:pPr>
    </w:p>
    <w:p w14:paraId="72C08BB4" w14:textId="77777777" w:rsidR="008931B9" w:rsidRPr="003711C4" w:rsidRDefault="008931B9" w:rsidP="0050783A">
      <w:pPr>
        <w:jc w:val="center"/>
        <w:rPr>
          <w:b/>
          <w:i w:val="0"/>
          <w:sz w:val="28"/>
          <w:szCs w:val="28"/>
        </w:rPr>
      </w:pPr>
      <w:r w:rsidRPr="003711C4">
        <w:rPr>
          <w:b/>
          <w:i w:val="0"/>
          <w:sz w:val="28"/>
          <w:szCs w:val="28"/>
        </w:rPr>
        <w:t xml:space="preserve">SEZNAM KADROV </w:t>
      </w:r>
    </w:p>
    <w:p w14:paraId="5FBC74FF" w14:textId="77777777" w:rsidR="006D236E" w:rsidRDefault="006D236E" w:rsidP="006048E0">
      <w:pPr>
        <w:rPr>
          <w:i w:val="0"/>
          <w:sz w:val="22"/>
          <w:szCs w:val="22"/>
        </w:rPr>
      </w:pPr>
    </w:p>
    <w:p w14:paraId="5BE1372C" w14:textId="77777777" w:rsidR="006048E0" w:rsidRDefault="006048E0" w:rsidP="006048E0">
      <w:pPr>
        <w:rPr>
          <w:i w:val="0"/>
          <w:sz w:val="22"/>
          <w:szCs w:val="22"/>
        </w:rPr>
      </w:pPr>
    </w:p>
    <w:p w14:paraId="6A0E7956" w14:textId="77777777" w:rsidR="00FB2D5B" w:rsidRPr="004869C7" w:rsidRDefault="00FB2D5B" w:rsidP="0050783A">
      <w:pPr>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4851B6BA" w14:textId="77777777" w:rsidR="00FB2D5B" w:rsidRPr="006048E0" w:rsidRDefault="00FB2D5B" w:rsidP="006048E0">
      <w:pPr>
        <w:rPr>
          <w:b/>
          <w:i w:val="0"/>
          <w:sz w:val="22"/>
          <w:szCs w:val="22"/>
        </w:rPr>
      </w:pPr>
    </w:p>
    <w:p w14:paraId="01DBD949"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VSI KADRI</w:t>
      </w:r>
    </w:p>
    <w:p w14:paraId="6A2B8595" w14:textId="77777777" w:rsidR="00FB2D5B" w:rsidRPr="004869C7" w:rsidRDefault="00FB2D5B" w:rsidP="0050783A">
      <w:pPr>
        <w:rPr>
          <w:i w:val="0"/>
          <w:sz w:val="22"/>
          <w:szCs w:val="22"/>
        </w:rPr>
      </w:pPr>
    </w:p>
    <w:p w14:paraId="22B08A96" w14:textId="77777777" w:rsidR="00FB2D5B" w:rsidRDefault="00FB2D5B" w:rsidP="0050783A">
      <w:pPr>
        <w:pStyle w:val="Odstavekseznama"/>
        <w:ind w:left="0"/>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w:t>
      </w:r>
      <w:r w:rsidRPr="00581B8F">
        <w:rPr>
          <w:i w:val="0"/>
          <w:color w:val="000000" w:themeColor="text1"/>
          <w:sz w:val="22"/>
          <w:szCs w:val="22"/>
        </w:rPr>
        <w:t xml:space="preserve">zahteve iz </w:t>
      </w:r>
      <w:r w:rsidR="00DC7564" w:rsidRPr="00581B8F">
        <w:rPr>
          <w:i w:val="0"/>
          <w:color w:val="000000" w:themeColor="text1"/>
          <w:sz w:val="22"/>
          <w:szCs w:val="22"/>
        </w:rPr>
        <w:t>tretje</w:t>
      </w:r>
      <w:r w:rsidRPr="00581B8F">
        <w:rPr>
          <w:i w:val="0"/>
          <w:color w:val="000000" w:themeColor="text1"/>
          <w:sz w:val="22"/>
          <w:szCs w:val="22"/>
        </w:rPr>
        <w:t xml:space="preserve"> točke II. poglavja</w:t>
      </w:r>
      <w:r w:rsidRPr="007E7D33">
        <w:rPr>
          <w:i w:val="0"/>
          <w:color w:val="000000" w:themeColor="text1"/>
          <w:sz w:val="22"/>
          <w:szCs w:val="22"/>
        </w:rPr>
        <w:t xml:space="preserve"> te razpisne dokumentacije</w:t>
      </w:r>
      <w:r w:rsidR="00842842">
        <w:rPr>
          <w:i w:val="0"/>
          <w:color w:val="000000" w:themeColor="text1"/>
          <w:sz w:val="22"/>
          <w:szCs w:val="22"/>
        </w:rPr>
        <w:t xml:space="preserve">, naročnik zahteva </w:t>
      </w:r>
      <w:r w:rsidR="00842842" w:rsidRPr="005578C4">
        <w:rPr>
          <w:b/>
          <w:i w:val="0"/>
          <w:color w:val="000000" w:themeColor="text1"/>
          <w:sz w:val="22"/>
          <w:szCs w:val="22"/>
          <w:u w:val="single"/>
        </w:rPr>
        <w:t xml:space="preserve">minimalno </w:t>
      </w:r>
      <w:r w:rsidR="00B20BA0" w:rsidRPr="005578C4">
        <w:rPr>
          <w:b/>
          <w:i w:val="0"/>
          <w:color w:val="000000" w:themeColor="text1"/>
          <w:sz w:val="22"/>
          <w:szCs w:val="22"/>
          <w:u w:val="single"/>
        </w:rPr>
        <w:t xml:space="preserve">5  </w:t>
      </w:r>
      <w:r w:rsidR="00842842" w:rsidRPr="005578C4">
        <w:rPr>
          <w:b/>
          <w:i w:val="0"/>
          <w:color w:val="000000" w:themeColor="text1"/>
          <w:sz w:val="22"/>
          <w:szCs w:val="22"/>
          <w:u w:val="single"/>
        </w:rPr>
        <w:t>delavcev</w:t>
      </w:r>
      <w:r w:rsidR="005578C4">
        <w:rPr>
          <w:i w:val="0"/>
          <w:color w:val="000000" w:themeColor="text1"/>
          <w:sz w:val="22"/>
          <w:szCs w:val="22"/>
        </w:rPr>
        <w:t>.</w:t>
      </w:r>
    </w:p>
    <w:p w14:paraId="69C164B9" w14:textId="77777777" w:rsidR="00FB2D5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8931B9" w14:paraId="0868539D" w14:textId="77777777" w:rsidTr="000353C4">
        <w:trPr>
          <w:trHeight w:val="567"/>
        </w:trPr>
        <w:tc>
          <w:tcPr>
            <w:tcW w:w="3549" w:type="dxa"/>
            <w:vAlign w:val="center"/>
          </w:tcPr>
          <w:p w14:paraId="3B41EAF1" w14:textId="77777777" w:rsidR="00FB2D5B" w:rsidRPr="00B13050" w:rsidRDefault="00FB2D5B" w:rsidP="0050783A">
            <w:pPr>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ADF024E" w14:textId="77777777" w:rsidR="00FB2D5B" w:rsidRPr="0030228E" w:rsidRDefault="00FB2D5B" w:rsidP="0050783A">
            <w:pPr>
              <w:jc w:val="center"/>
              <w:rPr>
                <w:b/>
                <w:i w:val="0"/>
                <w:sz w:val="22"/>
                <w:szCs w:val="22"/>
              </w:rPr>
            </w:pPr>
          </w:p>
        </w:tc>
      </w:tr>
    </w:tbl>
    <w:p w14:paraId="255C6975" w14:textId="77777777" w:rsidR="00FB2D5B" w:rsidRDefault="00FB2D5B" w:rsidP="0050783A">
      <w:pPr>
        <w:rPr>
          <w:i w:val="0"/>
          <w:sz w:val="22"/>
          <w:szCs w:val="22"/>
        </w:rPr>
      </w:pPr>
    </w:p>
    <w:p w14:paraId="6546628D"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KADRI ZA NEDOLOČEN ČAS</w:t>
      </w:r>
    </w:p>
    <w:p w14:paraId="583FAC23" w14:textId="77777777" w:rsidR="00FB2D5B" w:rsidRDefault="00FB2D5B" w:rsidP="0050783A">
      <w:pPr>
        <w:pStyle w:val="Odstavekseznama"/>
        <w:ind w:left="0"/>
        <w:rPr>
          <w:i w:val="0"/>
          <w:sz w:val="22"/>
          <w:szCs w:val="22"/>
        </w:rPr>
      </w:pPr>
    </w:p>
    <w:p w14:paraId="1DBBB0A8" w14:textId="77777777" w:rsidR="00FB2D5B" w:rsidRPr="00DB4CC4" w:rsidRDefault="00FB2D5B" w:rsidP="0050783A">
      <w:pPr>
        <w:pStyle w:val="Odstavekseznama"/>
        <w:ind w:left="0"/>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474CCC3" w14:textId="77777777" w:rsidR="00FB2D5B" w:rsidRPr="008931B9"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8931B9" w14:paraId="3D993400" w14:textId="77777777" w:rsidTr="000353C4">
        <w:trPr>
          <w:trHeight w:val="454"/>
        </w:trPr>
        <w:tc>
          <w:tcPr>
            <w:tcW w:w="992" w:type="dxa"/>
            <w:shd w:val="clear" w:color="auto" w:fill="auto"/>
            <w:vAlign w:val="center"/>
          </w:tcPr>
          <w:p w14:paraId="4FE0235D" w14:textId="77777777" w:rsidR="00FB2D5B" w:rsidRPr="008931B9" w:rsidRDefault="00FB2D5B" w:rsidP="0050783A">
            <w:pPr>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4B98E69" w14:textId="77777777" w:rsidR="00FB2D5B" w:rsidRPr="001122D1" w:rsidRDefault="00FB2D5B" w:rsidP="0050783A">
            <w:pPr>
              <w:jc w:val="center"/>
              <w:rPr>
                <w:i w:val="0"/>
                <w:sz w:val="22"/>
                <w:szCs w:val="22"/>
              </w:rPr>
            </w:pPr>
            <w:r w:rsidRPr="008931B9">
              <w:rPr>
                <w:b/>
                <w:i w:val="0"/>
                <w:sz w:val="22"/>
                <w:szCs w:val="22"/>
              </w:rPr>
              <w:t xml:space="preserve">Ime in priimek </w:t>
            </w:r>
          </w:p>
        </w:tc>
      </w:tr>
      <w:tr w:rsidR="00FB2D5B" w:rsidRPr="008931B9" w14:paraId="26217D38" w14:textId="77777777" w:rsidTr="000353C4">
        <w:trPr>
          <w:trHeight w:val="454"/>
        </w:trPr>
        <w:tc>
          <w:tcPr>
            <w:tcW w:w="992" w:type="dxa"/>
            <w:shd w:val="clear" w:color="auto" w:fill="auto"/>
            <w:vAlign w:val="center"/>
          </w:tcPr>
          <w:p w14:paraId="396CC662" w14:textId="77777777" w:rsidR="00FB2D5B" w:rsidRPr="008931B9" w:rsidRDefault="00FB2D5B" w:rsidP="0050783A">
            <w:pPr>
              <w:jc w:val="center"/>
              <w:rPr>
                <w:i w:val="0"/>
                <w:sz w:val="22"/>
                <w:szCs w:val="22"/>
              </w:rPr>
            </w:pPr>
            <w:r w:rsidRPr="008931B9">
              <w:rPr>
                <w:i w:val="0"/>
                <w:sz w:val="22"/>
                <w:szCs w:val="22"/>
              </w:rPr>
              <w:t>1</w:t>
            </w:r>
          </w:p>
        </w:tc>
        <w:tc>
          <w:tcPr>
            <w:tcW w:w="8222" w:type="dxa"/>
            <w:shd w:val="clear" w:color="auto" w:fill="auto"/>
            <w:vAlign w:val="center"/>
          </w:tcPr>
          <w:p w14:paraId="1D036409" w14:textId="77777777" w:rsidR="00FB2D5B" w:rsidRPr="008931B9" w:rsidRDefault="00FB2D5B" w:rsidP="0050783A">
            <w:pPr>
              <w:jc w:val="center"/>
              <w:rPr>
                <w:i w:val="0"/>
                <w:sz w:val="22"/>
                <w:szCs w:val="22"/>
              </w:rPr>
            </w:pPr>
          </w:p>
        </w:tc>
      </w:tr>
      <w:tr w:rsidR="00FB2D5B" w:rsidRPr="008931B9" w14:paraId="3F1D6475" w14:textId="77777777" w:rsidTr="000353C4">
        <w:trPr>
          <w:trHeight w:val="454"/>
        </w:trPr>
        <w:tc>
          <w:tcPr>
            <w:tcW w:w="992" w:type="dxa"/>
            <w:shd w:val="clear" w:color="auto" w:fill="auto"/>
            <w:vAlign w:val="center"/>
          </w:tcPr>
          <w:p w14:paraId="6DCD9FEA" w14:textId="77777777" w:rsidR="00FB2D5B" w:rsidRPr="008931B9" w:rsidRDefault="00FB2D5B" w:rsidP="0050783A">
            <w:pPr>
              <w:jc w:val="center"/>
              <w:rPr>
                <w:i w:val="0"/>
                <w:sz w:val="22"/>
                <w:szCs w:val="22"/>
              </w:rPr>
            </w:pPr>
            <w:r w:rsidRPr="008931B9">
              <w:rPr>
                <w:i w:val="0"/>
                <w:sz w:val="22"/>
                <w:szCs w:val="22"/>
              </w:rPr>
              <w:t>2</w:t>
            </w:r>
          </w:p>
        </w:tc>
        <w:tc>
          <w:tcPr>
            <w:tcW w:w="8222" w:type="dxa"/>
            <w:shd w:val="clear" w:color="auto" w:fill="auto"/>
            <w:vAlign w:val="center"/>
          </w:tcPr>
          <w:p w14:paraId="047CB44B" w14:textId="77777777" w:rsidR="00FB2D5B" w:rsidRPr="008931B9" w:rsidRDefault="00FB2D5B" w:rsidP="0050783A">
            <w:pPr>
              <w:jc w:val="center"/>
              <w:rPr>
                <w:i w:val="0"/>
                <w:sz w:val="22"/>
                <w:szCs w:val="22"/>
              </w:rPr>
            </w:pPr>
          </w:p>
        </w:tc>
      </w:tr>
      <w:tr w:rsidR="00FB2D5B" w:rsidRPr="008931B9" w14:paraId="310535CC" w14:textId="77777777" w:rsidTr="000353C4">
        <w:trPr>
          <w:trHeight w:val="454"/>
        </w:trPr>
        <w:tc>
          <w:tcPr>
            <w:tcW w:w="992" w:type="dxa"/>
            <w:shd w:val="clear" w:color="auto" w:fill="auto"/>
            <w:vAlign w:val="center"/>
          </w:tcPr>
          <w:p w14:paraId="65A3B3B8" w14:textId="77777777" w:rsidR="00FB2D5B" w:rsidRPr="008931B9" w:rsidRDefault="00FB2D5B" w:rsidP="0050783A">
            <w:pPr>
              <w:jc w:val="center"/>
              <w:rPr>
                <w:i w:val="0"/>
                <w:sz w:val="22"/>
                <w:szCs w:val="22"/>
              </w:rPr>
            </w:pPr>
            <w:r w:rsidRPr="008931B9">
              <w:rPr>
                <w:i w:val="0"/>
                <w:sz w:val="22"/>
                <w:szCs w:val="22"/>
              </w:rPr>
              <w:t>3</w:t>
            </w:r>
          </w:p>
        </w:tc>
        <w:tc>
          <w:tcPr>
            <w:tcW w:w="8222" w:type="dxa"/>
            <w:shd w:val="clear" w:color="auto" w:fill="auto"/>
            <w:vAlign w:val="center"/>
          </w:tcPr>
          <w:p w14:paraId="5432842B" w14:textId="77777777" w:rsidR="00FB2D5B" w:rsidRPr="008931B9" w:rsidRDefault="00FB2D5B" w:rsidP="0050783A">
            <w:pPr>
              <w:jc w:val="center"/>
              <w:rPr>
                <w:i w:val="0"/>
                <w:sz w:val="22"/>
                <w:szCs w:val="22"/>
              </w:rPr>
            </w:pPr>
          </w:p>
        </w:tc>
      </w:tr>
      <w:tr w:rsidR="00FB2D5B" w:rsidRPr="008931B9" w14:paraId="11A93EC0" w14:textId="77777777" w:rsidTr="000353C4">
        <w:trPr>
          <w:trHeight w:val="454"/>
        </w:trPr>
        <w:tc>
          <w:tcPr>
            <w:tcW w:w="992" w:type="dxa"/>
            <w:shd w:val="clear" w:color="auto" w:fill="auto"/>
            <w:vAlign w:val="center"/>
          </w:tcPr>
          <w:p w14:paraId="2FED9439" w14:textId="77777777" w:rsidR="00FB2D5B" w:rsidRPr="008931B9" w:rsidRDefault="00FB2D5B" w:rsidP="0050783A">
            <w:pPr>
              <w:jc w:val="center"/>
              <w:rPr>
                <w:i w:val="0"/>
                <w:sz w:val="22"/>
                <w:szCs w:val="22"/>
              </w:rPr>
            </w:pPr>
            <w:r w:rsidRPr="008931B9">
              <w:rPr>
                <w:i w:val="0"/>
                <w:sz w:val="22"/>
                <w:szCs w:val="22"/>
              </w:rPr>
              <w:t>4</w:t>
            </w:r>
          </w:p>
        </w:tc>
        <w:tc>
          <w:tcPr>
            <w:tcW w:w="8222" w:type="dxa"/>
            <w:shd w:val="clear" w:color="auto" w:fill="auto"/>
            <w:vAlign w:val="center"/>
          </w:tcPr>
          <w:p w14:paraId="485C22A0" w14:textId="77777777" w:rsidR="00FB2D5B" w:rsidRPr="008931B9" w:rsidRDefault="00FB2D5B" w:rsidP="0050783A">
            <w:pPr>
              <w:jc w:val="center"/>
              <w:rPr>
                <w:i w:val="0"/>
                <w:sz w:val="22"/>
                <w:szCs w:val="22"/>
              </w:rPr>
            </w:pPr>
          </w:p>
        </w:tc>
      </w:tr>
      <w:tr w:rsidR="00FB2D5B" w:rsidRPr="008931B9" w14:paraId="33BF46D8" w14:textId="77777777" w:rsidTr="000353C4">
        <w:trPr>
          <w:trHeight w:val="454"/>
        </w:trPr>
        <w:tc>
          <w:tcPr>
            <w:tcW w:w="992" w:type="dxa"/>
            <w:shd w:val="clear" w:color="auto" w:fill="auto"/>
            <w:vAlign w:val="center"/>
          </w:tcPr>
          <w:p w14:paraId="24D9116F" w14:textId="77777777" w:rsidR="00FB2D5B" w:rsidRPr="008931B9" w:rsidRDefault="00FB2D5B" w:rsidP="0050783A">
            <w:pPr>
              <w:jc w:val="center"/>
              <w:rPr>
                <w:i w:val="0"/>
                <w:sz w:val="22"/>
                <w:szCs w:val="22"/>
              </w:rPr>
            </w:pPr>
            <w:r>
              <w:rPr>
                <w:i w:val="0"/>
                <w:sz w:val="22"/>
                <w:szCs w:val="22"/>
              </w:rPr>
              <w:t>5</w:t>
            </w:r>
          </w:p>
        </w:tc>
        <w:tc>
          <w:tcPr>
            <w:tcW w:w="8222" w:type="dxa"/>
            <w:shd w:val="clear" w:color="auto" w:fill="auto"/>
            <w:vAlign w:val="center"/>
          </w:tcPr>
          <w:p w14:paraId="367EA651" w14:textId="77777777" w:rsidR="00FB2D5B" w:rsidRPr="008931B9" w:rsidRDefault="00FB2D5B" w:rsidP="0050783A">
            <w:pPr>
              <w:jc w:val="center"/>
              <w:rPr>
                <w:i w:val="0"/>
                <w:sz w:val="22"/>
                <w:szCs w:val="22"/>
              </w:rPr>
            </w:pPr>
          </w:p>
        </w:tc>
      </w:tr>
      <w:tr w:rsidR="00FB2D5B" w:rsidRPr="008931B9" w14:paraId="422C57F7" w14:textId="77777777" w:rsidTr="000353C4">
        <w:trPr>
          <w:trHeight w:val="454"/>
        </w:trPr>
        <w:tc>
          <w:tcPr>
            <w:tcW w:w="992" w:type="dxa"/>
            <w:shd w:val="clear" w:color="auto" w:fill="auto"/>
            <w:vAlign w:val="center"/>
          </w:tcPr>
          <w:p w14:paraId="4C0DA901" w14:textId="77777777" w:rsidR="00FB2D5B" w:rsidRDefault="00FB2D5B" w:rsidP="0050783A">
            <w:pPr>
              <w:jc w:val="center"/>
              <w:rPr>
                <w:i w:val="0"/>
                <w:sz w:val="22"/>
                <w:szCs w:val="22"/>
              </w:rPr>
            </w:pPr>
            <w:r>
              <w:rPr>
                <w:i w:val="0"/>
                <w:sz w:val="22"/>
                <w:szCs w:val="22"/>
              </w:rPr>
              <w:t>6</w:t>
            </w:r>
          </w:p>
        </w:tc>
        <w:tc>
          <w:tcPr>
            <w:tcW w:w="8222" w:type="dxa"/>
            <w:shd w:val="clear" w:color="auto" w:fill="auto"/>
            <w:vAlign w:val="center"/>
          </w:tcPr>
          <w:p w14:paraId="431971B7" w14:textId="77777777" w:rsidR="00FB2D5B" w:rsidRPr="008931B9" w:rsidRDefault="00FB2D5B" w:rsidP="0050783A">
            <w:pPr>
              <w:jc w:val="center"/>
              <w:rPr>
                <w:i w:val="0"/>
                <w:sz w:val="22"/>
                <w:szCs w:val="22"/>
              </w:rPr>
            </w:pPr>
          </w:p>
        </w:tc>
      </w:tr>
      <w:tr w:rsidR="00FB2D5B" w:rsidRPr="008931B9" w14:paraId="133458C7" w14:textId="77777777" w:rsidTr="000353C4">
        <w:trPr>
          <w:trHeight w:val="454"/>
        </w:trPr>
        <w:tc>
          <w:tcPr>
            <w:tcW w:w="992" w:type="dxa"/>
            <w:shd w:val="clear" w:color="auto" w:fill="auto"/>
            <w:vAlign w:val="center"/>
          </w:tcPr>
          <w:p w14:paraId="3A377A72" w14:textId="77777777" w:rsidR="00FB2D5B" w:rsidRDefault="00FB2D5B" w:rsidP="0050783A">
            <w:pPr>
              <w:jc w:val="center"/>
              <w:rPr>
                <w:i w:val="0"/>
                <w:sz w:val="22"/>
                <w:szCs w:val="22"/>
              </w:rPr>
            </w:pPr>
            <w:r>
              <w:rPr>
                <w:i w:val="0"/>
                <w:sz w:val="22"/>
                <w:szCs w:val="22"/>
              </w:rPr>
              <w:t>7</w:t>
            </w:r>
          </w:p>
        </w:tc>
        <w:tc>
          <w:tcPr>
            <w:tcW w:w="8222" w:type="dxa"/>
            <w:shd w:val="clear" w:color="auto" w:fill="auto"/>
            <w:vAlign w:val="center"/>
          </w:tcPr>
          <w:p w14:paraId="7D612779" w14:textId="77777777" w:rsidR="00FB2D5B" w:rsidRPr="008931B9" w:rsidRDefault="00FB2D5B" w:rsidP="0050783A">
            <w:pPr>
              <w:jc w:val="center"/>
              <w:rPr>
                <w:i w:val="0"/>
                <w:sz w:val="22"/>
                <w:szCs w:val="22"/>
              </w:rPr>
            </w:pPr>
          </w:p>
        </w:tc>
      </w:tr>
      <w:tr w:rsidR="00FB2D5B" w:rsidRPr="008931B9" w14:paraId="7307289C" w14:textId="77777777" w:rsidTr="000353C4">
        <w:trPr>
          <w:trHeight w:val="454"/>
        </w:trPr>
        <w:tc>
          <w:tcPr>
            <w:tcW w:w="992" w:type="dxa"/>
            <w:shd w:val="clear" w:color="auto" w:fill="auto"/>
            <w:vAlign w:val="center"/>
          </w:tcPr>
          <w:p w14:paraId="5A3E7BAB" w14:textId="77777777" w:rsidR="00FB2D5B" w:rsidRDefault="00FB2D5B" w:rsidP="0050783A">
            <w:pPr>
              <w:jc w:val="center"/>
              <w:rPr>
                <w:i w:val="0"/>
                <w:sz w:val="22"/>
                <w:szCs w:val="22"/>
              </w:rPr>
            </w:pPr>
            <w:r>
              <w:rPr>
                <w:i w:val="0"/>
                <w:sz w:val="22"/>
                <w:szCs w:val="22"/>
              </w:rPr>
              <w:t>8</w:t>
            </w:r>
          </w:p>
        </w:tc>
        <w:tc>
          <w:tcPr>
            <w:tcW w:w="8222" w:type="dxa"/>
            <w:shd w:val="clear" w:color="auto" w:fill="auto"/>
            <w:vAlign w:val="center"/>
          </w:tcPr>
          <w:p w14:paraId="2A1B43DC" w14:textId="77777777" w:rsidR="00FB2D5B" w:rsidRPr="008931B9" w:rsidRDefault="00FB2D5B" w:rsidP="0050783A">
            <w:pPr>
              <w:jc w:val="center"/>
              <w:rPr>
                <w:i w:val="0"/>
                <w:sz w:val="22"/>
                <w:szCs w:val="22"/>
              </w:rPr>
            </w:pPr>
          </w:p>
        </w:tc>
      </w:tr>
    </w:tbl>
    <w:p w14:paraId="74ADD2C4" w14:textId="77777777" w:rsidR="00FB2D5B" w:rsidRPr="00B13050" w:rsidRDefault="00FB2D5B" w:rsidP="0050783A">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4B7BB133" w14:textId="77777777" w:rsidR="00FB2D5B" w:rsidRPr="007E7D33" w:rsidRDefault="00FB2D5B" w:rsidP="0050783A">
      <w:pPr>
        <w:jc w:val="both"/>
        <w:rPr>
          <w:b/>
          <w:i w:val="0"/>
          <w:sz w:val="22"/>
          <w:szCs w:val="22"/>
        </w:rPr>
      </w:pPr>
    </w:p>
    <w:p w14:paraId="6349BF14" w14:textId="77777777" w:rsidR="00FB2D5B" w:rsidRDefault="00FB2D5B" w:rsidP="00797128">
      <w:pPr>
        <w:pStyle w:val="Odstavekseznama"/>
        <w:numPr>
          <w:ilvl w:val="0"/>
          <w:numId w:val="38"/>
        </w:numPr>
        <w:tabs>
          <w:tab w:val="left" w:pos="284"/>
        </w:tabs>
        <w:ind w:left="0" w:firstLine="0"/>
        <w:rPr>
          <w:b/>
          <w:i w:val="0"/>
          <w:sz w:val="22"/>
          <w:szCs w:val="22"/>
        </w:rPr>
      </w:pPr>
      <w:r w:rsidRPr="007E7D33">
        <w:rPr>
          <w:b/>
          <w:i w:val="0"/>
          <w:sz w:val="22"/>
          <w:szCs w:val="22"/>
        </w:rPr>
        <w:t>IZRAČUN</w:t>
      </w:r>
    </w:p>
    <w:p w14:paraId="1F343C08" w14:textId="77777777" w:rsidR="00FB2D5B" w:rsidRDefault="00FB2D5B" w:rsidP="0050783A">
      <w:pPr>
        <w:pStyle w:val="Odstavekseznama"/>
        <w:ind w:left="0"/>
        <w:jc w:val="both"/>
        <w:rPr>
          <w:b/>
          <w:i w:val="0"/>
          <w:sz w:val="22"/>
          <w:szCs w:val="22"/>
        </w:rPr>
      </w:pPr>
    </w:p>
    <w:p w14:paraId="31EFC99C" w14:textId="77777777" w:rsidR="00FB2D5B" w:rsidRPr="007E7D33" w:rsidRDefault="00FB2D5B" w:rsidP="0050783A">
      <w:pPr>
        <w:jc w:val="both"/>
        <w:rPr>
          <w:b/>
          <w:i w:val="0"/>
          <w:sz w:val="22"/>
          <w:szCs w:val="22"/>
        </w:rPr>
      </w:pPr>
      <w:r w:rsidRPr="007E7D33">
        <w:rPr>
          <w:i w:val="0"/>
          <w:sz w:val="22"/>
          <w:szCs w:val="22"/>
        </w:rPr>
        <w:t>I</w:t>
      </w:r>
      <w:r>
        <w:rPr>
          <w:i w:val="0"/>
          <w:sz w:val="22"/>
          <w:szCs w:val="22"/>
        </w:rPr>
        <w:t>zračun ponudnik opravi skladno z b) točko V</w:t>
      </w:r>
      <w:r w:rsidR="00264982">
        <w:rPr>
          <w:i w:val="0"/>
          <w:sz w:val="22"/>
          <w:szCs w:val="22"/>
        </w:rPr>
        <w:t>I</w:t>
      </w:r>
      <w:r>
        <w:rPr>
          <w:i w:val="0"/>
          <w:sz w:val="22"/>
          <w:szCs w:val="22"/>
        </w:rPr>
        <w:t>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5716432E" w14:textId="77777777" w:rsidR="00FB2D5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8931B9" w14:paraId="1D35C3B3" w14:textId="77777777" w:rsidTr="000353C4">
        <w:trPr>
          <w:trHeight w:val="567"/>
        </w:trPr>
        <w:tc>
          <w:tcPr>
            <w:tcW w:w="6095" w:type="dxa"/>
          </w:tcPr>
          <w:p w14:paraId="0C1C2FEE" w14:textId="77777777" w:rsidR="00403EEE" w:rsidRDefault="00FB2D5B" w:rsidP="0050783A">
            <w:pPr>
              <w:rPr>
                <w:i w:val="0"/>
                <w:sz w:val="20"/>
                <w:szCs w:val="22"/>
              </w:rPr>
            </w:pPr>
            <w:r w:rsidRPr="00403EEE">
              <w:rPr>
                <w:i w:val="0"/>
                <w:sz w:val="20"/>
                <w:szCs w:val="22"/>
              </w:rPr>
              <w:t xml:space="preserve">ODSTOTEK NOMINIRANEGA KADRA </w:t>
            </w:r>
          </w:p>
          <w:p w14:paraId="30676660" w14:textId="77777777" w:rsidR="00403EEE" w:rsidRDefault="00FB2D5B" w:rsidP="0050783A">
            <w:pPr>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09CF2B19" w14:textId="77777777" w:rsidR="00FB2D5B" w:rsidRPr="00403EEE" w:rsidRDefault="001A4B7C" w:rsidP="0050783A">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6BB516BA" w14:textId="77777777" w:rsidR="00FB2D5B" w:rsidRPr="0030228E" w:rsidRDefault="00403EEE" w:rsidP="0050783A">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32A173AF" w14:textId="77777777" w:rsidR="00FB2D5B" w:rsidRDefault="00FB2D5B" w:rsidP="0050783A">
      <w:pPr>
        <w:jc w:val="both"/>
        <w:rPr>
          <w:i w:val="0"/>
          <w:sz w:val="22"/>
          <w:szCs w:val="22"/>
        </w:rPr>
      </w:pPr>
    </w:p>
    <w:p w14:paraId="76DFC940" w14:textId="77777777" w:rsidR="00FB2D5B" w:rsidRDefault="00FB2D5B" w:rsidP="0050783A">
      <w:pPr>
        <w:jc w:val="both"/>
        <w:rPr>
          <w:i w:val="0"/>
          <w:sz w:val="22"/>
          <w:szCs w:val="22"/>
        </w:rPr>
      </w:pPr>
    </w:p>
    <w:p w14:paraId="0238A3CD" w14:textId="77777777" w:rsidR="00FB2D5B" w:rsidRPr="008931B9" w:rsidRDefault="00FB2D5B" w:rsidP="0050783A">
      <w:pPr>
        <w:jc w:val="both"/>
        <w:rPr>
          <w:i w:val="0"/>
          <w:sz w:val="22"/>
          <w:szCs w:val="22"/>
        </w:rPr>
      </w:pPr>
    </w:p>
    <w:p w14:paraId="51F09336" w14:textId="77777777" w:rsidR="008931B9" w:rsidRDefault="008931B9" w:rsidP="0050783A">
      <w:pPr>
        <w:jc w:val="center"/>
        <w:rPr>
          <w:i w:val="0"/>
          <w:sz w:val="22"/>
          <w:szCs w:val="22"/>
        </w:rPr>
      </w:pPr>
    </w:p>
    <w:p w14:paraId="154C711D" w14:textId="77777777" w:rsidR="006D236E" w:rsidRPr="008931B9" w:rsidRDefault="006D236E" w:rsidP="0050783A">
      <w:pPr>
        <w:jc w:val="both"/>
        <w:rPr>
          <w:b/>
          <w:i w:val="0"/>
          <w:sz w:val="22"/>
          <w:szCs w:val="22"/>
          <w:u w:val="single"/>
        </w:rPr>
      </w:pPr>
      <w:r w:rsidRPr="008931B9">
        <w:rPr>
          <w:b/>
          <w:i w:val="0"/>
          <w:sz w:val="22"/>
          <w:szCs w:val="22"/>
          <w:u w:val="single"/>
        </w:rPr>
        <w:t>DOKAZILA:</w:t>
      </w:r>
    </w:p>
    <w:p w14:paraId="309C1EA2" w14:textId="77777777" w:rsidR="006D236E" w:rsidRPr="008931B9" w:rsidRDefault="006D236E" w:rsidP="0050783A">
      <w:pPr>
        <w:jc w:val="both"/>
        <w:rPr>
          <w:i w:val="0"/>
          <w:sz w:val="22"/>
          <w:szCs w:val="22"/>
        </w:rPr>
      </w:pPr>
    </w:p>
    <w:p w14:paraId="704FF00F" w14:textId="77777777" w:rsidR="006D236E" w:rsidRPr="00F55741" w:rsidRDefault="006D236E" w:rsidP="0050783A">
      <w:pPr>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5B96D07" w14:textId="77777777" w:rsidR="006D236E" w:rsidRDefault="006D236E" w:rsidP="0050783A">
      <w:pPr>
        <w:jc w:val="both"/>
        <w:rPr>
          <w:i w:val="0"/>
          <w:sz w:val="22"/>
          <w:szCs w:val="22"/>
        </w:rPr>
      </w:pPr>
    </w:p>
    <w:p w14:paraId="75988FDD" w14:textId="77777777" w:rsidR="00096AC9" w:rsidRDefault="00C81BC8" w:rsidP="00797128">
      <w:pPr>
        <w:pStyle w:val="Odstavekseznama"/>
        <w:numPr>
          <w:ilvl w:val="0"/>
          <w:numId w:val="14"/>
        </w:numPr>
        <w:tabs>
          <w:tab w:val="clear" w:pos="1495"/>
        </w:tabs>
        <w:ind w:left="284" w:hanging="284"/>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78D407D2" w14:textId="77777777" w:rsidR="00403EEE" w:rsidRPr="00096AC9" w:rsidRDefault="00403EEE" w:rsidP="000353C4">
      <w:pPr>
        <w:pStyle w:val="Odstavekseznama"/>
        <w:ind w:left="284" w:hanging="284"/>
        <w:jc w:val="both"/>
        <w:rPr>
          <w:i w:val="0"/>
          <w:sz w:val="22"/>
          <w:szCs w:val="22"/>
        </w:rPr>
      </w:pPr>
    </w:p>
    <w:p w14:paraId="793CEAE9" w14:textId="77777777" w:rsidR="00096AC9" w:rsidRDefault="00096AC9" w:rsidP="00797128">
      <w:pPr>
        <w:pStyle w:val="Odstavekseznama"/>
        <w:numPr>
          <w:ilvl w:val="0"/>
          <w:numId w:val="14"/>
        </w:numPr>
        <w:tabs>
          <w:tab w:val="clear" w:pos="1495"/>
        </w:tabs>
        <w:ind w:left="284" w:hanging="284"/>
        <w:jc w:val="both"/>
        <w:rPr>
          <w:i w:val="0"/>
          <w:sz w:val="22"/>
          <w:szCs w:val="22"/>
        </w:rPr>
      </w:pPr>
      <w:r w:rsidRPr="00096AC9">
        <w:rPr>
          <w:i w:val="0"/>
          <w:sz w:val="22"/>
          <w:szCs w:val="22"/>
        </w:rPr>
        <w:t>izpolnjen Seznam kadrov (Priloga 5);</w:t>
      </w:r>
    </w:p>
    <w:p w14:paraId="310CF4F1" w14:textId="77777777" w:rsidR="007F163C" w:rsidRPr="007F163C" w:rsidRDefault="007F163C" w:rsidP="000353C4">
      <w:pPr>
        <w:ind w:left="284" w:hanging="284"/>
        <w:jc w:val="both"/>
        <w:rPr>
          <w:i w:val="0"/>
          <w:sz w:val="22"/>
          <w:szCs w:val="22"/>
        </w:rPr>
      </w:pPr>
    </w:p>
    <w:p w14:paraId="591D849C" w14:textId="77777777" w:rsidR="00096AC9" w:rsidRPr="00096AC9" w:rsidRDefault="00096AC9" w:rsidP="00797128">
      <w:pPr>
        <w:pStyle w:val="Default"/>
        <w:numPr>
          <w:ilvl w:val="0"/>
          <w:numId w:val="14"/>
        </w:numPr>
        <w:tabs>
          <w:tab w:val="clear" w:pos="1495"/>
        </w:tabs>
        <w:ind w:left="284" w:hanging="284"/>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5C754450" w14:textId="77777777" w:rsidR="00096AC9" w:rsidRPr="00096AC9" w:rsidRDefault="00096AC9" w:rsidP="0050783A">
      <w:pPr>
        <w:pStyle w:val="Default"/>
        <w:jc w:val="both"/>
        <w:rPr>
          <w:rFonts w:ascii="Times New Roman" w:hAnsi="Times New Roman" w:cs="Times New Roman"/>
          <w:sz w:val="22"/>
          <w:szCs w:val="22"/>
        </w:rPr>
      </w:pPr>
    </w:p>
    <w:p w14:paraId="19CAA3A1" w14:textId="77777777" w:rsidR="006D236E" w:rsidRPr="00794313" w:rsidRDefault="009628D9" w:rsidP="0050783A">
      <w:pPr>
        <w:tabs>
          <w:tab w:val="num" w:pos="1068"/>
          <w:tab w:val="num" w:pos="1380"/>
        </w:tabs>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0DF426EA" w14:textId="77777777" w:rsidR="00FB4D31" w:rsidRDefault="00FB4D31" w:rsidP="0050783A">
      <w:pPr>
        <w:pStyle w:val="Odstavekseznama"/>
        <w:ind w:left="0"/>
        <w:jc w:val="both"/>
        <w:rPr>
          <w:i w:val="0"/>
          <w:sz w:val="22"/>
          <w:szCs w:val="22"/>
        </w:rPr>
      </w:pPr>
    </w:p>
    <w:p w14:paraId="6A85A729" w14:textId="77777777" w:rsidR="00FB2D5B" w:rsidRDefault="00FB2D5B" w:rsidP="0050783A">
      <w:pPr>
        <w:pStyle w:val="Odstavekseznama"/>
        <w:ind w:left="0"/>
        <w:jc w:val="both"/>
        <w:rPr>
          <w:i w:val="0"/>
          <w:sz w:val="22"/>
          <w:szCs w:val="22"/>
        </w:rPr>
      </w:pPr>
    </w:p>
    <w:p w14:paraId="246ACD07" w14:textId="77777777" w:rsidR="00FB2D5B" w:rsidRDefault="00FB2D5B" w:rsidP="0050783A">
      <w:pPr>
        <w:pStyle w:val="Odstavekseznama"/>
        <w:ind w:left="0"/>
        <w:jc w:val="both"/>
        <w:rPr>
          <w:i w:val="0"/>
          <w:sz w:val="22"/>
          <w:szCs w:val="22"/>
        </w:rPr>
      </w:pPr>
    </w:p>
    <w:p w14:paraId="3048460F" w14:textId="77777777" w:rsidR="00FB2D5B" w:rsidRDefault="00FB2D5B" w:rsidP="0050783A">
      <w:pPr>
        <w:pStyle w:val="Odstavekseznama"/>
        <w:ind w:left="0"/>
        <w:jc w:val="both"/>
        <w:rPr>
          <w:i w:val="0"/>
          <w:sz w:val="22"/>
          <w:szCs w:val="22"/>
        </w:rPr>
      </w:pPr>
    </w:p>
    <w:p w14:paraId="5FB46FFC" w14:textId="77777777" w:rsidR="000353C4" w:rsidRDefault="000353C4">
      <w:pPr>
        <w:rPr>
          <w:i w:val="0"/>
          <w:sz w:val="22"/>
          <w:szCs w:val="22"/>
        </w:rPr>
      </w:pPr>
      <w:r>
        <w:rPr>
          <w:i w:val="0"/>
          <w:sz w:val="22"/>
          <w:szCs w:val="22"/>
        </w:rPr>
        <w:br w:type="page"/>
      </w:r>
    </w:p>
    <w:p w14:paraId="2838FBC7"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PRILOGA 6</w:t>
      </w:r>
    </w:p>
    <w:p w14:paraId="2D1FC3FB" w14:textId="77777777" w:rsidR="00035B2B" w:rsidRDefault="00035B2B" w:rsidP="0050783A">
      <w:pPr>
        <w:pStyle w:val="Glava"/>
        <w:tabs>
          <w:tab w:val="clear" w:pos="9072"/>
          <w:tab w:val="left" w:pos="708"/>
        </w:tabs>
        <w:jc w:val="both"/>
        <w:rPr>
          <w:b/>
          <w:i w:val="0"/>
          <w:sz w:val="22"/>
          <w:szCs w:val="22"/>
        </w:rPr>
      </w:pPr>
    </w:p>
    <w:p w14:paraId="36AE40FC" w14:textId="77777777" w:rsidR="00675323" w:rsidRDefault="00675323" w:rsidP="0050783A">
      <w:pPr>
        <w:pStyle w:val="Glava"/>
        <w:tabs>
          <w:tab w:val="clear" w:pos="9072"/>
          <w:tab w:val="left" w:pos="708"/>
        </w:tabs>
        <w:jc w:val="both"/>
        <w:rPr>
          <w:b/>
          <w:i w:val="0"/>
          <w:sz w:val="22"/>
          <w:szCs w:val="22"/>
        </w:rPr>
      </w:pPr>
    </w:p>
    <w:p w14:paraId="55FFE45A" w14:textId="77777777" w:rsidR="00143601" w:rsidRDefault="00A329A4" w:rsidP="0050783A">
      <w:pPr>
        <w:pStyle w:val="Glava"/>
        <w:tabs>
          <w:tab w:val="clear" w:pos="9072"/>
          <w:tab w:val="left" w:pos="708"/>
        </w:tabs>
        <w:jc w:val="center"/>
        <w:rPr>
          <w:b/>
          <w:i w:val="0"/>
          <w:sz w:val="28"/>
          <w:szCs w:val="22"/>
        </w:rPr>
      </w:pPr>
      <w:r w:rsidRPr="00A329A4">
        <w:rPr>
          <w:b/>
          <w:i w:val="0"/>
          <w:sz w:val="28"/>
          <w:szCs w:val="22"/>
        </w:rPr>
        <w:t xml:space="preserve">TABELA </w:t>
      </w:r>
    </w:p>
    <w:p w14:paraId="54E8449C" w14:textId="77777777" w:rsidR="00035B2B" w:rsidRPr="00A329A4" w:rsidRDefault="00A329A4" w:rsidP="0050783A">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UREDBO O ZELENEM JAVNEM NAROČANJU</w:t>
      </w:r>
    </w:p>
    <w:p w14:paraId="6D9CEE6F" w14:textId="77777777" w:rsidR="00EA097F" w:rsidRDefault="00EA097F" w:rsidP="0050783A">
      <w:pPr>
        <w:pStyle w:val="Glava"/>
        <w:tabs>
          <w:tab w:val="clear" w:pos="9072"/>
          <w:tab w:val="left" w:pos="708"/>
        </w:tabs>
        <w:jc w:val="both"/>
        <w:rPr>
          <w:b/>
          <w:i w:val="0"/>
          <w:sz w:val="22"/>
          <w:szCs w:val="22"/>
        </w:rPr>
      </w:pPr>
    </w:p>
    <w:p w14:paraId="38740964" w14:textId="77777777" w:rsidR="004771E1"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1BD0594"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56991EEA" w14:textId="77777777" w:rsidR="00035B2B" w:rsidRDefault="00035B2B" w:rsidP="0050783A">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4B43CBD4" w14:textId="77777777" w:rsidR="00035B2B" w:rsidRDefault="00035B2B" w:rsidP="0050783A">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02EF4F2C" w14:textId="77777777" w:rsidR="00035B2B" w:rsidRDefault="00035B2B" w:rsidP="0050783A">
            <w:pPr>
              <w:pStyle w:val="Glava"/>
              <w:tabs>
                <w:tab w:val="clear" w:pos="9072"/>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0E2F26C"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3B8BDA42" w14:textId="77777777" w:rsidR="00035B2B" w:rsidRDefault="00035B2B" w:rsidP="0050783A">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F40D822" w14:textId="77777777" w:rsidR="00035B2B" w:rsidRDefault="00035B2B" w:rsidP="0050783A">
            <w:pPr>
              <w:pStyle w:val="Glava"/>
              <w:tabs>
                <w:tab w:val="clear" w:pos="9072"/>
                <w:tab w:val="left" w:pos="708"/>
              </w:tabs>
              <w:jc w:val="both"/>
              <w:rPr>
                <w:i w:val="0"/>
                <w:sz w:val="22"/>
                <w:szCs w:val="22"/>
              </w:rPr>
            </w:pPr>
          </w:p>
          <w:p w14:paraId="75B09F76"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3E26FAD" w14:textId="77777777" w:rsidR="00035B2B" w:rsidRDefault="00035B2B" w:rsidP="0050783A">
            <w:pPr>
              <w:pStyle w:val="Glava"/>
              <w:tabs>
                <w:tab w:val="clear" w:pos="9072"/>
                <w:tab w:val="left" w:pos="708"/>
              </w:tabs>
              <w:jc w:val="both"/>
              <w:rPr>
                <w:i w:val="0"/>
                <w:sz w:val="22"/>
                <w:szCs w:val="22"/>
              </w:rPr>
            </w:pPr>
          </w:p>
        </w:tc>
      </w:tr>
      <w:tr w:rsidR="00035B2B" w14:paraId="215FAA60"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4D7B0A60" w14:textId="77777777" w:rsidR="00035B2B" w:rsidRDefault="00035B2B" w:rsidP="0050783A">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0449E982" w14:textId="77777777" w:rsidR="00035B2B" w:rsidRDefault="00035B2B" w:rsidP="0050783A">
            <w:pPr>
              <w:pStyle w:val="Glava"/>
              <w:tabs>
                <w:tab w:val="clear" w:pos="9072"/>
                <w:tab w:val="left" w:pos="708"/>
              </w:tabs>
              <w:jc w:val="both"/>
              <w:rPr>
                <w:i w:val="0"/>
                <w:sz w:val="22"/>
                <w:szCs w:val="22"/>
              </w:rPr>
            </w:pPr>
          </w:p>
          <w:p w14:paraId="228FD188"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26615D1" w14:textId="77777777" w:rsidR="00035B2B" w:rsidRDefault="00035B2B" w:rsidP="0050783A">
            <w:pPr>
              <w:pStyle w:val="Glava"/>
              <w:tabs>
                <w:tab w:val="clear" w:pos="9072"/>
                <w:tab w:val="left" w:pos="708"/>
              </w:tabs>
              <w:jc w:val="both"/>
              <w:rPr>
                <w:i w:val="0"/>
                <w:sz w:val="22"/>
                <w:szCs w:val="22"/>
              </w:rPr>
            </w:pPr>
          </w:p>
        </w:tc>
      </w:tr>
      <w:tr w:rsidR="00035B2B" w14:paraId="2215188B"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6E17E83C" w14:textId="77777777" w:rsidR="00035B2B" w:rsidRDefault="00035B2B" w:rsidP="0050783A">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263541F4" w14:textId="77777777" w:rsidR="00035B2B" w:rsidRDefault="00035B2B" w:rsidP="0050783A">
            <w:pPr>
              <w:pStyle w:val="Glava"/>
              <w:tabs>
                <w:tab w:val="clear" w:pos="9072"/>
                <w:tab w:val="left" w:pos="708"/>
              </w:tabs>
              <w:jc w:val="both"/>
              <w:rPr>
                <w:i w:val="0"/>
                <w:sz w:val="22"/>
                <w:szCs w:val="22"/>
              </w:rPr>
            </w:pPr>
          </w:p>
          <w:p w14:paraId="643006BA"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17F0CA7" w14:textId="77777777" w:rsidR="00035B2B" w:rsidRDefault="00035B2B" w:rsidP="0050783A">
            <w:pPr>
              <w:pStyle w:val="Glava"/>
              <w:tabs>
                <w:tab w:val="clear" w:pos="9072"/>
                <w:tab w:val="left" w:pos="708"/>
              </w:tabs>
              <w:jc w:val="both"/>
              <w:rPr>
                <w:i w:val="0"/>
                <w:sz w:val="22"/>
                <w:szCs w:val="22"/>
              </w:rPr>
            </w:pPr>
          </w:p>
        </w:tc>
      </w:tr>
    </w:tbl>
    <w:p w14:paraId="1E5B56FA" w14:textId="77777777" w:rsidR="00035B2B" w:rsidRDefault="00733101" w:rsidP="0050783A">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31247D6D" w14:textId="77777777" w:rsidR="00B028E0" w:rsidRDefault="00B028E0" w:rsidP="0050783A">
      <w:pPr>
        <w:pStyle w:val="Glava"/>
        <w:tabs>
          <w:tab w:val="clear" w:pos="9072"/>
          <w:tab w:val="left" w:pos="708"/>
        </w:tabs>
        <w:jc w:val="both"/>
        <w:rPr>
          <w:i w:val="0"/>
          <w:sz w:val="22"/>
          <w:szCs w:val="22"/>
        </w:rPr>
      </w:pPr>
    </w:p>
    <w:p w14:paraId="5FEC98CF" w14:textId="77777777" w:rsidR="00EA097F" w:rsidRDefault="00EA097F" w:rsidP="0050783A">
      <w:pPr>
        <w:pStyle w:val="Glava"/>
        <w:tabs>
          <w:tab w:val="clear" w:pos="9072"/>
          <w:tab w:val="left" w:pos="708"/>
        </w:tabs>
        <w:jc w:val="both"/>
        <w:rPr>
          <w:i w:val="0"/>
          <w:sz w:val="22"/>
          <w:szCs w:val="22"/>
        </w:rPr>
      </w:pPr>
    </w:p>
    <w:p w14:paraId="12AF31B7" w14:textId="77777777" w:rsidR="00B028E0" w:rsidRDefault="00B028E0" w:rsidP="0050783A">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6612FE43" w14:textId="77777777" w:rsidR="00EA097F" w:rsidRDefault="00EA097F" w:rsidP="0050783A">
      <w:pPr>
        <w:pStyle w:val="Glava"/>
        <w:tabs>
          <w:tab w:val="clear" w:pos="9072"/>
          <w:tab w:val="left" w:pos="708"/>
        </w:tabs>
        <w:jc w:val="both"/>
        <w:rPr>
          <w:i w:val="0"/>
          <w:sz w:val="22"/>
          <w:szCs w:val="22"/>
        </w:rPr>
      </w:pPr>
    </w:p>
    <w:p w14:paraId="01B146CE" w14:textId="77777777" w:rsidR="00A329A4" w:rsidRDefault="00A329A4" w:rsidP="0050783A">
      <w:pPr>
        <w:pStyle w:val="Glava"/>
        <w:tabs>
          <w:tab w:val="clear" w:pos="9072"/>
          <w:tab w:val="left" w:pos="708"/>
        </w:tabs>
        <w:jc w:val="both"/>
        <w:rPr>
          <w:i w:val="0"/>
          <w:sz w:val="22"/>
          <w:szCs w:val="22"/>
        </w:rPr>
      </w:pPr>
      <w:r>
        <w:rPr>
          <w:i w:val="0"/>
          <w:sz w:val="22"/>
          <w:szCs w:val="22"/>
        </w:rPr>
        <w:t>Ponudnik v tabelo navede vsa</w:t>
      </w:r>
      <w:r w:rsidR="0010247F">
        <w:rPr>
          <w:i w:val="0"/>
          <w:sz w:val="22"/>
          <w:szCs w:val="22"/>
        </w:rPr>
        <w:t xml:space="preserve"> </w:t>
      </w:r>
      <w:r w:rsidR="0010247F" w:rsidRPr="00024774">
        <w:rPr>
          <w:b/>
          <w:i w:val="0"/>
          <w:sz w:val="22"/>
          <w:szCs w:val="22"/>
          <w:u w:val="single"/>
        </w:rPr>
        <w:t>univerzalna</w:t>
      </w:r>
      <w:r w:rsidRPr="00024774">
        <w:rPr>
          <w:b/>
          <w:i w:val="0"/>
          <w:sz w:val="22"/>
          <w:szCs w:val="22"/>
          <w:u w:val="single"/>
        </w:rPr>
        <w:t xml:space="preserve"> čistila</w:t>
      </w:r>
      <w:r>
        <w:rPr>
          <w:i w:val="0"/>
          <w:sz w:val="22"/>
          <w:szCs w:val="22"/>
        </w:rPr>
        <w:t>, ki jih bo uporabljal pri izvajanju storitev čiščenja.</w:t>
      </w:r>
    </w:p>
    <w:p w14:paraId="08F606FC" w14:textId="77777777" w:rsidR="000103CF" w:rsidRDefault="000103CF" w:rsidP="0050783A">
      <w:pPr>
        <w:pStyle w:val="Default"/>
        <w:jc w:val="both"/>
        <w:rPr>
          <w:rFonts w:ascii="Times New Roman" w:hAnsi="Times New Roman" w:cs="Times New Roman"/>
          <w:sz w:val="22"/>
          <w:szCs w:val="22"/>
          <w:highlight w:val="yellow"/>
        </w:rPr>
      </w:pPr>
    </w:p>
    <w:p w14:paraId="6176A33A" w14:textId="77777777" w:rsidR="000103CF" w:rsidRPr="00675323"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1F60C2F4" w14:textId="77777777" w:rsidR="000103CF" w:rsidRPr="00675323" w:rsidRDefault="000103CF" w:rsidP="0050783A">
      <w:pPr>
        <w:pStyle w:val="Default"/>
        <w:jc w:val="both"/>
        <w:rPr>
          <w:rFonts w:ascii="Times New Roman" w:hAnsi="Times New Roman" w:cs="Times New Roman"/>
          <w:sz w:val="22"/>
          <w:szCs w:val="22"/>
        </w:rPr>
      </w:pPr>
    </w:p>
    <w:p w14:paraId="5E23BB7E" w14:textId="77777777" w:rsidR="000103CF" w:rsidRPr="00EA04EF"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1BDCBB19" w14:textId="77777777" w:rsidR="00EA04EF" w:rsidRDefault="00EA04EF" w:rsidP="0050783A">
      <w:pPr>
        <w:pStyle w:val="Glava"/>
        <w:tabs>
          <w:tab w:val="clear" w:pos="9072"/>
          <w:tab w:val="left" w:pos="708"/>
        </w:tabs>
        <w:jc w:val="both"/>
        <w:rPr>
          <w:i w:val="0"/>
          <w:sz w:val="22"/>
          <w:szCs w:val="22"/>
        </w:rPr>
      </w:pPr>
    </w:p>
    <w:p w14:paraId="7E027E40" w14:textId="77777777" w:rsidR="004771E1" w:rsidRDefault="00A329A4" w:rsidP="0050783A">
      <w:pPr>
        <w:pStyle w:val="Glava"/>
        <w:tabs>
          <w:tab w:val="clear" w:pos="9072"/>
          <w:tab w:val="left" w:pos="708"/>
        </w:tabs>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40B26B17" w14:textId="77777777" w:rsidR="004771E1" w:rsidRPr="004771E1" w:rsidRDefault="004771E1" w:rsidP="0050783A">
      <w:pPr>
        <w:pStyle w:val="Glava"/>
        <w:tabs>
          <w:tab w:val="clear" w:pos="9072"/>
          <w:tab w:val="left" w:pos="708"/>
        </w:tabs>
        <w:jc w:val="both"/>
        <w:rPr>
          <w:i w:val="0"/>
          <w:sz w:val="10"/>
          <w:szCs w:val="10"/>
        </w:rPr>
      </w:pPr>
    </w:p>
    <w:p w14:paraId="17C3255A"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347CB8ED"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varnostne liste</w:t>
      </w:r>
      <w:r w:rsidR="00702BD8">
        <w:rPr>
          <w:i w:val="0"/>
          <w:sz w:val="22"/>
          <w:szCs w:val="22"/>
        </w:rPr>
        <w:t>.</w:t>
      </w:r>
    </w:p>
    <w:p w14:paraId="2FCF1DA9" w14:textId="77777777" w:rsidR="00A329A4" w:rsidRPr="00A329A4" w:rsidRDefault="00A329A4" w:rsidP="0050783A">
      <w:pPr>
        <w:pStyle w:val="Glava"/>
        <w:tabs>
          <w:tab w:val="clear" w:pos="9072"/>
          <w:tab w:val="left" w:pos="708"/>
        </w:tabs>
        <w:jc w:val="both"/>
        <w:rPr>
          <w:i w:val="0"/>
          <w:sz w:val="22"/>
          <w:szCs w:val="22"/>
        </w:rPr>
      </w:pPr>
    </w:p>
    <w:p w14:paraId="37B1B3C3" w14:textId="77777777" w:rsidR="00A329A4" w:rsidRPr="00A23D16" w:rsidRDefault="00A329A4" w:rsidP="0050783A">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374A11BD" w14:textId="77777777" w:rsidR="00035B2B" w:rsidRDefault="00035B2B" w:rsidP="0050783A">
      <w:pPr>
        <w:pStyle w:val="Glava"/>
        <w:tabs>
          <w:tab w:val="clear" w:pos="9072"/>
          <w:tab w:val="left" w:pos="708"/>
        </w:tabs>
        <w:jc w:val="both"/>
        <w:rPr>
          <w:i w:val="0"/>
          <w:sz w:val="22"/>
          <w:szCs w:val="22"/>
        </w:rPr>
      </w:pPr>
    </w:p>
    <w:p w14:paraId="2F974798" w14:textId="77777777" w:rsidR="0099114B" w:rsidRDefault="0099114B" w:rsidP="0050783A">
      <w:pPr>
        <w:rPr>
          <w:b/>
          <w:i w:val="0"/>
          <w:sz w:val="22"/>
          <w:szCs w:val="22"/>
        </w:rPr>
      </w:pPr>
      <w:r>
        <w:rPr>
          <w:b/>
          <w:i w:val="0"/>
          <w:sz w:val="22"/>
          <w:szCs w:val="22"/>
        </w:rPr>
        <w:br w:type="page"/>
      </w:r>
    </w:p>
    <w:p w14:paraId="59A25414" w14:textId="77777777" w:rsidR="00035B2B" w:rsidRDefault="0029635C" w:rsidP="0050783A">
      <w:pPr>
        <w:pStyle w:val="Glava"/>
        <w:tabs>
          <w:tab w:val="clear" w:pos="9072"/>
          <w:tab w:val="left" w:pos="708"/>
        </w:tabs>
        <w:jc w:val="right"/>
        <w:rPr>
          <w:b/>
          <w:i w:val="0"/>
          <w:sz w:val="22"/>
          <w:szCs w:val="22"/>
        </w:rPr>
      </w:pPr>
      <w:r>
        <w:rPr>
          <w:b/>
          <w:i w:val="0"/>
          <w:sz w:val="22"/>
          <w:szCs w:val="22"/>
        </w:rPr>
        <w:lastRenderedPageBreak/>
        <w:t>PRILOG</w:t>
      </w:r>
      <w:r w:rsidR="00B32BB6">
        <w:rPr>
          <w:b/>
          <w:i w:val="0"/>
          <w:sz w:val="22"/>
          <w:szCs w:val="22"/>
        </w:rPr>
        <w:t>A</w:t>
      </w:r>
      <w:r w:rsidR="00AF423B">
        <w:rPr>
          <w:b/>
          <w:i w:val="0"/>
          <w:sz w:val="22"/>
          <w:szCs w:val="22"/>
        </w:rPr>
        <w:t xml:space="preserve"> </w:t>
      </w:r>
      <w:r w:rsidR="00104CD9">
        <w:rPr>
          <w:b/>
          <w:i w:val="0"/>
          <w:sz w:val="22"/>
          <w:szCs w:val="22"/>
        </w:rPr>
        <w:t>7</w:t>
      </w:r>
    </w:p>
    <w:p w14:paraId="43807681" w14:textId="77777777" w:rsidR="00035B2B" w:rsidRDefault="00035B2B" w:rsidP="0050783A">
      <w:pPr>
        <w:pStyle w:val="Glava"/>
        <w:tabs>
          <w:tab w:val="clear" w:pos="9072"/>
          <w:tab w:val="left" w:pos="708"/>
        </w:tabs>
        <w:jc w:val="both"/>
        <w:rPr>
          <w:i w:val="0"/>
          <w:sz w:val="22"/>
          <w:szCs w:val="22"/>
        </w:rPr>
      </w:pPr>
    </w:p>
    <w:p w14:paraId="324F1AA4" w14:textId="77777777" w:rsidR="00035B2B" w:rsidRDefault="00035B2B" w:rsidP="0050783A">
      <w:pPr>
        <w:pStyle w:val="Glava"/>
        <w:tabs>
          <w:tab w:val="clear" w:pos="9072"/>
          <w:tab w:val="left" w:pos="708"/>
        </w:tabs>
        <w:jc w:val="both"/>
        <w:rPr>
          <w:i w:val="0"/>
          <w:sz w:val="22"/>
          <w:szCs w:val="22"/>
        </w:rPr>
      </w:pPr>
    </w:p>
    <w:p w14:paraId="1FBDCF03" w14:textId="77777777" w:rsidR="00035B2B" w:rsidRDefault="00035B2B" w:rsidP="0050783A">
      <w:pPr>
        <w:pStyle w:val="Glava"/>
        <w:tabs>
          <w:tab w:val="clear" w:pos="9072"/>
          <w:tab w:val="left" w:pos="708"/>
        </w:tabs>
        <w:jc w:val="both"/>
        <w:rPr>
          <w:i w:val="0"/>
          <w:sz w:val="22"/>
          <w:szCs w:val="22"/>
        </w:rPr>
      </w:pPr>
    </w:p>
    <w:p w14:paraId="4FBB59DD" w14:textId="77777777" w:rsidR="00035B2B" w:rsidRDefault="00035B2B" w:rsidP="0050783A">
      <w:pPr>
        <w:pStyle w:val="Glava"/>
        <w:tabs>
          <w:tab w:val="clear" w:pos="9072"/>
          <w:tab w:val="left" w:pos="708"/>
        </w:tabs>
        <w:jc w:val="both"/>
        <w:rPr>
          <w:i w:val="0"/>
          <w:sz w:val="22"/>
          <w:szCs w:val="22"/>
        </w:rPr>
      </w:pPr>
    </w:p>
    <w:p w14:paraId="617360D4" w14:textId="77777777" w:rsidR="00035B2B" w:rsidRDefault="00035B2B" w:rsidP="0050783A">
      <w:pPr>
        <w:pStyle w:val="Glava"/>
        <w:tabs>
          <w:tab w:val="clear" w:pos="9072"/>
          <w:tab w:val="left" w:pos="708"/>
        </w:tabs>
        <w:jc w:val="both"/>
        <w:rPr>
          <w:i w:val="0"/>
          <w:sz w:val="22"/>
          <w:szCs w:val="22"/>
        </w:rPr>
      </w:pPr>
    </w:p>
    <w:p w14:paraId="22569449" w14:textId="77777777" w:rsidR="00035B2B" w:rsidRDefault="00035B2B" w:rsidP="0050783A">
      <w:pPr>
        <w:pStyle w:val="Glava"/>
        <w:tabs>
          <w:tab w:val="clear" w:pos="9072"/>
          <w:tab w:val="left" w:pos="708"/>
        </w:tabs>
        <w:jc w:val="both"/>
        <w:rPr>
          <w:i w:val="0"/>
          <w:sz w:val="22"/>
          <w:szCs w:val="22"/>
        </w:rPr>
      </w:pPr>
    </w:p>
    <w:p w14:paraId="6E83843E"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4675228D" w14:textId="77777777" w:rsidR="00035B2B" w:rsidRDefault="00035B2B" w:rsidP="0050783A">
      <w:pPr>
        <w:pStyle w:val="Glava"/>
        <w:tabs>
          <w:tab w:val="clear" w:pos="9072"/>
          <w:tab w:val="left" w:pos="708"/>
        </w:tabs>
        <w:jc w:val="center"/>
        <w:rPr>
          <w:i w:val="0"/>
          <w:sz w:val="22"/>
          <w:szCs w:val="22"/>
        </w:rPr>
      </w:pPr>
    </w:p>
    <w:p w14:paraId="16BB67F2" w14:textId="77777777" w:rsidR="00035B2B" w:rsidRDefault="00035B2B" w:rsidP="0050783A">
      <w:pPr>
        <w:pStyle w:val="Glava"/>
        <w:tabs>
          <w:tab w:val="clear" w:pos="9072"/>
          <w:tab w:val="left" w:pos="708"/>
        </w:tabs>
        <w:jc w:val="center"/>
        <w:rPr>
          <w:i w:val="0"/>
          <w:sz w:val="22"/>
          <w:szCs w:val="22"/>
        </w:rPr>
      </w:pPr>
    </w:p>
    <w:p w14:paraId="2E8F77E5"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50F762E2" w14:textId="77777777" w:rsidR="00035B2B" w:rsidRDefault="00035B2B" w:rsidP="0050783A">
      <w:pPr>
        <w:pStyle w:val="Glava"/>
        <w:tabs>
          <w:tab w:val="clear" w:pos="9072"/>
          <w:tab w:val="left" w:pos="708"/>
        </w:tabs>
        <w:jc w:val="center"/>
        <w:rPr>
          <w:i w:val="0"/>
          <w:sz w:val="22"/>
          <w:szCs w:val="22"/>
        </w:rPr>
      </w:pPr>
    </w:p>
    <w:p w14:paraId="3D995803" w14:textId="77777777" w:rsidR="00035B2B" w:rsidRDefault="00035B2B" w:rsidP="0050783A">
      <w:pPr>
        <w:pStyle w:val="Glava"/>
        <w:tabs>
          <w:tab w:val="clear" w:pos="9072"/>
          <w:tab w:val="left" w:pos="708"/>
        </w:tabs>
        <w:jc w:val="center"/>
        <w:rPr>
          <w:i w:val="0"/>
          <w:sz w:val="22"/>
          <w:szCs w:val="22"/>
        </w:rPr>
      </w:pPr>
    </w:p>
    <w:p w14:paraId="3ED231BF" w14:textId="77777777" w:rsidR="00035B2B" w:rsidRDefault="00035B2B" w:rsidP="0050783A">
      <w:pPr>
        <w:pStyle w:val="Glava"/>
        <w:tabs>
          <w:tab w:val="clear" w:pos="9072"/>
          <w:tab w:val="left" w:pos="708"/>
        </w:tabs>
        <w:jc w:val="center"/>
        <w:rPr>
          <w:i w:val="0"/>
          <w:sz w:val="22"/>
          <w:szCs w:val="22"/>
        </w:rPr>
      </w:pPr>
    </w:p>
    <w:p w14:paraId="20CB513E" w14:textId="77777777" w:rsidR="00035B2B" w:rsidRDefault="00035B2B" w:rsidP="00797128">
      <w:pPr>
        <w:numPr>
          <w:ilvl w:val="0"/>
          <w:numId w:val="21"/>
        </w:numPr>
        <w:ind w:left="284" w:hanging="284"/>
        <w:jc w:val="both"/>
        <w:rPr>
          <w:i w:val="0"/>
          <w:sz w:val="22"/>
          <w:szCs w:val="22"/>
        </w:rPr>
      </w:pPr>
      <w:r>
        <w:rPr>
          <w:i w:val="0"/>
          <w:sz w:val="22"/>
          <w:szCs w:val="22"/>
        </w:rPr>
        <w:t>ESPD obrazec (priloga 2),</w:t>
      </w:r>
    </w:p>
    <w:p w14:paraId="32F87DBB" w14:textId="77777777" w:rsidR="00035B2B" w:rsidRDefault="00035B2B" w:rsidP="00797128">
      <w:pPr>
        <w:numPr>
          <w:ilvl w:val="0"/>
          <w:numId w:val="21"/>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01FC5058" w14:textId="77777777" w:rsidR="00035B2B" w:rsidRDefault="00035B2B" w:rsidP="00797128">
      <w:pPr>
        <w:numPr>
          <w:ilvl w:val="0"/>
          <w:numId w:val="21"/>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47A2F88A" w14:textId="77777777" w:rsidR="00035B2B" w:rsidRDefault="00035B2B" w:rsidP="00797128">
      <w:pPr>
        <w:numPr>
          <w:ilvl w:val="0"/>
          <w:numId w:val="21"/>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5225A54B" w14:textId="77777777" w:rsidR="00035B2B" w:rsidRDefault="00D56D9E" w:rsidP="00797128">
      <w:pPr>
        <w:numPr>
          <w:ilvl w:val="0"/>
          <w:numId w:val="21"/>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94312F4" w14:textId="77777777" w:rsidR="00035B2B" w:rsidRDefault="00035B2B" w:rsidP="0050783A">
      <w:pPr>
        <w:pStyle w:val="Glava"/>
        <w:tabs>
          <w:tab w:val="clear" w:pos="9072"/>
          <w:tab w:val="left" w:pos="708"/>
        </w:tabs>
        <w:jc w:val="both"/>
        <w:rPr>
          <w:i w:val="0"/>
          <w:sz w:val="22"/>
          <w:szCs w:val="22"/>
        </w:rPr>
      </w:pPr>
    </w:p>
    <w:p w14:paraId="6D3AD2E9" w14:textId="77777777" w:rsidR="00035B2B" w:rsidRDefault="00035B2B" w:rsidP="0050783A">
      <w:pPr>
        <w:pStyle w:val="Glava"/>
        <w:tabs>
          <w:tab w:val="clear" w:pos="9072"/>
          <w:tab w:val="left" w:pos="708"/>
        </w:tabs>
        <w:jc w:val="both"/>
        <w:rPr>
          <w:i w:val="0"/>
          <w:sz w:val="22"/>
          <w:szCs w:val="22"/>
        </w:rPr>
      </w:pPr>
    </w:p>
    <w:p w14:paraId="04BA1E4C" w14:textId="77777777" w:rsidR="00035B2B" w:rsidRDefault="00035B2B" w:rsidP="0050783A">
      <w:pPr>
        <w:pStyle w:val="Glava"/>
        <w:tabs>
          <w:tab w:val="clear" w:pos="9072"/>
          <w:tab w:val="left" w:pos="708"/>
        </w:tabs>
        <w:jc w:val="both"/>
        <w:rPr>
          <w:i w:val="0"/>
          <w:sz w:val="22"/>
          <w:szCs w:val="22"/>
        </w:rPr>
      </w:pPr>
    </w:p>
    <w:p w14:paraId="73290194" w14:textId="77777777" w:rsidR="00332774" w:rsidRDefault="00332774" w:rsidP="0050783A">
      <w:pPr>
        <w:pStyle w:val="Glava"/>
        <w:tabs>
          <w:tab w:val="clear" w:pos="9072"/>
          <w:tab w:val="left" w:pos="708"/>
        </w:tabs>
        <w:jc w:val="both"/>
        <w:rPr>
          <w:i w:val="0"/>
          <w:sz w:val="22"/>
          <w:szCs w:val="22"/>
        </w:rPr>
      </w:pPr>
    </w:p>
    <w:p w14:paraId="072E7EE9" w14:textId="77777777" w:rsidR="00332774" w:rsidRDefault="00332774" w:rsidP="0050783A">
      <w:pPr>
        <w:pStyle w:val="Glava"/>
        <w:tabs>
          <w:tab w:val="clear" w:pos="9072"/>
          <w:tab w:val="left" w:pos="708"/>
        </w:tabs>
        <w:jc w:val="both"/>
        <w:rPr>
          <w:i w:val="0"/>
          <w:sz w:val="22"/>
          <w:szCs w:val="22"/>
        </w:rPr>
      </w:pPr>
    </w:p>
    <w:p w14:paraId="1DC752BD" w14:textId="77777777" w:rsidR="00332774" w:rsidRDefault="00332774" w:rsidP="0050783A">
      <w:pPr>
        <w:pStyle w:val="Glava"/>
        <w:tabs>
          <w:tab w:val="clear" w:pos="9072"/>
          <w:tab w:val="left" w:pos="708"/>
        </w:tabs>
        <w:jc w:val="both"/>
        <w:rPr>
          <w:i w:val="0"/>
          <w:sz w:val="22"/>
          <w:szCs w:val="22"/>
        </w:rPr>
      </w:pPr>
    </w:p>
    <w:p w14:paraId="02BDE8F1" w14:textId="77777777" w:rsidR="00332774" w:rsidRDefault="00332774" w:rsidP="0050783A">
      <w:pPr>
        <w:pStyle w:val="Glava"/>
        <w:tabs>
          <w:tab w:val="clear" w:pos="9072"/>
          <w:tab w:val="left" w:pos="708"/>
        </w:tabs>
        <w:jc w:val="both"/>
        <w:rPr>
          <w:i w:val="0"/>
          <w:sz w:val="22"/>
          <w:szCs w:val="22"/>
        </w:rPr>
      </w:pPr>
    </w:p>
    <w:p w14:paraId="4A9E1594" w14:textId="77777777" w:rsidR="00332774" w:rsidRDefault="00332774" w:rsidP="0050783A">
      <w:pPr>
        <w:pStyle w:val="Glava"/>
        <w:tabs>
          <w:tab w:val="clear" w:pos="9072"/>
          <w:tab w:val="left" w:pos="708"/>
        </w:tabs>
        <w:jc w:val="both"/>
        <w:rPr>
          <w:i w:val="0"/>
          <w:sz w:val="22"/>
          <w:szCs w:val="22"/>
        </w:rPr>
      </w:pPr>
    </w:p>
    <w:p w14:paraId="2DAEB92B" w14:textId="77777777" w:rsidR="00332774" w:rsidRDefault="00332774" w:rsidP="0050783A">
      <w:pPr>
        <w:pStyle w:val="Glava"/>
        <w:tabs>
          <w:tab w:val="clear" w:pos="9072"/>
          <w:tab w:val="left" w:pos="708"/>
        </w:tabs>
        <w:jc w:val="both"/>
        <w:rPr>
          <w:i w:val="0"/>
          <w:sz w:val="22"/>
          <w:szCs w:val="22"/>
        </w:rPr>
      </w:pPr>
    </w:p>
    <w:p w14:paraId="23026E68" w14:textId="77777777" w:rsidR="00332774" w:rsidRDefault="00332774" w:rsidP="0050783A">
      <w:pPr>
        <w:pStyle w:val="Glava"/>
        <w:tabs>
          <w:tab w:val="clear" w:pos="9072"/>
          <w:tab w:val="left" w:pos="708"/>
        </w:tabs>
        <w:jc w:val="both"/>
        <w:rPr>
          <w:i w:val="0"/>
          <w:sz w:val="22"/>
          <w:szCs w:val="22"/>
        </w:rPr>
      </w:pPr>
    </w:p>
    <w:p w14:paraId="2F523FB5" w14:textId="77777777" w:rsidR="00332774" w:rsidRDefault="00332774" w:rsidP="0050783A">
      <w:pPr>
        <w:pStyle w:val="Glava"/>
        <w:tabs>
          <w:tab w:val="clear" w:pos="9072"/>
          <w:tab w:val="left" w:pos="708"/>
        </w:tabs>
        <w:jc w:val="both"/>
        <w:rPr>
          <w:i w:val="0"/>
          <w:sz w:val="22"/>
          <w:szCs w:val="22"/>
        </w:rPr>
      </w:pPr>
    </w:p>
    <w:p w14:paraId="0162D7E0" w14:textId="77777777" w:rsidR="000353C4" w:rsidRDefault="000353C4">
      <w:pPr>
        <w:rPr>
          <w:i w:val="0"/>
          <w:sz w:val="22"/>
          <w:szCs w:val="22"/>
        </w:rPr>
      </w:pPr>
      <w:r>
        <w:rPr>
          <w:i w:val="0"/>
          <w:sz w:val="22"/>
          <w:szCs w:val="22"/>
        </w:rPr>
        <w:br w:type="page"/>
      </w:r>
    </w:p>
    <w:p w14:paraId="48006D0A" w14:textId="77777777" w:rsidR="00035B2B" w:rsidRDefault="00035B2B" w:rsidP="0050783A">
      <w:pPr>
        <w:pStyle w:val="Glava"/>
        <w:tabs>
          <w:tab w:val="clear" w:pos="9072"/>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5363E91B" w14:textId="77777777" w:rsidR="00035B2B" w:rsidRDefault="00035B2B" w:rsidP="0050783A">
      <w:pPr>
        <w:pStyle w:val="Glava"/>
        <w:tabs>
          <w:tab w:val="clear" w:pos="9072"/>
          <w:tab w:val="left" w:pos="708"/>
        </w:tabs>
        <w:jc w:val="both"/>
        <w:rPr>
          <w:i w:val="0"/>
          <w:sz w:val="22"/>
          <w:szCs w:val="22"/>
        </w:rPr>
      </w:pPr>
    </w:p>
    <w:p w14:paraId="3AF29942" w14:textId="77777777" w:rsidR="00035B2B" w:rsidRDefault="00035B2B" w:rsidP="0050783A">
      <w:pPr>
        <w:pStyle w:val="Glava"/>
        <w:tabs>
          <w:tab w:val="clear" w:pos="9072"/>
          <w:tab w:val="left" w:pos="708"/>
        </w:tabs>
        <w:jc w:val="both"/>
        <w:rPr>
          <w:i w:val="0"/>
          <w:szCs w:val="24"/>
        </w:rPr>
      </w:pPr>
    </w:p>
    <w:p w14:paraId="07EE5AC3"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5E1C9FE3" w14:textId="77777777" w:rsidR="00035B2B" w:rsidRDefault="00035B2B" w:rsidP="0050783A">
      <w:pPr>
        <w:pStyle w:val="Glava"/>
        <w:tabs>
          <w:tab w:val="clear" w:pos="9072"/>
          <w:tab w:val="left" w:pos="708"/>
        </w:tabs>
        <w:rPr>
          <w:i w:val="0"/>
          <w:sz w:val="22"/>
          <w:szCs w:val="22"/>
        </w:rPr>
      </w:pPr>
    </w:p>
    <w:p w14:paraId="0B2EB863" w14:textId="77777777" w:rsidR="00035B2B" w:rsidRDefault="00035B2B" w:rsidP="0050783A">
      <w:pPr>
        <w:pStyle w:val="Glava"/>
        <w:tabs>
          <w:tab w:val="clear" w:pos="9072"/>
          <w:tab w:val="left" w:pos="708"/>
        </w:tabs>
        <w:rPr>
          <w:i w:val="0"/>
          <w:sz w:val="22"/>
          <w:szCs w:val="22"/>
        </w:rPr>
      </w:pPr>
    </w:p>
    <w:p w14:paraId="1A64572E" w14:textId="77777777"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35688F" w:rsidRPr="00F42A56">
        <w:rPr>
          <w:b/>
          <w:i w:val="0"/>
          <w:sz w:val="22"/>
          <w:szCs w:val="22"/>
        </w:rPr>
        <w:t>Izvajanje storitev okolju prijaznega čiščenja v</w:t>
      </w:r>
      <w:r w:rsidR="00CA24BA">
        <w:rPr>
          <w:b/>
          <w:i w:val="0"/>
          <w:sz w:val="22"/>
          <w:szCs w:val="22"/>
        </w:rPr>
        <w:t xml:space="preserve"> javnem zavodu Muzej in galerije</w:t>
      </w:r>
      <w:r w:rsidR="0035688F" w:rsidRPr="00F42A56">
        <w:rPr>
          <w:b/>
          <w:i w:val="0"/>
          <w:sz w:val="22"/>
          <w:szCs w:val="22"/>
        </w:rPr>
        <w:t xml:space="preserve"> mesta Ljubljane za obdobje treh 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16712F71"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30ED5870" w14:textId="77777777" w:rsidTr="0079582F">
        <w:tc>
          <w:tcPr>
            <w:tcW w:w="1842" w:type="dxa"/>
            <w:gridSpan w:val="2"/>
          </w:tcPr>
          <w:p w14:paraId="0F35D094"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1E8F7F08" w14:textId="77777777" w:rsidR="000353C4" w:rsidRPr="000353C4" w:rsidRDefault="000353C4" w:rsidP="000353C4">
            <w:pPr>
              <w:tabs>
                <w:tab w:val="right" w:pos="9072"/>
              </w:tabs>
              <w:ind w:right="-2"/>
              <w:jc w:val="both"/>
              <w:rPr>
                <w:i w:val="0"/>
                <w:sz w:val="22"/>
                <w:szCs w:val="22"/>
              </w:rPr>
            </w:pPr>
          </w:p>
        </w:tc>
        <w:tc>
          <w:tcPr>
            <w:tcW w:w="839" w:type="dxa"/>
            <w:gridSpan w:val="2"/>
          </w:tcPr>
          <w:p w14:paraId="02091167"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0402BD81" w14:textId="77777777" w:rsidTr="0079582F">
        <w:tc>
          <w:tcPr>
            <w:tcW w:w="1042" w:type="dxa"/>
          </w:tcPr>
          <w:p w14:paraId="1C668720" w14:textId="77777777" w:rsidR="000353C4" w:rsidRPr="000353C4" w:rsidRDefault="000353C4" w:rsidP="000353C4">
            <w:pPr>
              <w:tabs>
                <w:tab w:val="right" w:pos="9072"/>
              </w:tabs>
              <w:ind w:right="-2"/>
              <w:jc w:val="both"/>
              <w:rPr>
                <w:i w:val="0"/>
                <w:sz w:val="16"/>
                <w:szCs w:val="16"/>
              </w:rPr>
            </w:pPr>
          </w:p>
        </w:tc>
        <w:tc>
          <w:tcPr>
            <w:tcW w:w="6450" w:type="dxa"/>
            <w:gridSpan w:val="5"/>
          </w:tcPr>
          <w:p w14:paraId="245A9737" w14:textId="77777777" w:rsidR="000353C4" w:rsidRPr="000353C4" w:rsidRDefault="000353C4" w:rsidP="000353C4">
            <w:pPr>
              <w:tabs>
                <w:tab w:val="right" w:pos="9072"/>
              </w:tabs>
              <w:ind w:right="-2"/>
              <w:jc w:val="both"/>
              <w:rPr>
                <w:i w:val="0"/>
                <w:sz w:val="16"/>
                <w:szCs w:val="16"/>
              </w:rPr>
            </w:pPr>
          </w:p>
        </w:tc>
        <w:tc>
          <w:tcPr>
            <w:tcW w:w="356" w:type="dxa"/>
          </w:tcPr>
          <w:p w14:paraId="4267E27C" w14:textId="77777777" w:rsidR="000353C4" w:rsidRPr="000353C4" w:rsidRDefault="000353C4" w:rsidP="000353C4">
            <w:pPr>
              <w:tabs>
                <w:tab w:val="right" w:pos="9072"/>
              </w:tabs>
              <w:ind w:right="-2"/>
              <w:jc w:val="both"/>
              <w:rPr>
                <w:i w:val="0"/>
                <w:sz w:val="16"/>
                <w:szCs w:val="16"/>
              </w:rPr>
            </w:pPr>
          </w:p>
        </w:tc>
        <w:tc>
          <w:tcPr>
            <w:tcW w:w="715" w:type="dxa"/>
            <w:gridSpan w:val="3"/>
          </w:tcPr>
          <w:p w14:paraId="26689028" w14:textId="77777777" w:rsidR="000353C4" w:rsidRPr="000353C4" w:rsidRDefault="000353C4" w:rsidP="000353C4">
            <w:pPr>
              <w:tabs>
                <w:tab w:val="right" w:pos="9072"/>
              </w:tabs>
              <w:ind w:right="-2"/>
              <w:jc w:val="both"/>
              <w:rPr>
                <w:i w:val="0"/>
                <w:sz w:val="16"/>
                <w:szCs w:val="16"/>
              </w:rPr>
            </w:pPr>
          </w:p>
        </w:tc>
        <w:tc>
          <w:tcPr>
            <w:tcW w:w="650" w:type="dxa"/>
          </w:tcPr>
          <w:p w14:paraId="146F1198" w14:textId="77777777" w:rsidR="000353C4" w:rsidRPr="000353C4" w:rsidRDefault="000353C4" w:rsidP="000353C4">
            <w:pPr>
              <w:tabs>
                <w:tab w:val="right" w:pos="9072"/>
              </w:tabs>
              <w:ind w:right="-2"/>
              <w:jc w:val="both"/>
              <w:rPr>
                <w:i w:val="0"/>
                <w:sz w:val="16"/>
                <w:szCs w:val="16"/>
              </w:rPr>
            </w:pPr>
          </w:p>
        </w:tc>
      </w:tr>
      <w:tr w:rsidR="000353C4" w:rsidRPr="000353C4" w14:paraId="000CA566" w14:textId="77777777" w:rsidTr="0079582F">
        <w:tc>
          <w:tcPr>
            <w:tcW w:w="1842" w:type="dxa"/>
            <w:gridSpan w:val="2"/>
          </w:tcPr>
          <w:p w14:paraId="782CA3B3"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6390FFD0" w14:textId="77777777" w:rsidR="000353C4" w:rsidRPr="000353C4" w:rsidRDefault="000353C4" w:rsidP="000353C4">
            <w:pPr>
              <w:tabs>
                <w:tab w:val="right" w:pos="9072"/>
              </w:tabs>
              <w:ind w:right="-2"/>
              <w:jc w:val="both"/>
              <w:rPr>
                <w:i w:val="0"/>
                <w:sz w:val="22"/>
                <w:szCs w:val="22"/>
              </w:rPr>
            </w:pPr>
          </w:p>
        </w:tc>
        <w:tc>
          <w:tcPr>
            <w:tcW w:w="1190" w:type="dxa"/>
            <w:gridSpan w:val="3"/>
          </w:tcPr>
          <w:p w14:paraId="4CB2BD15"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8667594" w14:textId="77777777" w:rsidTr="0079582F">
        <w:tc>
          <w:tcPr>
            <w:tcW w:w="9213" w:type="dxa"/>
            <w:gridSpan w:val="11"/>
          </w:tcPr>
          <w:p w14:paraId="0031FA92" w14:textId="77777777" w:rsidR="000353C4" w:rsidRPr="000353C4" w:rsidRDefault="000353C4" w:rsidP="000353C4">
            <w:pPr>
              <w:tabs>
                <w:tab w:val="right" w:pos="9072"/>
              </w:tabs>
              <w:ind w:right="-2"/>
              <w:jc w:val="both"/>
              <w:rPr>
                <w:i w:val="0"/>
                <w:sz w:val="16"/>
                <w:szCs w:val="16"/>
              </w:rPr>
            </w:pPr>
          </w:p>
        </w:tc>
      </w:tr>
      <w:tr w:rsidR="000353C4" w:rsidRPr="000353C4" w14:paraId="172E4475" w14:textId="77777777" w:rsidTr="0079582F">
        <w:tc>
          <w:tcPr>
            <w:tcW w:w="1842" w:type="dxa"/>
            <w:gridSpan w:val="2"/>
          </w:tcPr>
          <w:p w14:paraId="2DB97B4A"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3FBB801A" w14:textId="77777777" w:rsidR="000353C4" w:rsidRPr="000353C4" w:rsidRDefault="000353C4" w:rsidP="000353C4">
            <w:pPr>
              <w:tabs>
                <w:tab w:val="right" w:pos="9072"/>
              </w:tabs>
              <w:ind w:right="-2"/>
              <w:jc w:val="both"/>
              <w:rPr>
                <w:i w:val="0"/>
                <w:sz w:val="22"/>
                <w:szCs w:val="22"/>
              </w:rPr>
            </w:pPr>
          </w:p>
        </w:tc>
      </w:tr>
      <w:tr w:rsidR="000353C4" w:rsidRPr="000353C4" w14:paraId="64421E04" w14:textId="77777777" w:rsidTr="0079582F">
        <w:tc>
          <w:tcPr>
            <w:tcW w:w="1842" w:type="dxa"/>
            <w:gridSpan w:val="2"/>
          </w:tcPr>
          <w:p w14:paraId="6504FC44" w14:textId="77777777" w:rsidR="000353C4" w:rsidRPr="000353C4" w:rsidRDefault="000353C4" w:rsidP="000353C4">
            <w:pPr>
              <w:tabs>
                <w:tab w:val="right" w:pos="9072"/>
              </w:tabs>
              <w:ind w:right="-2"/>
              <w:jc w:val="both"/>
              <w:rPr>
                <w:i w:val="0"/>
                <w:sz w:val="22"/>
                <w:szCs w:val="22"/>
              </w:rPr>
            </w:pPr>
          </w:p>
        </w:tc>
        <w:tc>
          <w:tcPr>
            <w:tcW w:w="7371" w:type="dxa"/>
            <w:gridSpan w:val="9"/>
          </w:tcPr>
          <w:p w14:paraId="0B4EACA6" w14:textId="77777777" w:rsidR="000353C4" w:rsidRPr="000353C4" w:rsidRDefault="000353C4" w:rsidP="000353C4">
            <w:pPr>
              <w:tabs>
                <w:tab w:val="right" w:pos="9072"/>
              </w:tabs>
              <w:ind w:right="-2"/>
              <w:jc w:val="both"/>
              <w:rPr>
                <w:i w:val="0"/>
                <w:sz w:val="22"/>
                <w:szCs w:val="22"/>
              </w:rPr>
            </w:pPr>
          </w:p>
        </w:tc>
      </w:tr>
      <w:tr w:rsidR="000353C4" w:rsidRPr="000353C4" w14:paraId="16FC8117" w14:textId="77777777" w:rsidTr="0079582F">
        <w:tc>
          <w:tcPr>
            <w:tcW w:w="1842" w:type="dxa"/>
            <w:gridSpan w:val="2"/>
          </w:tcPr>
          <w:p w14:paraId="578664C1"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59D43021" w14:textId="77777777" w:rsidR="000353C4" w:rsidRPr="000353C4" w:rsidRDefault="000353C4" w:rsidP="000353C4">
            <w:pPr>
              <w:tabs>
                <w:tab w:val="right" w:pos="9072"/>
              </w:tabs>
              <w:ind w:right="-2"/>
              <w:jc w:val="both"/>
              <w:rPr>
                <w:i w:val="0"/>
                <w:sz w:val="22"/>
                <w:szCs w:val="22"/>
              </w:rPr>
            </w:pPr>
          </w:p>
        </w:tc>
        <w:tc>
          <w:tcPr>
            <w:tcW w:w="3656" w:type="dxa"/>
            <w:gridSpan w:val="7"/>
          </w:tcPr>
          <w:p w14:paraId="3C475108"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17DC8848" w14:textId="77777777" w:rsidTr="0079582F">
        <w:tc>
          <w:tcPr>
            <w:tcW w:w="1842" w:type="dxa"/>
            <w:gridSpan w:val="2"/>
          </w:tcPr>
          <w:p w14:paraId="6FF11962" w14:textId="77777777" w:rsidR="000353C4" w:rsidRPr="000353C4" w:rsidRDefault="000353C4" w:rsidP="000353C4">
            <w:pPr>
              <w:tabs>
                <w:tab w:val="right" w:pos="9072"/>
              </w:tabs>
              <w:ind w:right="-2"/>
              <w:jc w:val="both"/>
              <w:rPr>
                <w:i w:val="0"/>
                <w:sz w:val="22"/>
                <w:szCs w:val="22"/>
              </w:rPr>
            </w:pPr>
          </w:p>
        </w:tc>
        <w:tc>
          <w:tcPr>
            <w:tcW w:w="7371" w:type="dxa"/>
            <w:gridSpan w:val="9"/>
          </w:tcPr>
          <w:p w14:paraId="0F67B021" w14:textId="77777777" w:rsidR="000353C4" w:rsidRPr="000353C4" w:rsidRDefault="000353C4" w:rsidP="000353C4">
            <w:pPr>
              <w:tabs>
                <w:tab w:val="right" w:pos="9072"/>
              </w:tabs>
              <w:ind w:right="-2"/>
              <w:jc w:val="both"/>
              <w:rPr>
                <w:i w:val="0"/>
                <w:sz w:val="22"/>
                <w:szCs w:val="22"/>
              </w:rPr>
            </w:pPr>
          </w:p>
        </w:tc>
      </w:tr>
      <w:tr w:rsidR="000353C4" w:rsidRPr="000353C4" w14:paraId="7D5F10CE" w14:textId="77777777" w:rsidTr="0079582F">
        <w:tc>
          <w:tcPr>
            <w:tcW w:w="1842" w:type="dxa"/>
            <w:gridSpan w:val="2"/>
          </w:tcPr>
          <w:p w14:paraId="0264DEA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72BEF58C" w14:textId="77777777" w:rsidR="000353C4" w:rsidRPr="000353C4" w:rsidRDefault="000353C4" w:rsidP="000353C4">
            <w:pPr>
              <w:tabs>
                <w:tab w:val="right" w:pos="9072"/>
              </w:tabs>
              <w:ind w:right="-2"/>
              <w:jc w:val="both"/>
              <w:rPr>
                <w:i w:val="0"/>
                <w:sz w:val="22"/>
                <w:szCs w:val="22"/>
              </w:rPr>
            </w:pPr>
          </w:p>
        </w:tc>
        <w:tc>
          <w:tcPr>
            <w:tcW w:w="2753" w:type="dxa"/>
            <w:gridSpan w:val="2"/>
          </w:tcPr>
          <w:p w14:paraId="22DEFB3E"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5F593BFC" w14:textId="77777777" w:rsidR="000353C4" w:rsidRPr="000353C4" w:rsidRDefault="000353C4" w:rsidP="000353C4">
            <w:pPr>
              <w:tabs>
                <w:tab w:val="right" w:pos="9072"/>
              </w:tabs>
              <w:ind w:right="-2"/>
              <w:jc w:val="both"/>
              <w:rPr>
                <w:i w:val="0"/>
                <w:sz w:val="22"/>
                <w:szCs w:val="22"/>
              </w:rPr>
            </w:pPr>
          </w:p>
        </w:tc>
      </w:tr>
    </w:tbl>
    <w:p w14:paraId="43149C02" w14:textId="77777777" w:rsidR="000353C4" w:rsidRPr="000353C4" w:rsidRDefault="000353C4" w:rsidP="000353C4">
      <w:pPr>
        <w:tabs>
          <w:tab w:val="right" w:pos="9072"/>
        </w:tabs>
        <w:ind w:right="-2"/>
        <w:jc w:val="both"/>
        <w:rPr>
          <w:i w:val="0"/>
          <w:sz w:val="10"/>
          <w:szCs w:val="10"/>
        </w:rPr>
      </w:pPr>
    </w:p>
    <w:p w14:paraId="08B1C53B"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26E82D5F"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5D30ACC8" w14:textId="77777777" w:rsidTr="0079582F">
        <w:tc>
          <w:tcPr>
            <w:tcW w:w="1438" w:type="dxa"/>
            <w:gridSpan w:val="2"/>
          </w:tcPr>
          <w:p w14:paraId="34214D2F" w14:textId="77777777" w:rsidR="000353C4" w:rsidRPr="000353C4" w:rsidRDefault="000353C4" w:rsidP="000353C4">
            <w:pPr>
              <w:tabs>
                <w:tab w:val="right" w:pos="9072"/>
              </w:tabs>
              <w:ind w:right="-2"/>
              <w:jc w:val="both"/>
              <w:rPr>
                <w:i w:val="0"/>
                <w:sz w:val="14"/>
                <w:szCs w:val="14"/>
              </w:rPr>
            </w:pPr>
          </w:p>
          <w:p w14:paraId="7C9ADC56"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5C03CE65" w14:textId="77777777" w:rsidR="000353C4" w:rsidRPr="000353C4" w:rsidRDefault="000353C4" w:rsidP="000353C4">
            <w:pPr>
              <w:tabs>
                <w:tab w:val="right" w:pos="9072"/>
              </w:tabs>
              <w:ind w:right="-2"/>
              <w:jc w:val="both"/>
              <w:rPr>
                <w:i w:val="0"/>
                <w:sz w:val="22"/>
                <w:szCs w:val="22"/>
              </w:rPr>
            </w:pPr>
          </w:p>
        </w:tc>
        <w:tc>
          <w:tcPr>
            <w:tcW w:w="1083" w:type="dxa"/>
            <w:gridSpan w:val="2"/>
          </w:tcPr>
          <w:p w14:paraId="1911DBF9"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661586F2" w14:textId="77777777" w:rsidTr="0079582F">
        <w:tc>
          <w:tcPr>
            <w:tcW w:w="720" w:type="dxa"/>
          </w:tcPr>
          <w:p w14:paraId="2F615FE1" w14:textId="77777777" w:rsidR="000353C4" w:rsidRPr="000353C4" w:rsidRDefault="000353C4" w:rsidP="000353C4">
            <w:pPr>
              <w:tabs>
                <w:tab w:val="right" w:pos="9072"/>
              </w:tabs>
              <w:ind w:right="-2"/>
              <w:jc w:val="both"/>
              <w:rPr>
                <w:i w:val="0"/>
                <w:sz w:val="16"/>
                <w:szCs w:val="16"/>
              </w:rPr>
            </w:pPr>
          </w:p>
        </w:tc>
        <w:tc>
          <w:tcPr>
            <w:tcW w:w="6384" w:type="dxa"/>
            <w:gridSpan w:val="5"/>
          </w:tcPr>
          <w:p w14:paraId="45A811CE" w14:textId="77777777" w:rsidR="000353C4" w:rsidRPr="000353C4" w:rsidRDefault="000353C4" w:rsidP="000353C4">
            <w:pPr>
              <w:tabs>
                <w:tab w:val="right" w:pos="9072"/>
              </w:tabs>
              <w:ind w:right="-2"/>
              <w:jc w:val="both"/>
              <w:rPr>
                <w:i w:val="0"/>
                <w:sz w:val="16"/>
                <w:szCs w:val="16"/>
              </w:rPr>
            </w:pPr>
          </w:p>
        </w:tc>
        <w:tc>
          <w:tcPr>
            <w:tcW w:w="357" w:type="dxa"/>
          </w:tcPr>
          <w:p w14:paraId="5BBFE839" w14:textId="77777777" w:rsidR="000353C4" w:rsidRPr="000353C4" w:rsidRDefault="000353C4" w:rsidP="000353C4">
            <w:pPr>
              <w:tabs>
                <w:tab w:val="right" w:pos="9072"/>
              </w:tabs>
              <w:ind w:right="-2"/>
              <w:jc w:val="both"/>
              <w:rPr>
                <w:i w:val="0"/>
                <w:sz w:val="16"/>
                <w:szCs w:val="16"/>
              </w:rPr>
            </w:pPr>
          </w:p>
        </w:tc>
        <w:tc>
          <w:tcPr>
            <w:tcW w:w="708" w:type="dxa"/>
            <w:gridSpan w:val="3"/>
          </w:tcPr>
          <w:p w14:paraId="6C3CAB1F" w14:textId="77777777" w:rsidR="000353C4" w:rsidRPr="000353C4" w:rsidRDefault="000353C4" w:rsidP="000353C4">
            <w:pPr>
              <w:tabs>
                <w:tab w:val="right" w:pos="9072"/>
              </w:tabs>
              <w:ind w:right="-2"/>
              <w:jc w:val="both"/>
              <w:rPr>
                <w:i w:val="0"/>
                <w:sz w:val="16"/>
                <w:szCs w:val="16"/>
              </w:rPr>
            </w:pPr>
          </w:p>
        </w:tc>
        <w:tc>
          <w:tcPr>
            <w:tcW w:w="903" w:type="dxa"/>
          </w:tcPr>
          <w:p w14:paraId="6E7DAAFC" w14:textId="77777777" w:rsidR="000353C4" w:rsidRPr="000353C4" w:rsidRDefault="000353C4" w:rsidP="000353C4">
            <w:pPr>
              <w:tabs>
                <w:tab w:val="right" w:pos="9072"/>
              </w:tabs>
              <w:ind w:right="-2"/>
              <w:jc w:val="both"/>
              <w:rPr>
                <w:i w:val="0"/>
                <w:sz w:val="16"/>
                <w:szCs w:val="16"/>
              </w:rPr>
            </w:pPr>
          </w:p>
        </w:tc>
      </w:tr>
      <w:tr w:rsidR="000353C4" w:rsidRPr="000353C4" w14:paraId="2610868E" w14:textId="77777777" w:rsidTr="0079582F">
        <w:tc>
          <w:tcPr>
            <w:tcW w:w="1438" w:type="dxa"/>
            <w:gridSpan w:val="2"/>
          </w:tcPr>
          <w:p w14:paraId="62E6E66D"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4F22CEBF" w14:textId="77777777" w:rsidR="000353C4" w:rsidRPr="000353C4" w:rsidRDefault="000353C4" w:rsidP="000353C4">
            <w:pPr>
              <w:tabs>
                <w:tab w:val="right" w:pos="9072"/>
              </w:tabs>
              <w:ind w:right="-2"/>
              <w:jc w:val="both"/>
              <w:rPr>
                <w:i w:val="0"/>
                <w:sz w:val="22"/>
                <w:szCs w:val="22"/>
              </w:rPr>
            </w:pPr>
          </w:p>
        </w:tc>
        <w:tc>
          <w:tcPr>
            <w:tcW w:w="1435" w:type="dxa"/>
            <w:gridSpan w:val="3"/>
          </w:tcPr>
          <w:p w14:paraId="0562457D"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70B5D60" w14:textId="77777777" w:rsidTr="0079582F">
        <w:tc>
          <w:tcPr>
            <w:tcW w:w="9072" w:type="dxa"/>
            <w:gridSpan w:val="11"/>
          </w:tcPr>
          <w:p w14:paraId="6306CDA0" w14:textId="77777777" w:rsidR="000353C4" w:rsidRPr="000353C4" w:rsidRDefault="000353C4" w:rsidP="000353C4">
            <w:pPr>
              <w:tabs>
                <w:tab w:val="right" w:pos="9072"/>
              </w:tabs>
              <w:ind w:right="-2"/>
              <w:jc w:val="both"/>
              <w:rPr>
                <w:i w:val="0"/>
                <w:sz w:val="16"/>
                <w:szCs w:val="16"/>
              </w:rPr>
            </w:pPr>
          </w:p>
        </w:tc>
      </w:tr>
      <w:tr w:rsidR="000353C4" w:rsidRPr="000353C4" w14:paraId="736450D4" w14:textId="77777777" w:rsidTr="0079582F">
        <w:tc>
          <w:tcPr>
            <w:tcW w:w="1438" w:type="dxa"/>
            <w:gridSpan w:val="2"/>
          </w:tcPr>
          <w:p w14:paraId="2A09F515"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5B0BEBDC" w14:textId="77777777" w:rsidR="000353C4" w:rsidRPr="000353C4" w:rsidRDefault="000353C4" w:rsidP="000353C4">
            <w:pPr>
              <w:tabs>
                <w:tab w:val="right" w:pos="9072"/>
              </w:tabs>
              <w:ind w:right="-2"/>
              <w:jc w:val="both"/>
              <w:rPr>
                <w:i w:val="0"/>
                <w:sz w:val="22"/>
                <w:szCs w:val="22"/>
              </w:rPr>
            </w:pPr>
          </w:p>
        </w:tc>
      </w:tr>
      <w:tr w:rsidR="000353C4" w:rsidRPr="000353C4" w14:paraId="358F5DEF" w14:textId="77777777" w:rsidTr="0079582F">
        <w:tc>
          <w:tcPr>
            <w:tcW w:w="1438" w:type="dxa"/>
            <w:gridSpan w:val="2"/>
          </w:tcPr>
          <w:p w14:paraId="6A7DC328" w14:textId="77777777" w:rsidR="000353C4" w:rsidRPr="000353C4" w:rsidRDefault="000353C4" w:rsidP="000353C4">
            <w:pPr>
              <w:tabs>
                <w:tab w:val="right" w:pos="9072"/>
              </w:tabs>
              <w:ind w:right="-2"/>
              <w:jc w:val="both"/>
              <w:rPr>
                <w:i w:val="0"/>
                <w:sz w:val="22"/>
                <w:szCs w:val="22"/>
              </w:rPr>
            </w:pPr>
          </w:p>
        </w:tc>
        <w:tc>
          <w:tcPr>
            <w:tcW w:w="7634" w:type="dxa"/>
            <w:gridSpan w:val="9"/>
          </w:tcPr>
          <w:p w14:paraId="75B4D654" w14:textId="77777777" w:rsidR="000353C4" w:rsidRPr="000353C4" w:rsidRDefault="000353C4" w:rsidP="000353C4">
            <w:pPr>
              <w:tabs>
                <w:tab w:val="right" w:pos="9072"/>
              </w:tabs>
              <w:ind w:right="-2"/>
              <w:jc w:val="both"/>
              <w:rPr>
                <w:i w:val="0"/>
                <w:sz w:val="22"/>
                <w:szCs w:val="22"/>
              </w:rPr>
            </w:pPr>
          </w:p>
        </w:tc>
      </w:tr>
      <w:tr w:rsidR="000353C4" w:rsidRPr="000353C4" w14:paraId="6E4E9BC8" w14:textId="77777777" w:rsidTr="0079582F">
        <w:tc>
          <w:tcPr>
            <w:tcW w:w="1438" w:type="dxa"/>
            <w:gridSpan w:val="2"/>
          </w:tcPr>
          <w:p w14:paraId="581378C2"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7E0C89A2" w14:textId="77777777" w:rsidR="000353C4" w:rsidRPr="000353C4" w:rsidRDefault="000353C4" w:rsidP="000353C4">
            <w:pPr>
              <w:tabs>
                <w:tab w:val="right" w:pos="9072"/>
              </w:tabs>
              <w:ind w:right="-2"/>
              <w:jc w:val="both"/>
              <w:rPr>
                <w:i w:val="0"/>
                <w:sz w:val="22"/>
                <w:szCs w:val="22"/>
              </w:rPr>
            </w:pPr>
          </w:p>
        </w:tc>
        <w:tc>
          <w:tcPr>
            <w:tcW w:w="3910" w:type="dxa"/>
            <w:gridSpan w:val="7"/>
          </w:tcPr>
          <w:p w14:paraId="4208FFEA"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57D4CE8D" w14:textId="77777777" w:rsidTr="0079582F">
        <w:tc>
          <w:tcPr>
            <w:tcW w:w="1438" w:type="dxa"/>
            <w:gridSpan w:val="2"/>
          </w:tcPr>
          <w:p w14:paraId="58BB3773" w14:textId="77777777" w:rsidR="000353C4" w:rsidRPr="000353C4" w:rsidRDefault="000353C4" w:rsidP="000353C4">
            <w:pPr>
              <w:tabs>
                <w:tab w:val="right" w:pos="9072"/>
              </w:tabs>
              <w:ind w:right="-2"/>
              <w:jc w:val="both"/>
              <w:rPr>
                <w:i w:val="0"/>
                <w:sz w:val="22"/>
                <w:szCs w:val="22"/>
              </w:rPr>
            </w:pPr>
          </w:p>
        </w:tc>
        <w:tc>
          <w:tcPr>
            <w:tcW w:w="7634" w:type="dxa"/>
            <w:gridSpan w:val="9"/>
          </w:tcPr>
          <w:p w14:paraId="214B10EB" w14:textId="77777777" w:rsidR="000353C4" w:rsidRPr="000353C4" w:rsidRDefault="000353C4" w:rsidP="000353C4">
            <w:pPr>
              <w:tabs>
                <w:tab w:val="right" w:pos="9072"/>
              </w:tabs>
              <w:ind w:right="-2"/>
              <w:jc w:val="both"/>
              <w:rPr>
                <w:i w:val="0"/>
                <w:sz w:val="22"/>
                <w:szCs w:val="22"/>
              </w:rPr>
            </w:pPr>
          </w:p>
        </w:tc>
      </w:tr>
      <w:tr w:rsidR="000353C4" w:rsidRPr="000353C4" w14:paraId="6011084B" w14:textId="77777777" w:rsidTr="0079582F">
        <w:tc>
          <w:tcPr>
            <w:tcW w:w="1438" w:type="dxa"/>
            <w:gridSpan w:val="2"/>
          </w:tcPr>
          <w:p w14:paraId="1A04E67E"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490B3F7F" w14:textId="77777777" w:rsidR="000353C4" w:rsidRPr="000353C4" w:rsidRDefault="000353C4" w:rsidP="000353C4">
            <w:pPr>
              <w:tabs>
                <w:tab w:val="right" w:pos="9072"/>
              </w:tabs>
              <w:ind w:right="-2"/>
              <w:jc w:val="both"/>
              <w:rPr>
                <w:i w:val="0"/>
                <w:sz w:val="22"/>
                <w:szCs w:val="22"/>
              </w:rPr>
            </w:pPr>
          </w:p>
        </w:tc>
        <w:tc>
          <w:tcPr>
            <w:tcW w:w="2757" w:type="dxa"/>
            <w:gridSpan w:val="2"/>
          </w:tcPr>
          <w:p w14:paraId="4F8FCF2A"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5B0B6AE7" w14:textId="77777777" w:rsidR="000353C4" w:rsidRPr="000353C4" w:rsidRDefault="000353C4" w:rsidP="000353C4">
            <w:pPr>
              <w:tabs>
                <w:tab w:val="right" w:pos="9072"/>
              </w:tabs>
              <w:ind w:right="-2"/>
              <w:jc w:val="both"/>
              <w:rPr>
                <w:i w:val="0"/>
                <w:sz w:val="22"/>
                <w:szCs w:val="22"/>
              </w:rPr>
            </w:pPr>
          </w:p>
        </w:tc>
      </w:tr>
    </w:tbl>
    <w:p w14:paraId="08780010" w14:textId="77777777" w:rsidR="000353C4" w:rsidRPr="000353C4" w:rsidRDefault="000353C4" w:rsidP="000353C4">
      <w:pPr>
        <w:tabs>
          <w:tab w:val="right" w:pos="9072"/>
        </w:tabs>
        <w:ind w:right="-2"/>
        <w:jc w:val="both"/>
        <w:rPr>
          <w:i w:val="0"/>
          <w:sz w:val="10"/>
          <w:szCs w:val="10"/>
        </w:rPr>
      </w:pPr>
    </w:p>
    <w:p w14:paraId="7EA71EFB"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6C5C73B9"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42279DB3" w14:textId="77777777" w:rsidTr="0079582F">
        <w:tc>
          <w:tcPr>
            <w:tcW w:w="1438" w:type="dxa"/>
            <w:gridSpan w:val="2"/>
          </w:tcPr>
          <w:p w14:paraId="31D079D1"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25DE1946" w14:textId="77777777" w:rsidR="000353C4" w:rsidRPr="000353C4" w:rsidRDefault="000353C4" w:rsidP="000353C4">
            <w:pPr>
              <w:tabs>
                <w:tab w:val="right" w:pos="9072"/>
              </w:tabs>
              <w:ind w:right="-2"/>
              <w:jc w:val="both"/>
              <w:rPr>
                <w:i w:val="0"/>
                <w:sz w:val="22"/>
                <w:szCs w:val="22"/>
              </w:rPr>
            </w:pPr>
          </w:p>
        </w:tc>
        <w:tc>
          <w:tcPr>
            <w:tcW w:w="1083" w:type="dxa"/>
            <w:gridSpan w:val="2"/>
          </w:tcPr>
          <w:p w14:paraId="547C5DCE"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463CFBE8" w14:textId="77777777" w:rsidTr="0079582F">
        <w:tc>
          <w:tcPr>
            <w:tcW w:w="720" w:type="dxa"/>
          </w:tcPr>
          <w:p w14:paraId="04D9AB28" w14:textId="77777777" w:rsidR="000353C4" w:rsidRPr="000353C4" w:rsidRDefault="000353C4" w:rsidP="000353C4">
            <w:pPr>
              <w:tabs>
                <w:tab w:val="right" w:pos="9072"/>
              </w:tabs>
              <w:ind w:right="-2"/>
              <w:jc w:val="both"/>
              <w:rPr>
                <w:i w:val="0"/>
                <w:sz w:val="16"/>
                <w:szCs w:val="16"/>
              </w:rPr>
            </w:pPr>
          </w:p>
        </w:tc>
        <w:tc>
          <w:tcPr>
            <w:tcW w:w="6384" w:type="dxa"/>
            <w:gridSpan w:val="5"/>
          </w:tcPr>
          <w:p w14:paraId="2D87C9D1" w14:textId="77777777" w:rsidR="000353C4" w:rsidRPr="000353C4" w:rsidRDefault="000353C4" w:rsidP="000353C4">
            <w:pPr>
              <w:tabs>
                <w:tab w:val="right" w:pos="9072"/>
              </w:tabs>
              <w:ind w:right="-2"/>
              <w:jc w:val="both"/>
              <w:rPr>
                <w:i w:val="0"/>
                <w:sz w:val="16"/>
                <w:szCs w:val="16"/>
              </w:rPr>
            </w:pPr>
          </w:p>
        </w:tc>
        <w:tc>
          <w:tcPr>
            <w:tcW w:w="357" w:type="dxa"/>
          </w:tcPr>
          <w:p w14:paraId="4D5617D0" w14:textId="77777777" w:rsidR="000353C4" w:rsidRPr="000353C4" w:rsidRDefault="000353C4" w:rsidP="000353C4">
            <w:pPr>
              <w:tabs>
                <w:tab w:val="right" w:pos="9072"/>
              </w:tabs>
              <w:ind w:right="-2"/>
              <w:jc w:val="both"/>
              <w:rPr>
                <w:i w:val="0"/>
                <w:sz w:val="16"/>
                <w:szCs w:val="16"/>
              </w:rPr>
            </w:pPr>
          </w:p>
        </w:tc>
        <w:tc>
          <w:tcPr>
            <w:tcW w:w="708" w:type="dxa"/>
            <w:gridSpan w:val="3"/>
          </w:tcPr>
          <w:p w14:paraId="7ADC6BF0" w14:textId="77777777" w:rsidR="000353C4" w:rsidRPr="000353C4" w:rsidRDefault="000353C4" w:rsidP="000353C4">
            <w:pPr>
              <w:tabs>
                <w:tab w:val="right" w:pos="9072"/>
              </w:tabs>
              <w:ind w:right="-2"/>
              <w:jc w:val="both"/>
              <w:rPr>
                <w:i w:val="0"/>
                <w:sz w:val="16"/>
                <w:szCs w:val="16"/>
              </w:rPr>
            </w:pPr>
          </w:p>
        </w:tc>
        <w:tc>
          <w:tcPr>
            <w:tcW w:w="903" w:type="dxa"/>
          </w:tcPr>
          <w:p w14:paraId="7525CD2C" w14:textId="77777777" w:rsidR="000353C4" w:rsidRPr="000353C4" w:rsidRDefault="000353C4" w:rsidP="000353C4">
            <w:pPr>
              <w:tabs>
                <w:tab w:val="right" w:pos="9072"/>
              </w:tabs>
              <w:ind w:right="-2"/>
              <w:jc w:val="both"/>
              <w:rPr>
                <w:i w:val="0"/>
                <w:sz w:val="16"/>
                <w:szCs w:val="16"/>
              </w:rPr>
            </w:pPr>
          </w:p>
        </w:tc>
      </w:tr>
      <w:tr w:rsidR="000353C4" w:rsidRPr="000353C4" w14:paraId="70F70A5E" w14:textId="77777777" w:rsidTr="0079582F">
        <w:tc>
          <w:tcPr>
            <w:tcW w:w="1438" w:type="dxa"/>
            <w:gridSpan w:val="2"/>
          </w:tcPr>
          <w:p w14:paraId="2C98D4EA"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7E2CE27B" w14:textId="77777777" w:rsidR="000353C4" w:rsidRPr="000353C4" w:rsidRDefault="000353C4" w:rsidP="000353C4">
            <w:pPr>
              <w:tabs>
                <w:tab w:val="right" w:pos="9072"/>
              </w:tabs>
              <w:ind w:right="-2"/>
              <w:jc w:val="both"/>
              <w:rPr>
                <w:i w:val="0"/>
                <w:sz w:val="22"/>
                <w:szCs w:val="22"/>
              </w:rPr>
            </w:pPr>
          </w:p>
        </w:tc>
        <w:tc>
          <w:tcPr>
            <w:tcW w:w="1435" w:type="dxa"/>
            <w:gridSpan w:val="3"/>
          </w:tcPr>
          <w:p w14:paraId="1AF981D8"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7F5836DC" w14:textId="77777777" w:rsidTr="0079582F">
        <w:tc>
          <w:tcPr>
            <w:tcW w:w="9072" w:type="dxa"/>
            <w:gridSpan w:val="11"/>
          </w:tcPr>
          <w:p w14:paraId="50559C41" w14:textId="77777777" w:rsidR="000353C4" w:rsidRPr="000353C4" w:rsidRDefault="000353C4" w:rsidP="000353C4">
            <w:pPr>
              <w:tabs>
                <w:tab w:val="right" w:pos="9072"/>
              </w:tabs>
              <w:ind w:right="-2"/>
              <w:jc w:val="both"/>
              <w:rPr>
                <w:i w:val="0"/>
                <w:sz w:val="16"/>
                <w:szCs w:val="16"/>
              </w:rPr>
            </w:pPr>
          </w:p>
        </w:tc>
      </w:tr>
      <w:tr w:rsidR="000353C4" w:rsidRPr="000353C4" w14:paraId="26264A9F" w14:textId="77777777" w:rsidTr="0079582F">
        <w:tc>
          <w:tcPr>
            <w:tcW w:w="1438" w:type="dxa"/>
            <w:gridSpan w:val="2"/>
          </w:tcPr>
          <w:p w14:paraId="763DA089"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3544A979" w14:textId="77777777" w:rsidR="000353C4" w:rsidRPr="000353C4" w:rsidRDefault="000353C4" w:rsidP="000353C4">
            <w:pPr>
              <w:tabs>
                <w:tab w:val="right" w:pos="9072"/>
              </w:tabs>
              <w:ind w:right="-2"/>
              <w:jc w:val="both"/>
              <w:rPr>
                <w:i w:val="0"/>
                <w:sz w:val="22"/>
                <w:szCs w:val="22"/>
              </w:rPr>
            </w:pPr>
          </w:p>
        </w:tc>
      </w:tr>
      <w:tr w:rsidR="000353C4" w:rsidRPr="000353C4" w14:paraId="1873C392" w14:textId="77777777" w:rsidTr="0079582F">
        <w:tc>
          <w:tcPr>
            <w:tcW w:w="1438" w:type="dxa"/>
            <w:gridSpan w:val="2"/>
          </w:tcPr>
          <w:p w14:paraId="26096A10" w14:textId="77777777" w:rsidR="000353C4" w:rsidRPr="000353C4" w:rsidRDefault="000353C4" w:rsidP="000353C4">
            <w:pPr>
              <w:tabs>
                <w:tab w:val="right" w:pos="9072"/>
              </w:tabs>
              <w:ind w:right="-2"/>
              <w:jc w:val="both"/>
              <w:rPr>
                <w:i w:val="0"/>
                <w:sz w:val="22"/>
                <w:szCs w:val="22"/>
              </w:rPr>
            </w:pPr>
          </w:p>
        </w:tc>
        <w:tc>
          <w:tcPr>
            <w:tcW w:w="7634" w:type="dxa"/>
            <w:gridSpan w:val="9"/>
          </w:tcPr>
          <w:p w14:paraId="5236B969" w14:textId="77777777" w:rsidR="000353C4" w:rsidRPr="000353C4" w:rsidRDefault="000353C4" w:rsidP="000353C4">
            <w:pPr>
              <w:tabs>
                <w:tab w:val="right" w:pos="9072"/>
              </w:tabs>
              <w:ind w:right="-2"/>
              <w:jc w:val="both"/>
              <w:rPr>
                <w:i w:val="0"/>
                <w:sz w:val="22"/>
                <w:szCs w:val="22"/>
              </w:rPr>
            </w:pPr>
          </w:p>
        </w:tc>
      </w:tr>
      <w:tr w:rsidR="000353C4" w:rsidRPr="000353C4" w14:paraId="1AD520E7" w14:textId="77777777" w:rsidTr="0079582F">
        <w:tc>
          <w:tcPr>
            <w:tcW w:w="1438" w:type="dxa"/>
            <w:gridSpan w:val="2"/>
          </w:tcPr>
          <w:p w14:paraId="2C226406"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3E64058F" w14:textId="77777777" w:rsidR="000353C4" w:rsidRPr="000353C4" w:rsidRDefault="000353C4" w:rsidP="000353C4">
            <w:pPr>
              <w:tabs>
                <w:tab w:val="right" w:pos="9072"/>
              </w:tabs>
              <w:ind w:right="-2"/>
              <w:jc w:val="both"/>
              <w:rPr>
                <w:i w:val="0"/>
                <w:sz w:val="22"/>
                <w:szCs w:val="22"/>
              </w:rPr>
            </w:pPr>
          </w:p>
        </w:tc>
        <w:tc>
          <w:tcPr>
            <w:tcW w:w="3910" w:type="dxa"/>
            <w:gridSpan w:val="7"/>
          </w:tcPr>
          <w:p w14:paraId="1E360E73"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A03B8D7" w14:textId="77777777" w:rsidTr="0079582F">
        <w:tc>
          <w:tcPr>
            <w:tcW w:w="1438" w:type="dxa"/>
            <w:gridSpan w:val="2"/>
          </w:tcPr>
          <w:p w14:paraId="7D5C108F" w14:textId="77777777" w:rsidR="000353C4" w:rsidRPr="000353C4" w:rsidRDefault="000353C4" w:rsidP="000353C4">
            <w:pPr>
              <w:tabs>
                <w:tab w:val="right" w:pos="9072"/>
              </w:tabs>
              <w:ind w:right="-2"/>
              <w:jc w:val="both"/>
              <w:rPr>
                <w:i w:val="0"/>
                <w:sz w:val="22"/>
                <w:szCs w:val="22"/>
              </w:rPr>
            </w:pPr>
          </w:p>
        </w:tc>
        <w:tc>
          <w:tcPr>
            <w:tcW w:w="7634" w:type="dxa"/>
            <w:gridSpan w:val="9"/>
          </w:tcPr>
          <w:p w14:paraId="4FF44B90" w14:textId="77777777" w:rsidR="000353C4" w:rsidRPr="000353C4" w:rsidRDefault="000353C4" w:rsidP="000353C4">
            <w:pPr>
              <w:tabs>
                <w:tab w:val="right" w:pos="9072"/>
              </w:tabs>
              <w:ind w:right="-2"/>
              <w:jc w:val="both"/>
              <w:rPr>
                <w:i w:val="0"/>
                <w:sz w:val="22"/>
                <w:szCs w:val="22"/>
              </w:rPr>
            </w:pPr>
          </w:p>
        </w:tc>
      </w:tr>
      <w:tr w:rsidR="000353C4" w:rsidRPr="000353C4" w14:paraId="6BBEAB83" w14:textId="77777777" w:rsidTr="0079582F">
        <w:tc>
          <w:tcPr>
            <w:tcW w:w="1438" w:type="dxa"/>
            <w:gridSpan w:val="2"/>
          </w:tcPr>
          <w:p w14:paraId="2BD6EEA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6F8ED270" w14:textId="77777777" w:rsidR="000353C4" w:rsidRPr="000353C4" w:rsidRDefault="000353C4" w:rsidP="000353C4">
            <w:pPr>
              <w:tabs>
                <w:tab w:val="right" w:pos="9072"/>
              </w:tabs>
              <w:ind w:right="-2"/>
              <w:jc w:val="both"/>
              <w:rPr>
                <w:i w:val="0"/>
                <w:sz w:val="22"/>
                <w:szCs w:val="22"/>
              </w:rPr>
            </w:pPr>
          </w:p>
        </w:tc>
        <w:tc>
          <w:tcPr>
            <w:tcW w:w="2757" w:type="dxa"/>
            <w:gridSpan w:val="2"/>
          </w:tcPr>
          <w:p w14:paraId="552BF4FE"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12629A1B" w14:textId="77777777" w:rsidR="000353C4" w:rsidRPr="000353C4" w:rsidRDefault="000353C4" w:rsidP="000353C4">
            <w:pPr>
              <w:tabs>
                <w:tab w:val="right" w:pos="9072"/>
              </w:tabs>
              <w:ind w:right="-2"/>
              <w:jc w:val="both"/>
              <w:rPr>
                <w:i w:val="0"/>
                <w:sz w:val="22"/>
                <w:szCs w:val="22"/>
              </w:rPr>
            </w:pPr>
          </w:p>
        </w:tc>
      </w:tr>
    </w:tbl>
    <w:p w14:paraId="0CC6B927" w14:textId="77777777" w:rsidR="000353C4" w:rsidRPr="000353C4" w:rsidRDefault="000353C4" w:rsidP="000353C4">
      <w:pPr>
        <w:tabs>
          <w:tab w:val="right" w:pos="9072"/>
        </w:tabs>
        <w:ind w:right="-2"/>
        <w:jc w:val="both"/>
        <w:rPr>
          <w:i w:val="0"/>
          <w:sz w:val="22"/>
          <w:szCs w:val="22"/>
        </w:rPr>
      </w:pPr>
    </w:p>
    <w:p w14:paraId="3EB9CAAF"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3A648D00" w14:textId="77777777" w:rsidTr="0079582F">
        <w:tc>
          <w:tcPr>
            <w:tcW w:w="1536" w:type="dxa"/>
          </w:tcPr>
          <w:p w14:paraId="78A17A48"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65DD0CC6" w14:textId="77777777" w:rsidR="000353C4" w:rsidRPr="000353C4" w:rsidRDefault="000353C4" w:rsidP="000353C4">
            <w:pPr>
              <w:tabs>
                <w:tab w:val="right" w:pos="9072"/>
              </w:tabs>
              <w:ind w:right="-2"/>
              <w:jc w:val="both"/>
              <w:rPr>
                <w:i w:val="0"/>
                <w:sz w:val="22"/>
                <w:szCs w:val="22"/>
                <w:highlight w:val="cyan"/>
              </w:rPr>
            </w:pPr>
          </w:p>
        </w:tc>
        <w:tc>
          <w:tcPr>
            <w:tcW w:w="1057" w:type="dxa"/>
          </w:tcPr>
          <w:p w14:paraId="6C3FE211" w14:textId="77777777" w:rsidR="000353C4" w:rsidRPr="000353C4" w:rsidRDefault="000353C4" w:rsidP="000353C4">
            <w:pPr>
              <w:tabs>
                <w:tab w:val="right" w:pos="9072"/>
              </w:tabs>
              <w:ind w:right="-2"/>
              <w:jc w:val="both"/>
              <w:rPr>
                <w:i w:val="0"/>
                <w:sz w:val="22"/>
                <w:szCs w:val="22"/>
                <w:highlight w:val="cyan"/>
              </w:rPr>
            </w:pPr>
          </w:p>
        </w:tc>
        <w:tc>
          <w:tcPr>
            <w:tcW w:w="1256" w:type="dxa"/>
          </w:tcPr>
          <w:p w14:paraId="69D093B8"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01BFE944" w14:textId="77777777" w:rsidR="000353C4" w:rsidRPr="000353C4" w:rsidRDefault="000353C4" w:rsidP="000353C4">
            <w:pPr>
              <w:tabs>
                <w:tab w:val="right" w:pos="9072"/>
              </w:tabs>
              <w:ind w:right="-2"/>
              <w:jc w:val="both"/>
              <w:rPr>
                <w:i w:val="0"/>
                <w:sz w:val="22"/>
                <w:szCs w:val="22"/>
                <w:highlight w:val="cyan"/>
              </w:rPr>
            </w:pPr>
          </w:p>
        </w:tc>
      </w:tr>
      <w:tr w:rsidR="000353C4" w:rsidRPr="000353C4" w14:paraId="74045BE5" w14:textId="77777777" w:rsidTr="0079582F">
        <w:tc>
          <w:tcPr>
            <w:tcW w:w="1536" w:type="dxa"/>
          </w:tcPr>
          <w:p w14:paraId="3E8214CA"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1F64676C" w14:textId="77777777" w:rsidR="000353C4" w:rsidRPr="000353C4" w:rsidRDefault="000353C4" w:rsidP="000353C4">
            <w:pPr>
              <w:tabs>
                <w:tab w:val="right" w:pos="9072"/>
              </w:tabs>
              <w:ind w:right="-2"/>
              <w:jc w:val="both"/>
              <w:rPr>
                <w:i w:val="0"/>
                <w:sz w:val="16"/>
                <w:szCs w:val="16"/>
                <w:highlight w:val="cyan"/>
              </w:rPr>
            </w:pPr>
          </w:p>
        </w:tc>
        <w:tc>
          <w:tcPr>
            <w:tcW w:w="1057" w:type="dxa"/>
          </w:tcPr>
          <w:p w14:paraId="69E04C22" w14:textId="77777777" w:rsidR="000353C4" w:rsidRPr="000353C4" w:rsidRDefault="000353C4" w:rsidP="000353C4">
            <w:pPr>
              <w:tabs>
                <w:tab w:val="right" w:pos="9072"/>
              </w:tabs>
              <w:ind w:right="-2"/>
              <w:jc w:val="both"/>
              <w:rPr>
                <w:i w:val="0"/>
                <w:sz w:val="16"/>
                <w:szCs w:val="16"/>
                <w:highlight w:val="cyan"/>
              </w:rPr>
            </w:pPr>
          </w:p>
        </w:tc>
        <w:tc>
          <w:tcPr>
            <w:tcW w:w="1256" w:type="dxa"/>
          </w:tcPr>
          <w:p w14:paraId="5CD5B381"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0D543F12" w14:textId="77777777" w:rsidR="000353C4" w:rsidRPr="000353C4" w:rsidRDefault="000353C4" w:rsidP="000353C4">
            <w:pPr>
              <w:tabs>
                <w:tab w:val="right" w:pos="9072"/>
              </w:tabs>
              <w:ind w:right="-2"/>
              <w:jc w:val="both"/>
              <w:rPr>
                <w:i w:val="0"/>
                <w:sz w:val="16"/>
                <w:szCs w:val="16"/>
                <w:highlight w:val="cyan"/>
              </w:rPr>
            </w:pPr>
          </w:p>
        </w:tc>
      </w:tr>
      <w:tr w:rsidR="000353C4" w:rsidRPr="000353C4" w14:paraId="50543F4C" w14:textId="77777777" w:rsidTr="0079582F">
        <w:trPr>
          <w:trHeight w:val="295"/>
        </w:trPr>
        <w:tc>
          <w:tcPr>
            <w:tcW w:w="1536" w:type="dxa"/>
          </w:tcPr>
          <w:p w14:paraId="66464F88" w14:textId="77777777" w:rsidR="000353C4" w:rsidRPr="000353C4" w:rsidRDefault="000353C4" w:rsidP="000353C4">
            <w:pPr>
              <w:tabs>
                <w:tab w:val="right" w:pos="9072"/>
              </w:tabs>
              <w:ind w:right="-2"/>
              <w:jc w:val="both"/>
              <w:rPr>
                <w:i w:val="0"/>
                <w:sz w:val="22"/>
                <w:szCs w:val="22"/>
                <w:highlight w:val="cyan"/>
              </w:rPr>
            </w:pPr>
          </w:p>
        </w:tc>
        <w:tc>
          <w:tcPr>
            <w:tcW w:w="2281" w:type="dxa"/>
          </w:tcPr>
          <w:p w14:paraId="3266119D" w14:textId="77777777" w:rsidR="000353C4" w:rsidRPr="000353C4" w:rsidRDefault="000353C4" w:rsidP="000353C4">
            <w:pPr>
              <w:tabs>
                <w:tab w:val="right" w:pos="9072"/>
              </w:tabs>
              <w:ind w:right="-2"/>
              <w:jc w:val="both"/>
              <w:rPr>
                <w:i w:val="0"/>
                <w:sz w:val="22"/>
                <w:szCs w:val="22"/>
                <w:highlight w:val="cyan"/>
              </w:rPr>
            </w:pPr>
          </w:p>
        </w:tc>
        <w:tc>
          <w:tcPr>
            <w:tcW w:w="1057" w:type="dxa"/>
          </w:tcPr>
          <w:p w14:paraId="10BE7B85" w14:textId="77777777" w:rsidR="000353C4" w:rsidRPr="000353C4" w:rsidRDefault="000353C4" w:rsidP="000353C4">
            <w:pPr>
              <w:tabs>
                <w:tab w:val="right" w:pos="9072"/>
              </w:tabs>
              <w:ind w:right="-2"/>
              <w:jc w:val="both"/>
              <w:rPr>
                <w:i w:val="0"/>
                <w:sz w:val="22"/>
                <w:szCs w:val="22"/>
                <w:highlight w:val="cyan"/>
              </w:rPr>
            </w:pPr>
          </w:p>
        </w:tc>
        <w:tc>
          <w:tcPr>
            <w:tcW w:w="1256" w:type="dxa"/>
          </w:tcPr>
          <w:p w14:paraId="76955BBB"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5AECFA89" w14:textId="77777777" w:rsidR="000353C4" w:rsidRPr="000353C4" w:rsidRDefault="000353C4" w:rsidP="000353C4">
            <w:pPr>
              <w:tabs>
                <w:tab w:val="right" w:pos="9072"/>
              </w:tabs>
              <w:ind w:right="-2"/>
              <w:jc w:val="both"/>
              <w:rPr>
                <w:i w:val="0"/>
                <w:sz w:val="22"/>
                <w:szCs w:val="22"/>
              </w:rPr>
            </w:pPr>
          </w:p>
        </w:tc>
      </w:tr>
    </w:tbl>
    <w:p w14:paraId="4B0D252B" w14:textId="77777777" w:rsidR="000353C4" w:rsidRPr="000353C4" w:rsidRDefault="000353C4" w:rsidP="000353C4">
      <w:pPr>
        <w:tabs>
          <w:tab w:val="left" w:pos="10206"/>
        </w:tabs>
        <w:jc w:val="both"/>
        <w:rPr>
          <w:i w:val="0"/>
          <w:sz w:val="22"/>
          <w:szCs w:val="22"/>
        </w:rPr>
      </w:pPr>
    </w:p>
    <w:p w14:paraId="5257C54D" w14:textId="77777777" w:rsidR="000353C4" w:rsidRPr="000353C4" w:rsidRDefault="000353C4" w:rsidP="000353C4">
      <w:pPr>
        <w:tabs>
          <w:tab w:val="left" w:pos="10206"/>
        </w:tabs>
        <w:jc w:val="both"/>
        <w:rPr>
          <w:i w:val="0"/>
          <w:sz w:val="22"/>
          <w:szCs w:val="22"/>
        </w:rPr>
      </w:pPr>
    </w:p>
    <w:p w14:paraId="0C38FD48" w14:textId="77777777" w:rsidR="000353C4" w:rsidRPr="000353C4" w:rsidRDefault="000353C4" w:rsidP="000353C4">
      <w:pPr>
        <w:jc w:val="both"/>
        <w:rPr>
          <w:i w:val="0"/>
          <w:sz w:val="20"/>
        </w:rPr>
      </w:pPr>
      <w:r w:rsidRPr="000353C4">
        <w:rPr>
          <w:i w:val="0"/>
          <w:sz w:val="20"/>
        </w:rPr>
        <w:t>NAVODILO:</w:t>
      </w:r>
    </w:p>
    <w:p w14:paraId="015972A0"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5F8F11D4"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0EABEA94" w14:textId="77777777" w:rsidR="00035B2B" w:rsidRDefault="00035B2B" w:rsidP="0050783A">
      <w:pPr>
        <w:pStyle w:val="Glava"/>
        <w:tabs>
          <w:tab w:val="clear" w:pos="9072"/>
          <w:tab w:val="left" w:pos="708"/>
        </w:tabs>
        <w:jc w:val="both"/>
        <w:rPr>
          <w:i w:val="0"/>
          <w:sz w:val="22"/>
          <w:szCs w:val="22"/>
        </w:rPr>
      </w:pPr>
    </w:p>
    <w:p w14:paraId="7452F8AB" w14:textId="77777777" w:rsidR="000353C4" w:rsidRDefault="000353C4" w:rsidP="0050783A">
      <w:pPr>
        <w:pStyle w:val="Glava"/>
        <w:tabs>
          <w:tab w:val="clear" w:pos="9072"/>
          <w:tab w:val="left" w:pos="708"/>
        </w:tabs>
        <w:jc w:val="both"/>
        <w:rPr>
          <w:i w:val="0"/>
          <w:sz w:val="22"/>
          <w:szCs w:val="22"/>
        </w:rPr>
      </w:pPr>
    </w:p>
    <w:p w14:paraId="2E1AAE36" w14:textId="77777777" w:rsidR="000353C4" w:rsidRDefault="000353C4" w:rsidP="0050783A">
      <w:pPr>
        <w:pStyle w:val="Glava"/>
        <w:tabs>
          <w:tab w:val="clear" w:pos="9072"/>
          <w:tab w:val="left" w:pos="708"/>
        </w:tabs>
        <w:jc w:val="both"/>
        <w:rPr>
          <w:i w:val="0"/>
          <w:sz w:val="22"/>
          <w:szCs w:val="22"/>
        </w:rPr>
      </w:pPr>
    </w:p>
    <w:p w14:paraId="509A0B48" w14:textId="77777777" w:rsidR="000353C4" w:rsidRDefault="000353C4">
      <w:pPr>
        <w:rPr>
          <w:i w:val="0"/>
          <w:sz w:val="22"/>
          <w:szCs w:val="22"/>
        </w:rPr>
      </w:pPr>
      <w:r>
        <w:rPr>
          <w:i w:val="0"/>
          <w:sz w:val="22"/>
          <w:szCs w:val="22"/>
        </w:rPr>
        <w:br w:type="page"/>
      </w:r>
    </w:p>
    <w:p w14:paraId="40AFB5CD" w14:textId="77777777" w:rsidR="00035B2B" w:rsidRDefault="00B2007E" w:rsidP="0050783A">
      <w:pPr>
        <w:pStyle w:val="Glava"/>
        <w:tabs>
          <w:tab w:val="clear" w:pos="9072"/>
          <w:tab w:val="left" w:pos="708"/>
        </w:tabs>
        <w:jc w:val="right"/>
        <w:rPr>
          <w:b/>
          <w:i w:val="0"/>
          <w:sz w:val="22"/>
          <w:szCs w:val="22"/>
        </w:rPr>
      </w:pPr>
      <w:r>
        <w:rPr>
          <w:b/>
          <w:i w:val="0"/>
          <w:sz w:val="22"/>
          <w:szCs w:val="22"/>
        </w:rPr>
        <w:lastRenderedPageBreak/>
        <w:t>P</w:t>
      </w:r>
      <w:r w:rsidR="00035B2B">
        <w:rPr>
          <w:b/>
          <w:i w:val="0"/>
          <w:sz w:val="22"/>
          <w:szCs w:val="22"/>
        </w:rPr>
        <w:t xml:space="preserve">RILOGA </w:t>
      </w:r>
      <w:r w:rsidR="00104CD9">
        <w:rPr>
          <w:b/>
          <w:i w:val="0"/>
          <w:sz w:val="22"/>
          <w:szCs w:val="22"/>
        </w:rPr>
        <w:t>7</w:t>
      </w:r>
      <w:r w:rsidR="00035B2B">
        <w:rPr>
          <w:b/>
          <w:i w:val="0"/>
          <w:sz w:val="22"/>
          <w:szCs w:val="22"/>
        </w:rPr>
        <w:t>/2</w:t>
      </w:r>
    </w:p>
    <w:p w14:paraId="2FDE61D9" w14:textId="77777777" w:rsidR="00035B2B" w:rsidRDefault="00035B2B" w:rsidP="0050783A">
      <w:pPr>
        <w:pStyle w:val="Glava"/>
        <w:tabs>
          <w:tab w:val="clear" w:pos="9072"/>
          <w:tab w:val="left" w:pos="708"/>
        </w:tabs>
        <w:jc w:val="both"/>
        <w:rPr>
          <w:i w:val="0"/>
          <w:sz w:val="22"/>
          <w:szCs w:val="22"/>
        </w:rPr>
      </w:pPr>
    </w:p>
    <w:p w14:paraId="015C9CA6" w14:textId="77777777" w:rsidR="00035B2B" w:rsidRDefault="00035B2B" w:rsidP="0050783A">
      <w:pPr>
        <w:pStyle w:val="Glava"/>
        <w:tabs>
          <w:tab w:val="clear" w:pos="9072"/>
          <w:tab w:val="left" w:pos="708"/>
        </w:tabs>
        <w:jc w:val="both"/>
        <w:rPr>
          <w:i w:val="0"/>
          <w:sz w:val="22"/>
          <w:szCs w:val="22"/>
        </w:rPr>
      </w:pPr>
    </w:p>
    <w:p w14:paraId="58F24579"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61602380" w14:textId="77777777" w:rsidR="00035B2B" w:rsidRDefault="00035B2B" w:rsidP="0050783A">
      <w:pPr>
        <w:pStyle w:val="Glava"/>
        <w:tabs>
          <w:tab w:val="clear" w:pos="9072"/>
          <w:tab w:val="left" w:pos="708"/>
        </w:tabs>
        <w:jc w:val="both"/>
        <w:rPr>
          <w:i w:val="0"/>
          <w:sz w:val="22"/>
          <w:szCs w:val="22"/>
        </w:rPr>
      </w:pPr>
    </w:p>
    <w:p w14:paraId="403EC40F"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355FAD1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2F45621"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3299124C" w14:textId="77777777" w:rsidR="00035B2B" w:rsidRDefault="00035B2B" w:rsidP="0050783A">
            <w:pPr>
              <w:pStyle w:val="Glava"/>
              <w:tabs>
                <w:tab w:val="clear" w:pos="9072"/>
                <w:tab w:val="left" w:pos="708"/>
              </w:tabs>
              <w:jc w:val="both"/>
              <w:rPr>
                <w:i w:val="0"/>
                <w:sz w:val="48"/>
                <w:szCs w:val="48"/>
              </w:rPr>
            </w:pPr>
          </w:p>
        </w:tc>
      </w:tr>
      <w:tr w:rsidR="00035B2B" w14:paraId="73B8B17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27F85F9"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614373A7" w14:textId="77777777" w:rsidR="00035B2B" w:rsidRDefault="00035B2B" w:rsidP="0050783A">
            <w:pPr>
              <w:pStyle w:val="Glava"/>
              <w:tabs>
                <w:tab w:val="clear" w:pos="9072"/>
                <w:tab w:val="left" w:pos="708"/>
              </w:tabs>
              <w:jc w:val="both"/>
              <w:rPr>
                <w:i w:val="0"/>
                <w:sz w:val="48"/>
                <w:szCs w:val="48"/>
              </w:rPr>
            </w:pPr>
          </w:p>
        </w:tc>
      </w:tr>
      <w:tr w:rsidR="00035B2B" w14:paraId="3A749BF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F7D46B4"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540E0F7A" w14:textId="77777777" w:rsidR="00035B2B" w:rsidRDefault="00035B2B" w:rsidP="0050783A">
            <w:pPr>
              <w:pStyle w:val="Glava"/>
              <w:tabs>
                <w:tab w:val="clear" w:pos="9072"/>
                <w:tab w:val="left" w:pos="708"/>
              </w:tabs>
              <w:jc w:val="both"/>
              <w:rPr>
                <w:i w:val="0"/>
                <w:sz w:val="48"/>
                <w:szCs w:val="48"/>
              </w:rPr>
            </w:pPr>
          </w:p>
        </w:tc>
      </w:tr>
      <w:tr w:rsidR="00035B2B" w14:paraId="17E7AFD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2690ABCD"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71B931E" w14:textId="77777777" w:rsidR="00035B2B" w:rsidRDefault="00035B2B" w:rsidP="0050783A">
            <w:pPr>
              <w:pStyle w:val="Glava"/>
              <w:tabs>
                <w:tab w:val="clear" w:pos="9072"/>
                <w:tab w:val="left" w:pos="708"/>
              </w:tabs>
              <w:jc w:val="both"/>
              <w:rPr>
                <w:i w:val="0"/>
                <w:sz w:val="48"/>
                <w:szCs w:val="48"/>
              </w:rPr>
            </w:pPr>
          </w:p>
        </w:tc>
      </w:tr>
      <w:tr w:rsidR="00035B2B" w14:paraId="0514374F"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2E5222C0"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200BF073" w14:textId="77777777" w:rsidR="00035B2B" w:rsidRDefault="00035B2B" w:rsidP="0050783A">
            <w:pPr>
              <w:pStyle w:val="Glava"/>
              <w:tabs>
                <w:tab w:val="clear" w:pos="9072"/>
                <w:tab w:val="left" w:pos="708"/>
              </w:tabs>
              <w:jc w:val="both"/>
              <w:rPr>
                <w:i w:val="0"/>
                <w:sz w:val="48"/>
                <w:szCs w:val="48"/>
              </w:rPr>
            </w:pPr>
          </w:p>
        </w:tc>
      </w:tr>
      <w:tr w:rsidR="00035B2B" w14:paraId="1940311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39A88C5"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0A7DDAD1" w14:textId="77777777" w:rsidR="00035B2B" w:rsidRDefault="00035B2B" w:rsidP="0050783A">
            <w:pPr>
              <w:pStyle w:val="Glava"/>
              <w:tabs>
                <w:tab w:val="clear" w:pos="9072"/>
                <w:tab w:val="left" w:pos="708"/>
              </w:tabs>
              <w:jc w:val="both"/>
              <w:rPr>
                <w:i w:val="0"/>
                <w:sz w:val="48"/>
                <w:szCs w:val="48"/>
              </w:rPr>
            </w:pPr>
          </w:p>
        </w:tc>
      </w:tr>
      <w:tr w:rsidR="00035B2B" w14:paraId="68917794"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EA8C6F4"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3BE558EE" w14:textId="77777777" w:rsidR="00035B2B" w:rsidRDefault="00035B2B" w:rsidP="0050783A">
            <w:pPr>
              <w:pStyle w:val="Glava"/>
              <w:tabs>
                <w:tab w:val="clear" w:pos="9072"/>
                <w:tab w:val="left" w:pos="708"/>
              </w:tabs>
              <w:jc w:val="both"/>
              <w:rPr>
                <w:i w:val="0"/>
                <w:sz w:val="48"/>
                <w:szCs w:val="48"/>
              </w:rPr>
            </w:pPr>
          </w:p>
        </w:tc>
      </w:tr>
      <w:tr w:rsidR="00035B2B" w14:paraId="49D01454"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2FA54FCB"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73F2EF37" w14:textId="77777777" w:rsidR="00035B2B" w:rsidRDefault="00035B2B" w:rsidP="0050783A">
            <w:pPr>
              <w:pStyle w:val="Glava"/>
              <w:tabs>
                <w:tab w:val="clear" w:pos="9072"/>
                <w:tab w:val="left" w:pos="708"/>
              </w:tabs>
              <w:jc w:val="both"/>
              <w:rPr>
                <w:i w:val="0"/>
                <w:sz w:val="48"/>
                <w:szCs w:val="48"/>
              </w:rPr>
            </w:pPr>
          </w:p>
        </w:tc>
      </w:tr>
      <w:tr w:rsidR="00035B2B" w14:paraId="2B32DBED"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4EA8C464"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3B82FD0E" w14:textId="77777777" w:rsidR="00035B2B" w:rsidRDefault="00035B2B" w:rsidP="0050783A">
            <w:pPr>
              <w:pStyle w:val="Glava"/>
              <w:tabs>
                <w:tab w:val="clear" w:pos="9072"/>
                <w:tab w:val="left" w:pos="708"/>
              </w:tabs>
              <w:jc w:val="both"/>
              <w:rPr>
                <w:i w:val="0"/>
                <w:sz w:val="48"/>
                <w:szCs w:val="48"/>
              </w:rPr>
            </w:pPr>
          </w:p>
        </w:tc>
      </w:tr>
      <w:tr w:rsidR="00035B2B" w14:paraId="4A53AF3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92BE4C5"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03F432F6" w14:textId="77777777" w:rsidR="00035B2B" w:rsidRDefault="00035B2B" w:rsidP="0050783A">
            <w:pPr>
              <w:pStyle w:val="Glava"/>
              <w:tabs>
                <w:tab w:val="clear" w:pos="9072"/>
                <w:tab w:val="left" w:pos="708"/>
              </w:tabs>
              <w:jc w:val="both"/>
              <w:rPr>
                <w:i w:val="0"/>
                <w:sz w:val="48"/>
                <w:szCs w:val="48"/>
              </w:rPr>
            </w:pPr>
          </w:p>
        </w:tc>
      </w:tr>
      <w:tr w:rsidR="00035B2B" w14:paraId="549C1264"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7763631"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D099B6A" w14:textId="77777777" w:rsidR="00035B2B" w:rsidRDefault="00035B2B" w:rsidP="0050783A">
            <w:pPr>
              <w:pStyle w:val="Glava"/>
              <w:tabs>
                <w:tab w:val="clear" w:pos="9072"/>
                <w:tab w:val="left" w:pos="708"/>
              </w:tabs>
              <w:jc w:val="both"/>
              <w:rPr>
                <w:i w:val="0"/>
                <w:sz w:val="48"/>
                <w:szCs w:val="48"/>
              </w:rPr>
            </w:pPr>
          </w:p>
        </w:tc>
      </w:tr>
    </w:tbl>
    <w:p w14:paraId="027A5ADA" w14:textId="77777777" w:rsidR="00035B2B" w:rsidRDefault="00035B2B" w:rsidP="0050783A">
      <w:pPr>
        <w:pStyle w:val="Glava"/>
        <w:tabs>
          <w:tab w:val="clear" w:pos="9072"/>
          <w:tab w:val="left" w:pos="708"/>
        </w:tabs>
        <w:jc w:val="both"/>
        <w:rPr>
          <w:i w:val="0"/>
          <w:sz w:val="22"/>
          <w:szCs w:val="22"/>
        </w:rPr>
      </w:pPr>
    </w:p>
    <w:p w14:paraId="2AFC0C7A" w14:textId="77777777" w:rsidR="00035B2B" w:rsidRDefault="00035B2B" w:rsidP="0050783A">
      <w:pPr>
        <w:pStyle w:val="Glava"/>
        <w:tabs>
          <w:tab w:val="clear" w:pos="9072"/>
          <w:tab w:val="left" w:pos="708"/>
        </w:tabs>
        <w:jc w:val="both"/>
        <w:rPr>
          <w:i w:val="0"/>
          <w:sz w:val="22"/>
          <w:szCs w:val="22"/>
        </w:rPr>
      </w:pPr>
    </w:p>
    <w:p w14:paraId="22776F67" w14:textId="77777777" w:rsidR="00035B2B" w:rsidRDefault="00035B2B" w:rsidP="0050783A">
      <w:pPr>
        <w:pStyle w:val="Glava"/>
        <w:tabs>
          <w:tab w:val="clear" w:pos="9072"/>
          <w:tab w:val="left" w:pos="708"/>
        </w:tabs>
        <w:jc w:val="both"/>
        <w:rPr>
          <w:i w:val="0"/>
          <w:sz w:val="22"/>
          <w:szCs w:val="22"/>
        </w:rPr>
      </w:pPr>
    </w:p>
    <w:p w14:paraId="5AF98D0C"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7844F539" w14:textId="77777777" w:rsidTr="0079582F">
        <w:trPr>
          <w:trHeight w:val="346"/>
        </w:trPr>
        <w:tc>
          <w:tcPr>
            <w:tcW w:w="1619" w:type="dxa"/>
          </w:tcPr>
          <w:p w14:paraId="32A4DBE7"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7994FEE3" w14:textId="77777777" w:rsidR="000353C4" w:rsidRPr="00DB6262" w:rsidRDefault="000353C4" w:rsidP="0079582F">
            <w:pPr>
              <w:ind w:right="-2"/>
              <w:jc w:val="both"/>
              <w:rPr>
                <w:i w:val="0"/>
                <w:sz w:val="22"/>
                <w:szCs w:val="22"/>
                <w:highlight w:val="cyan"/>
              </w:rPr>
            </w:pPr>
          </w:p>
        </w:tc>
        <w:tc>
          <w:tcPr>
            <w:tcW w:w="711" w:type="dxa"/>
          </w:tcPr>
          <w:p w14:paraId="64033FBA" w14:textId="77777777" w:rsidR="000353C4" w:rsidRPr="00DB6262" w:rsidRDefault="000353C4" w:rsidP="0079582F">
            <w:pPr>
              <w:ind w:right="-2"/>
              <w:jc w:val="both"/>
              <w:rPr>
                <w:i w:val="0"/>
                <w:sz w:val="22"/>
                <w:szCs w:val="22"/>
                <w:highlight w:val="cyan"/>
              </w:rPr>
            </w:pPr>
          </w:p>
        </w:tc>
        <w:tc>
          <w:tcPr>
            <w:tcW w:w="1560" w:type="dxa"/>
          </w:tcPr>
          <w:p w14:paraId="6BB0A6BF"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72F9E7F7" w14:textId="77777777" w:rsidR="000353C4" w:rsidRPr="00DB6262" w:rsidRDefault="000353C4" w:rsidP="0079582F">
            <w:pPr>
              <w:ind w:right="-2"/>
              <w:jc w:val="both"/>
              <w:rPr>
                <w:i w:val="0"/>
                <w:sz w:val="22"/>
                <w:szCs w:val="22"/>
                <w:highlight w:val="cyan"/>
              </w:rPr>
            </w:pPr>
          </w:p>
        </w:tc>
      </w:tr>
      <w:tr w:rsidR="000353C4" w:rsidRPr="00DB6262" w14:paraId="34B1B4D6" w14:textId="77777777" w:rsidTr="0079582F">
        <w:trPr>
          <w:trHeight w:val="259"/>
        </w:trPr>
        <w:tc>
          <w:tcPr>
            <w:tcW w:w="1619" w:type="dxa"/>
          </w:tcPr>
          <w:p w14:paraId="08808DB6"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46C9384A" w14:textId="77777777" w:rsidR="000353C4" w:rsidRPr="00DB6262" w:rsidRDefault="000353C4" w:rsidP="0079582F">
            <w:pPr>
              <w:ind w:right="-2"/>
              <w:jc w:val="both"/>
              <w:rPr>
                <w:i w:val="0"/>
                <w:sz w:val="16"/>
                <w:szCs w:val="16"/>
                <w:highlight w:val="cyan"/>
              </w:rPr>
            </w:pPr>
          </w:p>
        </w:tc>
        <w:tc>
          <w:tcPr>
            <w:tcW w:w="711" w:type="dxa"/>
          </w:tcPr>
          <w:p w14:paraId="30813910" w14:textId="77777777" w:rsidR="000353C4" w:rsidRPr="00DB6262" w:rsidRDefault="000353C4" w:rsidP="0079582F">
            <w:pPr>
              <w:ind w:right="-2"/>
              <w:jc w:val="both"/>
              <w:rPr>
                <w:i w:val="0"/>
                <w:sz w:val="16"/>
                <w:szCs w:val="16"/>
                <w:highlight w:val="cyan"/>
              </w:rPr>
            </w:pPr>
          </w:p>
        </w:tc>
        <w:tc>
          <w:tcPr>
            <w:tcW w:w="1560" w:type="dxa"/>
          </w:tcPr>
          <w:p w14:paraId="6876EDE8"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3591C7FB" w14:textId="77777777" w:rsidR="000353C4" w:rsidRPr="00DB6262" w:rsidRDefault="000353C4" w:rsidP="0079582F">
            <w:pPr>
              <w:ind w:right="-2"/>
              <w:jc w:val="both"/>
              <w:rPr>
                <w:i w:val="0"/>
                <w:sz w:val="16"/>
                <w:szCs w:val="16"/>
                <w:highlight w:val="cyan"/>
              </w:rPr>
            </w:pPr>
          </w:p>
        </w:tc>
      </w:tr>
      <w:tr w:rsidR="000353C4" w:rsidRPr="00DB6262" w14:paraId="39203805" w14:textId="77777777" w:rsidTr="0079582F">
        <w:trPr>
          <w:trHeight w:val="346"/>
        </w:trPr>
        <w:tc>
          <w:tcPr>
            <w:tcW w:w="1619" w:type="dxa"/>
          </w:tcPr>
          <w:p w14:paraId="2073489D" w14:textId="77777777" w:rsidR="000353C4" w:rsidRPr="00DB6262" w:rsidRDefault="000353C4" w:rsidP="0079582F">
            <w:pPr>
              <w:ind w:right="-2"/>
              <w:jc w:val="both"/>
              <w:rPr>
                <w:i w:val="0"/>
                <w:sz w:val="22"/>
                <w:szCs w:val="22"/>
                <w:highlight w:val="cyan"/>
              </w:rPr>
            </w:pPr>
          </w:p>
        </w:tc>
        <w:tc>
          <w:tcPr>
            <w:tcW w:w="1780" w:type="dxa"/>
          </w:tcPr>
          <w:p w14:paraId="01B584D5" w14:textId="77777777" w:rsidR="000353C4" w:rsidRPr="00DB6262" w:rsidRDefault="000353C4" w:rsidP="0079582F">
            <w:pPr>
              <w:ind w:right="-2"/>
              <w:jc w:val="both"/>
              <w:rPr>
                <w:i w:val="0"/>
                <w:sz w:val="22"/>
                <w:szCs w:val="22"/>
                <w:highlight w:val="cyan"/>
              </w:rPr>
            </w:pPr>
          </w:p>
        </w:tc>
        <w:tc>
          <w:tcPr>
            <w:tcW w:w="711" w:type="dxa"/>
          </w:tcPr>
          <w:p w14:paraId="2BB59208" w14:textId="77777777" w:rsidR="000353C4" w:rsidRPr="00DB6262" w:rsidRDefault="000353C4" w:rsidP="0079582F">
            <w:pPr>
              <w:ind w:right="-2"/>
              <w:jc w:val="both"/>
              <w:rPr>
                <w:i w:val="0"/>
                <w:sz w:val="22"/>
                <w:szCs w:val="22"/>
                <w:highlight w:val="cyan"/>
              </w:rPr>
            </w:pPr>
          </w:p>
        </w:tc>
        <w:tc>
          <w:tcPr>
            <w:tcW w:w="1560" w:type="dxa"/>
          </w:tcPr>
          <w:p w14:paraId="6FB00EA7"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502F1407" w14:textId="77777777" w:rsidR="000353C4" w:rsidRPr="00DB6262" w:rsidRDefault="000353C4" w:rsidP="0079582F">
            <w:pPr>
              <w:ind w:right="-2"/>
              <w:jc w:val="both"/>
              <w:rPr>
                <w:i w:val="0"/>
                <w:sz w:val="22"/>
                <w:szCs w:val="22"/>
              </w:rPr>
            </w:pPr>
          </w:p>
        </w:tc>
      </w:tr>
    </w:tbl>
    <w:p w14:paraId="2411EBBD" w14:textId="77777777" w:rsidR="00035B2B" w:rsidRDefault="00035B2B" w:rsidP="0050783A">
      <w:pPr>
        <w:pStyle w:val="Glava"/>
        <w:tabs>
          <w:tab w:val="clear" w:pos="9072"/>
          <w:tab w:val="left" w:pos="708"/>
        </w:tabs>
        <w:jc w:val="both"/>
        <w:rPr>
          <w:i w:val="0"/>
          <w:sz w:val="22"/>
          <w:szCs w:val="22"/>
        </w:rPr>
      </w:pPr>
    </w:p>
    <w:p w14:paraId="5E8D75EB" w14:textId="77777777" w:rsidR="00035B2B" w:rsidRDefault="00035B2B" w:rsidP="0050783A">
      <w:pPr>
        <w:pStyle w:val="Glava"/>
        <w:tabs>
          <w:tab w:val="clear" w:pos="9072"/>
          <w:tab w:val="left" w:pos="708"/>
        </w:tabs>
        <w:jc w:val="both"/>
        <w:rPr>
          <w:i w:val="0"/>
          <w:sz w:val="22"/>
          <w:szCs w:val="22"/>
        </w:rPr>
      </w:pPr>
    </w:p>
    <w:p w14:paraId="73F1A46A" w14:textId="77777777" w:rsidR="00035B2B" w:rsidRDefault="00035B2B" w:rsidP="0050783A">
      <w:pPr>
        <w:pStyle w:val="Glava"/>
        <w:tabs>
          <w:tab w:val="clear" w:pos="9072"/>
          <w:tab w:val="left" w:pos="708"/>
        </w:tabs>
        <w:jc w:val="both"/>
        <w:rPr>
          <w:i w:val="0"/>
          <w:sz w:val="22"/>
          <w:szCs w:val="22"/>
        </w:rPr>
      </w:pPr>
    </w:p>
    <w:p w14:paraId="183D73DE" w14:textId="77777777" w:rsidR="00035B2B" w:rsidRDefault="00035B2B" w:rsidP="0050783A">
      <w:pPr>
        <w:pStyle w:val="Glava"/>
        <w:tabs>
          <w:tab w:val="clear" w:pos="9072"/>
          <w:tab w:val="left" w:pos="708"/>
        </w:tabs>
        <w:jc w:val="both"/>
        <w:rPr>
          <w:i w:val="0"/>
          <w:sz w:val="22"/>
          <w:szCs w:val="22"/>
        </w:rPr>
      </w:pPr>
    </w:p>
    <w:p w14:paraId="0892BAC8" w14:textId="77777777" w:rsidR="00035B2B" w:rsidRDefault="00035B2B" w:rsidP="0050783A">
      <w:pPr>
        <w:pStyle w:val="Glava"/>
        <w:tabs>
          <w:tab w:val="clear" w:pos="9072"/>
          <w:tab w:val="left" w:pos="708"/>
        </w:tabs>
        <w:jc w:val="both"/>
        <w:rPr>
          <w:i w:val="0"/>
          <w:sz w:val="22"/>
          <w:szCs w:val="22"/>
        </w:rPr>
      </w:pPr>
    </w:p>
    <w:p w14:paraId="001447CD" w14:textId="77777777" w:rsidR="00035B2B" w:rsidRDefault="00035B2B" w:rsidP="0050783A">
      <w:pPr>
        <w:pStyle w:val="Glava"/>
        <w:tabs>
          <w:tab w:val="clear" w:pos="9072"/>
          <w:tab w:val="left" w:pos="708"/>
        </w:tabs>
        <w:jc w:val="both"/>
        <w:rPr>
          <w:i w:val="0"/>
          <w:sz w:val="22"/>
          <w:szCs w:val="22"/>
        </w:rPr>
      </w:pPr>
    </w:p>
    <w:p w14:paraId="25133F58" w14:textId="77777777" w:rsidR="000353C4" w:rsidRDefault="000353C4">
      <w:pPr>
        <w:rPr>
          <w:i w:val="0"/>
          <w:sz w:val="22"/>
          <w:szCs w:val="22"/>
        </w:rPr>
      </w:pPr>
      <w:r>
        <w:rPr>
          <w:i w:val="0"/>
          <w:sz w:val="22"/>
          <w:szCs w:val="22"/>
        </w:rPr>
        <w:br w:type="page"/>
      </w:r>
    </w:p>
    <w:p w14:paraId="6E71CB77" w14:textId="77777777" w:rsidR="00035B2B" w:rsidRDefault="00AF423B" w:rsidP="0050783A">
      <w:pPr>
        <w:jc w:val="right"/>
        <w:rPr>
          <w:b/>
          <w:i w:val="0"/>
          <w:sz w:val="22"/>
          <w:szCs w:val="22"/>
        </w:rPr>
      </w:pPr>
      <w:r>
        <w:rPr>
          <w:b/>
          <w:i w:val="0"/>
          <w:sz w:val="22"/>
          <w:szCs w:val="22"/>
        </w:rPr>
        <w:lastRenderedPageBreak/>
        <w:t xml:space="preserve">PRILOGA </w:t>
      </w:r>
      <w:r w:rsidR="00104CD9">
        <w:rPr>
          <w:b/>
          <w:i w:val="0"/>
          <w:sz w:val="22"/>
          <w:szCs w:val="22"/>
        </w:rPr>
        <w:t>7</w:t>
      </w:r>
      <w:r w:rsidR="00035B2B">
        <w:rPr>
          <w:b/>
          <w:i w:val="0"/>
          <w:sz w:val="22"/>
          <w:szCs w:val="22"/>
        </w:rPr>
        <w:t>/3</w:t>
      </w:r>
    </w:p>
    <w:p w14:paraId="1E977A0F" w14:textId="77777777" w:rsidR="00035B2B" w:rsidRDefault="00035B2B" w:rsidP="006048E0">
      <w:pPr>
        <w:rPr>
          <w:i w:val="0"/>
          <w:sz w:val="22"/>
          <w:szCs w:val="22"/>
        </w:rPr>
      </w:pPr>
    </w:p>
    <w:p w14:paraId="34326598"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2A5154A3" w14:textId="77777777" w:rsidTr="00F97D94">
        <w:tc>
          <w:tcPr>
            <w:tcW w:w="2399" w:type="dxa"/>
            <w:vMerge w:val="restart"/>
          </w:tcPr>
          <w:p w14:paraId="0C705163"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4BEEFC49"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673496BB" w14:textId="77777777" w:rsidTr="00F97D94">
        <w:tc>
          <w:tcPr>
            <w:tcW w:w="2399" w:type="dxa"/>
            <w:vMerge/>
          </w:tcPr>
          <w:p w14:paraId="0D28BC12"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6EC3C39F"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71245D91" w14:textId="77777777" w:rsidTr="00F97D94">
        <w:tc>
          <w:tcPr>
            <w:tcW w:w="2399" w:type="dxa"/>
            <w:vMerge/>
          </w:tcPr>
          <w:p w14:paraId="67877A65"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536F5533" w14:textId="77777777" w:rsidR="00F97D94" w:rsidRPr="00DB6262" w:rsidRDefault="00F97D94" w:rsidP="00B873AD">
            <w:pPr>
              <w:pStyle w:val="Glava"/>
              <w:tabs>
                <w:tab w:val="clear" w:pos="4536"/>
                <w:tab w:val="clear" w:pos="9072"/>
              </w:tabs>
              <w:ind w:right="-2"/>
              <w:jc w:val="both"/>
              <w:rPr>
                <w:i w:val="0"/>
                <w:sz w:val="22"/>
                <w:szCs w:val="22"/>
              </w:rPr>
            </w:pPr>
          </w:p>
        </w:tc>
      </w:tr>
    </w:tbl>
    <w:p w14:paraId="1B266DED" w14:textId="77777777" w:rsidR="00F97D94" w:rsidRPr="00DB6262" w:rsidRDefault="00F97D94" w:rsidP="00F97D94">
      <w:pPr>
        <w:pStyle w:val="Glava"/>
        <w:tabs>
          <w:tab w:val="clear" w:pos="4536"/>
          <w:tab w:val="clear" w:pos="9072"/>
        </w:tabs>
        <w:jc w:val="both"/>
        <w:rPr>
          <w:i w:val="0"/>
          <w:sz w:val="22"/>
          <w:szCs w:val="22"/>
        </w:rPr>
      </w:pPr>
    </w:p>
    <w:p w14:paraId="2C53E674" w14:textId="77777777" w:rsidR="00F97D94" w:rsidRPr="00DB6262" w:rsidRDefault="00F97D94" w:rsidP="00F97D94">
      <w:pPr>
        <w:pStyle w:val="Glava"/>
        <w:tabs>
          <w:tab w:val="clear" w:pos="4536"/>
          <w:tab w:val="clear" w:pos="9072"/>
        </w:tabs>
        <w:jc w:val="both"/>
        <w:rPr>
          <w:i w:val="0"/>
          <w:sz w:val="22"/>
          <w:szCs w:val="22"/>
        </w:rPr>
      </w:pPr>
    </w:p>
    <w:p w14:paraId="29BCC350"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499D9F5D" w14:textId="77777777" w:rsidR="00F97D94" w:rsidRPr="006048E0" w:rsidRDefault="00F97D94" w:rsidP="006048E0">
      <w:pPr>
        <w:pStyle w:val="Glava"/>
        <w:tabs>
          <w:tab w:val="clear" w:pos="4536"/>
          <w:tab w:val="clear" w:pos="9072"/>
        </w:tabs>
        <w:rPr>
          <w:b/>
          <w:i w:val="0"/>
          <w:sz w:val="22"/>
          <w:szCs w:val="22"/>
        </w:rPr>
      </w:pPr>
    </w:p>
    <w:p w14:paraId="3EF7A1AE" w14:textId="77777777" w:rsidR="00F97D94" w:rsidRPr="006048E0" w:rsidRDefault="00F97D94" w:rsidP="006048E0">
      <w:pPr>
        <w:pStyle w:val="Glava"/>
        <w:tabs>
          <w:tab w:val="clear" w:pos="4536"/>
          <w:tab w:val="clear" w:pos="9072"/>
        </w:tabs>
        <w:rPr>
          <w:b/>
          <w:i w:val="0"/>
          <w:sz w:val="22"/>
          <w:szCs w:val="22"/>
        </w:rPr>
      </w:pPr>
    </w:p>
    <w:p w14:paraId="3D026375" w14:textId="77777777"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podizvajalec ponudnika___________________________________________________________ </w:t>
      </w:r>
      <w:r w:rsidRPr="00F97D94">
        <w:rPr>
          <w:sz w:val="22"/>
          <w:szCs w:val="22"/>
        </w:rPr>
        <w:t xml:space="preserve">(naziv in sedež gospodarskega subjekta, ki v prijavi nominira podizvajalca) </w:t>
      </w:r>
      <w:r w:rsidRPr="00F97D94">
        <w:rPr>
          <w:i w:val="0"/>
          <w:sz w:val="22"/>
          <w:szCs w:val="22"/>
        </w:rPr>
        <w:t>izrecno zahtevamo, da za</w:t>
      </w:r>
      <w:r w:rsidRPr="00B2007E">
        <w:rPr>
          <w:i w:val="0"/>
          <w:sz w:val="22"/>
          <w:szCs w:val="22"/>
        </w:rPr>
        <w:t xml:space="preserve"> javno naročilo </w:t>
      </w:r>
      <w:r w:rsidRPr="00DB6262">
        <w:rPr>
          <w:i w:val="0"/>
          <w:sz w:val="22"/>
          <w:szCs w:val="22"/>
        </w:rPr>
        <w:t>»</w:t>
      </w:r>
      <w:r w:rsidR="0035688F" w:rsidRPr="00F42A56">
        <w:rPr>
          <w:b/>
          <w:i w:val="0"/>
          <w:sz w:val="22"/>
          <w:szCs w:val="22"/>
        </w:rPr>
        <w:t xml:space="preserve">Izvajanje storitev okolju prijaznega čiščenja v </w:t>
      </w:r>
      <w:r w:rsidR="00CA24BA">
        <w:rPr>
          <w:b/>
          <w:i w:val="0"/>
          <w:sz w:val="22"/>
          <w:szCs w:val="22"/>
        </w:rPr>
        <w:t>javnem zavodu Muzej in galerije</w:t>
      </w:r>
      <w:r w:rsidR="0035688F" w:rsidRPr="00F42A56">
        <w:rPr>
          <w:b/>
          <w:i w:val="0"/>
          <w:sz w:val="22"/>
          <w:szCs w:val="22"/>
        </w:rPr>
        <w:t xml:space="preserve"> mesta Ljubljane za obdobje treh let</w:t>
      </w:r>
      <w:r w:rsidRPr="00884EC4">
        <w:rPr>
          <w:i w:val="0"/>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1FAE51C7" w14:textId="77777777" w:rsidR="00F97D94" w:rsidRPr="00DB6262" w:rsidRDefault="00F97D94" w:rsidP="00F97D94">
      <w:pPr>
        <w:pStyle w:val="Glava"/>
        <w:tabs>
          <w:tab w:val="clear" w:pos="4536"/>
          <w:tab w:val="clear" w:pos="9072"/>
        </w:tabs>
        <w:jc w:val="both"/>
        <w:rPr>
          <w:i w:val="0"/>
          <w:sz w:val="22"/>
          <w:szCs w:val="22"/>
        </w:rPr>
      </w:pPr>
    </w:p>
    <w:p w14:paraId="7D8403B3" w14:textId="77777777" w:rsidR="00F97D94" w:rsidRPr="00DB6262" w:rsidRDefault="00F97D94" w:rsidP="00F97D94">
      <w:pPr>
        <w:pStyle w:val="Glava"/>
        <w:tabs>
          <w:tab w:val="clear" w:pos="4536"/>
          <w:tab w:val="clear" w:pos="9072"/>
        </w:tabs>
        <w:jc w:val="both"/>
        <w:rPr>
          <w:i w:val="0"/>
          <w:sz w:val="22"/>
          <w:szCs w:val="22"/>
        </w:rPr>
      </w:pPr>
    </w:p>
    <w:p w14:paraId="4C8EE403" w14:textId="77777777" w:rsidR="00F97D94" w:rsidRPr="00DB6262" w:rsidRDefault="00F97D94" w:rsidP="00F97D94">
      <w:pPr>
        <w:pStyle w:val="Glava"/>
        <w:tabs>
          <w:tab w:val="clear" w:pos="4536"/>
          <w:tab w:val="clear" w:pos="9072"/>
        </w:tabs>
        <w:jc w:val="both"/>
        <w:rPr>
          <w:i w:val="0"/>
          <w:sz w:val="22"/>
          <w:szCs w:val="22"/>
        </w:rPr>
      </w:pPr>
    </w:p>
    <w:p w14:paraId="20CE15D7" w14:textId="77777777" w:rsidR="00F97D94" w:rsidRPr="00DB6262" w:rsidRDefault="00F97D94" w:rsidP="00F97D94">
      <w:pPr>
        <w:pStyle w:val="Glava"/>
        <w:tabs>
          <w:tab w:val="clear" w:pos="4536"/>
          <w:tab w:val="clear" w:pos="9072"/>
        </w:tabs>
        <w:jc w:val="both"/>
        <w:rPr>
          <w:i w:val="0"/>
          <w:sz w:val="22"/>
          <w:szCs w:val="22"/>
        </w:rPr>
      </w:pPr>
    </w:p>
    <w:p w14:paraId="1D28AF47"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3CD8E5EC" w14:textId="77777777" w:rsidR="0079582F" w:rsidRPr="0079582F" w:rsidRDefault="0079582F" w:rsidP="0079582F">
      <w:pPr>
        <w:jc w:val="both"/>
        <w:rPr>
          <w:i w:val="0"/>
          <w:sz w:val="22"/>
          <w:szCs w:val="22"/>
        </w:rPr>
      </w:pPr>
    </w:p>
    <w:p w14:paraId="67F9723D" w14:textId="77777777" w:rsidR="0079582F" w:rsidRPr="0079582F" w:rsidRDefault="0079582F" w:rsidP="0079582F">
      <w:pPr>
        <w:jc w:val="both"/>
        <w:rPr>
          <w:i w:val="0"/>
          <w:sz w:val="22"/>
          <w:szCs w:val="22"/>
        </w:rPr>
      </w:pPr>
    </w:p>
    <w:p w14:paraId="67A07064" w14:textId="77777777" w:rsidR="0079582F" w:rsidRPr="0079582F" w:rsidRDefault="0079582F" w:rsidP="0079582F">
      <w:pPr>
        <w:jc w:val="both"/>
        <w:rPr>
          <w:i w:val="0"/>
          <w:sz w:val="22"/>
          <w:szCs w:val="22"/>
        </w:rPr>
      </w:pPr>
    </w:p>
    <w:p w14:paraId="11048B31" w14:textId="77777777" w:rsidR="0079582F" w:rsidRPr="0079582F" w:rsidRDefault="0079582F" w:rsidP="0079582F">
      <w:pPr>
        <w:jc w:val="both"/>
        <w:rPr>
          <w:i w:val="0"/>
          <w:sz w:val="22"/>
          <w:szCs w:val="22"/>
        </w:rPr>
      </w:pPr>
    </w:p>
    <w:p w14:paraId="765C88A0"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56F25A4F" w14:textId="77777777" w:rsidR="0079582F" w:rsidRPr="0079582F" w:rsidRDefault="0079582F" w:rsidP="0079582F">
      <w:pPr>
        <w:autoSpaceDE w:val="0"/>
        <w:autoSpaceDN w:val="0"/>
        <w:adjustRightInd w:val="0"/>
        <w:rPr>
          <w:i w:val="0"/>
          <w:sz w:val="22"/>
          <w:szCs w:val="22"/>
        </w:rPr>
      </w:pPr>
    </w:p>
    <w:p w14:paraId="2A7F7007"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75F98286"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0011418D" w14:textId="77777777" w:rsidR="0079582F" w:rsidRPr="0079582F" w:rsidRDefault="0079582F" w:rsidP="0079582F">
      <w:pPr>
        <w:autoSpaceDE w:val="0"/>
        <w:autoSpaceDN w:val="0"/>
        <w:adjustRightInd w:val="0"/>
        <w:jc w:val="both"/>
        <w:rPr>
          <w:i w:val="0"/>
          <w:sz w:val="22"/>
          <w:szCs w:val="22"/>
        </w:rPr>
      </w:pPr>
      <w:r w:rsidRPr="0079582F">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10C5CDF" w14:textId="77777777" w:rsidR="0079582F" w:rsidRPr="0079582F" w:rsidRDefault="0079582F" w:rsidP="0079582F">
      <w:pPr>
        <w:jc w:val="both"/>
        <w:rPr>
          <w:i w:val="0"/>
          <w:sz w:val="22"/>
          <w:szCs w:val="22"/>
        </w:rPr>
      </w:pPr>
    </w:p>
    <w:p w14:paraId="425395A7"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31398671" w14:textId="77777777" w:rsidTr="0079582F">
        <w:trPr>
          <w:trHeight w:val="346"/>
        </w:trPr>
        <w:tc>
          <w:tcPr>
            <w:tcW w:w="1619" w:type="dxa"/>
          </w:tcPr>
          <w:p w14:paraId="1BA10974"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0BF45C32" w14:textId="77777777" w:rsidR="0079582F" w:rsidRPr="0079582F" w:rsidRDefault="0079582F" w:rsidP="0079582F">
            <w:pPr>
              <w:ind w:right="-2"/>
              <w:jc w:val="both"/>
              <w:rPr>
                <w:i w:val="0"/>
                <w:sz w:val="22"/>
                <w:szCs w:val="22"/>
                <w:highlight w:val="cyan"/>
              </w:rPr>
            </w:pPr>
          </w:p>
        </w:tc>
        <w:tc>
          <w:tcPr>
            <w:tcW w:w="711" w:type="dxa"/>
          </w:tcPr>
          <w:p w14:paraId="38818E5B" w14:textId="77777777" w:rsidR="0079582F" w:rsidRPr="0079582F" w:rsidRDefault="0079582F" w:rsidP="0079582F">
            <w:pPr>
              <w:ind w:right="-2"/>
              <w:jc w:val="both"/>
              <w:rPr>
                <w:i w:val="0"/>
                <w:sz w:val="22"/>
                <w:szCs w:val="22"/>
                <w:highlight w:val="cyan"/>
              </w:rPr>
            </w:pPr>
          </w:p>
        </w:tc>
        <w:tc>
          <w:tcPr>
            <w:tcW w:w="1560" w:type="dxa"/>
          </w:tcPr>
          <w:p w14:paraId="5D3F08A2"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563B04F1" w14:textId="77777777" w:rsidR="0079582F" w:rsidRPr="0079582F" w:rsidRDefault="0079582F" w:rsidP="0079582F">
            <w:pPr>
              <w:ind w:right="-2"/>
              <w:jc w:val="both"/>
              <w:rPr>
                <w:i w:val="0"/>
                <w:sz w:val="22"/>
                <w:szCs w:val="22"/>
                <w:highlight w:val="cyan"/>
              </w:rPr>
            </w:pPr>
          </w:p>
        </w:tc>
      </w:tr>
      <w:tr w:rsidR="0079582F" w:rsidRPr="0079582F" w14:paraId="1B2D3DAB" w14:textId="77777777" w:rsidTr="0079582F">
        <w:trPr>
          <w:trHeight w:val="259"/>
        </w:trPr>
        <w:tc>
          <w:tcPr>
            <w:tcW w:w="1619" w:type="dxa"/>
          </w:tcPr>
          <w:p w14:paraId="06E75E51"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751A04EA" w14:textId="77777777" w:rsidR="0079582F" w:rsidRPr="0079582F" w:rsidRDefault="0079582F" w:rsidP="0079582F">
            <w:pPr>
              <w:ind w:right="-2"/>
              <w:jc w:val="both"/>
              <w:rPr>
                <w:i w:val="0"/>
                <w:sz w:val="16"/>
                <w:szCs w:val="16"/>
                <w:highlight w:val="cyan"/>
              </w:rPr>
            </w:pPr>
          </w:p>
        </w:tc>
        <w:tc>
          <w:tcPr>
            <w:tcW w:w="711" w:type="dxa"/>
          </w:tcPr>
          <w:p w14:paraId="023B8DC2" w14:textId="77777777" w:rsidR="0079582F" w:rsidRPr="0079582F" w:rsidRDefault="0079582F" w:rsidP="0079582F">
            <w:pPr>
              <w:ind w:right="-2"/>
              <w:jc w:val="both"/>
              <w:rPr>
                <w:i w:val="0"/>
                <w:sz w:val="16"/>
                <w:szCs w:val="16"/>
                <w:highlight w:val="cyan"/>
              </w:rPr>
            </w:pPr>
          </w:p>
        </w:tc>
        <w:tc>
          <w:tcPr>
            <w:tcW w:w="1560" w:type="dxa"/>
          </w:tcPr>
          <w:p w14:paraId="41B9EB9F"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149109AF" w14:textId="77777777" w:rsidR="0079582F" w:rsidRPr="0079582F" w:rsidRDefault="0079582F" w:rsidP="0079582F">
            <w:pPr>
              <w:ind w:right="-2"/>
              <w:jc w:val="both"/>
              <w:rPr>
                <w:i w:val="0"/>
                <w:sz w:val="16"/>
                <w:szCs w:val="16"/>
                <w:highlight w:val="cyan"/>
              </w:rPr>
            </w:pPr>
          </w:p>
        </w:tc>
      </w:tr>
      <w:tr w:rsidR="0079582F" w:rsidRPr="0079582F" w14:paraId="6E38D375" w14:textId="77777777" w:rsidTr="0079582F">
        <w:trPr>
          <w:trHeight w:val="346"/>
        </w:trPr>
        <w:tc>
          <w:tcPr>
            <w:tcW w:w="1619" w:type="dxa"/>
          </w:tcPr>
          <w:p w14:paraId="31A37A5A" w14:textId="77777777" w:rsidR="0079582F" w:rsidRPr="0079582F" w:rsidRDefault="0079582F" w:rsidP="0079582F">
            <w:pPr>
              <w:ind w:right="-2"/>
              <w:jc w:val="both"/>
              <w:rPr>
                <w:i w:val="0"/>
                <w:sz w:val="22"/>
                <w:szCs w:val="22"/>
                <w:highlight w:val="cyan"/>
              </w:rPr>
            </w:pPr>
          </w:p>
        </w:tc>
        <w:tc>
          <w:tcPr>
            <w:tcW w:w="1780" w:type="dxa"/>
          </w:tcPr>
          <w:p w14:paraId="67998F22" w14:textId="77777777" w:rsidR="0079582F" w:rsidRPr="0079582F" w:rsidRDefault="0079582F" w:rsidP="0079582F">
            <w:pPr>
              <w:ind w:right="-2"/>
              <w:jc w:val="both"/>
              <w:rPr>
                <w:i w:val="0"/>
                <w:sz w:val="22"/>
                <w:szCs w:val="22"/>
                <w:highlight w:val="cyan"/>
              </w:rPr>
            </w:pPr>
          </w:p>
        </w:tc>
        <w:tc>
          <w:tcPr>
            <w:tcW w:w="711" w:type="dxa"/>
          </w:tcPr>
          <w:p w14:paraId="0914ED49" w14:textId="77777777" w:rsidR="0079582F" w:rsidRPr="0079582F" w:rsidRDefault="0079582F" w:rsidP="0079582F">
            <w:pPr>
              <w:ind w:right="-2"/>
              <w:jc w:val="both"/>
              <w:rPr>
                <w:i w:val="0"/>
                <w:sz w:val="22"/>
                <w:szCs w:val="22"/>
                <w:highlight w:val="cyan"/>
              </w:rPr>
            </w:pPr>
          </w:p>
        </w:tc>
        <w:tc>
          <w:tcPr>
            <w:tcW w:w="1560" w:type="dxa"/>
          </w:tcPr>
          <w:p w14:paraId="02DFCC82"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5EB55989" w14:textId="77777777" w:rsidR="0079582F" w:rsidRPr="0079582F" w:rsidRDefault="0079582F" w:rsidP="0079582F">
            <w:pPr>
              <w:ind w:right="-2"/>
              <w:jc w:val="both"/>
              <w:rPr>
                <w:i w:val="0"/>
                <w:sz w:val="22"/>
                <w:szCs w:val="22"/>
              </w:rPr>
            </w:pPr>
          </w:p>
        </w:tc>
      </w:tr>
    </w:tbl>
    <w:p w14:paraId="1515158F" w14:textId="77777777" w:rsidR="0079582F" w:rsidRPr="0079582F" w:rsidRDefault="0079582F" w:rsidP="0079582F">
      <w:pPr>
        <w:jc w:val="both"/>
        <w:rPr>
          <w:i w:val="0"/>
          <w:sz w:val="22"/>
          <w:szCs w:val="22"/>
        </w:rPr>
      </w:pPr>
    </w:p>
    <w:p w14:paraId="64E8D1B5" w14:textId="77777777" w:rsidR="0079582F" w:rsidRPr="0079582F" w:rsidRDefault="0079582F" w:rsidP="0079582F">
      <w:pPr>
        <w:jc w:val="both"/>
        <w:rPr>
          <w:i w:val="0"/>
          <w:sz w:val="22"/>
          <w:szCs w:val="22"/>
        </w:rPr>
      </w:pPr>
    </w:p>
    <w:p w14:paraId="52C206E3" w14:textId="77777777" w:rsidR="0079582F" w:rsidRPr="0079582F" w:rsidRDefault="0079582F" w:rsidP="0079582F">
      <w:pPr>
        <w:jc w:val="both"/>
        <w:rPr>
          <w:i w:val="0"/>
          <w:sz w:val="22"/>
          <w:szCs w:val="22"/>
        </w:rPr>
      </w:pPr>
    </w:p>
    <w:p w14:paraId="788F0F26" w14:textId="77777777" w:rsidR="0079582F" w:rsidRPr="0079582F" w:rsidRDefault="0079582F" w:rsidP="0079582F">
      <w:pPr>
        <w:jc w:val="both"/>
        <w:rPr>
          <w:i w:val="0"/>
          <w:sz w:val="22"/>
          <w:szCs w:val="22"/>
        </w:rPr>
      </w:pPr>
    </w:p>
    <w:p w14:paraId="23451918" w14:textId="77777777" w:rsidR="0079582F" w:rsidRPr="0079582F" w:rsidRDefault="0079582F" w:rsidP="0079582F">
      <w:pPr>
        <w:jc w:val="both"/>
        <w:rPr>
          <w:i w:val="0"/>
          <w:sz w:val="22"/>
          <w:szCs w:val="22"/>
        </w:rPr>
      </w:pPr>
    </w:p>
    <w:p w14:paraId="2CE083F6" w14:textId="77777777" w:rsidR="0079582F" w:rsidRDefault="0079582F" w:rsidP="0079582F">
      <w:pPr>
        <w:jc w:val="both"/>
        <w:rPr>
          <w:i w:val="0"/>
          <w:sz w:val="22"/>
          <w:szCs w:val="22"/>
        </w:rPr>
      </w:pPr>
    </w:p>
    <w:p w14:paraId="3C3350D4" w14:textId="77777777" w:rsidR="00F97D94" w:rsidRDefault="00F97D94" w:rsidP="0079582F">
      <w:pPr>
        <w:jc w:val="both"/>
        <w:rPr>
          <w:i w:val="0"/>
          <w:sz w:val="22"/>
          <w:szCs w:val="22"/>
        </w:rPr>
      </w:pPr>
    </w:p>
    <w:p w14:paraId="17B0B467" w14:textId="77777777" w:rsidR="00F97D94" w:rsidRPr="0079582F" w:rsidRDefault="00F97D94" w:rsidP="0079582F">
      <w:pPr>
        <w:jc w:val="both"/>
        <w:rPr>
          <w:i w:val="0"/>
          <w:sz w:val="22"/>
          <w:szCs w:val="22"/>
        </w:rPr>
      </w:pPr>
    </w:p>
    <w:p w14:paraId="71058FA8" w14:textId="77777777" w:rsidR="0079582F" w:rsidRPr="00F97D94" w:rsidRDefault="0079582F" w:rsidP="0079582F">
      <w:pPr>
        <w:jc w:val="both"/>
        <w:rPr>
          <w:i w:val="0"/>
          <w:sz w:val="20"/>
        </w:rPr>
      </w:pPr>
      <w:r w:rsidRPr="00F97D94">
        <w:rPr>
          <w:i w:val="0"/>
          <w:sz w:val="20"/>
        </w:rPr>
        <w:t>NAVODILO:</w:t>
      </w:r>
    </w:p>
    <w:p w14:paraId="7D6521BB"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2BCBECF5"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494E4DBE" w14:textId="77777777" w:rsidR="00035B2B" w:rsidRDefault="00035B2B" w:rsidP="0050783A">
      <w:pPr>
        <w:jc w:val="both"/>
        <w:rPr>
          <w:i w:val="0"/>
          <w:sz w:val="22"/>
          <w:szCs w:val="22"/>
        </w:rPr>
      </w:pPr>
    </w:p>
    <w:p w14:paraId="5C094A96" w14:textId="77777777" w:rsidR="0079582F" w:rsidRDefault="0079582F">
      <w:pPr>
        <w:rPr>
          <w:i w:val="0"/>
          <w:sz w:val="22"/>
          <w:szCs w:val="22"/>
        </w:rPr>
      </w:pPr>
      <w:r>
        <w:rPr>
          <w:i w:val="0"/>
          <w:sz w:val="22"/>
          <w:szCs w:val="22"/>
        </w:rPr>
        <w:br w:type="page"/>
      </w:r>
    </w:p>
    <w:p w14:paraId="6B7F5127" w14:textId="77777777" w:rsidR="00035B2B" w:rsidRDefault="00035B2B" w:rsidP="0050783A">
      <w:pPr>
        <w:pStyle w:val="Glava"/>
        <w:tabs>
          <w:tab w:val="clear" w:pos="9072"/>
          <w:tab w:val="left" w:pos="708"/>
        </w:tabs>
        <w:jc w:val="right"/>
        <w:rPr>
          <w:b/>
          <w:i w:val="0"/>
          <w:sz w:val="22"/>
          <w:szCs w:val="22"/>
        </w:rPr>
      </w:pPr>
      <w:r>
        <w:rPr>
          <w:b/>
          <w:i w:val="0"/>
          <w:sz w:val="22"/>
          <w:szCs w:val="22"/>
        </w:rPr>
        <w:lastRenderedPageBreak/>
        <w:t xml:space="preserve">PRILOGA </w:t>
      </w:r>
      <w:r w:rsidR="00104CD9">
        <w:rPr>
          <w:b/>
          <w:i w:val="0"/>
          <w:sz w:val="22"/>
          <w:szCs w:val="22"/>
        </w:rPr>
        <w:t>8</w:t>
      </w:r>
    </w:p>
    <w:p w14:paraId="0E593E41" w14:textId="77777777" w:rsidR="00035B2B" w:rsidRDefault="00035B2B" w:rsidP="0050783A">
      <w:pPr>
        <w:pStyle w:val="Glava"/>
        <w:tabs>
          <w:tab w:val="clear" w:pos="9072"/>
          <w:tab w:val="left" w:pos="708"/>
        </w:tabs>
        <w:jc w:val="both"/>
        <w:rPr>
          <w:i w:val="0"/>
          <w:sz w:val="22"/>
          <w:szCs w:val="22"/>
        </w:rPr>
      </w:pPr>
    </w:p>
    <w:p w14:paraId="10B60B79" w14:textId="77777777" w:rsidR="00035B2B" w:rsidRDefault="00035B2B" w:rsidP="0050783A">
      <w:pPr>
        <w:pStyle w:val="Glava"/>
        <w:tabs>
          <w:tab w:val="clear" w:pos="9072"/>
          <w:tab w:val="left" w:pos="708"/>
        </w:tabs>
        <w:jc w:val="both"/>
        <w:rPr>
          <w:i w:val="0"/>
          <w:sz w:val="22"/>
          <w:szCs w:val="22"/>
        </w:rPr>
      </w:pPr>
    </w:p>
    <w:p w14:paraId="32E2DBDA"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44190B31" w14:textId="77777777" w:rsidR="00035B2B" w:rsidRPr="00F97D94" w:rsidRDefault="00035B2B" w:rsidP="00F97D94">
      <w:pPr>
        <w:pStyle w:val="Glava"/>
        <w:tabs>
          <w:tab w:val="clear" w:pos="9072"/>
          <w:tab w:val="left" w:pos="708"/>
        </w:tabs>
        <w:jc w:val="both"/>
        <w:rPr>
          <w:i w:val="0"/>
          <w:sz w:val="22"/>
          <w:szCs w:val="22"/>
        </w:rPr>
      </w:pPr>
    </w:p>
    <w:p w14:paraId="0FCF3E35"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1C921DD8" w14:textId="77777777" w:rsidR="00035B2B" w:rsidRDefault="00035B2B" w:rsidP="0050783A">
      <w:pPr>
        <w:pStyle w:val="Glava"/>
        <w:tabs>
          <w:tab w:val="clear" w:pos="9072"/>
          <w:tab w:val="left" w:pos="708"/>
        </w:tabs>
        <w:jc w:val="both"/>
        <w:rPr>
          <w:i w:val="0"/>
          <w:sz w:val="22"/>
          <w:szCs w:val="22"/>
        </w:rPr>
      </w:pPr>
    </w:p>
    <w:p w14:paraId="2C8FAFDA"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5877D836" w14:textId="77777777" w:rsidTr="00F97D94">
        <w:trPr>
          <w:jc w:val="center"/>
        </w:trPr>
        <w:tc>
          <w:tcPr>
            <w:tcW w:w="1762" w:type="dxa"/>
            <w:hideMark/>
          </w:tcPr>
          <w:p w14:paraId="1F5A0382"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5B454660"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0BA9BAE7"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Prijavni obrazec (priloga 1)</w:t>
            </w:r>
          </w:p>
          <w:p w14:paraId="0973E439"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ESPD (priloga 2)</w:t>
            </w:r>
          </w:p>
          <w:p w14:paraId="3E0709F1" w14:textId="77777777" w:rsidR="00D56D9E" w:rsidRPr="00096AC9" w:rsidRDefault="00D56D9E" w:rsidP="00797128">
            <w:pPr>
              <w:pStyle w:val="Glava"/>
              <w:numPr>
                <w:ilvl w:val="0"/>
                <w:numId w:val="23"/>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2F1534F9" w14:textId="77777777" w:rsidR="00035B2B" w:rsidRDefault="00035B2B" w:rsidP="0050783A">
            <w:pPr>
              <w:pStyle w:val="Glava"/>
              <w:tabs>
                <w:tab w:val="clear" w:pos="9072"/>
                <w:tab w:val="left" w:pos="708"/>
              </w:tabs>
              <w:jc w:val="both"/>
              <w:rPr>
                <w:i w:val="0"/>
                <w:sz w:val="22"/>
                <w:szCs w:val="22"/>
              </w:rPr>
            </w:pPr>
          </w:p>
          <w:p w14:paraId="5B9E06CD" w14:textId="77777777" w:rsidR="00035B2B" w:rsidRDefault="00035B2B" w:rsidP="0050783A">
            <w:pPr>
              <w:pStyle w:val="Glava"/>
              <w:tabs>
                <w:tab w:val="clear" w:pos="9072"/>
                <w:tab w:val="left" w:pos="708"/>
              </w:tabs>
              <w:jc w:val="both"/>
              <w:rPr>
                <w:i w:val="0"/>
                <w:sz w:val="22"/>
                <w:szCs w:val="22"/>
              </w:rPr>
            </w:pPr>
          </w:p>
        </w:tc>
      </w:tr>
      <w:tr w:rsidR="00035B2B" w14:paraId="7CCA6DD7" w14:textId="77777777" w:rsidTr="00F97D94">
        <w:trPr>
          <w:jc w:val="center"/>
        </w:trPr>
        <w:tc>
          <w:tcPr>
            <w:tcW w:w="1762" w:type="dxa"/>
          </w:tcPr>
          <w:p w14:paraId="08AE857C" w14:textId="77777777" w:rsidR="00035B2B" w:rsidRDefault="00035B2B" w:rsidP="0050783A">
            <w:pPr>
              <w:pStyle w:val="Glava"/>
              <w:tabs>
                <w:tab w:val="clear" w:pos="9072"/>
                <w:tab w:val="left" w:pos="708"/>
              </w:tabs>
              <w:jc w:val="both"/>
              <w:rPr>
                <w:i w:val="0"/>
                <w:sz w:val="22"/>
                <w:szCs w:val="22"/>
              </w:rPr>
            </w:pPr>
          </w:p>
        </w:tc>
        <w:tc>
          <w:tcPr>
            <w:tcW w:w="5940" w:type="dxa"/>
          </w:tcPr>
          <w:p w14:paraId="2A438ECF" w14:textId="77777777" w:rsidR="00035B2B" w:rsidRDefault="00035B2B" w:rsidP="0050783A">
            <w:pPr>
              <w:pStyle w:val="Glava"/>
              <w:tabs>
                <w:tab w:val="clear" w:pos="9072"/>
                <w:tab w:val="left" w:pos="708"/>
              </w:tabs>
              <w:jc w:val="both"/>
              <w:rPr>
                <w:i w:val="0"/>
                <w:sz w:val="22"/>
                <w:szCs w:val="22"/>
              </w:rPr>
            </w:pPr>
          </w:p>
        </w:tc>
      </w:tr>
      <w:tr w:rsidR="00035B2B" w14:paraId="1F270ADB" w14:textId="77777777" w:rsidTr="00F97D94">
        <w:trPr>
          <w:jc w:val="center"/>
        </w:trPr>
        <w:tc>
          <w:tcPr>
            <w:tcW w:w="1762" w:type="dxa"/>
            <w:hideMark/>
          </w:tcPr>
          <w:p w14:paraId="7CE4DEB7"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73411E5E"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24370126" w14:textId="77777777" w:rsidR="00035B2B" w:rsidRDefault="00C46A63" w:rsidP="00797128">
            <w:pPr>
              <w:pStyle w:val="Glava"/>
              <w:numPr>
                <w:ilvl w:val="0"/>
                <w:numId w:val="23"/>
              </w:numPr>
              <w:tabs>
                <w:tab w:val="clear" w:pos="9072"/>
              </w:tabs>
              <w:ind w:left="0" w:firstLine="0"/>
              <w:jc w:val="both"/>
              <w:rPr>
                <w:i w:val="0"/>
                <w:sz w:val="22"/>
                <w:szCs w:val="22"/>
              </w:rPr>
            </w:pPr>
            <w:r>
              <w:rPr>
                <w:i w:val="0"/>
                <w:sz w:val="22"/>
                <w:szCs w:val="22"/>
              </w:rPr>
              <w:t xml:space="preserve">Predračun </w:t>
            </w:r>
            <w:r w:rsidR="00035B2B">
              <w:rPr>
                <w:i w:val="0"/>
                <w:sz w:val="22"/>
                <w:szCs w:val="22"/>
              </w:rPr>
              <w:t>(priloga 3)</w:t>
            </w:r>
          </w:p>
          <w:p w14:paraId="6D33D22A" w14:textId="77777777" w:rsidR="008061DB" w:rsidRDefault="00035B2B" w:rsidP="00797128">
            <w:pPr>
              <w:pStyle w:val="Glava"/>
              <w:numPr>
                <w:ilvl w:val="0"/>
                <w:numId w:val="23"/>
              </w:numPr>
              <w:tabs>
                <w:tab w:val="clear" w:pos="9072"/>
              </w:tabs>
              <w:ind w:left="0" w:firstLine="0"/>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78127A68"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Tabela – podatki o referencah podjetja (priloga 4/1)</w:t>
            </w:r>
          </w:p>
          <w:p w14:paraId="77EEF05F"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Strokovno priporočilo – referenčna izjava (priloga 4/2)</w:t>
            </w:r>
          </w:p>
          <w:p w14:paraId="248871D0" w14:textId="77777777" w:rsidR="00335989" w:rsidRPr="00335989" w:rsidRDefault="00335989" w:rsidP="00797128">
            <w:pPr>
              <w:pStyle w:val="Odstavekseznama"/>
              <w:numPr>
                <w:ilvl w:val="0"/>
                <w:numId w:val="23"/>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2182F16F" w14:textId="77777777" w:rsidR="00035B2B" w:rsidRPr="002A4913" w:rsidRDefault="002A4913" w:rsidP="00797128">
            <w:pPr>
              <w:pStyle w:val="Glava"/>
              <w:numPr>
                <w:ilvl w:val="0"/>
                <w:numId w:val="23"/>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377503FE" w14:textId="77777777" w:rsidR="00035B2B" w:rsidRDefault="00035B2B" w:rsidP="00797128">
            <w:pPr>
              <w:pStyle w:val="Glava"/>
              <w:numPr>
                <w:ilvl w:val="0"/>
                <w:numId w:val="23"/>
              </w:numPr>
              <w:tabs>
                <w:tab w:val="clear" w:pos="9072"/>
              </w:tabs>
              <w:ind w:left="0" w:firstLine="0"/>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37D83665" w14:textId="77777777" w:rsidR="00035B2B" w:rsidRDefault="00035B2B" w:rsidP="0050783A">
      <w:pPr>
        <w:pStyle w:val="Glava"/>
        <w:tabs>
          <w:tab w:val="clear" w:pos="9072"/>
          <w:tab w:val="left" w:pos="708"/>
        </w:tabs>
        <w:jc w:val="both"/>
        <w:rPr>
          <w:i w:val="0"/>
          <w:sz w:val="22"/>
          <w:szCs w:val="22"/>
        </w:rPr>
      </w:pPr>
    </w:p>
    <w:p w14:paraId="7CAB9B6D" w14:textId="77777777" w:rsidR="00035B2B" w:rsidRDefault="00035B2B" w:rsidP="0050783A">
      <w:pPr>
        <w:pStyle w:val="Glava"/>
        <w:tabs>
          <w:tab w:val="clear" w:pos="9072"/>
          <w:tab w:val="left" w:pos="708"/>
        </w:tabs>
        <w:jc w:val="both"/>
        <w:rPr>
          <w:i w:val="0"/>
          <w:sz w:val="22"/>
          <w:szCs w:val="22"/>
        </w:rPr>
      </w:pPr>
    </w:p>
    <w:p w14:paraId="5E76A386" w14:textId="77777777" w:rsidR="00035B2B" w:rsidRDefault="00035B2B" w:rsidP="0050783A">
      <w:pPr>
        <w:pStyle w:val="Glava"/>
        <w:tabs>
          <w:tab w:val="clear" w:pos="9072"/>
          <w:tab w:val="left" w:pos="708"/>
        </w:tabs>
        <w:jc w:val="both"/>
        <w:rPr>
          <w:i w:val="0"/>
          <w:sz w:val="22"/>
          <w:szCs w:val="22"/>
        </w:rPr>
      </w:pPr>
    </w:p>
    <w:p w14:paraId="086C407F" w14:textId="77777777" w:rsidR="00035B2B" w:rsidRDefault="00035B2B" w:rsidP="0050783A">
      <w:pPr>
        <w:pStyle w:val="Glava"/>
        <w:tabs>
          <w:tab w:val="clear" w:pos="9072"/>
          <w:tab w:val="left" w:pos="708"/>
        </w:tabs>
        <w:jc w:val="both"/>
        <w:rPr>
          <w:i w:val="0"/>
          <w:sz w:val="22"/>
          <w:szCs w:val="22"/>
        </w:rPr>
      </w:pPr>
    </w:p>
    <w:p w14:paraId="3BF3026E" w14:textId="77777777" w:rsidR="00035B2B" w:rsidRDefault="00035B2B" w:rsidP="0050783A">
      <w:pPr>
        <w:pStyle w:val="Glava"/>
        <w:tabs>
          <w:tab w:val="clear" w:pos="9072"/>
          <w:tab w:val="left" w:pos="708"/>
        </w:tabs>
        <w:jc w:val="both"/>
        <w:rPr>
          <w:i w:val="0"/>
          <w:sz w:val="22"/>
          <w:szCs w:val="22"/>
        </w:rPr>
      </w:pPr>
    </w:p>
    <w:p w14:paraId="74B11BEF" w14:textId="77777777" w:rsidR="00035B2B" w:rsidRDefault="00035B2B" w:rsidP="0050783A">
      <w:pPr>
        <w:pStyle w:val="Glava"/>
        <w:tabs>
          <w:tab w:val="clear" w:pos="9072"/>
          <w:tab w:val="left" w:pos="708"/>
        </w:tabs>
        <w:jc w:val="both"/>
        <w:rPr>
          <w:i w:val="0"/>
          <w:sz w:val="22"/>
          <w:szCs w:val="22"/>
        </w:rPr>
      </w:pPr>
    </w:p>
    <w:p w14:paraId="4989A832" w14:textId="77777777" w:rsidR="00035B2B" w:rsidRDefault="00035B2B" w:rsidP="0050783A">
      <w:pPr>
        <w:pStyle w:val="Glava"/>
        <w:tabs>
          <w:tab w:val="clear" w:pos="9072"/>
          <w:tab w:val="left" w:pos="708"/>
        </w:tabs>
        <w:jc w:val="both"/>
        <w:rPr>
          <w:i w:val="0"/>
          <w:sz w:val="22"/>
          <w:szCs w:val="22"/>
        </w:rPr>
      </w:pPr>
    </w:p>
    <w:p w14:paraId="4106501E" w14:textId="77777777" w:rsidR="00F97D94" w:rsidRDefault="00F97D94">
      <w:pPr>
        <w:rPr>
          <w:i w:val="0"/>
          <w:sz w:val="22"/>
          <w:szCs w:val="22"/>
        </w:rPr>
      </w:pPr>
      <w:r>
        <w:rPr>
          <w:i w:val="0"/>
          <w:sz w:val="22"/>
          <w:szCs w:val="22"/>
        </w:rPr>
        <w:br w:type="page"/>
      </w:r>
    </w:p>
    <w:p w14:paraId="2A3C7374" w14:textId="77777777" w:rsidR="00035B2B" w:rsidRDefault="00D56D9E" w:rsidP="0050783A">
      <w:pPr>
        <w:pStyle w:val="Glava"/>
        <w:tabs>
          <w:tab w:val="clear" w:pos="9072"/>
          <w:tab w:val="left" w:pos="708"/>
        </w:tabs>
        <w:jc w:val="right"/>
        <w:rPr>
          <w:b/>
          <w:i w:val="0"/>
          <w:sz w:val="22"/>
          <w:szCs w:val="22"/>
        </w:rPr>
      </w:pPr>
      <w:r w:rsidRPr="00F26A11">
        <w:rPr>
          <w:b/>
          <w:i w:val="0"/>
          <w:sz w:val="22"/>
          <w:szCs w:val="22"/>
        </w:rPr>
        <w:lastRenderedPageBreak/>
        <w:t>PRILOGA 9</w:t>
      </w:r>
    </w:p>
    <w:p w14:paraId="6C25F9D6" w14:textId="77777777" w:rsidR="00FA0EDC" w:rsidRDefault="00FA0EDC" w:rsidP="0050783A">
      <w:pPr>
        <w:jc w:val="both"/>
        <w:rPr>
          <w:i w:val="0"/>
          <w:sz w:val="22"/>
          <w:szCs w:val="24"/>
          <w:lang w:eastAsia="en-US"/>
        </w:rPr>
      </w:pPr>
    </w:p>
    <w:p w14:paraId="07EE78A3" w14:textId="77777777" w:rsidR="00F97D94" w:rsidRPr="00DB6262" w:rsidRDefault="00F97D94" w:rsidP="00F97D94">
      <w:pPr>
        <w:pStyle w:val="Glava"/>
        <w:tabs>
          <w:tab w:val="clear" w:pos="4536"/>
          <w:tab w:val="clear" w:pos="9072"/>
        </w:tabs>
        <w:rPr>
          <w:i w:val="0"/>
          <w:sz w:val="22"/>
          <w:szCs w:val="22"/>
        </w:rPr>
      </w:pPr>
    </w:p>
    <w:p w14:paraId="6296BC49"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4BC229C4" w14:textId="77777777" w:rsidR="00F97D94" w:rsidRPr="00DB6262" w:rsidRDefault="00F97D94" w:rsidP="00F97D94">
      <w:pPr>
        <w:jc w:val="both"/>
        <w:rPr>
          <w:i w:val="0"/>
          <w:sz w:val="22"/>
          <w:szCs w:val="22"/>
        </w:rPr>
      </w:pPr>
    </w:p>
    <w:p w14:paraId="72C91798" w14:textId="77777777" w:rsidR="00F97D94" w:rsidRPr="00DB6262" w:rsidRDefault="00F97D94" w:rsidP="00F97D94">
      <w:pPr>
        <w:jc w:val="center"/>
        <w:rPr>
          <w:i w:val="0"/>
          <w:sz w:val="22"/>
          <w:szCs w:val="22"/>
        </w:rPr>
      </w:pPr>
      <w:r w:rsidRPr="00DB6262">
        <w:rPr>
          <w:i w:val="0"/>
          <w:sz w:val="22"/>
          <w:szCs w:val="22"/>
        </w:rPr>
        <w:t>odgovorna oseba poslovnega subjekta</w:t>
      </w:r>
    </w:p>
    <w:p w14:paraId="279B28CB"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65F0F1EB"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0678AFEB"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5F017860" w14:textId="77777777" w:rsidR="00F97D94" w:rsidRPr="00DB6262" w:rsidRDefault="00F97D94" w:rsidP="00B873AD">
            <w:pPr>
              <w:ind w:right="-2"/>
              <w:jc w:val="both"/>
              <w:rPr>
                <w:i w:val="0"/>
                <w:sz w:val="22"/>
                <w:szCs w:val="22"/>
              </w:rPr>
            </w:pPr>
          </w:p>
          <w:p w14:paraId="5673E8F2" w14:textId="77777777" w:rsidR="00F97D94" w:rsidRPr="00DB6262" w:rsidRDefault="00F97D94" w:rsidP="00B873AD">
            <w:pPr>
              <w:ind w:right="-2"/>
              <w:jc w:val="both"/>
              <w:rPr>
                <w:i w:val="0"/>
                <w:sz w:val="22"/>
                <w:szCs w:val="22"/>
              </w:rPr>
            </w:pPr>
          </w:p>
          <w:p w14:paraId="37BC5F3C" w14:textId="77777777" w:rsidR="00F97D94" w:rsidRPr="00DB6262" w:rsidRDefault="00F97D94" w:rsidP="00B873AD">
            <w:pPr>
              <w:ind w:right="-2"/>
              <w:jc w:val="both"/>
              <w:rPr>
                <w:i w:val="0"/>
                <w:sz w:val="22"/>
                <w:szCs w:val="22"/>
              </w:rPr>
            </w:pPr>
          </w:p>
          <w:p w14:paraId="509E5A09" w14:textId="77777777" w:rsidR="00F97D94" w:rsidRPr="00DB6262" w:rsidRDefault="00F97D94" w:rsidP="00B873AD">
            <w:pPr>
              <w:ind w:right="-2"/>
              <w:jc w:val="both"/>
              <w:rPr>
                <w:i w:val="0"/>
                <w:sz w:val="22"/>
                <w:szCs w:val="22"/>
              </w:rPr>
            </w:pPr>
          </w:p>
        </w:tc>
      </w:tr>
      <w:tr w:rsidR="00F97D94" w:rsidRPr="00DB6262" w14:paraId="60ED27D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677DBEBA"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5E0AD729" w14:textId="77777777" w:rsidR="00F97D94" w:rsidRPr="00DB6262" w:rsidRDefault="00F97D94" w:rsidP="00B873AD">
            <w:pPr>
              <w:ind w:right="-2"/>
              <w:jc w:val="both"/>
              <w:rPr>
                <w:i w:val="0"/>
                <w:sz w:val="22"/>
                <w:szCs w:val="22"/>
              </w:rPr>
            </w:pPr>
          </w:p>
        </w:tc>
      </w:tr>
      <w:tr w:rsidR="00F97D94" w:rsidRPr="00DB6262" w14:paraId="68E88264"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051D7AA9"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6F750ED" w14:textId="77777777" w:rsidR="00F97D94" w:rsidRPr="00DB6262" w:rsidRDefault="00F97D94" w:rsidP="00B873AD">
            <w:pPr>
              <w:ind w:right="-2"/>
              <w:jc w:val="both"/>
              <w:rPr>
                <w:i w:val="0"/>
                <w:sz w:val="22"/>
                <w:szCs w:val="22"/>
              </w:rPr>
            </w:pPr>
          </w:p>
        </w:tc>
      </w:tr>
      <w:tr w:rsidR="00F97D94" w:rsidRPr="00DB6262" w14:paraId="59CC68A4"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ADF1E8E"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1CA3FA77" w14:textId="77777777" w:rsidR="00F97D94" w:rsidRPr="00DB6262" w:rsidRDefault="00F97D94" w:rsidP="00B873AD">
            <w:pPr>
              <w:ind w:right="-2"/>
              <w:jc w:val="both"/>
              <w:rPr>
                <w:i w:val="0"/>
                <w:sz w:val="22"/>
                <w:szCs w:val="22"/>
              </w:rPr>
            </w:pPr>
          </w:p>
        </w:tc>
      </w:tr>
    </w:tbl>
    <w:p w14:paraId="11D74B60" w14:textId="77777777" w:rsidR="00F97D94" w:rsidRPr="00DB6262" w:rsidRDefault="00F97D94" w:rsidP="00F97D94">
      <w:pPr>
        <w:rPr>
          <w:i w:val="0"/>
          <w:sz w:val="22"/>
          <w:szCs w:val="22"/>
        </w:rPr>
      </w:pPr>
    </w:p>
    <w:p w14:paraId="0B7355A7" w14:textId="77777777" w:rsidR="00F97D94" w:rsidRPr="00DB6262" w:rsidRDefault="00F97D94" w:rsidP="00F97D94">
      <w:pPr>
        <w:rPr>
          <w:i w:val="0"/>
          <w:sz w:val="22"/>
          <w:szCs w:val="22"/>
        </w:rPr>
      </w:pPr>
    </w:p>
    <w:p w14:paraId="62A9AED9" w14:textId="77777777" w:rsidR="00F97D94" w:rsidRPr="00DB6262" w:rsidRDefault="00F97D94" w:rsidP="00F97D94">
      <w:pPr>
        <w:rPr>
          <w:i w:val="0"/>
          <w:sz w:val="22"/>
          <w:szCs w:val="22"/>
        </w:rPr>
      </w:pPr>
      <w:r w:rsidRPr="00DB6262">
        <w:rPr>
          <w:i w:val="0"/>
          <w:sz w:val="22"/>
          <w:szCs w:val="22"/>
        </w:rPr>
        <w:t>podajam naslednjo</w:t>
      </w:r>
    </w:p>
    <w:p w14:paraId="22A5AA1A" w14:textId="77777777" w:rsidR="00F97D94" w:rsidRPr="00DB6262" w:rsidRDefault="00F97D94" w:rsidP="00F97D94">
      <w:pPr>
        <w:rPr>
          <w:i w:val="0"/>
          <w:sz w:val="22"/>
          <w:szCs w:val="22"/>
        </w:rPr>
      </w:pPr>
    </w:p>
    <w:p w14:paraId="487B772B" w14:textId="77777777" w:rsidR="00F97D94" w:rsidRPr="00DB6262" w:rsidRDefault="00F97D94" w:rsidP="00F97D94">
      <w:pPr>
        <w:rPr>
          <w:sz w:val="22"/>
          <w:szCs w:val="22"/>
        </w:rPr>
      </w:pPr>
    </w:p>
    <w:p w14:paraId="439790A7" w14:textId="77777777" w:rsidR="00F97D94" w:rsidRPr="00B755DE" w:rsidRDefault="00F97D94" w:rsidP="00F97D94">
      <w:pPr>
        <w:jc w:val="center"/>
        <w:rPr>
          <w:b/>
          <w:i w:val="0"/>
          <w:sz w:val="22"/>
          <w:szCs w:val="22"/>
        </w:rPr>
      </w:pPr>
      <w:r w:rsidRPr="00B755DE">
        <w:rPr>
          <w:b/>
          <w:i w:val="0"/>
          <w:sz w:val="22"/>
          <w:szCs w:val="22"/>
        </w:rPr>
        <w:t>IZJAVO</w:t>
      </w:r>
    </w:p>
    <w:p w14:paraId="28951CF4"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7B847EA6"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24FBA77C" w14:textId="77777777" w:rsidR="00F97D94" w:rsidRPr="00DB6262" w:rsidRDefault="00F97D94" w:rsidP="00F97D94">
      <w:pPr>
        <w:jc w:val="both"/>
        <w:rPr>
          <w:i w:val="0"/>
          <w:sz w:val="22"/>
          <w:szCs w:val="22"/>
        </w:rPr>
      </w:pPr>
    </w:p>
    <w:p w14:paraId="6554F937" w14:textId="77777777" w:rsidR="00F97D94" w:rsidRPr="00DB6262" w:rsidRDefault="00F97D94" w:rsidP="00F97D94">
      <w:pPr>
        <w:jc w:val="both"/>
        <w:rPr>
          <w:i w:val="0"/>
          <w:sz w:val="22"/>
          <w:szCs w:val="22"/>
        </w:rPr>
      </w:pPr>
    </w:p>
    <w:p w14:paraId="07E9A387"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29307CA1" w14:textId="77777777" w:rsidTr="00B873AD">
        <w:tc>
          <w:tcPr>
            <w:tcW w:w="9062" w:type="dxa"/>
            <w:tcBorders>
              <w:top w:val="nil"/>
              <w:left w:val="nil"/>
              <w:bottom w:val="single" w:sz="4" w:space="0" w:color="auto"/>
              <w:right w:val="nil"/>
            </w:tcBorders>
          </w:tcPr>
          <w:p w14:paraId="29331EC7" w14:textId="77777777" w:rsidR="00F97D94" w:rsidRPr="00DB6262" w:rsidRDefault="00F97D94" w:rsidP="00B873AD">
            <w:pPr>
              <w:tabs>
                <w:tab w:val="right" w:pos="9072"/>
              </w:tabs>
              <w:rPr>
                <w:sz w:val="22"/>
                <w:szCs w:val="22"/>
              </w:rPr>
            </w:pPr>
          </w:p>
        </w:tc>
      </w:tr>
    </w:tbl>
    <w:p w14:paraId="4429F924"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1947ACF4"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6DC2BC11"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62B5D78D" w14:textId="77777777" w:rsidR="00F97D94" w:rsidRPr="00DB6262" w:rsidRDefault="00F97D94" w:rsidP="00F97D94">
      <w:pPr>
        <w:tabs>
          <w:tab w:val="right" w:pos="9072"/>
        </w:tabs>
        <w:rPr>
          <w:i w:val="0"/>
          <w:sz w:val="22"/>
          <w:szCs w:val="22"/>
        </w:rPr>
      </w:pPr>
    </w:p>
    <w:p w14:paraId="751B3454"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udeležen kot poslovodja, član poslovodstva ali zakoniti zastopnik,</w:t>
      </w:r>
    </w:p>
    <w:p w14:paraId="2FB3813D"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1471CB6B" w14:textId="77777777" w:rsidR="00F97D94" w:rsidRPr="00DB6262" w:rsidRDefault="00F97D94" w:rsidP="00F97D94">
      <w:pPr>
        <w:tabs>
          <w:tab w:val="right" w:pos="9072"/>
        </w:tabs>
        <w:rPr>
          <w:i w:val="0"/>
          <w:sz w:val="22"/>
          <w:szCs w:val="22"/>
        </w:rPr>
      </w:pPr>
    </w:p>
    <w:p w14:paraId="6C957B92"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5CC7C15B" w14:textId="77777777" w:rsidTr="00B873AD">
        <w:tc>
          <w:tcPr>
            <w:tcW w:w="1969" w:type="dxa"/>
            <w:hideMark/>
          </w:tcPr>
          <w:p w14:paraId="3DB2769E"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027D5881"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1DB8FCD2"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39C10F32" w14:textId="77777777" w:rsidTr="00B873AD">
        <w:tc>
          <w:tcPr>
            <w:tcW w:w="1969" w:type="dxa"/>
            <w:tcBorders>
              <w:top w:val="nil"/>
              <w:left w:val="nil"/>
              <w:bottom w:val="single" w:sz="4" w:space="0" w:color="auto"/>
              <w:right w:val="nil"/>
            </w:tcBorders>
          </w:tcPr>
          <w:p w14:paraId="7651B252" w14:textId="77777777" w:rsidR="00F97D94" w:rsidRPr="00DB6262" w:rsidRDefault="00F97D94" w:rsidP="00B873AD">
            <w:pPr>
              <w:tabs>
                <w:tab w:val="right" w:pos="9072"/>
              </w:tabs>
              <w:jc w:val="both"/>
              <w:rPr>
                <w:i w:val="0"/>
                <w:sz w:val="22"/>
                <w:szCs w:val="22"/>
              </w:rPr>
            </w:pPr>
          </w:p>
        </w:tc>
        <w:tc>
          <w:tcPr>
            <w:tcW w:w="2567" w:type="dxa"/>
          </w:tcPr>
          <w:p w14:paraId="3732F411"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38CA08D1" w14:textId="77777777" w:rsidR="00F97D94" w:rsidRPr="00DB6262" w:rsidRDefault="00F97D94" w:rsidP="00B873AD">
            <w:pPr>
              <w:tabs>
                <w:tab w:val="right" w:pos="9072"/>
              </w:tabs>
              <w:jc w:val="both"/>
              <w:rPr>
                <w:i w:val="0"/>
                <w:sz w:val="22"/>
                <w:szCs w:val="22"/>
              </w:rPr>
            </w:pPr>
          </w:p>
        </w:tc>
      </w:tr>
    </w:tbl>
    <w:p w14:paraId="3E70BFC4" w14:textId="77777777" w:rsidR="00F97D94" w:rsidRPr="00DB6262" w:rsidRDefault="00F97D94" w:rsidP="00F97D94">
      <w:pPr>
        <w:tabs>
          <w:tab w:val="right" w:pos="9072"/>
        </w:tabs>
        <w:rPr>
          <w:i w:val="0"/>
          <w:sz w:val="22"/>
          <w:szCs w:val="22"/>
        </w:rPr>
      </w:pPr>
    </w:p>
    <w:p w14:paraId="06798A70" w14:textId="77777777" w:rsidR="00F97D94" w:rsidRPr="00DB6262" w:rsidRDefault="00F97D94" w:rsidP="00F97D94">
      <w:pPr>
        <w:tabs>
          <w:tab w:val="right" w:pos="9072"/>
        </w:tabs>
        <w:rPr>
          <w:i w:val="0"/>
          <w:sz w:val="22"/>
          <w:szCs w:val="22"/>
        </w:rPr>
      </w:pPr>
    </w:p>
    <w:p w14:paraId="7FC0A20E" w14:textId="77777777" w:rsidR="00F97D94" w:rsidRPr="00DB6262" w:rsidRDefault="00F97D94" w:rsidP="00F97D94">
      <w:pPr>
        <w:jc w:val="both"/>
        <w:rPr>
          <w:i w:val="0"/>
          <w:sz w:val="22"/>
          <w:szCs w:val="22"/>
        </w:rPr>
      </w:pPr>
    </w:p>
    <w:p w14:paraId="1C15FC35" w14:textId="77777777" w:rsidR="00F97D94" w:rsidRPr="00DB6262" w:rsidRDefault="00F97D94" w:rsidP="00F97D94">
      <w:pPr>
        <w:rPr>
          <w:sz w:val="22"/>
          <w:szCs w:val="22"/>
        </w:rPr>
      </w:pPr>
    </w:p>
    <w:p w14:paraId="12794051" w14:textId="77777777" w:rsidR="00F97D94" w:rsidRPr="00DB6262" w:rsidRDefault="00F97D94" w:rsidP="00F97D94">
      <w:pPr>
        <w:rPr>
          <w:sz w:val="22"/>
          <w:szCs w:val="22"/>
        </w:rPr>
      </w:pPr>
    </w:p>
    <w:p w14:paraId="50A52CB4"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6BB0E7F4"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11" w:history="1">
        <w:r w:rsidRPr="00DB6262">
          <w:rPr>
            <w:rStyle w:val="Hiperpovezava"/>
            <w:sz w:val="22"/>
            <w:szCs w:val="22"/>
          </w:rPr>
          <w:t>https://www.ljubljana.si/sl/mestni-svet/mestni-svet-mol/</w:t>
        </w:r>
      </w:hyperlink>
      <w:r w:rsidRPr="00DB6262">
        <w:rPr>
          <w:sz w:val="22"/>
          <w:szCs w:val="22"/>
        </w:rPr>
        <w:t xml:space="preserve">, </w:t>
      </w:r>
      <w:hyperlink r:id="rId12" w:history="1">
        <w:r w:rsidRPr="00DB6262">
          <w:rPr>
            <w:rStyle w:val="Hiperpovezava"/>
            <w:sz w:val="22"/>
            <w:szCs w:val="22"/>
          </w:rPr>
          <w:t>https://www.ljubljana.si/sl/mestna-obcina/zupan/</w:t>
        </w:r>
      </w:hyperlink>
    </w:p>
    <w:p w14:paraId="7CBF716D" w14:textId="77777777" w:rsidR="00F97D94" w:rsidRPr="00DB6262" w:rsidRDefault="00F97D94" w:rsidP="00F97D94">
      <w:pPr>
        <w:rPr>
          <w:i w:val="0"/>
          <w:sz w:val="22"/>
          <w:szCs w:val="22"/>
        </w:rPr>
      </w:pPr>
    </w:p>
    <w:p w14:paraId="576F511E" w14:textId="77777777" w:rsidR="00F97D94" w:rsidRPr="00DB6262" w:rsidRDefault="00F97D94" w:rsidP="00F97D94">
      <w:pPr>
        <w:pStyle w:val="Glava"/>
        <w:tabs>
          <w:tab w:val="clear" w:pos="4536"/>
          <w:tab w:val="clear" w:pos="9072"/>
        </w:tabs>
        <w:jc w:val="both"/>
        <w:rPr>
          <w:i w:val="0"/>
          <w:sz w:val="22"/>
          <w:szCs w:val="22"/>
        </w:rPr>
      </w:pPr>
    </w:p>
    <w:p w14:paraId="6487C2BD" w14:textId="77777777" w:rsidR="00F97D94" w:rsidRPr="00F97D94" w:rsidRDefault="00F97D94" w:rsidP="00F97D94">
      <w:pPr>
        <w:jc w:val="both"/>
        <w:rPr>
          <w:i w:val="0"/>
          <w:sz w:val="20"/>
        </w:rPr>
      </w:pPr>
      <w:r w:rsidRPr="00F97D94">
        <w:rPr>
          <w:i w:val="0"/>
          <w:sz w:val="20"/>
        </w:rPr>
        <w:t>NAVODILO:</w:t>
      </w:r>
    </w:p>
    <w:p w14:paraId="4746BA81" w14:textId="77777777" w:rsidR="00F97D94" w:rsidRPr="00F97D94" w:rsidRDefault="00F97D94" w:rsidP="00F97D94">
      <w:pPr>
        <w:jc w:val="both"/>
        <w:rPr>
          <w:i w:val="0"/>
          <w:sz w:val="20"/>
        </w:rPr>
      </w:pPr>
      <w:r w:rsidRPr="00F97D94">
        <w:rPr>
          <w:i w:val="0"/>
          <w:sz w:val="20"/>
        </w:rPr>
        <w:t>Obrazec izpolnijo vsi udeleženci v ponudbi (samostojni ponudnik, ponudniki v skupni ponudbi, vsi nominirani podizvajalci).</w:t>
      </w:r>
    </w:p>
    <w:p w14:paraId="5C37E41C" w14:textId="210AC445" w:rsidR="00035B2B" w:rsidRPr="00024774" w:rsidRDefault="00035B2B" w:rsidP="00024774">
      <w:pPr>
        <w:rPr>
          <w:i w:val="0"/>
          <w:sz w:val="22"/>
          <w:szCs w:val="24"/>
          <w:lang w:eastAsia="en-US"/>
        </w:rPr>
      </w:pPr>
    </w:p>
    <w:sectPr w:rsidR="00035B2B" w:rsidRPr="00024774" w:rsidSect="00A226F4">
      <w:footerReference w:type="default" r:id="rId13"/>
      <w:pgSz w:w="11906" w:h="16838"/>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9350801" w16cex:dateUtc="2024-01-30T10:06:00Z"/>
  <w16cex:commentExtensible w16cex:durableId="1551E74B" w16cex:dateUtc="2024-02-01T10:38:00Z"/>
  <w16cex:commentExtensible w16cex:durableId="154F733C" w16cex:dateUtc="2024-02-01T10:43:00Z"/>
  <w16cex:commentExtensible w16cex:durableId="4F384036" w16cex:dateUtc="2024-01-30T10:04:00Z"/>
  <w16cex:commentExtensible w16cex:durableId="03EE3FF5" w16cex:dateUtc="2024-02-01T10:44:00Z"/>
  <w16cex:commentExtensible w16cex:durableId="5D951EEC" w16cex:dateUtc="2024-02-01T10:44:00Z"/>
  <w16cex:commentExtensible w16cex:durableId="678BA58D" w16cex:dateUtc="2024-02-01T10:45:00Z"/>
  <w16cex:commentExtensible w16cex:durableId="442DDAA8" w16cex:dateUtc="2024-02-01T10:45:00Z"/>
  <w16cex:commentExtensible w16cex:durableId="2849114F" w16cex:dateUtc="2024-02-01T10:45:00Z"/>
  <w16cex:commentExtensible w16cex:durableId="42D8D3D4" w16cex:dateUtc="2024-02-01T10:45:00Z"/>
  <w16cex:commentExtensible w16cex:durableId="7E3D198B" w16cex:dateUtc="2024-02-01T10:46:00Z"/>
  <w16cex:commentExtensible w16cex:durableId="518B6BF0" w16cex:dateUtc="2024-02-01T10:46:00Z"/>
  <w16cex:commentExtensible w16cex:durableId="4C4FE48D" w16cex:dateUtc="2024-01-30T10:10:00Z"/>
  <w16cex:commentExtensible w16cex:durableId="6BE51BDE" w16cex:dateUtc="2024-01-30T06:44:00Z"/>
  <w16cex:commentExtensible w16cex:durableId="06C35C0C" w16cex:dateUtc="2024-02-01T10:49:00Z"/>
  <w16cex:commentExtensible w16cex:durableId="5F57F1FB" w16cex:dateUtc="2024-02-01T10:50:00Z"/>
  <w16cex:commentExtensible w16cex:durableId="013514B3" w16cex:dateUtc="2024-01-30T10:12:00Z"/>
  <w16cex:commentExtensible w16cex:durableId="4941A711" w16cex:dateUtc="2024-02-01T10:51:00Z"/>
  <w16cex:commentExtensible w16cex:durableId="4CF9C99A" w16cex:dateUtc="2024-01-29T12:14:00Z"/>
  <w16cex:commentExtensible w16cex:durableId="0D1F2673" w16cex:dateUtc="2024-02-01T10:51:00Z"/>
  <w16cex:commentExtensible w16cex:durableId="07BA11C1" w16cex:dateUtc="2024-01-30T06:48:00Z"/>
  <w16cex:commentExtensible w16cex:durableId="6A795693" w16cex:dateUtc="2024-01-30T06: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92856" w14:textId="77777777" w:rsidR="00EA3E92" w:rsidRDefault="00EA3E92">
      <w:r>
        <w:separator/>
      </w:r>
    </w:p>
  </w:endnote>
  <w:endnote w:type="continuationSeparator" w:id="0">
    <w:p w14:paraId="4E641297" w14:textId="77777777" w:rsidR="00EA3E92" w:rsidRDefault="00EA3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C8AB5" w14:textId="48870F0D" w:rsidR="00EA3E92" w:rsidRPr="000353C4" w:rsidRDefault="00EA3E92" w:rsidP="000353C4">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24774">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24774">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B4FAF" w14:textId="77777777" w:rsidR="00EA3E92" w:rsidRDefault="00EA3E92">
      <w:r>
        <w:separator/>
      </w:r>
    </w:p>
  </w:footnote>
  <w:footnote w:type="continuationSeparator" w:id="0">
    <w:p w14:paraId="68273755" w14:textId="77777777" w:rsidR="00EA3E92" w:rsidRDefault="00EA3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4"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5"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0"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3"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4"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5" w15:restartNumberingAfterBreak="0">
    <w:nsid w:val="304B6462"/>
    <w:multiLevelType w:val="hybridMultilevel"/>
    <w:tmpl w:val="98B02E3E"/>
    <w:lvl w:ilvl="0" w:tplc="35D6AF2C">
      <w:start w:val="12"/>
      <w:numFmt w:val="decimal"/>
      <w:lvlText w:val="%1."/>
      <w:lvlJc w:val="left"/>
      <w:pPr>
        <w:ind w:left="720" w:hanging="360"/>
      </w:pPr>
      <w:rPr>
        <w:rFonts w:hint="default"/>
        <w:b/>
        <w:sz w:val="2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1"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4A0644C"/>
    <w:multiLevelType w:val="hybridMultilevel"/>
    <w:tmpl w:val="BFDC087A"/>
    <w:lvl w:ilvl="0" w:tplc="AC5A8A92">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5"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48" w15:restartNumberingAfterBreak="0">
    <w:nsid w:val="7B6221BA"/>
    <w:multiLevelType w:val="hybridMultilevel"/>
    <w:tmpl w:val="4C0005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38"/>
  </w:num>
  <w:num w:numId="3">
    <w:abstractNumId w:val="29"/>
  </w:num>
  <w:num w:numId="4">
    <w:abstractNumId w:val="30"/>
  </w:num>
  <w:num w:numId="5">
    <w:abstractNumId w:val="36"/>
  </w:num>
  <w:num w:numId="6">
    <w:abstractNumId w:val="46"/>
  </w:num>
  <w:num w:numId="7">
    <w:abstractNumId w:val="0"/>
  </w:num>
  <w:num w:numId="8">
    <w:abstractNumId w:val="16"/>
  </w:num>
  <w:num w:numId="9">
    <w:abstractNumId w:val="1"/>
  </w:num>
  <w:num w:numId="10">
    <w:abstractNumId w:val="32"/>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34"/>
  </w:num>
  <w:num w:numId="14">
    <w:abstractNumId w:val="13"/>
  </w:num>
  <w:num w:numId="15">
    <w:abstractNumId w:val="2"/>
    <w:lvlOverride w:ilvl="0">
      <w:lvl w:ilvl="0">
        <w:numFmt w:val="bullet"/>
        <w:lvlText w:val=""/>
        <w:legacy w:legacy="1" w:legacySpace="0" w:legacyIndent="283"/>
        <w:lvlJc w:val="left"/>
        <w:pPr>
          <w:ind w:left="283" w:hanging="283"/>
        </w:pPr>
        <w:rPr>
          <w:rFonts w:ascii="Symbol" w:hAnsi="Symbol" w:hint="default"/>
        </w:rPr>
      </w:lvl>
    </w:lvlOverride>
  </w:num>
  <w:num w:numId="16">
    <w:abstractNumId w:val="39"/>
  </w:num>
  <w:num w:numId="17">
    <w:abstractNumId w:val="11"/>
  </w:num>
  <w:num w:numId="18">
    <w:abstractNumId w:val="42"/>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17"/>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4"/>
  </w:num>
  <w:num w:numId="26">
    <w:abstractNumId w:val="27"/>
  </w:num>
  <w:num w:numId="27">
    <w:abstractNumId w:val="31"/>
  </w:num>
  <w:num w:numId="28">
    <w:abstractNumId w:val="44"/>
  </w:num>
  <w:num w:numId="29">
    <w:abstractNumId w:val="26"/>
  </w:num>
  <w:num w:numId="30">
    <w:abstractNumId w:val="7"/>
  </w:num>
  <w:num w:numId="31">
    <w:abstractNumId w:val="6"/>
  </w:num>
  <w:num w:numId="32">
    <w:abstractNumId w:val="5"/>
  </w:num>
  <w:num w:numId="33">
    <w:abstractNumId w:val="4"/>
  </w:num>
  <w:num w:numId="34">
    <w:abstractNumId w:val="3"/>
  </w:num>
  <w:num w:numId="35">
    <w:abstractNumId w:val="47"/>
  </w:num>
  <w:num w:numId="36">
    <w:abstractNumId w:val="23"/>
  </w:num>
  <w:num w:numId="37">
    <w:abstractNumId w:val="41"/>
  </w:num>
  <w:num w:numId="38">
    <w:abstractNumId w:val="19"/>
  </w:num>
  <w:num w:numId="39">
    <w:abstractNumId w:val="18"/>
  </w:num>
  <w:num w:numId="40">
    <w:abstractNumId w:val="15"/>
  </w:num>
  <w:num w:numId="41">
    <w:abstractNumId w:val="10"/>
  </w:num>
  <w:num w:numId="42">
    <w:abstractNumId w:val="20"/>
  </w:num>
  <w:num w:numId="43">
    <w:abstractNumId w:val="40"/>
  </w:num>
  <w:num w:numId="44">
    <w:abstractNumId w:val="21"/>
  </w:num>
  <w:num w:numId="45">
    <w:abstractNumId w:val="24"/>
  </w:num>
  <w:num w:numId="46">
    <w:abstractNumId w:val="37"/>
  </w:num>
  <w:num w:numId="47">
    <w:abstractNumId w:val="33"/>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 w:numId="50">
    <w:abstractNumId w:val="4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4532"/>
    <w:rsid w:val="0000665F"/>
    <w:rsid w:val="00006D56"/>
    <w:rsid w:val="00006DA4"/>
    <w:rsid w:val="000103CF"/>
    <w:rsid w:val="00010602"/>
    <w:rsid w:val="00012177"/>
    <w:rsid w:val="0001251C"/>
    <w:rsid w:val="00012628"/>
    <w:rsid w:val="00012D37"/>
    <w:rsid w:val="0001313C"/>
    <w:rsid w:val="00014E14"/>
    <w:rsid w:val="00015413"/>
    <w:rsid w:val="000155D7"/>
    <w:rsid w:val="00015C56"/>
    <w:rsid w:val="00015DA5"/>
    <w:rsid w:val="00015EDA"/>
    <w:rsid w:val="00016062"/>
    <w:rsid w:val="000160A4"/>
    <w:rsid w:val="000167C2"/>
    <w:rsid w:val="0001699D"/>
    <w:rsid w:val="00017818"/>
    <w:rsid w:val="000206F2"/>
    <w:rsid w:val="00021244"/>
    <w:rsid w:val="00021912"/>
    <w:rsid w:val="000223C4"/>
    <w:rsid w:val="000226D3"/>
    <w:rsid w:val="000231B5"/>
    <w:rsid w:val="00023458"/>
    <w:rsid w:val="000236F0"/>
    <w:rsid w:val="00023AF9"/>
    <w:rsid w:val="000240A5"/>
    <w:rsid w:val="00024419"/>
    <w:rsid w:val="00024774"/>
    <w:rsid w:val="00026D05"/>
    <w:rsid w:val="00026DCA"/>
    <w:rsid w:val="00026E92"/>
    <w:rsid w:val="000279B3"/>
    <w:rsid w:val="00027C0D"/>
    <w:rsid w:val="00027EDE"/>
    <w:rsid w:val="00027FCB"/>
    <w:rsid w:val="00030547"/>
    <w:rsid w:val="000316EB"/>
    <w:rsid w:val="000317BA"/>
    <w:rsid w:val="00032770"/>
    <w:rsid w:val="000333F7"/>
    <w:rsid w:val="00035153"/>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237"/>
    <w:rsid w:val="00057444"/>
    <w:rsid w:val="00057822"/>
    <w:rsid w:val="00061481"/>
    <w:rsid w:val="00061EDC"/>
    <w:rsid w:val="000638B6"/>
    <w:rsid w:val="000645B4"/>
    <w:rsid w:val="00066D54"/>
    <w:rsid w:val="000674D0"/>
    <w:rsid w:val="00067E87"/>
    <w:rsid w:val="00070622"/>
    <w:rsid w:val="00072EF4"/>
    <w:rsid w:val="00073431"/>
    <w:rsid w:val="00073663"/>
    <w:rsid w:val="00073698"/>
    <w:rsid w:val="0007467D"/>
    <w:rsid w:val="00075118"/>
    <w:rsid w:val="00076A4D"/>
    <w:rsid w:val="0008177B"/>
    <w:rsid w:val="00082CFF"/>
    <w:rsid w:val="00082D19"/>
    <w:rsid w:val="000840A7"/>
    <w:rsid w:val="00084A22"/>
    <w:rsid w:val="000860CB"/>
    <w:rsid w:val="000874CA"/>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B0056"/>
    <w:rsid w:val="000B05EC"/>
    <w:rsid w:val="000B13BA"/>
    <w:rsid w:val="000B1415"/>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0F07"/>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16B7"/>
    <w:rsid w:val="000E27EA"/>
    <w:rsid w:val="000E2BC0"/>
    <w:rsid w:val="000E36E1"/>
    <w:rsid w:val="000E46F3"/>
    <w:rsid w:val="000E4748"/>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361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24AB"/>
    <w:rsid w:val="00133C02"/>
    <w:rsid w:val="00134C21"/>
    <w:rsid w:val="00134FE4"/>
    <w:rsid w:val="001352C1"/>
    <w:rsid w:val="00137BFF"/>
    <w:rsid w:val="00140CEE"/>
    <w:rsid w:val="00142098"/>
    <w:rsid w:val="00142AF7"/>
    <w:rsid w:val="00143601"/>
    <w:rsid w:val="00145287"/>
    <w:rsid w:val="001464B1"/>
    <w:rsid w:val="00147A95"/>
    <w:rsid w:val="00150045"/>
    <w:rsid w:val="00150CE4"/>
    <w:rsid w:val="001510FC"/>
    <w:rsid w:val="001516F2"/>
    <w:rsid w:val="001519FD"/>
    <w:rsid w:val="00151A40"/>
    <w:rsid w:val="00151C97"/>
    <w:rsid w:val="00152BD9"/>
    <w:rsid w:val="0015431D"/>
    <w:rsid w:val="00155281"/>
    <w:rsid w:val="00155697"/>
    <w:rsid w:val="00156662"/>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6F34"/>
    <w:rsid w:val="001975CB"/>
    <w:rsid w:val="001A061C"/>
    <w:rsid w:val="001A0AB6"/>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2391"/>
    <w:rsid w:val="001B2BA0"/>
    <w:rsid w:val="001B30D4"/>
    <w:rsid w:val="001B37BC"/>
    <w:rsid w:val="001B472E"/>
    <w:rsid w:val="001B47DB"/>
    <w:rsid w:val="001B4930"/>
    <w:rsid w:val="001B4996"/>
    <w:rsid w:val="001B4F54"/>
    <w:rsid w:val="001B5071"/>
    <w:rsid w:val="001B5BD7"/>
    <w:rsid w:val="001B5DBA"/>
    <w:rsid w:val="001B6BB4"/>
    <w:rsid w:val="001B7531"/>
    <w:rsid w:val="001B75A3"/>
    <w:rsid w:val="001B7EED"/>
    <w:rsid w:val="001C02C0"/>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344"/>
    <w:rsid w:val="001D7588"/>
    <w:rsid w:val="001D79BB"/>
    <w:rsid w:val="001D7EA4"/>
    <w:rsid w:val="001E015B"/>
    <w:rsid w:val="001E0A2A"/>
    <w:rsid w:val="001E0BF5"/>
    <w:rsid w:val="001E1099"/>
    <w:rsid w:val="001E1D4F"/>
    <w:rsid w:val="001E30C0"/>
    <w:rsid w:val="001E3153"/>
    <w:rsid w:val="001E422B"/>
    <w:rsid w:val="001E4230"/>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2A0"/>
    <w:rsid w:val="00217DD3"/>
    <w:rsid w:val="00220F84"/>
    <w:rsid w:val="0022154A"/>
    <w:rsid w:val="002223CD"/>
    <w:rsid w:val="00222584"/>
    <w:rsid w:val="002225B4"/>
    <w:rsid w:val="0022291E"/>
    <w:rsid w:val="002252D5"/>
    <w:rsid w:val="002261E0"/>
    <w:rsid w:val="00227771"/>
    <w:rsid w:val="0023034D"/>
    <w:rsid w:val="00230B11"/>
    <w:rsid w:val="00232CE9"/>
    <w:rsid w:val="00234405"/>
    <w:rsid w:val="00234BAD"/>
    <w:rsid w:val="00236602"/>
    <w:rsid w:val="00236C57"/>
    <w:rsid w:val="00237B11"/>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1254"/>
    <w:rsid w:val="002532C1"/>
    <w:rsid w:val="00253BBE"/>
    <w:rsid w:val="00254149"/>
    <w:rsid w:val="002552F7"/>
    <w:rsid w:val="00257AEA"/>
    <w:rsid w:val="00261047"/>
    <w:rsid w:val="002616E7"/>
    <w:rsid w:val="00261C59"/>
    <w:rsid w:val="00261CED"/>
    <w:rsid w:val="00262474"/>
    <w:rsid w:val="00262D26"/>
    <w:rsid w:val="00262F0D"/>
    <w:rsid w:val="0026317B"/>
    <w:rsid w:val="00263FC3"/>
    <w:rsid w:val="00264770"/>
    <w:rsid w:val="00264982"/>
    <w:rsid w:val="002653CA"/>
    <w:rsid w:val="00265952"/>
    <w:rsid w:val="00265C08"/>
    <w:rsid w:val="002671C0"/>
    <w:rsid w:val="0026783B"/>
    <w:rsid w:val="0027004D"/>
    <w:rsid w:val="002710BF"/>
    <w:rsid w:val="002740F3"/>
    <w:rsid w:val="0027445B"/>
    <w:rsid w:val="00274567"/>
    <w:rsid w:val="00274D08"/>
    <w:rsid w:val="00276412"/>
    <w:rsid w:val="00277AD1"/>
    <w:rsid w:val="00277FC4"/>
    <w:rsid w:val="002807A2"/>
    <w:rsid w:val="00281269"/>
    <w:rsid w:val="00281DC6"/>
    <w:rsid w:val="0028325D"/>
    <w:rsid w:val="00284A93"/>
    <w:rsid w:val="002859C6"/>
    <w:rsid w:val="00286CF4"/>
    <w:rsid w:val="00290010"/>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14CD"/>
    <w:rsid w:val="002A1A86"/>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1A7E"/>
    <w:rsid w:val="002C35AF"/>
    <w:rsid w:val="002C3719"/>
    <w:rsid w:val="002C3A1C"/>
    <w:rsid w:val="002C3C25"/>
    <w:rsid w:val="002C3E1B"/>
    <w:rsid w:val="002C5BEC"/>
    <w:rsid w:val="002C5C42"/>
    <w:rsid w:val="002C63B9"/>
    <w:rsid w:val="002C6CB9"/>
    <w:rsid w:val="002D0303"/>
    <w:rsid w:val="002D3180"/>
    <w:rsid w:val="002D51BB"/>
    <w:rsid w:val="002D64A4"/>
    <w:rsid w:val="002D7F75"/>
    <w:rsid w:val="002E0D36"/>
    <w:rsid w:val="002E0E16"/>
    <w:rsid w:val="002E0E9A"/>
    <w:rsid w:val="002E135B"/>
    <w:rsid w:val="002E266C"/>
    <w:rsid w:val="002E39AE"/>
    <w:rsid w:val="002E46C0"/>
    <w:rsid w:val="002E4BF5"/>
    <w:rsid w:val="002E51C6"/>
    <w:rsid w:val="002E5E3C"/>
    <w:rsid w:val="002E6394"/>
    <w:rsid w:val="002E6C8F"/>
    <w:rsid w:val="002E76B2"/>
    <w:rsid w:val="002E7C38"/>
    <w:rsid w:val="002E7C6F"/>
    <w:rsid w:val="002E7D64"/>
    <w:rsid w:val="002E7D8F"/>
    <w:rsid w:val="002F06F8"/>
    <w:rsid w:val="002F1174"/>
    <w:rsid w:val="002F28E5"/>
    <w:rsid w:val="002F376B"/>
    <w:rsid w:val="002F3EAC"/>
    <w:rsid w:val="002F49D8"/>
    <w:rsid w:val="002F599F"/>
    <w:rsid w:val="002F7A0E"/>
    <w:rsid w:val="002F7F26"/>
    <w:rsid w:val="00300092"/>
    <w:rsid w:val="003006DB"/>
    <w:rsid w:val="0030228E"/>
    <w:rsid w:val="003025F2"/>
    <w:rsid w:val="00303F0E"/>
    <w:rsid w:val="003041EF"/>
    <w:rsid w:val="003057AC"/>
    <w:rsid w:val="00305ECA"/>
    <w:rsid w:val="00305F99"/>
    <w:rsid w:val="003072DE"/>
    <w:rsid w:val="003075EC"/>
    <w:rsid w:val="00307E40"/>
    <w:rsid w:val="003106E9"/>
    <w:rsid w:val="00311A27"/>
    <w:rsid w:val="00311AEA"/>
    <w:rsid w:val="00311FF2"/>
    <w:rsid w:val="00312592"/>
    <w:rsid w:val="00312DD4"/>
    <w:rsid w:val="00314A37"/>
    <w:rsid w:val="00315691"/>
    <w:rsid w:val="0031577D"/>
    <w:rsid w:val="00317990"/>
    <w:rsid w:val="00317A19"/>
    <w:rsid w:val="00320856"/>
    <w:rsid w:val="0032177B"/>
    <w:rsid w:val="00321C22"/>
    <w:rsid w:val="00321E1D"/>
    <w:rsid w:val="003220E8"/>
    <w:rsid w:val="00323B0E"/>
    <w:rsid w:val="00324126"/>
    <w:rsid w:val="00324EA4"/>
    <w:rsid w:val="0033090C"/>
    <w:rsid w:val="00330AA3"/>
    <w:rsid w:val="00330EDA"/>
    <w:rsid w:val="0033175B"/>
    <w:rsid w:val="00332774"/>
    <w:rsid w:val="0033291C"/>
    <w:rsid w:val="00332D96"/>
    <w:rsid w:val="00333CC8"/>
    <w:rsid w:val="00333E0F"/>
    <w:rsid w:val="003345E5"/>
    <w:rsid w:val="00334D9B"/>
    <w:rsid w:val="0033563F"/>
    <w:rsid w:val="00335989"/>
    <w:rsid w:val="003362E9"/>
    <w:rsid w:val="003373E0"/>
    <w:rsid w:val="00340427"/>
    <w:rsid w:val="00343ECF"/>
    <w:rsid w:val="00344ACA"/>
    <w:rsid w:val="00344B52"/>
    <w:rsid w:val="00344D95"/>
    <w:rsid w:val="00346986"/>
    <w:rsid w:val="00347CF7"/>
    <w:rsid w:val="00347E64"/>
    <w:rsid w:val="003507E0"/>
    <w:rsid w:val="00350DCF"/>
    <w:rsid w:val="0035227C"/>
    <w:rsid w:val="0035574B"/>
    <w:rsid w:val="0035688F"/>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562"/>
    <w:rsid w:val="00380732"/>
    <w:rsid w:val="00380F93"/>
    <w:rsid w:val="00381705"/>
    <w:rsid w:val="0038225A"/>
    <w:rsid w:val="003822AF"/>
    <w:rsid w:val="00382D23"/>
    <w:rsid w:val="003835D3"/>
    <w:rsid w:val="003850B4"/>
    <w:rsid w:val="003852BA"/>
    <w:rsid w:val="003856C7"/>
    <w:rsid w:val="00387121"/>
    <w:rsid w:val="00387B3C"/>
    <w:rsid w:val="00391557"/>
    <w:rsid w:val="00391DEF"/>
    <w:rsid w:val="003926A5"/>
    <w:rsid w:val="003927A8"/>
    <w:rsid w:val="0039356E"/>
    <w:rsid w:val="00395E9C"/>
    <w:rsid w:val="0039626C"/>
    <w:rsid w:val="0039636E"/>
    <w:rsid w:val="00396F49"/>
    <w:rsid w:val="003971B2"/>
    <w:rsid w:val="00397B64"/>
    <w:rsid w:val="003A088B"/>
    <w:rsid w:val="003A09A1"/>
    <w:rsid w:val="003A1382"/>
    <w:rsid w:val="003A4536"/>
    <w:rsid w:val="003A4D4D"/>
    <w:rsid w:val="003A5AF2"/>
    <w:rsid w:val="003A6E05"/>
    <w:rsid w:val="003A6F0D"/>
    <w:rsid w:val="003A730D"/>
    <w:rsid w:val="003B0A2B"/>
    <w:rsid w:val="003B1634"/>
    <w:rsid w:val="003B17AF"/>
    <w:rsid w:val="003B229A"/>
    <w:rsid w:val="003B3C47"/>
    <w:rsid w:val="003B45D5"/>
    <w:rsid w:val="003B5C09"/>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D74CD"/>
    <w:rsid w:val="003D7E7E"/>
    <w:rsid w:val="003E1132"/>
    <w:rsid w:val="003E1788"/>
    <w:rsid w:val="003E1BC5"/>
    <w:rsid w:val="003E1E60"/>
    <w:rsid w:val="003E29BA"/>
    <w:rsid w:val="003E2C00"/>
    <w:rsid w:val="003E2DFC"/>
    <w:rsid w:val="003E352F"/>
    <w:rsid w:val="003E52A8"/>
    <w:rsid w:val="003E61B2"/>
    <w:rsid w:val="003E6E47"/>
    <w:rsid w:val="003E77A3"/>
    <w:rsid w:val="003E7A29"/>
    <w:rsid w:val="003F06E9"/>
    <w:rsid w:val="003F3413"/>
    <w:rsid w:val="003F3823"/>
    <w:rsid w:val="003F4352"/>
    <w:rsid w:val="003F457D"/>
    <w:rsid w:val="003F57DB"/>
    <w:rsid w:val="003F5998"/>
    <w:rsid w:val="003F5A32"/>
    <w:rsid w:val="00400BF7"/>
    <w:rsid w:val="004017B9"/>
    <w:rsid w:val="00401CE6"/>
    <w:rsid w:val="00402091"/>
    <w:rsid w:val="00402159"/>
    <w:rsid w:val="00402C51"/>
    <w:rsid w:val="00402C90"/>
    <w:rsid w:val="00402DFE"/>
    <w:rsid w:val="00403132"/>
    <w:rsid w:val="00403EEE"/>
    <w:rsid w:val="00404BE3"/>
    <w:rsid w:val="00410718"/>
    <w:rsid w:val="00410A74"/>
    <w:rsid w:val="00410E30"/>
    <w:rsid w:val="00411A94"/>
    <w:rsid w:val="00411B98"/>
    <w:rsid w:val="00412773"/>
    <w:rsid w:val="00412887"/>
    <w:rsid w:val="00412A72"/>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5B2A"/>
    <w:rsid w:val="004263EC"/>
    <w:rsid w:val="00426C9A"/>
    <w:rsid w:val="00426EC1"/>
    <w:rsid w:val="004275F0"/>
    <w:rsid w:val="00427C92"/>
    <w:rsid w:val="00427CE0"/>
    <w:rsid w:val="004300E3"/>
    <w:rsid w:val="00430AA4"/>
    <w:rsid w:val="00431B75"/>
    <w:rsid w:val="00434075"/>
    <w:rsid w:val="0043530E"/>
    <w:rsid w:val="00436694"/>
    <w:rsid w:val="00437329"/>
    <w:rsid w:val="0043739E"/>
    <w:rsid w:val="00440792"/>
    <w:rsid w:val="00440B31"/>
    <w:rsid w:val="0044132E"/>
    <w:rsid w:val="00441BD3"/>
    <w:rsid w:val="004433B7"/>
    <w:rsid w:val="00444221"/>
    <w:rsid w:val="004448EE"/>
    <w:rsid w:val="004455A9"/>
    <w:rsid w:val="004467DF"/>
    <w:rsid w:val="00446F90"/>
    <w:rsid w:val="004511F2"/>
    <w:rsid w:val="00452855"/>
    <w:rsid w:val="00453764"/>
    <w:rsid w:val="00454F93"/>
    <w:rsid w:val="004552C1"/>
    <w:rsid w:val="0045553D"/>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85A"/>
    <w:rsid w:val="00467AE0"/>
    <w:rsid w:val="00467C44"/>
    <w:rsid w:val="004703C3"/>
    <w:rsid w:val="00470F35"/>
    <w:rsid w:val="00471146"/>
    <w:rsid w:val="00473D86"/>
    <w:rsid w:val="0047449E"/>
    <w:rsid w:val="00474C35"/>
    <w:rsid w:val="00475A21"/>
    <w:rsid w:val="00475D07"/>
    <w:rsid w:val="0047611D"/>
    <w:rsid w:val="0047624B"/>
    <w:rsid w:val="0047631C"/>
    <w:rsid w:val="00476404"/>
    <w:rsid w:val="0047654D"/>
    <w:rsid w:val="00476A3C"/>
    <w:rsid w:val="004771E1"/>
    <w:rsid w:val="0048013A"/>
    <w:rsid w:val="00480CF3"/>
    <w:rsid w:val="00480D85"/>
    <w:rsid w:val="004836EC"/>
    <w:rsid w:val="00484ABD"/>
    <w:rsid w:val="0048509B"/>
    <w:rsid w:val="004850F9"/>
    <w:rsid w:val="004853F5"/>
    <w:rsid w:val="00486545"/>
    <w:rsid w:val="004868A1"/>
    <w:rsid w:val="004872F1"/>
    <w:rsid w:val="00487F94"/>
    <w:rsid w:val="00490688"/>
    <w:rsid w:val="004909AB"/>
    <w:rsid w:val="00491159"/>
    <w:rsid w:val="004916FC"/>
    <w:rsid w:val="00491CDD"/>
    <w:rsid w:val="00492305"/>
    <w:rsid w:val="00492D40"/>
    <w:rsid w:val="004A003E"/>
    <w:rsid w:val="004A0D1D"/>
    <w:rsid w:val="004A16BD"/>
    <w:rsid w:val="004A1F08"/>
    <w:rsid w:val="004A2336"/>
    <w:rsid w:val="004A25E5"/>
    <w:rsid w:val="004A4BED"/>
    <w:rsid w:val="004A4C97"/>
    <w:rsid w:val="004A556B"/>
    <w:rsid w:val="004A577A"/>
    <w:rsid w:val="004A57A9"/>
    <w:rsid w:val="004A636C"/>
    <w:rsid w:val="004A699A"/>
    <w:rsid w:val="004B02EB"/>
    <w:rsid w:val="004B04EA"/>
    <w:rsid w:val="004B0A83"/>
    <w:rsid w:val="004B0CF7"/>
    <w:rsid w:val="004B1951"/>
    <w:rsid w:val="004B1B83"/>
    <w:rsid w:val="004B3C6F"/>
    <w:rsid w:val="004B3DAD"/>
    <w:rsid w:val="004B4338"/>
    <w:rsid w:val="004B4808"/>
    <w:rsid w:val="004B5329"/>
    <w:rsid w:val="004B587B"/>
    <w:rsid w:val="004B614D"/>
    <w:rsid w:val="004B6D79"/>
    <w:rsid w:val="004B71E0"/>
    <w:rsid w:val="004C1F7C"/>
    <w:rsid w:val="004C2325"/>
    <w:rsid w:val="004C5F70"/>
    <w:rsid w:val="004C65F8"/>
    <w:rsid w:val="004D0698"/>
    <w:rsid w:val="004D09CA"/>
    <w:rsid w:val="004D0DC1"/>
    <w:rsid w:val="004D161F"/>
    <w:rsid w:val="004D16ED"/>
    <w:rsid w:val="004D48C1"/>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37B0"/>
    <w:rsid w:val="004F57E9"/>
    <w:rsid w:val="004F69D7"/>
    <w:rsid w:val="004F74D1"/>
    <w:rsid w:val="00500374"/>
    <w:rsid w:val="0050073C"/>
    <w:rsid w:val="005028FF"/>
    <w:rsid w:val="0050326E"/>
    <w:rsid w:val="00504BCE"/>
    <w:rsid w:val="00505229"/>
    <w:rsid w:val="00505578"/>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7C8"/>
    <w:rsid w:val="00545B01"/>
    <w:rsid w:val="00546120"/>
    <w:rsid w:val="0054685D"/>
    <w:rsid w:val="005502B4"/>
    <w:rsid w:val="005538F8"/>
    <w:rsid w:val="00554433"/>
    <w:rsid w:val="005548D5"/>
    <w:rsid w:val="00554AAA"/>
    <w:rsid w:val="00556FA0"/>
    <w:rsid w:val="00557138"/>
    <w:rsid w:val="00557621"/>
    <w:rsid w:val="005578C4"/>
    <w:rsid w:val="00560B17"/>
    <w:rsid w:val="00560EC3"/>
    <w:rsid w:val="00561715"/>
    <w:rsid w:val="00563A88"/>
    <w:rsid w:val="00564BF6"/>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8D2"/>
    <w:rsid w:val="00581A3B"/>
    <w:rsid w:val="00581B8F"/>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4AE"/>
    <w:rsid w:val="00592867"/>
    <w:rsid w:val="0059296C"/>
    <w:rsid w:val="00593F1B"/>
    <w:rsid w:val="005942BD"/>
    <w:rsid w:val="005942C2"/>
    <w:rsid w:val="00594404"/>
    <w:rsid w:val="0059599D"/>
    <w:rsid w:val="00595C04"/>
    <w:rsid w:val="00596AEC"/>
    <w:rsid w:val="00596E95"/>
    <w:rsid w:val="00597B9C"/>
    <w:rsid w:val="00597BF9"/>
    <w:rsid w:val="005A0381"/>
    <w:rsid w:val="005A23D3"/>
    <w:rsid w:val="005A25C5"/>
    <w:rsid w:val="005A26A1"/>
    <w:rsid w:val="005A26D5"/>
    <w:rsid w:val="005A2C9A"/>
    <w:rsid w:val="005A394E"/>
    <w:rsid w:val="005A4179"/>
    <w:rsid w:val="005A4350"/>
    <w:rsid w:val="005A495B"/>
    <w:rsid w:val="005A637A"/>
    <w:rsid w:val="005B02BC"/>
    <w:rsid w:val="005B09CE"/>
    <w:rsid w:val="005B12CA"/>
    <w:rsid w:val="005B2764"/>
    <w:rsid w:val="005B2F55"/>
    <w:rsid w:val="005B4B1A"/>
    <w:rsid w:val="005B4F36"/>
    <w:rsid w:val="005B5278"/>
    <w:rsid w:val="005B5E72"/>
    <w:rsid w:val="005B6BB5"/>
    <w:rsid w:val="005B7F73"/>
    <w:rsid w:val="005C0C02"/>
    <w:rsid w:val="005C0C44"/>
    <w:rsid w:val="005C168E"/>
    <w:rsid w:val="005C1E18"/>
    <w:rsid w:val="005C21DF"/>
    <w:rsid w:val="005C2C24"/>
    <w:rsid w:val="005C3BCD"/>
    <w:rsid w:val="005C4118"/>
    <w:rsid w:val="005C4AB1"/>
    <w:rsid w:val="005C58B4"/>
    <w:rsid w:val="005C6EC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6BCF"/>
    <w:rsid w:val="005E7238"/>
    <w:rsid w:val="005F0468"/>
    <w:rsid w:val="005F23D2"/>
    <w:rsid w:val="005F2FD5"/>
    <w:rsid w:val="005F3586"/>
    <w:rsid w:val="005F3B71"/>
    <w:rsid w:val="005F3FD0"/>
    <w:rsid w:val="005F4911"/>
    <w:rsid w:val="005F554D"/>
    <w:rsid w:val="005F5E4C"/>
    <w:rsid w:val="005F6C60"/>
    <w:rsid w:val="005F71F9"/>
    <w:rsid w:val="00601FB0"/>
    <w:rsid w:val="0060274D"/>
    <w:rsid w:val="00603729"/>
    <w:rsid w:val="0060470C"/>
    <w:rsid w:val="006048E0"/>
    <w:rsid w:val="00605064"/>
    <w:rsid w:val="00605204"/>
    <w:rsid w:val="00605339"/>
    <w:rsid w:val="00605AE7"/>
    <w:rsid w:val="0060726F"/>
    <w:rsid w:val="00607F45"/>
    <w:rsid w:val="00611780"/>
    <w:rsid w:val="006119F6"/>
    <w:rsid w:val="00613B0A"/>
    <w:rsid w:val="00614531"/>
    <w:rsid w:val="00615D77"/>
    <w:rsid w:val="00615E06"/>
    <w:rsid w:val="0061612D"/>
    <w:rsid w:val="00616B08"/>
    <w:rsid w:val="00616FF9"/>
    <w:rsid w:val="006173F7"/>
    <w:rsid w:val="00622688"/>
    <w:rsid w:val="0062390E"/>
    <w:rsid w:val="00624570"/>
    <w:rsid w:val="00624861"/>
    <w:rsid w:val="006250B0"/>
    <w:rsid w:val="00627042"/>
    <w:rsid w:val="00627AA2"/>
    <w:rsid w:val="006302B3"/>
    <w:rsid w:val="006310E8"/>
    <w:rsid w:val="006329C8"/>
    <w:rsid w:val="00632BE4"/>
    <w:rsid w:val="00632D37"/>
    <w:rsid w:val="006333F4"/>
    <w:rsid w:val="00635936"/>
    <w:rsid w:val="00635BD5"/>
    <w:rsid w:val="00636D06"/>
    <w:rsid w:val="00637D4F"/>
    <w:rsid w:val="00642A83"/>
    <w:rsid w:val="00643392"/>
    <w:rsid w:val="0064364F"/>
    <w:rsid w:val="00644B84"/>
    <w:rsid w:val="00645C27"/>
    <w:rsid w:val="00646122"/>
    <w:rsid w:val="00647EE9"/>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5323"/>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4FDA"/>
    <w:rsid w:val="0069635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4579"/>
    <w:rsid w:val="006B5C49"/>
    <w:rsid w:val="006B6C39"/>
    <w:rsid w:val="006B6E08"/>
    <w:rsid w:val="006B7109"/>
    <w:rsid w:val="006B71C8"/>
    <w:rsid w:val="006B733E"/>
    <w:rsid w:val="006B7900"/>
    <w:rsid w:val="006C0FB5"/>
    <w:rsid w:val="006C198D"/>
    <w:rsid w:val="006C204B"/>
    <w:rsid w:val="006C2D48"/>
    <w:rsid w:val="006C3A74"/>
    <w:rsid w:val="006C4767"/>
    <w:rsid w:val="006C5252"/>
    <w:rsid w:val="006C5A97"/>
    <w:rsid w:val="006C6DCA"/>
    <w:rsid w:val="006C7CA5"/>
    <w:rsid w:val="006D0CFB"/>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3EFE"/>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D8"/>
    <w:rsid w:val="00703045"/>
    <w:rsid w:val="0070316E"/>
    <w:rsid w:val="00705BA1"/>
    <w:rsid w:val="00706154"/>
    <w:rsid w:val="00707E95"/>
    <w:rsid w:val="0071090E"/>
    <w:rsid w:val="00711130"/>
    <w:rsid w:val="007114D3"/>
    <w:rsid w:val="00711750"/>
    <w:rsid w:val="007121C6"/>
    <w:rsid w:val="007134AC"/>
    <w:rsid w:val="00713F74"/>
    <w:rsid w:val="00714814"/>
    <w:rsid w:val="0071540B"/>
    <w:rsid w:val="00716604"/>
    <w:rsid w:val="00716D1C"/>
    <w:rsid w:val="0071723D"/>
    <w:rsid w:val="00717425"/>
    <w:rsid w:val="00717499"/>
    <w:rsid w:val="00717576"/>
    <w:rsid w:val="007178B0"/>
    <w:rsid w:val="007204F3"/>
    <w:rsid w:val="00720AD3"/>
    <w:rsid w:val="00720F9C"/>
    <w:rsid w:val="007214F5"/>
    <w:rsid w:val="00721E7D"/>
    <w:rsid w:val="00722035"/>
    <w:rsid w:val="00722258"/>
    <w:rsid w:val="00723F3C"/>
    <w:rsid w:val="00725134"/>
    <w:rsid w:val="00725806"/>
    <w:rsid w:val="00726626"/>
    <w:rsid w:val="00726DC6"/>
    <w:rsid w:val="00727427"/>
    <w:rsid w:val="00727F1A"/>
    <w:rsid w:val="00730519"/>
    <w:rsid w:val="0073128F"/>
    <w:rsid w:val="00731776"/>
    <w:rsid w:val="007322EA"/>
    <w:rsid w:val="00732A9E"/>
    <w:rsid w:val="00733101"/>
    <w:rsid w:val="00733B9A"/>
    <w:rsid w:val="007347E9"/>
    <w:rsid w:val="00735CF9"/>
    <w:rsid w:val="00736B06"/>
    <w:rsid w:val="0073742B"/>
    <w:rsid w:val="00737900"/>
    <w:rsid w:val="00737CFF"/>
    <w:rsid w:val="00741B83"/>
    <w:rsid w:val="00741CF5"/>
    <w:rsid w:val="00741E7A"/>
    <w:rsid w:val="00742486"/>
    <w:rsid w:val="0074295C"/>
    <w:rsid w:val="00743BB4"/>
    <w:rsid w:val="00744D1D"/>
    <w:rsid w:val="00746F9F"/>
    <w:rsid w:val="0074791D"/>
    <w:rsid w:val="00747D48"/>
    <w:rsid w:val="00751A0C"/>
    <w:rsid w:val="00751D15"/>
    <w:rsid w:val="007530DA"/>
    <w:rsid w:val="00753541"/>
    <w:rsid w:val="00753B83"/>
    <w:rsid w:val="00754DBD"/>
    <w:rsid w:val="007552E1"/>
    <w:rsid w:val="00755565"/>
    <w:rsid w:val="00755C8E"/>
    <w:rsid w:val="00755ED6"/>
    <w:rsid w:val="0075651A"/>
    <w:rsid w:val="007565C6"/>
    <w:rsid w:val="00756CD4"/>
    <w:rsid w:val="00756D94"/>
    <w:rsid w:val="00756E2D"/>
    <w:rsid w:val="00757690"/>
    <w:rsid w:val="00760AEC"/>
    <w:rsid w:val="00761B2B"/>
    <w:rsid w:val="00761C1E"/>
    <w:rsid w:val="007626C1"/>
    <w:rsid w:val="007629D7"/>
    <w:rsid w:val="00763979"/>
    <w:rsid w:val="00764369"/>
    <w:rsid w:val="00764EC4"/>
    <w:rsid w:val="00767029"/>
    <w:rsid w:val="0076785E"/>
    <w:rsid w:val="00770423"/>
    <w:rsid w:val="0077284D"/>
    <w:rsid w:val="0077285A"/>
    <w:rsid w:val="00772C66"/>
    <w:rsid w:val="007739E2"/>
    <w:rsid w:val="00773C5B"/>
    <w:rsid w:val="0077499A"/>
    <w:rsid w:val="00774ACB"/>
    <w:rsid w:val="00774CE3"/>
    <w:rsid w:val="00774D7B"/>
    <w:rsid w:val="0077569F"/>
    <w:rsid w:val="007759AD"/>
    <w:rsid w:val="00776268"/>
    <w:rsid w:val="00776E9D"/>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82F"/>
    <w:rsid w:val="0079592E"/>
    <w:rsid w:val="0079637F"/>
    <w:rsid w:val="0079648C"/>
    <w:rsid w:val="00796981"/>
    <w:rsid w:val="00796F1C"/>
    <w:rsid w:val="00797128"/>
    <w:rsid w:val="00797768"/>
    <w:rsid w:val="00797B63"/>
    <w:rsid w:val="007A1052"/>
    <w:rsid w:val="007A13A6"/>
    <w:rsid w:val="007A18B4"/>
    <w:rsid w:val="007A28B0"/>
    <w:rsid w:val="007A2CA3"/>
    <w:rsid w:val="007A2FD0"/>
    <w:rsid w:val="007A3E7D"/>
    <w:rsid w:val="007A50FC"/>
    <w:rsid w:val="007A541A"/>
    <w:rsid w:val="007A5425"/>
    <w:rsid w:val="007A68D1"/>
    <w:rsid w:val="007A71FA"/>
    <w:rsid w:val="007A78BC"/>
    <w:rsid w:val="007B000E"/>
    <w:rsid w:val="007B17F2"/>
    <w:rsid w:val="007B19B0"/>
    <w:rsid w:val="007B2904"/>
    <w:rsid w:val="007B4104"/>
    <w:rsid w:val="007B56C5"/>
    <w:rsid w:val="007B57CC"/>
    <w:rsid w:val="007B5803"/>
    <w:rsid w:val="007B78F0"/>
    <w:rsid w:val="007C08CB"/>
    <w:rsid w:val="007C1BA2"/>
    <w:rsid w:val="007C24D5"/>
    <w:rsid w:val="007C4C32"/>
    <w:rsid w:val="007C4C6E"/>
    <w:rsid w:val="007C51B8"/>
    <w:rsid w:val="007C558B"/>
    <w:rsid w:val="007C5F60"/>
    <w:rsid w:val="007C677B"/>
    <w:rsid w:val="007C6F0B"/>
    <w:rsid w:val="007C6F17"/>
    <w:rsid w:val="007C6FBB"/>
    <w:rsid w:val="007D0450"/>
    <w:rsid w:val="007D102C"/>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2ADC"/>
    <w:rsid w:val="0081433D"/>
    <w:rsid w:val="0081528A"/>
    <w:rsid w:val="00815BE4"/>
    <w:rsid w:val="00815CBD"/>
    <w:rsid w:val="00816BE0"/>
    <w:rsid w:val="00816EEA"/>
    <w:rsid w:val="00821B3F"/>
    <w:rsid w:val="0082352F"/>
    <w:rsid w:val="008236AA"/>
    <w:rsid w:val="00823FEE"/>
    <w:rsid w:val="00824CE4"/>
    <w:rsid w:val="00824FEA"/>
    <w:rsid w:val="0082605D"/>
    <w:rsid w:val="00826B54"/>
    <w:rsid w:val="008313E7"/>
    <w:rsid w:val="00831CFD"/>
    <w:rsid w:val="00831D84"/>
    <w:rsid w:val="00832167"/>
    <w:rsid w:val="00833021"/>
    <w:rsid w:val="008359FC"/>
    <w:rsid w:val="0083767A"/>
    <w:rsid w:val="008376E2"/>
    <w:rsid w:val="00837A16"/>
    <w:rsid w:val="0084008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D9"/>
    <w:rsid w:val="008645F2"/>
    <w:rsid w:val="00864849"/>
    <w:rsid w:val="008653D3"/>
    <w:rsid w:val="0087149E"/>
    <w:rsid w:val="00871977"/>
    <w:rsid w:val="00871FC4"/>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A8F"/>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031"/>
    <w:rsid w:val="008B269C"/>
    <w:rsid w:val="008B2A52"/>
    <w:rsid w:val="008B2BDD"/>
    <w:rsid w:val="008B325F"/>
    <w:rsid w:val="008B3CFF"/>
    <w:rsid w:val="008B4C11"/>
    <w:rsid w:val="008B5925"/>
    <w:rsid w:val="008B729B"/>
    <w:rsid w:val="008C257F"/>
    <w:rsid w:val="008C2CBD"/>
    <w:rsid w:val="008C31C1"/>
    <w:rsid w:val="008C47C7"/>
    <w:rsid w:val="008C5596"/>
    <w:rsid w:val="008C5C01"/>
    <w:rsid w:val="008C5DA6"/>
    <w:rsid w:val="008C620C"/>
    <w:rsid w:val="008C65BE"/>
    <w:rsid w:val="008C6E80"/>
    <w:rsid w:val="008C72C4"/>
    <w:rsid w:val="008C733E"/>
    <w:rsid w:val="008D07A3"/>
    <w:rsid w:val="008D215B"/>
    <w:rsid w:val="008D3A63"/>
    <w:rsid w:val="008D3A99"/>
    <w:rsid w:val="008D49E3"/>
    <w:rsid w:val="008D4C3B"/>
    <w:rsid w:val="008D6147"/>
    <w:rsid w:val="008E1C7E"/>
    <w:rsid w:val="008E2067"/>
    <w:rsid w:val="008E2E33"/>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323"/>
    <w:rsid w:val="00905AF1"/>
    <w:rsid w:val="0091075F"/>
    <w:rsid w:val="00910E99"/>
    <w:rsid w:val="00911235"/>
    <w:rsid w:val="0091142B"/>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360E"/>
    <w:rsid w:val="00943943"/>
    <w:rsid w:val="009440B4"/>
    <w:rsid w:val="009441C4"/>
    <w:rsid w:val="009443E4"/>
    <w:rsid w:val="009444DC"/>
    <w:rsid w:val="0094472D"/>
    <w:rsid w:val="00944AA3"/>
    <w:rsid w:val="00945983"/>
    <w:rsid w:val="00946C4D"/>
    <w:rsid w:val="009473F9"/>
    <w:rsid w:val="009475B2"/>
    <w:rsid w:val="009475F7"/>
    <w:rsid w:val="009513D6"/>
    <w:rsid w:val="009541AC"/>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B20"/>
    <w:rsid w:val="00981CF3"/>
    <w:rsid w:val="00982254"/>
    <w:rsid w:val="00982BE9"/>
    <w:rsid w:val="00984569"/>
    <w:rsid w:val="00984FF5"/>
    <w:rsid w:val="00985EF0"/>
    <w:rsid w:val="00985F53"/>
    <w:rsid w:val="009860B9"/>
    <w:rsid w:val="009867F2"/>
    <w:rsid w:val="00986C14"/>
    <w:rsid w:val="00987696"/>
    <w:rsid w:val="0099114B"/>
    <w:rsid w:val="009916E4"/>
    <w:rsid w:val="00991FFD"/>
    <w:rsid w:val="0099224D"/>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5220"/>
    <w:rsid w:val="009B594A"/>
    <w:rsid w:val="009B5D29"/>
    <w:rsid w:val="009B6DE3"/>
    <w:rsid w:val="009B7819"/>
    <w:rsid w:val="009C0960"/>
    <w:rsid w:val="009C0C0B"/>
    <w:rsid w:val="009C0EFE"/>
    <w:rsid w:val="009C10D7"/>
    <w:rsid w:val="009C18B7"/>
    <w:rsid w:val="009C2D5D"/>
    <w:rsid w:val="009C34D5"/>
    <w:rsid w:val="009C47BD"/>
    <w:rsid w:val="009C4BDD"/>
    <w:rsid w:val="009C5BFF"/>
    <w:rsid w:val="009C6FB2"/>
    <w:rsid w:val="009C702D"/>
    <w:rsid w:val="009C70C2"/>
    <w:rsid w:val="009D06E2"/>
    <w:rsid w:val="009D10CE"/>
    <w:rsid w:val="009D1770"/>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152C"/>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134"/>
    <w:rsid w:val="00A17E41"/>
    <w:rsid w:val="00A20515"/>
    <w:rsid w:val="00A20EB9"/>
    <w:rsid w:val="00A216FF"/>
    <w:rsid w:val="00A21BA6"/>
    <w:rsid w:val="00A2209E"/>
    <w:rsid w:val="00A224B9"/>
    <w:rsid w:val="00A225C5"/>
    <w:rsid w:val="00A226F4"/>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1FB1"/>
    <w:rsid w:val="00A536B7"/>
    <w:rsid w:val="00A5408B"/>
    <w:rsid w:val="00A552C4"/>
    <w:rsid w:val="00A555EF"/>
    <w:rsid w:val="00A556B9"/>
    <w:rsid w:val="00A5638F"/>
    <w:rsid w:val="00A56AD9"/>
    <w:rsid w:val="00A56FC5"/>
    <w:rsid w:val="00A57CCB"/>
    <w:rsid w:val="00A601D9"/>
    <w:rsid w:val="00A6099F"/>
    <w:rsid w:val="00A61A13"/>
    <w:rsid w:val="00A6261E"/>
    <w:rsid w:val="00A6344B"/>
    <w:rsid w:val="00A63A8E"/>
    <w:rsid w:val="00A63FA0"/>
    <w:rsid w:val="00A65023"/>
    <w:rsid w:val="00A67CD2"/>
    <w:rsid w:val="00A70AD5"/>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CF0"/>
    <w:rsid w:val="00A90F69"/>
    <w:rsid w:val="00A92DBF"/>
    <w:rsid w:val="00A930A2"/>
    <w:rsid w:val="00A931D7"/>
    <w:rsid w:val="00A94EB8"/>
    <w:rsid w:val="00A96825"/>
    <w:rsid w:val="00A96E6F"/>
    <w:rsid w:val="00A96FB9"/>
    <w:rsid w:val="00A97340"/>
    <w:rsid w:val="00A97744"/>
    <w:rsid w:val="00A97793"/>
    <w:rsid w:val="00A9781F"/>
    <w:rsid w:val="00AA0055"/>
    <w:rsid w:val="00AA07F0"/>
    <w:rsid w:val="00AA0C35"/>
    <w:rsid w:val="00AA263F"/>
    <w:rsid w:val="00AA382B"/>
    <w:rsid w:val="00AA60A0"/>
    <w:rsid w:val="00AA6B28"/>
    <w:rsid w:val="00AA7011"/>
    <w:rsid w:val="00AB00F7"/>
    <w:rsid w:val="00AB0814"/>
    <w:rsid w:val="00AB119B"/>
    <w:rsid w:val="00AB32E1"/>
    <w:rsid w:val="00AB3EF5"/>
    <w:rsid w:val="00AB4134"/>
    <w:rsid w:val="00AB468F"/>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1F30"/>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50"/>
    <w:rsid w:val="00AF356C"/>
    <w:rsid w:val="00AF423B"/>
    <w:rsid w:val="00AF4D90"/>
    <w:rsid w:val="00AF5AB9"/>
    <w:rsid w:val="00AF5FA6"/>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1A7"/>
    <w:rsid w:val="00B11732"/>
    <w:rsid w:val="00B11FBC"/>
    <w:rsid w:val="00B13018"/>
    <w:rsid w:val="00B132B2"/>
    <w:rsid w:val="00B1348A"/>
    <w:rsid w:val="00B14316"/>
    <w:rsid w:val="00B14403"/>
    <w:rsid w:val="00B14DB1"/>
    <w:rsid w:val="00B160BD"/>
    <w:rsid w:val="00B16C4E"/>
    <w:rsid w:val="00B17BC9"/>
    <w:rsid w:val="00B17DD6"/>
    <w:rsid w:val="00B2007E"/>
    <w:rsid w:val="00B2012D"/>
    <w:rsid w:val="00B203B5"/>
    <w:rsid w:val="00B20477"/>
    <w:rsid w:val="00B20BA0"/>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1B46"/>
    <w:rsid w:val="00B32BB6"/>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0"/>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6D3"/>
    <w:rsid w:val="00B73C4C"/>
    <w:rsid w:val="00B740C3"/>
    <w:rsid w:val="00B755DE"/>
    <w:rsid w:val="00B75629"/>
    <w:rsid w:val="00B75A6E"/>
    <w:rsid w:val="00B7682D"/>
    <w:rsid w:val="00B76B23"/>
    <w:rsid w:val="00B7725E"/>
    <w:rsid w:val="00B77278"/>
    <w:rsid w:val="00B77B0D"/>
    <w:rsid w:val="00B80473"/>
    <w:rsid w:val="00B808F1"/>
    <w:rsid w:val="00B8197C"/>
    <w:rsid w:val="00B81B07"/>
    <w:rsid w:val="00B830EE"/>
    <w:rsid w:val="00B83656"/>
    <w:rsid w:val="00B8446F"/>
    <w:rsid w:val="00B86F7A"/>
    <w:rsid w:val="00B86FBC"/>
    <w:rsid w:val="00B87110"/>
    <w:rsid w:val="00B873AD"/>
    <w:rsid w:val="00B87685"/>
    <w:rsid w:val="00B87D06"/>
    <w:rsid w:val="00B91201"/>
    <w:rsid w:val="00B91699"/>
    <w:rsid w:val="00B91CCC"/>
    <w:rsid w:val="00B92051"/>
    <w:rsid w:val="00B94B1C"/>
    <w:rsid w:val="00B969E8"/>
    <w:rsid w:val="00B970F0"/>
    <w:rsid w:val="00BA02E8"/>
    <w:rsid w:val="00BA0A34"/>
    <w:rsid w:val="00BA205E"/>
    <w:rsid w:val="00BA2ACA"/>
    <w:rsid w:val="00BA6430"/>
    <w:rsid w:val="00BA6F7D"/>
    <w:rsid w:val="00BA7D07"/>
    <w:rsid w:val="00BB2D7E"/>
    <w:rsid w:val="00BB2FF8"/>
    <w:rsid w:val="00BB36A9"/>
    <w:rsid w:val="00BB3D06"/>
    <w:rsid w:val="00BB3F41"/>
    <w:rsid w:val="00BB4BC3"/>
    <w:rsid w:val="00BB53BF"/>
    <w:rsid w:val="00BB5E27"/>
    <w:rsid w:val="00BB724A"/>
    <w:rsid w:val="00BB750F"/>
    <w:rsid w:val="00BB7B00"/>
    <w:rsid w:val="00BC1156"/>
    <w:rsid w:val="00BC1DB2"/>
    <w:rsid w:val="00BC21B2"/>
    <w:rsid w:val="00BC26BC"/>
    <w:rsid w:val="00BC2AFF"/>
    <w:rsid w:val="00BC3406"/>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36A9"/>
    <w:rsid w:val="00BE4672"/>
    <w:rsid w:val="00BE7B5C"/>
    <w:rsid w:val="00BE7B79"/>
    <w:rsid w:val="00BF03F9"/>
    <w:rsid w:val="00BF1B7E"/>
    <w:rsid w:val="00BF20D3"/>
    <w:rsid w:val="00BF292D"/>
    <w:rsid w:val="00BF29F3"/>
    <w:rsid w:val="00BF3141"/>
    <w:rsid w:val="00BF32CF"/>
    <w:rsid w:val="00BF363F"/>
    <w:rsid w:val="00BF4100"/>
    <w:rsid w:val="00BF5602"/>
    <w:rsid w:val="00BF79E5"/>
    <w:rsid w:val="00BF7C0D"/>
    <w:rsid w:val="00C002F0"/>
    <w:rsid w:val="00C01D7F"/>
    <w:rsid w:val="00C0223A"/>
    <w:rsid w:val="00C02C03"/>
    <w:rsid w:val="00C03541"/>
    <w:rsid w:val="00C04525"/>
    <w:rsid w:val="00C05840"/>
    <w:rsid w:val="00C05F9B"/>
    <w:rsid w:val="00C05FA0"/>
    <w:rsid w:val="00C071DE"/>
    <w:rsid w:val="00C10BD1"/>
    <w:rsid w:val="00C10FAD"/>
    <w:rsid w:val="00C110B4"/>
    <w:rsid w:val="00C110EF"/>
    <w:rsid w:val="00C11474"/>
    <w:rsid w:val="00C12574"/>
    <w:rsid w:val="00C129C2"/>
    <w:rsid w:val="00C12F5E"/>
    <w:rsid w:val="00C1324E"/>
    <w:rsid w:val="00C139DA"/>
    <w:rsid w:val="00C14432"/>
    <w:rsid w:val="00C14B3F"/>
    <w:rsid w:val="00C158A7"/>
    <w:rsid w:val="00C16249"/>
    <w:rsid w:val="00C16E9D"/>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AAE"/>
    <w:rsid w:val="00C31CFF"/>
    <w:rsid w:val="00C32335"/>
    <w:rsid w:val="00C340DF"/>
    <w:rsid w:val="00C34CD5"/>
    <w:rsid w:val="00C40F6B"/>
    <w:rsid w:val="00C418FE"/>
    <w:rsid w:val="00C4195B"/>
    <w:rsid w:val="00C42347"/>
    <w:rsid w:val="00C42E4C"/>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57BA7"/>
    <w:rsid w:val="00C61130"/>
    <w:rsid w:val="00C61961"/>
    <w:rsid w:val="00C61D25"/>
    <w:rsid w:val="00C620AB"/>
    <w:rsid w:val="00C626C6"/>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85E"/>
    <w:rsid w:val="00C81BC8"/>
    <w:rsid w:val="00C82096"/>
    <w:rsid w:val="00C822B5"/>
    <w:rsid w:val="00C82390"/>
    <w:rsid w:val="00C82CEF"/>
    <w:rsid w:val="00C82E02"/>
    <w:rsid w:val="00C830E2"/>
    <w:rsid w:val="00C833B4"/>
    <w:rsid w:val="00C836B2"/>
    <w:rsid w:val="00C83767"/>
    <w:rsid w:val="00C838F5"/>
    <w:rsid w:val="00C83E07"/>
    <w:rsid w:val="00C84AB9"/>
    <w:rsid w:val="00C84C1B"/>
    <w:rsid w:val="00C87AE5"/>
    <w:rsid w:val="00C87C31"/>
    <w:rsid w:val="00C903CF"/>
    <w:rsid w:val="00C91249"/>
    <w:rsid w:val="00C91708"/>
    <w:rsid w:val="00C91E53"/>
    <w:rsid w:val="00C91E93"/>
    <w:rsid w:val="00C927E3"/>
    <w:rsid w:val="00C92E68"/>
    <w:rsid w:val="00C947FF"/>
    <w:rsid w:val="00C94A84"/>
    <w:rsid w:val="00C955EB"/>
    <w:rsid w:val="00C957CD"/>
    <w:rsid w:val="00C9730B"/>
    <w:rsid w:val="00CA0631"/>
    <w:rsid w:val="00CA16E2"/>
    <w:rsid w:val="00CA24BA"/>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1AC"/>
    <w:rsid w:val="00CB4682"/>
    <w:rsid w:val="00CB4BF1"/>
    <w:rsid w:val="00CB5104"/>
    <w:rsid w:val="00CB5423"/>
    <w:rsid w:val="00CB5473"/>
    <w:rsid w:val="00CB6A70"/>
    <w:rsid w:val="00CB7418"/>
    <w:rsid w:val="00CB7AC7"/>
    <w:rsid w:val="00CC0A4E"/>
    <w:rsid w:val="00CC0DFC"/>
    <w:rsid w:val="00CC25A3"/>
    <w:rsid w:val="00CC2B50"/>
    <w:rsid w:val="00CC30C0"/>
    <w:rsid w:val="00CC3E47"/>
    <w:rsid w:val="00CC527F"/>
    <w:rsid w:val="00CC604A"/>
    <w:rsid w:val="00CC70E3"/>
    <w:rsid w:val="00CD1DD0"/>
    <w:rsid w:val="00CD2867"/>
    <w:rsid w:val="00CD3122"/>
    <w:rsid w:val="00CD4307"/>
    <w:rsid w:val="00CD456F"/>
    <w:rsid w:val="00CD496F"/>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D000AE"/>
    <w:rsid w:val="00D00C29"/>
    <w:rsid w:val="00D00D74"/>
    <w:rsid w:val="00D00ECC"/>
    <w:rsid w:val="00D00F81"/>
    <w:rsid w:val="00D02D37"/>
    <w:rsid w:val="00D03BC7"/>
    <w:rsid w:val="00D03E6F"/>
    <w:rsid w:val="00D048CD"/>
    <w:rsid w:val="00D0508E"/>
    <w:rsid w:val="00D0529F"/>
    <w:rsid w:val="00D06086"/>
    <w:rsid w:val="00D061A0"/>
    <w:rsid w:val="00D064A0"/>
    <w:rsid w:val="00D0681E"/>
    <w:rsid w:val="00D10235"/>
    <w:rsid w:val="00D123FC"/>
    <w:rsid w:val="00D1274B"/>
    <w:rsid w:val="00D12CC6"/>
    <w:rsid w:val="00D1309B"/>
    <w:rsid w:val="00D1341F"/>
    <w:rsid w:val="00D134E9"/>
    <w:rsid w:val="00D1404E"/>
    <w:rsid w:val="00D1435E"/>
    <w:rsid w:val="00D154D9"/>
    <w:rsid w:val="00D15E73"/>
    <w:rsid w:val="00D1650A"/>
    <w:rsid w:val="00D17B20"/>
    <w:rsid w:val="00D20348"/>
    <w:rsid w:val="00D219BF"/>
    <w:rsid w:val="00D21C8E"/>
    <w:rsid w:val="00D233F2"/>
    <w:rsid w:val="00D23FEA"/>
    <w:rsid w:val="00D252B4"/>
    <w:rsid w:val="00D25A68"/>
    <w:rsid w:val="00D25EE0"/>
    <w:rsid w:val="00D2608F"/>
    <w:rsid w:val="00D260F6"/>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545F"/>
    <w:rsid w:val="00D35EDC"/>
    <w:rsid w:val="00D37A22"/>
    <w:rsid w:val="00D37B10"/>
    <w:rsid w:val="00D42582"/>
    <w:rsid w:val="00D4340B"/>
    <w:rsid w:val="00D43704"/>
    <w:rsid w:val="00D44B14"/>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D1C"/>
    <w:rsid w:val="00D64815"/>
    <w:rsid w:val="00D667C7"/>
    <w:rsid w:val="00D67008"/>
    <w:rsid w:val="00D67EE9"/>
    <w:rsid w:val="00D726F4"/>
    <w:rsid w:val="00D72E8E"/>
    <w:rsid w:val="00D7349C"/>
    <w:rsid w:val="00D74093"/>
    <w:rsid w:val="00D74445"/>
    <w:rsid w:val="00D74E7E"/>
    <w:rsid w:val="00D75EA3"/>
    <w:rsid w:val="00D761D1"/>
    <w:rsid w:val="00D766FB"/>
    <w:rsid w:val="00D76EBB"/>
    <w:rsid w:val="00D77C22"/>
    <w:rsid w:val="00D802AA"/>
    <w:rsid w:val="00D81366"/>
    <w:rsid w:val="00D82FE4"/>
    <w:rsid w:val="00D839F9"/>
    <w:rsid w:val="00D859BE"/>
    <w:rsid w:val="00D86639"/>
    <w:rsid w:val="00D86980"/>
    <w:rsid w:val="00D86A6F"/>
    <w:rsid w:val="00D86AE8"/>
    <w:rsid w:val="00D8721E"/>
    <w:rsid w:val="00D87308"/>
    <w:rsid w:val="00D91A03"/>
    <w:rsid w:val="00D92B3D"/>
    <w:rsid w:val="00D93531"/>
    <w:rsid w:val="00D93ADA"/>
    <w:rsid w:val="00D93CBE"/>
    <w:rsid w:val="00D93D41"/>
    <w:rsid w:val="00D93D9C"/>
    <w:rsid w:val="00D93E15"/>
    <w:rsid w:val="00D94229"/>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9C7"/>
    <w:rsid w:val="00DB02DD"/>
    <w:rsid w:val="00DB046D"/>
    <w:rsid w:val="00DB1912"/>
    <w:rsid w:val="00DB1A52"/>
    <w:rsid w:val="00DB1C7A"/>
    <w:rsid w:val="00DB2689"/>
    <w:rsid w:val="00DB4924"/>
    <w:rsid w:val="00DB66A6"/>
    <w:rsid w:val="00DB6CD4"/>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56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E6A00"/>
    <w:rsid w:val="00DF0B70"/>
    <w:rsid w:val="00DF20B4"/>
    <w:rsid w:val="00DF4006"/>
    <w:rsid w:val="00DF60F4"/>
    <w:rsid w:val="00DF615F"/>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00F"/>
    <w:rsid w:val="00E1312E"/>
    <w:rsid w:val="00E13C09"/>
    <w:rsid w:val="00E14C5E"/>
    <w:rsid w:val="00E16057"/>
    <w:rsid w:val="00E16400"/>
    <w:rsid w:val="00E16D4F"/>
    <w:rsid w:val="00E17567"/>
    <w:rsid w:val="00E17F2B"/>
    <w:rsid w:val="00E20C39"/>
    <w:rsid w:val="00E21CD4"/>
    <w:rsid w:val="00E21F30"/>
    <w:rsid w:val="00E22557"/>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377C"/>
    <w:rsid w:val="00E54E9A"/>
    <w:rsid w:val="00E55714"/>
    <w:rsid w:val="00E5603C"/>
    <w:rsid w:val="00E56679"/>
    <w:rsid w:val="00E57106"/>
    <w:rsid w:val="00E57816"/>
    <w:rsid w:val="00E60383"/>
    <w:rsid w:val="00E6045B"/>
    <w:rsid w:val="00E606C5"/>
    <w:rsid w:val="00E6202E"/>
    <w:rsid w:val="00E6224E"/>
    <w:rsid w:val="00E62266"/>
    <w:rsid w:val="00E62EAE"/>
    <w:rsid w:val="00E6303D"/>
    <w:rsid w:val="00E63A05"/>
    <w:rsid w:val="00E6481E"/>
    <w:rsid w:val="00E65AE9"/>
    <w:rsid w:val="00E66092"/>
    <w:rsid w:val="00E669D4"/>
    <w:rsid w:val="00E708CA"/>
    <w:rsid w:val="00E70BC3"/>
    <w:rsid w:val="00E70E6C"/>
    <w:rsid w:val="00E715F4"/>
    <w:rsid w:val="00E7197E"/>
    <w:rsid w:val="00E71EC6"/>
    <w:rsid w:val="00E7299C"/>
    <w:rsid w:val="00E732E0"/>
    <w:rsid w:val="00E73522"/>
    <w:rsid w:val="00E74028"/>
    <w:rsid w:val="00E75493"/>
    <w:rsid w:val="00E75931"/>
    <w:rsid w:val="00E762D7"/>
    <w:rsid w:val="00E81108"/>
    <w:rsid w:val="00E81D7B"/>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B2B"/>
    <w:rsid w:val="00EA3811"/>
    <w:rsid w:val="00EA38A4"/>
    <w:rsid w:val="00EA3E92"/>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48AC"/>
    <w:rsid w:val="00EC556A"/>
    <w:rsid w:val="00EC574C"/>
    <w:rsid w:val="00EC57D5"/>
    <w:rsid w:val="00ED05B4"/>
    <w:rsid w:val="00ED0823"/>
    <w:rsid w:val="00ED0C5F"/>
    <w:rsid w:val="00ED0E2E"/>
    <w:rsid w:val="00ED1157"/>
    <w:rsid w:val="00ED141F"/>
    <w:rsid w:val="00ED2A82"/>
    <w:rsid w:val="00ED2E21"/>
    <w:rsid w:val="00ED2EFF"/>
    <w:rsid w:val="00ED3CCC"/>
    <w:rsid w:val="00ED4DDE"/>
    <w:rsid w:val="00ED60C8"/>
    <w:rsid w:val="00ED62FB"/>
    <w:rsid w:val="00EE03F4"/>
    <w:rsid w:val="00EE1F76"/>
    <w:rsid w:val="00EE5303"/>
    <w:rsid w:val="00EE56D3"/>
    <w:rsid w:val="00EE56E8"/>
    <w:rsid w:val="00EE738D"/>
    <w:rsid w:val="00EE7636"/>
    <w:rsid w:val="00EE76C6"/>
    <w:rsid w:val="00EE7AC9"/>
    <w:rsid w:val="00EF0057"/>
    <w:rsid w:val="00EF05F7"/>
    <w:rsid w:val="00EF13BB"/>
    <w:rsid w:val="00EF1836"/>
    <w:rsid w:val="00EF1C90"/>
    <w:rsid w:val="00EF219A"/>
    <w:rsid w:val="00EF284F"/>
    <w:rsid w:val="00EF41AB"/>
    <w:rsid w:val="00EF44C4"/>
    <w:rsid w:val="00EF5670"/>
    <w:rsid w:val="00EF5EFB"/>
    <w:rsid w:val="00EF6218"/>
    <w:rsid w:val="00F00129"/>
    <w:rsid w:val="00F009BF"/>
    <w:rsid w:val="00F014E5"/>
    <w:rsid w:val="00F01784"/>
    <w:rsid w:val="00F02765"/>
    <w:rsid w:val="00F04EC4"/>
    <w:rsid w:val="00F05BC3"/>
    <w:rsid w:val="00F05BE2"/>
    <w:rsid w:val="00F065ED"/>
    <w:rsid w:val="00F07855"/>
    <w:rsid w:val="00F07D0B"/>
    <w:rsid w:val="00F10399"/>
    <w:rsid w:val="00F1080D"/>
    <w:rsid w:val="00F118A2"/>
    <w:rsid w:val="00F12513"/>
    <w:rsid w:val="00F136E6"/>
    <w:rsid w:val="00F143AD"/>
    <w:rsid w:val="00F14643"/>
    <w:rsid w:val="00F14866"/>
    <w:rsid w:val="00F156C8"/>
    <w:rsid w:val="00F16CC9"/>
    <w:rsid w:val="00F1715F"/>
    <w:rsid w:val="00F17D83"/>
    <w:rsid w:val="00F204B9"/>
    <w:rsid w:val="00F2165F"/>
    <w:rsid w:val="00F21EF4"/>
    <w:rsid w:val="00F22B3A"/>
    <w:rsid w:val="00F23F3A"/>
    <w:rsid w:val="00F24219"/>
    <w:rsid w:val="00F2447D"/>
    <w:rsid w:val="00F253CB"/>
    <w:rsid w:val="00F26A11"/>
    <w:rsid w:val="00F26ADD"/>
    <w:rsid w:val="00F26B9A"/>
    <w:rsid w:val="00F26E2C"/>
    <w:rsid w:val="00F27148"/>
    <w:rsid w:val="00F308E2"/>
    <w:rsid w:val="00F3176D"/>
    <w:rsid w:val="00F31ED5"/>
    <w:rsid w:val="00F324B3"/>
    <w:rsid w:val="00F3350E"/>
    <w:rsid w:val="00F33CCA"/>
    <w:rsid w:val="00F340BA"/>
    <w:rsid w:val="00F34125"/>
    <w:rsid w:val="00F34A3E"/>
    <w:rsid w:val="00F351F2"/>
    <w:rsid w:val="00F35BCB"/>
    <w:rsid w:val="00F36855"/>
    <w:rsid w:val="00F36CFE"/>
    <w:rsid w:val="00F400C3"/>
    <w:rsid w:val="00F40EE3"/>
    <w:rsid w:val="00F42A56"/>
    <w:rsid w:val="00F43D0D"/>
    <w:rsid w:val="00F43EC2"/>
    <w:rsid w:val="00F4406C"/>
    <w:rsid w:val="00F440D8"/>
    <w:rsid w:val="00F44184"/>
    <w:rsid w:val="00F44C66"/>
    <w:rsid w:val="00F4532D"/>
    <w:rsid w:val="00F4562D"/>
    <w:rsid w:val="00F46E18"/>
    <w:rsid w:val="00F50B9B"/>
    <w:rsid w:val="00F54C26"/>
    <w:rsid w:val="00F55404"/>
    <w:rsid w:val="00F55741"/>
    <w:rsid w:val="00F558E8"/>
    <w:rsid w:val="00F60843"/>
    <w:rsid w:val="00F60B43"/>
    <w:rsid w:val="00F60FC8"/>
    <w:rsid w:val="00F63418"/>
    <w:rsid w:val="00F635CD"/>
    <w:rsid w:val="00F641E2"/>
    <w:rsid w:val="00F64583"/>
    <w:rsid w:val="00F65E4A"/>
    <w:rsid w:val="00F66ED4"/>
    <w:rsid w:val="00F67497"/>
    <w:rsid w:val="00F67FF8"/>
    <w:rsid w:val="00F7023E"/>
    <w:rsid w:val="00F70B70"/>
    <w:rsid w:val="00F7256D"/>
    <w:rsid w:val="00F73C14"/>
    <w:rsid w:val="00F75BC6"/>
    <w:rsid w:val="00F76183"/>
    <w:rsid w:val="00F761B0"/>
    <w:rsid w:val="00F7642F"/>
    <w:rsid w:val="00F81849"/>
    <w:rsid w:val="00F8255B"/>
    <w:rsid w:val="00F828FE"/>
    <w:rsid w:val="00F8339C"/>
    <w:rsid w:val="00F83AE1"/>
    <w:rsid w:val="00F83BAE"/>
    <w:rsid w:val="00F840B5"/>
    <w:rsid w:val="00F854AE"/>
    <w:rsid w:val="00F8554A"/>
    <w:rsid w:val="00F8621F"/>
    <w:rsid w:val="00F86977"/>
    <w:rsid w:val="00F8733E"/>
    <w:rsid w:val="00F8767F"/>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450C"/>
    <w:rsid w:val="00FA472F"/>
    <w:rsid w:val="00FA5FAE"/>
    <w:rsid w:val="00FA6176"/>
    <w:rsid w:val="00FA6771"/>
    <w:rsid w:val="00FB0435"/>
    <w:rsid w:val="00FB2698"/>
    <w:rsid w:val="00FB2D5B"/>
    <w:rsid w:val="00FB3524"/>
    <w:rsid w:val="00FB35A2"/>
    <w:rsid w:val="00FB3B67"/>
    <w:rsid w:val="00FB47F8"/>
    <w:rsid w:val="00FB4A25"/>
    <w:rsid w:val="00FB4D31"/>
    <w:rsid w:val="00FB5291"/>
    <w:rsid w:val="00FB5916"/>
    <w:rsid w:val="00FB6C2A"/>
    <w:rsid w:val="00FC026F"/>
    <w:rsid w:val="00FC0E7B"/>
    <w:rsid w:val="00FC1988"/>
    <w:rsid w:val="00FC4612"/>
    <w:rsid w:val="00FC5236"/>
    <w:rsid w:val="00FC5DCF"/>
    <w:rsid w:val="00FC6659"/>
    <w:rsid w:val="00FC67CC"/>
    <w:rsid w:val="00FC7532"/>
    <w:rsid w:val="00FC792C"/>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2EB"/>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C46"/>
    <w:rsid w:val="00FE7D04"/>
    <w:rsid w:val="00FF10A6"/>
    <w:rsid w:val="00FF2D85"/>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F4A1CA3"/>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260F6"/>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4B71E0"/>
    <w:pPr>
      <w:tabs>
        <w:tab w:val="right" w:leader="dot" w:pos="9062"/>
      </w:tabs>
    </w:pPr>
    <w:rPr>
      <w:b/>
      <w:bCs/>
      <w:i w:val="0"/>
      <w:caps/>
      <w:noProof/>
      <w:sz w:val="22"/>
      <w:szCs w:val="22"/>
    </w:rPr>
  </w:style>
  <w:style w:type="paragraph" w:styleId="Kazalovsebine2">
    <w:name w:val="toc 2"/>
    <w:basedOn w:val="Navaden"/>
    <w:next w:val="Navaden"/>
    <w:link w:val="Kazalovsebine2Znak"/>
    <w:autoRedefine/>
    <w:uiPriority w:val="3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uiPriority w:val="39"/>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39"/>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 w:type="character" w:customStyle="1" w:styleId="cf01">
    <w:name w:val="cf01"/>
    <w:basedOn w:val="Privzetapisavaodstavka"/>
    <w:rsid w:val="002F599F"/>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58228535">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68082367">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3787323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jubljana.si/sl/mestna-obcina/zupa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jubljana.si/sl/mestni-svet/mestni-svet-mo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7" Type="http://schemas.microsoft.com/office/2018/08/relationships/commentsExtensible" Target="commentsExtensi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AC565199506F4BBF58DCAFCC2CAF76" ma:contentTypeVersion="7" ma:contentTypeDescription="Create a new document." ma:contentTypeScope="" ma:versionID="680c3afc7b6a2726fd9d7c53e9f9d8af">
  <xsd:schema xmlns:xsd="http://www.w3.org/2001/XMLSchema" xmlns:xs="http://www.w3.org/2001/XMLSchema" xmlns:p="http://schemas.microsoft.com/office/2006/metadata/properties" xmlns:ns3="f7fac25b-15e8-4008-9709-0e797eadfc25" xmlns:ns4="4ce78f76-f8d0-4d05-8c61-eabde895160e" targetNamespace="http://schemas.microsoft.com/office/2006/metadata/properties" ma:root="true" ma:fieldsID="8de10a7f25e101670d7bd5c0fdc0d373" ns3:_="" ns4:_="">
    <xsd:import namespace="f7fac25b-15e8-4008-9709-0e797eadfc25"/>
    <xsd:import namespace="4ce78f76-f8d0-4d05-8c61-eabde895160e"/>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fac25b-15e8-4008-9709-0e797ead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e78f76-f8d0-4d05-8c61-eabde89516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7fac25b-15e8-4008-9709-0e797eadfc2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DD4F5-E689-4333-8D3D-8D69116F9F50}">
  <ds:schemaRefs>
    <ds:schemaRef ds:uri="http://schemas.microsoft.com/sharepoint/v3/contenttype/forms"/>
  </ds:schemaRefs>
</ds:datastoreItem>
</file>

<file path=customXml/itemProps2.xml><?xml version="1.0" encoding="utf-8"?>
<ds:datastoreItem xmlns:ds="http://schemas.openxmlformats.org/officeDocument/2006/customXml" ds:itemID="{4E343942-B309-4907-8981-90F204F6E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fac25b-15e8-4008-9709-0e797eadfc25"/>
    <ds:schemaRef ds:uri="4ce78f76-f8d0-4d05-8c61-eabde89516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258D2-0617-4EBE-895B-F4037140441E}">
  <ds:schemaRefs>
    <ds:schemaRef ds:uri="http://schemas.microsoft.com/office/infopath/2007/PartnerControls"/>
    <ds:schemaRef ds:uri="http://schemas.microsoft.com/office/2006/documentManagement/types"/>
    <ds:schemaRef ds:uri="http://purl.org/dc/terms/"/>
    <ds:schemaRef ds:uri="f7fac25b-15e8-4008-9709-0e797eadfc25"/>
    <ds:schemaRef ds:uri="http://purl.org/dc/dcmitype/"/>
    <ds:schemaRef ds:uri="http://purl.org/dc/elements/1.1/"/>
    <ds:schemaRef ds:uri="http://schemas.microsoft.com/office/2006/metadata/properties"/>
    <ds:schemaRef ds:uri="http://schemas.openxmlformats.org/package/2006/metadata/core-properties"/>
    <ds:schemaRef ds:uri="4ce78f76-f8d0-4d05-8c61-eabde895160e"/>
    <ds:schemaRef ds:uri="http://www.w3.org/XML/1998/namespace"/>
  </ds:schemaRefs>
</ds:datastoreItem>
</file>

<file path=customXml/itemProps4.xml><?xml version="1.0" encoding="utf-8"?>
<ds:datastoreItem xmlns:ds="http://schemas.openxmlformats.org/officeDocument/2006/customXml" ds:itemID="{52830EE8-B8ED-42EA-B2A1-3F461901F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17</Pages>
  <Words>2500</Words>
  <Characters>14255</Characters>
  <Application>Microsoft Office Word</Application>
  <DocSecurity>0</DocSecurity>
  <Lines>118</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Viktorija Strajnar</cp:lastModifiedBy>
  <cp:revision>18</cp:revision>
  <cp:lastPrinted>2024-02-29T09:35:00Z</cp:lastPrinted>
  <dcterms:created xsi:type="dcterms:W3CDTF">2024-02-29T09:31:00Z</dcterms:created>
  <dcterms:modified xsi:type="dcterms:W3CDTF">2024-03-01T08:26:00Z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0x01010006AC565199506F4BBF58DCAFCC2CAF76</vt:lpwstr>
  </property>
</Properties>
</file>