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2D3D2E" w14:textId="77777777" w:rsidR="00805C27" w:rsidRDefault="00805C27" w:rsidP="00332774">
      <w:pPr>
        <w:pStyle w:val="Glava"/>
      </w:pPr>
    </w:p>
    <w:p w14:paraId="4846C8A1" w14:textId="77777777" w:rsidR="00D7349C" w:rsidRDefault="00D7349C" w:rsidP="004E7D29">
      <w:pPr>
        <w:pStyle w:val="Glava"/>
        <w:ind w:left="851"/>
        <w:jc w:val="right"/>
        <w:rPr>
          <w:highlight w:val="lightGray"/>
        </w:rPr>
      </w:pPr>
    </w:p>
    <w:p w14:paraId="2B11BEC2" w14:textId="6EEE7C58" w:rsidR="007840D3" w:rsidRPr="003804DF" w:rsidRDefault="007840D3" w:rsidP="003804DF">
      <w:pPr>
        <w:jc w:val="both"/>
        <w:rPr>
          <w:i w:val="0"/>
          <w:sz w:val="22"/>
          <w:szCs w:val="22"/>
        </w:rPr>
      </w:pPr>
    </w:p>
    <w:p w14:paraId="7DBBE625" w14:textId="7DCEAA3B" w:rsidR="00D45F00" w:rsidRDefault="00D45F00" w:rsidP="00035B2B">
      <w:pPr>
        <w:pStyle w:val="Glava"/>
        <w:tabs>
          <w:tab w:val="left" w:pos="708"/>
        </w:tabs>
        <w:ind w:left="1080"/>
        <w:jc w:val="center"/>
        <w:rPr>
          <w:b/>
          <w:i w:val="0"/>
          <w:sz w:val="28"/>
          <w:szCs w:val="28"/>
        </w:rPr>
      </w:pPr>
    </w:p>
    <w:p w14:paraId="7C65828E" w14:textId="77777777" w:rsidR="00D45F00" w:rsidRDefault="00D45F00" w:rsidP="00035B2B">
      <w:pPr>
        <w:pStyle w:val="Glava"/>
        <w:tabs>
          <w:tab w:val="left" w:pos="708"/>
        </w:tabs>
        <w:ind w:left="1080"/>
        <w:jc w:val="center"/>
        <w:rPr>
          <w:b/>
          <w:i w:val="0"/>
          <w:sz w:val="28"/>
          <w:szCs w:val="28"/>
        </w:rPr>
      </w:pPr>
    </w:p>
    <w:p w14:paraId="33DADB39" w14:textId="77777777" w:rsidR="00D46800" w:rsidRDefault="00D46800" w:rsidP="00035B2B">
      <w:pPr>
        <w:pStyle w:val="Glava"/>
        <w:tabs>
          <w:tab w:val="left" w:pos="708"/>
        </w:tabs>
        <w:ind w:left="1080"/>
        <w:jc w:val="center"/>
        <w:rPr>
          <w:b/>
          <w:i w:val="0"/>
          <w:sz w:val="28"/>
          <w:szCs w:val="28"/>
        </w:rPr>
      </w:pPr>
    </w:p>
    <w:p w14:paraId="05BF191A"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0F32A070" w14:textId="77777777" w:rsidR="00035B2B" w:rsidRDefault="00035B2B" w:rsidP="00035B2B">
      <w:pPr>
        <w:pStyle w:val="Glava"/>
        <w:tabs>
          <w:tab w:val="left" w:pos="708"/>
        </w:tabs>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035B2B" w14:paraId="1716D1F4"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4419FB0" w14:textId="77777777" w:rsidR="00035B2B" w:rsidRDefault="00035B2B">
            <w:pPr>
              <w:pStyle w:val="Glava"/>
              <w:tabs>
                <w:tab w:val="left" w:pos="708"/>
              </w:tabs>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0497E2DB" w14:textId="77777777" w:rsidR="00035B2B" w:rsidRDefault="00035B2B" w:rsidP="00057444">
            <w:pPr>
              <w:pStyle w:val="Glava"/>
              <w:tabs>
                <w:tab w:val="left" w:pos="708"/>
              </w:tabs>
              <w:jc w:val="both"/>
              <w:rPr>
                <w:b/>
                <w:i w:val="0"/>
                <w:sz w:val="18"/>
                <w:szCs w:val="18"/>
              </w:rPr>
            </w:pPr>
          </w:p>
          <w:p w14:paraId="51E69CB6" w14:textId="77777777" w:rsidR="00035B2B" w:rsidRPr="00057444" w:rsidRDefault="00035B2B" w:rsidP="00057444">
            <w:pPr>
              <w:pStyle w:val="Glava"/>
              <w:tabs>
                <w:tab w:val="left" w:pos="708"/>
              </w:tabs>
              <w:ind w:left="34"/>
              <w:jc w:val="both"/>
              <w:rPr>
                <w:b/>
                <w:i w:val="0"/>
                <w:sz w:val="18"/>
                <w:szCs w:val="18"/>
              </w:rPr>
            </w:pPr>
            <w:r>
              <w:rPr>
                <w:b/>
                <w:i w:val="0"/>
                <w:sz w:val="18"/>
                <w:szCs w:val="18"/>
              </w:rPr>
              <w:t>Naziv priloge</w:t>
            </w:r>
          </w:p>
        </w:tc>
      </w:tr>
      <w:tr w:rsidR="00035B2B" w14:paraId="37BEAF9C"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813D54" w14:textId="77777777" w:rsidR="00035B2B" w:rsidRDefault="00035B2B" w:rsidP="00B63BCD">
            <w:pPr>
              <w:pStyle w:val="Glava"/>
              <w:tabs>
                <w:tab w:val="left" w:pos="708"/>
              </w:tabs>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61AA87E" w14:textId="77777777" w:rsidR="00035B2B" w:rsidRDefault="00035B2B" w:rsidP="00B63BCD">
            <w:pPr>
              <w:pStyle w:val="Glava"/>
              <w:tabs>
                <w:tab w:val="left" w:pos="708"/>
              </w:tabs>
              <w:ind w:left="34"/>
              <w:rPr>
                <w:i w:val="0"/>
                <w:sz w:val="18"/>
                <w:szCs w:val="18"/>
              </w:rPr>
            </w:pPr>
            <w:r>
              <w:rPr>
                <w:i w:val="0"/>
                <w:sz w:val="18"/>
                <w:szCs w:val="18"/>
              </w:rPr>
              <w:t>Prijavni obrazec</w:t>
            </w:r>
          </w:p>
        </w:tc>
      </w:tr>
      <w:tr w:rsidR="00035B2B" w:rsidRPr="00527B5D" w14:paraId="1B890F88"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63B23D" w14:textId="77777777" w:rsidR="00035B2B" w:rsidRPr="00527B5D" w:rsidRDefault="00035B2B" w:rsidP="00B63BCD">
            <w:pPr>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B99B55" w14:textId="77777777" w:rsidR="00035B2B" w:rsidRPr="00527B5D" w:rsidRDefault="00214B8A" w:rsidP="00B63BCD">
            <w:pPr>
              <w:rPr>
                <w:i w:val="0"/>
                <w:sz w:val="18"/>
                <w:szCs w:val="18"/>
              </w:rPr>
            </w:pPr>
            <w:r>
              <w:rPr>
                <w:i w:val="0"/>
                <w:sz w:val="18"/>
                <w:szCs w:val="18"/>
              </w:rPr>
              <w:t xml:space="preserve"> </w:t>
            </w:r>
            <w:r w:rsidR="00035B2B" w:rsidRPr="00527B5D">
              <w:rPr>
                <w:i w:val="0"/>
                <w:sz w:val="18"/>
                <w:szCs w:val="18"/>
              </w:rPr>
              <w:t>ESPD obrazec</w:t>
            </w:r>
          </w:p>
        </w:tc>
      </w:tr>
      <w:tr w:rsidR="00035B2B" w:rsidRPr="00214B8A" w14:paraId="13C3DEA6"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7FD094" w14:textId="77777777" w:rsidR="00035B2B" w:rsidRPr="00214B8A" w:rsidRDefault="00035B2B" w:rsidP="00B63BCD">
            <w:pPr>
              <w:rPr>
                <w:b/>
                <w:i w:val="0"/>
                <w:sz w:val="18"/>
                <w:szCs w:val="18"/>
              </w:rPr>
            </w:pPr>
            <w:r w:rsidRPr="00214B8A">
              <w:rPr>
                <w:b/>
                <w:i w:val="0"/>
                <w:sz w:val="18"/>
                <w:szCs w:val="18"/>
              </w:rPr>
              <w:t xml:space="preserve">PRILOGA 3 </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7189E4" w14:textId="77777777" w:rsidR="00035B2B" w:rsidRPr="00214B8A" w:rsidRDefault="00730519" w:rsidP="00B63BCD">
            <w:pPr>
              <w:rPr>
                <w:i w:val="0"/>
                <w:sz w:val="18"/>
                <w:szCs w:val="18"/>
              </w:rPr>
            </w:pPr>
            <w:r w:rsidRPr="00214B8A">
              <w:rPr>
                <w:i w:val="0"/>
                <w:sz w:val="18"/>
                <w:szCs w:val="18"/>
              </w:rPr>
              <w:t>Predračun</w:t>
            </w:r>
          </w:p>
        </w:tc>
      </w:tr>
      <w:tr w:rsidR="00035B2B" w:rsidRPr="00214B8A" w14:paraId="743CE69A"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4152A8" w14:textId="77777777" w:rsidR="00035B2B" w:rsidRPr="00214B8A" w:rsidRDefault="00035B2B" w:rsidP="00B63BCD">
            <w:pPr>
              <w:rPr>
                <w:b/>
                <w:i w:val="0"/>
                <w:sz w:val="18"/>
                <w:szCs w:val="18"/>
              </w:rPr>
            </w:pPr>
            <w:r w:rsidRPr="00214B8A">
              <w:rPr>
                <w:b/>
                <w:i w:val="0"/>
                <w:sz w:val="18"/>
                <w:szCs w:val="18"/>
              </w:rPr>
              <w:t>PRILOGA 3</w:t>
            </w:r>
            <w:r w:rsidR="00B02B23" w:rsidRPr="00214B8A">
              <w:rPr>
                <w:b/>
                <w:i w:val="0"/>
                <w:sz w:val="18"/>
                <w:szCs w:val="18"/>
              </w:rPr>
              <w:t>/</w:t>
            </w:r>
            <w:r w:rsidR="00527B5D" w:rsidRPr="00214B8A">
              <w:rPr>
                <w:b/>
                <w:i w:val="0"/>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0CD464" w14:textId="77777777" w:rsidR="00035B2B" w:rsidRPr="00214B8A" w:rsidRDefault="00035B2B" w:rsidP="00B63BCD">
            <w:pPr>
              <w:rPr>
                <w:i w:val="0"/>
                <w:sz w:val="18"/>
                <w:szCs w:val="18"/>
              </w:rPr>
            </w:pPr>
            <w:r w:rsidRPr="00214B8A">
              <w:rPr>
                <w:i w:val="0"/>
                <w:sz w:val="18"/>
                <w:szCs w:val="18"/>
              </w:rPr>
              <w:t>Prikaz strukture ponudbene cene</w:t>
            </w:r>
          </w:p>
        </w:tc>
      </w:tr>
      <w:tr w:rsidR="00035B2B" w14:paraId="3E153BFA"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5F679FD3" w14:textId="77777777" w:rsidR="00EB673B" w:rsidRPr="00605AE7" w:rsidRDefault="00EB673B" w:rsidP="00B63BCD">
            <w:pPr>
              <w:pStyle w:val="Telobesedila-zamik"/>
              <w:spacing w:after="0"/>
              <w:ind w:left="0"/>
              <w:rPr>
                <w:b/>
                <w:i w:val="0"/>
                <w:sz w:val="10"/>
                <w:szCs w:val="10"/>
              </w:rPr>
            </w:pPr>
          </w:p>
          <w:p w14:paraId="256B417D" w14:textId="77777777" w:rsidR="00035B2B" w:rsidRPr="00527B5D" w:rsidRDefault="00527B5D" w:rsidP="00B63BCD">
            <w:pPr>
              <w:pStyle w:val="Telobesedila-zamik"/>
              <w:spacing w:after="0"/>
              <w:ind w:left="0"/>
              <w:rPr>
                <w:b/>
                <w:sz w:val="18"/>
                <w:szCs w:val="18"/>
              </w:rPr>
            </w:pPr>
            <w:r>
              <w:rPr>
                <w:b/>
                <w:sz w:val="18"/>
                <w:szCs w:val="18"/>
              </w:rPr>
              <w:t>PRILOGE</w:t>
            </w:r>
            <w:r w:rsidR="00035B2B" w:rsidRPr="00527B5D">
              <w:rPr>
                <w:b/>
                <w:sz w:val="18"/>
                <w:szCs w:val="18"/>
              </w:rPr>
              <w:t xml:space="preserve"> 4</w:t>
            </w:r>
            <w:r>
              <w:rPr>
                <w:b/>
                <w:sz w:val="18"/>
                <w:szCs w:val="18"/>
              </w:rPr>
              <w:t>:</w:t>
            </w:r>
          </w:p>
          <w:p w14:paraId="1EBC181A" w14:textId="77777777" w:rsidR="00EB673B" w:rsidRDefault="00EB673B" w:rsidP="00B63BCD">
            <w:pPr>
              <w:pStyle w:val="TableParagraph"/>
              <w:kinsoku w:val="0"/>
              <w:overflowPunct w:val="0"/>
              <w:rPr>
                <w:b/>
                <w:bCs/>
                <w:sz w:val="18"/>
                <w:szCs w:val="18"/>
              </w:rPr>
            </w:pPr>
          </w:p>
          <w:p w14:paraId="30F5600F" w14:textId="77777777" w:rsidR="00035B2B" w:rsidRDefault="00035B2B" w:rsidP="00B63BCD">
            <w:pPr>
              <w:pStyle w:val="TableParagraph"/>
              <w:kinsoku w:val="0"/>
              <w:overflowPunct w:val="0"/>
              <w:rPr>
                <w:b/>
                <w:bCs/>
                <w:sz w:val="18"/>
                <w:szCs w:val="18"/>
              </w:rPr>
            </w:pPr>
            <w:r>
              <w:rPr>
                <w:b/>
                <w:bCs/>
                <w:sz w:val="18"/>
                <w:szCs w:val="18"/>
              </w:rPr>
              <w:t>PRILOGA 4/1</w:t>
            </w:r>
          </w:p>
          <w:p w14:paraId="5072E548" w14:textId="77777777" w:rsidR="00035B2B" w:rsidRDefault="00035B2B" w:rsidP="00B63BCD">
            <w:pPr>
              <w:pStyle w:val="TableParagraph"/>
              <w:kinsoku w:val="0"/>
              <w:overflowPunct w:val="0"/>
              <w:rPr>
                <w:b/>
                <w:bCs/>
                <w:sz w:val="18"/>
                <w:szCs w:val="18"/>
              </w:rPr>
            </w:pPr>
          </w:p>
          <w:p w14:paraId="62D2E015" w14:textId="77777777" w:rsidR="00035B2B" w:rsidRDefault="00035B2B" w:rsidP="00B63BCD">
            <w:pPr>
              <w:pStyle w:val="TableParagraph"/>
              <w:kinsoku w:val="0"/>
              <w:overflowPunct w:val="0"/>
              <w:rPr>
                <w:b/>
                <w:bCs/>
                <w:sz w:val="18"/>
                <w:szCs w:val="18"/>
              </w:rPr>
            </w:pPr>
            <w:r>
              <w:rPr>
                <w:b/>
                <w:bCs/>
                <w:sz w:val="18"/>
                <w:szCs w:val="18"/>
              </w:rPr>
              <w:t>PRILOGA 4/2</w:t>
            </w:r>
          </w:p>
          <w:p w14:paraId="4EEB792B" w14:textId="77777777" w:rsidR="00035B2B" w:rsidRDefault="00035B2B" w:rsidP="00B63BCD">
            <w:pPr>
              <w:pStyle w:val="TableParagraph"/>
              <w:kinsoku w:val="0"/>
              <w:overflowPunct w:val="0"/>
              <w:rPr>
                <w:sz w:val="18"/>
                <w:szCs w:val="18"/>
              </w:rPr>
            </w:pPr>
          </w:p>
          <w:p w14:paraId="64FDFA97" w14:textId="77777777" w:rsidR="00732A9E" w:rsidRDefault="00732A9E" w:rsidP="008F45CC">
            <w:pPr>
              <w:pStyle w:val="TableParagraph"/>
              <w:kinsoku w:val="0"/>
              <w:overflowPunct w:val="0"/>
              <w:rPr>
                <w:b/>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tcPr>
          <w:p w14:paraId="7E834E7D" w14:textId="77777777" w:rsidR="00EB673B" w:rsidRPr="00605AE7" w:rsidRDefault="00EB673B" w:rsidP="00B63BCD">
            <w:pPr>
              <w:pStyle w:val="TableParagraph"/>
              <w:kinsoku w:val="0"/>
              <w:overflowPunct w:val="0"/>
              <w:spacing w:line="237" w:lineRule="auto"/>
              <w:ind w:right="285"/>
              <w:rPr>
                <w:sz w:val="10"/>
                <w:szCs w:val="10"/>
              </w:rPr>
            </w:pPr>
          </w:p>
          <w:p w14:paraId="0E67173C" w14:textId="77777777" w:rsidR="00EB673B" w:rsidRPr="00B63BCD" w:rsidRDefault="00EB673B" w:rsidP="00B63BCD">
            <w:pPr>
              <w:pStyle w:val="TableParagraph"/>
              <w:kinsoku w:val="0"/>
              <w:overflowPunct w:val="0"/>
              <w:spacing w:line="237" w:lineRule="auto"/>
              <w:ind w:right="285"/>
              <w:rPr>
                <w:sz w:val="36"/>
                <w:szCs w:val="36"/>
              </w:rPr>
            </w:pPr>
          </w:p>
          <w:p w14:paraId="23F31C29" w14:textId="77777777" w:rsidR="00035B2B" w:rsidRDefault="00035B2B" w:rsidP="00B63BCD">
            <w:pPr>
              <w:pStyle w:val="TableParagraph"/>
              <w:numPr>
                <w:ilvl w:val="0"/>
                <w:numId w:val="23"/>
              </w:numPr>
              <w:tabs>
                <w:tab w:val="clear" w:pos="1440"/>
                <w:tab w:val="num" w:pos="488"/>
              </w:tabs>
              <w:kinsoku w:val="0"/>
              <w:overflowPunct w:val="0"/>
              <w:spacing w:line="237" w:lineRule="auto"/>
              <w:ind w:right="285" w:hanging="123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sidR="00C42347">
              <w:rPr>
                <w:sz w:val="18"/>
                <w:szCs w:val="18"/>
              </w:rPr>
              <w:t xml:space="preserve">podjetja </w:t>
            </w:r>
          </w:p>
          <w:p w14:paraId="408C0FAF" w14:textId="77777777" w:rsidR="00EB673B" w:rsidRDefault="00EB673B" w:rsidP="00B63BCD">
            <w:pPr>
              <w:pStyle w:val="TableParagraph"/>
              <w:tabs>
                <w:tab w:val="num" w:pos="488"/>
              </w:tabs>
              <w:kinsoku w:val="0"/>
              <w:overflowPunct w:val="0"/>
              <w:ind w:right="361" w:hanging="1235"/>
              <w:rPr>
                <w:spacing w:val="-1"/>
                <w:sz w:val="18"/>
                <w:szCs w:val="18"/>
              </w:rPr>
            </w:pPr>
          </w:p>
          <w:p w14:paraId="58428EA7" w14:textId="77777777" w:rsidR="00035B2B" w:rsidRDefault="00035B2B" w:rsidP="00B63BCD">
            <w:pPr>
              <w:pStyle w:val="TableParagraph"/>
              <w:numPr>
                <w:ilvl w:val="0"/>
                <w:numId w:val="23"/>
              </w:numPr>
              <w:tabs>
                <w:tab w:val="clear" w:pos="1440"/>
                <w:tab w:val="num" w:pos="488"/>
              </w:tabs>
              <w:kinsoku w:val="0"/>
              <w:overflowPunct w:val="0"/>
              <w:ind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sidR="00C42347">
              <w:rPr>
                <w:sz w:val="18"/>
                <w:szCs w:val="18"/>
              </w:rPr>
              <w:t>izjava</w:t>
            </w:r>
          </w:p>
          <w:p w14:paraId="0C6793F5" w14:textId="77777777" w:rsidR="00EB673B" w:rsidRPr="00EB673B" w:rsidRDefault="00EB673B" w:rsidP="00B63BCD">
            <w:pPr>
              <w:pStyle w:val="TableParagraph"/>
              <w:tabs>
                <w:tab w:val="num" w:pos="488"/>
              </w:tabs>
              <w:kinsoku w:val="0"/>
              <w:overflowPunct w:val="0"/>
              <w:ind w:right="361" w:hanging="1235"/>
              <w:rPr>
                <w:sz w:val="18"/>
                <w:szCs w:val="18"/>
              </w:rPr>
            </w:pPr>
          </w:p>
          <w:p w14:paraId="34A521FA" w14:textId="77777777" w:rsidR="00732A9E" w:rsidRPr="000155D7" w:rsidRDefault="00732A9E" w:rsidP="008F45CC">
            <w:pPr>
              <w:pStyle w:val="TableParagraph"/>
              <w:kinsoku w:val="0"/>
              <w:overflowPunct w:val="0"/>
              <w:ind w:left="1440" w:right="116"/>
              <w:rPr>
                <w:sz w:val="18"/>
                <w:szCs w:val="18"/>
              </w:rPr>
            </w:pPr>
          </w:p>
        </w:tc>
      </w:tr>
      <w:tr w:rsidR="00035B2B" w14:paraId="659F8469"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4FAABC96" w14:textId="77777777" w:rsidR="00605AE7" w:rsidRPr="001510FC" w:rsidRDefault="00605AE7" w:rsidP="00B63BCD">
            <w:pPr>
              <w:pStyle w:val="Telobesedila-zamik"/>
              <w:spacing w:after="0"/>
              <w:ind w:left="0"/>
              <w:rPr>
                <w:b/>
                <w:i w:val="0"/>
                <w:sz w:val="10"/>
                <w:szCs w:val="10"/>
              </w:rPr>
            </w:pPr>
          </w:p>
          <w:p w14:paraId="37B3497E" w14:textId="4AD2ACD2" w:rsidR="00BF3141" w:rsidRDefault="00BF3141" w:rsidP="00B63BCD">
            <w:pPr>
              <w:pStyle w:val="Telobesedila-zamik"/>
              <w:spacing w:after="0"/>
              <w:ind w:left="0"/>
              <w:rPr>
                <w:b/>
                <w:i w:val="0"/>
                <w:sz w:val="18"/>
                <w:szCs w:val="18"/>
              </w:rPr>
            </w:pPr>
            <w:r w:rsidRPr="003711C4">
              <w:rPr>
                <w:b/>
                <w:i w:val="0"/>
                <w:sz w:val="18"/>
                <w:szCs w:val="18"/>
              </w:rPr>
              <w:t>PRILOGA 5</w:t>
            </w:r>
          </w:p>
          <w:p w14:paraId="74173B4A" w14:textId="77777777" w:rsidR="00B63BCD" w:rsidRPr="00B63BCD" w:rsidRDefault="00B63BCD" w:rsidP="00B63BCD">
            <w:pPr>
              <w:pStyle w:val="Telobesedila-zamik"/>
              <w:spacing w:after="0"/>
              <w:ind w:left="0"/>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3A4A81E4" w14:textId="77777777" w:rsidR="00605AE7" w:rsidRPr="004A25E5" w:rsidRDefault="00605AE7" w:rsidP="00B63BCD">
            <w:pPr>
              <w:pStyle w:val="TableParagraph"/>
              <w:kinsoku w:val="0"/>
              <w:overflowPunct w:val="0"/>
              <w:ind w:right="34"/>
              <w:rPr>
                <w:spacing w:val="-1"/>
                <w:sz w:val="10"/>
                <w:szCs w:val="10"/>
              </w:rPr>
            </w:pPr>
          </w:p>
          <w:p w14:paraId="780B53EC" w14:textId="4E43AC9F" w:rsidR="00563293" w:rsidRPr="00563293" w:rsidRDefault="00BF3141" w:rsidP="00D45F00">
            <w:pPr>
              <w:pStyle w:val="TableParagraph"/>
              <w:kinsoku w:val="0"/>
              <w:overflowPunct w:val="0"/>
              <w:spacing w:line="252" w:lineRule="exact"/>
              <w:ind w:right="34"/>
              <w:rPr>
                <w:sz w:val="18"/>
                <w:szCs w:val="18"/>
              </w:rPr>
            </w:pPr>
            <w:r w:rsidRPr="003711C4">
              <w:rPr>
                <w:sz w:val="18"/>
                <w:szCs w:val="18"/>
              </w:rPr>
              <w:t>Seznam kadrov</w:t>
            </w:r>
            <w:r w:rsidR="00527B5D">
              <w:rPr>
                <w:sz w:val="18"/>
                <w:szCs w:val="18"/>
              </w:rPr>
              <w:t xml:space="preserve"> </w:t>
            </w:r>
          </w:p>
        </w:tc>
      </w:tr>
      <w:tr w:rsidR="00035B2B" w14:paraId="0C6D96C8"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33A79DC4" w14:textId="77777777" w:rsidR="00605AE7" w:rsidRDefault="00605AE7" w:rsidP="00B63BCD">
            <w:pPr>
              <w:pStyle w:val="Telobesedila-zamik"/>
              <w:spacing w:after="0"/>
              <w:ind w:left="0"/>
              <w:rPr>
                <w:b/>
                <w:i w:val="0"/>
                <w:sz w:val="10"/>
                <w:szCs w:val="10"/>
              </w:rPr>
            </w:pPr>
          </w:p>
          <w:p w14:paraId="405C3814" w14:textId="77777777" w:rsidR="00B63BCD" w:rsidRDefault="00B63BCD" w:rsidP="00B63BCD">
            <w:pPr>
              <w:pStyle w:val="Telobesedila-zamik"/>
              <w:spacing w:after="0"/>
              <w:ind w:left="0"/>
              <w:rPr>
                <w:b/>
                <w:i w:val="0"/>
                <w:sz w:val="18"/>
                <w:szCs w:val="18"/>
              </w:rPr>
            </w:pPr>
          </w:p>
          <w:p w14:paraId="2CE022DF" w14:textId="77777777" w:rsidR="00035B2B" w:rsidRPr="002A4913" w:rsidRDefault="00035B2B" w:rsidP="00B63BCD">
            <w:pPr>
              <w:pStyle w:val="Telobesedila-zamik"/>
              <w:spacing w:after="0"/>
              <w:ind w:left="0"/>
              <w:rPr>
                <w:b/>
                <w:i w:val="0"/>
                <w:sz w:val="18"/>
                <w:szCs w:val="18"/>
              </w:rPr>
            </w:pPr>
            <w:r w:rsidRPr="002A4913">
              <w:rPr>
                <w:b/>
                <w:i w:val="0"/>
                <w:sz w:val="18"/>
                <w:szCs w:val="18"/>
              </w:rPr>
              <w:t>PRILOGA 6</w:t>
            </w:r>
          </w:p>
          <w:p w14:paraId="2DA6830E" w14:textId="77777777" w:rsidR="00B63BCD" w:rsidRPr="008C5596" w:rsidRDefault="00B63BCD" w:rsidP="00B63BCD">
            <w:pPr>
              <w:pStyle w:val="Telobesedila-zamik"/>
              <w:spacing w:after="0"/>
              <w:ind w:left="0"/>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7FE72D8" w14:textId="77777777" w:rsidR="00605AE7" w:rsidRPr="00605AE7" w:rsidRDefault="00605AE7" w:rsidP="00B63BCD">
            <w:pPr>
              <w:pStyle w:val="Glava"/>
              <w:tabs>
                <w:tab w:val="left" w:pos="708"/>
              </w:tabs>
              <w:rPr>
                <w:i w:val="0"/>
                <w:color w:val="000000"/>
                <w:sz w:val="10"/>
                <w:szCs w:val="10"/>
              </w:rPr>
            </w:pPr>
          </w:p>
          <w:p w14:paraId="2788C29B" w14:textId="77777777" w:rsidR="00035B2B" w:rsidRPr="002A4913" w:rsidRDefault="002A4913" w:rsidP="00B63BCD">
            <w:pPr>
              <w:pStyle w:val="Glava"/>
              <w:tabs>
                <w:tab w:val="left" w:pos="708"/>
              </w:tabs>
              <w:rPr>
                <w:i w:val="0"/>
                <w:color w:val="000000"/>
                <w:sz w:val="18"/>
                <w:szCs w:val="18"/>
              </w:rPr>
            </w:pPr>
            <w:r w:rsidRPr="002A4913">
              <w:rPr>
                <w:i w:val="0"/>
                <w:color w:val="000000"/>
                <w:sz w:val="18"/>
                <w:szCs w:val="18"/>
              </w:rPr>
              <w:t>Tabel</w:t>
            </w:r>
            <w:r w:rsidR="00662D7C">
              <w:rPr>
                <w:i w:val="0"/>
                <w:color w:val="000000"/>
                <w:sz w:val="18"/>
                <w:szCs w:val="18"/>
              </w:rPr>
              <w:t>a</w:t>
            </w:r>
            <w:r w:rsidR="00527B5D">
              <w:rPr>
                <w:i w:val="0"/>
                <w:color w:val="000000"/>
                <w:sz w:val="18"/>
                <w:szCs w:val="18"/>
              </w:rPr>
              <w:t xml:space="preserve"> uporabljenih univerzalnih</w:t>
            </w:r>
            <w:r w:rsidRPr="002A4913">
              <w:rPr>
                <w:i w:val="0"/>
                <w:color w:val="000000"/>
                <w:sz w:val="18"/>
                <w:szCs w:val="18"/>
              </w:rPr>
              <w:t xml:space="preserve"> čistil in dokazila o skladnosti z Uredbo o zelenem javnem naročanju</w:t>
            </w:r>
          </w:p>
          <w:p w14:paraId="449E6AA2" w14:textId="77777777" w:rsidR="00605AE7" w:rsidRPr="002A4913" w:rsidRDefault="00605AE7" w:rsidP="00B63BCD">
            <w:pPr>
              <w:pStyle w:val="Glava"/>
              <w:tabs>
                <w:tab w:val="left" w:pos="708"/>
              </w:tabs>
              <w:rPr>
                <w:i w:val="0"/>
                <w:color w:val="000000"/>
                <w:sz w:val="18"/>
                <w:szCs w:val="18"/>
              </w:rPr>
            </w:pPr>
          </w:p>
        </w:tc>
      </w:tr>
      <w:tr w:rsidR="00035B2B" w14:paraId="049323E4" w14:textId="77777777" w:rsidTr="00B63BCD">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633E2689" w14:textId="77777777" w:rsidR="00B63BCD" w:rsidRPr="00B63BCD" w:rsidRDefault="00B63BCD" w:rsidP="00B63BCD">
            <w:pPr>
              <w:pStyle w:val="Telobesedila-zamik"/>
              <w:spacing w:after="0"/>
              <w:ind w:left="0"/>
              <w:rPr>
                <w:b/>
                <w:sz w:val="10"/>
                <w:szCs w:val="10"/>
              </w:rPr>
            </w:pPr>
          </w:p>
          <w:p w14:paraId="6259323B" w14:textId="77777777" w:rsidR="008061DB"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w:t>
            </w:r>
            <w:r w:rsidR="00104CD9" w:rsidRPr="00527B5D">
              <w:rPr>
                <w:b/>
                <w:sz w:val="18"/>
                <w:szCs w:val="18"/>
              </w:rPr>
              <w:t>7</w:t>
            </w:r>
            <w:r w:rsidRPr="00527B5D">
              <w:rPr>
                <w:b/>
                <w:sz w:val="18"/>
                <w:szCs w:val="18"/>
              </w:rPr>
              <w:t>:</w:t>
            </w:r>
          </w:p>
          <w:p w14:paraId="12E8E0D2" w14:textId="77777777" w:rsidR="00B63BCD" w:rsidRDefault="00B63BCD" w:rsidP="00B63BCD">
            <w:pPr>
              <w:pStyle w:val="Telobesedila-zamik"/>
              <w:spacing w:after="0"/>
              <w:ind w:left="0"/>
              <w:rPr>
                <w:b/>
                <w:i w:val="0"/>
                <w:sz w:val="18"/>
                <w:szCs w:val="18"/>
              </w:rPr>
            </w:pPr>
          </w:p>
          <w:p w14:paraId="0B059489" w14:textId="77777777" w:rsidR="00B63BCD"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702000BE" w14:textId="77777777" w:rsidR="00B63BCD" w:rsidRPr="008061DB" w:rsidRDefault="00B63BCD" w:rsidP="00B63BCD">
            <w:pPr>
              <w:pStyle w:val="Telobesedila-zamik"/>
              <w:spacing w:after="0"/>
              <w:ind w:left="0"/>
              <w:rPr>
                <w:b/>
                <w:i w:val="0"/>
                <w:sz w:val="18"/>
                <w:szCs w:val="18"/>
              </w:rPr>
            </w:pPr>
          </w:p>
          <w:p w14:paraId="16C962FA" w14:textId="77777777" w:rsidR="00732A9E"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46E6BE4D" w14:textId="77777777" w:rsidR="00B63BCD" w:rsidRPr="008061DB" w:rsidRDefault="00B63BCD" w:rsidP="00B63BCD">
            <w:pPr>
              <w:pStyle w:val="Telobesedila-zamik"/>
              <w:spacing w:after="0"/>
              <w:ind w:left="0"/>
              <w:rPr>
                <w:b/>
                <w:i w:val="0"/>
                <w:sz w:val="18"/>
                <w:szCs w:val="18"/>
              </w:rPr>
            </w:pPr>
          </w:p>
          <w:p w14:paraId="1D1F73A1" w14:textId="77777777" w:rsidR="008061DB"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5AA3B14B" w14:textId="77777777" w:rsidR="00527B5D" w:rsidRPr="00B63BCD" w:rsidRDefault="00527B5D" w:rsidP="00B63BCD">
            <w:pPr>
              <w:pStyle w:val="Telobesedila-zamik"/>
              <w:spacing w:after="0"/>
              <w:ind w:left="0"/>
              <w:rPr>
                <w:b/>
                <w:i w:val="0"/>
                <w:sz w:val="18"/>
                <w:szCs w:val="18"/>
              </w:rPr>
            </w:pPr>
          </w:p>
          <w:p w14:paraId="54D560DD"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18F1D73A" w14:textId="77777777" w:rsidR="00B63BCD" w:rsidRPr="00B63BCD" w:rsidRDefault="00B63BCD" w:rsidP="00B63BCD">
            <w:pPr>
              <w:pStyle w:val="Telobesedila-zamik"/>
              <w:spacing w:after="0"/>
              <w:ind w:left="34"/>
              <w:rPr>
                <w:sz w:val="10"/>
                <w:szCs w:val="10"/>
              </w:rPr>
            </w:pPr>
          </w:p>
          <w:p w14:paraId="10DA96DA" w14:textId="77777777" w:rsidR="00B63BCD" w:rsidRDefault="00035B2B" w:rsidP="00B63BCD">
            <w:pPr>
              <w:pStyle w:val="Telobesedila-zamik"/>
              <w:spacing w:after="0"/>
              <w:ind w:left="34"/>
              <w:rPr>
                <w:sz w:val="18"/>
                <w:szCs w:val="18"/>
              </w:rPr>
            </w:pPr>
            <w:r w:rsidRPr="00527B5D">
              <w:rPr>
                <w:sz w:val="18"/>
                <w:szCs w:val="18"/>
              </w:rPr>
              <w:t>Podizvajalci</w:t>
            </w:r>
            <w:r w:rsidR="00527B5D" w:rsidRPr="00527B5D">
              <w:rPr>
                <w:sz w:val="18"/>
                <w:szCs w:val="18"/>
              </w:rPr>
              <w:t>:</w:t>
            </w:r>
            <w:r w:rsidRPr="00527B5D">
              <w:rPr>
                <w:sz w:val="18"/>
                <w:szCs w:val="18"/>
              </w:rPr>
              <w:t xml:space="preserve"> </w:t>
            </w:r>
          </w:p>
          <w:p w14:paraId="2CD9E750" w14:textId="77777777" w:rsidR="00B63BCD" w:rsidRPr="00527B5D" w:rsidRDefault="00B63BCD" w:rsidP="007F163C">
            <w:pPr>
              <w:pStyle w:val="Telobesedila-zamik"/>
              <w:spacing w:after="0"/>
              <w:ind w:left="0"/>
              <w:rPr>
                <w:sz w:val="18"/>
                <w:szCs w:val="18"/>
              </w:rPr>
            </w:pPr>
          </w:p>
          <w:p w14:paraId="3E8BB1CB"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Udeležba podizvajalcev</w:t>
            </w:r>
            <w:r w:rsidR="00C42347">
              <w:rPr>
                <w:i w:val="0"/>
                <w:sz w:val="18"/>
                <w:szCs w:val="18"/>
              </w:rPr>
              <w:t xml:space="preserve"> </w:t>
            </w:r>
          </w:p>
          <w:p w14:paraId="10308866" w14:textId="77777777" w:rsidR="00B63BCD" w:rsidRPr="008061DB" w:rsidRDefault="00B63BCD" w:rsidP="00B63BCD">
            <w:pPr>
              <w:pStyle w:val="Telobesedila-zamik"/>
              <w:spacing w:after="0"/>
              <w:ind w:left="1440"/>
              <w:rPr>
                <w:i w:val="0"/>
                <w:sz w:val="18"/>
                <w:szCs w:val="18"/>
              </w:rPr>
            </w:pPr>
          </w:p>
          <w:p w14:paraId="30ED67C1"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Podatki o podizvajalcu</w:t>
            </w:r>
            <w:r w:rsidR="00C42347">
              <w:rPr>
                <w:i w:val="0"/>
                <w:sz w:val="18"/>
                <w:szCs w:val="18"/>
              </w:rPr>
              <w:t xml:space="preserve"> </w:t>
            </w:r>
          </w:p>
          <w:p w14:paraId="1EB22185" w14:textId="77777777" w:rsidR="00B63BCD" w:rsidRPr="008061DB" w:rsidRDefault="00B63BCD" w:rsidP="00B63BCD">
            <w:pPr>
              <w:pStyle w:val="Telobesedila-zamik"/>
              <w:spacing w:after="0"/>
              <w:ind w:left="1440"/>
              <w:rPr>
                <w:i w:val="0"/>
                <w:sz w:val="18"/>
                <w:szCs w:val="18"/>
              </w:rPr>
            </w:pPr>
          </w:p>
          <w:p w14:paraId="32BCACF4" w14:textId="77777777" w:rsidR="008061DB" w:rsidRDefault="00662D7C" w:rsidP="00B63BCD">
            <w:pPr>
              <w:pStyle w:val="Telobesedila-zamik"/>
              <w:numPr>
                <w:ilvl w:val="0"/>
                <w:numId w:val="23"/>
              </w:numPr>
              <w:tabs>
                <w:tab w:val="clear" w:pos="1440"/>
                <w:tab w:val="num" w:pos="488"/>
              </w:tabs>
              <w:spacing w:after="0"/>
              <w:ind w:left="488" w:hanging="283"/>
              <w:rPr>
                <w:i w:val="0"/>
                <w:sz w:val="18"/>
                <w:szCs w:val="18"/>
              </w:rPr>
            </w:pPr>
            <w:r>
              <w:rPr>
                <w:i w:val="0"/>
                <w:sz w:val="18"/>
                <w:szCs w:val="18"/>
              </w:rPr>
              <w:t>Z</w:t>
            </w:r>
            <w:r w:rsidR="008061DB" w:rsidRPr="008061DB">
              <w:rPr>
                <w:i w:val="0"/>
                <w:sz w:val="18"/>
                <w:szCs w:val="18"/>
              </w:rPr>
              <w:t>ahteva podizvajalca za neposredno plačilo</w:t>
            </w:r>
            <w:r w:rsidR="00C42347">
              <w:rPr>
                <w:i w:val="0"/>
                <w:sz w:val="18"/>
                <w:szCs w:val="18"/>
              </w:rPr>
              <w:t xml:space="preserve"> </w:t>
            </w:r>
          </w:p>
          <w:p w14:paraId="0B43EAFB" w14:textId="77777777" w:rsidR="00B63BCD" w:rsidRPr="008061DB" w:rsidRDefault="00B63BCD" w:rsidP="00B63BCD">
            <w:pPr>
              <w:pStyle w:val="Telobesedila-zamik"/>
              <w:spacing w:after="0"/>
              <w:ind w:left="488"/>
              <w:rPr>
                <w:i w:val="0"/>
                <w:sz w:val="18"/>
                <w:szCs w:val="18"/>
              </w:rPr>
            </w:pPr>
          </w:p>
          <w:p w14:paraId="479A4699" w14:textId="77777777" w:rsidR="008061DB" w:rsidRP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Soglasje podizvajalca</w:t>
            </w:r>
            <w:r w:rsidR="00527B5D">
              <w:rPr>
                <w:i w:val="0"/>
                <w:sz w:val="18"/>
                <w:szCs w:val="18"/>
              </w:rPr>
              <w:t xml:space="preserve"> </w:t>
            </w:r>
          </w:p>
        </w:tc>
      </w:tr>
      <w:tr w:rsidR="00035B2B" w:rsidRPr="00214B8A" w14:paraId="030C5744"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D4A02C" w14:textId="77777777" w:rsidR="00035B2B" w:rsidRPr="00214B8A" w:rsidRDefault="00AF423B" w:rsidP="00214B8A">
            <w:pPr>
              <w:rPr>
                <w:b/>
                <w:i w:val="0"/>
                <w:sz w:val="18"/>
                <w:szCs w:val="18"/>
              </w:rPr>
            </w:pPr>
            <w:r w:rsidRPr="00214B8A">
              <w:rPr>
                <w:b/>
                <w:i w:val="0"/>
                <w:sz w:val="18"/>
                <w:szCs w:val="18"/>
              </w:rPr>
              <w:t xml:space="preserve">PRILOGA </w:t>
            </w:r>
            <w:r w:rsidR="00104CD9" w:rsidRPr="00214B8A">
              <w:rPr>
                <w:b/>
                <w:i w:val="0"/>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117041" w14:textId="77777777" w:rsidR="00035B2B" w:rsidRPr="00214B8A" w:rsidRDefault="00035B2B" w:rsidP="00214B8A">
            <w:pPr>
              <w:rPr>
                <w:i w:val="0"/>
                <w:sz w:val="18"/>
                <w:szCs w:val="18"/>
              </w:rPr>
            </w:pPr>
            <w:r w:rsidRPr="00214B8A">
              <w:rPr>
                <w:i w:val="0"/>
                <w:sz w:val="18"/>
                <w:szCs w:val="18"/>
              </w:rPr>
              <w:t>Skupna ponudba</w:t>
            </w:r>
          </w:p>
        </w:tc>
      </w:tr>
      <w:tr w:rsidR="000C625B" w:rsidRPr="00214B8A" w14:paraId="09BF72A6"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0B7C8387" w14:textId="77777777" w:rsidR="000C625B" w:rsidRPr="00214B8A" w:rsidRDefault="000C625B" w:rsidP="00214B8A">
            <w:pPr>
              <w:rPr>
                <w:b/>
                <w:i w:val="0"/>
                <w:sz w:val="18"/>
                <w:szCs w:val="18"/>
              </w:rPr>
            </w:pPr>
            <w:r>
              <w:rPr>
                <w:b/>
                <w:i w:val="0"/>
                <w:sz w:val="18"/>
                <w:szCs w:val="18"/>
              </w:rPr>
              <w:t>PRILOGA 9</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42CE91E2" w14:textId="77777777" w:rsidR="000C625B" w:rsidRPr="00214B8A" w:rsidRDefault="000C625B" w:rsidP="00214B8A">
            <w:pPr>
              <w:rPr>
                <w:i w:val="0"/>
                <w:sz w:val="18"/>
                <w:szCs w:val="18"/>
              </w:rPr>
            </w:pPr>
            <w:r w:rsidRPr="000C625B">
              <w:rPr>
                <w:i w:val="0"/>
                <w:sz w:val="18"/>
                <w:szCs w:val="18"/>
              </w:rPr>
              <w:t>Izjava fizične osebe oziroma odgovorne osebe poslovnega subjekta o nepovezanosti s funkcionarjem ali njegovim družinskim članom</w:t>
            </w:r>
          </w:p>
        </w:tc>
      </w:tr>
    </w:tbl>
    <w:p w14:paraId="109DEF8C" w14:textId="77777777" w:rsidR="00035B2B" w:rsidRDefault="00035B2B" w:rsidP="00035B2B">
      <w:pPr>
        <w:rPr>
          <w:i w:val="0"/>
          <w:sz w:val="22"/>
          <w:szCs w:val="22"/>
        </w:rPr>
        <w:sectPr w:rsidR="00035B2B" w:rsidSect="009A669F">
          <w:footerReference w:type="default" r:id="rId8"/>
          <w:headerReference w:type="first" r:id="rId9"/>
          <w:pgSz w:w="11906" w:h="16838"/>
          <w:pgMar w:top="992" w:right="1133" w:bottom="1418" w:left="709" w:header="709" w:footer="701" w:gutter="0"/>
          <w:cols w:space="708"/>
          <w:titlePg/>
          <w:docGrid w:linePitch="326"/>
        </w:sectPr>
      </w:pPr>
    </w:p>
    <w:p w14:paraId="15FB8BE7" w14:textId="77777777" w:rsidR="00035B2B" w:rsidRDefault="00035B2B" w:rsidP="00035B2B">
      <w:pPr>
        <w:pStyle w:val="Glava"/>
        <w:tabs>
          <w:tab w:val="left" w:pos="708"/>
        </w:tabs>
        <w:ind w:left="1080"/>
        <w:jc w:val="right"/>
        <w:rPr>
          <w:b/>
          <w:i w:val="0"/>
          <w:sz w:val="22"/>
          <w:szCs w:val="22"/>
        </w:rPr>
      </w:pPr>
      <w:r>
        <w:rPr>
          <w:b/>
          <w:i w:val="0"/>
          <w:sz w:val="22"/>
          <w:szCs w:val="22"/>
        </w:rPr>
        <w:t>PRILOGA 1</w:t>
      </w:r>
    </w:p>
    <w:p w14:paraId="6E32DFAD" w14:textId="77777777" w:rsidR="00035B2B" w:rsidRDefault="00035B2B" w:rsidP="00035B2B">
      <w:pPr>
        <w:pStyle w:val="Glava"/>
        <w:tabs>
          <w:tab w:val="left" w:pos="708"/>
        </w:tabs>
        <w:ind w:left="1080"/>
        <w:jc w:val="both"/>
        <w:rPr>
          <w:i w:val="0"/>
          <w:sz w:val="22"/>
          <w:szCs w:val="22"/>
        </w:rPr>
      </w:pPr>
    </w:p>
    <w:p w14:paraId="30BBE9FB" w14:textId="77777777" w:rsidR="00035B2B" w:rsidRDefault="00035B2B" w:rsidP="00035B2B">
      <w:pPr>
        <w:pStyle w:val="Glava"/>
        <w:tabs>
          <w:tab w:val="left" w:pos="708"/>
        </w:tabs>
        <w:ind w:left="1080"/>
        <w:jc w:val="both"/>
        <w:rPr>
          <w:i w:val="0"/>
          <w:sz w:val="22"/>
          <w:szCs w:val="22"/>
        </w:rPr>
      </w:pPr>
    </w:p>
    <w:p w14:paraId="340C1F05"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500EDEAE" w14:textId="77777777" w:rsidR="00035B2B" w:rsidRDefault="00035B2B" w:rsidP="00035B2B">
      <w:pPr>
        <w:pStyle w:val="Glava"/>
        <w:tabs>
          <w:tab w:val="left" w:pos="708"/>
        </w:tabs>
        <w:ind w:left="1080"/>
        <w:jc w:val="both"/>
        <w:rPr>
          <w:i w:val="0"/>
          <w:sz w:val="22"/>
          <w:szCs w:val="22"/>
        </w:rPr>
      </w:pPr>
    </w:p>
    <w:p w14:paraId="65818736" w14:textId="77777777" w:rsidR="00035B2B" w:rsidRDefault="00035B2B" w:rsidP="00035B2B">
      <w:pPr>
        <w:pStyle w:val="Glava"/>
        <w:tabs>
          <w:tab w:val="left" w:pos="708"/>
        </w:tabs>
        <w:ind w:left="1080"/>
        <w:jc w:val="both"/>
        <w:rPr>
          <w:i w:val="0"/>
          <w:sz w:val="22"/>
          <w:szCs w:val="22"/>
        </w:rPr>
      </w:pPr>
    </w:p>
    <w:p w14:paraId="352CFFD4"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2A22AB03" w14:textId="77777777" w:rsidTr="008F45CC">
        <w:tc>
          <w:tcPr>
            <w:tcW w:w="1481" w:type="dxa"/>
            <w:hideMark/>
          </w:tcPr>
          <w:p w14:paraId="1A5F405C"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Ponudnik:</w:t>
            </w:r>
          </w:p>
        </w:tc>
        <w:tc>
          <w:tcPr>
            <w:tcW w:w="7407" w:type="dxa"/>
            <w:gridSpan w:val="4"/>
            <w:tcBorders>
              <w:top w:val="nil"/>
              <w:left w:val="nil"/>
              <w:bottom w:val="single" w:sz="4" w:space="0" w:color="auto"/>
              <w:right w:val="nil"/>
            </w:tcBorders>
          </w:tcPr>
          <w:p w14:paraId="5334C2D1" w14:textId="77777777" w:rsidR="00035B2B" w:rsidRDefault="00035B2B">
            <w:pPr>
              <w:pStyle w:val="Glava"/>
              <w:tabs>
                <w:tab w:val="left" w:pos="708"/>
              </w:tabs>
              <w:jc w:val="both"/>
              <w:rPr>
                <w:i w:val="0"/>
                <w:sz w:val="22"/>
                <w:szCs w:val="22"/>
              </w:rPr>
            </w:pPr>
          </w:p>
        </w:tc>
      </w:tr>
      <w:tr w:rsidR="00035B2B" w14:paraId="27E75C1D" w14:textId="77777777" w:rsidTr="008F45CC">
        <w:tc>
          <w:tcPr>
            <w:tcW w:w="8888" w:type="dxa"/>
            <w:gridSpan w:val="5"/>
            <w:tcBorders>
              <w:top w:val="nil"/>
              <w:left w:val="nil"/>
              <w:bottom w:val="single" w:sz="4" w:space="0" w:color="auto"/>
              <w:right w:val="nil"/>
            </w:tcBorders>
          </w:tcPr>
          <w:p w14:paraId="0F0758D3" w14:textId="77777777" w:rsidR="00035B2B" w:rsidRDefault="00035B2B">
            <w:pPr>
              <w:pStyle w:val="Glava"/>
              <w:tabs>
                <w:tab w:val="left" w:pos="708"/>
              </w:tabs>
              <w:jc w:val="both"/>
              <w:rPr>
                <w:i w:val="0"/>
                <w:sz w:val="22"/>
                <w:szCs w:val="22"/>
              </w:rPr>
            </w:pPr>
          </w:p>
        </w:tc>
      </w:tr>
      <w:tr w:rsidR="00035B2B" w14:paraId="41CA638B" w14:textId="77777777" w:rsidTr="008F45CC">
        <w:tc>
          <w:tcPr>
            <w:tcW w:w="8888" w:type="dxa"/>
            <w:gridSpan w:val="5"/>
            <w:tcBorders>
              <w:top w:val="single" w:sz="4" w:space="0" w:color="auto"/>
              <w:left w:val="nil"/>
              <w:bottom w:val="single" w:sz="4" w:space="0" w:color="auto"/>
              <w:right w:val="nil"/>
            </w:tcBorders>
          </w:tcPr>
          <w:p w14:paraId="71C5869F" w14:textId="77777777" w:rsidR="00035B2B" w:rsidRDefault="00035B2B">
            <w:pPr>
              <w:pStyle w:val="Glava"/>
              <w:tabs>
                <w:tab w:val="left" w:pos="708"/>
              </w:tabs>
              <w:jc w:val="both"/>
              <w:rPr>
                <w:i w:val="0"/>
                <w:sz w:val="22"/>
                <w:szCs w:val="22"/>
              </w:rPr>
            </w:pPr>
          </w:p>
        </w:tc>
      </w:tr>
      <w:tr w:rsidR="00035B2B" w14:paraId="6667E311" w14:textId="77777777" w:rsidTr="008F45CC">
        <w:tc>
          <w:tcPr>
            <w:tcW w:w="8888" w:type="dxa"/>
            <w:gridSpan w:val="5"/>
            <w:tcBorders>
              <w:top w:val="single" w:sz="4" w:space="0" w:color="auto"/>
              <w:left w:val="nil"/>
              <w:bottom w:val="nil"/>
              <w:right w:val="nil"/>
            </w:tcBorders>
          </w:tcPr>
          <w:p w14:paraId="0C59A6FD" w14:textId="77777777" w:rsidR="00035B2B" w:rsidRDefault="00035B2B">
            <w:pPr>
              <w:pStyle w:val="Glava"/>
              <w:tabs>
                <w:tab w:val="left" w:pos="708"/>
              </w:tabs>
              <w:jc w:val="both"/>
              <w:rPr>
                <w:i w:val="0"/>
                <w:sz w:val="22"/>
                <w:szCs w:val="22"/>
              </w:rPr>
            </w:pPr>
          </w:p>
        </w:tc>
      </w:tr>
      <w:tr w:rsidR="00035B2B" w14:paraId="33898ABE" w14:textId="77777777" w:rsidTr="008F45CC">
        <w:tc>
          <w:tcPr>
            <w:tcW w:w="8888" w:type="dxa"/>
            <w:gridSpan w:val="5"/>
            <w:hideMark/>
          </w:tcPr>
          <w:p w14:paraId="3A7EF4FE" w14:textId="1FA62FB6" w:rsidR="00035B2B" w:rsidRDefault="00035B2B" w:rsidP="00FA450C">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5A55AF" w:rsidRPr="005A55AF">
              <w:rPr>
                <w:b/>
                <w:i w:val="0"/>
                <w:sz w:val="22"/>
                <w:szCs w:val="22"/>
              </w:rPr>
              <w:t>Vrtcu Šentvid</w:t>
            </w:r>
            <w:r w:rsidR="00730519">
              <w:rPr>
                <w:b/>
                <w:i w:val="0"/>
                <w:sz w:val="22"/>
                <w:szCs w:val="22"/>
              </w:rPr>
              <w:t xml:space="preserve"> za obdobje </w:t>
            </w:r>
            <w:r w:rsidR="00FA450C" w:rsidRPr="009D55F4">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1102ED91" w14:textId="77777777" w:rsidTr="008F45CC">
        <w:tc>
          <w:tcPr>
            <w:tcW w:w="8888" w:type="dxa"/>
            <w:gridSpan w:val="5"/>
          </w:tcPr>
          <w:p w14:paraId="3E9C6607" w14:textId="77777777" w:rsidR="00035B2B" w:rsidRDefault="00035B2B">
            <w:pPr>
              <w:pStyle w:val="Glava"/>
              <w:tabs>
                <w:tab w:val="left" w:pos="708"/>
              </w:tabs>
              <w:jc w:val="both"/>
              <w:rPr>
                <w:i w:val="0"/>
                <w:sz w:val="22"/>
                <w:szCs w:val="22"/>
              </w:rPr>
            </w:pPr>
          </w:p>
        </w:tc>
      </w:tr>
      <w:tr w:rsidR="00E73522" w14:paraId="6BA923C4" w14:textId="77777777" w:rsidTr="008F45CC">
        <w:tc>
          <w:tcPr>
            <w:tcW w:w="8888" w:type="dxa"/>
            <w:gridSpan w:val="5"/>
            <w:hideMark/>
          </w:tcPr>
          <w:p w14:paraId="3860910B" w14:textId="77777777" w:rsidR="00E73522" w:rsidRDefault="00E73522" w:rsidP="008732CA">
            <w:pPr>
              <w:pStyle w:val="Glava"/>
              <w:numPr>
                <w:ilvl w:val="0"/>
                <w:numId w:val="24"/>
              </w:numPr>
              <w:tabs>
                <w:tab w:val="left" w:pos="708"/>
              </w:tabs>
              <w:ind w:left="247"/>
              <w:jc w:val="both"/>
              <w:rPr>
                <w:i w:val="0"/>
                <w:sz w:val="22"/>
                <w:szCs w:val="22"/>
              </w:rPr>
            </w:pPr>
            <w:r>
              <w:rPr>
                <w:i w:val="0"/>
                <w:sz w:val="22"/>
                <w:szCs w:val="22"/>
              </w:rPr>
              <w:t>Odgovorna oseba za podpis okvirnega sporazuma in funkcija:</w:t>
            </w:r>
          </w:p>
        </w:tc>
      </w:tr>
      <w:tr w:rsidR="00035B2B" w14:paraId="4624B234" w14:textId="77777777" w:rsidTr="008F45CC">
        <w:tc>
          <w:tcPr>
            <w:tcW w:w="8888" w:type="dxa"/>
            <w:gridSpan w:val="5"/>
            <w:tcBorders>
              <w:top w:val="nil"/>
              <w:left w:val="nil"/>
              <w:bottom w:val="single" w:sz="4" w:space="0" w:color="auto"/>
              <w:right w:val="nil"/>
            </w:tcBorders>
          </w:tcPr>
          <w:p w14:paraId="52CE0F10" w14:textId="77777777" w:rsidR="00035B2B" w:rsidRDefault="00035B2B">
            <w:pPr>
              <w:pStyle w:val="Glava"/>
              <w:tabs>
                <w:tab w:val="left" w:pos="708"/>
              </w:tabs>
              <w:jc w:val="both"/>
              <w:rPr>
                <w:i w:val="0"/>
                <w:sz w:val="22"/>
                <w:szCs w:val="22"/>
              </w:rPr>
            </w:pPr>
          </w:p>
        </w:tc>
      </w:tr>
      <w:tr w:rsidR="00035B2B" w14:paraId="787CA1A6" w14:textId="77777777" w:rsidTr="008F45CC">
        <w:tc>
          <w:tcPr>
            <w:tcW w:w="8888" w:type="dxa"/>
            <w:gridSpan w:val="5"/>
            <w:tcBorders>
              <w:top w:val="single" w:sz="4" w:space="0" w:color="auto"/>
              <w:left w:val="nil"/>
              <w:bottom w:val="nil"/>
              <w:right w:val="nil"/>
            </w:tcBorders>
          </w:tcPr>
          <w:p w14:paraId="08D5431F" w14:textId="77777777" w:rsidR="00035B2B" w:rsidRDefault="00035B2B">
            <w:pPr>
              <w:pStyle w:val="Glava"/>
              <w:tabs>
                <w:tab w:val="left" w:pos="708"/>
              </w:tabs>
              <w:jc w:val="both"/>
              <w:rPr>
                <w:i w:val="0"/>
                <w:sz w:val="22"/>
                <w:szCs w:val="22"/>
              </w:rPr>
            </w:pPr>
          </w:p>
        </w:tc>
      </w:tr>
      <w:tr w:rsidR="00035B2B" w14:paraId="50C64DF9" w14:textId="77777777" w:rsidTr="008F45CC">
        <w:tc>
          <w:tcPr>
            <w:tcW w:w="8888" w:type="dxa"/>
            <w:gridSpan w:val="5"/>
            <w:hideMark/>
          </w:tcPr>
          <w:p w14:paraId="60524FA5" w14:textId="77777777" w:rsidR="00035B2B" w:rsidRDefault="00E73522" w:rsidP="008732CA">
            <w:pPr>
              <w:pStyle w:val="Glava"/>
              <w:numPr>
                <w:ilvl w:val="0"/>
                <w:numId w:val="24"/>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35637D69" w14:textId="77777777" w:rsidTr="008F45CC">
        <w:trPr>
          <w:trHeight w:val="397"/>
        </w:trPr>
        <w:tc>
          <w:tcPr>
            <w:tcW w:w="8888" w:type="dxa"/>
            <w:gridSpan w:val="5"/>
            <w:tcBorders>
              <w:top w:val="nil"/>
              <w:left w:val="nil"/>
              <w:bottom w:val="single" w:sz="4" w:space="0" w:color="auto"/>
              <w:right w:val="nil"/>
            </w:tcBorders>
            <w:vAlign w:val="bottom"/>
          </w:tcPr>
          <w:p w14:paraId="62AA2BE9"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51FF5367" w14:textId="77777777" w:rsidTr="008F45CC">
        <w:trPr>
          <w:trHeight w:val="397"/>
        </w:trPr>
        <w:tc>
          <w:tcPr>
            <w:tcW w:w="8888" w:type="dxa"/>
            <w:gridSpan w:val="5"/>
            <w:tcBorders>
              <w:top w:val="single" w:sz="4" w:space="0" w:color="auto"/>
              <w:left w:val="nil"/>
              <w:bottom w:val="single" w:sz="4" w:space="0" w:color="auto"/>
              <w:right w:val="nil"/>
            </w:tcBorders>
            <w:vAlign w:val="bottom"/>
          </w:tcPr>
          <w:p w14:paraId="44CEF0F9"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7CD434CB" w14:textId="77777777" w:rsidTr="008F45CC">
        <w:trPr>
          <w:trHeight w:val="397"/>
        </w:trPr>
        <w:tc>
          <w:tcPr>
            <w:tcW w:w="8888" w:type="dxa"/>
            <w:gridSpan w:val="5"/>
            <w:tcBorders>
              <w:top w:val="single" w:sz="4" w:space="0" w:color="auto"/>
              <w:left w:val="nil"/>
              <w:bottom w:val="single" w:sz="4" w:space="0" w:color="auto"/>
              <w:right w:val="nil"/>
            </w:tcBorders>
            <w:vAlign w:val="bottom"/>
          </w:tcPr>
          <w:p w14:paraId="3BEC8C6E"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65278B9B" w14:textId="77777777" w:rsidTr="008F45CC">
        <w:tc>
          <w:tcPr>
            <w:tcW w:w="8888" w:type="dxa"/>
            <w:gridSpan w:val="5"/>
            <w:tcBorders>
              <w:top w:val="single" w:sz="4" w:space="0" w:color="auto"/>
              <w:left w:val="nil"/>
              <w:bottom w:val="nil"/>
              <w:right w:val="nil"/>
            </w:tcBorders>
          </w:tcPr>
          <w:p w14:paraId="73FA51F8" w14:textId="77777777" w:rsidR="00035B2B" w:rsidRDefault="00035B2B">
            <w:pPr>
              <w:pStyle w:val="Glava"/>
              <w:tabs>
                <w:tab w:val="left" w:pos="708"/>
              </w:tabs>
              <w:jc w:val="both"/>
              <w:rPr>
                <w:i w:val="0"/>
                <w:sz w:val="22"/>
                <w:szCs w:val="22"/>
              </w:rPr>
            </w:pPr>
          </w:p>
        </w:tc>
      </w:tr>
      <w:tr w:rsidR="00035B2B" w14:paraId="6D901A57" w14:textId="77777777" w:rsidTr="008F45CC">
        <w:tc>
          <w:tcPr>
            <w:tcW w:w="3301" w:type="dxa"/>
            <w:gridSpan w:val="2"/>
            <w:hideMark/>
          </w:tcPr>
          <w:p w14:paraId="3923A488"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587" w:type="dxa"/>
            <w:gridSpan w:val="3"/>
            <w:tcBorders>
              <w:top w:val="nil"/>
              <w:left w:val="nil"/>
              <w:bottom w:val="single" w:sz="4" w:space="0" w:color="auto"/>
              <w:right w:val="nil"/>
            </w:tcBorders>
          </w:tcPr>
          <w:p w14:paraId="276BCC7A" w14:textId="77777777" w:rsidR="00035B2B" w:rsidRDefault="00035B2B" w:rsidP="00170D42">
            <w:pPr>
              <w:pStyle w:val="Glava"/>
              <w:tabs>
                <w:tab w:val="left" w:pos="708"/>
              </w:tabs>
              <w:ind w:left="-113"/>
              <w:jc w:val="both"/>
              <w:rPr>
                <w:i w:val="0"/>
                <w:sz w:val="22"/>
                <w:szCs w:val="22"/>
              </w:rPr>
            </w:pPr>
          </w:p>
        </w:tc>
      </w:tr>
      <w:tr w:rsidR="00035B2B" w14:paraId="2016E855" w14:textId="77777777" w:rsidTr="008F45CC">
        <w:tc>
          <w:tcPr>
            <w:tcW w:w="8888" w:type="dxa"/>
            <w:gridSpan w:val="5"/>
          </w:tcPr>
          <w:p w14:paraId="4C4F7A62"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37F8A06B" w14:textId="77777777" w:rsidTr="008F45CC">
        <w:tc>
          <w:tcPr>
            <w:tcW w:w="4848" w:type="dxa"/>
            <w:gridSpan w:val="4"/>
            <w:hideMark/>
          </w:tcPr>
          <w:p w14:paraId="29DBB97B" w14:textId="77777777" w:rsidR="00170D42" w:rsidRDefault="00170D42" w:rsidP="00170D42">
            <w:pPr>
              <w:pStyle w:val="Glava"/>
              <w:tabs>
                <w:tab w:val="left" w:pos="708"/>
              </w:tabs>
              <w:ind w:left="-113"/>
              <w:jc w:val="both"/>
              <w:rPr>
                <w:i w:val="0"/>
                <w:sz w:val="22"/>
                <w:szCs w:val="22"/>
              </w:rPr>
            </w:pPr>
          </w:p>
          <w:p w14:paraId="6D676ACA"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 odprt pri (naziv banke):</w:t>
            </w:r>
          </w:p>
        </w:tc>
        <w:tc>
          <w:tcPr>
            <w:tcW w:w="4040" w:type="dxa"/>
            <w:tcBorders>
              <w:top w:val="nil"/>
              <w:left w:val="nil"/>
              <w:bottom w:val="single" w:sz="4" w:space="0" w:color="auto"/>
              <w:right w:val="nil"/>
            </w:tcBorders>
          </w:tcPr>
          <w:p w14:paraId="3378AFAF" w14:textId="77777777" w:rsidR="00035B2B" w:rsidRDefault="00035B2B" w:rsidP="00170D42">
            <w:pPr>
              <w:pStyle w:val="Glava"/>
              <w:tabs>
                <w:tab w:val="left" w:pos="708"/>
              </w:tabs>
              <w:ind w:left="-113"/>
              <w:jc w:val="both"/>
              <w:rPr>
                <w:i w:val="0"/>
                <w:sz w:val="22"/>
                <w:szCs w:val="22"/>
              </w:rPr>
            </w:pPr>
          </w:p>
        </w:tc>
      </w:tr>
      <w:tr w:rsidR="00035B2B" w14:paraId="200060DA" w14:textId="77777777" w:rsidTr="008F45CC">
        <w:tc>
          <w:tcPr>
            <w:tcW w:w="8888" w:type="dxa"/>
            <w:gridSpan w:val="5"/>
          </w:tcPr>
          <w:p w14:paraId="582F0C86" w14:textId="77777777" w:rsidR="00035B2B" w:rsidRDefault="00035B2B" w:rsidP="00170D42">
            <w:pPr>
              <w:pStyle w:val="Glava"/>
              <w:tabs>
                <w:tab w:val="left" w:pos="708"/>
              </w:tabs>
              <w:ind w:left="-113"/>
              <w:jc w:val="both"/>
              <w:rPr>
                <w:i w:val="0"/>
                <w:sz w:val="22"/>
                <w:szCs w:val="22"/>
              </w:rPr>
            </w:pPr>
          </w:p>
        </w:tc>
      </w:tr>
      <w:tr w:rsidR="00035B2B" w14:paraId="20E75C3E" w14:textId="77777777" w:rsidTr="008F45CC">
        <w:tc>
          <w:tcPr>
            <w:tcW w:w="4848" w:type="dxa"/>
            <w:gridSpan w:val="4"/>
          </w:tcPr>
          <w:p w14:paraId="49903B73" w14:textId="77777777" w:rsidR="00035B2B" w:rsidRDefault="00035B2B" w:rsidP="00170D42">
            <w:pPr>
              <w:pStyle w:val="Glava"/>
              <w:tabs>
                <w:tab w:val="left" w:pos="708"/>
              </w:tabs>
              <w:ind w:left="-113"/>
              <w:jc w:val="both"/>
              <w:rPr>
                <w:i w:val="0"/>
                <w:sz w:val="22"/>
                <w:szCs w:val="22"/>
              </w:rPr>
            </w:pPr>
          </w:p>
          <w:p w14:paraId="3D4583B8"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Identifikacijska številka ponudnika za DDV:</w:t>
            </w:r>
          </w:p>
        </w:tc>
        <w:tc>
          <w:tcPr>
            <w:tcW w:w="4040" w:type="dxa"/>
            <w:tcBorders>
              <w:top w:val="nil"/>
              <w:left w:val="nil"/>
              <w:bottom w:val="single" w:sz="4" w:space="0" w:color="auto"/>
              <w:right w:val="nil"/>
            </w:tcBorders>
          </w:tcPr>
          <w:p w14:paraId="2EDAF4A0" w14:textId="77777777" w:rsidR="00035B2B" w:rsidRDefault="00035B2B" w:rsidP="00170D42">
            <w:pPr>
              <w:pStyle w:val="Glava"/>
              <w:tabs>
                <w:tab w:val="left" w:pos="708"/>
              </w:tabs>
              <w:ind w:left="-113"/>
              <w:jc w:val="both"/>
              <w:rPr>
                <w:i w:val="0"/>
                <w:sz w:val="22"/>
                <w:szCs w:val="22"/>
              </w:rPr>
            </w:pPr>
          </w:p>
        </w:tc>
      </w:tr>
      <w:tr w:rsidR="00E73522" w14:paraId="00B4A068" w14:textId="77777777" w:rsidTr="008F45CC">
        <w:tc>
          <w:tcPr>
            <w:tcW w:w="8888" w:type="dxa"/>
            <w:gridSpan w:val="5"/>
          </w:tcPr>
          <w:p w14:paraId="66CA8040" w14:textId="77777777" w:rsidR="00170D42" w:rsidRDefault="00170D42" w:rsidP="00170D42">
            <w:pPr>
              <w:pStyle w:val="Glava"/>
              <w:tabs>
                <w:tab w:val="left" w:pos="708"/>
              </w:tabs>
              <w:ind w:left="-113"/>
              <w:jc w:val="both"/>
              <w:rPr>
                <w:i w:val="0"/>
                <w:sz w:val="22"/>
                <w:szCs w:val="22"/>
              </w:rPr>
            </w:pPr>
          </w:p>
          <w:p w14:paraId="01A70D44" w14:textId="77777777" w:rsidR="00E73522" w:rsidRDefault="00E73522" w:rsidP="008732CA">
            <w:pPr>
              <w:pStyle w:val="Glava"/>
              <w:numPr>
                <w:ilvl w:val="0"/>
                <w:numId w:val="24"/>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6CD4C0C9" w14:textId="77777777" w:rsidTr="008F45CC">
        <w:trPr>
          <w:trHeight w:val="397"/>
        </w:trPr>
        <w:tc>
          <w:tcPr>
            <w:tcW w:w="8888" w:type="dxa"/>
            <w:gridSpan w:val="5"/>
            <w:tcBorders>
              <w:bottom w:val="single" w:sz="4" w:space="0" w:color="auto"/>
            </w:tcBorders>
          </w:tcPr>
          <w:p w14:paraId="2C7A59D3" w14:textId="77777777" w:rsidR="00E73522" w:rsidRDefault="00E73522" w:rsidP="00E73522">
            <w:pPr>
              <w:pStyle w:val="Glava"/>
              <w:tabs>
                <w:tab w:val="left" w:pos="708"/>
              </w:tabs>
              <w:ind w:left="360"/>
              <w:jc w:val="both"/>
              <w:rPr>
                <w:i w:val="0"/>
                <w:sz w:val="22"/>
                <w:szCs w:val="22"/>
              </w:rPr>
            </w:pPr>
          </w:p>
        </w:tc>
      </w:tr>
      <w:tr w:rsidR="00E73522" w14:paraId="24905614" w14:textId="77777777" w:rsidTr="008F45CC">
        <w:trPr>
          <w:trHeight w:val="397"/>
        </w:trPr>
        <w:tc>
          <w:tcPr>
            <w:tcW w:w="8888" w:type="dxa"/>
            <w:gridSpan w:val="5"/>
            <w:tcBorders>
              <w:bottom w:val="single" w:sz="4" w:space="0" w:color="auto"/>
            </w:tcBorders>
          </w:tcPr>
          <w:p w14:paraId="38F4DB5D" w14:textId="77777777" w:rsidR="00E73522" w:rsidRDefault="00E73522" w:rsidP="00E73522">
            <w:pPr>
              <w:pStyle w:val="Glava"/>
              <w:tabs>
                <w:tab w:val="left" w:pos="708"/>
              </w:tabs>
              <w:ind w:left="360"/>
              <w:jc w:val="both"/>
              <w:rPr>
                <w:i w:val="0"/>
                <w:sz w:val="22"/>
                <w:szCs w:val="22"/>
              </w:rPr>
            </w:pPr>
          </w:p>
        </w:tc>
      </w:tr>
      <w:tr w:rsidR="00035B2B" w14:paraId="369E3238" w14:textId="77777777" w:rsidTr="008F45CC">
        <w:tc>
          <w:tcPr>
            <w:tcW w:w="8888" w:type="dxa"/>
            <w:gridSpan w:val="5"/>
            <w:tcBorders>
              <w:top w:val="single" w:sz="4" w:space="0" w:color="auto"/>
            </w:tcBorders>
          </w:tcPr>
          <w:p w14:paraId="50430831" w14:textId="77777777" w:rsidR="00035B2B" w:rsidRDefault="00035B2B" w:rsidP="00E73522">
            <w:pPr>
              <w:pStyle w:val="Glava"/>
              <w:tabs>
                <w:tab w:val="left" w:pos="708"/>
              </w:tabs>
              <w:jc w:val="center"/>
              <w:rPr>
                <w:i w:val="0"/>
                <w:sz w:val="22"/>
                <w:szCs w:val="22"/>
              </w:rPr>
            </w:pPr>
          </w:p>
        </w:tc>
      </w:tr>
      <w:tr w:rsidR="00035B2B" w14:paraId="773E9E62" w14:textId="77777777" w:rsidTr="008F45CC">
        <w:tc>
          <w:tcPr>
            <w:tcW w:w="3446" w:type="dxa"/>
            <w:gridSpan w:val="3"/>
            <w:hideMark/>
          </w:tcPr>
          <w:p w14:paraId="6DF94FD4"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Matična številka ponudnika:</w:t>
            </w:r>
          </w:p>
        </w:tc>
        <w:tc>
          <w:tcPr>
            <w:tcW w:w="5442" w:type="dxa"/>
            <w:gridSpan w:val="2"/>
            <w:tcBorders>
              <w:top w:val="nil"/>
              <w:left w:val="nil"/>
              <w:bottom w:val="single" w:sz="4" w:space="0" w:color="auto"/>
              <w:right w:val="nil"/>
            </w:tcBorders>
          </w:tcPr>
          <w:p w14:paraId="10786EC8" w14:textId="77777777" w:rsidR="00035B2B" w:rsidRDefault="00035B2B">
            <w:pPr>
              <w:pStyle w:val="Glava"/>
              <w:tabs>
                <w:tab w:val="left" w:pos="708"/>
              </w:tabs>
              <w:jc w:val="both"/>
              <w:rPr>
                <w:i w:val="0"/>
                <w:sz w:val="22"/>
                <w:szCs w:val="22"/>
              </w:rPr>
            </w:pPr>
          </w:p>
        </w:tc>
      </w:tr>
    </w:tbl>
    <w:p w14:paraId="384F0A7E" w14:textId="77777777" w:rsidR="00035B2B" w:rsidRDefault="00035B2B" w:rsidP="00035B2B">
      <w:pPr>
        <w:pStyle w:val="Glava"/>
        <w:tabs>
          <w:tab w:val="left" w:pos="708"/>
        </w:tabs>
        <w:jc w:val="both"/>
        <w:rPr>
          <w:i w:val="0"/>
          <w:sz w:val="22"/>
          <w:szCs w:val="22"/>
        </w:rPr>
      </w:pPr>
    </w:p>
    <w:p w14:paraId="4B524509" w14:textId="77777777" w:rsidR="00035B2B" w:rsidRDefault="00035B2B" w:rsidP="00035B2B">
      <w:pPr>
        <w:pStyle w:val="Glava"/>
        <w:tabs>
          <w:tab w:val="left" w:pos="708"/>
        </w:tabs>
        <w:jc w:val="both"/>
        <w:rPr>
          <w:i w:val="0"/>
          <w:sz w:val="22"/>
          <w:szCs w:val="22"/>
        </w:rPr>
      </w:pPr>
    </w:p>
    <w:p w14:paraId="2E2F4C21" w14:textId="77777777" w:rsidR="00035B2B" w:rsidRDefault="00035B2B" w:rsidP="00035B2B">
      <w:pPr>
        <w:pStyle w:val="Glava"/>
        <w:tabs>
          <w:tab w:val="left" w:pos="708"/>
        </w:tabs>
        <w:jc w:val="both"/>
        <w:rPr>
          <w:i w:val="0"/>
          <w:sz w:val="22"/>
          <w:szCs w:val="22"/>
        </w:rPr>
      </w:pPr>
    </w:p>
    <w:p w14:paraId="67884A01"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728BF528"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t>PRILOGA</w:t>
      </w:r>
      <w:r w:rsidR="00035B2B">
        <w:rPr>
          <w:b/>
          <w:i w:val="0"/>
          <w:sz w:val="22"/>
          <w:szCs w:val="22"/>
          <w:lang w:eastAsia="en-US"/>
        </w:rPr>
        <w:t xml:space="preserve"> 2</w:t>
      </w:r>
    </w:p>
    <w:p w14:paraId="7E48F5D7"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500C321D"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7EEB69DC" w14:textId="77777777" w:rsidR="00962834" w:rsidRDefault="00962834" w:rsidP="00035B2B">
      <w:pPr>
        <w:tabs>
          <w:tab w:val="left" w:pos="708"/>
          <w:tab w:val="center" w:pos="4536"/>
          <w:tab w:val="right" w:pos="9072"/>
        </w:tabs>
        <w:ind w:left="1080"/>
        <w:jc w:val="center"/>
        <w:rPr>
          <w:b/>
          <w:i w:val="0"/>
          <w:sz w:val="28"/>
          <w:szCs w:val="22"/>
        </w:rPr>
      </w:pPr>
    </w:p>
    <w:p w14:paraId="28490945" w14:textId="77777777" w:rsidR="00962834" w:rsidRDefault="00962834" w:rsidP="00035B2B">
      <w:pPr>
        <w:tabs>
          <w:tab w:val="left" w:pos="708"/>
          <w:tab w:val="center" w:pos="4536"/>
          <w:tab w:val="right" w:pos="9072"/>
        </w:tabs>
        <w:ind w:left="1080"/>
        <w:jc w:val="center"/>
        <w:rPr>
          <w:b/>
          <w:i w:val="0"/>
          <w:sz w:val="28"/>
          <w:szCs w:val="22"/>
        </w:rPr>
      </w:pPr>
    </w:p>
    <w:p w14:paraId="14F568B9" w14:textId="77777777" w:rsidR="00962834" w:rsidRDefault="00962834" w:rsidP="00035B2B">
      <w:pPr>
        <w:tabs>
          <w:tab w:val="left" w:pos="708"/>
          <w:tab w:val="center" w:pos="4536"/>
          <w:tab w:val="right" w:pos="9072"/>
        </w:tabs>
        <w:ind w:left="1080"/>
        <w:jc w:val="center"/>
        <w:rPr>
          <w:b/>
          <w:i w:val="0"/>
          <w:sz w:val="28"/>
          <w:szCs w:val="22"/>
        </w:rPr>
      </w:pPr>
    </w:p>
    <w:p w14:paraId="25BF2DB7"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32499B46" w14:textId="77777777" w:rsidR="00035B2B" w:rsidRDefault="00035B2B" w:rsidP="00035B2B">
      <w:pPr>
        <w:tabs>
          <w:tab w:val="left" w:pos="708"/>
          <w:tab w:val="center" w:pos="4536"/>
          <w:tab w:val="right" w:pos="9072"/>
        </w:tabs>
        <w:ind w:left="1080"/>
        <w:jc w:val="right"/>
        <w:rPr>
          <w:b/>
          <w:i w:val="0"/>
          <w:sz w:val="22"/>
          <w:szCs w:val="22"/>
        </w:rPr>
      </w:pPr>
    </w:p>
    <w:p w14:paraId="4CD6A572" w14:textId="77777777" w:rsidR="00035B2B" w:rsidRDefault="00035B2B" w:rsidP="00035B2B">
      <w:pPr>
        <w:pStyle w:val="Glava"/>
        <w:tabs>
          <w:tab w:val="left" w:pos="708"/>
        </w:tabs>
        <w:ind w:left="1080"/>
        <w:jc w:val="right"/>
        <w:rPr>
          <w:b/>
          <w:i w:val="0"/>
          <w:sz w:val="22"/>
          <w:szCs w:val="22"/>
        </w:rPr>
      </w:pPr>
    </w:p>
    <w:p w14:paraId="6195D829" w14:textId="77777777" w:rsidR="00035B2B" w:rsidRDefault="00035B2B" w:rsidP="00035B2B">
      <w:pPr>
        <w:pStyle w:val="Glava"/>
        <w:tabs>
          <w:tab w:val="left" w:pos="708"/>
        </w:tabs>
        <w:ind w:left="1080"/>
        <w:jc w:val="right"/>
        <w:rPr>
          <w:b/>
          <w:i w:val="0"/>
          <w:sz w:val="22"/>
          <w:szCs w:val="22"/>
        </w:rPr>
      </w:pPr>
    </w:p>
    <w:p w14:paraId="4C927D40" w14:textId="77777777" w:rsidR="00962834" w:rsidRDefault="00962834" w:rsidP="00035B2B">
      <w:pPr>
        <w:pStyle w:val="Glava"/>
        <w:tabs>
          <w:tab w:val="left" w:pos="708"/>
        </w:tabs>
        <w:ind w:left="1080"/>
        <w:jc w:val="right"/>
        <w:rPr>
          <w:b/>
          <w:i w:val="0"/>
          <w:sz w:val="22"/>
          <w:szCs w:val="22"/>
        </w:rPr>
      </w:pPr>
    </w:p>
    <w:p w14:paraId="2ADBF0B8" w14:textId="77777777" w:rsidR="00962834" w:rsidRDefault="00962834" w:rsidP="00035B2B">
      <w:pPr>
        <w:pStyle w:val="Glava"/>
        <w:tabs>
          <w:tab w:val="left" w:pos="708"/>
        </w:tabs>
        <w:ind w:left="1080"/>
        <w:jc w:val="right"/>
        <w:rPr>
          <w:b/>
          <w:i w:val="0"/>
          <w:sz w:val="22"/>
          <w:szCs w:val="22"/>
        </w:rPr>
      </w:pPr>
    </w:p>
    <w:p w14:paraId="52AE8EF8" w14:textId="77777777" w:rsidR="00962834" w:rsidRDefault="00962834" w:rsidP="00035B2B">
      <w:pPr>
        <w:pStyle w:val="Glava"/>
        <w:tabs>
          <w:tab w:val="left" w:pos="708"/>
        </w:tabs>
        <w:ind w:left="1080"/>
        <w:jc w:val="right"/>
        <w:rPr>
          <w:b/>
          <w:i w:val="0"/>
          <w:sz w:val="22"/>
          <w:szCs w:val="22"/>
        </w:rPr>
      </w:pPr>
    </w:p>
    <w:p w14:paraId="0DAFAEEB"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27D61349" w14:textId="77777777" w:rsidR="00962834" w:rsidRPr="00962834" w:rsidRDefault="00962834" w:rsidP="00170D42">
      <w:pPr>
        <w:pStyle w:val="Glava"/>
        <w:tabs>
          <w:tab w:val="left" w:pos="708"/>
        </w:tabs>
        <w:ind w:left="1020"/>
        <w:jc w:val="both"/>
        <w:rPr>
          <w:i w:val="0"/>
          <w:sz w:val="22"/>
          <w:szCs w:val="22"/>
        </w:rPr>
      </w:pPr>
    </w:p>
    <w:p w14:paraId="5AAEADE9"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7A52AE0A"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218BD33B" w14:textId="77777777" w:rsidR="00F065ED" w:rsidRDefault="00F065ED" w:rsidP="00170D42">
      <w:pPr>
        <w:pStyle w:val="Glava"/>
        <w:tabs>
          <w:tab w:val="left" w:pos="708"/>
        </w:tabs>
        <w:ind w:left="1020"/>
        <w:rPr>
          <w:b/>
          <w:i w:val="0"/>
          <w:sz w:val="22"/>
          <w:szCs w:val="22"/>
        </w:rPr>
      </w:pPr>
    </w:p>
    <w:p w14:paraId="50EBB323" w14:textId="0709E466" w:rsidR="00035B2B" w:rsidRPr="00F065ED" w:rsidRDefault="00F065ED" w:rsidP="00F065ED">
      <w:pPr>
        <w:pStyle w:val="Glava"/>
        <w:tabs>
          <w:tab w:val="left" w:pos="708"/>
        </w:tabs>
        <w:ind w:left="1020"/>
        <w:jc w:val="both"/>
        <w:rPr>
          <w:i w:val="0"/>
          <w:sz w:val="22"/>
          <w:szCs w:val="22"/>
        </w:rPr>
      </w:pPr>
      <w:r w:rsidRPr="00F065ED">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7D442924" w14:textId="77777777" w:rsidR="00035B2B" w:rsidRDefault="00035B2B" w:rsidP="00035B2B">
      <w:pPr>
        <w:pStyle w:val="Glava"/>
        <w:tabs>
          <w:tab w:val="left" w:pos="708"/>
        </w:tabs>
        <w:ind w:left="1080"/>
        <w:rPr>
          <w:b/>
          <w:i w:val="0"/>
          <w:sz w:val="22"/>
          <w:szCs w:val="22"/>
        </w:rPr>
      </w:pPr>
    </w:p>
    <w:p w14:paraId="3AEB4BB4" w14:textId="77777777" w:rsidR="00035B2B" w:rsidRDefault="00035B2B" w:rsidP="00035B2B">
      <w:pPr>
        <w:pStyle w:val="Glava"/>
        <w:tabs>
          <w:tab w:val="left" w:pos="708"/>
        </w:tabs>
        <w:ind w:left="1080"/>
        <w:rPr>
          <w:b/>
          <w:i w:val="0"/>
          <w:sz w:val="22"/>
          <w:szCs w:val="22"/>
        </w:rPr>
      </w:pPr>
    </w:p>
    <w:p w14:paraId="6FC41B85" w14:textId="77777777" w:rsidR="00035B2B" w:rsidRDefault="00035B2B" w:rsidP="00035B2B">
      <w:pPr>
        <w:pStyle w:val="Glava"/>
        <w:tabs>
          <w:tab w:val="left" w:pos="708"/>
        </w:tabs>
        <w:ind w:left="1080"/>
        <w:jc w:val="right"/>
        <w:rPr>
          <w:b/>
          <w:i w:val="0"/>
          <w:sz w:val="22"/>
          <w:szCs w:val="22"/>
        </w:rPr>
      </w:pPr>
    </w:p>
    <w:p w14:paraId="5160A311" w14:textId="77777777" w:rsidR="00035B2B" w:rsidRDefault="00035B2B" w:rsidP="00035B2B">
      <w:pPr>
        <w:pStyle w:val="Glava"/>
        <w:tabs>
          <w:tab w:val="left" w:pos="708"/>
        </w:tabs>
        <w:ind w:left="1080"/>
        <w:jc w:val="right"/>
        <w:rPr>
          <w:b/>
          <w:i w:val="0"/>
          <w:sz w:val="22"/>
          <w:szCs w:val="22"/>
        </w:rPr>
      </w:pPr>
    </w:p>
    <w:p w14:paraId="035CB6CB" w14:textId="77777777" w:rsidR="00035B2B" w:rsidRDefault="00035B2B" w:rsidP="00035B2B">
      <w:pPr>
        <w:pStyle w:val="Glava"/>
        <w:tabs>
          <w:tab w:val="left" w:pos="708"/>
        </w:tabs>
        <w:ind w:left="1080"/>
        <w:jc w:val="right"/>
        <w:rPr>
          <w:b/>
          <w:i w:val="0"/>
          <w:sz w:val="22"/>
          <w:szCs w:val="22"/>
        </w:rPr>
      </w:pPr>
    </w:p>
    <w:p w14:paraId="16DD47A4" w14:textId="77777777" w:rsidR="00035B2B" w:rsidRDefault="00035B2B" w:rsidP="00035B2B">
      <w:pPr>
        <w:pStyle w:val="Glava"/>
        <w:tabs>
          <w:tab w:val="left" w:pos="708"/>
        </w:tabs>
        <w:ind w:left="1080"/>
        <w:jc w:val="right"/>
        <w:rPr>
          <w:b/>
          <w:i w:val="0"/>
          <w:sz w:val="22"/>
          <w:szCs w:val="22"/>
        </w:rPr>
      </w:pPr>
    </w:p>
    <w:p w14:paraId="42121367" w14:textId="77777777" w:rsidR="00035B2B" w:rsidRDefault="00035B2B" w:rsidP="00035B2B">
      <w:pPr>
        <w:pStyle w:val="Glava"/>
        <w:tabs>
          <w:tab w:val="left" w:pos="708"/>
        </w:tabs>
        <w:ind w:left="1080"/>
        <w:jc w:val="right"/>
        <w:rPr>
          <w:b/>
          <w:i w:val="0"/>
          <w:sz w:val="22"/>
          <w:szCs w:val="22"/>
        </w:rPr>
      </w:pPr>
    </w:p>
    <w:p w14:paraId="4A7F326E" w14:textId="77777777" w:rsidR="00035B2B" w:rsidRDefault="00035B2B" w:rsidP="00035B2B">
      <w:pPr>
        <w:pStyle w:val="Glava"/>
        <w:tabs>
          <w:tab w:val="left" w:pos="708"/>
        </w:tabs>
        <w:ind w:left="1080"/>
        <w:jc w:val="right"/>
        <w:rPr>
          <w:b/>
          <w:i w:val="0"/>
          <w:sz w:val="22"/>
          <w:szCs w:val="22"/>
        </w:rPr>
      </w:pPr>
    </w:p>
    <w:p w14:paraId="0CBE81E7" w14:textId="77777777" w:rsidR="00035B2B" w:rsidRDefault="00035B2B" w:rsidP="00035B2B">
      <w:pPr>
        <w:pStyle w:val="Glava"/>
        <w:tabs>
          <w:tab w:val="left" w:pos="708"/>
        </w:tabs>
        <w:ind w:left="1080"/>
        <w:jc w:val="right"/>
        <w:rPr>
          <w:b/>
          <w:i w:val="0"/>
          <w:sz w:val="22"/>
          <w:szCs w:val="22"/>
        </w:rPr>
      </w:pPr>
    </w:p>
    <w:p w14:paraId="038A2987" w14:textId="77777777" w:rsidR="00035B2B" w:rsidRDefault="00035B2B" w:rsidP="00035B2B">
      <w:pPr>
        <w:pStyle w:val="Glava"/>
        <w:tabs>
          <w:tab w:val="left" w:pos="708"/>
        </w:tabs>
        <w:ind w:left="1080"/>
        <w:jc w:val="right"/>
        <w:rPr>
          <w:b/>
          <w:i w:val="0"/>
          <w:sz w:val="22"/>
          <w:szCs w:val="22"/>
        </w:rPr>
      </w:pPr>
    </w:p>
    <w:p w14:paraId="6667D2C4" w14:textId="77777777" w:rsidR="00035B2B" w:rsidRDefault="00035B2B" w:rsidP="00035B2B">
      <w:pPr>
        <w:pStyle w:val="Glava"/>
        <w:tabs>
          <w:tab w:val="left" w:pos="708"/>
        </w:tabs>
        <w:ind w:left="1080"/>
        <w:jc w:val="right"/>
        <w:rPr>
          <w:b/>
          <w:i w:val="0"/>
          <w:sz w:val="22"/>
          <w:szCs w:val="22"/>
        </w:rPr>
      </w:pPr>
    </w:p>
    <w:p w14:paraId="380DA848" w14:textId="77777777" w:rsidR="00035B2B" w:rsidRDefault="00035B2B" w:rsidP="00035B2B">
      <w:pPr>
        <w:pStyle w:val="Glava"/>
        <w:tabs>
          <w:tab w:val="left" w:pos="708"/>
        </w:tabs>
        <w:ind w:left="1080"/>
        <w:jc w:val="right"/>
        <w:rPr>
          <w:b/>
          <w:i w:val="0"/>
          <w:sz w:val="22"/>
          <w:szCs w:val="22"/>
        </w:rPr>
      </w:pPr>
    </w:p>
    <w:p w14:paraId="7EFDAE64" w14:textId="77777777" w:rsidR="00035B2B" w:rsidRDefault="00035B2B" w:rsidP="00035B2B">
      <w:pPr>
        <w:pStyle w:val="Glava"/>
        <w:tabs>
          <w:tab w:val="left" w:pos="708"/>
        </w:tabs>
        <w:ind w:left="1080"/>
        <w:jc w:val="right"/>
        <w:rPr>
          <w:b/>
          <w:i w:val="0"/>
          <w:sz w:val="22"/>
          <w:szCs w:val="22"/>
        </w:rPr>
      </w:pPr>
    </w:p>
    <w:p w14:paraId="6518232B" w14:textId="77777777" w:rsidR="00035B2B" w:rsidRDefault="00035B2B" w:rsidP="00035B2B">
      <w:pPr>
        <w:pStyle w:val="Glava"/>
        <w:tabs>
          <w:tab w:val="left" w:pos="708"/>
        </w:tabs>
        <w:ind w:left="1080"/>
        <w:jc w:val="right"/>
        <w:rPr>
          <w:b/>
          <w:i w:val="0"/>
          <w:sz w:val="22"/>
          <w:szCs w:val="22"/>
        </w:rPr>
      </w:pPr>
    </w:p>
    <w:p w14:paraId="6A0A17BD" w14:textId="77777777" w:rsidR="00035B2B" w:rsidRDefault="00035B2B" w:rsidP="00035B2B">
      <w:pPr>
        <w:pStyle w:val="Glava"/>
        <w:tabs>
          <w:tab w:val="left" w:pos="708"/>
        </w:tabs>
        <w:ind w:left="1080"/>
        <w:jc w:val="right"/>
        <w:rPr>
          <w:b/>
          <w:i w:val="0"/>
          <w:sz w:val="22"/>
          <w:szCs w:val="22"/>
        </w:rPr>
      </w:pPr>
    </w:p>
    <w:p w14:paraId="203D95D0" w14:textId="77777777" w:rsidR="00035B2B" w:rsidRDefault="00035B2B" w:rsidP="00035B2B">
      <w:pPr>
        <w:pStyle w:val="Glava"/>
        <w:tabs>
          <w:tab w:val="left" w:pos="708"/>
        </w:tabs>
        <w:ind w:left="1080"/>
        <w:jc w:val="right"/>
        <w:rPr>
          <w:b/>
          <w:i w:val="0"/>
          <w:sz w:val="22"/>
          <w:szCs w:val="22"/>
        </w:rPr>
      </w:pPr>
    </w:p>
    <w:p w14:paraId="75A91278" w14:textId="77777777" w:rsidR="00035B2B" w:rsidRDefault="00035B2B" w:rsidP="00035B2B">
      <w:pPr>
        <w:pStyle w:val="Glava"/>
        <w:tabs>
          <w:tab w:val="left" w:pos="708"/>
        </w:tabs>
        <w:ind w:left="1080"/>
        <w:jc w:val="right"/>
        <w:rPr>
          <w:b/>
          <w:i w:val="0"/>
          <w:sz w:val="22"/>
          <w:szCs w:val="22"/>
        </w:rPr>
      </w:pPr>
    </w:p>
    <w:p w14:paraId="7236717D" w14:textId="77777777" w:rsidR="00035B2B" w:rsidRDefault="00035B2B" w:rsidP="00035B2B">
      <w:pPr>
        <w:pStyle w:val="Glava"/>
        <w:tabs>
          <w:tab w:val="left" w:pos="708"/>
        </w:tabs>
        <w:ind w:left="1080"/>
        <w:jc w:val="right"/>
        <w:rPr>
          <w:b/>
          <w:i w:val="0"/>
          <w:sz w:val="22"/>
          <w:szCs w:val="22"/>
        </w:rPr>
      </w:pPr>
    </w:p>
    <w:p w14:paraId="2DACB7D4" w14:textId="77777777" w:rsidR="00035B2B" w:rsidRDefault="00035B2B" w:rsidP="00035B2B">
      <w:pPr>
        <w:pStyle w:val="Glava"/>
        <w:tabs>
          <w:tab w:val="left" w:pos="708"/>
        </w:tabs>
        <w:ind w:left="1080"/>
        <w:jc w:val="right"/>
        <w:rPr>
          <w:b/>
          <w:i w:val="0"/>
          <w:sz w:val="22"/>
          <w:szCs w:val="22"/>
        </w:rPr>
      </w:pPr>
    </w:p>
    <w:p w14:paraId="56151DC0" w14:textId="77777777" w:rsidR="00035B2B" w:rsidRDefault="00035B2B" w:rsidP="00035B2B">
      <w:pPr>
        <w:pStyle w:val="Glava"/>
        <w:tabs>
          <w:tab w:val="left" w:pos="708"/>
        </w:tabs>
        <w:ind w:left="1080"/>
        <w:jc w:val="right"/>
        <w:rPr>
          <w:b/>
          <w:i w:val="0"/>
          <w:sz w:val="22"/>
          <w:szCs w:val="22"/>
        </w:rPr>
      </w:pPr>
    </w:p>
    <w:p w14:paraId="03233182" w14:textId="77777777" w:rsidR="00035B2B" w:rsidRDefault="00035B2B" w:rsidP="00035B2B">
      <w:pPr>
        <w:pStyle w:val="Glava"/>
        <w:tabs>
          <w:tab w:val="left" w:pos="708"/>
        </w:tabs>
        <w:ind w:left="1080"/>
        <w:jc w:val="right"/>
        <w:rPr>
          <w:b/>
          <w:i w:val="0"/>
          <w:sz w:val="22"/>
          <w:szCs w:val="22"/>
        </w:rPr>
      </w:pPr>
    </w:p>
    <w:p w14:paraId="782F0B22" w14:textId="77777777" w:rsidR="00035B2B" w:rsidRDefault="00035B2B" w:rsidP="00035B2B">
      <w:pPr>
        <w:pStyle w:val="Glava"/>
        <w:tabs>
          <w:tab w:val="left" w:pos="708"/>
        </w:tabs>
        <w:ind w:left="1080"/>
        <w:jc w:val="right"/>
        <w:rPr>
          <w:b/>
          <w:i w:val="0"/>
          <w:sz w:val="22"/>
          <w:szCs w:val="22"/>
        </w:rPr>
      </w:pPr>
    </w:p>
    <w:p w14:paraId="3FCB1F6D" w14:textId="77777777" w:rsidR="00035B2B" w:rsidRDefault="00035B2B" w:rsidP="00035B2B">
      <w:pPr>
        <w:pStyle w:val="Glava"/>
        <w:tabs>
          <w:tab w:val="left" w:pos="708"/>
        </w:tabs>
        <w:ind w:left="1080"/>
        <w:jc w:val="right"/>
        <w:rPr>
          <w:b/>
          <w:i w:val="0"/>
          <w:sz w:val="22"/>
          <w:szCs w:val="22"/>
        </w:rPr>
      </w:pPr>
    </w:p>
    <w:p w14:paraId="6E815DC1" w14:textId="77777777" w:rsidR="00035B2B" w:rsidRDefault="00035B2B" w:rsidP="00035B2B">
      <w:pPr>
        <w:pStyle w:val="Glava"/>
        <w:tabs>
          <w:tab w:val="left" w:pos="708"/>
        </w:tabs>
        <w:ind w:left="1080"/>
        <w:jc w:val="right"/>
        <w:rPr>
          <w:b/>
          <w:i w:val="0"/>
          <w:sz w:val="22"/>
          <w:szCs w:val="22"/>
        </w:rPr>
      </w:pPr>
    </w:p>
    <w:p w14:paraId="73F6A80D" w14:textId="77777777" w:rsidR="00035B2B" w:rsidRDefault="00035B2B" w:rsidP="00035B2B">
      <w:pPr>
        <w:pStyle w:val="Glava"/>
        <w:tabs>
          <w:tab w:val="left" w:pos="708"/>
        </w:tabs>
        <w:ind w:left="1080"/>
        <w:jc w:val="right"/>
        <w:rPr>
          <w:b/>
          <w:i w:val="0"/>
          <w:sz w:val="22"/>
          <w:szCs w:val="22"/>
        </w:rPr>
      </w:pPr>
    </w:p>
    <w:p w14:paraId="5899ED23" w14:textId="77777777" w:rsidR="00035B2B" w:rsidRDefault="00035B2B" w:rsidP="00035B2B">
      <w:pPr>
        <w:pStyle w:val="Glava"/>
        <w:tabs>
          <w:tab w:val="left" w:pos="708"/>
        </w:tabs>
        <w:ind w:left="1080"/>
        <w:jc w:val="right"/>
        <w:rPr>
          <w:b/>
          <w:i w:val="0"/>
          <w:sz w:val="22"/>
          <w:szCs w:val="22"/>
        </w:rPr>
      </w:pPr>
    </w:p>
    <w:p w14:paraId="242B3FA4" w14:textId="77777777" w:rsidR="00035B2B" w:rsidRDefault="00035B2B" w:rsidP="00035B2B">
      <w:pPr>
        <w:pStyle w:val="Glava"/>
        <w:tabs>
          <w:tab w:val="left" w:pos="708"/>
        </w:tabs>
        <w:ind w:left="1080"/>
        <w:jc w:val="right"/>
        <w:rPr>
          <w:b/>
          <w:i w:val="0"/>
          <w:sz w:val="22"/>
          <w:szCs w:val="22"/>
        </w:rPr>
      </w:pPr>
    </w:p>
    <w:p w14:paraId="2A354DF2" w14:textId="77777777" w:rsidR="00035B2B" w:rsidRDefault="00035B2B" w:rsidP="00035B2B">
      <w:pPr>
        <w:pStyle w:val="Glava"/>
        <w:tabs>
          <w:tab w:val="left" w:pos="708"/>
        </w:tabs>
        <w:ind w:left="1080"/>
        <w:jc w:val="right"/>
        <w:rPr>
          <w:b/>
          <w:i w:val="0"/>
          <w:sz w:val="22"/>
          <w:szCs w:val="22"/>
        </w:rPr>
      </w:pPr>
    </w:p>
    <w:p w14:paraId="59FC0ECF" w14:textId="77777777" w:rsidR="00035B2B" w:rsidRDefault="00035B2B" w:rsidP="00035B2B">
      <w:pPr>
        <w:pStyle w:val="Glava"/>
        <w:tabs>
          <w:tab w:val="left" w:pos="708"/>
        </w:tabs>
        <w:ind w:left="1080"/>
        <w:jc w:val="right"/>
        <w:rPr>
          <w:b/>
          <w:i w:val="0"/>
          <w:sz w:val="22"/>
          <w:szCs w:val="22"/>
        </w:rPr>
      </w:pPr>
    </w:p>
    <w:p w14:paraId="35D1097F" w14:textId="77777777" w:rsidR="00035B2B" w:rsidRDefault="00035B2B" w:rsidP="00035B2B">
      <w:pPr>
        <w:pStyle w:val="Glava"/>
        <w:tabs>
          <w:tab w:val="left" w:pos="708"/>
        </w:tabs>
        <w:ind w:left="1080"/>
        <w:jc w:val="right"/>
        <w:rPr>
          <w:b/>
          <w:i w:val="0"/>
          <w:sz w:val="22"/>
          <w:szCs w:val="22"/>
        </w:rPr>
      </w:pPr>
    </w:p>
    <w:p w14:paraId="2F660F00" w14:textId="77777777" w:rsidR="00035B2B" w:rsidRDefault="00035B2B" w:rsidP="00035B2B">
      <w:pPr>
        <w:pStyle w:val="Glava"/>
        <w:tabs>
          <w:tab w:val="left" w:pos="708"/>
        </w:tabs>
        <w:ind w:left="1080"/>
        <w:jc w:val="right"/>
        <w:rPr>
          <w:b/>
          <w:i w:val="0"/>
          <w:sz w:val="22"/>
          <w:szCs w:val="22"/>
        </w:rPr>
      </w:pPr>
    </w:p>
    <w:p w14:paraId="795A3FE0" w14:textId="77777777" w:rsidR="00035B2B" w:rsidRDefault="00035B2B" w:rsidP="00035B2B">
      <w:pPr>
        <w:pStyle w:val="Glava"/>
        <w:tabs>
          <w:tab w:val="left" w:pos="708"/>
        </w:tabs>
        <w:rPr>
          <w:b/>
          <w:i w:val="0"/>
          <w:sz w:val="22"/>
          <w:szCs w:val="22"/>
        </w:rPr>
      </w:pPr>
    </w:p>
    <w:p w14:paraId="16515C27" w14:textId="77777777" w:rsidR="00035B2B" w:rsidRDefault="00035B2B" w:rsidP="00035B2B">
      <w:pPr>
        <w:pStyle w:val="Glava"/>
        <w:tabs>
          <w:tab w:val="left" w:pos="708"/>
        </w:tabs>
        <w:rPr>
          <w:b/>
          <w:i w:val="0"/>
          <w:sz w:val="22"/>
          <w:szCs w:val="22"/>
        </w:rPr>
      </w:pPr>
    </w:p>
    <w:p w14:paraId="4A490DAC" w14:textId="77777777" w:rsidR="00035B2B" w:rsidRDefault="00035B2B" w:rsidP="00035B2B">
      <w:pPr>
        <w:pStyle w:val="Glava"/>
        <w:tabs>
          <w:tab w:val="left" w:pos="708"/>
        </w:tabs>
        <w:rPr>
          <w:b/>
          <w:i w:val="0"/>
          <w:sz w:val="22"/>
          <w:szCs w:val="22"/>
        </w:rPr>
      </w:pPr>
    </w:p>
    <w:p w14:paraId="0A303446" w14:textId="4E972AA9" w:rsidR="00A20EB9" w:rsidRPr="0048509B" w:rsidRDefault="00A20EB9" w:rsidP="004A577A">
      <w:pPr>
        <w:jc w:val="both"/>
        <w:rPr>
          <w:i w:val="0"/>
          <w:color w:val="000000" w:themeColor="text1"/>
          <w:sz w:val="18"/>
        </w:rPr>
      </w:pPr>
    </w:p>
    <w:p w14:paraId="765211C1" w14:textId="77777777" w:rsidR="00520E15" w:rsidRDefault="00520E15" w:rsidP="00035B2B">
      <w:pPr>
        <w:pStyle w:val="Glava"/>
        <w:tabs>
          <w:tab w:val="left" w:pos="708"/>
        </w:tabs>
        <w:ind w:left="1080"/>
        <w:jc w:val="right"/>
        <w:rPr>
          <w:b/>
          <w:i w:val="0"/>
          <w:color w:val="000000" w:themeColor="text1"/>
          <w:sz w:val="22"/>
          <w:szCs w:val="22"/>
        </w:rPr>
      </w:pPr>
    </w:p>
    <w:p w14:paraId="45801F62" w14:textId="77777777"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p>
    <w:p w14:paraId="5F40DF9F"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6B9CB5B7" w14:textId="77777777" w:rsidTr="00170D42">
        <w:tc>
          <w:tcPr>
            <w:tcW w:w="1426" w:type="dxa"/>
            <w:hideMark/>
          </w:tcPr>
          <w:p w14:paraId="56CFBB9D"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7A5D629A" w14:textId="77777777" w:rsidR="00035B2B" w:rsidRPr="0048509B" w:rsidRDefault="00035B2B">
            <w:pPr>
              <w:pStyle w:val="Glava"/>
              <w:tabs>
                <w:tab w:val="left" w:pos="708"/>
              </w:tabs>
              <w:jc w:val="both"/>
              <w:rPr>
                <w:i w:val="0"/>
                <w:color w:val="000000" w:themeColor="text1"/>
                <w:sz w:val="22"/>
                <w:szCs w:val="22"/>
              </w:rPr>
            </w:pPr>
          </w:p>
        </w:tc>
      </w:tr>
    </w:tbl>
    <w:p w14:paraId="75F40C69"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78CE07BF" w14:textId="77777777" w:rsidTr="00170D42">
        <w:tc>
          <w:tcPr>
            <w:tcW w:w="2145" w:type="dxa"/>
            <w:hideMark/>
          </w:tcPr>
          <w:p w14:paraId="2E8D1DBE"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76BAD6C4"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794E37AE" w14:textId="77777777" w:rsidTr="00170D42">
        <w:tc>
          <w:tcPr>
            <w:tcW w:w="2145" w:type="dxa"/>
          </w:tcPr>
          <w:p w14:paraId="130C35FB"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567FA0F2"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3BE3B7D1" w14:textId="77777777" w:rsidTr="00170D42">
        <w:tc>
          <w:tcPr>
            <w:tcW w:w="2500" w:type="dxa"/>
            <w:gridSpan w:val="2"/>
            <w:hideMark/>
          </w:tcPr>
          <w:p w14:paraId="48BB1143" w14:textId="77777777" w:rsidR="00035B2B" w:rsidRPr="0048509B" w:rsidRDefault="007874BA" w:rsidP="00170D4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388" w:type="dxa"/>
          </w:tcPr>
          <w:p w14:paraId="4B920557" w14:textId="77777777" w:rsidR="00035B2B" w:rsidRPr="0048509B" w:rsidRDefault="00035B2B">
            <w:pPr>
              <w:pStyle w:val="Glava"/>
              <w:tabs>
                <w:tab w:val="left" w:pos="708"/>
              </w:tabs>
              <w:jc w:val="both"/>
              <w:rPr>
                <w:i w:val="0"/>
                <w:color w:val="000000" w:themeColor="text1"/>
                <w:sz w:val="22"/>
                <w:szCs w:val="22"/>
              </w:rPr>
            </w:pPr>
          </w:p>
        </w:tc>
      </w:tr>
    </w:tbl>
    <w:p w14:paraId="2A0FA545" w14:textId="77777777" w:rsidR="00C158A7" w:rsidRDefault="00C158A7" w:rsidP="00035B2B">
      <w:pPr>
        <w:pStyle w:val="Glava"/>
        <w:tabs>
          <w:tab w:val="left" w:pos="708"/>
        </w:tabs>
        <w:jc w:val="both"/>
        <w:rPr>
          <w:i w:val="0"/>
          <w:color w:val="000000" w:themeColor="text1"/>
          <w:sz w:val="22"/>
          <w:szCs w:val="22"/>
        </w:rPr>
      </w:pPr>
    </w:p>
    <w:p w14:paraId="35440176" w14:textId="77777777" w:rsidR="00C158A7" w:rsidRPr="0048509B" w:rsidRDefault="00C158A7" w:rsidP="00035B2B">
      <w:pPr>
        <w:pStyle w:val="Glava"/>
        <w:tabs>
          <w:tab w:val="left" w:pos="708"/>
        </w:tabs>
        <w:jc w:val="both"/>
        <w:rPr>
          <w:i w:val="0"/>
          <w:color w:val="000000" w:themeColor="text1"/>
          <w:sz w:val="22"/>
          <w:szCs w:val="22"/>
        </w:rPr>
      </w:pPr>
    </w:p>
    <w:p w14:paraId="0CF8EAF4"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sidR="006E3241">
        <w:rPr>
          <w:b/>
          <w:i w:val="0"/>
          <w:color w:val="000000" w:themeColor="text1"/>
          <w:sz w:val="28"/>
          <w:szCs w:val="22"/>
        </w:rPr>
        <w:t xml:space="preserve"> št.:___________</w:t>
      </w:r>
    </w:p>
    <w:p w14:paraId="445A595F" w14:textId="77777777" w:rsidR="00C158A7" w:rsidRDefault="00C158A7" w:rsidP="00035B2B">
      <w:pPr>
        <w:pStyle w:val="Glava"/>
        <w:tabs>
          <w:tab w:val="clear" w:pos="4536"/>
          <w:tab w:val="left" w:pos="6336"/>
        </w:tabs>
        <w:jc w:val="both"/>
        <w:rPr>
          <w:i w:val="0"/>
          <w:color w:val="000000" w:themeColor="text1"/>
          <w:sz w:val="22"/>
          <w:szCs w:val="22"/>
        </w:rPr>
      </w:pPr>
    </w:p>
    <w:p w14:paraId="59237D55"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418C0E54" w14:textId="7DA1B841" w:rsidR="00AE5070" w:rsidRDefault="00035B2B" w:rsidP="003711C4">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Izvajanje storitev okolju prijaznega čiščenja v</w:t>
      </w:r>
      <w:r w:rsidR="005A55AF" w:rsidRPr="005A55AF">
        <w:rPr>
          <w:b/>
          <w:i w:val="0"/>
          <w:sz w:val="28"/>
          <w:szCs w:val="28"/>
        </w:rPr>
        <w:t xml:space="preserve"> </w:t>
      </w:r>
      <w:r w:rsidR="005A55AF" w:rsidRPr="005A55AF">
        <w:rPr>
          <w:b/>
          <w:i w:val="0"/>
          <w:color w:val="000000" w:themeColor="text1"/>
          <w:sz w:val="22"/>
          <w:szCs w:val="22"/>
        </w:rPr>
        <w:t xml:space="preserve">Vrtcu Šentvid </w:t>
      </w:r>
      <w:r w:rsidR="00730519" w:rsidRPr="0048509B">
        <w:rPr>
          <w:b/>
          <w:i w:val="0"/>
          <w:color w:val="000000" w:themeColor="text1"/>
          <w:sz w:val="22"/>
          <w:szCs w:val="22"/>
        </w:rPr>
        <w:t xml:space="preserve">za obdobje </w:t>
      </w:r>
      <w:r w:rsidR="007874BA" w:rsidRPr="009D55F4">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350E8E4C" w14:textId="77777777" w:rsidR="00C158A7" w:rsidRPr="0048509B" w:rsidRDefault="00035B2B" w:rsidP="003711C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0A75D507" w14:textId="77777777" w:rsidR="00B64492" w:rsidRPr="0048509B" w:rsidRDefault="00B64492" w:rsidP="0048509B">
      <w:pPr>
        <w:pStyle w:val="Glava"/>
        <w:tabs>
          <w:tab w:val="left" w:pos="708"/>
        </w:tabs>
        <w:ind w:left="1077"/>
        <w:jc w:val="both"/>
        <w:rPr>
          <w:i w:val="0"/>
          <w:color w:val="000000" w:themeColor="text1"/>
          <w:sz w:val="22"/>
          <w:szCs w:val="22"/>
        </w:rPr>
      </w:pPr>
    </w:p>
    <w:p w14:paraId="657A11BB"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170728E0" w14:textId="77777777" w:rsidR="00F7642F" w:rsidRDefault="009E2B6C" w:rsidP="003711C4">
      <w:pPr>
        <w:pStyle w:val="Glava"/>
        <w:tabs>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6E3241" w14:paraId="0494E1B9" w14:textId="77777777" w:rsidTr="00F7642F">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7C91C" w14:textId="77777777" w:rsidR="00F7642F" w:rsidRPr="006E3241" w:rsidRDefault="00F7642F" w:rsidP="008C5596">
            <w:pPr>
              <w:rPr>
                <w:i w:val="0"/>
                <w:color w:val="000000"/>
                <w:sz w:val="18"/>
                <w:szCs w:val="18"/>
              </w:rPr>
            </w:pPr>
            <w:r w:rsidRPr="006E3241">
              <w:rPr>
                <w:i w:val="0"/>
                <w:color w:val="000000"/>
                <w:sz w:val="18"/>
                <w:szCs w:val="18"/>
              </w:rPr>
              <w:t> </w:t>
            </w:r>
            <w:r w:rsidR="008C5596" w:rsidRPr="006E3241">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0DAADF56" w14:textId="77777777" w:rsidR="00F7642F" w:rsidRPr="006E3241" w:rsidRDefault="00F7642F" w:rsidP="00F7642F">
            <w:pPr>
              <w:jc w:val="center"/>
              <w:rPr>
                <w:i w:val="0"/>
                <w:color w:val="000000"/>
                <w:sz w:val="18"/>
                <w:szCs w:val="18"/>
              </w:rPr>
            </w:pPr>
            <w:r w:rsidRPr="006E3241">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F46A781" w14:textId="77777777" w:rsidR="00F7642F" w:rsidRPr="006E3241" w:rsidRDefault="00F7642F" w:rsidP="00F7642F">
            <w:pPr>
              <w:jc w:val="center"/>
              <w:rPr>
                <w:i w:val="0"/>
                <w:color w:val="000000"/>
                <w:sz w:val="18"/>
                <w:szCs w:val="18"/>
              </w:rPr>
            </w:pPr>
            <w:r w:rsidRPr="006E3241">
              <w:rPr>
                <w:i w:val="0"/>
                <w:color w:val="000000"/>
                <w:sz w:val="18"/>
                <w:szCs w:val="18"/>
              </w:rPr>
              <w:t>2</w:t>
            </w:r>
          </w:p>
        </w:tc>
      </w:tr>
      <w:tr w:rsidR="00F7642F" w:rsidRPr="006E3241" w14:paraId="7DC41B89"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EA4325F" w14:textId="77777777" w:rsidR="00F7642F" w:rsidRPr="006E3241" w:rsidRDefault="00F7642F" w:rsidP="00F7642F">
            <w:pPr>
              <w:jc w:val="center"/>
              <w:rPr>
                <w:i w:val="0"/>
                <w:color w:val="000000"/>
                <w:sz w:val="18"/>
                <w:szCs w:val="18"/>
              </w:rPr>
            </w:pPr>
            <w:r w:rsidRPr="006E3241">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5C2D613E" w14:textId="77777777" w:rsidR="00F7642F" w:rsidRPr="009D55F4" w:rsidRDefault="00F7642F" w:rsidP="001510FC">
            <w:pPr>
              <w:jc w:val="center"/>
              <w:rPr>
                <w:b/>
                <w:bCs/>
                <w:i w:val="0"/>
                <w:color w:val="000000"/>
                <w:sz w:val="18"/>
                <w:szCs w:val="18"/>
              </w:rPr>
            </w:pPr>
            <w:r w:rsidRPr="009D55F4">
              <w:rPr>
                <w:b/>
                <w:bCs/>
                <w:i w:val="0"/>
                <w:color w:val="000000" w:themeColor="text1"/>
                <w:sz w:val="18"/>
                <w:szCs w:val="18"/>
              </w:rPr>
              <w:t xml:space="preserve">Skupna vrednost rednega čiščenja brez DDV                   za </w:t>
            </w:r>
            <w:r w:rsidR="007874BA" w:rsidRPr="009D55F4">
              <w:rPr>
                <w:b/>
                <w:bCs/>
                <w:i w:val="0"/>
                <w:color w:val="000000" w:themeColor="text1"/>
                <w:sz w:val="18"/>
                <w:szCs w:val="18"/>
              </w:rPr>
              <w:t>36</w:t>
            </w:r>
            <w:r w:rsidR="00A344A3" w:rsidRPr="009D55F4">
              <w:rPr>
                <w:b/>
                <w:bCs/>
                <w:i w:val="0"/>
                <w:color w:val="000000" w:themeColor="text1"/>
                <w:sz w:val="18"/>
                <w:szCs w:val="18"/>
              </w:rPr>
              <w:t xml:space="preserve"> </w:t>
            </w:r>
            <w:r w:rsidRPr="009D55F4">
              <w:rPr>
                <w:b/>
                <w:bCs/>
                <w:i w:val="0"/>
                <w:color w:val="000000" w:themeColor="text1"/>
                <w:sz w:val="18"/>
                <w:szCs w:val="18"/>
              </w:rPr>
              <w:t>mesecev                                                                         (v EUR)</w:t>
            </w:r>
          </w:p>
        </w:tc>
        <w:tc>
          <w:tcPr>
            <w:tcW w:w="3969" w:type="dxa"/>
            <w:tcBorders>
              <w:top w:val="nil"/>
              <w:left w:val="nil"/>
              <w:bottom w:val="single" w:sz="4" w:space="0" w:color="auto"/>
              <w:right w:val="single" w:sz="4" w:space="0" w:color="auto"/>
            </w:tcBorders>
            <w:shd w:val="clear" w:color="auto" w:fill="auto"/>
            <w:hideMark/>
          </w:tcPr>
          <w:p w14:paraId="53F87598" w14:textId="77777777" w:rsidR="00F7642F" w:rsidRPr="009D55F4" w:rsidRDefault="00F7642F" w:rsidP="001510FC">
            <w:pPr>
              <w:jc w:val="center"/>
              <w:rPr>
                <w:b/>
                <w:bCs/>
                <w:i w:val="0"/>
                <w:color w:val="000000"/>
                <w:sz w:val="18"/>
                <w:szCs w:val="18"/>
              </w:rPr>
            </w:pPr>
            <w:r w:rsidRPr="009D55F4">
              <w:rPr>
                <w:b/>
                <w:bCs/>
                <w:i w:val="0"/>
                <w:color w:val="000000"/>
                <w:sz w:val="18"/>
                <w:szCs w:val="18"/>
              </w:rPr>
              <w:t xml:space="preserve">Skupna vrednost rednega čiščenja z DDV za </w:t>
            </w:r>
            <w:r w:rsidR="007874BA" w:rsidRPr="009D55F4">
              <w:rPr>
                <w:b/>
                <w:bCs/>
                <w:i w:val="0"/>
                <w:color w:val="000000"/>
                <w:sz w:val="18"/>
                <w:szCs w:val="18"/>
              </w:rPr>
              <w:t>36</w:t>
            </w:r>
            <w:r w:rsidRPr="009D55F4">
              <w:rPr>
                <w:b/>
                <w:bCs/>
                <w:i w:val="0"/>
                <w:color w:val="000000"/>
                <w:sz w:val="18"/>
                <w:szCs w:val="18"/>
              </w:rPr>
              <w:t xml:space="preserve"> mesecev </w:t>
            </w:r>
            <w:r w:rsidRPr="009D55F4">
              <w:rPr>
                <w:b/>
                <w:bCs/>
                <w:i w:val="0"/>
                <w:color w:val="000000"/>
                <w:sz w:val="18"/>
                <w:szCs w:val="18"/>
              </w:rPr>
              <w:br/>
              <w:t>(v EUR)</w:t>
            </w:r>
            <w:r w:rsidRPr="009D55F4">
              <w:rPr>
                <w:b/>
                <w:bCs/>
                <w:i w:val="0"/>
                <w:color w:val="000000"/>
                <w:sz w:val="18"/>
                <w:szCs w:val="18"/>
              </w:rPr>
              <w:br/>
            </w:r>
            <w:r w:rsidRPr="009D55F4">
              <w:rPr>
                <w:i w:val="0"/>
                <w:color w:val="000000"/>
                <w:sz w:val="16"/>
                <w:szCs w:val="16"/>
              </w:rPr>
              <w:t>2=(1*0,22)+1</w:t>
            </w:r>
          </w:p>
        </w:tc>
      </w:tr>
      <w:tr w:rsidR="00F7642F" w:rsidRPr="006E3241" w14:paraId="16255EBC" w14:textId="77777777" w:rsidTr="00B7353B">
        <w:trPr>
          <w:trHeight w:val="397"/>
        </w:trPr>
        <w:tc>
          <w:tcPr>
            <w:tcW w:w="1134" w:type="dxa"/>
            <w:vMerge/>
            <w:tcBorders>
              <w:top w:val="nil"/>
              <w:left w:val="single" w:sz="4" w:space="0" w:color="auto"/>
              <w:bottom w:val="single" w:sz="4" w:space="0" w:color="auto"/>
              <w:right w:val="single" w:sz="4" w:space="0" w:color="auto"/>
            </w:tcBorders>
            <w:vAlign w:val="center"/>
            <w:hideMark/>
          </w:tcPr>
          <w:p w14:paraId="6761565F"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C3B613E" w14:textId="77777777" w:rsidR="00F7642F" w:rsidRPr="009D55F4"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D0E3C20" w14:textId="77777777" w:rsidR="00F7642F" w:rsidRPr="009D55F4" w:rsidRDefault="00F7642F" w:rsidP="006E3241">
            <w:pPr>
              <w:jc w:val="center"/>
              <w:rPr>
                <w:b/>
                <w:i w:val="0"/>
                <w:color w:val="000000"/>
                <w:sz w:val="22"/>
                <w:szCs w:val="22"/>
              </w:rPr>
            </w:pPr>
          </w:p>
        </w:tc>
      </w:tr>
      <w:tr w:rsidR="00F7642F" w:rsidRPr="006E3241" w14:paraId="5EDA7F9A" w14:textId="77777777" w:rsidTr="00F7642F">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2B0143C" w14:textId="77777777" w:rsidR="00F7642F" w:rsidRPr="006E3241" w:rsidRDefault="00F7642F" w:rsidP="00F7642F">
            <w:pPr>
              <w:jc w:val="center"/>
              <w:rPr>
                <w:i w:val="0"/>
                <w:color w:val="000000"/>
                <w:sz w:val="18"/>
                <w:szCs w:val="18"/>
              </w:rPr>
            </w:pPr>
            <w:r w:rsidRPr="006E3241">
              <w:rPr>
                <w:i w:val="0"/>
                <w:color w:val="000000"/>
                <w:sz w:val="18"/>
                <w:szCs w:val="18"/>
              </w:rPr>
              <w:t xml:space="preserve">II </w:t>
            </w:r>
            <w:r w:rsidRPr="006E3241">
              <w:rPr>
                <w:i w:val="0"/>
                <w:color w:val="000000"/>
                <w:sz w:val="16"/>
                <w:szCs w:val="16"/>
              </w:rPr>
              <w:t xml:space="preserve">GENERALNO </w:t>
            </w:r>
            <w:r w:rsidRPr="006E3241">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280515A5" w14:textId="77777777" w:rsidR="00F7642F" w:rsidRPr="009D55F4" w:rsidRDefault="00F7642F" w:rsidP="007874BA">
            <w:pPr>
              <w:jc w:val="center"/>
              <w:rPr>
                <w:b/>
                <w:bCs/>
                <w:i w:val="0"/>
                <w:color w:val="000000"/>
                <w:sz w:val="18"/>
                <w:szCs w:val="18"/>
              </w:rPr>
            </w:pPr>
            <w:r w:rsidRPr="009D55F4">
              <w:rPr>
                <w:b/>
                <w:bCs/>
                <w:i w:val="0"/>
                <w:color w:val="000000" w:themeColor="text1"/>
                <w:sz w:val="18"/>
                <w:szCs w:val="18"/>
              </w:rPr>
              <w:t xml:space="preserve">Skupna vrednost generalnega čiščenja brez DDV                  za </w:t>
            </w:r>
            <w:r w:rsidR="007874BA" w:rsidRPr="009D55F4">
              <w:rPr>
                <w:b/>
                <w:bCs/>
                <w:i w:val="0"/>
                <w:color w:val="000000" w:themeColor="text1"/>
                <w:sz w:val="18"/>
                <w:szCs w:val="18"/>
              </w:rPr>
              <w:t>36</w:t>
            </w:r>
            <w:r w:rsidR="00A344A3" w:rsidRPr="009D55F4">
              <w:rPr>
                <w:b/>
                <w:bCs/>
                <w:i w:val="0"/>
                <w:color w:val="000000" w:themeColor="text1"/>
                <w:sz w:val="18"/>
                <w:szCs w:val="18"/>
              </w:rPr>
              <w:t xml:space="preserve"> </w:t>
            </w:r>
            <w:r w:rsidRPr="009D55F4">
              <w:rPr>
                <w:b/>
                <w:bCs/>
                <w:i w:val="0"/>
                <w:color w:val="000000" w:themeColor="text1"/>
                <w:sz w:val="18"/>
                <w:szCs w:val="18"/>
              </w:rPr>
              <w:t>mesecev</w:t>
            </w:r>
            <w:r w:rsidRPr="009D55F4">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661C183B" w14:textId="77777777" w:rsidR="00F7642F" w:rsidRPr="009D55F4" w:rsidRDefault="00F7642F">
            <w:pPr>
              <w:jc w:val="center"/>
              <w:rPr>
                <w:b/>
                <w:bCs/>
                <w:i w:val="0"/>
                <w:color w:val="000000"/>
                <w:sz w:val="18"/>
                <w:szCs w:val="18"/>
              </w:rPr>
            </w:pPr>
            <w:r w:rsidRPr="009D55F4">
              <w:rPr>
                <w:b/>
                <w:bCs/>
                <w:i w:val="0"/>
                <w:color w:val="000000"/>
                <w:sz w:val="18"/>
                <w:szCs w:val="18"/>
              </w:rPr>
              <w:t xml:space="preserve">Skupna vrednost generalnega čiščenja z DDV za </w:t>
            </w:r>
            <w:r w:rsidR="007874BA" w:rsidRPr="009D55F4">
              <w:rPr>
                <w:b/>
                <w:bCs/>
                <w:i w:val="0"/>
                <w:color w:val="000000"/>
                <w:sz w:val="18"/>
                <w:szCs w:val="18"/>
              </w:rPr>
              <w:t>36</w:t>
            </w:r>
            <w:r w:rsidR="00A344A3" w:rsidRPr="009D55F4">
              <w:rPr>
                <w:b/>
                <w:bCs/>
                <w:i w:val="0"/>
                <w:color w:val="000000"/>
                <w:sz w:val="18"/>
                <w:szCs w:val="18"/>
              </w:rPr>
              <w:t xml:space="preserve"> </w:t>
            </w:r>
            <w:r w:rsidRPr="009D55F4">
              <w:rPr>
                <w:b/>
                <w:bCs/>
                <w:i w:val="0"/>
                <w:color w:val="000000"/>
                <w:sz w:val="18"/>
                <w:szCs w:val="18"/>
              </w:rPr>
              <w:t xml:space="preserve">mesecev </w:t>
            </w:r>
            <w:r w:rsidRPr="009D55F4">
              <w:rPr>
                <w:b/>
                <w:bCs/>
                <w:i w:val="0"/>
                <w:color w:val="000000"/>
                <w:sz w:val="18"/>
                <w:szCs w:val="18"/>
              </w:rPr>
              <w:br/>
              <w:t>(v EUR)</w:t>
            </w:r>
            <w:r w:rsidRPr="009D55F4">
              <w:rPr>
                <w:b/>
                <w:bCs/>
                <w:i w:val="0"/>
                <w:color w:val="000000"/>
                <w:sz w:val="18"/>
                <w:szCs w:val="18"/>
              </w:rPr>
              <w:br/>
            </w:r>
            <w:r w:rsidRPr="009D55F4">
              <w:rPr>
                <w:i w:val="0"/>
                <w:color w:val="000000"/>
                <w:sz w:val="16"/>
                <w:szCs w:val="16"/>
              </w:rPr>
              <w:t>(upošteva se različne stopnje DDV posame</w:t>
            </w:r>
            <w:r w:rsidR="00BE7B79" w:rsidRPr="009D55F4">
              <w:rPr>
                <w:i w:val="0"/>
                <w:color w:val="000000"/>
                <w:sz w:val="16"/>
                <w:szCs w:val="16"/>
              </w:rPr>
              <w:t xml:space="preserve">znih postavk, kakor izhaja iz </w:t>
            </w:r>
            <w:r w:rsidR="00662D7C" w:rsidRPr="009D55F4">
              <w:rPr>
                <w:i w:val="0"/>
                <w:color w:val="000000"/>
                <w:sz w:val="16"/>
                <w:szCs w:val="16"/>
              </w:rPr>
              <w:t>o</w:t>
            </w:r>
            <w:r w:rsidRPr="009D55F4">
              <w:rPr>
                <w:i w:val="0"/>
                <w:color w:val="000000"/>
                <w:sz w:val="16"/>
                <w:szCs w:val="16"/>
              </w:rPr>
              <w:t xml:space="preserve">bračuna v </w:t>
            </w:r>
            <w:r w:rsidR="00662D7C" w:rsidRPr="009D55F4">
              <w:rPr>
                <w:i w:val="0"/>
                <w:color w:val="000000"/>
                <w:sz w:val="16"/>
                <w:szCs w:val="16"/>
              </w:rPr>
              <w:t>o</w:t>
            </w:r>
            <w:r w:rsidRPr="009D55F4">
              <w:rPr>
                <w:i w:val="0"/>
                <w:color w:val="000000"/>
                <w:sz w:val="16"/>
                <w:szCs w:val="16"/>
              </w:rPr>
              <w:t>brazcu Prikaz strukture ponudbene cene</w:t>
            </w:r>
            <w:r w:rsidR="00662D7C" w:rsidRPr="009D55F4">
              <w:rPr>
                <w:i w:val="0"/>
                <w:color w:val="000000"/>
                <w:sz w:val="16"/>
                <w:szCs w:val="16"/>
              </w:rPr>
              <w:t xml:space="preserve"> - priloga 3/1</w:t>
            </w:r>
            <w:r w:rsidRPr="009D55F4">
              <w:rPr>
                <w:i w:val="0"/>
                <w:color w:val="000000"/>
                <w:sz w:val="16"/>
                <w:szCs w:val="16"/>
              </w:rPr>
              <w:t>)</w:t>
            </w:r>
          </w:p>
        </w:tc>
      </w:tr>
      <w:tr w:rsidR="00F7642F" w:rsidRPr="006E3241" w14:paraId="03FCFEAE" w14:textId="77777777" w:rsidTr="00B7353B">
        <w:trPr>
          <w:trHeight w:val="397"/>
        </w:trPr>
        <w:tc>
          <w:tcPr>
            <w:tcW w:w="1134" w:type="dxa"/>
            <w:vMerge/>
            <w:tcBorders>
              <w:top w:val="nil"/>
              <w:left w:val="single" w:sz="4" w:space="0" w:color="auto"/>
              <w:bottom w:val="single" w:sz="4" w:space="0" w:color="auto"/>
              <w:right w:val="single" w:sz="4" w:space="0" w:color="auto"/>
            </w:tcBorders>
            <w:vAlign w:val="center"/>
            <w:hideMark/>
          </w:tcPr>
          <w:p w14:paraId="7F5E0D8F"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63B2640" w14:textId="77777777" w:rsidR="00F7642F" w:rsidRPr="006E3241"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6375678" w14:textId="77777777" w:rsidR="00F7642F" w:rsidRPr="006E3241" w:rsidRDefault="00F7642F" w:rsidP="006E3241">
            <w:pPr>
              <w:jc w:val="center"/>
              <w:rPr>
                <w:b/>
                <w:i w:val="0"/>
                <w:color w:val="000000"/>
                <w:sz w:val="22"/>
                <w:szCs w:val="22"/>
              </w:rPr>
            </w:pPr>
          </w:p>
        </w:tc>
      </w:tr>
      <w:tr w:rsidR="00F7642F" w:rsidRPr="006E3241" w14:paraId="1619CC1C"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BC31ED2" w14:textId="77777777" w:rsidR="00F7642F" w:rsidRPr="006E3241" w:rsidRDefault="00F7642F" w:rsidP="00F7642F">
            <w:pPr>
              <w:jc w:val="center"/>
              <w:rPr>
                <w:i w:val="0"/>
                <w:color w:val="000000"/>
                <w:sz w:val="18"/>
                <w:szCs w:val="18"/>
              </w:rPr>
            </w:pPr>
            <w:r w:rsidRPr="006E3241">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27822E50" w14:textId="3A7E3E60" w:rsidR="00F7642F" w:rsidRPr="005C30FD" w:rsidRDefault="00F7642F" w:rsidP="00662D7C">
            <w:pPr>
              <w:jc w:val="center"/>
              <w:rPr>
                <w:b/>
                <w:bCs/>
                <w:i w:val="0"/>
                <w:color w:val="000000"/>
                <w:sz w:val="18"/>
                <w:szCs w:val="18"/>
              </w:rPr>
            </w:pPr>
            <w:r w:rsidRPr="005C30FD">
              <w:rPr>
                <w:b/>
                <w:bCs/>
                <w:i w:val="0"/>
                <w:color w:val="000000" w:themeColor="text1"/>
                <w:sz w:val="18"/>
                <w:szCs w:val="18"/>
              </w:rPr>
              <w:t xml:space="preserve">Skupna vrednost dodatnega čiščenja brez DDV za </w:t>
            </w:r>
            <w:r w:rsidR="009D55F4" w:rsidRPr="005C30FD">
              <w:rPr>
                <w:b/>
                <w:bCs/>
                <w:i w:val="0"/>
                <w:color w:val="000000" w:themeColor="text1"/>
                <w:sz w:val="18"/>
                <w:szCs w:val="18"/>
              </w:rPr>
              <w:t>300</w:t>
            </w:r>
            <w:r w:rsidR="00DA6BAF" w:rsidRPr="005C30FD">
              <w:rPr>
                <w:b/>
                <w:bCs/>
                <w:i w:val="0"/>
                <w:color w:val="000000" w:themeColor="text1"/>
                <w:sz w:val="18"/>
                <w:szCs w:val="18"/>
              </w:rPr>
              <w:t xml:space="preserve"> </w:t>
            </w:r>
            <w:r w:rsidRPr="005C30FD">
              <w:rPr>
                <w:b/>
                <w:bCs/>
                <w:i w:val="0"/>
                <w:color w:val="000000" w:themeColor="text1"/>
                <w:sz w:val="18"/>
                <w:szCs w:val="18"/>
              </w:rPr>
              <w:t xml:space="preserve">UR           </w:t>
            </w:r>
            <w:r w:rsidR="00BE7B79" w:rsidRPr="005C30FD">
              <w:rPr>
                <w:b/>
                <w:bCs/>
                <w:i w:val="0"/>
                <w:color w:val="000000" w:themeColor="text1"/>
                <w:sz w:val="18"/>
                <w:szCs w:val="18"/>
              </w:rPr>
              <w:t xml:space="preserve">                                                                      </w:t>
            </w:r>
            <w:r w:rsidRPr="005C30FD">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48378C9A" w14:textId="42CBAB85" w:rsidR="00F7642F" w:rsidRPr="005C30FD" w:rsidRDefault="00F7642F" w:rsidP="00662D7C">
            <w:pPr>
              <w:jc w:val="center"/>
              <w:rPr>
                <w:b/>
                <w:bCs/>
                <w:i w:val="0"/>
                <w:color w:val="000000"/>
                <w:sz w:val="18"/>
                <w:szCs w:val="18"/>
              </w:rPr>
            </w:pPr>
            <w:r w:rsidRPr="005C30FD">
              <w:rPr>
                <w:b/>
                <w:bCs/>
                <w:i w:val="0"/>
                <w:color w:val="000000"/>
                <w:sz w:val="18"/>
                <w:szCs w:val="18"/>
              </w:rPr>
              <w:t xml:space="preserve">Skupna vrednost dodatnega čiščenja z DDV za </w:t>
            </w:r>
            <w:r w:rsidR="00DA6BAF" w:rsidRPr="005C30FD">
              <w:rPr>
                <w:b/>
                <w:bCs/>
                <w:i w:val="0"/>
                <w:color w:val="000000"/>
                <w:sz w:val="18"/>
                <w:szCs w:val="18"/>
              </w:rPr>
              <w:t xml:space="preserve">   </w:t>
            </w:r>
            <w:r w:rsidR="009D55F4" w:rsidRPr="005C30FD">
              <w:rPr>
                <w:b/>
                <w:bCs/>
                <w:i w:val="0"/>
                <w:color w:val="000000"/>
                <w:sz w:val="18"/>
                <w:szCs w:val="18"/>
              </w:rPr>
              <w:t>300</w:t>
            </w:r>
            <w:r w:rsidR="00DA6BAF" w:rsidRPr="005C30FD">
              <w:rPr>
                <w:b/>
                <w:bCs/>
                <w:i w:val="0"/>
                <w:color w:val="000000"/>
                <w:sz w:val="18"/>
                <w:szCs w:val="18"/>
              </w:rPr>
              <w:t xml:space="preserve"> </w:t>
            </w:r>
            <w:r w:rsidRPr="005C30FD">
              <w:rPr>
                <w:b/>
                <w:bCs/>
                <w:i w:val="0"/>
                <w:color w:val="000000"/>
                <w:sz w:val="18"/>
                <w:szCs w:val="18"/>
              </w:rPr>
              <w:t>UR</w:t>
            </w:r>
            <w:r w:rsidRPr="005C30FD">
              <w:rPr>
                <w:b/>
                <w:bCs/>
                <w:i w:val="0"/>
                <w:color w:val="000000"/>
                <w:sz w:val="18"/>
                <w:szCs w:val="18"/>
              </w:rPr>
              <w:br/>
              <w:t>(v EUR)</w:t>
            </w:r>
            <w:r w:rsidRPr="005C30FD">
              <w:rPr>
                <w:b/>
                <w:bCs/>
                <w:i w:val="0"/>
                <w:color w:val="000000"/>
                <w:sz w:val="18"/>
                <w:szCs w:val="18"/>
              </w:rPr>
              <w:br/>
            </w:r>
            <w:r w:rsidRPr="005C30FD">
              <w:rPr>
                <w:bCs/>
                <w:i w:val="0"/>
                <w:color w:val="000000"/>
                <w:sz w:val="16"/>
                <w:szCs w:val="16"/>
              </w:rPr>
              <w:t>2=(1*0,22)+1</w:t>
            </w:r>
          </w:p>
        </w:tc>
      </w:tr>
      <w:tr w:rsidR="00F7642F" w:rsidRPr="006E3241" w14:paraId="4EABFF3C" w14:textId="77777777" w:rsidTr="00B7353B">
        <w:trPr>
          <w:trHeight w:val="397"/>
        </w:trPr>
        <w:tc>
          <w:tcPr>
            <w:tcW w:w="1134" w:type="dxa"/>
            <w:vMerge/>
            <w:tcBorders>
              <w:top w:val="nil"/>
              <w:left w:val="single" w:sz="4" w:space="0" w:color="auto"/>
              <w:bottom w:val="single" w:sz="4" w:space="0" w:color="auto"/>
              <w:right w:val="single" w:sz="4" w:space="0" w:color="auto"/>
            </w:tcBorders>
            <w:vAlign w:val="center"/>
            <w:hideMark/>
          </w:tcPr>
          <w:p w14:paraId="76B811AE" w14:textId="77777777" w:rsidR="00F7642F" w:rsidRPr="009D55F4"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E8B334E" w14:textId="77777777" w:rsidR="00F7642F" w:rsidRPr="009D55F4" w:rsidRDefault="00F7642F" w:rsidP="006E3241">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D3BEAD1" w14:textId="77777777" w:rsidR="00F7642F" w:rsidRPr="006E3241" w:rsidRDefault="00F7642F" w:rsidP="006E3241">
            <w:pPr>
              <w:jc w:val="center"/>
              <w:rPr>
                <w:b/>
                <w:i w:val="0"/>
                <w:color w:val="000000"/>
                <w:sz w:val="22"/>
                <w:szCs w:val="22"/>
              </w:rPr>
            </w:pPr>
          </w:p>
        </w:tc>
      </w:tr>
      <w:tr w:rsidR="00F7642F" w:rsidRPr="006E3241" w14:paraId="07B53AA9" w14:textId="77777777" w:rsidTr="00BE7B79">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9A0A26" w14:textId="7CFCA74C" w:rsidR="00F7642F" w:rsidRPr="009D55F4" w:rsidRDefault="00F7642F" w:rsidP="001510FC">
            <w:pPr>
              <w:rPr>
                <w:b/>
                <w:bCs/>
                <w:i w:val="0"/>
                <w:color w:val="000000"/>
                <w:sz w:val="22"/>
                <w:szCs w:val="22"/>
              </w:rPr>
            </w:pPr>
            <w:r w:rsidRPr="009D55F4">
              <w:rPr>
                <w:b/>
                <w:bCs/>
                <w:i w:val="0"/>
                <w:color w:val="000000"/>
                <w:sz w:val="22"/>
                <w:szCs w:val="22"/>
              </w:rPr>
              <w:t xml:space="preserve">SKUPNA PONUDBENA VREDNOST </w:t>
            </w:r>
            <w:r w:rsidR="00BE7B79" w:rsidRPr="009D55F4">
              <w:rPr>
                <w:b/>
                <w:bCs/>
                <w:i w:val="0"/>
                <w:color w:val="000000"/>
                <w:sz w:val="22"/>
                <w:szCs w:val="22"/>
              </w:rPr>
              <w:t xml:space="preserve">ZA </w:t>
            </w:r>
            <w:r w:rsidR="007874BA" w:rsidRPr="009D55F4">
              <w:rPr>
                <w:b/>
                <w:bCs/>
                <w:i w:val="0"/>
                <w:color w:val="000000"/>
                <w:sz w:val="22"/>
                <w:szCs w:val="22"/>
              </w:rPr>
              <w:t>36</w:t>
            </w:r>
            <w:r w:rsidR="00A344A3" w:rsidRPr="009D55F4">
              <w:rPr>
                <w:b/>
                <w:bCs/>
                <w:i w:val="0"/>
                <w:color w:val="000000"/>
                <w:sz w:val="22"/>
                <w:szCs w:val="22"/>
              </w:rPr>
              <w:t xml:space="preserve"> </w:t>
            </w:r>
            <w:r w:rsidR="00BE7B79" w:rsidRPr="00D55023">
              <w:rPr>
                <w:b/>
                <w:bCs/>
                <w:i w:val="0"/>
                <w:color w:val="000000"/>
                <w:sz w:val="22"/>
                <w:szCs w:val="22"/>
              </w:rPr>
              <w:t>MESECEV BREZ DDV (I1 + II1 + II</w:t>
            </w:r>
            <w:r w:rsidR="006310E8" w:rsidRPr="00D55023">
              <w:rPr>
                <w:b/>
                <w:bCs/>
                <w:i w:val="0"/>
                <w:color w:val="000000"/>
                <w:sz w:val="22"/>
                <w:szCs w:val="22"/>
              </w:rPr>
              <w:t>I</w:t>
            </w:r>
            <w:r w:rsidR="00BE7B79" w:rsidRPr="00D55023">
              <w:rPr>
                <w:b/>
                <w:bCs/>
                <w:i w:val="0"/>
                <w:color w:val="000000"/>
                <w:sz w:val="22"/>
                <w:szCs w:val="22"/>
              </w:rPr>
              <w:t>1</w:t>
            </w:r>
            <w:r w:rsidRPr="009D55F4">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184336A" w14:textId="77777777" w:rsidR="00F7642F" w:rsidRPr="006E3241" w:rsidRDefault="00F7642F" w:rsidP="00F7642F">
            <w:pPr>
              <w:rPr>
                <w:b/>
                <w:i w:val="0"/>
                <w:color w:val="000000"/>
                <w:sz w:val="22"/>
                <w:szCs w:val="22"/>
              </w:rPr>
            </w:pPr>
            <w:r w:rsidRPr="006E3241">
              <w:rPr>
                <w:b/>
                <w:i w:val="0"/>
                <w:color w:val="000000"/>
                <w:sz w:val="22"/>
                <w:szCs w:val="22"/>
              </w:rPr>
              <w:t> </w:t>
            </w:r>
          </w:p>
        </w:tc>
      </w:tr>
      <w:tr w:rsidR="00F7642F" w:rsidRPr="006E3241" w14:paraId="491BBCD1" w14:textId="77777777" w:rsidTr="00B7353B">
        <w:trPr>
          <w:trHeight w:val="397"/>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980E01" w14:textId="77777777" w:rsidR="00F7642F" w:rsidRPr="009D55F4" w:rsidRDefault="00F7642F" w:rsidP="00F7642F">
            <w:pPr>
              <w:rPr>
                <w:b/>
                <w:bCs/>
                <w:i w:val="0"/>
                <w:color w:val="000000"/>
                <w:sz w:val="22"/>
                <w:szCs w:val="22"/>
              </w:rPr>
            </w:pPr>
            <w:r w:rsidRPr="009D55F4">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A5E2770" w14:textId="77777777" w:rsidR="00F7642F" w:rsidRPr="006E3241" w:rsidRDefault="00F7642F" w:rsidP="00F7642F">
            <w:pPr>
              <w:rPr>
                <w:b/>
                <w:i w:val="0"/>
                <w:color w:val="000000"/>
                <w:sz w:val="22"/>
                <w:szCs w:val="22"/>
              </w:rPr>
            </w:pPr>
            <w:r w:rsidRPr="006E3241">
              <w:rPr>
                <w:b/>
                <w:i w:val="0"/>
                <w:color w:val="000000"/>
                <w:sz w:val="22"/>
                <w:szCs w:val="22"/>
              </w:rPr>
              <w:t> </w:t>
            </w:r>
          </w:p>
        </w:tc>
      </w:tr>
      <w:tr w:rsidR="00F7642F" w:rsidRPr="006E3241" w14:paraId="5714DA05" w14:textId="77777777" w:rsidTr="00B7353B">
        <w:trPr>
          <w:trHeight w:val="68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27828E" w14:textId="55164B4A" w:rsidR="00F7642F" w:rsidRPr="009D55F4" w:rsidRDefault="00F7642F" w:rsidP="001510FC">
            <w:pPr>
              <w:rPr>
                <w:b/>
                <w:bCs/>
                <w:i w:val="0"/>
                <w:color w:val="000000"/>
                <w:sz w:val="22"/>
                <w:szCs w:val="22"/>
              </w:rPr>
            </w:pPr>
            <w:r w:rsidRPr="009D55F4">
              <w:rPr>
                <w:b/>
                <w:bCs/>
                <w:i w:val="0"/>
                <w:color w:val="000000"/>
                <w:sz w:val="22"/>
                <w:szCs w:val="22"/>
              </w:rPr>
              <w:t xml:space="preserve">SKUPNA PONUDBENA </w:t>
            </w:r>
            <w:r w:rsidR="00BE7B79" w:rsidRPr="009D55F4">
              <w:rPr>
                <w:b/>
                <w:bCs/>
                <w:i w:val="0"/>
                <w:color w:val="000000"/>
                <w:sz w:val="22"/>
                <w:szCs w:val="22"/>
              </w:rPr>
              <w:t xml:space="preserve">VREDNOST ZA </w:t>
            </w:r>
            <w:r w:rsidR="007874BA" w:rsidRPr="009D55F4">
              <w:rPr>
                <w:b/>
                <w:bCs/>
                <w:i w:val="0"/>
                <w:color w:val="000000"/>
                <w:sz w:val="22"/>
                <w:szCs w:val="22"/>
              </w:rPr>
              <w:t>36</w:t>
            </w:r>
            <w:r w:rsidR="00A344A3" w:rsidRPr="009D55F4">
              <w:rPr>
                <w:b/>
                <w:bCs/>
                <w:i w:val="0"/>
                <w:color w:val="000000"/>
                <w:sz w:val="22"/>
                <w:szCs w:val="22"/>
              </w:rPr>
              <w:t xml:space="preserve"> </w:t>
            </w:r>
            <w:r w:rsidR="00BE7B79" w:rsidRPr="00D55023">
              <w:rPr>
                <w:b/>
                <w:bCs/>
                <w:i w:val="0"/>
                <w:color w:val="000000"/>
                <w:sz w:val="22"/>
                <w:szCs w:val="22"/>
              </w:rPr>
              <w:t>MESECEV Z DDV (I2 + II2 + II</w:t>
            </w:r>
            <w:r w:rsidR="006310E8" w:rsidRPr="00D55023">
              <w:rPr>
                <w:b/>
                <w:bCs/>
                <w:i w:val="0"/>
                <w:color w:val="000000"/>
                <w:sz w:val="22"/>
                <w:szCs w:val="22"/>
              </w:rPr>
              <w:t>I</w:t>
            </w:r>
            <w:r w:rsidR="00BE7B79" w:rsidRPr="00D55023">
              <w:rPr>
                <w:b/>
                <w:bCs/>
                <w:i w:val="0"/>
                <w:color w:val="000000"/>
                <w:sz w:val="22"/>
                <w:szCs w:val="22"/>
              </w:rPr>
              <w:t>2</w:t>
            </w:r>
            <w:r w:rsidRPr="009D55F4">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EC85941" w14:textId="77777777" w:rsidR="00F7642F" w:rsidRPr="006E3241" w:rsidRDefault="00F7642F" w:rsidP="00F7642F">
            <w:pPr>
              <w:rPr>
                <w:b/>
                <w:i w:val="0"/>
                <w:color w:val="000000"/>
                <w:sz w:val="22"/>
                <w:szCs w:val="22"/>
              </w:rPr>
            </w:pPr>
            <w:r w:rsidRPr="006E3241">
              <w:rPr>
                <w:b/>
                <w:i w:val="0"/>
                <w:color w:val="000000"/>
                <w:sz w:val="22"/>
                <w:szCs w:val="22"/>
              </w:rPr>
              <w:t> </w:t>
            </w:r>
          </w:p>
        </w:tc>
      </w:tr>
    </w:tbl>
    <w:p w14:paraId="55FCCFA0" w14:textId="77777777" w:rsidR="00730519" w:rsidRPr="00BE7B79" w:rsidRDefault="009E2B6C" w:rsidP="00BE7B79">
      <w:pPr>
        <w:pStyle w:val="Glava"/>
        <w:tabs>
          <w:tab w:val="left" w:pos="708"/>
        </w:tabs>
        <w:ind w:left="1020"/>
        <w:jc w:val="both"/>
        <w:rPr>
          <w:b/>
          <w:i w:val="0"/>
          <w:color w:val="000000" w:themeColor="text1"/>
          <w:sz w:val="22"/>
          <w:szCs w:val="22"/>
        </w:rPr>
      </w:pPr>
      <w:r>
        <w:rPr>
          <w:b/>
          <w:i w:val="0"/>
          <w:color w:val="000000" w:themeColor="text1"/>
          <w:sz w:val="22"/>
          <w:szCs w:val="22"/>
        </w:rPr>
        <w:fldChar w:fldCharType="end"/>
      </w:r>
    </w:p>
    <w:p w14:paraId="7A32F22C" w14:textId="77777777" w:rsidR="00B7353B" w:rsidRDefault="00B7353B" w:rsidP="008C5596">
      <w:pPr>
        <w:ind w:left="993"/>
        <w:rPr>
          <w:i w:val="0"/>
          <w:color w:val="000000"/>
          <w:sz w:val="22"/>
          <w:szCs w:val="22"/>
        </w:rPr>
      </w:pPr>
    </w:p>
    <w:p w14:paraId="5EB616D9" w14:textId="3C48DC20" w:rsidR="008C5596" w:rsidRPr="006E0BC0" w:rsidRDefault="008C5596" w:rsidP="008C5596">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B7353B">
        <w:rPr>
          <w:i w:val="0"/>
          <w:color w:val="000000"/>
          <w:sz w:val="22"/>
          <w:szCs w:val="22"/>
        </w:rPr>
        <w:t xml:space="preserve"> in</w:t>
      </w:r>
      <w:r w:rsidRPr="008C5596">
        <w:rPr>
          <w:i w:val="0"/>
          <w:color w:val="000000"/>
          <w:sz w:val="22"/>
          <w:szCs w:val="22"/>
        </w:rPr>
        <w:t xml:space="preserve"> dodatno čiščenje).</w:t>
      </w:r>
      <w:r w:rsidRPr="006E0BC0">
        <w:rPr>
          <w:i w:val="0"/>
          <w:color w:val="000000"/>
          <w:sz w:val="22"/>
          <w:szCs w:val="22"/>
        </w:rPr>
        <w:t xml:space="preserve"> </w:t>
      </w:r>
    </w:p>
    <w:p w14:paraId="0A9767FD" w14:textId="77777777" w:rsidR="008C5596" w:rsidRDefault="008C5596" w:rsidP="008C5596">
      <w:pPr>
        <w:jc w:val="both"/>
        <w:rPr>
          <w:i w:val="0"/>
          <w:color w:val="000000" w:themeColor="text1"/>
          <w:sz w:val="22"/>
          <w:szCs w:val="22"/>
        </w:rPr>
      </w:pPr>
    </w:p>
    <w:p w14:paraId="5641F14B" w14:textId="4A668648" w:rsidR="00B7353B" w:rsidRDefault="00B7353B" w:rsidP="00D45F00">
      <w:pPr>
        <w:jc w:val="both"/>
        <w:rPr>
          <w:i w:val="0"/>
          <w:color w:val="000000" w:themeColor="text1"/>
          <w:sz w:val="22"/>
          <w:szCs w:val="22"/>
        </w:rPr>
      </w:pPr>
    </w:p>
    <w:p w14:paraId="4251D1D1" w14:textId="77777777" w:rsidR="00B7353B" w:rsidRDefault="00B7353B" w:rsidP="004A577A">
      <w:pPr>
        <w:ind w:left="1020"/>
        <w:jc w:val="both"/>
        <w:rPr>
          <w:i w:val="0"/>
          <w:color w:val="000000" w:themeColor="text1"/>
          <w:sz w:val="22"/>
          <w:szCs w:val="22"/>
        </w:rPr>
      </w:pPr>
    </w:p>
    <w:p w14:paraId="6D7D10A0" w14:textId="1794CB8E" w:rsidR="00900035" w:rsidRDefault="00730519" w:rsidP="004A577A">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71F3C168" w14:textId="77777777" w:rsidR="00B64492" w:rsidRDefault="00B64492" w:rsidP="00170D42">
      <w:pPr>
        <w:ind w:left="1020"/>
        <w:jc w:val="both"/>
        <w:rPr>
          <w:i w:val="0"/>
          <w:color w:val="000000" w:themeColor="text1"/>
          <w:sz w:val="22"/>
          <w:szCs w:val="22"/>
        </w:rPr>
      </w:pPr>
    </w:p>
    <w:p w14:paraId="2F4FB994" w14:textId="77777777" w:rsidR="00FB2D5B" w:rsidRDefault="00FB2D5B" w:rsidP="00170D42">
      <w:pPr>
        <w:ind w:left="1020"/>
        <w:jc w:val="both"/>
        <w:rPr>
          <w:i w:val="0"/>
          <w:color w:val="000000" w:themeColor="text1"/>
          <w:sz w:val="22"/>
          <w:szCs w:val="22"/>
        </w:rPr>
      </w:pPr>
    </w:p>
    <w:p w14:paraId="208F33EA" w14:textId="77777777" w:rsidR="00FB2D5B" w:rsidRDefault="00FB2D5B" w:rsidP="00170D42">
      <w:pPr>
        <w:ind w:left="1020"/>
        <w:jc w:val="both"/>
        <w:rPr>
          <w:i w:val="0"/>
          <w:color w:val="000000" w:themeColor="text1"/>
          <w:sz w:val="22"/>
          <w:szCs w:val="22"/>
        </w:rPr>
      </w:pPr>
    </w:p>
    <w:p w14:paraId="6CC69641" w14:textId="7F65BBF0" w:rsidR="00FB2D5B" w:rsidRDefault="00FB2D5B" w:rsidP="00D45F00">
      <w:pPr>
        <w:jc w:val="both"/>
        <w:rPr>
          <w:i w:val="0"/>
          <w:color w:val="000000" w:themeColor="text1"/>
          <w:sz w:val="22"/>
          <w:szCs w:val="22"/>
        </w:rPr>
      </w:pPr>
    </w:p>
    <w:p w14:paraId="197F2B1C" w14:textId="77777777" w:rsidR="00900035" w:rsidRDefault="00900035" w:rsidP="008732CA">
      <w:pPr>
        <w:pStyle w:val="Odstavekseznama"/>
        <w:numPr>
          <w:ilvl w:val="0"/>
          <w:numId w:val="15"/>
        </w:numPr>
        <w:jc w:val="both"/>
        <w:rPr>
          <w:b/>
          <w:i w:val="0"/>
          <w:color w:val="000000" w:themeColor="text1"/>
          <w:sz w:val="22"/>
          <w:szCs w:val="22"/>
        </w:rPr>
      </w:pPr>
      <w:r>
        <w:rPr>
          <w:b/>
          <w:i w:val="0"/>
          <w:color w:val="000000" w:themeColor="text1"/>
          <w:sz w:val="22"/>
          <w:szCs w:val="22"/>
        </w:rPr>
        <w:t xml:space="preserve">Delovne razmere </w:t>
      </w:r>
      <w:r w:rsidRPr="004A577A">
        <w:rPr>
          <w:b/>
          <w:i w:val="0"/>
          <w:color w:val="000000" w:themeColor="text1"/>
          <w:sz w:val="22"/>
          <w:szCs w:val="22"/>
        </w:rPr>
        <w:t>pri ponudniku:</w:t>
      </w:r>
    </w:p>
    <w:p w14:paraId="3EA58F70" w14:textId="2FD040D0"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PoZNDČ) (</w:t>
      </w:r>
      <w:r>
        <w:rPr>
          <w:color w:val="000000" w:themeColor="text1"/>
          <w:sz w:val="22"/>
          <w:szCs w:val="22"/>
        </w:rPr>
        <w:t>ponudnik prepiše vrednost iz priloge 5)</w:t>
      </w:r>
      <w:r>
        <w:rPr>
          <w:i w:val="0"/>
          <w:color w:val="000000" w:themeColor="text1"/>
          <w:sz w:val="22"/>
          <w:szCs w:val="22"/>
        </w:rPr>
        <w:t>: _____________</w:t>
      </w:r>
    </w:p>
    <w:p w14:paraId="707C935A" w14:textId="77777777" w:rsidR="00F23F3A" w:rsidRPr="00C110B4" w:rsidRDefault="00F23F3A" w:rsidP="00C110B4">
      <w:pPr>
        <w:jc w:val="both"/>
        <w:rPr>
          <w:b/>
          <w:i w:val="0"/>
          <w:color w:val="000000" w:themeColor="text1"/>
          <w:sz w:val="22"/>
          <w:szCs w:val="22"/>
        </w:rPr>
      </w:pPr>
    </w:p>
    <w:p w14:paraId="762DD176" w14:textId="77777777" w:rsidR="004A577A" w:rsidRDefault="004A577A" w:rsidP="004A577A">
      <w:pPr>
        <w:pStyle w:val="Odstavekseznama"/>
        <w:ind w:left="1185"/>
        <w:jc w:val="both"/>
        <w:rPr>
          <w:b/>
          <w:i w:val="0"/>
          <w:color w:val="000000" w:themeColor="text1"/>
          <w:sz w:val="22"/>
          <w:szCs w:val="22"/>
        </w:rPr>
      </w:pPr>
    </w:p>
    <w:p w14:paraId="56C9A01D" w14:textId="77777777" w:rsidR="00F23F3A" w:rsidRDefault="00F23F3A" w:rsidP="00520E15">
      <w:pPr>
        <w:pStyle w:val="Glava"/>
        <w:tabs>
          <w:tab w:val="left" w:pos="708"/>
        </w:tabs>
        <w:ind w:left="1134"/>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.pdf datoteki, ki bo dostopen ob javnem odpiranju ponudb.</w:t>
      </w:r>
    </w:p>
    <w:p w14:paraId="1010694E" w14:textId="77777777" w:rsidR="00F23F3A" w:rsidRDefault="00F23F3A" w:rsidP="00F23F3A">
      <w:pPr>
        <w:pStyle w:val="Glava"/>
        <w:tabs>
          <w:tab w:val="left" w:pos="708"/>
        </w:tabs>
        <w:ind w:left="1134"/>
        <w:rPr>
          <w:b/>
          <w:i w:val="0"/>
          <w:color w:val="000000" w:themeColor="text1"/>
          <w:sz w:val="22"/>
          <w:szCs w:val="22"/>
        </w:rPr>
      </w:pPr>
    </w:p>
    <w:p w14:paraId="60A496F9" w14:textId="77777777" w:rsidR="00343ECF" w:rsidRPr="004A577A" w:rsidRDefault="00F23F3A" w:rsidP="004A577A">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2540ACCB" w14:textId="77777777" w:rsidR="00F23F3A" w:rsidRDefault="00F23F3A" w:rsidP="007874BA">
      <w:pPr>
        <w:pStyle w:val="Glava"/>
        <w:rPr>
          <w:b/>
          <w:bCs/>
          <w:i w:val="0"/>
          <w:sz w:val="22"/>
          <w:szCs w:val="22"/>
        </w:rPr>
      </w:pPr>
    </w:p>
    <w:p w14:paraId="3D31B586" w14:textId="77777777" w:rsidR="00FA472F" w:rsidRDefault="00FA472F" w:rsidP="003711C4">
      <w:pPr>
        <w:pStyle w:val="Glava"/>
        <w:jc w:val="both"/>
        <w:rPr>
          <w:b/>
          <w:i w:val="0"/>
          <w:color w:val="000000" w:themeColor="text1"/>
          <w:sz w:val="22"/>
          <w:szCs w:val="22"/>
        </w:rPr>
      </w:pPr>
    </w:p>
    <w:p w14:paraId="370D9DFD" w14:textId="77777777" w:rsidR="00C8141E" w:rsidRDefault="00C8141E" w:rsidP="003711C4">
      <w:pPr>
        <w:pStyle w:val="Glava"/>
        <w:jc w:val="both"/>
        <w:rPr>
          <w:b/>
          <w:i w:val="0"/>
          <w:color w:val="000000" w:themeColor="text1"/>
          <w:sz w:val="22"/>
          <w:szCs w:val="22"/>
        </w:rPr>
      </w:pPr>
    </w:p>
    <w:p w14:paraId="2072B141" w14:textId="77777777" w:rsidR="00C8141E" w:rsidRDefault="00C8141E" w:rsidP="003711C4">
      <w:pPr>
        <w:pStyle w:val="Glava"/>
        <w:jc w:val="both"/>
        <w:rPr>
          <w:b/>
          <w:i w:val="0"/>
          <w:color w:val="000000" w:themeColor="text1"/>
          <w:sz w:val="22"/>
          <w:szCs w:val="22"/>
        </w:rPr>
      </w:pPr>
    </w:p>
    <w:p w14:paraId="6B06C2E2" w14:textId="77777777" w:rsidR="00C8141E" w:rsidRDefault="00C8141E" w:rsidP="003711C4">
      <w:pPr>
        <w:pStyle w:val="Glava"/>
        <w:jc w:val="both"/>
        <w:rPr>
          <w:b/>
          <w:i w:val="0"/>
          <w:color w:val="000000" w:themeColor="text1"/>
          <w:sz w:val="22"/>
          <w:szCs w:val="22"/>
        </w:rPr>
      </w:pPr>
    </w:p>
    <w:p w14:paraId="7D6F41BF" w14:textId="77777777" w:rsidR="00C8141E" w:rsidRDefault="00C8141E" w:rsidP="003711C4">
      <w:pPr>
        <w:pStyle w:val="Glava"/>
        <w:jc w:val="both"/>
        <w:rPr>
          <w:b/>
          <w:i w:val="0"/>
          <w:color w:val="000000" w:themeColor="text1"/>
          <w:sz w:val="22"/>
          <w:szCs w:val="22"/>
        </w:rPr>
      </w:pPr>
    </w:p>
    <w:p w14:paraId="303A4116" w14:textId="77777777" w:rsidR="00C8141E" w:rsidRDefault="00C8141E" w:rsidP="003711C4">
      <w:pPr>
        <w:pStyle w:val="Glava"/>
        <w:jc w:val="both"/>
        <w:rPr>
          <w:b/>
          <w:i w:val="0"/>
          <w:color w:val="000000" w:themeColor="text1"/>
          <w:sz w:val="22"/>
          <w:szCs w:val="22"/>
        </w:rPr>
      </w:pPr>
    </w:p>
    <w:p w14:paraId="45DFB6D8" w14:textId="77777777" w:rsidR="00C8141E" w:rsidRDefault="00C8141E" w:rsidP="003711C4">
      <w:pPr>
        <w:pStyle w:val="Glava"/>
        <w:jc w:val="both"/>
        <w:rPr>
          <w:b/>
          <w:i w:val="0"/>
          <w:color w:val="000000" w:themeColor="text1"/>
          <w:sz w:val="22"/>
          <w:szCs w:val="22"/>
        </w:rPr>
      </w:pPr>
    </w:p>
    <w:p w14:paraId="32764BBE" w14:textId="77777777" w:rsidR="00C8141E" w:rsidRDefault="00C8141E" w:rsidP="003711C4">
      <w:pPr>
        <w:pStyle w:val="Glava"/>
        <w:jc w:val="both"/>
        <w:rPr>
          <w:b/>
          <w:i w:val="0"/>
          <w:color w:val="000000" w:themeColor="text1"/>
          <w:sz w:val="22"/>
          <w:szCs w:val="22"/>
        </w:rPr>
      </w:pPr>
    </w:p>
    <w:p w14:paraId="7F44989A" w14:textId="77777777" w:rsidR="00C8141E" w:rsidRDefault="00C8141E" w:rsidP="003711C4">
      <w:pPr>
        <w:pStyle w:val="Glava"/>
        <w:jc w:val="both"/>
        <w:rPr>
          <w:b/>
          <w:i w:val="0"/>
          <w:color w:val="000000" w:themeColor="text1"/>
          <w:sz w:val="22"/>
          <w:szCs w:val="22"/>
        </w:rPr>
      </w:pPr>
    </w:p>
    <w:p w14:paraId="059F5152" w14:textId="77777777" w:rsidR="00C8141E" w:rsidRDefault="00C8141E" w:rsidP="003711C4">
      <w:pPr>
        <w:pStyle w:val="Glava"/>
        <w:jc w:val="both"/>
        <w:rPr>
          <w:b/>
          <w:i w:val="0"/>
          <w:color w:val="000000" w:themeColor="text1"/>
          <w:sz w:val="22"/>
          <w:szCs w:val="22"/>
        </w:rPr>
      </w:pPr>
    </w:p>
    <w:p w14:paraId="4BFF768D" w14:textId="77777777" w:rsidR="00C8141E" w:rsidRDefault="00C8141E" w:rsidP="003711C4">
      <w:pPr>
        <w:pStyle w:val="Glava"/>
        <w:jc w:val="both"/>
        <w:rPr>
          <w:b/>
          <w:i w:val="0"/>
          <w:color w:val="000000" w:themeColor="text1"/>
          <w:sz w:val="22"/>
          <w:szCs w:val="22"/>
        </w:rPr>
      </w:pPr>
    </w:p>
    <w:p w14:paraId="2273EF2B" w14:textId="77777777" w:rsidR="00C8141E" w:rsidRPr="00CE3E8E" w:rsidRDefault="00C8141E" w:rsidP="003711C4">
      <w:pPr>
        <w:pStyle w:val="Glava"/>
        <w:jc w:val="both"/>
        <w:rPr>
          <w:b/>
          <w:i w:val="0"/>
          <w:color w:val="000000" w:themeColor="text1"/>
          <w:sz w:val="22"/>
          <w:szCs w:val="22"/>
        </w:rPr>
      </w:pPr>
    </w:p>
    <w:p w14:paraId="54AB0655" w14:textId="77777777" w:rsidR="007A78BC" w:rsidRDefault="007A78BC" w:rsidP="00035B2B">
      <w:pPr>
        <w:pStyle w:val="Glava"/>
        <w:tabs>
          <w:tab w:val="left" w:pos="708"/>
        </w:tabs>
        <w:ind w:left="1080"/>
        <w:jc w:val="right"/>
        <w:rPr>
          <w:b/>
          <w:i w:val="0"/>
          <w:color w:val="000000" w:themeColor="text1"/>
          <w:sz w:val="22"/>
          <w:szCs w:val="22"/>
        </w:rPr>
      </w:pPr>
    </w:p>
    <w:p w14:paraId="401ED02F" w14:textId="77777777" w:rsidR="007A78BC" w:rsidRDefault="007A78BC" w:rsidP="00035B2B">
      <w:pPr>
        <w:pStyle w:val="Glava"/>
        <w:tabs>
          <w:tab w:val="left" w:pos="708"/>
        </w:tabs>
        <w:ind w:left="1080"/>
        <w:jc w:val="right"/>
        <w:rPr>
          <w:b/>
          <w:i w:val="0"/>
          <w:color w:val="000000" w:themeColor="text1"/>
          <w:sz w:val="22"/>
          <w:szCs w:val="22"/>
        </w:rPr>
      </w:pPr>
    </w:p>
    <w:p w14:paraId="792564BA" w14:textId="77777777" w:rsidR="007A78BC" w:rsidRDefault="007A78BC" w:rsidP="00035B2B">
      <w:pPr>
        <w:pStyle w:val="Glava"/>
        <w:tabs>
          <w:tab w:val="left" w:pos="708"/>
        </w:tabs>
        <w:ind w:left="1080"/>
        <w:jc w:val="right"/>
        <w:rPr>
          <w:b/>
          <w:i w:val="0"/>
          <w:color w:val="000000" w:themeColor="text1"/>
          <w:sz w:val="22"/>
          <w:szCs w:val="22"/>
        </w:rPr>
      </w:pPr>
    </w:p>
    <w:p w14:paraId="2A96229E" w14:textId="77777777" w:rsidR="007A78BC" w:rsidRDefault="007A78BC" w:rsidP="00035B2B">
      <w:pPr>
        <w:pStyle w:val="Glava"/>
        <w:tabs>
          <w:tab w:val="left" w:pos="708"/>
        </w:tabs>
        <w:ind w:left="1080"/>
        <w:jc w:val="right"/>
        <w:rPr>
          <w:b/>
          <w:i w:val="0"/>
          <w:color w:val="000000" w:themeColor="text1"/>
          <w:sz w:val="22"/>
          <w:szCs w:val="22"/>
        </w:rPr>
      </w:pPr>
    </w:p>
    <w:p w14:paraId="5CBAC25E" w14:textId="77777777" w:rsidR="007A78BC" w:rsidRDefault="007A78BC" w:rsidP="00035B2B">
      <w:pPr>
        <w:pStyle w:val="Glava"/>
        <w:tabs>
          <w:tab w:val="left" w:pos="708"/>
        </w:tabs>
        <w:ind w:left="1080"/>
        <w:jc w:val="right"/>
        <w:rPr>
          <w:b/>
          <w:i w:val="0"/>
          <w:color w:val="000000" w:themeColor="text1"/>
          <w:sz w:val="22"/>
          <w:szCs w:val="22"/>
        </w:rPr>
      </w:pPr>
    </w:p>
    <w:p w14:paraId="03BF681E" w14:textId="77777777" w:rsidR="007A78BC" w:rsidRDefault="007A78BC" w:rsidP="00035B2B">
      <w:pPr>
        <w:pStyle w:val="Glava"/>
        <w:tabs>
          <w:tab w:val="left" w:pos="708"/>
        </w:tabs>
        <w:ind w:left="1080"/>
        <w:jc w:val="right"/>
        <w:rPr>
          <w:b/>
          <w:i w:val="0"/>
          <w:color w:val="000000" w:themeColor="text1"/>
          <w:sz w:val="22"/>
          <w:szCs w:val="22"/>
        </w:rPr>
      </w:pPr>
    </w:p>
    <w:p w14:paraId="610A03D0" w14:textId="77777777" w:rsidR="007A78BC" w:rsidRDefault="007A78BC" w:rsidP="00035B2B">
      <w:pPr>
        <w:pStyle w:val="Glava"/>
        <w:tabs>
          <w:tab w:val="left" w:pos="708"/>
        </w:tabs>
        <w:ind w:left="1080"/>
        <w:jc w:val="right"/>
        <w:rPr>
          <w:b/>
          <w:i w:val="0"/>
          <w:color w:val="000000" w:themeColor="text1"/>
          <w:sz w:val="22"/>
          <w:szCs w:val="22"/>
        </w:rPr>
      </w:pPr>
    </w:p>
    <w:p w14:paraId="58413640" w14:textId="77777777" w:rsidR="007A78BC" w:rsidRDefault="007A78BC" w:rsidP="00035B2B">
      <w:pPr>
        <w:pStyle w:val="Glava"/>
        <w:tabs>
          <w:tab w:val="left" w:pos="708"/>
        </w:tabs>
        <w:ind w:left="1080"/>
        <w:jc w:val="right"/>
        <w:rPr>
          <w:b/>
          <w:i w:val="0"/>
          <w:color w:val="000000" w:themeColor="text1"/>
          <w:sz w:val="22"/>
          <w:szCs w:val="22"/>
        </w:rPr>
      </w:pPr>
    </w:p>
    <w:p w14:paraId="58CB2079" w14:textId="77777777" w:rsidR="007A78BC" w:rsidRDefault="007A78BC" w:rsidP="00035B2B">
      <w:pPr>
        <w:pStyle w:val="Glava"/>
        <w:tabs>
          <w:tab w:val="left" w:pos="708"/>
        </w:tabs>
        <w:ind w:left="1080"/>
        <w:jc w:val="right"/>
        <w:rPr>
          <w:b/>
          <w:i w:val="0"/>
          <w:color w:val="000000" w:themeColor="text1"/>
          <w:sz w:val="22"/>
          <w:szCs w:val="22"/>
        </w:rPr>
      </w:pPr>
    </w:p>
    <w:p w14:paraId="03A99907" w14:textId="77777777" w:rsidR="007A78BC" w:rsidRDefault="007A78BC" w:rsidP="00035B2B">
      <w:pPr>
        <w:pStyle w:val="Glava"/>
        <w:tabs>
          <w:tab w:val="left" w:pos="708"/>
        </w:tabs>
        <w:ind w:left="1080"/>
        <w:jc w:val="right"/>
        <w:rPr>
          <w:b/>
          <w:i w:val="0"/>
          <w:color w:val="000000" w:themeColor="text1"/>
          <w:sz w:val="22"/>
          <w:szCs w:val="22"/>
        </w:rPr>
      </w:pPr>
    </w:p>
    <w:p w14:paraId="1C605792" w14:textId="77777777" w:rsidR="007A78BC" w:rsidRDefault="007A78BC" w:rsidP="00035B2B">
      <w:pPr>
        <w:pStyle w:val="Glava"/>
        <w:tabs>
          <w:tab w:val="left" w:pos="708"/>
        </w:tabs>
        <w:ind w:left="1080"/>
        <w:jc w:val="right"/>
        <w:rPr>
          <w:b/>
          <w:i w:val="0"/>
          <w:color w:val="000000" w:themeColor="text1"/>
          <w:sz w:val="22"/>
          <w:szCs w:val="22"/>
        </w:rPr>
      </w:pPr>
    </w:p>
    <w:p w14:paraId="370C2E18" w14:textId="77777777" w:rsidR="007A78BC" w:rsidRDefault="007A78BC" w:rsidP="00035B2B">
      <w:pPr>
        <w:pStyle w:val="Glava"/>
        <w:tabs>
          <w:tab w:val="left" w:pos="708"/>
        </w:tabs>
        <w:ind w:left="1080"/>
        <w:jc w:val="right"/>
        <w:rPr>
          <w:b/>
          <w:i w:val="0"/>
          <w:color w:val="000000" w:themeColor="text1"/>
          <w:sz w:val="22"/>
          <w:szCs w:val="22"/>
        </w:rPr>
      </w:pPr>
    </w:p>
    <w:p w14:paraId="69510F14" w14:textId="77777777" w:rsidR="007A78BC" w:rsidRDefault="007A78BC" w:rsidP="00035B2B">
      <w:pPr>
        <w:pStyle w:val="Glava"/>
        <w:tabs>
          <w:tab w:val="left" w:pos="708"/>
        </w:tabs>
        <w:ind w:left="1080"/>
        <w:jc w:val="right"/>
        <w:rPr>
          <w:b/>
          <w:i w:val="0"/>
          <w:color w:val="000000" w:themeColor="text1"/>
          <w:sz w:val="22"/>
          <w:szCs w:val="22"/>
        </w:rPr>
      </w:pPr>
    </w:p>
    <w:p w14:paraId="65BC7397" w14:textId="77777777" w:rsidR="007A78BC" w:rsidRDefault="007A78BC" w:rsidP="00035B2B">
      <w:pPr>
        <w:pStyle w:val="Glava"/>
        <w:tabs>
          <w:tab w:val="left" w:pos="708"/>
        </w:tabs>
        <w:ind w:left="1080"/>
        <w:jc w:val="right"/>
        <w:rPr>
          <w:b/>
          <w:i w:val="0"/>
          <w:color w:val="000000" w:themeColor="text1"/>
          <w:sz w:val="22"/>
          <w:szCs w:val="22"/>
        </w:rPr>
      </w:pPr>
    </w:p>
    <w:p w14:paraId="09AB5554" w14:textId="77777777" w:rsidR="007A78BC" w:rsidRDefault="007A78BC" w:rsidP="00035B2B">
      <w:pPr>
        <w:pStyle w:val="Glava"/>
        <w:tabs>
          <w:tab w:val="left" w:pos="708"/>
        </w:tabs>
        <w:ind w:left="1080"/>
        <w:jc w:val="right"/>
        <w:rPr>
          <w:b/>
          <w:i w:val="0"/>
          <w:color w:val="000000" w:themeColor="text1"/>
          <w:sz w:val="22"/>
          <w:szCs w:val="22"/>
        </w:rPr>
      </w:pPr>
    </w:p>
    <w:p w14:paraId="0CF53975" w14:textId="77777777" w:rsidR="007A78BC" w:rsidRDefault="007A78BC" w:rsidP="00035B2B">
      <w:pPr>
        <w:pStyle w:val="Glava"/>
        <w:tabs>
          <w:tab w:val="left" w:pos="708"/>
        </w:tabs>
        <w:ind w:left="1080"/>
        <w:jc w:val="right"/>
        <w:rPr>
          <w:b/>
          <w:i w:val="0"/>
          <w:color w:val="000000" w:themeColor="text1"/>
          <w:sz w:val="22"/>
          <w:szCs w:val="22"/>
        </w:rPr>
      </w:pPr>
    </w:p>
    <w:p w14:paraId="36A9EAFC" w14:textId="77777777" w:rsidR="007A78BC" w:rsidRDefault="007A78BC" w:rsidP="00035B2B">
      <w:pPr>
        <w:pStyle w:val="Glava"/>
        <w:tabs>
          <w:tab w:val="left" w:pos="708"/>
        </w:tabs>
        <w:ind w:left="1080"/>
        <w:jc w:val="right"/>
        <w:rPr>
          <w:b/>
          <w:i w:val="0"/>
          <w:color w:val="000000" w:themeColor="text1"/>
          <w:sz w:val="22"/>
          <w:szCs w:val="22"/>
        </w:rPr>
      </w:pPr>
    </w:p>
    <w:p w14:paraId="2FA8A934" w14:textId="77777777" w:rsidR="007A78BC" w:rsidRDefault="007A78BC" w:rsidP="00035B2B">
      <w:pPr>
        <w:pStyle w:val="Glava"/>
        <w:tabs>
          <w:tab w:val="left" w:pos="708"/>
        </w:tabs>
        <w:ind w:left="1080"/>
        <w:jc w:val="right"/>
        <w:rPr>
          <w:b/>
          <w:i w:val="0"/>
          <w:color w:val="000000" w:themeColor="text1"/>
          <w:sz w:val="22"/>
          <w:szCs w:val="22"/>
        </w:rPr>
      </w:pPr>
    </w:p>
    <w:p w14:paraId="746FF9B1" w14:textId="77777777" w:rsidR="007A78BC" w:rsidRDefault="007A78BC" w:rsidP="00035B2B">
      <w:pPr>
        <w:pStyle w:val="Glava"/>
        <w:tabs>
          <w:tab w:val="left" w:pos="708"/>
        </w:tabs>
        <w:ind w:left="1080"/>
        <w:jc w:val="right"/>
        <w:rPr>
          <w:b/>
          <w:i w:val="0"/>
          <w:color w:val="000000" w:themeColor="text1"/>
          <w:sz w:val="22"/>
          <w:szCs w:val="22"/>
        </w:rPr>
      </w:pPr>
    </w:p>
    <w:p w14:paraId="06CAF849" w14:textId="77777777" w:rsidR="007A78BC" w:rsidRDefault="007A78BC" w:rsidP="00035B2B">
      <w:pPr>
        <w:pStyle w:val="Glava"/>
        <w:tabs>
          <w:tab w:val="left" w:pos="708"/>
        </w:tabs>
        <w:ind w:left="1080"/>
        <w:jc w:val="right"/>
        <w:rPr>
          <w:b/>
          <w:i w:val="0"/>
          <w:color w:val="000000" w:themeColor="text1"/>
          <w:sz w:val="22"/>
          <w:szCs w:val="22"/>
        </w:rPr>
      </w:pPr>
    </w:p>
    <w:p w14:paraId="33A3BB19" w14:textId="77777777" w:rsidR="007A78BC" w:rsidRDefault="007A78BC" w:rsidP="00035B2B">
      <w:pPr>
        <w:pStyle w:val="Glava"/>
        <w:tabs>
          <w:tab w:val="left" w:pos="708"/>
        </w:tabs>
        <w:ind w:left="1080"/>
        <w:jc w:val="right"/>
        <w:rPr>
          <w:b/>
          <w:i w:val="0"/>
          <w:color w:val="000000" w:themeColor="text1"/>
          <w:sz w:val="22"/>
          <w:szCs w:val="22"/>
        </w:rPr>
      </w:pPr>
    </w:p>
    <w:p w14:paraId="2B4D78DD" w14:textId="77777777" w:rsidR="007A78BC" w:rsidRDefault="007A78BC" w:rsidP="00035B2B">
      <w:pPr>
        <w:pStyle w:val="Glava"/>
        <w:tabs>
          <w:tab w:val="left" w:pos="708"/>
        </w:tabs>
        <w:ind w:left="1080"/>
        <w:jc w:val="right"/>
        <w:rPr>
          <w:b/>
          <w:i w:val="0"/>
          <w:color w:val="000000" w:themeColor="text1"/>
          <w:sz w:val="22"/>
          <w:szCs w:val="22"/>
        </w:rPr>
      </w:pPr>
    </w:p>
    <w:p w14:paraId="56227466" w14:textId="77777777" w:rsidR="007A78BC" w:rsidRDefault="007A78BC" w:rsidP="00035B2B">
      <w:pPr>
        <w:pStyle w:val="Glava"/>
        <w:tabs>
          <w:tab w:val="left" w:pos="708"/>
        </w:tabs>
        <w:ind w:left="1080"/>
        <w:jc w:val="right"/>
        <w:rPr>
          <w:b/>
          <w:i w:val="0"/>
          <w:color w:val="000000" w:themeColor="text1"/>
          <w:sz w:val="22"/>
          <w:szCs w:val="22"/>
        </w:rPr>
      </w:pPr>
    </w:p>
    <w:p w14:paraId="02D85D27" w14:textId="77777777" w:rsidR="007A78BC" w:rsidRDefault="007A78BC" w:rsidP="00035B2B">
      <w:pPr>
        <w:pStyle w:val="Glava"/>
        <w:tabs>
          <w:tab w:val="left" w:pos="708"/>
        </w:tabs>
        <w:ind w:left="1080"/>
        <w:jc w:val="right"/>
        <w:rPr>
          <w:b/>
          <w:i w:val="0"/>
          <w:color w:val="000000" w:themeColor="text1"/>
          <w:sz w:val="22"/>
          <w:szCs w:val="22"/>
        </w:rPr>
      </w:pPr>
    </w:p>
    <w:p w14:paraId="417A4A74" w14:textId="77777777" w:rsidR="007A78BC" w:rsidRDefault="007A78BC" w:rsidP="00035B2B">
      <w:pPr>
        <w:pStyle w:val="Glava"/>
        <w:tabs>
          <w:tab w:val="left" w:pos="708"/>
        </w:tabs>
        <w:ind w:left="1080"/>
        <w:jc w:val="right"/>
        <w:rPr>
          <w:b/>
          <w:i w:val="0"/>
          <w:color w:val="000000" w:themeColor="text1"/>
          <w:sz w:val="22"/>
          <w:szCs w:val="22"/>
        </w:rPr>
      </w:pPr>
    </w:p>
    <w:p w14:paraId="0B872135" w14:textId="77777777" w:rsidR="007A78BC" w:rsidRDefault="007A78BC" w:rsidP="00035B2B">
      <w:pPr>
        <w:pStyle w:val="Glava"/>
        <w:tabs>
          <w:tab w:val="left" w:pos="708"/>
        </w:tabs>
        <w:ind w:left="1080"/>
        <w:jc w:val="right"/>
        <w:rPr>
          <w:b/>
          <w:i w:val="0"/>
          <w:color w:val="000000" w:themeColor="text1"/>
          <w:sz w:val="22"/>
          <w:szCs w:val="22"/>
        </w:rPr>
      </w:pPr>
    </w:p>
    <w:p w14:paraId="5A11A94C" w14:textId="77777777" w:rsidR="007A78BC" w:rsidRDefault="007A78BC" w:rsidP="00035B2B">
      <w:pPr>
        <w:pStyle w:val="Glava"/>
        <w:tabs>
          <w:tab w:val="left" w:pos="708"/>
        </w:tabs>
        <w:ind w:left="1080"/>
        <w:jc w:val="right"/>
        <w:rPr>
          <w:b/>
          <w:i w:val="0"/>
          <w:color w:val="000000" w:themeColor="text1"/>
          <w:sz w:val="22"/>
          <w:szCs w:val="22"/>
        </w:rPr>
      </w:pPr>
    </w:p>
    <w:p w14:paraId="7298A78A" w14:textId="77777777" w:rsidR="007A78BC" w:rsidRDefault="007A78BC" w:rsidP="00035B2B">
      <w:pPr>
        <w:pStyle w:val="Glava"/>
        <w:tabs>
          <w:tab w:val="left" w:pos="708"/>
        </w:tabs>
        <w:ind w:left="1080"/>
        <w:jc w:val="right"/>
        <w:rPr>
          <w:b/>
          <w:i w:val="0"/>
          <w:color w:val="000000" w:themeColor="text1"/>
          <w:sz w:val="22"/>
          <w:szCs w:val="22"/>
        </w:rPr>
      </w:pPr>
    </w:p>
    <w:p w14:paraId="65605EA7" w14:textId="77777777" w:rsidR="007A78BC" w:rsidRDefault="007A78BC" w:rsidP="00035B2B">
      <w:pPr>
        <w:pStyle w:val="Glava"/>
        <w:tabs>
          <w:tab w:val="left" w:pos="708"/>
        </w:tabs>
        <w:ind w:left="1080"/>
        <w:jc w:val="right"/>
        <w:rPr>
          <w:b/>
          <w:i w:val="0"/>
          <w:color w:val="000000" w:themeColor="text1"/>
          <w:sz w:val="22"/>
          <w:szCs w:val="22"/>
        </w:rPr>
      </w:pPr>
    </w:p>
    <w:p w14:paraId="3D1C20E2" w14:textId="77777777" w:rsidR="007A78BC" w:rsidRDefault="007A78BC" w:rsidP="00035B2B">
      <w:pPr>
        <w:pStyle w:val="Glava"/>
        <w:tabs>
          <w:tab w:val="left" w:pos="708"/>
        </w:tabs>
        <w:ind w:left="1080"/>
        <w:jc w:val="right"/>
        <w:rPr>
          <w:b/>
          <w:i w:val="0"/>
          <w:color w:val="000000" w:themeColor="text1"/>
          <w:sz w:val="22"/>
          <w:szCs w:val="22"/>
        </w:rPr>
      </w:pPr>
    </w:p>
    <w:p w14:paraId="7B264D5F" w14:textId="77777777" w:rsidR="007A78BC" w:rsidRDefault="007A78BC" w:rsidP="00035B2B">
      <w:pPr>
        <w:pStyle w:val="Glava"/>
        <w:tabs>
          <w:tab w:val="left" w:pos="708"/>
        </w:tabs>
        <w:ind w:left="1080"/>
        <w:jc w:val="right"/>
        <w:rPr>
          <w:b/>
          <w:i w:val="0"/>
          <w:color w:val="000000" w:themeColor="text1"/>
          <w:sz w:val="22"/>
          <w:szCs w:val="22"/>
        </w:rPr>
      </w:pPr>
    </w:p>
    <w:p w14:paraId="07733C76" w14:textId="77777777" w:rsidR="007A78BC" w:rsidRDefault="007A78BC" w:rsidP="00035B2B">
      <w:pPr>
        <w:pStyle w:val="Glava"/>
        <w:tabs>
          <w:tab w:val="left" w:pos="708"/>
        </w:tabs>
        <w:ind w:left="1080"/>
        <w:jc w:val="right"/>
        <w:rPr>
          <w:b/>
          <w:i w:val="0"/>
          <w:color w:val="000000" w:themeColor="text1"/>
          <w:sz w:val="22"/>
          <w:szCs w:val="22"/>
        </w:rPr>
      </w:pPr>
    </w:p>
    <w:p w14:paraId="6AE33396" w14:textId="77777777" w:rsidR="007A78BC" w:rsidRDefault="007A78BC" w:rsidP="00035B2B">
      <w:pPr>
        <w:pStyle w:val="Glava"/>
        <w:tabs>
          <w:tab w:val="left" w:pos="708"/>
        </w:tabs>
        <w:ind w:left="1080"/>
        <w:jc w:val="right"/>
        <w:rPr>
          <w:b/>
          <w:i w:val="0"/>
          <w:color w:val="000000" w:themeColor="text1"/>
          <w:sz w:val="22"/>
          <w:szCs w:val="22"/>
        </w:rPr>
      </w:pPr>
    </w:p>
    <w:p w14:paraId="293EEE97" w14:textId="77777777" w:rsidR="007A78BC" w:rsidRDefault="007A78BC" w:rsidP="00035B2B">
      <w:pPr>
        <w:pStyle w:val="Glava"/>
        <w:tabs>
          <w:tab w:val="left" w:pos="708"/>
        </w:tabs>
        <w:ind w:left="1080"/>
        <w:jc w:val="right"/>
        <w:rPr>
          <w:b/>
          <w:i w:val="0"/>
          <w:color w:val="000000" w:themeColor="text1"/>
          <w:sz w:val="22"/>
          <w:szCs w:val="22"/>
        </w:rPr>
      </w:pPr>
    </w:p>
    <w:p w14:paraId="6E53DC50" w14:textId="77777777"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2237D184" w14:textId="77777777" w:rsidR="00035B2B" w:rsidRPr="0048509B" w:rsidRDefault="00035B2B" w:rsidP="00035B2B">
      <w:pPr>
        <w:pStyle w:val="Glava"/>
        <w:tabs>
          <w:tab w:val="left" w:pos="708"/>
        </w:tabs>
        <w:ind w:left="1080"/>
        <w:jc w:val="both"/>
        <w:rPr>
          <w:i w:val="0"/>
          <w:color w:val="000000" w:themeColor="text1"/>
          <w:sz w:val="22"/>
          <w:szCs w:val="22"/>
        </w:rPr>
      </w:pPr>
    </w:p>
    <w:p w14:paraId="526D7085" w14:textId="77777777" w:rsidR="00035B2B" w:rsidRPr="0048509B" w:rsidRDefault="00035B2B" w:rsidP="00035B2B">
      <w:pPr>
        <w:pStyle w:val="Glava"/>
        <w:tabs>
          <w:tab w:val="left" w:pos="708"/>
        </w:tabs>
        <w:jc w:val="both"/>
        <w:rPr>
          <w:i w:val="0"/>
          <w:color w:val="000000" w:themeColor="text1"/>
          <w:sz w:val="22"/>
          <w:szCs w:val="22"/>
        </w:rPr>
      </w:pPr>
    </w:p>
    <w:p w14:paraId="4B8287AA" w14:textId="77777777" w:rsidR="00035B2B" w:rsidRPr="0048509B" w:rsidRDefault="00035B2B" w:rsidP="00035B2B">
      <w:pPr>
        <w:pStyle w:val="Glava"/>
        <w:tabs>
          <w:tab w:val="left" w:pos="708"/>
        </w:tabs>
        <w:jc w:val="both"/>
        <w:rPr>
          <w:i w:val="0"/>
          <w:color w:val="000000" w:themeColor="text1"/>
          <w:sz w:val="22"/>
          <w:szCs w:val="22"/>
        </w:rPr>
      </w:pPr>
    </w:p>
    <w:p w14:paraId="699B6D6E" w14:textId="77777777"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0AC20BA7" w14:textId="77777777" w:rsidR="008931B9" w:rsidRPr="0048509B" w:rsidRDefault="008931B9" w:rsidP="008931B9">
      <w:pPr>
        <w:pStyle w:val="Glava"/>
        <w:tabs>
          <w:tab w:val="left" w:pos="708"/>
        </w:tabs>
        <w:ind w:left="1636"/>
        <w:rPr>
          <w:i w:val="0"/>
          <w:color w:val="000000" w:themeColor="text1"/>
          <w:sz w:val="28"/>
          <w:szCs w:val="22"/>
        </w:rPr>
      </w:pPr>
    </w:p>
    <w:p w14:paraId="5145AE5A" w14:textId="57F6E1ED"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w:t>
      </w:r>
      <w:r w:rsidR="005A55AF" w:rsidRPr="005A55AF">
        <w:rPr>
          <w:b/>
          <w:i w:val="0"/>
          <w:color w:val="000000" w:themeColor="text1"/>
          <w:sz w:val="22"/>
          <w:szCs w:val="22"/>
        </w:rPr>
        <w:t>Vrtcu Šentvid</w:t>
      </w:r>
      <w:r w:rsidR="00880C41">
        <w:rPr>
          <w:b/>
          <w:i w:val="0"/>
          <w:color w:val="000000" w:themeColor="text1"/>
          <w:sz w:val="22"/>
          <w:szCs w:val="22"/>
        </w:rPr>
        <w:t xml:space="preserve"> </w:t>
      </w:r>
      <w:r w:rsidR="00C46A63" w:rsidRPr="0048509B">
        <w:rPr>
          <w:b/>
          <w:i w:val="0"/>
          <w:color w:val="000000" w:themeColor="text1"/>
          <w:sz w:val="22"/>
          <w:szCs w:val="22"/>
        </w:rPr>
        <w:t xml:space="preserve">za obdobje </w:t>
      </w:r>
      <w:r w:rsidR="007874BA" w:rsidRPr="009D55F4">
        <w:rPr>
          <w:b/>
          <w:i w:val="0"/>
          <w:color w:val="000000" w:themeColor="text1"/>
          <w:sz w:val="22"/>
          <w:szCs w:val="22"/>
        </w:rPr>
        <w:t>treh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793EA4BC" w14:textId="77777777" w:rsidR="004A0D1D" w:rsidRDefault="004A0D1D" w:rsidP="00EE1F76">
      <w:pPr>
        <w:pStyle w:val="Glava"/>
        <w:tabs>
          <w:tab w:val="left" w:pos="708"/>
        </w:tabs>
        <w:ind w:left="1276"/>
        <w:rPr>
          <w:i w:val="0"/>
          <w:color w:val="000000" w:themeColor="text1"/>
          <w:sz w:val="22"/>
          <w:szCs w:val="22"/>
        </w:rPr>
      </w:pPr>
    </w:p>
    <w:p w14:paraId="7342ABAB" w14:textId="77777777" w:rsidR="008931B9" w:rsidRDefault="008931B9" w:rsidP="00EE1F76">
      <w:pPr>
        <w:pStyle w:val="Glava"/>
        <w:tabs>
          <w:tab w:val="left" w:pos="708"/>
        </w:tabs>
        <w:ind w:left="1276"/>
        <w:rPr>
          <w:i w:val="0"/>
          <w:color w:val="000000" w:themeColor="text1"/>
          <w:sz w:val="22"/>
          <w:szCs w:val="22"/>
        </w:rPr>
      </w:pPr>
    </w:p>
    <w:p w14:paraId="5FC0A433" w14:textId="77777777" w:rsidR="008931B9" w:rsidRDefault="008931B9" w:rsidP="00EE1F76">
      <w:pPr>
        <w:pStyle w:val="Glava"/>
        <w:tabs>
          <w:tab w:val="left" w:pos="708"/>
        </w:tabs>
        <w:ind w:left="1276"/>
        <w:rPr>
          <w:i w:val="0"/>
          <w:color w:val="000000" w:themeColor="text1"/>
          <w:sz w:val="22"/>
          <w:szCs w:val="22"/>
        </w:rPr>
      </w:pPr>
    </w:p>
    <w:p w14:paraId="7C6813B6" w14:textId="3F67F470" w:rsidR="006C204B" w:rsidRDefault="006C204B" w:rsidP="006C204B">
      <w:pPr>
        <w:pStyle w:val="Glava"/>
        <w:tabs>
          <w:tab w:val="left" w:pos="708"/>
        </w:tabs>
        <w:ind w:left="1020"/>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w:t>
      </w:r>
      <w:r w:rsidR="00563293">
        <w:rPr>
          <w:b/>
          <w:i w:val="0"/>
          <w:color w:val="000000" w:themeColor="text1"/>
          <w:sz w:val="22"/>
          <w:szCs w:val="22"/>
        </w:rPr>
        <w:t>ure ponudbene cene« (Priloga 3/1</w:t>
      </w:r>
      <w:r>
        <w:rPr>
          <w:b/>
          <w:i w:val="0"/>
          <w:color w:val="000000" w:themeColor="text1"/>
          <w:sz w:val="22"/>
          <w:szCs w:val="22"/>
        </w:rPr>
        <w:t>) v MS Excel obliki.</w:t>
      </w:r>
    </w:p>
    <w:p w14:paraId="3FC92F7E" w14:textId="77777777" w:rsidR="008931B9" w:rsidRDefault="008931B9" w:rsidP="00EE1F76">
      <w:pPr>
        <w:pStyle w:val="Glava"/>
        <w:tabs>
          <w:tab w:val="left" w:pos="708"/>
        </w:tabs>
        <w:ind w:left="1276"/>
        <w:rPr>
          <w:i w:val="0"/>
          <w:color w:val="000000" w:themeColor="text1"/>
          <w:sz w:val="22"/>
          <w:szCs w:val="22"/>
        </w:rPr>
      </w:pPr>
    </w:p>
    <w:p w14:paraId="242FD0B6" w14:textId="77777777" w:rsidR="008931B9" w:rsidRPr="0048509B" w:rsidRDefault="008931B9" w:rsidP="00EE1F76">
      <w:pPr>
        <w:pStyle w:val="Glava"/>
        <w:tabs>
          <w:tab w:val="left" w:pos="708"/>
        </w:tabs>
        <w:ind w:left="1276"/>
        <w:rPr>
          <w:i w:val="0"/>
          <w:color w:val="000000" w:themeColor="text1"/>
          <w:sz w:val="22"/>
          <w:szCs w:val="22"/>
        </w:rPr>
      </w:pPr>
    </w:p>
    <w:p w14:paraId="5966AB16" w14:textId="77777777" w:rsidR="00035B2B" w:rsidRPr="0048509B" w:rsidRDefault="00035B2B" w:rsidP="00035B2B">
      <w:pPr>
        <w:jc w:val="both"/>
        <w:rPr>
          <w:i w:val="0"/>
          <w:color w:val="000000" w:themeColor="text1"/>
          <w:sz w:val="22"/>
          <w:szCs w:val="22"/>
        </w:rPr>
      </w:pPr>
    </w:p>
    <w:p w14:paraId="52BE4415"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6846B258" w14:textId="77777777" w:rsidR="00035B2B" w:rsidRPr="0048509B" w:rsidRDefault="00035B2B" w:rsidP="00035B2B">
      <w:pPr>
        <w:pStyle w:val="Glava"/>
        <w:tabs>
          <w:tab w:val="left" w:pos="708"/>
        </w:tabs>
        <w:jc w:val="both"/>
        <w:rPr>
          <w:i w:val="0"/>
          <w:color w:val="000000" w:themeColor="text1"/>
          <w:sz w:val="22"/>
          <w:szCs w:val="22"/>
        </w:rPr>
      </w:pPr>
    </w:p>
    <w:p w14:paraId="7B34B634" w14:textId="77777777" w:rsidR="004A0D1D" w:rsidRPr="0048509B" w:rsidRDefault="004A0D1D" w:rsidP="00035B2B">
      <w:pPr>
        <w:pStyle w:val="Glava"/>
        <w:tabs>
          <w:tab w:val="left" w:pos="708"/>
        </w:tabs>
        <w:jc w:val="both"/>
        <w:rPr>
          <w:i w:val="0"/>
          <w:color w:val="000000" w:themeColor="text1"/>
          <w:sz w:val="22"/>
          <w:szCs w:val="22"/>
        </w:rPr>
      </w:pPr>
    </w:p>
    <w:p w14:paraId="303ED9BC" w14:textId="77777777" w:rsidR="004A0D1D" w:rsidRPr="0048509B" w:rsidRDefault="004A0D1D" w:rsidP="00035B2B">
      <w:pPr>
        <w:pStyle w:val="Glava"/>
        <w:tabs>
          <w:tab w:val="left" w:pos="708"/>
        </w:tabs>
        <w:jc w:val="both"/>
        <w:rPr>
          <w:i w:val="0"/>
          <w:color w:val="000000" w:themeColor="text1"/>
          <w:sz w:val="22"/>
          <w:szCs w:val="22"/>
        </w:rPr>
      </w:pPr>
    </w:p>
    <w:p w14:paraId="7633CA0D" w14:textId="77777777" w:rsidR="004A0D1D" w:rsidRPr="0048509B" w:rsidRDefault="004A0D1D" w:rsidP="00035B2B">
      <w:pPr>
        <w:pStyle w:val="Glava"/>
        <w:tabs>
          <w:tab w:val="left" w:pos="708"/>
        </w:tabs>
        <w:jc w:val="both"/>
        <w:rPr>
          <w:i w:val="0"/>
          <w:color w:val="000000" w:themeColor="text1"/>
          <w:sz w:val="22"/>
          <w:szCs w:val="22"/>
        </w:rPr>
      </w:pPr>
    </w:p>
    <w:p w14:paraId="3BDB3CE0" w14:textId="77777777" w:rsidR="004A0D1D" w:rsidRPr="0048509B" w:rsidRDefault="004A0D1D" w:rsidP="00035B2B">
      <w:pPr>
        <w:pStyle w:val="Glava"/>
        <w:tabs>
          <w:tab w:val="left" w:pos="708"/>
        </w:tabs>
        <w:jc w:val="both"/>
        <w:rPr>
          <w:i w:val="0"/>
          <w:color w:val="000000" w:themeColor="text1"/>
          <w:sz w:val="22"/>
          <w:szCs w:val="22"/>
        </w:rPr>
      </w:pPr>
    </w:p>
    <w:p w14:paraId="64BB236E" w14:textId="77777777" w:rsidR="004A0D1D" w:rsidRPr="0048509B" w:rsidRDefault="004A0D1D" w:rsidP="00035B2B">
      <w:pPr>
        <w:pStyle w:val="Glava"/>
        <w:tabs>
          <w:tab w:val="left" w:pos="708"/>
        </w:tabs>
        <w:jc w:val="both"/>
        <w:rPr>
          <w:i w:val="0"/>
          <w:color w:val="000000" w:themeColor="text1"/>
          <w:sz w:val="22"/>
          <w:szCs w:val="22"/>
        </w:rPr>
      </w:pPr>
    </w:p>
    <w:p w14:paraId="7A4B2CCB" w14:textId="77777777" w:rsidR="004A0D1D" w:rsidRPr="0048509B" w:rsidRDefault="004A0D1D" w:rsidP="00035B2B">
      <w:pPr>
        <w:pStyle w:val="Glava"/>
        <w:tabs>
          <w:tab w:val="left" w:pos="708"/>
        </w:tabs>
        <w:jc w:val="both"/>
        <w:rPr>
          <w:i w:val="0"/>
          <w:color w:val="000000" w:themeColor="text1"/>
          <w:sz w:val="22"/>
          <w:szCs w:val="22"/>
        </w:rPr>
      </w:pPr>
    </w:p>
    <w:p w14:paraId="31024EEC" w14:textId="77777777" w:rsidR="004A0D1D" w:rsidRPr="0048509B" w:rsidRDefault="004A0D1D" w:rsidP="00035B2B">
      <w:pPr>
        <w:pStyle w:val="Glava"/>
        <w:tabs>
          <w:tab w:val="left" w:pos="708"/>
        </w:tabs>
        <w:jc w:val="both"/>
        <w:rPr>
          <w:i w:val="0"/>
          <w:color w:val="000000" w:themeColor="text1"/>
          <w:sz w:val="22"/>
          <w:szCs w:val="22"/>
        </w:rPr>
      </w:pPr>
    </w:p>
    <w:p w14:paraId="409A9238" w14:textId="77777777" w:rsidR="004A0D1D" w:rsidRPr="0048509B" w:rsidRDefault="004A0D1D" w:rsidP="00035B2B">
      <w:pPr>
        <w:pStyle w:val="Glava"/>
        <w:tabs>
          <w:tab w:val="left" w:pos="708"/>
        </w:tabs>
        <w:jc w:val="both"/>
        <w:rPr>
          <w:i w:val="0"/>
          <w:color w:val="000000" w:themeColor="text1"/>
          <w:sz w:val="22"/>
          <w:szCs w:val="22"/>
        </w:rPr>
      </w:pPr>
    </w:p>
    <w:p w14:paraId="04E84A0F" w14:textId="77777777" w:rsidR="004A0D1D" w:rsidRPr="0048509B" w:rsidRDefault="004A0D1D" w:rsidP="00035B2B">
      <w:pPr>
        <w:pStyle w:val="Glava"/>
        <w:tabs>
          <w:tab w:val="left" w:pos="708"/>
        </w:tabs>
        <w:jc w:val="both"/>
        <w:rPr>
          <w:i w:val="0"/>
          <w:color w:val="000000" w:themeColor="text1"/>
          <w:sz w:val="22"/>
          <w:szCs w:val="22"/>
        </w:rPr>
      </w:pPr>
    </w:p>
    <w:p w14:paraId="5E6DE183" w14:textId="77777777" w:rsidR="004A0D1D" w:rsidRPr="0048509B" w:rsidRDefault="004A0D1D" w:rsidP="00035B2B">
      <w:pPr>
        <w:pStyle w:val="Glava"/>
        <w:tabs>
          <w:tab w:val="left" w:pos="708"/>
        </w:tabs>
        <w:jc w:val="both"/>
        <w:rPr>
          <w:i w:val="0"/>
          <w:color w:val="000000" w:themeColor="text1"/>
          <w:sz w:val="22"/>
          <w:szCs w:val="22"/>
        </w:rPr>
      </w:pPr>
    </w:p>
    <w:p w14:paraId="3871440B" w14:textId="77777777" w:rsidR="004A0D1D" w:rsidRPr="0048509B" w:rsidRDefault="004A0D1D" w:rsidP="00035B2B">
      <w:pPr>
        <w:pStyle w:val="Glava"/>
        <w:tabs>
          <w:tab w:val="left" w:pos="708"/>
        </w:tabs>
        <w:jc w:val="both"/>
        <w:rPr>
          <w:i w:val="0"/>
          <w:color w:val="000000" w:themeColor="text1"/>
          <w:sz w:val="22"/>
          <w:szCs w:val="22"/>
        </w:rPr>
      </w:pPr>
    </w:p>
    <w:p w14:paraId="6C4C3196" w14:textId="77777777" w:rsidR="004A0D1D" w:rsidRPr="0048509B" w:rsidRDefault="004A0D1D" w:rsidP="00035B2B">
      <w:pPr>
        <w:pStyle w:val="Glava"/>
        <w:tabs>
          <w:tab w:val="left" w:pos="708"/>
        </w:tabs>
        <w:jc w:val="both"/>
        <w:rPr>
          <w:i w:val="0"/>
          <w:color w:val="000000" w:themeColor="text1"/>
          <w:sz w:val="22"/>
          <w:szCs w:val="22"/>
        </w:rPr>
      </w:pPr>
    </w:p>
    <w:p w14:paraId="42172E4B" w14:textId="77777777" w:rsidR="004A0D1D" w:rsidRPr="0048509B" w:rsidRDefault="004A0D1D" w:rsidP="00035B2B">
      <w:pPr>
        <w:pStyle w:val="Glava"/>
        <w:tabs>
          <w:tab w:val="left" w:pos="708"/>
        </w:tabs>
        <w:jc w:val="both"/>
        <w:rPr>
          <w:i w:val="0"/>
          <w:color w:val="000000" w:themeColor="text1"/>
          <w:sz w:val="22"/>
          <w:szCs w:val="22"/>
        </w:rPr>
      </w:pPr>
    </w:p>
    <w:p w14:paraId="0E57D52E" w14:textId="77777777" w:rsidR="004A0D1D" w:rsidRPr="0048509B" w:rsidRDefault="004A0D1D" w:rsidP="00035B2B">
      <w:pPr>
        <w:pStyle w:val="Glava"/>
        <w:tabs>
          <w:tab w:val="left" w:pos="708"/>
        </w:tabs>
        <w:jc w:val="both"/>
        <w:rPr>
          <w:i w:val="0"/>
          <w:color w:val="000000" w:themeColor="text1"/>
          <w:sz w:val="22"/>
          <w:szCs w:val="22"/>
        </w:rPr>
      </w:pPr>
    </w:p>
    <w:p w14:paraId="5A9A08B2" w14:textId="77777777" w:rsidR="004A0D1D" w:rsidRPr="0048509B" w:rsidRDefault="004A0D1D" w:rsidP="00035B2B">
      <w:pPr>
        <w:pStyle w:val="Glava"/>
        <w:tabs>
          <w:tab w:val="left" w:pos="708"/>
        </w:tabs>
        <w:jc w:val="both"/>
        <w:rPr>
          <w:i w:val="0"/>
          <w:color w:val="000000" w:themeColor="text1"/>
          <w:sz w:val="22"/>
          <w:szCs w:val="22"/>
        </w:rPr>
      </w:pPr>
    </w:p>
    <w:p w14:paraId="624C7D56" w14:textId="77777777" w:rsidR="004A0D1D" w:rsidRPr="0048509B" w:rsidRDefault="004A0D1D" w:rsidP="00035B2B">
      <w:pPr>
        <w:pStyle w:val="Glava"/>
        <w:tabs>
          <w:tab w:val="left" w:pos="708"/>
        </w:tabs>
        <w:jc w:val="both"/>
        <w:rPr>
          <w:i w:val="0"/>
          <w:color w:val="000000" w:themeColor="text1"/>
          <w:sz w:val="22"/>
          <w:szCs w:val="22"/>
        </w:rPr>
      </w:pPr>
    </w:p>
    <w:p w14:paraId="2B7142EE" w14:textId="77777777" w:rsidR="004A0D1D" w:rsidRPr="0048509B" w:rsidRDefault="004A0D1D" w:rsidP="00035B2B">
      <w:pPr>
        <w:pStyle w:val="Glava"/>
        <w:tabs>
          <w:tab w:val="left" w:pos="708"/>
        </w:tabs>
        <w:jc w:val="both"/>
        <w:rPr>
          <w:i w:val="0"/>
          <w:color w:val="000000" w:themeColor="text1"/>
          <w:sz w:val="22"/>
          <w:szCs w:val="22"/>
        </w:rPr>
      </w:pPr>
    </w:p>
    <w:p w14:paraId="33217383" w14:textId="77777777" w:rsidR="004A0D1D" w:rsidRPr="0048509B" w:rsidRDefault="004A0D1D" w:rsidP="00035B2B">
      <w:pPr>
        <w:pStyle w:val="Glava"/>
        <w:tabs>
          <w:tab w:val="left" w:pos="708"/>
        </w:tabs>
        <w:jc w:val="both"/>
        <w:rPr>
          <w:i w:val="0"/>
          <w:color w:val="000000" w:themeColor="text1"/>
          <w:sz w:val="22"/>
          <w:szCs w:val="22"/>
        </w:rPr>
      </w:pPr>
    </w:p>
    <w:p w14:paraId="25593445" w14:textId="77777777" w:rsidR="004A0D1D" w:rsidRPr="0048509B" w:rsidRDefault="004A0D1D" w:rsidP="00035B2B">
      <w:pPr>
        <w:pStyle w:val="Glava"/>
        <w:tabs>
          <w:tab w:val="left" w:pos="708"/>
        </w:tabs>
        <w:jc w:val="both"/>
        <w:rPr>
          <w:i w:val="0"/>
          <w:color w:val="000000" w:themeColor="text1"/>
          <w:sz w:val="22"/>
          <w:szCs w:val="22"/>
        </w:rPr>
      </w:pPr>
    </w:p>
    <w:p w14:paraId="6A370013" w14:textId="77777777" w:rsidR="00730519" w:rsidRPr="0048509B" w:rsidRDefault="00730519" w:rsidP="00035B2B">
      <w:pPr>
        <w:pStyle w:val="Glava"/>
        <w:tabs>
          <w:tab w:val="left" w:pos="708"/>
        </w:tabs>
        <w:jc w:val="both"/>
        <w:rPr>
          <w:i w:val="0"/>
          <w:color w:val="000000" w:themeColor="text1"/>
          <w:sz w:val="22"/>
          <w:szCs w:val="22"/>
        </w:rPr>
      </w:pPr>
    </w:p>
    <w:p w14:paraId="5B0ABDE8" w14:textId="77777777" w:rsidR="00730519" w:rsidRPr="0048509B" w:rsidRDefault="00730519" w:rsidP="00035B2B">
      <w:pPr>
        <w:pStyle w:val="Glava"/>
        <w:tabs>
          <w:tab w:val="left" w:pos="708"/>
        </w:tabs>
        <w:jc w:val="both"/>
        <w:rPr>
          <w:i w:val="0"/>
          <w:color w:val="000000" w:themeColor="text1"/>
          <w:sz w:val="22"/>
          <w:szCs w:val="22"/>
        </w:rPr>
      </w:pPr>
    </w:p>
    <w:p w14:paraId="4624416D" w14:textId="77777777" w:rsidR="00730519" w:rsidRPr="0048509B" w:rsidRDefault="00730519" w:rsidP="00035B2B">
      <w:pPr>
        <w:pStyle w:val="Glava"/>
        <w:tabs>
          <w:tab w:val="left" w:pos="708"/>
        </w:tabs>
        <w:jc w:val="both"/>
        <w:rPr>
          <w:i w:val="0"/>
          <w:color w:val="000000" w:themeColor="text1"/>
          <w:sz w:val="22"/>
          <w:szCs w:val="22"/>
        </w:rPr>
      </w:pPr>
    </w:p>
    <w:p w14:paraId="77EECBC2" w14:textId="77777777" w:rsidR="00730519" w:rsidRPr="0048509B" w:rsidRDefault="00730519" w:rsidP="00035B2B">
      <w:pPr>
        <w:pStyle w:val="Glava"/>
        <w:tabs>
          <w:tab w:val="left" w:pos="708"/>
        </w:tabs>
        <w:jc w:val="both"/>
        <w:rPr>
          <w:i w:val="0"/>
          <w:color w:val="000000" w:themeColor="text1"/>
          <w:sz w:val="22"/>
          <w:szCs w:val="22"/>
        </w:rPr>
      </w:pPr>
    </w:p>
    <w:p w14:paraId="1F0BD787" w14:textId="77777777" w:rsidR="00730519" w:rsidRPr="0048509B" w:rsidRDefault="00730519" w:rsidP="00035B2B">
      <w:pPr>
        <w:pStyle w:val="Glava"/>
        <w:tabs>
          <w:tab w:val="left" w:pos="708"/>
        </w:tabs>
        <w:jc w:val="both"/>
        <w:rPr>
          <w:i w:val="0"/>
          <w:color w:val="000000" w:themeColor="text1"/>
          <w:sz w:val="22"/>
          <w:szCs w:val="22"/>
        </w:rPr>
      </w:pPr>
    </w:p>
    <w:p w14:paraId="245807DF" w14:textId="77777777" w:rsidR="00730519" w:rsidRDefault="00730519" w:rsidP="00035B2B">
      <w:pPr>
        <w:pStyle w:val="Glava"/>
        <w:tabs>
          <w:tab w:val="left" w:pos="708"/>
        </w:tabs>
        <w:jc w:val="both"/>
        <w:rPr>
          <w:i w:val="0"/>
          <w:color w:val="000000" w:themeColor="text1"/>
          <w:sz w:val="22"/>
          <w:szCs w:val="22"/>
        </w:rPr>
      </w:pPr>
    </w:p>
    <w:p w14:paraId="6032C7D5" w14:textId="77777777" w:rsidR="00F23F3A" w:rsidRDefault="00F23F3A" w:rsidP="00035B2B">
      <w:pPr>
        <w:pStyle w:val="Glava"/>
        <w:tabs>
          <w:tab w:val="left" w:pos="708"/>
        </w:tabs>
        <w:jc w:val="both"/>
        <w:rPr>
          <w:i w:val="0"/>
          <w:color w:val="000000" w:themeColor="text1"/>
          <w:sz w:val="22"/>
          <w:szCs w:val="22"/>
        </w:rPr>
      </w:pPr>
    </w:p>
    <w:p w14:paraId="17291DB5" w14:textId="77777777" w:rsidR="00F23F3A" w:rsidRDefault="00F23F3A" w:rsidP="00035B2B">
      <w:pPr>
        <w:pStyle w:val="Glava"/>
        <w:tabs>
          <w:tab w:val="left" w:pos="708"/>
        </w:tabs>
        <w:jc w:val="both"/>
        <w:rPr>
          <w:i w:val="0"/>
          <w:color w:val="000000" w:themeColor="text1"/>
          <w:sz w:val="22"/>
          <w:szCs w:val="22"/>
        </w:rPr>
      </w:pPr>
    </w:p>
    <w:p w14:paraId="1F656EBD" w14:textId="77777777" w:rsidR="00F23F3A" w:rsidRPr="0048509B" w:rsidRDefault="00F23F3A" w:rsidP="00035B2B">
      <w:pPr>
        <w:pStyle w:val="Glava"/>
        <w:tabs>
          <w:tab w:val="left" w:pos="708"/>
        </w:tabs>
        <w:jc w:val="both"/>
        <w:rPr>
          <w:i w:val="0"/>
          <w:color w:val="000000" w:themeColor="text1"/>
          <w:sz w:val="22"/>
          <w:szCs w:val="22"/>
        </w:rPr>
      </w:pPr>
    </w:p>
    <w:p w14:paraId="1156152A" w14:textId="77777777" w:rsidR="00730519" w:rsidRPr="0048509B" w:rsidRDefault="00730519" w:rsidP="00035B2B">
      <w:pPr>
        <w:pStyle w:val="Glava"/>
        <w:tabs>
          <w:tab w:val="left" w:pos="708"/>
        </w:tabs>
        <w:jc w:val="both"/>
        <w:rPr>
          <w:i w:val="0"/>
          <w:color w:val="000000" w:themeColor="text1"/>
          <w:sz w:val="22"/>
          <w:szCs w:val="22"/>
        </w:rPr>
      </w:pPr>
    </w:p>
    <w:p w14:paraId="2E76B131" w14:textId="77777777" w:rsidR="00730519" w:rsidRPr="0048509B" w:rsidRDefault="00730519" w:rsidP="00035B2B">
      <w:pPr>
        <w:pStyle w:val="Glava"/>
        <w:tabs>
          <w:tab w:val="left" w:pos="708"/>
        </w:tabs>
        <w:jc w:val="both"/>
        <w:rPr>
          <w:i w:val="0"/>
          <w:color w:val="000000" w:themeColor="text1"/>
          <w:sz w:val="22"/>
          <w:szCs w:val="22"/>
        </w:rPr>
      </w:pPr>
    </w:p>
    <w:p w14:paraId="1A7882D7" w14:textId="77777777" w:rsidR="00730519" w:rsidRPr="0048509B" w:rsidRDefault="00730519" w:rsidP="00035B2B">
      <w:pPr>
        <w:pStyle w:val="Glava"/>
        <w:tabs>
          <w:tab w:val="left" w:pos="708"/>
        </w:tabs>
        <w:jc w:val="both"/>
        <w:rPr>
          <w:i w:val="0"/>
          <w:color w:val="000000" w:themeColor="text1"/>
          <w:sz w:val="22"/>
          <w:szCs w:val="22"/>
        </w:rPr>
      </w:pPr>
    </w:p>
    <w:p w14:paraId="1C402403" w14:textId="77777777" w:rsidR="00730519" w:rsidRDefault="00730519" w:rsidP="00035B2B">
      <w:pPr>
        <w:pStyle w:val="Glava"/>
        <w:tabs>
          <w:tab w:val="left" w:pos="708"/>
        </w:tabs>
        <w:jc w:val="both"/>
        <w:rPr>
          <w:i w:val="0"/>
          <w:color w:val="000000" w:themeColor="text1"/>
          <w:sz w:val="22"/>
          <w:szCs w:val="22"/>
        </w:rPr>
      </w:pPr>
    </w:p>
    <w:p w14:paraId="63B23984" w14:textId="77777777" w:rsidR="005A25C5" w:rsidRPr="0048509B" w:rsidRDefault="005A25C5" w:rsidP="00035B2B">
      <w:pPr>
        <w:pStyle w:val="Glava"/>
        <w:tabs>
          <w:tab w:val="left" w:pos="708"/>
        </w:tabs>
        <w:jc w:val="both"/>
        <w:rPr>
          <w:i w:val="0"/>
          <w:color w:val="000000" w:themeColor="text1"/>
          <w:sz w:val="22"/>
          <w:szCs w:val="22"/>
        </w:rPr>
      </w:pPr>
    </w:p>
    <w:p w14:paraId="47556028" w14:textId="77777777" w:rsidR="004A0D1D" w:rsidRPr="0048509B" w:rsidRDefault="004A0D1D" w:rsidP="00035B2B">
      <w:pPr>
        <w:pStyle w:val="Glava"/>
        <w:tabs>
          <w:tab w:val="left" w:pos="708"/>
        </w:tabs>
        <w:jc w:val="both"/>
        <w:rPr>
          <w:i w:val="0"/>
          <w:color w:val="000000" w:themeColor="text1"/>
          <w:sz w:val="22"/>
          <w:szCs w:val="22"/>
        </w:rPr>
      </w:pPr>
    </w:p>
    <w:p w14:paraId="3156CB41" w14:textId="77777777" w:rsidR="004A0D1D" w:rsidRPr="0048509B" w:rsidRDefault="004A0D1D" w:rsidP="00035B2B">
      <w:pPr>
        <w:pStyle w:val="Glava"/>
        <w:tabs>
          <w:tab w:val="left" w:pos="708"/>
        </w:tabs>
        <w:jc w:val="both"/>
        <w:rPr>
          <w:i w:val="0"/>
          <w:color w:val="000000" w:themeColor="text1"/>
          <w:sz w:val="22"/>
          <w:szCs w:val="22"/>
        </w:rPr>
      </w:pPr>
    </w:p>
    <w:p w14:paraId="69C04597" w14:textId="77777777" w:rsidR="00035B2B" w:rsidRPr="000C6ACC" w:rsidRDefault="00035B2B" w:rsidP="00035B2B">
      <w:pPr>
        <w:pStyle w:val="Glava"/>
        <w:tabs>
          <w:tab w:val="left" w:pos="708"/>
        </w:tabs>
        <w:ind w:left="1080"/>
        <w:jc w:val="both"/>
        <w:rPr>
          <w:b/>
          <w:i w:val="0"/>
          <w:sz w:val="22"/>
          <w:szCs w:val="22"/>
        </w:rPr>
      </w:pPr>
    </w:p>
    <w:p w14:paraId="103AAEEA" w14:textId="77777777" w:rsidR="00035B2B" w:rsidRDefault="00035B2B" w:rsidP="00035B2B">
      <w:pPr>
        <w:pStyle w:val="Glava"/>
        <w:tabs>
          <w:tab w:val="left" w:pos="708"/>
        </w:tabs>
        <w:ind w:left="1080"/>
        <w:jc w:val="both"/>
        <w:rPr>
          <w:b/>
          <w:i w:val="0"/>
          <w:sz w:val="22"/>
          <w:szCs w:val="22"/>
        </w:rPr>
      </w:pPr>
    </w:p>
    <w:p w14:paraId="3655008E" w14:textId="77777777" w:rsidR="007F4674" w:rsidRPr="000C6ACC" w:rsidRDefault="007F4674" w:rsidP="00035B2B">
      <w:pPr>
        <w:pStyle w:val="Glava"/>
        <w:tabs>
          <w:tab w:val="left" w:pos="708"/>
        </w:tabs>
        <w:ind w:left="1080"/>
        <w:jc w:val="both"/>
        <w:rPr>
          <w:b/>
          <w:i w:val="0"/>
          <w:sz w:val="22"/>
          <w:szCs w:val="22"/>
        </w:rPr>
      </w:pPr>
    </w:p>
    <w:p w14:paraId="76030E3E" w14:textId="77777777" w:rsidR="00035B2B" w:rsidRDefault="004771E1" w:rsidP="00035B2B">
      <w:pPr>
        <w:jc w:val="right"/>
        <w:rPr>
          <w:i w:val="0"/>
          <w:sz w:val="22"/>
          <w:szCs w:val="22"/>
        </w:rPr>
      </w:pPr>
      <w:r>
        <w:rPr>
          <w:b/>
          <w:i w:val="0"/>
          <w:sz w:val="22"/>
          <w:szCs w:val="22"/>
        </w:rPr>
        <w:t>PRILOGE</w:t>
      </w:r>
      <w:r w:rsidR="00035B2B">
        <w:rPr>
          <w:b/>
          <w:i w:val="0"/>
          <w:sz w:val="22"/>
          <w:szCs w:val="22"/>
        </w:rPr>
        <w:t xml:space="preserve"> 4</w:t>
      </w:r>
    </w:p>
    <w:p w14:paraId="6E464560" w14:textId="77777777" w:rsidR="00035B2B" w:rsidRDefault="00035B2B" w:rsidP="00035B2B">
      <w:pPr>
        <w:pStyle w:val="Glava"/>
        <w:tabs>
          <w:tab w:val="left" w:pos="708"/>
        </w:tabs>
        <w:jc w:val="center"/>
        <w:rPr>
          <w:b/>
          <w:i w:val="0"/>
          <w:sz w:val="28"/>
          <w:szCs w:val="28"/>
        </w:rPr>
      </w:pPr>
    </w:p>
    <w:p w14:paraId="18E06099" w14:textId="77777777" w:rsidR="00035B2B" w:rsidRDefault="00035B2B" w:rsidP="00035B2B">
      <w:pPr>
        <w:pStyle w:val="Glava"/>
        <w:tabs>
          <w:tab w:val="left" w:pos="708"/>
        </w:tabs>
        <w:jc w:val="center"/>
        <w:rPr>
          <w:b/>
          <w:i w:val="0"/>
          <w:sz w:val="28"/>
          <w:szCs w:val="28"/>
        </w:rPr>
      </w:pPr>
    </w:p>
    <w:p w14:paraId="72E696A2" w14:textId="77777777" w:rsidR="00035B2B" w:rsidRDefault="00035B2B" w:rsidP="00035B2B">
      <w:pPr>
        <w:pStyle w:val="Glava"/>
        <w:tabs>
          <w:tab w:val="left" w:pos="708"/>
        </w:tabs>
        <w:jc w:val="both"/>
        <w:rPr>
          <w:i w:val="0"/>
          <w:color w:val="000000"/>
          <w:sz w:val="22"/>
          <w:szCs w:val="22"/>
        </w:rPr>
      </w:pPr>
    </w:p>
    <w:p w14:paraId="132DC8E1" w14:textId="77777777" w:rsidR="00035B2B" w:rsidRDefault="00035B2B" w:rsidP="00035B2B">
      <w:pPr>
        <w:pStyle w:val="Glava"/>
        <w:tabs>
          <w:tab w:val="left" w:pos="708"/>
        </w:tabs>
        <w:ind w:left="1080"/>
        <w:jc w:val="center"/>
        <w:rPr>
          <w:i w:val="0"/>
          <w:color w:val="000000"/>
          <w:sz w:val="28"/>
          <w:szCs w:val="28"/>
        </w:rPr>
      </w:pPr>
    </w:p>
    <w:p w14:paraId="5E80154F" w14:textId="77777777" w:rsidR="00035B2B" w:rsidRDefault="00035B2B" w:rsidP="00035B2B">
      <w:pPr>
        <w:pStyle w:val="Glava"/>
        <w:tabs>
          <w:tab w:val="left" w:pos="708"/>
        </w:tabs>
        <w:ind w:left="1080"/>
        <w:jc w:val="center"/>
        <w:rPr>
          <w:i w:val="0"/>
          <w:color w:val="000000"/>
          <w:sz w:val="22"/>
          <w:szCs w:val="22"/>
        </w:rPr>
      </w:pPr>
    </w:p>
    <w:p w14:paraId="72BE7307" w14:textId="52318F97" w:rsidR="00035B2B" w:rsidRDefault="00346986" w:rsidP="008732CA">
      <w:pPr>
        <w:numPr>
          <w:ilvl w:val="0"/>
          <w:numId w:val="14"/>
        </w:numPr>
        <w:ind w:left="3060"/>
        <w:jc w:val="both"/>
        <w:rPr>
          <w:i w:val="0"/>
          <w:color w:val="000000"/>
          <w:sz w:val="22"/>
          <w:szCs w:val="22"/>
        </w:rPr>
      </w:pPr>
      <w:r>
        <w:rPr>
          <w:i w:val="0"/>
          <w:color w:val="000000"/>
          <w:sz w:val="22"/>
          <w:szCs w:val="22"/>
        </w:rPr>
        <w:t>T</w:t>
      </w:r>
      <w:r w:rsidR="00035B2B">
        <w:rPr>
          <w:i w:val="0"/>
          <w:color w:val="000000"/>
          <w:sz w:val="22"/>
          <w:szCs w:val="22"/>
        </w:rPr>
        <w:t xml:space="preserve">abela </w:t>
      </w:r>
      <w:r w:rsidR="004D4F17">
        <w:rPr>
          <w:i w:val="0"/>
          <w:color w:val="000000"/>
          <w:sz w:val="22"/>
          <w:szCs w:val="22"/>
        </w:rPr>
        <w:t xml:space="preserve">– podatki </w:t>
      </w:r>
      <w:r w:rsidR="00035B2B">
        <w:rPr>
          <w:i w:val="0"/>
          <w:color w:val="000000"/>
          <w:sz w:val="22"/>
          <w:szCs w:val="22"/>
        </w:rPr>
        <w:t>o referencah podjetja (priloga 4/1)</w:t>
      </w:r>
      <w:r>
        <w:rPr>
          <w:i w:val="0"/>
          <w:color w:val="000000"/>
          <w:sz w:val="22"/>
          <w:szCs w:val="22"/>
        </w:rPr>
        <w:t>.</w:t>
      </w:r>
    </w:p>
    <w:p w14:paraId="0F4FD300" w14:textId="525E7722" w:rsidR="00035B2B" w:rsidRDefault="00346986" w:rsidP="008732CA">
      <w:pPr>
        <w:numPr>
          <w:ilvl w:val="0"/>
          <w:numId w:val="14"/>
        </w:numPr>
        <w:ind w:left="3060"/>
        <w:jc w:val="both"/>
        <w:rPr>
          <w:i w:val="0"/>
          <w:color w:val="000000"/>
          <w:sz w:val="22"/>
          <w:szCs w:val="22"/>
        </w:rPr>
      </w:pPr>
      <w:r>
        <w:rPr>
          <w:i w:val="0"/>
          <w:color w:val="000000"/>
          <w:sz w:val="22"/>
          <w:szCs w:val="22"/>
        </w:rPr>
        <w:t>S</w:t>
      </w:r>
      <w:r w:rsidR="00035B2B">
        <w:rPr>
          <w:i w:val="0"/>
          <w:color w:val="000000"/>
          <w:sz w:val="22"/>
          <w:szCs w:val="22"/>
        </w:rPr>
        <w:t>trokovno priporočilo – referenčna izjava (priloga 4/2)</w:t>
      </w:r>
      <w:r>
        <w:rPr>
          <w:i w:val="0"/>
          <w:color w:val="000000"/>
          <w:sz w:val="22"/>
          <w:szCs w:val="22"/>
        </w:rPr>
        <w:t>.</w:t>
      </w:r>
    </w:p>
    <w:p w14:paraId="32998DCE" w14:textId="77777777" w:rsidR="00035B2B" w:rsidRPr="00D667C7" w:rsidRDefault="00035B2B" w:rsidP="00035B2B">
      <w:pPr>
        <w:pStyle w:val="Glava"/>
        <w:tabs>
          <w:tab w:val="left" w:pos="708"/>
        </w:tabs>
        <w:ind w:left="1080"/>
        <w:jc w:val="both"/>
        <w:rPr>
          <w:i w:val="0"/>
          <w:color w:val="000000"/>
          <w:sz w:val="22"/>
          <w:szCs w:val="22"/>
        </w:rPr>
      </w:pPr>
    </w:p>
    <w:p w14:paraId="47E1DE32" w14:textId="77777777" w:rsidR="00035B2B" w:rsidRDefault="00035B2B" w:rsidP="00035B2B">
      <w:pPr>
        <w:pStyle w:val="Glava"/>
        <w:tabs>
          <w:tab w:val="left" w:pos="708"/>
        </w:tabs>
        <w:ind w:left="1080"/>
        <w:jc w:val="both"/>
        <w:rPr>
          <w:i w:val="0"/>
          <w:color w:val="000000"/>
          <w:sz w:val="22"/>
          <w:szCs w:val="22"/>
        </w:rPr>
      </w:pPr>
    </w:p>
    <w:p w14:paraId="3F15ED25" w14:textId="77777777" w:rsidR="00035B2B" w:rsidRDefault="00035B2B" w:rsidP="00035B2B">
      <w:pPr>
        <w:pStyle w:val="Glava"/>
        <w:tabs>
          <w:tab w:val="left" w:pos="708"/>
        </w:tabs>
        <w:ind w:left="1080"/>
        <w:jc w:val="both"/>
        <w:rPr>
          <w:i w:val="0"/>
          <w:color w:val="000000"/>
          <w:sz w:val="22"/>
          <w:szCs w:val="22"/>
        </w:rPr>
      </w:pPr>
    </w:p>
    <w:p w14:paraId="47377B22" w14:textId="77777777" w:rsidR="00035B2B" w:rsidRDefault="00035B2B" w:rsidP="00035B2B">
      <w:pPr>
        <w:pStyle w:val="Glava"/>
        <w:tabs>
          <w:tab w:val="left" w:pos="708"/>
        </w:tabs>
        <w:ind w:left="1080"/>
        <w:jc w:val="both"/>
        <w:rPr>
          <w:i w:val="0"/>
          <w:color w:val="000000"/>
          <w:sz w:val="22"/>
          <w:szCs w:val="22"/>
        </w:rPr>
      </w:pPr>
    </w:p>
    <w:p w14:paraId="367BA743" w14:textId="77777777" w:rsidR="00035B2B" w:rsidRDefault="00035B2B" w:rsidP="00035B2B">
      <w:pPr>
        <w:pStyle w:val="Glava"/>
        <w:tabs>
          <w:tab w:val="left" w:pos="708"/>
        </w:tabs>
        <w:ind w:left="1080"/>
        <w:jc w:val="both"/>
        <w:rPr>
          <w:i w:val="0"/>
          <w:color w:val="000000"/>
          <w:sz w:val="22"/>
          <w:szCs w:val="22"/>
        </w:rPr>
      </w:pPr>
    </w:p>
    <w:p w14:paraId="40CC7BFF" w14:textId="77777777" w:rsidR="00035B2B" w:rsidRDefault="00035B2B" w:rsidP="00035B2B">
      <w:pPr>
        <w:pStyle w:val="Glava"/>
        <w:tabs>
          <w:tab w:val="left" w:pos="708"/>
        </w:tabs>
        <w:ind w:left="1080"/>
        <w:jc w:val="both"/>
        <w:rPr>
          <w:i w:val="0"/>
          <w:color w:val="000000"/>
          <w:sz w:val="22"/>
          <w:szCs w:val="22"/>
        </w:rPr>
      </w:pPr>
    </w:p>
    <w:p w14:paraId="7FBDCA7D" w14:textId="77777777" w:rsidR="00035B2B" w:rsidRDefault="00035B2B" w:rsidP="00035B2B">
      <w:pPr>
        <w:pStyle w:val="Glava"/>
        <w:tabs>
          <w:tab w:val="left" w:pos="708"/>
        </w:tabs>
        <w:ind w:left="1080"/>
        <w:jc w:val="both"/>
        <w:rPr>
          <w:i w:val="0"/>
          <w:color w:val="000000"/>
          <w:sz w:val="22"/>
          <w:szCs w:val="22"/>
        </w:rPr>
      </w:pPr>
    </w:p>
    <w:p w14:paraId="2F0E09FC" w14:textId="77777777" w:rsidR="00035B2B" w:rsidRDefault="00035B2B" w:rsidP="00035B2B">
      <w:pPr>
        <w:pStyle w:val="Glava"/>
        <w:tabs>
          <w:tab w:val="left" w:pos="708"/>
        </w:tabs>
        <w:ind w:left="1080"/>
        <w:jc w:val="both"/>
        <w:rPr>
          <w:i w:val="0"/>
          <w:color w:val="000000"/>
          <w:sz w:val="22"/>
          <w:szCs w:val="22"/>
        </w:rPr>
      </w:pPr>
    </w:p>
    <w:p w14:paraId="48A1C3AA" w14:textId="77777777" w:rsidR="00035B2B" w:rsidRDefault="00035B2B" w:rsidP="00035B2B">
      <w:pPr>
        <w:pStyle w:val="Glava"/>
        <w:tabs>
          <w:tab w:val="left" w:pos="708"/>
        </w:tabs>
        <w:ind w:left="1080"/>
        <w:jc w:val="both"/>
        <w:rPr>
          <w:i w:val="0"/>
          <w:color w:val="000000"/>
          <w:sz w:val="22"/>
          <w:szCs w:val="22"/>
        </w:rPr>
      </w:pPr>
    </w:p>
    <w:p w14:paraId="00DC36AA" w14:textId="77777777" w:rsidR="00035B2B" w:rsidRDefault="00035B2B" w:rsidP="00035B2B">
      <w:pPr>
        <w:pStyle w:val="Glava"/>
        <w:tabs>
          <w:tab w:val="left" w:pos="708"/>
        </w:tabs>
        <w:ind w:left="1080"/>
        <w:jc w:val="both"/>
        <w:rPr>
          <w:i w:val="0"/>
          <w:color w:val="000000"/>
          <w:sz w:val="22"/>
          <w:szCs w:val="22"/>
        </w:rPr>
      </w:pPr>
    </w:p>
    <w:p w14:paraId="1B29CC6F" w14:textId="77777777" w:rsidR="00035B2B" w:rsidRDefault="00035B2B" w:rsidP="00035B2B">
      <w:pPr>
        <w:pStyle w:val="Glava"/>
        <w:tabs>
          <w:tab w:val="left" w:pos="708"/>
        </w:tabs>
        <w:ind w:left="1080"/>
        <w:jc w:val="both"/>
        <w:rPr>
          <w:i w:val="0"/>
          <w:color w:val="000000"/>
          <w:sz w:val="22"/>
          <w:szCs w:val="22"/>
        </w:rPr>
      </w:pPr>
    </w:p>
    <w:p w14:paraId="2D948C67" w14:textId="77777777" w:rsidR="00035B2B" w:rsidRDefault="00035B2B" w:rsidP="00035B2B">
      <w:pPr>
        <w:pStyle w:val="Glava"/>
        <w:tabs>
          <w:tab w:val="left" w:pos="708"/>
        </w:tabs>
        <w:ind w:left="1080"/>
        <w:jc w:val="both"/>
        <w:rPr>
          <w:i w:val="0"/>
          <w:color w:val="000000"/>
          <w:sz w:val="22"/>
          <w:szCs w:val="22"/>
        </w:rPr>
      </w:pPr>
    </w:p>
    <w:p w14:paraId="36DB14BC" w14:textId="77777777" w:rsidR="00035B2B" w:rsidRDefault="00035B2B" w:rsidP="00035B2B">
      <w:pPr>
        <w:pStyle w:val="Glava"/>
        <w:tabs>
          <w:tab w:val="left" w:pos="708"/>
        </w:tabs>
        <w:ind w:left="1080"/>
        <w:jc w:val="both"/>
        <w:rPr>
          <w:i w:val="0"/>
          <w:color w:val="000000"/>
          <w:sz w:val="22"/>
          <w:szCs w:val="22"/>
        </w:rPr>
      </w:pPr>
    </w:p>
    <w:p w14:paraId="0DB7532B" w14:textId="77777777" w:rsidR="00035B2B" w:rsidRDefault="00035B2B" w:rsidP="00035B2B">
      <w:pPr>
        <w:pStyle w:val="Glava"/>
        <w:tabs>
          <w:tab w:val="left" w:pos="708"/>
        </w:tabs>
        <w:ind w:left="1080"/>
        <w:jc w:val="both"/>
        <w:rPr>
          <w:i w:val="0"/>
          <w:color w:val="000000"/>
          <w:sz w:val="22"/>
          <w:szCs w:val="22"/>
        </w:rPr>
      </w:pPr>
    </w:p>
    <w:p w14:paraId="4CFE52C4" w14:textId="77777777" w:rsidR="00035B2B" w:rsidRDefault="00035B2B" w:rsidP="00035B2B">
      <w:pPr>
        <w:pStyle w:val="Glava"/>
        <w:tabs>
          <w:tab w:val="left" w:pos="708"/>
        </w:tabs>
        <w:ind w:left="1080"/>
        <w:jc w:val="both"/>
        <w:rPr>
          <w:i w:val="0"/>
          <w:color w:val="000000"/>
          <w:sz w:val="22"/>
          <w:szCs w:val="22"/>
        </w:rPr>
      </w:pPr>
    </w:p>
    <w:p w14:paraId="53BA013E" w14:textId="77777777" w:rsidR="00035B2B" w:rsidRDefault="00035B2B" w:rsidP="00035B2B">
      <w:pPr>
        <w:pStyle w:val="Glava"/>
        <w:tabs>
          <w:tab w:val="left" w:pos="708"/>
        </w:tabs>
        <w:ind w:left="1080"/>
        <w:jc w:val="both"/>
        <w:rPr>
          <w:i w:val="0"/>
          <w:color w:val="000000"/>
          <w:sz w:val="22"/>
          <w:szCs w:val="22"/>
        </w:rPr>
      </w:pPr>
    </w:p>
    <w:p w14:paraId="21CE91C6" w14:textId="77777777" w:rsidR="00035B2B" w:rsidRDefault="00035B2B" w:rsidP="00035B2B">
      <w:pPr>
        <w:pStyle w:val="Glava"/>
        <w:tabs>
          <w:tab w:val="left" w:pos="708"/>
        </w:tabs>
        <w:ind w:left="1080"/>
        <w:jc w:val="both"/>
        <w:rPr>
          <w:i w:val="0"/>
          <w:color w:val="000000"/>
          <w:sz w:val="22"/>
          <w:szCs w:val="22"/>
        </w:rPr>
      </w:pPr>
    </w:p>
    <w:p w14:paraId="0CBB2223" w14:textId="77777777" w:rsidR="00035B2B" w:rsidRDefault="00035B2B" w:rsidP="00035B2B">
      <w:pPr>
        <w:pStyle w:val="Glava"/>
        <w:tabs>
          <w:tab w:val="left" w:pos="708"/>
        </w:tabs>
        <w:ind w:left="1080"/>
        <w:jc w:val="both"/>
        <w:rPr>
          <w:i w:val="0"/>
          <w:color w:val="000000"/>
          <w:sz w:val="22"/>
          <w:szCs w:val="22"/>
        </w:rPr>
      </w:pPr>
    </w:p>
    <w:p w14:paraId="02195DF4" w14:textId="77777777" w:rsidR="00035B2B" w:rsidRDefault="00035B2B" w:rsidP="00035B2B">
      <w:pPr>
        <w:pStyle w:val="Glava"/>
        <w:tabs>
          <w:tab w:val="left" w:pos="708"/>
        </w:tabs>
        <w:ind w:left="1080"/>
        <w:jc w:val="both"/>
        <w:rPr>
          <w:i w:val="0"/>
          <w:color w:val="000000"/>
          <w:sz w:val="22"/>
          <w:szCs w:val="22"/>
        </w:rPr>
      </w:pPr>
    </w:p>
    <w:p w14:paraId="223606D3" w14:textId="77777777" w:rsidR="00035B2B" w:rsidRDefault="00035B2B" w:rsidP="00035B2B">
      <w:pPr>
        <w:pStyle w:val="Glava"/>
        <w:tabs>
          <w:tab w:val="left" w:pos="708"/>
        </w:tabs>
        <w:ind w:left="1080"/>
        <w:jc w:val="both"/>
        <w:rPr>
          <w:i w:val="0"/>
          <w:color w:val="000000"/>
          <w:sz w:val="22"/>
          <w:szCs w:val="22"/>
        </w:rPr>
      </w:pPr>
    </w:p>
    <w:p w14:paraId="0DB09470" w14:textId="77777777" w:rsidR="00035B2B" w:rsidRDefault="00035B2B" w:rsidP="00035B2B">
      <w:pPr>
        <w:pStyle w:val="Glava"/>
        <w:tabs>
          <w:tab w:val="left" w:pos="708"/>
        </w:tabs>
        <w:ind w:left="1080"/>
        <w:jc w:val="both"/>
        <w:rPr>
          <w:i w:val="0"/>
          <w:color w:val="000000"/>
          <w:sz w:val="22"/>
          <w:szCs w:val="22"/>
        </w:rPr>
      </w:pPr>
    </w:p>
    <w:p w14:paraId="4A3B579E" w14:textId="77777777" w:rsidR="00035B2B" w:rsidRDefault="00035B2B" w:rsidP="00035B2B">
      <w:pPr>
        <w:pStyle w:val="Glava"/>
        <w:tabs>
          <w:tab w:val="left" w:pos="708"/>
        </w:tabs>
        <w:ind w:left="1080"/>
        <w:jc w:val="both"/>
        <w:rPr>
          <w:i w:val="0"/>
          <w:color w:val="000000"/>
          <w:sz w:val="22"/>
          <w:szCs w:val="22"/>
        </w:rPr>
      </w:pPr>
    </w:p>
    <w:p w14:paraId="619D1473" w14:textId="77777777" w:rsidR="00035B2B" w:rsidRDefault="00035B2B" w:rsidP="00035B2B">
      <w:pPr>
        <w:pStyle w:val="Glava"/>
        <w:tabs>
          <w:tab w:val="left" w:pos="708"/>
        </w:tabs>
        <w:ind w:left="1080"/>
        <w:jc w:val="both"/>
        <w:rPr>
          <w:i w:val="0"/>
          <w:color w:val="000000"/>
          <w:sz w:val="22"/>
          <w:szCs w:val="22"/>
        </w:rPr>
      </w:pPr>
    </w:p>
    <w:p w14:paraId="622667A0" w14:textId="77777777" w:rsidR="00035B2B" w:rsidRDefault="00035B2B" w:rsidP="00035B2B">
      <w:pPr>
        <w:pStyle w:val="Glava"/>
        <w:tabs>
          <w:tab w:val="left" w:pos="708"/>
        </w:tabs>
        <w:ind w:left="1080"/>
        <w:jc w:val="both"/>
        <w:rPr>
          <w:i w:val="0"/>
          <w:color w:val="000000"/>
          <w:sz w:val="22"/>
          <w:szCs w:val="22"/>
        </w:rPr>
      </w:pPr>
    </w:p>
    <w:p w14:paraId="76625BE2" w14:textId="77777777" w:rsidR="00035B2B" w:rsidRDefault="00035B2B" w:rsidP="00035B2B">
      <w:pPr>
        <w:pStyle w:val="Glava"/>
        <w:tabs>
          <w:tab w:val="left" w:pos="708"/>
        </w:tabs>
        <w:ind w:left="1080"/>
        <w:jc w:val="both"/>
        <w:rPr>
          <w:i w:val="0"/>
          <w:color w:val="000000"/>
          <w:sz w:val="22"/>
          <w:szCs w:val="22"/>
        </w:rPr>
      </w:pPr>
    </w:p>
    <w:p w14:paraId="366BE97C" w14:textId="77777777" w:rsidR="00035B2B" w:rsidRDefault="00035B2B" w:rsidP="00035B2B">
      <w:pPr>
        <w:pStyle w:val="Glava"/>
        <w:tabs>
          <w:tab w:val="left" w:pos="708"/>
        </w:tabs>
        <w:ind w:left="1080"/>
        <w:jc w:val="both"/>
        <w:rPr>
          <w:i w:val="0"/>
          <w:color w:val="000000"/>
          <w:sz w:val="22"/>
          <w:szCs w:val="22"/>
        </w:rPr>
      </w:pPr>
    </w:p>
    <w:p w14:paraId="64E9019A" w14:textId="77777777" w:rsidR="00035B2B" w:rsidRDefault="00035B2B" w:rsidP="00035B2B">
      <w:pPr>
        <w:pStyle w:val="Glava"/>
        <w:tabs>
          <w:tab w:val="left" w:pos="708"/>
        </w:tabs>
        <w:ind w:left="1080"/>
        <w:jc w:val="both"/>
        <w:rPr>
          <w:i w:val="0"/>
          <w:color w:val="000000"/>
          <w:sz w:val="22"/>
          <w:szCs w:val="22"/>
        </w:rPr>
      </w:pPr>
    </w:p>
    <w:p w14:paraId="59EF5CB1" w14:textId="77777777" w:rsidR="00035B2B" w:rsidRDefault="00035B2B" w:rsidP="00035B2B">
      <w:pPr>
        <w:pStyle w:val="Glava"/>
        <w:tabs>
          <w:tab w:val="left" w:pos="708"/>
        </w:tabs>
        <w:ind w:left="1080"/>
        <w:jc w:val="both"/>
        <w:rPr>
          <w:i w:val="0"/>
          <w:color w:val="000000"/>
          <w:sz w:val="22"/>
          <w:szCs w:val="22"/>
        </w:rPr>
      </w:pPr>
    </w:p>
    <w:p w14:paraId="4EC3D3C8" w14:textId="77777777" w:rsidR="00035B2B" w:rsidRDefault="00035B2B" w:rsidP="00035B2B">
      <w:pPr>
        <w:pStyle w:val="Glava"/>
        <w:tabs>
          <w:tab w:val="left" w:pos="708"/>
        </w:tabs>
        <w:ind w:left="1080"/>
        <w:jc w:val="both"/>
        <w:rPr>
          <w:i w:val="0"/>
          <w:color w:val="000000"/>
          <w:sz w:val="22"/>
          <w:szCs w:val="22"/>
        </w:rPr>
      </w:pPr>
    </w:p>
    <w:p w14:paraId="49A0858F" w14:textId="77777777" w:rsidR="00035B2B" w:rsidRDefault="00035B2B" w:rsidP="00035B2B">
      <w:pPr>
        <w:pStyle w:val="Glava"/>
        <w:tabs>
          <w:tab w:val="left" w:pos="708"/>
        </w:tabs>
        <w:ind w:left="1080"/>
        <w:jc w:val="both"/>
        <w:rPr>
          <w:i w:val="0"/>
          <w:color w:val="000000"/>
          <w:sz w:val="22"/>
          <w:szCs w:val="22"/>
        </w:rPr>
      </w:pPr>
    </w:p>
    <w:p w14:paraId="2E3099FD" w14:textId="77777777" w:rsidR="00035B2B" w:rsidRDefault="00035B2B" w:rsidP="00035B2B">
      <w:pPr>
        <w:pStyle w:val="Glava"/>
        <w:tabs>
          <w:tab w:val="left" w:pos="708"/>
        </w:tabs>
        <w:ind w:left="1080"/>
        <w:jc w:val="both"/>
        <w:rPr>
          <w:i w:val="0"/>
          <w:color w:val="000000"/>
          <w:sz w:val="22"/>
          <w:szCs w:val="22"/>
        </w:rPr>
      </w:pPr>
    </w:p>
    <w:p w14:paraId="19904CFD" w14:textId="77777777" w:rsidR="00035B2B" w:rsidRDefault="00035B2B" w:rsidP="00035B2B">
      <w:pPr>
        <w:pStyle w:val="Glava"/>
        <w:tabs>
          <w:tab w:val="left" w:pos="708"/>
        </w:tabs>
        <w:ind w:left="1080"/>
        <w:jc w:val="both"/>
        <w:rPr>
          <w:i w:val="0"/>
          <w:color w:val="000000"/>
          <w:sz w:val="22"/>
          <w:szCs w:val="22"/>
        </w:rPr>
      </w:pPr>
    </w:p>
    <w:p w14:paraId="4FE643BA" w14:textId="77777777" w:rsidR="00035B2B" w:rsidRDefault="00035B2B" w:rsidP="00035B2B">
      <w:pPr>
        <w:pStyle w:val="Glava"/>
        <w:tabs>
          <w:tab w:val="left" w:pos="708"/>
        </w:tabs>
        <w:ind w:left="1080"/>
        <w:jc w:val="both"/>
        <w:rPr>
          <w:i w:val="0"/>
          <w:color w:val="000000"/>
          <w:sz w:val="22"/>
          <w:szCs w:val="22"/>
        </w:rPr>
      </w:pPr>
    </w:p>
    <w:p w14:paraId="4FC10ACA" w14:textId="77777777" w:rsidR="00525998" w:rsidRDefault="00525998" w:rsidP="00035B2B">
      <w:pPr>
        <w:pStyle w:val="Glava"/>
        <w:tabs>
          <w:tab w:val="left" w:pos="708"/>
        </w:tabs>
        <w:ind w:left="1080"/>
        <w:jc w:val="both"/>
        <w:rPr>
          <w:i w:val="0"/>
          <w:color w:val="000000"/>
          <w:sz w:val="22"/>
          <w:szCs w:val="22"/>
        </w:rPr>
      </w:pPr>
    </w:p>
    <w:p w14:paraId="3BC7C784" w14:textId="77777777" w:rsidR="00525998" w:rsidRDefault="00525998" w:rsidP="00035B2B">
      <w:pPr>
        <w:pStyle w:val="Glava"/>
        <w:tabs>
          <w:tab w:val="left" w:pos="708"/>
        </w:tabs>
        <w:ind w:left="1080"/>
        <w:jc w:val="both"/>
        <w:rPr>
          <w:i w:val="0"/>
          <w:color w:val="000000"/>
          <w:sz w:val="22"/>
          <w:szCs w:val="22"/>
        </w:rPr>
      </w:pPr>
    </w:p>
    <w:p w14:paraId="7A3DEE83" w14:textId="77777777" w:rsidR="00525998" w:rsidRDefault="00525998" w:rsidP="00035B2B">
      <w:pPr>
        <w:pStyle w:val="Glava"/>
        <w:tabs>
          <w:tab w:val="left" w:pos="708"/>
        </w:tabs>
        <w:ind w:left="1080"/>
        <w:jc w:val="both"/>
        <w:rPr>
          <w:i w:val="0"/>
          <w:color w:val="000000"/>
          <w:sz w:val="22"/>
          <w:szCs w:val="22"/>
        </w:rPr>
      </w:pPr>
    </w:p>
    <w:p w14:paraId="34F41672" w14:textId="77777777" w:rsidR="00525998" w:rsidRDefault="00525998" w:rsidP="00035B2B">
      <w:pPr>
        <w:pStyle w:val="Glava"/>
        <w:tabs>
          <w:tab w:val="left" w:pos="708"/>
        </w:tabs>
        <w:ind w:left="1080"/>
        <w:jc w:val="both"/>
        <w:rPr>
          <w:i w:val="0"/>
          <w:color w:val="000000"/>
          <w:sz w:val="22"/>
          <w:szCs w:val="22"/>
        </w:rPr>
      </w:pPr>
    </w:p>
    <w:p w14:paraId="130DDAD3" w14:textId="77777777" w:rsidR="00525998" w:rsidRDefault="00525998" w:rsidP="00035B2B">
      <w:pPr>
        <w:pStyle w:val="Glava"/>
        <w:tabs>
          <w:tab w:val="left" w:pos="708"/>
        </w:tabs>
        <w:ind w:left="1080"/>
        <w:jc w:val="both"/>
        <w:rPr>
          <w:i w:val="0"/>
          <w:color w:val="000000"/>
          <w:sz w:val="22"/>
          <w:szCs w:val="22"/>
        </w:rPr>
      </w:pPr>
    </w:p>
    <w:p w14:paraId="1590881A" w14:textId="77777777" w:rsidR="00525998" w:rsidRDefault="00525998" w:rsidP="00035B2B">
      <w:pPr>
        <w:pStyle w:val="Glava"/>
        <w:tabs>
          <w:tab w:val="left" w:pos="708"/>
        </w:tabs>
        <w:ind w:left="1080"/>
        <w:jc w:val="both"/>
        <w:rPr>
          <w:i w:val="0"/>
          <w:color w:val="000000"/>
          <w:sz w:val="22"/>
          <w:szCs w:val="22"/>
        </w:rPr>
      </w:pPr>
    </w:p>
    <w:p w14:paraId="64C210CE" w14:textId="77777777" w:rsidR="00525998" w:rsidRDefault="00525998" w:rsidP="00035B2B">
      <w:pPr>
        <w:pStyle w:val="Glava"/>
        <w:tabs>
          <w:tab w:val="left" w:pos="708"/>
        </w:tabs>
        <w:ind w:left="1080"/>
        <w:jc w:val="both"/>
        <w:rPr>
          <w:i w:val="0"/>
          <w:color w:val="000000"/>
          <w:sz w:val="22"/>
          <w:szCs w:val="22"/>
        </w:rPr>
      </w:pPr>
    </w:p>
    <w:p w14:paraId="040B93FE" w14:textId="77777777" w:rsidR="00F23F3A" w:rsidRDefault="00F23F3A" w:rsidP="00035B2B">
      <w:pPr>
        <w:pStyle w:val="Glava"/>
        <w:tabs>
          <w:tab w:val="left" w:pos="708"/>
        </w:tabs>
        <w:ind w:left="1080"/>
        <w:jc w:val="both"/>
        <w:rPr>
          <w:i w:val="0"/>
          <w:color w:val="000000"/>
          <w:sz w:val="22"/>
          <w:szCs w:val="22"/>
        </w:rPr>
      </w:pPr>
    </w:p>
    <w:p w14:paraId="4B3932FE" w14:textId="77777777" w:rsidR="00690792" w:rsidRDefault="00690792" w:rsidP="00035B2B">
      <w:pPr>
        <w:pStyle w:val="Glava"/>
        <w:tabs>
          <w:tab w:val="left" w:pos="708"/>
        </w:tabs>
        <w:ind w:left="1080"/>
        <w:jc w:val="both"/>
        <w:rPr>
          <w:i w:val="0"/>
          <w:color w:val="000000"/>
          <w:sz w:val="22"/>
          <w:szCs w:val="22"/>
        </w:rPr>
      </w:pPr>
    </w:p>
    <w:p w14:paraId="6C660B32" w14:textId="77777777" w:rsidR="00D667C7" w:rsidRDefault="00D667C7" w:rsidP="00035B2B">
      <w:pPr>
        <w:pStyle w:val="Glava"/>
        <w:tabs>
          <w:tab w:val="left" w:pos="708"/>
        </w:tabs>
        <w:ind w:left="1080"/>
        <w:jc w:val="both"/>
        <w:rPr>
          <w:i w:val="0"/>
          <w:color w:val="000000"/>
          <w:sz w:val="22"/>
          <w:szCs w:val="22"/>
        </w:rPr>
      </w:pPr>
    </w:p>
    <w:p w14:paraId="21C85D99" w14:textId="77777777" w:rsidR="00D667C7" w:rsidRDefault="00D667C7" w:rsidP="00035B2B">
      <w:pPr>
        <w:pStyle w:val="Glava"/>
        <w:tabs>
          <w:tab w:val="left" w:pos="708"/>
        </w:tabs>
        <w:ind w:left="1080"/>
        <w:jc w:val="both"/>
        <w:rPr>
          <w:i w:val="0"/>
          <w:color w:val="000000"/>
          <w:sz w:val="22"/>
          <w:szCs w:val="22"/>
        </w:rPr>
      </w:pPr>
    </w:p>
    <w:p w14:paraId="1EBB87BB" w14:textId="77777777" w:rsidR="008931B9" w:rsidRDefault="008931B9" w:rsidP="00035B2B">
      <w:pPr>
        <w:pStyle w:val="Glava"/>
        <w:tabs>
          <w:tab w:val="left" w:pos="708"/>
        </w:tabs>
        <w:ind w:left="1080"/>
        <w:jc w:val="both"/>
        <w:rPr>
          <w:i w:val="0"/>
          <w:color w:val="000000"/>
          <w:sz w:val="22"/>
          <w:szCs w:val="22"/>
        </w:rPr>
      </w:pPr>
    </w:p>
    <w:p w14:paraId="1B52DFE9" w14:textId="77777777" w:rsidR="00035B2B" w:rsidRDefault="00035B2B" w:rsidP="00035B2B">
      <w:pPr>
        <w:jc w:val="center"/>
        <w:rPr>
          <w:b/>
          <w:i w:val="0"/>
          <w:color w:val="000000"/>
          <w:sz w:val="22"/>
          <w:szCs w:val="22"/>
        </w:rPr>
      </w:pP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5564B25A" w14:textId="77777777" w:rsidR="00035B2B" w:rsidRDefault="00035B2B" w:rsidP="00035B2B">
      <w:pPr>
        <w:jc w:val="center"/>
        <w:rPr>
          <w:b/>
          <w:i w:val="0"/>
          <w:color w:val="000000"/>
          <w:sz w:val="22"/>
          <w:szCs w:val="22"/>
        </w:rPr>
      </w:pPr>
    </w:p>
    <w:p w14:paraId="131B1631" w14:textId="77777777" w:rsidR="00035B2B" w:rsidRDefault="00035B2B" w:rsidP="00035B2B">
      <w:pPr>
        <w:jc w:val="center"/>
        <w:rPr>
          <w:b/>
          <w:i w:val="0"/>
          <w:color w:val="000000"/>
          <w:sz w:val="22"/>
          <w:szCs w:val="22"/>
        </w:rPr>
      </w:pPr>
    </w:p>
    <w:p w14:paraId="112F1412"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5621A7D7" w14:textId="77777777" w:rsidR="00035B2B" w:rsidRDefault="00035B2B" w:rsidP="00035B2B">
      <w:pPr>
        <w:rPr>
          <w:b/>
          <w:i w:val="0"/>
          <w:color w:val="000000"/>
          <w:sz w:val="22"/>
          <w:szCs w:val="22"/>
        </w:rPr>
      </w:pPr>
    </w:p>
    <w:p w14:paraId="6430D0E0" w14:textId="77777777"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3FC9FF30"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1FA1E29"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4F97CC"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7F5243"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83B66C"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4F0A752C" w14:textId="77777777" w:rsidTr="00170D42">
        <w:tc>
          <w:tcPr>
            <w:tcW w:w="3808" w:type="dxa"/>
            <w:tcBorders>
              <w:top w:val="single" w:sz="4" w:space="0" w:color="auto"/>
              <w:left w:val="single" w:sz="4" w:space="0" w:color="auto"/>
              <w:bottom w:val="single" w:sz="4" w:space="0" w:color="auto"/>
              <w:right w:val="single" w:sz="4" w:space="0" w:color="auto"/>
            </w:tcBorders>
          </w:tcPr>
          <w:p w14:paraId="7363C4F6" w14:textId="77777777" w:rsidR="00035B2B" w:rsidRDefault="00035B2B">
            <w:pPr>
              <w:rPr>
                <w:i w:val="0"/>
                <w:color w:val="000000"/>
                <w:sz w:val="22"/>
                <w:szCs w:val="22"/>
              </w:rPr>
            </w:pPr>
            <w:r>
              <w:rPr>
                <w:i w:val="0"/>
                <w:color w:val="000000"/>
                <w:sz w:val="22"/>
                <w:szCs w:val="22"/>
              </w:rPr>
              <w:t>1.</w:t>
            </w:r>
          </w:p>
          <w:p w14:paraId="558808CE" w14:textId="77777777" w:rsidR="00035B2B" w:rsidRDefault="00035B2B">
            <w:pPr>
              <w:rPr>
                <w:i w:val="0"/>
                <w:color w:val="000000"/>
                <w:sz w:val="22"/>
                <w:szCs w:val="22"/>
              </w:rPr>
            </w:pPr>
          </w:p>
          <w:p w14:paraId="5EC6A5EB"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5D81578"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DBC620D" w14:textId="77777777" w:rsidR="00035B2B" w:rsidRDefault="00035B2B">
            <w:pPr>
              <w:rPr>
                <w:i w:val="0"/>
                <w:color w:val="000000"/>
                <w:sz w:val="22"/>
                <w:szCs w:val="22"/>
              </w:rPr>
            </w:pPr>
          </w:p>
        </w:tc>
      </w:tr>
      <w:tr w:rsidR="00035B2B" w14:paraId="20CA6A81" w14:textId="77777777" w:rsidTr="00170D42">
        <w:tc>
          <w:tcPr>
            <w:tcW w:w="3808" w:type="dxa"/>
            <w:tcBorders>
              <w:top w:val="single" w:sz="4" w:space="0" w:color="auto"/>
              <w:left w:val="single" w:sz="4" w:space="0" w:color="auto"/>
              <w:bottom w:val="single" w:sz="4" w:space="0" w:color="auto"/>
              <w:right w:val="single" w:sz="4" w:space="0" w:color="auto"/>
            </w:tcBorders>
          </w:tcPr>
          <w:p w14:paraId="5F3DFAC4" w14:textId="77777777" w:rsidR="00035B2B" w:rsidRDefault="00035B2B">
            <w:pPr>
              <w:rPr>
                <w:i w:val="0"/>
                <w:color w:val="000000"/>
                <w:sz w:val="22"/>
                <w:szCs w:val="22"/>
              </w:rPr>
            </w:pPr>
            <w:r>
              <w:rPr>
                <w:i w:val="0"/>
                <w:color w:val="000000"/>
                <w:sz w:val="22"/>
                <w:szCs w:val="22"/>
              </w:rPr>
              <w:t>2.</w:t>
            </w:r>
          </w:p>
          <w:p w14:paraId="67CA0C9D" w14:textId="77777777" w:rsidR="00035B2B" w:rsidRDefault="00035B2B">
            <w:pPr>
              <w:rPr>
                <w:i w:val="0"/>
                <w:color w:val="000000"/>
                <w:sz w:val="22"/>
                <w:szCs w:val="22"/>
              </w:rPr>
            </w:pPr>
          </w:p>
          <w:p w14:paraId="4D52D3F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D9A0736"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9139F13" w14:textId="77777777" w:rsidR="00035B2B" w:rsidRDefault="00035B2B">
            <w:pPr>
              <w:rPr>
                <w:i w:val="0"/>
                <w:color w:val="000000"/>
                <w:sz w:val="22"/>
                <w:szCs w:val="22"/>
              </w:rPr>
            </w:pPr>
          </w:p>
        </w:tc>
      </w:tr>
    </w:tbl>
    <w:p w14:paraId="67625B77" w14:textId="77777777" w:rsidR="00035B2B" w:rsidRDefault="00035B2B" w:rsidP="00035B2B">
      <w:pPr>
        <w:rPr>
          <w:i w:val="0"/>
          <w:color w:val="000000"/>
          <w:sz w:val="22"/>
          <w:szCs w:val="22"/>
        </w:rPr>
      </w:pPr>
    </w:p>
    <w:p w14:paraId="435BD765"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35631E80"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3695E20D" w14:textId="77777777" w:rsidR="006A4C9C" w:rsidRPr="00525998" w:rsidRDefault="00035B2B" w:rsidP="003711C4">
      <w:pPr>
        <w:ind w:left="1020"/>
        <w:jc w:val="both"/>
        <w:rPr>
          <w:i w:val="0"/>
          <w:sz w:val="22"/>
          <w:szCs w:val="22"/>
        </w:rPr>
      </w:pPr>
      <w:r>
        <w:rPr>
          <w:i w:val="0"/>
          <w:sz w:val="22"/>
          <w:szCs w:val="22"/>
        </w:rPr>
        <w:t xml:space="preserve">Ponudnik je imel ali ima, v zadnjih treh letih pred potekom roka za oddajo </w:t>
      </w:r>
      <w:r w:rsidRPr="009D55F4">
        <w:rPr>
          <w:i w:val="0"/>
          <w:sz w:val="22"/>
          <w:szCs w:val="22"/>
        </w:rPr>
        <w:t>ponudb, sklenjen</w:t>
      </w:r>
      <w:r w:rsidR="006D236E" w:rsidRPr="009D55F4">
        <w:rPr>
          <w:i w:val="0"/>
          <w:sz w:val="22"/>
          <w:szCs w:val="22"/>
        </w:rPr>
        <w:t>i 2</w:t>
      </w:r>
      <w:r w:rsidRPr="009D55F4">
        <w:rPr>
          <w:i w:val="0"/>
          <w:sz w:val="22"/>
          <w:szCs w:val="22"/>
        </w:rPr>
        <w:t xml:space="preserve"> posamezn</w:t>
      </w:r>
      <w:r w:rsidR="006D236E" w:rsidRPr="009D55F4">
        <w:rPr>
          <w:i w:val="0"/>
          <w:sz w:val="22"/>
          <w:szCs w:val="22"/>
        </w:rPr>
        <w:t>i</w:t>
      </w:r>
      <w:r w:rsidRPr="009D55F4">
        <w:rPr>
          <w:i w:val="0"/>
          <w:sz w:val="22"/>
          <w:szCs w:val="22"/>
        </w:rPr>
        <w:t xml:space="preserve"> pogodb</w:t>
      </w:r>
      <w:r w:rsidR="006D236E" w:rsidRPr="009D55F4">
        <w:rPr>
          <w:i w:val="0"/>
          <w:sz w:val="22"/>
          <w:szCs w:val="22"/>
        </w:rPr>
        <w:t>i</w:t>
      </w:r>
      <w:r w:rsidRPr="009D55F4">
        <w:rPr>
          <w:i w:val="0"/>
          <w:sz w:val="22"/>
          <w:szCs w:val="22"/>
        </w:rPr>
        <w:t xml:space="preserve"> za opravljanje storitev čiščenja objektov v  izmeri najmanj</w:t>
      </w:r>
      <w:r w:rsidR="00F23F3A" w:rsidRPr="009D55F4">
        <w:rPr>
          <w:i w:val="0"/>
          <w:sz w:val="22"/>
          <w:szCs w:val="22"/>
        </w:rPr>
        <w:t xml:space="preserve"> </w:t>
      </w:r>
      <w:r w:rsidR="00525998" w:rsidRPr="009D55F4">
        <w:rPr>
          <w:i w:val="0"/>
          <w:sz w:val="22"/>
          <w:szCs w:val="22"/>
        </w:rPr>
        <w:t xml:space="preserve"> </w:t>
      </w:r>
      <w:r w:rsidR="00770423" w:rsidRPr="009D55F4">
        <w:rPr>
          <w:i w:val="0"/>
          <w:sz w:val="22"/>
          <w:szCs w:val="22"/>
        </w:rPr>
        <w:t>1.5</w:t>
      </w:r>
      <w:r w:rsidR="00525998" w:rsidRPr="009D55F4">
        <w:rPr>
          <w:i w:val="0"/>
          <w:sz w:val="22"/>
          <w:szCs w:val="22"/>
        </w:rPr>
        <w:t>00,00</w:t>
      </w:r>
      <w:r w:rsidR="00525998" w:rsidRPr="00770423">
        <w:rPr>
          <w:i w:val="0"/>
          <w:sz w:val="22"/>
          <w:szCs w:val="22"/>
        </w:rPr>
        <w:t xml:space="preserve"> </w:t>
      </w:r>
      <w:r w:rsidR="00525998" w:rsidRPr="00525998">
        <w:rPr>
          <w:i w:val="0"/>
          <w:sz w:val="22"/>
          <w:szCs w:val="22"/>
        </w:rPr>
        <w:t>m</w:t>
      </w:r>
      <w:r w:rsidR="00525998" w:rsidRPr="00525998">
        <w:rPr>
          <w:i w:val="0"/>
          <w:sz w:val="22"/>
          <w:szCs w:val="22"/>
          <w:vertAlign w:val="superscript"/>
        </w:rPr>
        <w:t>2</w:t>
      </w:r>
      <w:r w:rsidR="00525998" w:rsidRPr="00525998">
        <w:rPr>
          <w:i w:val="0"/>
          <w:sz w:val="22"/>
          <w:szCs w:val="22"/>
        </w:rPr>
        <w:t xml:space="preserve"> notranje talne površine/objekt</w:t>
      </w:r>
      <w:r w:rsidR="00F23F3A">
        <w:rPr>
          <w:i w:val="0"/>
          <w:sz w:val="22"/>
          <w:szCs w:val="22"/>
        </w:rPr>
        <w:t>.</w:t>
      </w:r>
    </w:p>
    <w:p w14:paraId="2F0DE67D" w14:textId="77777777" w:rsidR="00035B2B" w:rsidRPr="00525998" w:rsidRDefault="00035B2B" w:rsidP="00170D42">
      <w:pPr>
        <w:pStyle w:val="Odstavekseznama"/>
        <w:ind w:left="1020"/>
        <w:jc w:val="both"/>
        <w:rPr>
          <w:i w:val="0"/>
          <w:sz w:val="22"/>
          <w:szCs w:val="22"/>
        </w:rPr>
      </w:pPr>
    </w:p>
    <w:p w14:paraId="4350141D" w14:textId="77777777" w:rsidR="00035B2B" w:rsidRDefault="006D236E" w:rsidP="00170D42">
      <w:pPr>
        <w:ind w:left="1020"/>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72207A0B" w14:textId="77777777" w:rsidR="00035B2B" w:rsidRDefault="00035B2B" w:rsidP="00170D42">
      <w:pPr>
        <w:ind w:left="1020"/>
        <w:jc w:val="both"/>
        <w:rPr>
          <w:i w:val="0"/>
          <w:sz w:val="22"/>
          <w:szCs w:val="22"/>
        </w:rPr>
      </w:pPr>
    </w:p>
    <w:p w14:paraId="62F6EC35"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35D0A2F8" w14:textId="77777777" w:rsidR="00035B2B" w:rsidRDefault="00035B2B" w:rsidP="00170D42">
      <w:pPr>
        <w:ind w:left="1020"/>
        <w:jc w:val="both"/>
        <w:rPr>
          <w:sz w:val="22"/>
          <w:szCs w:val="22"/>
        </w:rPr>
      </w:pPr>
    </w:p>
    <w:p w14:paraId="2008C549"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0B85360C" w14:textId="77777777" w:rsidR="00035B2B" w:rsidRDefault="00035B2B" w:rsidP="00035B2B">
      <w:pPr>
        <w:spacing w:after="200" w:line="276" w:lineRule="auto"/>
        <w:ind w:left="720"/>
        <w:rPr>
          <w:i w:val="0"/>
          <w:color w:val="000000"/>
          <w:sz w:val="22"/>
          <w:szCs w:val="22"/>
        </w:rPr>
      </w:pPr>
    </w:p>
    <w:p w14:paraId="10772A80" w14:textId="77777777" w:rsidR="00035B2B" w:rsidRDefault="00035B2B" w:rsidP="00035B2B">
      <w:pPr>
        <w:spacing w:after="200" w:line="276" w:lineRule="auto"/>
        <w:ind w:left="720"/>
        <w:rPr>
          <w:i w:val="0"/>
          <w:color w:val="000000"/>
          <w:sz w:val="22"/>
          <w:szCs w:val="22"/>
        </w:rPr>
      </w:pPr>
    </w:p>
    <w:p w14:paraId="1482F1D9" w14:textId="55566FB6" w:rsidR="0050326E" w:rsidRDefault="0050326E" w:rsidP="00035B2B">
      <w:pPr>
        <w:spacing w:after="200" w:line="276" w:lineRule="auto"/>
        <w:rPr>
          <w:i w:val="0"/>
          <w:color w:val="000000"/>
          <w:sz w:val="22"/>
          <w:szCs w:val="22"/>
        </w:rPr>
      </w:pPr>
    </w:p>
    <w:p w14:paraId="70088A8E" w14:textId="5DEE2C81" w:rsidR="00F35BCB" w:rsidRDefault="00F35BCB" w:rsidP="00035B2B">
      <w:pPr>
        <w:spacing w:after="200" w:line="276" w:lineRule="auto"/>
        <w:rPr>
          <w:i w:val="0"/>
          <w:color w:val="000000"/>
          <w:sz w:val="22"/>
          <w:szCs w:val="22"/>
        </w:rPr>
      </w:pPr>
    </w:p>
    <w:p w14:paraId="152E3C17" w14:textId="1ECED3BF" w:rsidR="00F35BCB" w:rsidRDefault="00F35BCB" w:rsidP="00035B2B">
      <w:pPr>
        <w:spacing w:after="200" w:line="276" w:lineRule="auto"/>
        <w:rPr>
          <w:i w:val="0"/>
          <w:color w:val="000000"/>
          <w:sz w:val="22"/>
          <w:szCs w:val="22"/>
        </w:rPr>
      </w:pPr>
    </w:p>
    <w:p w14:paraId="7F9E015A" w14:textId="4F07C2E0" w:rsidR="00D45F00" w:rsidRDefault="00D45F00" w:rsidP="00035B2B">
      <w:pPr>
        <w:spacing w:after="200" w:line="276" w:lineRule="auto"/>
        <w:rPr>
          <w:i w:val="0"/>
          <w:color w:val="000000"/>
          <w:sz w:val="22"/>
          <w:szCs w:val="22"/>
        </w:rPr>
      </w:pPr>
    </w:p>
    <w:p w14:paraId="77CBE4B0" w14:textId="259DCE5A" w:rsidR="002D5D7D" w:rsidRDefault="002D5D7D" w:rsidP="00035B2B">
      <w:pPr>
        <w:spacing w:after="200" w:line="276" w:lineRule="auto"/>
        <w:rPr>
          <w:i w:val="0"/>
          <w:color w:val="000000"/>
          <w:sz w:val="22"/>
          <w:szCs w:val="22"/>
        </w:rPr>
      </w:pPr>
    </w:p>
    <w:p w14:paraId="320229C3" w14:textId="2DDE56C5" w:rsidR="002D5D7D" w:rsidRDefault="002D5D7D" w:rsidP="00035B2B">
      <w:pPr>
        <w:spacing w:after="200" w:line="276" w:lineRule="auto"/>
        <w:rPr>
          <w:i w:val="0"/>
          <w:color w:val="000000"/>
          <w:sz w:val="22"/>
          <w:szCs w:val="22"/>
        </w:rPr>
      </w:pPr>
    </w:p>
    <w:p w14:paraId="45B38B0C" w14:textId="60196748" w:rsidR="002D5D7D" w:rsidRDefault="002D5D7D" w:rsidP="00035B2B">
      <w:pPr>
        <w:spacing w:after="200" w:line="276" w:lineRule="auto"/>
        <w:rPr>
          <w:i w:val="0"/>
          <w:color w:val="000000"/>
          <w:sz w:val="22"/>
          <w:szCs w:val="22"/>
        </w:rPr>
      </w:pPr>
    </w:p>
    <w:p w14:paraId="499C1BF5" w14:textId="77777777" w:rsidR="002D5D7D" w:rsidRDefault="002D5D7D" w:rsidP="00035B2B">
      <w:pPr>
        <w:spacing w:after="200" w:line="276" w:lineRule="auto"/>
        <w:rPr>
          <w:i w:val="0"/>
          <w:color w:val="000000"/>
          <w:sz w:val="22"/>
          <w:szCs w:val="22"/>
        </w:rPr>
      </w:pPr>
    </w:p>
    <w:p w14:paraId="7E84C72D" w14:textId="77777777" w:rsidR="007A3E7D" w:rsidRDefault="007A3E7D" w:rsidP="00096AC9">
      <w:pPr>
        <w:ind w:left="7788" w:firstLine="708"/>
        <w:jc w:val="center"/>
        <w:rPr>
          <w:b/>
          <w:i w:val="0"/>
          <w:color w:val="000000"/>
          <w:sz w:val="22"/>
          <w:szCs w:val="22"/>
        </w:rPr>
      </w:pPr>
    </w:p>
    <w:p w14:paraId="46DA1623" w14:textId="77777777" w:rsidR="00035B2B" w:rsidRDefault="00035B2B" w:rsidP="00096AC9">
      <w:pPr>
        <w:ind w:left="7788" w:firstLine="708"/>
        <w:jc w:val="center"/>
        <w:rPr>
          <w:b/>
          <w:i w:val="0"/>
          <w:color w:val="000000"/>
          <w:sz w:val="22"/>
          <w:szCs w:val="22"/>
          <w:highlight w:val="yellow"/>
        </w:rPr>
      </w:pPr>
      <w:r>
        <w:rPr>
          <w:b/>
          <w:i w:val="0"/>
          <w:color w:val="000000"/>
          <w:sz w:val="22"/>
          <w:szCs w:val="22"/>
        </w:rPr>
        <w:t>PRILOGA 4/2</w:t>
      </w:r>
    </w:p>
    <w:p w14:paraId="3790223E" w14:textId="77777777" w:rsidR="006A7570" w:rsidRDefault="006A7570" w:rsidP="00035B2B">
      <w:pPr>
        <w:spacing w:after="200" w:line="276" w:lineRule="auto"/>
        <w:ind w:left="720"/>
        <w:jc w:val="center"/>
        <w:rPr>
          <w:b/>
          <w:i w:val="0"/>
          <w:color w:val="000000"/>
          <w:sz w:val="22"/>
          <w:szCs w:val="22"/>
          <w:highlight w:val="yellow"/>
        </w:rPr>
      </w:pPr>
    </w:p>
    <w:p w14:paraId="2F7E8316"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23779F50" w14:textId="77777777" w:rsidR="00035B2B" w:rsidRDefault="00035B2B" w:rsidP="00035B2B">
      <w:pPr>
        <w:spacing w:after="200" w:line="276" w:lineRule="auto"/>
        <w:ind w:left="720"/>
        <w:jc w:val="center"/>
        <w:rPr>
          <w:b/>
          <w:i w:val="0"/>
          <w:color w:val="000000"/>
          <w:szCs w:val="24"/>
        </w:rPr>
      </w:pPr>
    </w:p>
    <w:p w14:paraId="3F277C01"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68CD1830"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1F25E3DF"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0BA3B436" w14:textId="77777777" w:rsidR="009E2B6C" w:rsidRDefault="00035B2B">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2245390F"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54AACC30"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3768422D"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35BF920A" w14:textId="77777777" w:rsidR="00035B2B" w:rsidRDefault="00035B2B" w:rsidP="00170D42">
      <w:pPr>
        <w:tabs>
          <w:tab w:val="num" w:pos="709"/>
        </w:tabs>
        <w:spacing w:after="200" w:line="276" w:lineRule="auto"/>
        <w:ind w:left="1020"/>
        <w:rPr>
          <w:i w:val="0"/>
          <w:color w:val="000000"/>
          <w:sz w:val="22"/>
          <w:szCs w:val="22"/>
        </w:rPr>
      </w:pPr>
    </w:p>
    <w:p w14:paraId="11524D5F"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1D6EF0C8" w14:textId="77777777" w:rsidR="00035B2B" w:rsidRDefault="00035B2B" w:rsidP="00170D42">
      <w:pPr>
        <w:tabs>
          <w:tab w:val="num" w:pos="709"/>
        </w:tabs>
        <w:spacing w:after="200" w:line="276" w:lineRule="auto"/>
        <w:ind w:left="1020"/>
        <w:rPr>
          <w:i w:val="0"/>
          <w:color w:val="000000"/>
          <w:sz w:val="22"/>
          <w:szCs w:val="22"/>
        </w:rPr>
      </w:pPr>
    </w:p>
    <w:p w14:paraId="4417F622"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664A4925"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4AE505A1"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4F15CEA0"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12A4A180"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50D46904" w14:textId="77777777" w:rsidR="006A7570" w:rsidRDefault="006A7570" w:rsidP="003711C4">
      <w:pPr>
        <w:tabs>
          <w:tab w:val="num" w:pos="709"/>
        </w:tabs>
        <w:spacing w:after="200" w:line="276" w:lineRule="auto"/>
        <w:rPr>
          <w:i w:val="0"/>
          <w:color w:val="000000"/>
          <w:sz w:val="22"/>
          <w:szCs w:val="22"/>
        </w:rPr>
      </w:pPr>
    </w:p>
    <w:p w14:paraId="7FCD9D29" w14:textId="77777777" w:rsidR="00096AC9" w:rsidRPr="00525998" w:rsidRDefault="00096AC9" w:rsidP="00096AC9">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0E131E84" w14:textId="77777777" w:rsidR="00307E40" w:rsidRDefault="00307E40" w:rsidP="003711C4">
      <w:pPr>
        <w:tabs>
          <w:tab w:val="num" w:pos="709"/>
        </w:tabs>
        <w:spacing w:after="200" w:line="276" w:lineRule="auto"/>
        <w:rPr>
          <w:i w:val="0"/>
          <w:color w:val="000000"/>
          <w:sz w:val="22"/>
          <w:szCs w:val="22"/>
        </w:rPr>
      </w:pPr>
    </w:p>
    <w:p w14:paraId="0E8661BB" w14:textId="77777777" w:rsidR="00035B2B" w:rsidRDefault="00035B2B" w:rsidP="00170D42">
      <w:pPr>
        <w:spacing w:after="200" w:line="276" w:lineRule="auto"/>
        <w:ind w:left="1020"/>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54600A1D" w14:textId="77777777" w:rsidR="00B64492" w:rsidRDefault="00B64492" w:rsidP="00035B2B">
      <w:pPr>
        <w:rPr>
          <w:b/>
          <w:i w:val="0"/>
          <w:color w:val="000000"/>
          <w:sz w:val="22"/>
          <w:szCs w:val="22"/>
        </w:rPr>
      </w:pPr>
    </w:p>
    <w:p w14:paraId="0370E9CF" w14:textId="77777777" w:rsidR="006310E8" w:rsidRDefault="006310E8" w:rsidP="00035B2B">
      <w:pPr>
        <w:rPr>
          <w:b/>
          <w:i w:val="0"/>
          <w:color w:val="000000"/>
          <w:sz w:val="22"/>
          <w:szCs w:val="22"/>
        </w:rPr>
      </w:pPr>
    </w:p>
    <w:p w14:paraId="11E8C8C7" w14:textId="17A9466B" w:rsidR="00035B2B" w:rsidRDefault="00035B2B" w:rsidP="00035B2B">
      <w:pPr>
        <w:rPr>
          <w:b/>
          <w:i w:val="0"/>
          <w:sz w:val="20"/>
        </w:rPr>
      </w:pPr>
    </w:p>
    <w:p w14:paraId="19C0ED32" w14:textId="1113220C" w:rsidR="008931B9" w:rsidRPr="008F45CC" w:rsidRDefault="00035B2B" w:rsidP="008F45CC">
      <w:pPr>
        <w:spacing w:after="200" w:line="276" w:lineRule="auto"/>
        <w:jc w:val="right"/>
        <w:rPr>
          <w:i w:val="0"/>
          <w:color w:val="000000"/>
          <w:sz w:val="22"/>
          <w:szCs w:val="22"/>
        </w:rPr>
      </w:pP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4771E1">
        <w:rPr>
          <w:b/>
          <w:i w:val="0"/>
          <w:color w:val="000000"/>
          <w:sz w:val="22"/>
          <w:szCs w:val="22"/>
        </w:rPr>
        <w:tab/>
      </w:r>
    </w:p>
    <w:p w14:paraId="195860E5" w14:textId="237E90DA" w:rsidR="008931B9" w:rsidRPr="003711C4" w:rsidRDefault="008931B9" w:rsidP="008931B9">
      <w:pPr>
        <w:pStyle w:val="Glava"/>
        <w:tabs>
          <w:tab w:val="left" w:pos="708"/>
        </w:tabs>
        <w:ind w:left="1080"/>
        <w:jc w:val="right"/>
        <w:rPr>
          <w:b/>
          <w:i w:val="0"/>
          <w:sz w:val="22"/>
          <w:szCs w:val="22"/>
        </w:rPr>
      </w:pPr>
      <w:r w:rsidRPr="003711C4">
        <w:rPr>
          <w:b/>
          <w:i w:val="0"/>
          <w:sz w:val="22"/>
          <w:szCs w:val="22"/>
        </w:rPr>
        <w:t>PRILOGA 5</w:t>
      </w:r>
    </w:p>
    <w:p w14:paraId="6E8A00D6" w14:textId="77777777" w:rsidR="008931B9" w:rsidRPr="003711C4" w:rsidRDefault="008931B9" w:rsidP="008931B9"/>
    <w:p w14:paraId="3F4F152B" w14:textId="77777777" w:rsidR="008931B9" w:rsidRPr="003711C4" w:rsidRDefault="008931B9" w:rsidP="008931B9"/>
    <w:p w14:paraId="57EBDD2C" w14:textId="77777777" w:rsidR="008931B9" w:rsidRPr="003711C4" w:rsidRDefault="008931B9" w:rsidP="008931B9">
      <w:pPr>
        <w:jc w:val="center"/>
        <w:rPr>
          <w:b/>
          <w:i w:val="0"/>
          <w:sz w:val="28"/>
          <w:szCs w:val="28"/>
        </w:rPr>
      </w:pPr>
      <w:r w:rsidRPr="003711C4">
        <w:rPr>
          <w:b/>
          <w:i w:val="0"/>
          <w:sz w:val="28"/>
          <w:szCs w:val="28"/>
        </w:rPr>
        <w:t xml:space="preserve">SEZNAM KADROV </w:t>
      </w:r>
    </w:p>
    <w:p w14:paraId="0E90D6ED" w14:textId="77777777" w:rsidR="006D236E" w:rsidRDefault="006D236E" w:rsidP="008931B9">
      <w:pPr>
        <w:ind w:firstLine="851"/>
        <w:jc w:val="center"/>
        <w:rPr>
          <w:i w:val="0"/>
          <w:sz w:val="22"/>
          <w:szCs w:val="22"/>
        </w:rPr>
      </w:pPr>
    </w:p>
    <w:p w14:paraId="6591F1D3" w14:textId="77777777" w:rsidR="00FB2D5B" w:rsidRPr="004869C7" w:rsidRDefault="00FB2D5B" w:rsidP="00FB2D5B">
      <w:pPr>
        <w:ind w:left="851"/>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2AF7208B" w14:textId="77777777" w:rsidR="00FB2D5B" w:rsidRPr="003711C4" w:rsidRDefault="00FB2D5B" w:rsidP="00FB2D5B">
      <w:pPr>
        <w:jc w:val="center"/>
        <w:rPr>
          <w:b/>
          <w:i w:val="0"/>
          <w:sz w:val="28"/>
          <w:szCs w:val="28"/>
        </w:rPr>
      </w:pPr>
    </w:p>
    <w:p w14:paraId="65A835C2" w14:textId="77777777" w:rsidR="00FB2D5B" w:rsidRPr="00B13050" w:rsidRDefault="00FB2D5B" w:rsidP="00FB2D5B">
      <w:pPr>
        <w:pStyle w:val="Odstavekseznama"/>
        <w:numPr>
          <w:ilvl w:val="0"/>
          <w:numId w:val="60"/>
        </w:numPr>
        <w:rPr>
          <w:b/>
          <w:i w:val="0"/>
          <w:sz w:val="22"/>
          <w:szCs w:val="22"/>
        </w:rPr>
      </w:pPr>
      <w:r w:rsidRPr="00B13050">
        <w:rPr>
          <w:b/>
          <w:i w:val="0"/>
          <w:sz w:val="22"/>
          <w:szCs w:val="22"/>
        </w:rPr>
        <w:t>VSI KADRI</w:t>
      </w:r>
    </w:p>
    <w:p w14:paraId="01233556" w14:textId="77777777" w:rsidR="00FB2D5B" w:rsidRPr="004869C7" w:rsidRDefault="00FB2D5B" w:rsidP="00FB2D5B">
      <w:pPr>
        <w:rPr>
          <w:i w:val="0"/>
          <w:sz w:val="22"/>
          <w:szCs w:val="22"/>
        </w:rPr>
      </w:pPr>
    </w:p>
    <w:p w14:paraId="3EC1E043" w14:textId="39628592" w:rsidR="00FB2D5B" w:rsidRPr="005C30FD" w:rsidRDefault="00FB2D5B" w:rsidP="00FB2D5B">
      <w:pPr>
        <w:pStyle w:val="Odstavekseznama"/>
        <w:ind w:left="851"/>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733101">
        <w:rPr>
          <w:b/>
          <w:i w:val="0"/>
          <w:color w:val="000000" w:themeColor="text1"/>
          <w:sz w:val="22"/>
          <w:szCs w:val="22"/>
        </w:rPr>
        <w:t>storitev rednega čiščenja</w:t>
      </w:r>
      <w:r w:rsidRPr="007E7D33">
        <w:rPr>
          <w:i w:val="0"/>
          <w:color w:val="000000" w:themeColor="text1"/>
          <w:sz w:val="22"/>
          <w:szCs w:val="22"/>
        </w:rPr>
        <w:t xml:space="preserve"> pri </w:t>
      </w:r>
      <w:r w:rsidRPr="005C30FD">
        <w:rPr>
          <w:i w:val="0"/>
          <w:color w:val="000000" w:themeColor="text1"/>
          <w:sz w:val="22"/>
          <w:szCs w:val="22"/>
        </w:rPr>
        <w:t>naročniku</w:t>
      </w:r>
      <w:r w:rsidR="00842842" w:rsidRPr="005C30FD">
        <w:rPr>
          <w:i w:val="0"/>
          <w:color w:val="000000" w:themeColor="text1"/>
          <w:sz w:val="22"/>
          <w:szCs w:val="22"/>
        </w:rPr>
        <w:t>.</w:t>
      </w:r>
      <w:r w:rsidRPr="005C30FD">
        <w:rPr>
          <w:i w:val="0"/>
          <w:color w:val="000000" w:themeColor="text1"/>
          <w:sz w:val="22"/>
          <w:szCs w:val="22"/>
        </w:rPr>
        <w:t xml:space="preserve"> </w:t>
      </w:r>
      <w:r w:rsidR="00842842" w:rsidRPr="005C30FD">
        <w:rPr>
          <w:i w:val="0"/>
          <w:color w:val="000000" w:themeColor="text1"/>
          <w:sz w:val="22"/>
          <w:szCs w:val="22"/>
        </w:rPr>
        <w:t>U</w:t>
      </w:r>
      <w:r w:rsidRPr="005C30FD">
        <w:rPr>
          <w:i w:val="0"/>
          <w:color w:val="000000" w:themeColor="text1"/>
          <w:sz w:val="22"/>
          <w:szCs w:val="22"/>
        </w:rPr>
        <w:t xml:space="preserve">poštevajoč zahteve iz </w:t>
      </w:r>
      <w:r w:rsidR="005C30FD" w:rsidRPr="005C30FD">
        <w:rPr>
          <w:i w:val="0"/>
          <w:color w:val="000000" w:themeColor="text1"/>
          <w:sz w:val="22"/>
          <w:szCs w:val="22"/>
        </w:rPr>
        <w:t>četrte</w:t>
      </w:r>
      <w:r w:rsidRPr="005C30FD">
        <w:rPr>
          <w:i w:val="0"/>
          <w:color w:val="000000" w:themeColor="text1"/>
          <w:sz w:val="22"/>
          <w:szCs w:val="22"/>
        </w:rPr>
        <w:t xml:space="preserve"> točke II. poglavja te razpisne dokumentacije</w:t>
      </w:r>
      <w:r w:rsidR="00842842" w:rsidRPr="005C30FD">
        <w:rPr>
          <w:i w:val="0"/>
          <w:color w:val="000000" w:themeColor="text1"/>
          <w:sz w:val="22"/>
          <w:szCs w:val="22"/>
        </w:rPr>
        <w:t xml:space="preserve">, naročnik zahteva </w:t>
      </w:r>
      <w:r w:rsidR="00842842" w:rsidRPr="00D45F00">
        <w:rPr>
          <w:b/>
          <w:i w:val="0"/>
          <w:color w:val="000000" w:themeColor="text1"/>
          <w:sz w:val="22"/>
          <w:szCs w:val="22"/>
        </w:rPr>
        <w:t xml:space="preserve">minimalno </w:t>
      </w:r>
      <w:r w:rsidR="006E366D" w:rsidRPr="00D45F00">
        <w:rPr>
          <w:b/>
          <w:i w:val="0"/>
          <w:color w:val="000000" w:themeColor="text1"/>
          <w:sz w:val="22"/>
          <w:szCs w:val="22"/>
        </w:rPr>
        <w:t>6</w:t>
      </w:r>
      <w:r w:rsidR="00E21F30" w:rsidRPr="00D45F00">
        <w:rPr>
          <w:b/>
          <w:i w:val="0"/>
          <w:color w:val="000000" w:themeColor="text1"/>
          <w:sz w:val="22"/>
          <w:szCs w:val="22"/>
        </w:rPr>
        <w:t xml:space="preserve"> </w:t>
      </w:r>
      <w:r w:rsidR="00842842" w:rsidRPr="00D45F00">
        <w:rPr>
          <w:b/>
          <w:i w:val="0"/>
          <w:color w:val="000000" w:themeColor="text1"/>
          <w:sz w:val="22"/>
          <w:szCs w:val="22"/>
        </w:rPr>
        <w:t>delavcev</w:t>
      </w:r>
      <w:r w:rsidRPr="005C30FD">
        <w:rPr>
          <w:i w:val="0"/>
          <w:color w:val="000000" w:themeColor="text1"/>
          <w:sz w:val="22"/>
          <w:szCs w:val="22"/>
        </w:rPr>
        <w:t xml:space="preserve"> </w:t>
      </w:r>
    </w:p>
    <w:p w14:paraId="2EC530C6" w14:textId="77777777" w:rsidR="00FB2D5B" w:rsidRPr="005C30FD" w:rsidRDefault="00FB2D5B" w:rsidP="00FB2D5B">
      <w:pPr>
        <w:rPr>
          <w:i w:val="0"/>
          <w:sz w:val="22"/>
          <w:szCs w:val="22"/>
        </w:rPr>
      </w:pPr>
    </w:p>
    <w:tbl>
      <w:tblPr>
        <w:tblStyle w:val="Tabelamrea"/>
        <w:tblW w:w="4824" w:type="dxa"/>
        <w:tblInd w:w="846" w:type="dxa"/>
        <w:tblLook w:val="04A0" w:firstRow="1" w:lastRow="0" w:firstColumn="1" w:lastColumn="0" w:noHBand="0" w:noVBand="1"/>
      </w:tblPr>
      <w:tblGrid>
        <w:gridCol w:w="3549"/>
        <w:gridCol w:w="1275"/>
      </w:tblGrid>
      <w:tr w:rsidR="00FB2D5B" w:rsidRPr="008931B9" w14:paraId="4915A541" w14:textId="77777777" w:rsidTr="00FB2D5B">
        <w:trPr>
          <w:trHeight w:val="567"/>
        </w:trPr>
        <w:tc>
          <w:tcPr>
            <w:tcW w:w="3549" w:type="dxa"/>
            <w:vAlign w:val="center"/>
          </w:tcPr>
          <w:p w14:paraId="5DECF757" w14:textId="6735EA8E" w:rsidR="00FB2D5B" w:rsidRPr="005C30FD" w:rsidRDefault="00FB2D5B" w:rsidP="00FB2D5B">
            <w:pPr>
              <w:ind w:left="37"/>
              <w:rPr>
                <w:b/>
                <w:i w:val="0"/>
                <w:sz w:val="22"/>
                <w:szCs w:val="22"/>
              </w:rPr>
            </w:pPr>
            <w:r w:rsidRPr="005C30FD">
              <w:rPr>
                <w:i w:val="0"/>
                <w:sz w:val="22"/>
                <w:szCs w:val="22"/>
              </w:rPr>
              <w:t>SKUPAJ ŠTEVILO DELAVCEV</w:t>
            </w:r>
            <w:r w:rsidR="005C30FD">
              <w:rPr>
                <w:i w:val="0"/>
                <w:sz w:val="22"/>
                <w:szCs w:val="22"/>
              </w:rPr>
              <w:t xml:space="preserve"> </w:t>
            </w:r>
            <w:r w:rsidR="005C30FD" w:rsidRPr="005C30FD">
              <w:rPr>
                <w:i w:val="0"/>
                <w:sz w:val="18"/>
                <w:szCs w:val="18"/>
              </w:rPr>
              <w:t>(vpiše ponudnik)</w:t>
            </w:r>
            <w:r w:rsidRPr="005C30FD">
              <w:rPr>
                <w:b/>
                <w:i w:val="0"/>
                <w:sz w:val="18"/>
                <w:szCs w:val="18"/>
              </w:rPr>
              <w:t>:</w:t>
            </w:r>
          </w:p>
        </w:tc>
        <w:tc>
          <w:tcPr>
            <w:tcW w:w="1275" w:type="dxa"/>
            <w:vAlign w:val="center"/>
          </w:tcPr>
          <w:p w14:paraId="66D9B585" w14:textId="6EABCE8A" w:rsidR="00FB2D5B" w:rsidRPr="005C30FD" w:rsidRDefault="00FB2D5B" w:rsidP="00FB2D5B">
            <w:pPr>
              <w:jc w:val="center"/>
              <w:rPr>
                <w:b/>
                <w:i w:val="0"/>
                <w:sz w:val="22"/>
                <w:szCs w:val="22"/>
              </w:rPr>
            </w:pPr>
          </w:p>
        </w:tc>
      </w:tr>
    </w:tbl>
    <w:p w14:paraId="5E7184B4" w14:textId="77777777" w:rsidR="00FB2D5B" w:rsidRDefault="00FB2D5B" w:rsidP="00FB2D5B">
      <w:pPr>
        <w:rPr>
          <w:i w:val="0"/>
          <w:sz w:val="22"/>
          <w:szCs w:val="22"/>
        </w:rPr>
      </w:pPr>
    </w:p>
    <w:p w14:paraId="43FCE247" w14:textId="77777777" w:rsidR="00FB2D5B" w:rsidRPr="00B13050" w:rsidRDefault="00FB2D5B" w:rsidP="00FB2D5B">
      <w:pPr>
        <w:pStyle w:val="Odstavekseznama"/>
        <w:numPr>
          <w:ilvl w:val="0"/>
          <w:numId w:val="60"/>
        </w:numPr>
        <w:rPr>
          <w:b/>
          <w:i w:val="0"/>
          <w:sz w:val="22"/>
          <w:szCs w:val="22"/>
        </w:rPr>
      </w:pPr>
      <w:r w:rsidRPr="00B13050">
        <w:rPr>
          <w:b/>
          <w:i w:val="0"/>
          <w:sz w:val="22"/>
          <w:szCs w:val="22"/>
        </w:rPr>
        <w:t>KADRI ZA NEDOLOČEN ČAS</w:t>
      </w:r>
    </w:p>
    <w:p w14:paraId="5781A56B" w14:textId="77777777" w:rsidR="00FB2D5B" w:rsidRDefault="00FB2D5B" w:rsidP="00FB2D5B">
      <w:pPr>
        <w:pStyle w:val="Odstavekseznama"/>
        <w:ind w:left="1211"/>
        <w:rPr>
          <w:i w:val="0"/>
          <w:sz w:val="22"/>
          <w:szCs w:val="22"/>
        </w:rPr>
      </w:pPr>
    </w:p>
    <w:p w14:paraId="23B3DBBB" w14:textId="77777777" w:rsidR="00FB2D5B" w:rsidRPr="00DB4CC4" w:rsidRDefault="00FB2D5B" w:rsidP="00FB2D5B">
      <w:pPr>
        <w:pStyle w:val="Odstavekseznama"/>
        <w:ind w:left="851"/>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460150F3" w14:textId="77777777" w:rsidR="00FB2D5B" w:rsidRPr="008931B9" w:rsidRDefault="00FB2D5B" w:rsidP="00FB2D5B">
      <w:pPr>
        <w:jc w:val="center"/>
        <w:rPr>
          <w:i w:val="0"/>
          <w:sz w:val="22"/>
          <w:szCs w:val="22"/>
        </w:rPr>
      </w:pPr>
    </w:p>
    <w:tbl>
      <w:tblPr>
        <w:tblStyle w:val="Tabelamrea"/>
        <w:tblW w:w="9214" w:type="dxa"/>
        <w:tblInd w:w="846" w:type="dxa"/>
        <w:tblLook w:val="04A0" w:firstRow="1" w:lastRow="0" w:firstColumn="1" w:lastColumn="0" w:noHBand="0" w:noVBand="1"/>
      </w:tblPr>
      <w:tblGrid>
        <w:gridCol w:w="992"/>
        <w:gridCol w:w="8222"/>
      </w:tblGrid>
      <w:tr w:rsidR="00FB2D5B" w:rsidRPr="008931B9" w14:paraId="474C64C4" w14:textId="77777777" w:rsidTr="00FB2D5B">
        <w:trPr>
          <w:trHeight w:val="454"/>
        </w:trPr>
        <w:tc>
          <w:tcPr>
            <w:tcW w:w="992" w:type="dxa"/>
            <w:shd w:val="clear" w:color="auto" w:fill="auto"/>
            <w:vAlign w:val="center"/>
          </w:tcPr>
          <w:p w14:paraId="3B8B6713" w14:textId="77777777" w:rsidR="00FB2D5B" w:rsidRPr="008931B9" w:rsidRDefault="00FB2D5B" w:rsidP="00FB2D5B">
            <w:pPr>
              <w:ind w:hanging="38"/>
              <w:jc w:val="center"/>
              <w:rPr>
                <w:b/>
                <w:i w:val="0"/>
                <w:sz w:val="22"/>
                <w:szCs w:val="22"/>
              </w:rPr>
            </w:pPr>
            <w:r w:rsidRPr="008931B9">
              <w:rPr>
                <w:b/>
                <w:i w:val="0"/>
                <w:sz w:val="22"/>
                <w:szCs w:val="22"/>
              </w:rPr>
              <w:t>Zap.</w:t>
            </w:r>
            <w:r>
              <w:rPr>
                <w:b/>
                <w:i w:val="0"/>
                <w:sz w:val="22"/>
                <w:szCs w:val="22"/>
              </w:rPr>
              <w:t xml:space="preserve"> </w:t>
            </w:r>
            <w:r w:rsidRPr="008931B9">
              <w:rPr>
                <w:b/>
                <w:i w:val="0"/>
                <w:sz w:val="22"/>
                <w:szCs w:val="22"/>
              </w:rPr>
              <w:t>št.</w:t>
            </w:r>
          </w:p>
        </w:tc>
        <w:tc>
          <w:tcPr>
            <w:tcW w:w="8222" w:type="dxa"/>
            <w:shd w:val="clear" w:color="auto" w:fill="auto"/>
            <w:vAlign w:val="center"/>
          </w:tcPr>
          <w:p w14:paraId="6DFE13D9" w14:textId="77777777" w:rsidR="00FB2D5B" w:rsidRPr="001122D1" w:rsidRDefault="00FB2D5B" w:rsidP="00FB2D5B">
            <w:pPr>
              <w:jc w:val="center"/>
              <w:rPr>
                <w:i w:val="0"/>
                <w:sz w:val="22"/>
                <w:szCs w:val="22"/>
              </w:rPr>
            </w:pPr>
            <w:r w:rsidRPr="008931B9">
              <w:rPr>
                <w:b/>
                <w:i w:val="0"/>
                <w:sz w:val="22"/>
                <w:szCs w:val="22"/>
              </w:rPr>
              <w:t xml:space="preserve">Ime in priimek </w:t>
            </w:r>
          </w:p>
        </w:tc>
      </w:tr>
      <w:tr w:rsidR="00FB2D5B" w:rsidRPr="008931B9" w14:paraId="031FCFE5" w14:textId="77777777" w:rsidTr="00FB2D5B">
        <w:trPr>
          <w:trHeight w:val="454"/>
        </w:trPr>
        <w:tc>
          <w:tcPr>
            <w:tcW w:w="992" w:type="dxa"/>
            <w:shd w:val="clear" w:color="auto" w:fill="auto"/>
            <w:vAlign w:val="center"/>
          </w:tcPr>
          <w:p w14:paraId="58C293A2" w14:textId="77777777" w:rsidR="00FB2D5B" w:rsidRPr="008931B9" w:rsidRDefault="00FB2D5B" w:rsidP="00FB2D5B">
            <w:pPr>
              <w:jc w:val="center"/>
              <w:rPr>
                <w:i w:val="0"/>
                <w:sz w:val="22"/>
                <w:szCs w:val="22"/>
              </w:rPr>
            </w:pPr>
            <w:r w:rsidRPr="008931B9">
              <w:rPr>
                <w:i w:val="0"/>
                <w:sz w:val="22"/>
                <w:szCs w:val="22"/>
              </w:rPr>
              <w:t>1</w:t>
            </w:r>
          </w:p>
        </w:tc>
        <w:tc>
          <w:tcPr>
            <w:tcW w:w="8222" w:type="dxa"/>
            <w:shd w:val="clear" w:color="auto" w:fill="auto"/>
            <w:vAlign w:val="center"/>
          </w:tcPr>
          <w:p w14:paraId="3BA6A54A" w14:textId="77777777" w:rsidR="00FB2D5B" w:rsidRPr="008931B9" w:rsidRDefault="00FB2D5B" w:rsidP="00FB2D5B">
            <w:pPr>
              <w:jc w:val="center"/>
              <w:rPr>
                <w:i w:val="0"/>
                <w:sz w:val="22"/>
                <w:szCs w:val="22"/>
              </w:rPr>
            </w:pPr>
          </w:p>
        </w:tc>
      </w:tr>
      <w:tr w:rsidR="00FB2D5B" w:rsidRPr="008931B9" w14:paraId="74ADB2F5" w14:textId="77777777" w:rsidTr="00FB2D5B">
        <w:trPr>
          <w:trHeight w:val="454"/>
        </w:trPr>
        <w:tc>
          <w:tcPr>
            <w:tcW w:w="992" w:type="dxa"/>
            <w:shd w:val="clear" w:color="auto" w:fill="auto"/>
            <w:vAlign w:val="center"/>
          </w:tcPr>
          <w:p w14:paraId="767726A8" w14:textId="77777777" w:rsidR="00FB2D5B" w:rsidRPr="008931B9" w:rsidRDefault="00FB2D5B" w:rsidP="00FB2D5B">
            <w:pPr>
              <w:jc w:val="center"/>
              <w:rPr>
                <w:i w:val="0"/>
                <w:sz w:val="22"/>
                <w:szCs w:val="22"/>
              </w:rPr>
            </w:pPr>
            <w:r w:rsidRPr="008931B9">
              <w:rPr>
                <w:i w:val="0"/>
                <w:sz w:val="22"/>
                <w:szCs w:val="22"/>
              </w:rPr>
              <w:t>2</w:t>
            </w:r>
          </w:p>
        </w:tc>
        <w:tc>
          <w:tcPr>
            <w:tcW w:w="8222" w:type="dxa"/>
            <w:shd w:val="clear" w:color="auto" w:fill="auto"/>
            <w:vAlign w:val="center"/>
          </w:tcPr>
          <w:p w14:paraId="5412EA27" w14:textId="77777777" w:rsidR="00FB2D5B" w:rsidRPr="008931B9" w:rsidRDefault="00FB2D5B" w:rsidP="00FB2D5B">
            <w:pPr>
              <w:jc w:val="center"/>
              <w:rPr>
                <w:i w:val="0"/>
                <w:sz w:val="22"/>
                <w:szCs w:val="22"/>
              </w:rPr>
            </w:pPr>
          </w:p>
        </w:tc>
      </w:tr>
      <w:tr w:rsidR="00FB2D5B" w:rsidRPr="008931B9" w14:paraId="19ACECCE" w14:textId="77777777" w:rsidTr="00FB2D5B">
        <w:trPr>
          <w:trHeight w:val="454"/>
        </w:trPr>
        <w:tc>
          <w:tcPr>
            <w:tcW w:w="992" w:type="dxa"/>
            <w:shd w:val="clear" w:color="auto" w:fill="auto"/>
            <w:vAlign w:val="center"/>
          </w:tcPr>
          <w:p w14:paraId="46B74435" w14:textId="77777777" w:rsidR="00FB2D5B" w:rsidRPr="008931B9" w:rsidRDefault="00FB2D5B" w:rsidP="00FB2D5B">
            <w:pPr>
              <w:jc w:val="center"/>
              <w:rPr>
                <w:i w:val="0"/>
                <w:sz w:val="22"/>
                <w:szCs w:val="22"/>
              </w:rPr>
            </w:pPr>
            <w:r w:rsidRPr="008931B9">
              <w:rPr>
                <w:i w:val="0"/>
                <w:sz w:val="22"/>
                <w:szCs w:val="22"/>
              </w:rPr>
              <w:t>3</w:t>
            </w:r>
          </w:p>
        </w:tc>
        <w:tc>
          <w:tcPr>
            <w:tcW w:w="8222" w:type="dxa"/>
            <w:shd w:val="clear" w:color="auto" w:fill="auto"/>
            <w:vAlign w:val="center"/>
          </w:tcPr>
          <w:p w14:paraId="7FC091F9" w14:textId="77777777" w:rsidR="00FB2D5B" w:rsidRPr="008931B9" w:rsidRDefault="00FB2D5B" w:rsidP="00FB2D5B">
            <w:pPr>
              <w:jc w:val="center"/>
              <w:rPr>
                <w:i w:val="0"/>
                <w:sz w:val="22"/>
                <w:szCs w:val="22"/>
              </w:rPr>
            </w:pPr>
          </w:p>
        </w:tc>
      </w:tr>
      <w:tr w:rsidR="00FB2D5B" w:rsidRPr="008931B9" w14:paraId="717F8E0F" w14:textId="77777777" w:rsidTr="00FB2D5B">
        <w:trPr>
          <w:trHeight w:val="454"/>
        </w:trPr>
        <w:tc>
          <w:tcPr>
            <w:tcW w:w="992" w:type="dxa"/>
            <w:shd w:val="clear" w:color="auto" w:fill="auto"/>
            <w:vAlign w:val="center"/>
          </w:tcPr>
          <w:p w14:paraId="1A054B51" w14:textId="77777777" w:rsidR="00FB2D5B" w:rsidRPr="008931B9" w:rsidRDefault="00FB2D5B" w:rsidP="00FB2D5B">
            <w:pPr>
              <w:jc w:val="center"/>
              <w:rPr>
                <w:i w:val="0"/>
                <w:sz w:val="22"/>
                <w:szCs w:val="22"/>
              </w:rPr>
            </w:pPr>
            <w:r w:rsidRPr="008931B9">
              <w:rPr>
                <w:i w:val="0"/>
                <w:sz w:val="22"/>
                <w:szCs w:val="22"/>
              </w:rPr>
              <w:t>4</w:t>
            </w:r>
          </w:p>
        </w:tc>
        <w:tc>
          <w:tcPr>
            <w:tcW w:w="8222" w:type="dxa"/>
            <w:shd w:val="clear" w:color="auto" w:fill="auto"/>
            <w:vAlign w:val="center"/>
          </w:tcPr>
          <w:p w14:paraId="582729E8" w14:textId="77777777" w:rsidR="00FB2D5B" w:rsidRPr="008931B9" w:rsidRDefault="00FB2D5B" w:rsidP="00FB2D5B">
            <w:pPr>
              <w:jc w:val="center"/>
              <w:rPr>
                <w:i w:val="0"/>
                <w:sz w:val="22"/>
                <w:szCs w:val="22"/>
              </w:rPr>
            </w:pPr>
          </w:p>
        </w:tc>
      </w:tr>
      <w:tr w:rsidR="00FB2D5B" w:rsidRPr="008931B9" w14:paraId="142DC0D0" w14:textId="77777777" w:rsidTr="00FB2D5B">
        <w:trPr>
          <w:trHeight w:val="454"/>
        </w:trPr>
        <w:tc>
          <w:tcPr>
            <w:tcW w:w="992" w:type="dxa"/>
            <w:shd w:val="clear" w:color="auto" w:fill="auto"/>
            <w:vAlign w:val="center"/>
          </w:tcPr>
          <w:p w14:paraId="4579BB0D" w14:textId="77777777" w:rsidR="00FB2D5B" w:rsidRPr="008931B9" w:rsidRDefault="00FB2D5B" w:rsidP="00FB2D5B">
            <w:pPr>
              <w:jc w:val="center"/>
              <w:rPr>
                <w:i w:val="0"/>
                <w:sz w:val="22"/>
                <w:szCs w:val="22"/>
              </w:rPr>
            </w:pPr>
            <w:r>
              <w:rPr>
                <w:i w:val="0"/>
                <w:sz w:val="22"/>
                <w:szCs w:val="22"/>
              </w:rPr>
              <w:t>5</w:t>
            </w:r>
          </w:p>
        </w:tc>
        <w:tc>
          <w:tcPr>
            <w:tcW w:w="8222" w:type="dxa"/>
            <w:shd w:val="clear" w:color="auto" w:fill="auto"/>
            <w:vAlign w:val="center"/>
          </w:tcPr>
          <w:p w14:paraId="6A09C740" w14:textId="77777777" w:rsidR="00FB2D5B" w:rsidRPr="008931B9" w:rsidRDefault="00FB2D5B" w:rsidP="00FB2D5B">
            <w:pPr>
              <w:jc w:val="center"/>
              <w:rPr>
                <w:i w:val="0"/>
                <w:sz w:val="22"/>
                <w:szCs w:val="22"/>
              </w:rPr>
            </w:pPr>
          </w:p>
        </w:tc>
      </w:tr>
      <w:tr w:rsidR="00FB2D5B" w:rsidRPr="008931B9" w14:paraId="60C09CD2" w14:textId="77777777" w:rsidTr="00FB2D5B">
        <w:trPr>
          <w:trHeight w:val="454"/>
        </w:trPr>
        <w:tc>
          <w:tcPr>
            <w:tcW w:w="992" w:type="dxa"/>
            <w:shd w:val="clear" w:color="auto" w:fill="auto"/>
            <w:vAlign w:val="center"/>
          </w:tcPr>
          <w:p w14:paraId="3A4AA7E1" w14:textId="77777777" w:rsidR="00FB2D5B" w:rsidRDefault="00FB2D5B" w:rsidP="00FB2D5B">
            <w:pPr>
              <w:jc w:val="center"/>
              <w:rPr>
                <w:i w:val="0"/>
                <w:sz w:val="22"/>
                <w:szCs w:val="22"/>
              </w:rPr>
            </w:pPr>
            <w:r>
              <w:rPr>
                <w:i w:val="0"/>
                <w:sz w:val="22"/>
                <w:szCs w:val="22"/>
              </w:rPr>
              <w:t>6</w:t>
            </w:r>
          </w:p>
        </w:tc>
        <w:tc>
          <w:tcPr>
            <w:tcW w:w="8222" w:type="dxa"/>
            <w:shd w:val="clear" w:color="auto" w:fill="auto"/>
            <w:vAlign w:val="center"/>
          </w:tcPr>
          <w:p w14:paraId="5D17450B" w14:textId="77777777" w:rsidR="00FB2D5B" w:rsidRPr="008931B9" w:rsidRDefault="00FB2D5B" w:rsidP="00FB2D5B">
            <w:pPr>
              <w:jc w:val="center"/>
              <w:rPr>
                <w:i w:val="0"/>
                <w:sz w:val="22"/>
                <w:szCs w:val="22"/>
              </w:rPr>
            </w:pPr>
          </w:p>
        </w:tc>
      </w:tr>
      <w:tr w:rsidR="00FB2D5B" w:rsidRPr="008931B9" w14:paraId="232B6039" w14:textId="77777777" w:rsidTr="00FB2D5B">
        <w:trPr>
          <w:trHeight w:val="454"/>
        </w:trPr>
        <w:tc>
          <w:tcPr>
            <w:tcW w:w="992" w:type="dxa"/>
            <w:shd w:val="clear" w:color="auto" w:fill="auto"/>
            <w:vAlign w:val="center"/>
          </w:tcPr>
          <w:p w14:paraId="584D1EB9" w14:textId="77777777" w:rsidR="00FB2D5B" w:rsidRDefault="00FB2D5B" w:rsidP="00FB2D5B">
            <w:pPr>
              <w:jc w:val="center"/>
              <w:rPr>
                <w:i w:val="0"/>
                <w:sz w:val="22"/>
                <w:szCs w:val="22"/>
              </w:rPr>
            </w:pPr>
            <w:r>
              <w:rPr>
                <w:i w:val="0"/>
                <w:sz w:val="22"/>
                <w:szCs w:val="22"/>
              </w:rPr>
              <w:t>7</w:t>
            </w:r>
          </w:p>
        </w:tc>
        <w:tc>
          <w:tcPr>
            <w:tcW w:w="8222" w:type="dxa"/>
            <w:shd w:val="clear" w:color="auto" w:fill="auto"/>
            <w:vAlign w:val="center"/>
          </w:tcPr>
          <w:p w14:paraId="21A07168" w14:textId="77777777" w:rsidR="00FB2D5B" w:rsidRPr="008931B9" w:rsidRDefault="00FB2D5B" w:rsidP="00FB2D5B">
            <w:pPr>
              <w:jc w:val="center"/>
              <w:rPr>
                <w:i w:val="0"/>
                <w:sz w:val="22"/>
                <w:szCs w:val="22"/>
              </w:rPr>
            </w:pPr>
          </w:p>
        </w:tc>
      </w:tr>
      <w:tr w:rsidR="00FB2D5B" w:rsidRPr="008931B9" w14:paraId="487525DB" w14:textId="77777777" w:rsidTr="00FB2D5B">
        <w:trPr>
          <w:trHeight w:val="454"/>
        </w:trPr>
        <w:tc>
          <w:tcPr>
            <w:tcW w:w="992" w:type="dxa"/>
            <w:shd w:val="clear" w:color="auto" w:fill="auto"/>
            <w:vAlign w:val="center"/>
          </w:tcPr>
          <w:p w14:paraId="52174273" w14:textId="77777777" w:rsidR="00FB2D5B" w:rsidRDefault="00FB2D5B" w:rsidP="00FB2D5B">
            <w:pPr>
              <w:jc w:val="center"/>
              <w:rPr>
                <w:i w:val="0"/>
                <w:sz w:val="22"/>
                <w:szCs w:val="22"/>
              </w:rPr>
            </w:pPr>
            <w:r>
              <w:rPr>
                <w:i w:val="0"/>
                <w:sz w:val="22"/>
                <w:szCs w:val="22"/>
              </w:rPr>
              <w:t>8</w:t>
            </w:r>
          </w:p>
        </w:tc>
        <w:tc>
          <w:tcPr>
            <w:tcW w:w="8222" w:type="dxa"/>
            <w:shd w:val="clear" w:color="auto" w:fill="auto"/>
            <w:vAlign w:val="center"/>
          </w:tcPr>
          <w:p w14:paraId="615D0427" w14:textId="77777777" w:rsidR="00FB2D5B" w:rsidRPr="008931B9" w:rsidRDefault="00FB2D5B" w:rsidP="00FB2D5B">
            <w:pPr>
              <w:jc w:val="center"/>
              <w:rPr>
                <w:i w:val="0"/>
                <w:sz w:val="22"/>
                <w:szCs w:val="22"/>
              </w:rPr>
            </w:pPr>
          </w:p>
        </w:tc>
      </w:tr>
    </w:tbl>
    <w:p w14:paraId="513A2CA8" w14:textId="77777777" w:rsidR="00FB2D5B" w:rsidRPr="00B13050" w:rsidRDefault="00FB2D5B" w:rsidP="00FB2D5B">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3FD00AAA" w14:textId="5E7EB683" w:rsidR="00FB2D5B" w:rsidRDefault="00FB2D5B" w:rsidP="00FB2D5B">
      <w:pPr>
        <w:jc w:val="both"/>
        <w:rPr>
          <w:b/>
          <w:i w:val="0"/>
          <w:sz w:val="22"/>
          <w:szCs w:val="22"/>
        </w:rPr>
      </w:pPr>
    </w:p>
    <w:p w14:paraId="3E2CBB4C" w14:textId="77777777" w:rsidR="00D45F00" w:rsidRPr="007E7D33" w:rsidRDefault="00D45F00" w:rsidP="00FB2D5B">
      <w:pPr>
        <w:jc w:val="both"/>
        <w:rPr>
          <w:b/>
          <w:i w:val="0"/>
          <w:sz w:val="22"/>
          <w:szCs w:val="22"/>
        </w:rPr>
      </w:pPr>
    </w:p>
    <w:p w14:paraId="2B35E93C" w14:textId="77777777" w:rsidR="00FB2D5B" w:rsidRDefault="00FB2D5B" w:rsidP="00FB2D5B">
      <w:pPr>
        <w:pStyle w:val="Odstavekseznama"/>
        <w:numPr>
          <w:ilvl w:val="0"/>
          <w:numId w:val="60"/>
        </w:numPr>
        <w:jc w:val="both"/>
        <w:rPr>
          <w:b/>
          <w:i w:val="0"/>
          <w:sz w:val="22"/>
          <w:szCs w:val="22"/>
        </w:rPr>
      </w:pPr>
      <w:r w:rsidRPr="007E7D33">
        <w:rPr>
          <w:b/>
          <w:i w:val="0"/>
          <w:sz w:val="22"/>
          <w:szCs w:val="22"/>
        </w:rPr>
        <w:t>IZRAČUN</w:t>
      </w:r>
    </w:p>
    <w:p w14:paraId="4E417598" w14:textId="77777777" w:rsidR="00FB2D5B" w:rsidRDefault="00FB2D5B" w:rsidP="00FB2D5B">
      <w:pPr>
        <w:pStyle w:val="Odstavekseznama"/>
        <w:ind w:left="1211"/>
        <w:jc w:val="both"/>
        <w:rPr>
          <w:b/>
          <w:i w:val="0"/>
          <w:sz w:val="22"/>
          <w:szCs w:val="22"/>
        </w:rPr>
      </w:pPr>
    </w:p>
    <w:p w14:paraId="4049170B" w14:textId="77777777" w:rsidR="00FB2D5B" w:rsidRPr="007E7D33" w:rsidRDefault="00FB2D5B" w:rsidP="00FB2D5B">
      <w:pPr>
        <w:ind w:left="851"/>
        <w:jc w:val="both"/>
        <w:rPr>
          <w:b/>
          <w:i w:val="0"/>
          <w:sz w:val="22"/>
          <w:szCs w:val="22"/>
        </w:rPr>
      </w:pPr>
      <w:r w:rsidRPr="007E7D33">
        <w:rPr>
          <w:i w:val="0"/>
          <w:sz w:val="22"/>
          <w:szCs w:val="22"/>
        </w:rPr>
        <w:t>I</w:t>
      </w:r>
      <w:r>
        <w:rPr>
          <w:i w:val="0"/>
          <w:sz w:val="22"/>
          <w:szCs w:val="22"/>
        </w:rPr>
        <w:t>zračun ponudnik opravi skladno z b) točko VI.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4F05DE22" w14:textId="77777777" w:rsidR="00FB2D5B" w:rsidRDefault="00FB2D5B" w:rsidP="00FB2D5B">
      <w:pPr>
        <w:jc w:val="both"/>
        <w:rPr>
          <w:i w:val="0"/>
          <w:sz w:val="22"/>
          <w:szCs w:val="22"/>
        </w:rPr>
      </w:pPr>
    </w:p>
    <w:tbl>
      <w:tblPr>
        <w:tblStyle w:val="Tabelamrea"/>
        <w:tblW w:w="9214" w:type="dxa"/>
        <w:tblInd w:w="846" w:type="dxa"/>
        <w:tblLook w:val="04A0" w:firstRow="1" w:lastRow="0" w:firstColumn="1" w:lastColumn="0" w:noHBand="0" w:noVBand="1"/>
      </w:tblPr>
      <w:tblGrid>
        <w:gridCol w:w="6095"/>
        <w:gridCol w:w="3119"/>
      </w:tblGrid>
      <w:tr w:rsidR="00FB2D5B" w:rsidRPr="008931B9" w14:paraId="57843514" w14:textId="77777777" w:rsidTr="00403EEE">
        <w:trPr>
          <w:trHeight w:val="567"/>
        </w:trPr>
        <w:tc>
          <w:tcPr>
            <w:tcW w:w="6095" w:type="dxa"/>
          </w:tcPr>
          <w:p w14:paraId="2F278FBA" w14:textId="77777777" w:rsidR="00403EEE" w:rsidRDefault="00FB2D5B" w:rsidP="00403EEE">
            <w:pPr>
              <w:ind w:right="-112"/>
              <w:rPr>
                <w:i w:val="0"/>
                <w:sz w:val="20"/>
                <w:szCs w:val="22"/>
              </w:rPr>
            </w:pPr>
            <w:r w:rsidRPr="00403EEE">
              <w:rPr>
                <w:i w:val="0"/>
                <w:sz w:val="20"/>
                <w:szCs w:val="22"/>
              </w:rPr>
              <w:t xml:space="preserve">ODSTOTEK NOMINIRANEGA KADRA </w:t>
            </w:r>
          </w:p>
          <w:p w14:paraId="1BC19017" w14:textId="77777777" w:rsidR="00403EEE" w:rsidRDefault="00FB2D5B" w:rsidP="00403EEE">
            <w:pPr>
              <w:ind w:right="-112"/>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6BC17AB3" w14:textId="77777777" w:rsidR="00FB2D5B" w:rsidRPr="00403EEE" w:rsidRDefault="001A4B7C" w:rsidP="00FB2D5B">
            <w:pPr>
              <w:rPr>
                <w:i w:val="0"/>
                <w:sz w:val="20"/>
                <w:szCs w:val="22"/>
              </w:rPr>
            </w:pPr>
            <w:r w:rsidRPr="00403EEE">
              <w:rPr>
                <w:i w:val="0"/>
                <w:sz w:val="20"/>
                <w:szCs w:val="22"/>
              </w:rPr>
              <w:t>ZA IZVAJANJE STORITEV REDNEGA ČIŠČENJA</w:t>
            </w:r>
            <w:r w:rsidR="00403EEE" w:rsidRPr="001403AE">
              <w:rPr>
                <w:i w:val="0"/>
                <w:sz w:val="20"/>
                <w:szCs w:val="22"/>
              </w:rPr>
              <w:t xml:space="preserve"> (% PoZNDČ):</w:t>
            </w:r>
          </w:p>
        </w:tc>
        <w:tc>
          <w:tcPr>
            <w:tcW w:w="3119" w:type="dxa"/>
            <w:vAlign w:val="center"/>
          </w:tcPr>
          <w:p w14:paraId="788D15A4" w14:textId="77777777" w:rsidR="00FB2D5B" w:rsidRPr="0030228E" w:rsidRDefault="00403EEE" w:rsidP="00403EEE">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05F52DE4" w14:textId="77777777" w:rsidR="00FB2D5B" w:rsidRDefault="00FB2D5B" w:rsidP="00FB2D5B">
      <w:pPr>
        <w:jc w:val="both"/>
        <w:rPr>
          <w:i w:val="0"/>
          <w:sz w:val="22"/>
          <w:szCs w:val="22"/>
        </w:rPr>
      </w:pPr>
    </w:p>
    <w:p w14:paraId="29EE2D57" w14:textId="77777777" w:rsidR="00FB2D5B" w:rsidRDefault="00FB2D5B" w:rsidP="00FB2D5B">
      <w:pPr>
        <w:jc w:val="both"/>
        <w:rPr>
          <w:i w:val="0"/>
          <w:sz w:val="22"/>
          <w:szCs w:val="22"/>
        </w:rPr>
      </w:pPr>
    </w:p>
    <w:p w14:paraId="233FF34E" w14:textId="742A9C5F" w:rsidR="006D236E" w:rsidRPr="008931B9" w:rsidRDefault="006D236E" w:rsidP="009628D9">
      <w:pPr>
        <w:jc w:val="both"/>
        <w:rPr>
          <w:i w:val="0"/>
          <w:sz w:val="22"/>
          <w:szCs w:val="22"/>
        </w:rPr>
      </w:pPr>
    </w:p>
    <w:p w14:paraId="6765ADA8"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42C3FA52" w14:textId="77777777" w:rsidR="006D236E" w:rsidRPr="008931B9" w:rsidRDefault="006D236E" w:rsidP="006D236E">
      <w:pPr>
        <w:ind w:left="851"/>
        <w:jc w:val="both"/>
        <w:rPr>
          <w:i w:val="0"/>
          <w:sz w:val="22"/>
          <w:szCs w:val="22"/>
        </w:rPr>
      </w:pPr>
    </w:p>
    <w:p w14:paraId="7366F207" w14:textId="77777777" w:rsidR="006D236E" w:rsidRPr="00F55741" w:rsidRDefault="006D236E" w:rsidP="00F55741">
      <w:pPr>
        <w:ind w:left="851"/>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4F5FF95E" w14:textId="77777777" w:rsidR="006D236E" w:rsidRDefault="006D236E" w:rsidP="003711C4">
      <w:pPr>
        <w:jc w:val="both"/>
        <w:rPr>
          <w:i w:val="0"/>
          <w:sz w:val="22"/>
          <w:szCs w:val="22"/>
        </w:rPr>
      </w:pPr>
    </w:p>
    <w:p w14:paraId="2FEE6AAF" w14:textId="5FF87B83" w:rsidR="00096AC9" w:rsidRDefault="00C81BC8" w:rsidP="00096AC9">
      <w:pPr>
        <w:pStyle w:val="Odstavekseznama"/>
        <w:numPr>
          <w:ilvl w:val="0"/>
          <w:numId w:val="19"/>
        </w:numPr>
        <w:tabs>
          <w:tab w:val="num" w:pos="1418"/>
        </w:tabs>
        <w:ind w:left="1418" w:hanging="425"/>
        <w:jc w:val="both"/>
        <w:rPr>
          <w:i w:val="0"/>
          <w:sz w:val="22"/>
          <w:szCs w:val="22"/>
        </w:rPr>
      </w:pPr>
      <w:r>
        <w:rPr>
          <w:i w:val="0"/>
          <w:sz w:val="22"/>
          <w:szCs w:val="22"/>
        </w:rPr>
        <w:t>i</w:t>
      </w:r>
      <w:r w:rsidR="00096AC9" w:rsidRPr="00096AC9">
        <w:rPr>
          <w:i w:val="0"/>
          <w:sz w:val="22"/>
          <w:szCs w:val="22"/>
        </w:rPr>
        <w:t xml:space="preserve">zpolnjen ESPD obrazec in predložene priloge: </w:t>
      </w:r>
    </w:p>
    <w:p w14:paraId="687F85C0" w14:textId="77777777" w:rsidR="00403EEE" w:rsidRPr="00096AC9" w:rsidRDefault="00403EEE" w:rsidP="00403EEE">
      <w:pPr>
        <w:pStyle w:val="Odstavekseznama"/>
        <w:ind w:left="1418"/>
        <w:jc w:val="both"/>
        <w:rPr>
          <w:i w:val="0"/>
          <w:sz w:val="22"/>
          <w:szCs w:val="22"/>
        </w:rPr>
      </w:pPr>
    </w:p>
    <w:p w14:paraId="7F3B1035" w14:textId="4987C333" w:rsidR="00096AC9" w:rsidRDefault="00096AC9" w:rsidP="00096AC9">
      <w:pPr>
        <w:pStyle w:val="Odstavekseznama"/>
        <w:numPr>
          <w:ilvl w:val="0"/>
          <w:numId w:val="19"/>
        </w:numPr>
        <w:ind w:left="1418" w:hanging="425"/>
        <w:jc w:val="both"/>
        <w:rPr>
          <w:i w:val="0"/>
          <w:sz w:val="22"/>
          <w:szCs w:val="22"/>
        </w:rPr>
      </w:pPr>
      <w:r w:rsidRPr="00096AC9">
        <w:rPr>
          <w:i w:val="0"/>
          <w:sz w:val="22"/>
          <w:szCs w:val="22"/>
        </w:rPr>
        <w:t>izpolnjen Seznam kadrov (Priloga 5);</w:t>
      </w:r>
    </w:p>
    <w:p w14:paraId="17E9ABF4" w14:textId="77777777" w:rsidR="007F163C" w:rsidRPr="007F163C" w:rsidRDefault="007F163C" w:rsidP="007F163C">
      <w:pPr>
        <w:jc w:val="both"/>
        <w:rPr>
          <w:i w:val="0"/>
          <w:sz w:val="22"/>
          <w:szCs w:val="22"/>
        </w:rPr>
      </w:pPr>
    </w:p>
    <w:p w14:paraId="7A767C4A" w14:textId="78586AB8" w:rsidR="00096AC9" w:rsidRPr="00096AC9" w:rsidRDefault="00096AC9" w:rsidP="00096AC9">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2E8B1C1E" w14:textId="77777777" w:rsidR="00096AC9" w:rsidRPr="00096AC9" w:rsidRDefault="00096AC9" w:rsidP="00096AC9">
      <w:pPr>
        <w:pStyle w:val="Default"/>
        <w:jc w:val="both"/>
        <w:rPr>
          <w:rFonts w:ascii="Times New Roman" w:hAnsi="Times New Roman" w:cs="Times New Roman"/>
          <w:sz w:val="22"/>
          <w:szCs w:val="22"/>
        </w:rPr>
      </w:pPr>
    </w:p>
    <w:p w14:paraId="29C280D8" w14:textId="77777777" w:rsidR="006D236E" w:rsidRPr="00794313" w:rsidRDefault="009628D9" w:rsidP="00794313">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25D59F0F" w14:textId="77777777" w:rsidR="00FB4D31" w:rsidRDefault="00FB4D31" w:rsidP="008931B9">
      <w:pPr>
        <w:pStyle w:val="Odstavekseznama"/>
        <w:ind w:left="1134"/>
        <w:jc w:val="both"/>
        <w:rPr>
          <w:i w:val="0"/>
          <w:sz w:val="22"/>
          <w:szCs w:val="22"/>
        </w:rPr>
      </w:pPr>
    </w:p>
    <w:p w14:paraId="0F43CBF5" w14:textId="77777777" w:rsidR="00FB2D5B" w:rsidRDefault="00FB2D5B" w:rsidP="008931B9">
      <w:pPr>
        <w:pStyle w:val="Odstavekseznama"/>
        <w:ind w:left="1134"/>
        <w:jc w:val="both"/>
        <w:rPr>
          <w:i w:val="0"/>
          <w:sz w:val="22"/>
          <w:szCs w:val="22"/>
        </w:rPr>
      </w:pPr>
    </w:p>
    <w:p w14:paraId="36F430C0" w14:textId="77777777" w:rsidR="00FB2D5B" w:rsidRDefault="00FB2D5B" w:rsidP="008931B9">
      <w:pPr>
        <w:pStyle w:val="Odstavekseznama"/>
        <w:ind w:left="1134"/>
        <w:jc w:val="both"/>
        <w:rPr>
          <w:i w:val="0"/>
          <w:sz w:val="22"/>
          <w:szCs w:val="22"/>
        </w:rPr>
      </w:pPr>
    </w:p>
    <w:p w14:paraId="50FEF8CF" w14:textId="77777777" w:rsidR="00FB2D5B" w:rsidRDefault="00FB2D5B" w:rsidP="008931B9">
      <w:pPr>
        <w:pStyle w:val="Odstavekseznama"/>
        <w:ind w:left="1134"/>
        <w:jc w:val="both"/>
        <w:rPr>
          <w:i w:val="0"/>
          <w:sz w:val="22"/>
          <w:szCs w:val="22"/>
        </w:rPr>
      </w:pPr>
    </w:p>
    <w:p w14:paraId="609C0CD7" w14:textId="77777777" w:rsidR="00FB2D5B" w:rsidRDefault="00FB2D5B" w:rsidP="008931B9">
      <w:pPr>
        <w:pStyle w:val="Odstavekseznama"/>
        <w:ind w:left="1134"/>
        <w:jc w:val="both"/>
        <w:rPr>
          <w:i w:val="0"/>
          <w:sz w:val="22"/>
          <w:szCs w:val="22"/>
        </w:rPr>
      </w:pPr>
    </w:p>
    <w:p w14:paraId="5DA586AB" w14:textId="77777777" w:rsidR="00FB2D5B" w:rsidRDefault="00FB2D5B" w:rsidP="008931B9">
      <w:pPr>
        <w:pStyle w:val="Odstavekseznama"/>
        <w:ind w:left="1134"/>
        <w:jc w:val="both"/>
        <w:rPr>
          <w:i w:val="0"/>
          <w:sz w:val="22"/>
          <w:szCs w:val="22"/>
        </w:rPr>
      </w:pPr>
    </w:p>
    <w:p w14:paraId="322C43E9" w14:textId="77777777" w:rsidR="00FB2D5B" w:rsidRDefault="00FB2D5B" w:rsidP="008931B9">
      <w:pPr>
        <w:pStyle w:val="Odstavekseznama"/>
        <w:ind w:left="1134"/>
        <w:jc w:val="both"/>
        <w:rPr>
          <w:i w:val="0"/>
          <w:sz w:val="22"/>
          <w:szCs w:val="22"/>
        </w:rPr>
      </w:pPr>
    </w:p>
    <w:p w14:paraId="673609CC" w14:textId="77777777" w:rsidR="00FB2D5B" w:rsidRDefault="00FB2D5B" w:rsidP="008931B9">
      <w:pPr>
        <w:pStyle w:val="Odstavekseznama"/>
        <w:ind w:left="1134"/>
        <w:jc w:val="both"/>
        <w:rPr>
          <w:i w:val="0"/>
          <w:sz w:val="22"/>
          <w:szCs w:val="22"/>
        </w:rPr>
      </w:pPr>
    </w:p>
    <w:p w14:paraId="1F22D43E" w14:textId="77777777" w:rsidR="00FB2D5B" w:rsidRDefault="00FB2D5B" w:rsidP="008931B9">
      <w:pPr>
        <w:pStyle w:val="Odstavekseznama"/>
        <w:ind w:left="1134"/>
        <w:jc w:val="both"/>
        <w:rPr>
          <w:i w:val="0"/>
          <w:sz w:val="22"/>
          <w:szCs w:val="22"/>
        </w:rPr>
      </w:pPr>
    </w:p>
    <w:p w14:paraId="16350F0A" w14:textId="77777777" w:rsidR="00FB2D5B" w:rsidRDefault="00FB2D5B" w:rsidP="008931B9">
      <w:pPr>
        <w:pStyle w:val="Odstavekseznama"/>
        <w:ind w:left="1134"/>
        <w:jc w:val="both"/>
        <w:rPr>
          <w:i w:val="0"/>
          <w:sz w:val="22"/>
          <w:szCs w:val="22"/>
        </w:rPr>
      </w:pPr>
    </w:p>
    <w:p w14:paraId="0C8EB52C" w14:textId="77777777" w:rsidR="00FB2D5B" w:rsidRDefault="00FB2D5B" w:rsidP="008931B9">
      <w:pPr>
        <w:pStyle w:val="Odstavekseznama"/>
        <w:ind w:left="1134"/>
        <w:jc w:val="both"/>
        <w:rPr>
          <w:i w:val="0"/>
          <w:sz w:val="22"/>
          <w:szCs w:val="22"/>
        </w:rPr>
      </w:pPr>
    </w:p>
    <w:p w14:paraId="59C917D9" w14:textId="77777777" w:rsidR="00FB2D5B" w:rsidRDefault="00FB2D5B" w:rsidP="008931B9">
      <w:pPr>
        <w:pStyle w:val="Odstavekseznama"/>
        <w:ind w:left="1134"/>
        <w:jc w:val="both"/>
        <w:rPr>
          <w:i w:val="0"/>
          <w:sz w:val="22"/>
          <w:szCs w:val="22"/>
        </w:rPr>
      </w:pPr>
    </w:p>
    <w:p w14:paraId="12A4C8E2" w14:textId="77777777" w:rsidR="00FB2D5B" w:rsidRDefault="00FB2D5B" w:rsidP="008931B9">
      <w:pPr>
        <w:pStyle w:val="Odstavekseznama"/>
        <w:ind w:left="1134"/>
        <w:jc w:val="both"/>
        <w:rPr>
          <w:i w:val="0"/>
          <w:sz w:val="22"/>
          <w:szCs w:val="22"/>
        </w:rPr>
      </w:pPr>
    </w:p>
    <w:p w14:paraId="56BB52E7" w14:textId="77777777" w:rsidR="00FB2D5B" w:rsidRDefault="00FB2D5B" w:rsidP="008931B9">
      <w:pPr>
        <w:pStyle w:val="Odstavekseznama"/>
        <w:ind w:left="1134"/>
        <w:jc w:val="both"/>
        <w:rPr>
          <w:i w:val="0"/>
          <w:sz w:val="22"/>
          <w:szCs w:val="22"/>
        </w:rPr>
      </w:pPr>
    </w:p>
    <w:p w14:paraId="6B6848B9" w14:textId="77777777" w:rsidR="00FB2D5B" w:rsidRDefault="00FB2D5B" w:rsidP="008931B9">
      <w:pPr>
        <w:pStyle w:val="Odstavekseznama"/>
        <w:ind w:left="1134"/>
        <w:jc w:val="both"/>
        <w:rPr>
          <w:i w:val="0"/>
          <w:sz w:val="22"/>
          <w:szCs w:val="22"/>
        </w:rPr>
      </w:pPr>
    </w:p>
    <w:p w14:paraId="1ABAD520" w14:textId="77777777" w:rsidR="00FB2D5B" w:rsidRDefault="00FB2D5B" w:rsidP="008931B9">
      <w:pPr>
        <w:pStyle w:val="Odstavekseznama"/>
        <w:ind w:left="1134"/>
        <w:jc w:val="both"/>
        <w:rPr>
          <w:i w:val="0"/>
          <w:sz w:val="22"/>
          <w:szCs w:val="22"/>
        </w:rPr>
      </w:pPr>
    </w:p>
    <w:p w14:paraId="0C8EE01B" w14:textId="77777777" w:rsidR="00FB2D5B" w:rsidRDefault="00FB2D5B" w:rsidP="008931B9">
      <w:pPr>
        <w:pStyle w:val="Odstavekseznama"/>
        <w:ind w:left="1134"/>
        <w:jc w:val="both"/>
        <w:rPr>
          <w:i w:val="0"/>
          <w:sz w:val="22"/>
          <w:szCs w:val="22"/>
        </w:rPr>
      </w:pPr>
    </w:p>
    <w:p w14:paraId="6038171E" w14:textId="77777777" w:rsidR="00FB2D5B" w:rsidRDefault="00FB2D5B" w:rsidP="008931B9">
      <w:pPr>
        <w:pStyle w:val="Odstavekseznama"/>
        <w:ind w:left="1134"/>
        <w:jc w:val="both"/>
        <w:rPr>
          <w:i w:val="0"/>
          <w:sz w:val="22"/>
          <w:szCs w:val="22"/>
        </w:rPr>
      </w:pPr>
    </w:p>
    <w:p w14:paraId="62DBB349" w14:textId="77777777" w:rsidR="00FB2D5B" w:rsidRDefault="00FB2D5B" w:rsidP="008931B9">
      <w:pPr>
        <w:pStyle w:val="Odstavekseznama"/>
        <w:ind w:left="1134"/>
        <w:jc w:val="both"/>
        <w:rPr>
          <w:i w:val="0"/>
          <w:sz w:val="22"/>
          <w:szCs w:val="22"/>
        </w:rPr>
      </w:pPr>
    </w:p>
    <w:p w14:paraId="2179EC1C" w14:textId="77777777" w:rsidR="00FB2D5B" w:rsidRDefault="00FB2D5B" w:rsidP="008931B9">
      <w:pPr>
        <w:pStyle w:val="Odstavekseznama"/>
        <w:ind w:left="1134"/>
        <w:jc w:val="both"/>
        <w:rPr>
          <w:i w:val="0"/>
          <w:sz w:val="22"/>
          <w:szCs w:val="22"/>
        </w:rPr>
      </w:pPr>
    </w:p>
    <w:p w14:paraId="5D63B9EC" w14:textId="77777777" w:rsidR="00FB2D5B" w:rsidRDefault="00FB2D5B" w:rsidP="008931B9">
      <w:pPr>
        <w:pStyle w:val="Odstavekseznama"/>
        <w:ind w:left="1134"/>
        <w:jc w:val="both"/>
        <w:rPr>
          <w:i w:val="0"/>
          <w:sz w:val="22"/>
          <w:szCs w:val="22"/>
        </w:rPr>
      </w:pPr>
    </w:p>
    <w:p w14:paraId="55E08513" w14:textId="77777777" w:rsidR="00FB2D5B" w:rsidRDefault="00FB2D5B" w:rsidP="008931B9">
      <w:pPr>
        <w:pStyle w:val="Odstavekseznama"/>
        <w:ind w:left="1134"/>
        <w:jc w:val="both"/>
        <w:rPr>
          <w:i w:val="0"/>
          <w:sz w:val="22"/>
          <w:szCs w:val="22"/>
        </w:rPr>
      </w:pPr>
    </w:p>
    <w:p w14:paraId="215E0AC9" w14:textId="77777777" w:rsidR="00FB2D5B" w:rsidRDefault="00FB2D5B" w:rsidP="008931B9">
      <w:pPr>
        <w:pStyle w:val="Odstavekseznama"/>
        <w:ind w:left="1134"/>
        <w:jc w:val="both"/>
        <w:rPr>
          <w:i w:val="0"/>
          <w:sz w:val="22"/>
          <w:szCs w:val="22"/>
        </w:rPr>
      </w:pPr>
    </w:p>
    <w:p w14:paraId="2FD0958A" w14:textId="77777777" w:rsidR="00FB2D5B" w:rsidRDefault="00FB2D5B" w:rsidP="008931B9">
      <w:pPr>
        <w:pStyle w:val="Odstavekseznama"/>
        <w:ind w:left="1134"/>
        <w:jc w:val="both"/>
        <w:rPr>
          <w:i w:val="0"/>
          <w:sz w:val="22"/>
          <w:szCs w:val="22"/>
        </w:rPr>
      </w:pPr>
    </w:p>
    <w:p w14:paraId="7005A4C6" w14:textId="77777777" w:rsidR="00FB2D5B" w:rsidRDefault="00FB2D5B" w:rsidP="008931B9">
      <w:pPr>
        <w:pStyle w:val="Odstavekseznama"/>
        <w:ind w:left="1134"/>
        <w:jc w:val="both"/>
        <w:rPr>
          <w:i w:val="0"/>
          <w:sz w:val="22"/>
          <w:szCs w:val="22"/>
        </w:rPr>
      </w:pPr>
    </w:p>
    <w:p w14:paraId="238F3160" w14:textId="77777777" w:rsidR="00FB2D5B" w:rsidRDefault="00FB2D5B" w:rsidP="008931B9">
      <w:pPr>
        <w:pStyle w:val="Odstavekseznama"/>
        <w:ind w:left="1134"/>
        <w:jc w:val="both"/>
        <w:rPr>
          <w:i w:val="0"/>
          <w:sz w:val="22"/>
          <w:szCs w:val="22"/>
        </w:rPr>
      </w:pPr>
    </w:p>
    <w:p w14:paraId="4765E3A6" w14:textId="77777777" w:rsidR="00FB2D5B" w:rsidRDefault="00FB2D5B" w:rsidP="008931B9">
      <w:pPr>
        <w:pStyle w:val="Odstavekseznama"/>
        <w:ind w:left="1134"/>
        <w:jc w:val="both"/>
        <w:rPr>
          <w:i w:val="0"/>
          <w:sz w:val="22"/>
          <w:szCs w:val="22"/>
        </w:rPr>
      </w:pPr>
    </w:p>
    <w:p w14:paraId="2ADB44DA" w14:textId="77777777" w:rsidR="00FB2D5B" w:rsidRDefault="00FB2D5B" w:rsidP="008931B9">
      <w:pPr>
        <w:pStyle w:val="Odstavekseznama"/>
        <w:ind w:left="1134"/>
        <w:jc w:val="both"/>
        <w:rPr>
          <w:i w:val="0"/>
          <w:sz w:val="22"/>
          <w:szCs w:val="22"/>
        </w:rPr>
      </w:pPr>
    </w:p>
    <w:p w14:paraId="38ED281A" w14:textId="77777777" w:rsidR="00FB2D5B" w:rsidRDefault="00FB2D5B" w:rsidP="008931B9">
      <w:pPr>
        <w:pStyle w:val="Odstavekseznama"/>
        <w:ind w:left="1134"/>
        <w:jc w:val="both"/>
        <w:rPr>
          <w:i w:val="0"/>
          <w:sz w:val="22"/>
          <w:szCs w:val="22"/>
        </w:rPr>
      </w:pPr>
    </w:p>
    <w:p w14:paraId="7D283D2A" w14:textId="77777777" w:rsidR="00FB2D5B" w:rsidRDefault="00FB2D5B" w:rsidP="008931B9">
      <w:pPr>
        <w:pStyle w:val="Odstavekseznama"/>
        <w:ind w:left="1134"/>
        <w:jc w:val="both"/>
        <w:rPr>
          <w:i w:val="0"/>
          <w:sz w:val="22"/>
          <w:szCs w:val="22"/>
        </w:rPr>
      </w:pPr>
    </w:p>
    <w:p w14:paraId="0BBF7EA7" w14:textId="77777777" w:rsidR="00FB2D5B" w:rsidRDefault="00FB2D5B" w:rsidP="008931B9">
      <w:pPr>
        <w:pStyle w:val="Odstavekseznama"/>
        <w:ind w:left="1134"/>
        <w:jc w:val="both"/>
        <w:rPr>
          <w:i w:val="0"/>
          <w:sz w:val="22"/>
          <w:szCs w:val="22"/>
        </w:rPr>
      </w:pPr>
    </w:p>
    <w:p w14:paraId="4C6A9306" w14:textId="77777777" w:rsidR="00FB2D5B" w:rsidRDefault="00FB2D5B" w:rsidP="008931B9">
      <w:pPr>
        <w:pStyle w:val="Odstavekseznama"/>
        <w:ind w:left="1134"/>
        <w:jc w:val="both"/>
        <w:rPr>
          <w:i w:val="0"/>
          <w:sz w:val="22"/>
          <w:szCs w:val="22"/>
        </w:rPr>
      </w:pPr>
    </w:p>
    <w:p w14:paraId="2F973C86" w14:textId="77777777" w:rsidR="00FB2D5B" w:rsidRDefault="00FB2D5B" w:rsidP="008931B9">
      <w:pPr>
        <w:pStyle w:val="Odstavekseznama"/>
        <w:ind w:left="1134"/>
        <w:jc w:val="both"/>
        <w:rPr>
          <w:i w:val="0"/>
          <w:sz w:val="22"/>
          <w:szCs w:val="22"/>
        </w:rPr>
      </w:pPr>
    </w:p>
    <w:p w14:paraId="57F9B75F" w14:textId="77777777" w:rsidR="00FB2D5B" w:rsidRDefault="00FB2D5B" w:rsidP="008931B9">
      <w:pPr>
        <w:pStyle w:val="Odstavekseznama"/>
        <w:ind w:left="1134"/>
        <w:jc w:val="both"/>
        <w:rPr>
          <w:i w:val="0"/>
          <w:sz w:val="22"/>
          <w:szCs w:val="22"/>
        </w:rPr>
      </w:pPr>
    </w:p>
    <w:p w14:paraId="21FC976C" w14:textId="77777777" w:rsidR="00FB2D5B" w:rsidRDefault="00FB2D5B" w:rsidP="008931B9">
      <w:pPr>
        <w:pStyle w:val="Odstavekseznama"/>
        <w:ind w:left="1134"/>
        <w:jc w:val="both"/>
        <w:rPr>
          <w:i w:val="0"/>
          <w:sz w:val="22"/>
          <w:szCs w:val="22"/>
        </w:rPr>
      </w:pPr>
    </w:p>
    <w:p w14:paraId="7249D0E4" w14:textId="00C02FA1" w:rsidR="00FB2D5B" w:rsidRDefault="00FB2D5B" w:rsidP="008931B9">
      <w:pPr>
        <w:pStyle w:val="Odstavekseznama"/>
        <w:ind w:left="1134"/>
        <w:jc w:val="both"/>
        <w:rPr>
          <w:i w:val="0"/>
          <w:sz w:val="22"/>
          <w:szCs w:val="22"/>
        </w:rPr>
      </w:pPr>
    </w:p>
    <w:p w14:paraId="67EFDA26" w14:textId="35F698CB" w:rsidR="00D45F00" w:rsidRDefault="00D45F00" w:rsidP="008931B9">
      <w:pPr>
        <w:pStyle w:val="Odstavekseznama"/>
        <w:ind w:left="1134"/>
        <w:jc w:val="both"/>
        <w:rPr>
          <w:i w:val="0"/>
          <w:sz w:val="22"/>
          <w:szCs w:val="22"/>
        </w:rPr>
      </w:pPr>
    </w:p>
    <w:p w14:paraId="505067A1" w14:textId="77777777" w:rsidR="00D45F00" w:rsidRDefault="00D45F00" w:rsidP="008931B9">
      <w:pPr>
        <w:pStyle w:val="Odstavekseznama"/>
        <w:ind w:left="1134"/>
        <w:jc w:val="both"/>
        <w:rPr>
          <w:i w:val="0"/>
          <w:sz w:val="22"/>
          <w:szCs w:val="22"/>
        </w:rPr>
      </w:pPr>
    </w:p>
    <w:p w14:paraId="14DF9FAF" w14:textId="77777777" w:rsidR="00FB2D5B" w:rsidRPr="008931B9" w:rsidRDefault="00FB2D5B" w:rsidP="008931B9">
      <w:pPr>
        <w:pStyle w:val="Odstavekseznama"/>
        <w:ind w:left="1134"/>
        <w:jc w:val="both"/>
        <w:rPr>
          <w:i w:val="0"/>
          <w:sz w:val="22"/>
          <w:szCs w:val="22"/>
        </w:rPr>
      </w:pPr>
    </w:p>
    <w:p w14:paraId="61FDC2EE" w14:textId="77777777" w:rsidR="00035B2B" w:rsidRPr="00096AC9" w:rsidRDefault="00035B2B" w:rsidP="00794313">
      <w:pPr>
        <w:pStyle w:val="Glava"/>
        <w:rPr>
          <w:i w:val="0"/>
          <w:sz w:val="22"/>
          <w:szCs w:val="22"/>
        </w:rPr>
      </w:pPr>
    </w:p>
    <w:p w14:paraId="5F2C13CE" w14:textId="77777777" w:rsidR="00035B2B" w:rsidRDefault="00035B2B" w:rsidP="00035B2B">
      <w:pPr>
        <w:pStyle w:val="Glava"/>
        <w:tabs>
          <w:tab w:val="left" w:pos="708"/>
        </w:tabs>
        <w:ind w:left="993"/>
        <w:jc w:val="right"/>
        <w:rPr>
          <w:b/>
          <w:i w:val="0"/>
          <w:sz w:val="22"/>
          <w:szCs w:val="22"/>
        </w:rPr>
      </w:pPr>
      <w:r>
        <w:rPr>
          <w:b/>
          <w:i w:val="0"/>
          <w:sz w:val="22"/>
          <w:szCs w:val="22"/>
        </w:rPr>
        <w:t>PRILOGA 6</w:t>
      </w:r>
    </w:p>
    <w:p w14:paraId="39009C87" w14:textId="77777777" w:rsidR="00035B2B" w:rsidRDefault="00035B2B" w:rsidP="00035B2B">
      <w:pPr>
        <w:pStyle w:val="Glava"/>
        <w:tabs>
          <w:tab w:val="left" w:pos="708"/>
        </w:tabs>
        <w:ind w:left="993"/>
        <w:jc w:val="both"/>
        <w:rPr>
          <w:b/>
          <w:i w:val="0"/>
          <w:sz w:val="22"/>
          <w:szCs w:val="22"/>
        </w:rPr>
      </w:pPr>
    </w:p>
    <w:p w14:paraId="6781C6F3" w14:textId="77777777" w:rsidR="00143601" w:rsidRDefault="00A329A4" w:rsidP="00A329A4">
      <w:pPr>
        <w:pStyle w:val="Glava"/>
        <w:tabs>
          <w:tab w:val="left" w:pos="708"/>
        </w:tabs>
        <w:ind w:left="993"/>
        <w:jc w:val="center"/>
        <w:rPr>
          <w:b/>
          <w:i w:val="0"/>
          <w:sz w:val="28"/>
          <w:szCs w:val="22"/>
        </w:rPr>
      </w:pPr>
      <w:r w:rsidRPr="00A329A4">
        <w:rPr>
          <w:b/>
          <w:i w:val="0"/>
          <w:sz w:val="28"/>
          <w:szCs w:val="22"/>
        </w:rPr>
        <w:t xml:space="preserve">TABELA </w:t>
      </w:r>
    </w:p>
    <w:p w14:paraId="78BA454B"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UPORABLJENIH 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UREDBNO O ZELENEM JAVNEM NAROČANJU</w:t>
      </w:r>
    </w:p>
    <w:p w14:paraId="1D015977" w14:textId="77777777" w:rsidR="00035B2B" w:rsidRDefault="00035B2B" w:rsidP="00035B2B">
      <w:pPr>
        <w:pStyle w:val="Glava"/>
        <w:tabs>
          <w:tab w:val="left" w:pos="708"/>
        </w:tabs>
        <w:jc w:val="both"/>
        <w:rPr>
          <w:b/>
          <w:i w:val="0"/>
          <w:sz w:val="22"/>
          <w:szCs w:val="22"/>
        </w:rPr>
      </w:pPr>
    </w:p>
    <w:p w14:paraId="57D1F096" w14:textId="77777777" w:rsidR="004771E1" w:rsidRDefault="004771E1" w:rsidP="00035B2B">
      <w:pPr>
        <w:pStyle w:val="Glava"/>
        <w:tabs>
          <w:tab w:val="left" w:pos="708"/>
        </w:tabs>
        <w:jc w:val="both"/>
        <w:rPr>
          <w:b/>
          <w:i w:val="0"/>
          <w:sz w:val="22"/>
          <w:szCs w:val="22"/>
        </w:rPr>
      </w:pPr>
    </w:p>
    <w:p w14:paraId="2C0799D6" w14:textId="77777777" w:rsidR="004771E1" w:rsidRDefault="004771E1"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3426FE12"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3AA57D6F" w14:textId="77777777" w:rsidR="00035B2B" w:rsidRDefault="00035B2B">
            <w:pPr>
              <w:pStyle w:val="Glava"/>
              <w:tabs>
                <w:tab w:val="left" w:pos="708"/>
              </w:tabs>
              <w:jc w:val="center"/>
              <w:rPr>
                <w:b/>
                <w:i w:val="0"/>
                <w:sz w:val="22"/>
                <w:szCs w:val="22"/>
              </w:rPr>
            </w:pPr>
            <w:r>
              <w:rPr>
                <w:b/>
                <w:i w:val="0"/>
                <w:sz w:val="22"/>
                <w:szCs w:val="22"/>
              </w:rPr>
              <w:t>Zap. št.</w:t>
            </w:r>
          </w:p>
        </w:tc>
        <w:tc>
          <w:tcPr>
            <w:tcW w:w="4275" w:type="dxa"/>
            <w:tcBorders>
              <w:top w:val="single" w:sz="4" w:space="0" w:color="auto"/>
              <w:left w:val="single" w:sz="4" w:space="0" w:color="auto"/>
              <w:bottom w:val="single" w:sz="4" w:space="0" w:color="auto"/>
              <w:right w:val="single" w:sz="4" w:space="0" w:color="auto"/>
            </w:tcBorders>
            <w:hideMark/>
          </w:tcPr>
          <w:p w14:paraId="79C9EB3B"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52522374" w14:textId="77777777" w:rsidR="00035B2B" w:rsidRDefault="00035B2B">
            <w:pPr>
              <w:pStyle w:val="Glava"/>
              <w:tabs>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7C93E987"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6EDC5B7"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AC6DAC3" w14:textId="77777777" w:rsidR="00035B2B" w:rsidRDefault="00035B2B">
            <w:pPr>
              <w:pStyle w:val="Glava"/>
              <w:tabs>
                <w:tab w:val="left" w:pos="708"/>
              </w:tabs>
              <w:ind w:left="1080"/>
              <w:jc w:val="both"/>
              <w:rPr>
                <w:i w:val="0"/>
                <w:sz w:val="22"/>
                <w:szCs w:val="22"/>
              </w:rPr>
            </w:pPr>
          </w:p>
          <w:p w14:paraId="39C3708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C02D3B" w14:textId="77777777" w:rsidR="00035B2B" w:rsidRDefault="00035B2B">
            <w:pPr>
              <w:pStyle w:val="Glava"/>
              <w:tabs>
                <w:tab w:val="left" w:pos="708"/>
              </w:tabs>
              <w:ind w:left="1080"/>
              <w:jc w:val="both"/>
              <w:rPr>
                <w:i w:val="0"/>
                <w:sz w:val="22"/>
                <w:szCs w:val="22"/>
              </w:rPr>
            </w:pPr>
          </w:p>
        </w:tc>
      </w:tr>
      <w:tr w:rsidR="00035B2B" w14:paraId="1844F9E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172C99E"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BAD89B1" w14:textId="77777777" w:rsidR="00035B2B" w:rsidRDefault="00035B2B">
            <w:pPr>
              <w:pStyle w:val="Glava"/>
              <w:tabs>
                <w:tab w:val="left" w:pos="708"/>
              </w:tabs>
              <w:ind w:left="1080"/>
              <w:jc w:val="both"/>
              <w:rPr>
                <w:i w:val="0"/>
                <w:sz w:val="22"/>
                <w:szCs w:val="22"/>
              </w:rPr>
            </w:pPr>
          </w:p>
          <w:p w14:paraId="0B88163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C9A17B" w14:textId="77777777" w:rsidR="00035B2B" w:rsidRDefault="00035B2B">
            <w:pPr>
              <w:pStyle w:val="Glava"/>
              <w:tabs>
                <w:tab w:val="left" w:pos="708"/>
              </w:tabs>
              <w:ind w:left="1080"/>
              <w:jc w:val="both"/>
              <w:rPr>
                <w:i w:val="0"/>
                <w:sz w:val="22"/>
                <w:szCs w:val="22"/>
              </w:rPr>
            </w:pPr>
          </w:p>
        </w:tc>
      </w:tr>
      <w:tr w:rsidR="00035B2B" w14:paraId="59A3986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933BD1B"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40EA7266" w14:textId="77777777" w:rsidR="00035B2B" w:rsidRDefault="00035B2B">
            <w:pPr>
              <w:pStyle w:val="Glava"/>
              <w:tabs>
                <w:tab w:val="left" w:pos="708"/>
              </w:tabs>
              <w:ind w:left="1080"/>
              <w:jc w:val="both"/>
              <w:rPr>
                <w:i w:val="0"/>
                <w:sz w:val="22"/>
                <w:szCs w:val="22"/>
              </w:rPr>
            </w:pPr>
          </w:p>
          <w:p w14:paraId="7D3398BB"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772A6E" w14:textId="77777777" w:rsidR="00035B2B" w:rsidRDefault="00035B2B">
            <w:pPr>
              <w:pStyle w:val="Glava"/>
              <w:tabs>
                <w:tab w:val="left" w:pos="708"/>
              </w:tabs>
              <w:ind w:left="1080"/>
              <w:jc w:val="both"/>
              <w:rPr>
                <w:i w:val="0"/>
                <w:sz w:val="22"/>
                <w:szCs w:val="22"/>
              </w:rPr>
            </w:pPr>
          </w:p>
        </w:tc>
      </w:tr>
      <w:tr w:rsidR="00035B2B" w14:paraId="69188AE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741A641B"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337F64F5" w14:textId="77777777" w:rsidR="00035B2B" w:rsidRDefault="00035B2B">
            <w:pPr>
              <w:pStyle w:val="Glava"/>
              <w:tabs>
                <w:tab w:val="left" w:pos="708"/>
              </w:tabs>
              <w:ind w:left="1080"/>
              <w:jc w:val="both"/>
              <w:rPr>
                <w:i w:val="0"/>
                <w:sz w:val="22"/>
                <w:szCs w:val="22"/>
              </w:rPr>
            </w:pPr>
          </w:p>
          <w:p w14:paraId="3950DC4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E2052E2" w14:textId="77777777" w:rsidR="00035B2B" w:rsidRDefault="00035B2B">
            <w:pPr>
              <w:pStyle w:val="Glava"/>
              <w:tabs>
                <w:tab w:val="left" w:pos="708"/>
              </w:tabs>
              <w:ind w:left="1080"/>
              <w:jc w:val="both"/>
              <w:rPr>
                <w:i w:val="0"/>
                <w:sz w:val="22"/>
                <w:szCs w:val="22"/>
              </w:rPr>
            </w:pPr>
          </w:p>
        </w:tc>
      </w:tr>
      <w:tr w:rsidR="00035B2B" w14:paraId="7E64450A"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6D96BCC7"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4AD502D9" w14:textId="77777777" w:rsidR="00035B2B" w:rsidRDefault="00035B2B">
            <w:pPr>
              <w:pStyle w:val="Glava"/>
              <w:tabs>
                <w:tab w:val="left" w:pos="708"/>
              </w:tabs>
              <w:ind w:left="1080"/>
              <w:jc w:val="both"/>
              <w:rPr>
                <w:i w:val="0"/>
                <w:sz w:val="22"/>
                <w:szCs w:val="22"/>
              </w:rPr>
            </w:pPr>
          </w:p>
          <w:p w14:paraId="68DB0FA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6F55FAD" w14:textId="77777777" w:rsidR="00035B2B" w:rsidRDefault="00035B2B">
            <w:pPr>
              <w:pStyle w:val="Glava"/>
              <w:tabs>
                <w:tab w:val="left" w:pos="708"/>
              </w:tabs>
              <w:ind w:left="1080"/>
              <w:jc w:val="both"/>
              <w:rPr>
                <w:i w:val="0"/>
                <w:sz w:val="22"/>
                <w:szCs w:val="22"/>
              </w:rPr>
            </w:pPr>
          </w:p>
        </w:tc>
      </w:tr>
      <w:tr w:rsidR="00035B2B" w14:paraId="432D38B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67B97EA0"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523BB2D7" w14:textId="77777777" w:rsidR="00035B2B" w:rsidRDefault="00035B2B">
            <w:pPr>
              <w:pStyle w:val="Glava"/>
              <w:tabs>
                <w:tab w:val="left" w:pos="708"/>
              </w:tabs>
              <w:ind w:left="1080"/>
              <w:jc w:val="both"/>
              <w:rPr>
                <w:i w:val="0"/>
                <w:sz w:val="22"/>
                <w:szCs w:val="22"/>
              </w:rPr>
            </w:pPr>
          </w:p>
          <w:p w14:paraId="5748BF7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CE61E83" w14:textId="77777777" w:rsidR="00035B2B" w:rsidRDefault="00035B2B">
            <w:pPr>
              <w:pStyle w:val="Glava"/>
              <w:tabs>
                <w:tab w:val="left" w:pos="708"/>
              </w:tabs>
              <w:ind w:left="1080"/>
              <w:jc w:val="both"/>
              <w:rPr>
                <w:i w:val="0"/>
                <w:sz w:val="22"/>
                <w:szCs w:val="22"/>
              </w:rPr>
            </w:pPr>
          </w:p>
        </w:tc>
      </w:tr>
      <w:tr w:rsidR="00035B2B" w14:paraId="4F8D581E" w14:textId="77777777" w:rsidTr="0000665F">
        <w:tc>
          <w:tcPr>
            <w:tcW w:w="1254" w:type="dxa"/>
            <w:tcBorders>
              <w:top w:val="single" w:sz="4" w:space="0" w:color="auto"/>
              <w:left w:val="single" w:sz="4" w:space="0" w:color="auto"/>
              <w:bottom w:val="single" w:sz="4" w:space="0" w:color="auto"/>
              <w:right w:val="single" w:sz="4" w:space="0" w:color="auto"/>
            </w:tcBorders>
          </w:tcPr>
          <w:p w14:paraId="38E6B0DC" w14:textId="77777777" w:rsidR="00035B2B" w:rsidRDefault="00035B2B">
            <w:pPr>
              <w:pStyle w:val="Glava"/>
              <w:tabs>
                <w:tab w:val="left" w:pos="708"/>
              </w:tabs>
              <w:jc w:val="center"/>
              <w:rPr>
                <w:i w:val="0"/>
                <w:sz w:val="22"/>
                <w:szCs w:val="22"/>
              </w:rPr>
            </w:pPr>
          </w:p>
          <w:p w14:paraId="051BA79D"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10F9F4A6" w14:textId="77777777" w:rsidR="00035B2B" w:rsidRDefault="00035B2B">
            <w:pPr>
              <w:pStyle w:val="Glava"/>
              <w:tabs>
                <w:tab w:val="left" w:pos="708"/>
              </w:tabs>
              <w:ind w:left="1080"/>
              <w:jc w:val="both"/>
              <w:rPr>
                <w:i w:val="0"/>
                <w:sz w:val="22"/>
                <w:szCs w:val="22"/>
              </w:rPr>
            </w:pPr>
          </w:p>
          <w:p w14:paraId="602B4A2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7C805A4" w14:textId="77777777" w:rsidR="00035B2B" w:rsidRDefault="00035B2B">
            <w:pPr>
              <w:pStyle w:val="Glava"/>
              <w:tabs>
                <w:tab w:val="left" w:pos="708"/>
              </w:tabs>
              <w:ind w:left="1080"/>
              <w:jc w:val="both"/>
              <w:rPr>
                <w:i w:val="0"/>
                <w:sz w:val="22"/>
                <w:szCs w:val="22"/>
              </w:rPr>
            </w:pPr>
          </w:p>
        </w:tc>
      </w:tr>
      <w:tr w:rsidR="00035B2B" w14:paraId="5367F5A7" w14:textId="77777777" w:rsidTr="0000665F">
        <w:tc>
          <w:tcPr>
            <w:tcW w:w="1254" w:type="dxa"/>
            <w:tcBorders>
              <w:top w:val="single" w:sz="4" w:space="0" w:color="auto"/>
              <w:left w:val="single" w:sz="4" w:space="0" w:color="auto"/>
              <w:bottom w:val="single" w:sz="4" w:space="0" w:color="auto"/>
              <w:right w:val="single" w:sz="4" w:space="0" w:color="auto"/>
            </w:tcBorders>
          </w:tcPr>
          <w:p w14:paraId="7C7A5455" w14:textId="77777777" w:rsidR="00035B2B" w:rsidRDefault="00035B2B">
            <w:pPr>
              <w:pStyle w:val="Glava"/>
              <w:tabs>
                <w:tab w:val="left" w:pos="708"/>
              </w:tabs>
              <w:jc w:val="center"/>
              <w:rPr>
                <w:i w:val="0"/>
                <w:sz w:val="22"/>
                <w:szCs w:val="22"/>
              </w:rPr>
            </w:pPr>
          </w:p>
          <w:p w14:paraId="7C022E1F"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7AB0552B" w14:textId="77777777" w:rsidR="00035B2B" w:rsidRDefault="00035B2B">
            <w:pPr>
              <w:pStyle w:val="Glava"/>
              <w:tabs>
                <w:tab w:val="left" w:pos="708"/>
              </w:tabs>
              <w:ind w:left="1080"/>
              <w:jc w:val="both"/>
              <w:rPr>
                <w:i w:val="0"/>
                <w:sz w:val="22"/>
                <w:szCs w:val="22"/>
              </w:rPr>
            </w:pPr>
          </w:p>
          <w:p w14:paraId="59C040D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845970" w14:textId="77777777" w:rsidR="00035B2B" w:rsidRDefault="00035B2B">
            <w:pPr>
              <w:pStyle w:val="Glava"/>
              <w:tabs>
                <w:tab w:val="left" w:pos="708"/>
              </w:tabs>
              <w:ind w:left="1080"/>
              <w:jc w:val="both"/>
              <w:rPr>
                <w:i w:val="0"/>
                <w:sz w:val="22"/>
                <w:szCs w:val="22"/>
              </w:rPr>
            </w:pPr>
          </w:p>
        </w:tc>
      </w:tr>
      <w:tr w:rsidR="00035B2B" w14:paraId="72342091" w14:textId="77777777" w:rsidTr="0000665F">
        <w:tc>
          <w:tcPr>
            <w:tcW w:w="1254" w:type="dxa"/>
            <w:tcBorders>
              <w:top w:val="single" w:sz="4" w:space="0" w:color="auto"/>
              <w:left w:val="single" w:sz="4" w:space="0" w:color="auto"/>
              <w:bottom w:val="single" w:sz="4" w:space="0" w:color="auto"/>
              <w:right w:val="single" w:sz="4" w:space="0" w:color="auto"/>
            </w:tcBorders>
          </w:tcPr>
          <w:p w14:paraId="5647EAF2" w14:textId="77777777" w:rsidR="00035B2B" w:rsidRDefault="00035B2B">
            <w:pPr>
              <w:pStyle w:val="Glava"/>
              <w:tabs>
                <w:tab w:val="left" w:pos="708"/>
              </w:tabs>
              <w:jc w:val="center"/>
              <w:rPr>
                <w:i w:val="0"/>
                <w:sz w:val="22"/>
                <w:szCs w:val="22"/>
              </w:rPr>
            </w:pPr>
          </w:p>
          <w:p w14:paraId="200D399B"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3667B42B" w14:textId="77777777" w:rsidR="00035B2B" w:rsidRDefault="00035B2B">
            <w:pPr>
              <w:pStyle w:val="Glava"/>
              <w:tabs>
                <w:tab w:val="left" w:pos="708"/>
              </w:tabs>
              <w:ind w:left="1080"/>
              <w:jc w:val="both"/>
              <w:rPr>
                <w:i w:val="0"/>
                <w:sz w:val="22"/>
                <w:szCs w:val="22"/>
              </w:rPr>
            </w:pPr>
          </w:p>
          <w:p w14:paraId="4377ACB0"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128B853" w14:textId="77777777" w:rsidR="00035B2B" w:rsidRDefault="00035B2B">
            <w:pPr>
              <w:pStyle w:val="Glava"/>
              <w:tabs>
                <w:tab w:val="left" w:pos="708"/>
              </w:tabs>
              <w:ind w:left="1080"/>
              <w:jc w:val="both"/>
              <w:rPr>
                <w:i w:val="0"/>
                <w:sz w:val="22"/>
                <w:szCs w:val="22"/>
              </w:rPr>
            </w:pPr>
          </w:p>
        </w:tc>
      </w:tr>
      <w:tr w:rsidR="00035B2B" w14:paraId="23982E5B" w14:textId="77777777" w:rsidTr="0000665F">
        <w:tc>
          <w:tcPr>
            <w:tcW w:w="1254" w:type="dxa"/>
            <w:tcBorders>
              <w:top w:val="single" w:sz="4" w:space="0" w:color="auto"/>
              <w:left w:val="single" w:sz="4" w:space="0" w:color="auto"/>
              <w:bottom w:val="single" w:sz="4" w:space="0" w:color="auto"/>
              <w:right w:val="single" w:sz="4" w:space="0" w:color="auto"/>
            </w:tcBorders>
          </w:tcPr>
          <w:p w14:paraId="54D24167" w14:textId="77777777" w:rsidR="00035B2B" w:rsidRDefault="00035B2B">
            <w:pPr>
              <w:pStyle w:val="Glava"/>
              <w:tabs>
                <w:tab w:val="left" w:pos="708"/>
              </w:tabs>
              <w:jc w:val="center"/>
              <w:rPr>
                <w:i w:val="0"/>
                <w:sz w:val="22"/>
                <w:szCs w:val="22"/>
              </w:rPr>
            </w:pPr>
          </w:p>
          <w:p w14:paraId="2123E775"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79734193" w14:textId="77777777" w:rsidR="00035B2B" w:rsidRDefault="00035B2B">
            <w:pPr>
              <w:pStyle w:val="Glava"/>
              <w:tabs>
                <w:tab w:val="left" w:pos="708"/>
              </w:tabs>
              <w:ind w:left="1080"/>
              <w:jc w:val="both"/>
              <w:rPr>
                <w:i w:val="0"/>
                <w:sz w:val="22"/>
                <w:szCs w:val="22"/>
              </w:rPr>
            </w:pPr>
          </w:p>
          <w:p w14:paraId="55A7AEF2"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CEF4E36" w14:textId="77777777" w:rsidR="00035B2B" w:rsidRDefault="00035B2B">
            <w:pPr>
              <w:pStyle w:val="Glava"/>
              <w:tabs>
                <w:tab w:val="left" w:pos="708"/>
              </w:tabs>
              <w:ind w:left="1080"/>
              <w:jc w:val="both"/>
              <w:rPr>
                <w:i w:val="0"/>
                <w:sz w:val="22"/>
                <w:szCs w:val="22"/>
              </w:rPr>
            </w:pPr>
          </w:p>
        </w:tc>
      </w:tr>
      <w:tr w:rsidR="00035B2B" w14:paraId="2D89CE26" w14:textId="77777777" w:rsidTr="0000665F">
        <w:tc>
          <w:tcPr>
            <w:tcW w:w="1254" w:type="dxa"/>
            <w:tcBorders>
              <w:top w:val="single" w:sz="4" w:space="0" w:color="auto"/>
              <w:left w:val="single" w:sz="4" w:space="0" w:color="auto"/>
              <w:bottom w:val="single" w:sz="4" w:space="0" w:color="auto"/>
              <w:right w:val="single" w:sz="4" w:space="0" w:color="auto"/>
            </w:tcBorders>
          </w:tcPr>
          <w:p w14:paraId="20373081" w14:textId="77777777" w:rsidR="00035B2B" w:rsidRDefault="00035B2B">
            <w:pPr>
              <w:pStyle w:val="Glava"/>
              <w:tabs>
                <w:tab w:val="left" w:pos="708"/>
              </w:tabs>
              <w:jc w:val="center"/>
              <w:rPr>
                <w:i w:val="0"/>
                <w:sz w:val="22"/>
                <w:szCs w:val="22"/>
              </w:rPr>
            </w:pPr>
          </w:p>
          <w:p w14:paraId="004C775F"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108C14F6" w14:textId="77777777" w:rsidR="00035B2B" w:rsidRDefault="00035B2B">
            <w:pPr>
              <w:pStyle w:val="Glava"/>
              <w:tabs>
                <w:tab w:val="left" w:pos="708"/>
              </w:tabs>
              <w:ind w:left="1080"/>
              <w:jc w:val="both"/>
              <w:rPr>
                <w:i w:val="0"/>
                <w:sz w:val="22"/>
                <w:szCs w:val="22"/>
              </w:rPr>
            </w:pPr>
          </w:p>
          <w:p w14:paraId="690CE39A"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E848908" w14:textId="77777777" w:rsidR="00035B2B" w:rsidRDefault="00035B2B">
            <w:pPr>
              <w:pStyle w:val="Glava"/>
              <w:tabs>
                <w:tab w:val="left" w:pos="708"/>
              </w:tabs>
              <w:ind w:left="1080"/>
              <w:jc w:val="both"/>
              <w:rPr>
                <w:i w:val="0"/>
                <w:sz w:val="22"/>
                <w:szCs w:val="22"/>
              </w:rPr>
            </w:pPr>
          </w:p>
        </w:tc>
      </w:tr>
      <w:tr w:rsidR="00035B2B" w14:paraId="310AAC7D" w14:textId="77777777" w:rsidTr="0000665F">
        <w:tc>
          <w:tcPr>
            <w:tcW w:w="1254" w:type="dxa"/>
            <w:tcBorders>
              <w:top w:val="single" w:sz="4" w:space="0" w:color="auto"/>
              <w:left w:val="single" w:sz="4" w:space="0" w:color="auto"/>
              <w:bottom w:val="single" w:sz="4" w:space="0" w:color="auto"/>
              <w:right w:val="single" w:sz="4" w:space="0" w:color="auto"/>
            </w:tcBorders>
          </w:tcPr>
          <w:p w14:paraId="1AB66445" w14:textId="77777777" w:rsidR="00035B2B" w:rsidRDefault="00035B2B">
            <w:pPr>
              <w:pStyle w:val="Glava"/>
              <w:tabs>
                <w:tab w:val="left" w:pos="708"/>
              </w:tabs>
              <w:jc w:val="center"/>
              <w:rPr>
                <w:i w:val="0"/>
                <w:sz w:val="22"/>
                <w:szCs w:val="22"/>
              </w:rPr>
            </w:pPr>
          </w:p>
          <w:p w14:paraId="62316416"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1BD9829A" w14:textId="77777777" w:rsidR="00035B2B" w:rsidRDefault="00035B2B">
            <w:pPr>
              <w:pStyle w:val="Glava"/>
              <w:tabs>
                <w:tab w:val="left" w:pos="708"/>
              </w:tabs>
              <w:ind w:left="1080"/>
              <w:jc w:val="both"/>
              <w:rPr>
                <w:i w:val="0"/>
                <w:sz w:val="22"/>
                <w:szCs w:val="22"/>
              </w:rPr>
            </w:pPr>
          </w:p>
          <w:p w14:paraId="027402E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7A0DB52" w14:textId="77777777" w:rsidR="00035B2B" w:rsidRDefault="00035B2B">
            <w:pPr>
              <w:pStyle w:val="Glava"/>
              <w:tabs>
                <w:tab w:val="left" w:pos="708"/>
              </w:tabs>
              <w:ind w:left="1080"/>
              <w:jc w:val="both"/>
              <w:rPr>
                <w:i w:val="0"/>
                <w:sz w:val="22"/>
                <w:szCs w:val="22"/>
              </w:rPr>
            </w:pPr>
          </w:p>
        </w:tc>
      </w:tr>
    </w:tbl>
    <w:p w14:paraId="0187FDC6" w14:textId="77777777" w:rsidR="00035B2B" w:rsidRDefault="00733101" w:rsidP="00A329A4">
      <w:pPr>
        <w:pStyle w:val="Glava"/>
        <w:tabs>
          <w:tab w:val="left" w:pos="708"/>
        </w:tabs>
        <w:ind w:left="709"/>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591F378C" w14:textId="77777777" w:rsidR="00B028E0" w:rsidRDefault="00B028E0" w:rsidP="00A329A4">
      <w:pPr>
        <w:pStyle w:val="Glava"/>
        <w:tabs>
          <w:tab w:val="left" w:pos="708"/>
        </w:tabs>
        <w:ind w:left="709"/>
        <w:jc w:val="both"/>
        <w:rPr>
          <w:i w:val="0"/>
          <w:sz w:val="22"/>
          <w:szCs w:val="22"/>
        </w:rPr>
      </w:pPr>
    </w:p>
    <w:p w14:paraId="1DA2CC8E"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098E2899" w14:textId="77777777" w:rsidR="00B028E0" w:rsidRDefault="00B028E0" w:rsidP="00A23D16">
      <w:pPr>
        <w:pStyle w:val="Glava"/>
        <w:tabs>
          <w:tab w:val="left" w:pos="708"/>
        </w:tabs>
        <w:jc w:val="both"/>
        <w:rPr>
          <w:i w:val="0"/>
          <w:sz w:val="22"/>
          <w:szCs w:val="22"/>
        </w:rPr>
      </w:pPr>
    </w:p>
    <w:p w14:paraId="2DB83439"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0EB842DB" w14:textId="77777777" w:rsidR="00A329A4" w:rsidRDefault="00A329A4" w:rsidP="0000665F">
      <w:pPr>
        <w:pStyle w:val="Glava"/>
        <w:tabs>
          <w:tab w:val="left" w:pos="708"/>
        </w:tabs>
        <w:ind w:left="1020"/>
        <w:jc w:val="both"/>
        <w:rPr>
          <w:i w:val="0"/>
          <w:sz w:val="22"/>
          <w:szCs w:val="22"/>
        </w:rPr>
      </w:pPr>
    </w:p>
    <w:p w14:paraId="4DE97E5C" w14:textId="77777777" w:rsidR="004771E1" w:rsidRDefault="00A329A4" w:rsidP="004771E1">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11A16F1C" w14:textId="77777777" w:rsidR="004771E1" w:rsidRPr="004771E1" w:rsidRDefault="004771E1" w:rsidP="004771E1">
      <w:pPr>
        <w:pStyle w:val="Glava"/>
        <w:tabs>
          <w:tab w:val="left" w:pos="708"/>
        </w:tabs>
        <w:ind w:left="1020"/>
        <w:jc w:val="both"/>
        <w:rPr>
          <w:i w:val="0"/>
          <w:sz w:val="10"/>
          <w:szCs w:val="10"/>
        </w:rPr>
      </w:pPr>
    </w:p>
    <w:p w14:paraId="793036EC"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potrdilo, da ima blago znak za okolje EU za čistila (ang. Ecolabel for Hard Surface Cleaning products) </w:t>
      </w:r>
      <w:r w:rsidR="0000665F">
        <w:rPr>
          <w:i w:val="0"/>
          <w:sz w:val="22"/>
          <w:szCs w:val="22"/>
        </w:rPr>
        <w:t xml:space="preserve"> </w:t>
      </w:r>
      <w:r w:rsidRPr="00A329A4">
        <w:rPr>
          <w:i w:val="0"/>
          <w:sz w:val="22"/>
          <w:szCs w:val="22"/>
        </w:rPr>
        <w:t>ali</w:t>
      </w:r>
    </w:p>
    <w:p w14:paraId="49B7ECF3" w14:textId="5AA72901"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varnostne liste</w:t>
      </w:r>
      <w:r w:rsidR="00702BD8">
        <w:rPr>
          <w:i w:val="0"/>
          <w:sz w:val="22"/>
          <w:szCs w:val="22"/>
        </w:rPr>
        <w:t>.</w:t>
      </w:r>
    </w:p>
    <w:p w14:paraId="0D59B20E" w14:textId="77777777" w:rsidR="00A329A4" w:rsidRPr="00A329A4" w:rsidRDefault="00A329A4" w:rsidP="0000665F">
      <w:pPr>
        <w:pStyle w:val="Glava"/>
        <w:tabs>
          <w:tab w:val="left" w:pos="708"/>
        </w:tabs>
        <w:ind w:left="1020"/>
        <w:jc w:val="both"/>
        <w:rPr>
          <w:i w:val="0"/>
          <w:sz w:val="22"/>
          <w:szCs w:val="22"/>
        </w:rPr>
      </w:pPr>
    </w:p>
    <w:p w14:paraId="451068A0"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218A9C0B" w14:textId="77777777" w:rsidR="00035B2B" w:rsidRDefault="00035B2B" w:rsidP="0000665F">
      <w:pPr>
        <w:pStyle w:val="Glava"/>
        <w:tabs>
          <w:tab w:val="left" w:pos="708"/>
        </w:tabs>
        <w:ind w:left="1020"/>
        <w:jc w:val="both"/>
        <w:rPr>
          <w:i w:val="0"/>
          <w:sz w:val="22"/>
          <w:szCs w:val="22"/>
        </w:rPr>
      </w:pPr>
    </w:p>
    <w:p w14:paraId="5D910446" w14:textId="77777777" w:rsidR="0099114B" w:rsidRDefault="0099114B">
      <w:pPr>
        <w:rPr>
          <w:b/>
          <w:i w:val="0"/>
          <w:sz w:val="22"/>
          <w:szCs w:val="22"/>
        </w:rPr>
      </w:pPr>
      <w:r>
        <w:rPr>
          <w:b/>
          <w:i w:val="0"/>
          <w:sz w:val="22"/>
          <w:szCs w:val="22"/>
        </w:rPr>
        <w:br w:type="page"/>
      </w:r>
    </w:p>
    <w:p w14:paraId="1F5DC6B3" w14:textId="77777777" w:rsidR="00035B2B" w:rsidRDefault="0029635C" w:rsidP="00035B2B">
      <w:pPr>
        <w:pStyle w:val="Glava"/>
        <w:tabs>
          <w:tab w:val="left" w:pos="708"/>
        </w:tabs>
        <w:jc w:val="right"/>
        <w:rPr>
          <w:b/>
          <w:i w:val="0"/>
          <w:sz w:val="22"/>
          <w:szCs w:val="22"/>
        </w:rPr>
      </w:pPr>
      <w:r>
        <w:rPr>
          <w:b/>
          <w:i w:val="0"/>
          <w:sz w:val="22"/>
          <w:szCs w:val="22"/>
        </w:rPr>
        <w:t>PRILOGE</w:t>
      </w:r>
      <w:r w:rsidR="00AF423B">
        <w:rPr>
          <w:b/>
          <w:i w:val="0"/>
          <w:sz w:val="22"/>
          <w:szCs w:val="22"/>
        </w:rPr>
        <w:t xml:space="preserve"> </w:t>
      </w:r>
      <w:r w:rsidR="00104CD9">
        <w:rPr>
          <w:b/>
          <w:i w:val="0"/>
          <w:sz w:val="22"/>
          <w:szCs w:val="22"/>
        </w:rPr>
        <w:t>7</w:t>
      </w:r>
    </w:p>
    <w:p w14:paraId="6B9C8FA0" w14:textId="77777777" w:rsidR="00035B2B" w:rsidRDefault="00035B2B" w:rsidP="00035B2B">
      <w:pPr>
        <w:pStyle w:val="Glava"/>
        <w:tabs>
          <w:tab w:val="left" w:pos="708"/>
        </w:tabs>
        <w:jc w:val="both"/>
        <w:rPr>
          <w:i w:val="0"/>
          <w:sz w:val="22"/>
          <w:szCs w:val="22"/>
        </w:rPr>
      </w:pPr>
    </w:p>
    <w:p w14:paraId="703EDBB7" w14:textId="77777777" w:rsidR="00035B2B" w:rsidRDefault="00035B2B" w:rsidP="00035B2B">
      <w:pPr>
        <w:pStyle w:val="Glava"/>
        <w:tabs>
          <w:tab w:val="left" w:pos="708"/>
        </w:tabs>
        <w:jc w:val="both"/>
        <w:rPr>
          <w:i w:val="0"/>
          <w:sz w:val="22"/>
          <w:szCs w:val="22"/>
        </w:rPr>
      </w:pPr>
    </w:p>
    <w:p w14:paraId="367FFF94" w14:textId="77777777" w:rsidR="00035B2B" w:rsidRDefault="00035B2B" w:rsidP="00035B2B">
      <w:pPr>
        <w:pStyle w:val="Glava"/>
        <w:tabs>
          <w:tab w:val="left" w:pos="708"/>
        </w:tabs>
        <w:jc w:val="both"/>
        <w:rPr>
          <w:i w:val="0"/>
          <w:sz w:val="22"/>
          <w:szCs w:val="22"/>
        </w:rPr>
      </w:pPr>
    </w:p>
    <w:p w14:paraId="677CB398" w14:textId="77777777" w:rsidR="00035B2B" w:rsidRDefault="00035B2B" w:rsidP="00035B2B">
      <w:pPr>
        <w:pStyle w:val="Glava"/>
        <w:tabs>
          <w:tab w:val="left" w:pos="708"/>
        </w:tabs>
        <w:jc w:val="both"/>
        <w:rPr>
          <w:i w:val="0"/>
          <w:sz w:val="22"/>
          <w:szCs w:val="22"/>
        </w:rPr>
      </w:pPr>
    </w:p>
    <w:p w14:paraId="3602BE76" w14:textId="77777777" w:rsidR="00035B2B" w:rsidRDefault="00035B2B" w:rsidP="00035B2B">
      <w:pPr>
        <w:pStyle w:val="Glava"/>
        <w:tabs>
          <w:tab w:val="left" w:pos="708"/>
        </w:tabs>
        <w:jc w:val="both"/>
        <w:rPr>
          <w:i w:val="0"/>
          <w:sz w:val="22"/>
          <w:szCs w:val="22"/>
        </w:rPr>
      </w:pPr>
    </w:p>
    <w:p w14:paraId="22519274" w14:textId="77777777" w:rsidR="00035B2B" w:rsidRDefault="00035B2B" w:rsidP="00035B2B">
      <w:pPr>
        <w:pStyle w:val="Glava"/>
        <w:tabs>
          <w:tab w:val="left" w:pos="708"/>
        </w:tabs>
        <w:jc w:val="both"/>
        <w:rPr>
          <w:i w:val="0"/>
          <w:sz w:val="22"/>
          <w:szCs w:val="22"/>
        </w:rPr>
      </w:pPr>
    </w:p>
    <w:p w14:paraId="2E6C40F6"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0A04E886" w14:textId="77777777" w:rsidR="00035B2B" w:rsidRDefault="00035B2B" w:rsidP="00035B2B">
      <w:pPr>
        <w:pStyle w:val="Glava"/>
        <w:tabs>
          <w:tab w:val="left" w:pos="708"/>
        </w:tabs>
        <w:ind w:left="1080"/>
        <w:jc w:val="center"/>
        <w:rPr>
          <w:i w:val="0"/>
          <w:sz w:val="22"/>
          <w:szCs w:val="22"/>
        </w:rPr>
      </w:pPr>
    </w:p>
    <w:p w14:paraId="79591745" w14:textId="77777777" w:rsidR="00035B2B" w:rsidRDefault="00035B2B" w:rsidP="00035B2B">
      <w:pPr>
        <w:pStyle w:val="Glava"/>
        <w:tabs>
          <w:tab w:val="left" w:pos="708"/>
        </w:tabs>
        <w:ind w:left="1080"/>
        <w:jc w:val="center"/>
        <w:rPr>
          <w:i w:val="0"/>
          <w:sz w:val="22"/>
          <w:szCs w:val="22"/>
        </w:rPr>
      </w:pPr>
    </w:p>
    <w:p w14:paraId="69DEB3EA"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1FA90FF8" w14:textId="77777777" w:rsidR="00035B2B" w:rsidRDefault="00035B2B" w:rsidP="00035B2B">
      <w:pPr>
        <w:pStyle w:val="Glava"/>
        <w:tabs>
          <w:tab w:val="left" w:pos="708"/>
        </w:tabs>
        <w:ind w:left="1080"/>
        <w:jc w:val="center"/>
        <w:rPr>
          <w:i w:val="0"/>
          <w:sz w:val="22"/>
          <w:szCs w:val="22"/>
        </w:rPr>
      </w:pPr>
    </w:p>
    <w:p w14:paraId="33D66F84" w14:textId="77777777" w:rsidR="00035B2B" w:rsidRDefault="00035B2B" w:rsidP="00035B2B">
      <w:pPr>
        <w:pStyle w:val="Glava"/>
        <w:tabs>
          <w:tab w:val="left" w:pos="708"/>
        </w:tabs>
        <w:ind w:left="1080"/>
        <w:jc w:val="center"/>
        <w:rPr>
          <w:i w:val="0"/>
          <w:sz w:val="22"/>
          <w:szCs w:val="22"/>
        </w:rPr>
      </w:pPr>
    </w:p>
    <w:p w14:paraId="4480ED4D" w14:textId="77777777" w:rsidR="00035B2B" w:rsidRDefault="00035B2B" w:rsidP="00035B2B">
      <w:pPr>
        <w:pStyle w:val="Glava"/>
        <w:tabs>
          <w:tab w:val="left" w:pos="708"/>
        </w:tabs>
        <w:ind w:left="1080"/>
        <w:jc w:val="center"/>
        <w:rPr>
          <w:i w:val="0"/>
          <w:sz w:val="22"/>
          <w:szCs w:val="22"/>
        </w:rPr>
      </w:pPr>
    </w:p>
    <w:p w14:paraId="211C6E5A" w14:textId="77777777" w:rsidR="00035B2B" w:rsidRDefault="00035B2B" w:rsidP="008732CA">
      <w:pPr>
        <w:numPr>
          <w:ilvl w:val="0"/>
          <w:numId w:val="27"/>
        </w:numPr>
        <w:jc w:val="both"/>
        <w:rPr>
          <w:i w:val="0"/>
          <w:sz w:val="22"/>
          <w:szCs w:val="22"/>
        </w:rPr>
      </w:pPr>
      <w:r>
        <w:rPr>
          <w:i w:val="0"/>
          <w:sz w:val="22"/>
          <w:szCs w:val="22"/>
        </w:rPr>
        <w:t>ESPD obrazec (priloga 2),</w:t>
      </w:r>
    </w:p>
    <w:p w14:paraId="6025B487" w14:textId="77777777" w:rsidR="00035B2B" w:rsidRDefault="00035B2B" w:rsidP="008732CA">
      <w:pPr>
        <w:numPr>
          <w:ilvl w:val="0"/>
          <w:numId w:val="27"/>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218B864C" w14:textId="77777777" w:rsidR="00035B2B" w:rsidRDefault="00035B2B" w:rsidP="008732CA">
      <w:pPr>
        <w:numPr>
          <w:ilvl w:val="0"/>
          <w:numId w:val="27"/>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00ABD0A1" w14:textId="77777777" w:rsidR="00035B2B" w:rsidRDefault="00035B2B" w:rsidP="008732CA">
      <w:pPr>
        <w:numPr>
          <w:ilvl w:val="0"/>
          <w:numId w:val="27"/>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5A6F5ABF" w14:textId="77777777" w:rsidR="00D56D9E" w:rsidRDefault="00035B2B" w:rsidP="008732CA">
      <w:pPr>
        <w:numPr>
          <w:ilvl w:val="0"/>
          <w:numId w:val="27"/>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r w:rsidR="00D56D9E">
        <w:rPr>
          <w:i w:val="0"/>
          <w:sz w:val="22"/>
          <w:szCs w:val="22"/>
        </w:rPr>
        <w:t>,</w:t>
      </w:r>
    </w:p>
    <w:p w14:paraId="7CF93C4F" w14:textId="77777777" w:rsidR="00035B2B" w:rsidRDefault="00D56D9E" w:rsidP="00D56D9E">
      <w:pPr>
        <w:numPr>
          <w:ilvl w:val="0"/>
          <w:numId w:val="27"/>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008B8FB9" w14:textId="77777777" w:rsidR="00035B2B" w:rsidRDefault="00035B2B" w:rsidP="00035B2B">
      <w:pPr>
        <w:pStyle w:val="Glava"/>
        <w:tabs>
          <w:tab w:val="left" w:pos="708"/>
        </w:tabs>
        <w:ind w:left="1080"/>
        <w:jc w:val="both"/>
        <w:rPr>
          <w:i w:val="0"/>
          <w:sz w:val="22"/>
          <w:szCs w:val="22"/>
        </w:rPr>
      </w:pPr>
    </w:p>
    <w:p w14:paraId="05156AC7" w14:textId="77777777" w:rsidR="00035B2B" w:rsidRDefault="00035B2B" w:rsidP="00035B2B">
      <w:pPr>
        <w:pStyle w:val="Glava"/>
        <w:tabs>
          <w:tab w:val="left" w:pos="708"/>
        </w:tabs>
        <w:ind w:left="1080"/>
        <w:jc w:val="both"/>
        <w:rPr>
          <w:i w:val="0"/>
          <w:sz w:val="22"/>
          <w:szCs w:val="22"/>
        </w:rPr>
      </w:pPr>
    </w:p>
    <w:p w14:paraId="21ADFB1C" w14:textId="77777777" w:rsidR="00035B2B" w:rsidRDefault="00035B2B" w:rsidP="00035B2B">
      <w:pPr>
        <w:pStyle w:val="Glava"/>
        <w:tabs>
          <w:tab w:val="left" w:pos="708"/>
        </w:tabs>
        <w:ind w:left="1080"/>
        <w:jc w:val="both"/>
        <w:rPr>
          <w:i w:val="0"/>
          <w:sz w:val="22"/>
          <w:szCs w:val="22"/>
        </w:rPr>
      </w:pPr>
    </w:p>
    <w:p w14:paraId="2A872398" w14:textId="77777777" w:rsidR="00332774" w:rsidRDefault="00332774" w:rsidP="00035B2B">
      <w:pPr>
        <w:pStyle w:val="Glava"/>
        <w:tabs>
          <w:tab w:val="left" w:pos="708"/>
        </w:tabs>
        <w:ind w:left="1080"/>
        <w:jc w:val="both"/>
        <w:rPr>
          <w:i w:val="0"/>
          <w:sz w:val="22"/>
          <w:szCs w:val="22"/>
        </w:rPr>
      </w:pPr>
    </w:p>
    <w:p w14:paraId="1D6D3E2C" w14:textId="77777777" w:rsidR="00332774" w:rsidRDefault="00332774" w:rsidP="00035B2B">
      <w:pPr>
        <w:pStyle w:val="Glava"/>
        <w:tabs>
          <w:tab w:val="left" w:pos="708"/>
        </w:tabs>
        <w:ind w:left="1080"/>
        <w:jc w:val="both"/>
        <w:rPr>
          <w:i w:val="0"/>
          <w:sz w:val="22"/>
          <w:szCs w:val="22"/>
        </w:rPr>
      </w:pPr>
    </w:p>
    <w:p w14:paraId="02F6E5CF" w14:textId="77777777" w:rsidR="00332774" w:rsidRDefault="00332774" w:rsidP="00035B2B">
      <w:pPr>
        <w:pStyle w:val="Glava"/>
        <w:tabs>
          <w:tab w:val="left" w:pos="708"/>
        </w:tabs>
        <w:ind w:left="1080"/>
        <w:jc w:val="both"/>
        <w:rPr>
          <w:i w:val="0"/>
          <w:sz w:val="22"/>
          <w:szCs w:val="22"/>
        </w:rPr>
      </w:pPr>
    </w:p>
    <w:p w14:paraId="54DADA6D" w14:textId="77777777" w:rsidR="00332774" w:rsidRDefault="00332774" w:rsidP="00035B2B">
      <w:pPr>
        <w:pStyle w:val="Glava"/>
        <w:tabs>
          <w:tab w:val="left" w:pos="708"/>
        </w:tabs>
        <w:ind w:left="1080"/>
        <w:jc w:val="both"/>
        <w:rPr>
          <w:i w:val="0"/>
          <w:sz w:val="22"/>
          <w:szCs w:val="22"/>
        </w:rPr>
      </w:pPr>
    </w:p>
    <w:p w14:paraId="6AFA6DD6" w14:textId="77777777" w:rsidR="00332774" w:rsidRDefault="00332774" w:rsidP="00035B2B">
      <w:pPr>
        <w:pStyle w:val="Glava"/>
        <w:tabs>
          <w:tab w:val="left" w:pos="708"/>
        </w:tabs>
        <w:ind w:left="1080"/>
        <w:jc w:val="both"/>
        <w:rPr>
          <w:i w:val="0"/>
          <w:sz w:val="22"/>
          <w:szCs w:val="22"/>
        </w:rPr>
      </w:pPr>
    </w:p>
    <w:p w14:paraId="2454A8EC" w14:textId="77777777" w:rsidR="00332774" w:rsidRDefault="00332774" w:rsidP="00035B2B">
      <w:pPr>
        <w:pStyle w:val="Glava"/>
        <w:tabs>
          <w:tab w:val="left" w:pos="708"/>
        </w:tabs>
        <w:ind w:left="1080"/>
        <w:jc w:val="both"/>
        <w:rPr>
          <w:i w:val="0"/>
          <w:sz w:val="22"/>
          <w:szCs w:val="22"/>
        </w:rPr>
      </w:pPr>
    </w:p>
    <w:p w14:paraId="5EE13B13" w14:textId="77777777" w:rsidR="00332774" w:rsidRDefault="00332774" w:rsidP="00035B2B">
      <w:pPr>
        <w:pStyle w:val="Glava"/>
        <w:tabs>
          <w:tab w:val="left" w:pos="708"/>
        </w:tabs>
        <w:ind w:left="1080"/>
        <w:jc w:val="both"/>
        <w:rPr>
          <w:i w:val="0"/>
          <w:sz w:val="22"/>
          <w:szCs w:val="22"/>
        </w:rPr>
      </w:pPr>
    </w:p>
    <w:p w14:paraId="01A443D6" w14:textId="77777777" w:rsidR="00332774" w:rsidRDefault="00332774" w:rsidP="00035B2B">
      <w:pPr>
        <w:pStyle w:val="Glava"/>
        <w:tabs>
          <w:tab w:val="left" w:pos="708"/>
        </w:tabs>
        <w:ind w:left="1080"/>
        <w:jc w:val="both"/>
        <w:rPr>
          <w:i w:val="0"/>
          <w:sz w:val="22"/>
          <w:szCs w:val="22"/>
        </w:rPr>
      </w:pPr>
    </w:p>
    <w:p w14:paraId="15CB2CDB" w14:textId="77777777" w:rsidR="00332774" w:rsidRDefault="00332774" w:rsidP="00035B2B">
      <w:pPr>
        <w:pStyle w:val="Glava"/>
        <w:tabs>
          <w:tab w:val="left" w:pos="708"/>
        </w:tabs>
        <w:ind w:left="1080"/>
        <w:jc w:val="both"/>
        <w:rPr>
          <w:i w:val="0"/>
          <w:sz w:val="22"/>
          <w:szCs w:val="22"/>
        </w:rPr>
      </w:pPr>
    </w:p>
    <w:p w14:paraId="2E84854F" w14:textId="77777777" w:rsidR="00332774" w:rsidRDefault="00332774" w:rsidP="00035B2B">
      <w:pPr>
        <w:pStyle w:val="Glava"/>
        <w:tabs>
          <w:tab w:val="left" w:pos="708"/>
        </w:tabs>
        <w:ind w:left="1080"/>
        <w:jc w:val="both"/>
        <w:rPr>
          <w:i w:val="0"/>
          <w:sz w:val="22"/>
          <w:szCs w:val="22"/>
        </w:rPr>
      </w:pPr>
    </w:p>
    <w:p w14:paraId="2CFAEC13" w14:textId="77777777" w:rsidR="00332774" w:rsidRDefault="00332774" w:rsidP="00035B2B">
      <w:pPr>
        <w:pStyle w:val="Glava"/>
        <w:tabs>
          <w:tab w:val="left" w:pos="708"/>
        </w:tabs>
        <w:ind w:left="1080"/>
        <w:jc w:val="both"/>
        <w:rPr>
          <w:i w:val="0"/>
          <w:sz w:val="22"/>
          <w:szCs w:val="22"/>
        </w:rPr>
      </w:pPr>
    </w:p>
    <w:p w14:paraId="313F51DC" w14:textId="77777777" w:rsidR="00332774" w:rsidRDefault="00332774" w:rsidP="00035B2B">
      <w:pPr>
        <w:pStyle w:val="Glava"/>
        <w:tabs>
          <w:tab w:val="left" w:pos="708"/>
        </w:tabs>
        <w:ind w:left="1080"/>
        <w:jc w:val="both"/>
        <w:rPr>
          <w:i w:val="0"/>
          <w:sz w:val="22"/>
          <w:szCs w:val="22"/>
        </w:rPr>
      </w:pPr>
    </w:p>
    <w:p w14:paraId="6534228C" w14:textId="77777777" w:rsidR="00332774" w:rsidRDefault="00332774" w:rsidP="00035B2B">
      <w:pPr>
        <w:pStyle w:val="Glava"/>
        <w:tabs>
          <w:tab w:val="left" w:pos="708"/>
        </w:tabs>
        <w:ind w:left="1080"/>
        <w:jc w:val="both"/>
        <w:rPr>
          <w:i w:val="0"/>
          <w:sz w:val="22"/>
          <w:szCs w:val="22"/>
        </w:rPr>
      </w:pPr>
    </w:p>
    <w:p w14:paraId="1C1E5135" w14:textId="77777777" w:rsidR="00332774" w:rsidRDefault="00332774" w:rsidP="00035B2B">
      <w:pPr>
        <w:pStyle w:val="Glava"/>
        <w:tabs>
          <w:tab w:val="left" w:pos="708"/>
        </w:tabs>
        <w:ind w:left="1080"/>
        <w:jc w:val="both"/>
        <w:rPr>
          <w:i w:val="0"/>
          <w:sz w:val="22"/>
          <w:szCs w:val="22"/>
        </w:rPr>
      </w:pPr>
    </w:p>
    <w:p w14:paraId="521E0F1B" w14:textId="77777777" w:rsidR="00332774" w:rsidRDefault="00332774" w:rsidP="00035B2B">
      <w:pPr>
        <w:pStyle w:val="Glava"/>
        <w:tabs>
          <w:tab w:val="left" w:pos="708"/>
        </w:tabs>
        <w:ind w:left="1080"/>
        <w:jc w:val="both"/>
        <w:rPr>
          <w:i w:val="0"/>
          <w:sz w:val="22"/>
          <w:szCs w:val="22"/>
        </w:rPr>
      </w:pPr>
    </w:p>
    <w:p w14:paraId="66366921" w14:textId="77777777" w:rsidR="00332774" w:rsidRDefault="00332774" w:rsidP="00035B2B">
      <w:pPr>
        <w:pStyle w:val="Glava"/>
        <w:tabs>
          <w:tab w:val="left" w:pos="708"/>
        </w:tabs>
        <w:ind w:left="1080"/>
        <w:jc w:val="both"/>
        <w:rPr>
          <w:i w:val="0"/>
          <w:sz w:val="22"/>
          <w:szCs w:val="22"/>
        </w:rPr>
      </w:pPr>
    </w:p>
    <w:p w14:paraId="506C0D86" w14:textId="77777777" w:rsidR="00332774" w:rsidRDefault="00332774" w:rsidP="00035B2B">
      <w:pPr>
        <w:pStyle w:val="Glava"/>
        <w:tabs>
          <w:tab w:val="left" w:pos="708"/>
        </w:tabs>
        <w:ind w:left="1080"/>
        <w:jc w:val="both"/>
        <w:rPr>
          <w:i w:val="0"/>
          <w:sz w:val="22"/>
          <w:szCs w:val="22"/>
        </w:rPr>
      </w:pPr>
    </w:p>
    <w:p w14:paraId="5C4FB527" w14:textId="77777777" w:rsidR="00332774" w:rsidRDefault="00332774" w:rsidP="00035B2B">
      <w:pPr>
        <w:pStyle w:val="Glava"/>
        <w:tabs>
          <w:tab w:val="left" w:pos="708"/>
        </w:tabs>
        <w:ind w:left="1080"/>
        <w:jc w:val="both"/>
        <w:rPr>
          <w:i w:val="0"/>
          <w:sz w:val="22"/>
          <w:szCs w:val="22"/>
        </w:rPr>
      </w:pPr>
    </w:p>
    <w:p w14:paraId="78E59373" w14:textId="77777777" w:rsidR="00332774" w:rsidRDefault="00332774" w:rsidP="00035B2B">
      <w:pPr>
        <w:pStyle w:val="Glava"/>
        <w:tabs>
          <w:tab w:val="left" w:pos="708"/>
        </w:tabs>
        <w:ind w:left="1080"/>
        <w:jc w:val="both"/>
        <w:rPr>
          <w:i w:val="0"/>
          <w:sz w:val="22"/>
          <w:szCs w:val="22"/>
        </w:rPr>
      </w:pPr>
    </w:p>
    <w:p w14:paraId="1A568D67" w14:textId="77777777" w:rsidR="00332774" w:rsidRDefault="00332774" w:rsidP="00035B2B">
      <w:pPr>
        <w:pStyle w:val="Glava"/>
        <w:tabs>
          <w:tab w:val="left" w:pos="708"/>
        </w:tabs>
        <w:ind w:left="1080"/>
        <w:jc w:val="both"/>
        <w:rPr>
          <w:i w:val="0"/>
          <w:sz w:val="22"/>
          <w:szCs w:val="22"/>
        </w:rPr>
      </w:pPr>
    </w:p>
    <w:p w14:paraId="057B6E2E" w14:textId="77777777" w:rsidR="00332774" w:rsidRDefault="00332774" w:rsidP="00035B2B">
      <w:pPr>
        <w:pStyle w:val="Glava"/>
        <w:tabs>
          <w:tab w:val="left" w:pos="708"/>
        </w:tabs>
        <w:ind w:left="1080"/>
        <w:jc w:val="both"/>
        <w:rPr>
          <w:i w:val="0"/>
          <w:sz w:val="22"/>
          <w:szCs w:val="22"/>
        </w:rPr>
      </w:pPr>
    </w:p>
    <w:p w14:paraId="6B3E924E" w14:textId="77777777" w:rsidR="00332774" w:rsidRDefault="00332774" w:rsidP="00035B2B">
      <w:pPr>
        <w:pStyle w:val="Glava"/>
        <w:tabs>
          <w:tab w:val="left" w:pos="708"/>
        </w:tabs>
        <w:ind w:left="1080"/>
        <w:jc w:val="both"/>
        <w:rPr>
          <w:i w:val="0"/>
          <w:sz w:val="22"/>
          <w:szCs w:val="22"/>
        </w:rPr>
      </w:pPr>
    </w:p>
    <w:p w14:paraId="5A7FB1FF" w14:textId="77777777" w:rsidR="00332774" w:rsidRDefault="00332774" w:rsidP="00035B2B">
      <w:pPr>
        <w:pStyle w:val="Glava"/>
        <w:tabs>
          <w:tab w:val="left" w:pos="708"/>
        </w:tabs>
        <w:ind w:left="1080"/>
        <w:jc w:val="both"/>
        <w:rPr>
          <w:i w:val="0"/>
          <w:sz w:val="22"/>
          <w:szCs w:val="22"/>
        </w:rPr>
      </w:pPr>
    </w:p>
    <w:p w14:paraId="6FDC609F" w14:textId="77777777" w:rsidR="00332774" w:rsidRDefault="00332774" w:rsidP="00035B2B">
      <w:pPr>
        <w:pStyle w:val="Glava"/>
        <w:tabs>
          <w:tab w:val="left" w:pos="708"/>
        </w:tabs>
        <w:ind w:left="1080"/>
        <w:jc w:val="both"/>
        <w:rPr>
          <w:i w:val="0"/>
          <w:sz w:val="22"/>
          <w:szCs w:val="22"/>
        </w:rPr>
      </w:pPr>
    </w:p>
    <w:p w14:paraId="74739D8F" w14:textId="77777777" w:rsidR="00332774" w:rsidRDefault="00332774" w:rsidP="00035B2B">
      <w:pPr>
        <w:pStyle w:val="Glava"/>
        <w:tabs>
          <w:tab w:val="left" w:pos="708"/>
        </w:tabs>
        <w:ind w:left="1080"/>
        <w:jc w:val="both"/>
        <w:rPr>
          <w:i w:val="0"/>
          <w:sz w:val="22"/>
          <w:szCs w:val="22"/>
        </w:rPr>
      </w:pPr>
    </w:p>
    <w:p w14:paraId="12706313" w14:textId="77777777" w:rsidR="00332774" w:rsidRDefault="00332774" w:rsidP="00035B2B">
      <w:pPr>
        <w:pStyle w:val="Glava"/>
        <w:tabs>
          <w:tab w:val="left" w:pos="708"/>
        </w:tabs>
        <w:ind w:left="1080"/>
        <w:jc w:val="both"/>
        <w:rPr>
          <w:i w:val="0"/>
          <w:sz w:val="22"/>
          <w:szCs w:val="22"/>
        </w:rPr>
      </w:pPr>
    </w:p>
    <w:p w14:paraId="7C958792" w14:textId="77777777" w:rsidR="00332774" w:rsidRDefault="00332774" w:rsidP="00035B2B">
      <w:pPr>
        <w:pStyle w:val="Glava"/>
        <w:tabs>
          <w:tab w:val="left" w:pos="708"/>
        </w:tabs>
        <w:ind w:left="1080"/>
        <w:jc w:val="both"/>
        <w:rPr>
          <w:i w:val="0"/>
          <w:sz w:val="22"/>
          <w:szCs w:val="22"/>
        </w:rPr>
      </w:pPr>
    </w:p>
    <w:p w14:paraId="0F7EEAAC" w14:textId="77777777" w:rsidR="00332774" w:rsidRDefault="00332774" w:rsidP="00035B2B">
      <w:pPr>
        <w:pStyle w:val="Glava"/>
        <w:tabs>
          <w:tab w:val="left" w:pos="708"/>
        </w:tabs>
        <w:ind w:left="1080"/>
        <w:jc w:val="both"/>
        <w:rPr>
          <w:i w:val="0"/>
          <w:sz w:val="22"/>
          <w:szCs w:val="22"/>
        </w:rPr>
      </w:pPr>
    </w:p>
    <w:p w14:paraId="12FD7B10" w14:textId="77777777" w:rsidR="00035B2B" w:rsidRDefault="00035B2B" w:rsidP="00035B2B">
      <w:pPr>
        <w:pStyle w:val="Glava"/>
        <w:tabs>
          <w:tab w:val="left" w:pos="708"/>
        </w:tabs>
        <w:ind w:left="1080"/>
        <w:jc w:val="both"/>
        <w:rPr>
          <w:i w:val="0"/>
          <w:sz w:val="22"/>
          <w:szCs w:val="22"/>
        </w:rPr>
      </w:pPr>
    </w:p>
    <w:p w14:paraId="4FE8F544" w14:textId="77777777" w:rsidR="001904F7" w:rsidRDefault="001904F7" w:rsidP="00B57854">
      <w:pPr>
        <w:pStyle w:val="Glava"/>
        <w:tabs>
          <w:tab w:val="left" w:pos="708"/>
          <w:tab w:val="left" w:pos="993"/>
        </w:tabs>
        <w:jc w:val="right"/>
        <w:rPr>
          <w:b/>
          <w:i w:val="0"/>
          <w:sz w:val="22"/>
          <w:szCs w:val="22"/>
        </w:rPr>
      </w:pPr>
    </w:p>
    <w:p w14:paraId="4FE13B1B" w14:textId="04F37989" w:rsidR="001904F7" w:rsidRDefault="001904F7" w:rsidP="00B57854">
      <w:pPr>
        <w:pStyle w:val="Glava"/>
        <w:tabs>
          <w:tab w:val="left" w:pos="708"/>
          <w:tab w:val="left" w:pos="993"/>
        </w:tabs>
        <w:jc w:val="right"/>
        <w:rPr>
          <w:b/>
          <w:i w:val="0"/>
          <w:sz w:val="22"/>
          <w:szCs w:val="22"/>
        </w:rPr>
      </w:pPr>
    </w:p>
    <w:p w14:paraId="0B8A1E7E" w14:textId="77777777" w:rsidR="00F35BCB" w:rsidRDefault="00F35BCB" w:rsidP="00B57854">
      <w:pPr>
        <w:pStyle w:val="Glava"/>
        <w:tabs>
          <w:tab w:val="left" w:pos="708"/>
          <w:tab w:val="left" w:pos="993"/>
        </w:tabs>
        <w:jc w:val="right"/>
        <w:rPr>
          <w:b/>
          <w:i w:val="0"/>
          <w:sz w:val="22"/>
          <w:szCs w:val="22"/>
        </w:rPr>
      </w:pPr>
    </w:p>
    <w:p w14:paraId="2166DF98" w14:textId="416EB9F8" w:rsidR="00035B2B" w:rsidRDefault="00035B2B" w:rsidP="00B57854">
      <w:pPr>
        <w:pStyle w:val="Glava"/>
        <w:tabs>
          <w:tab w:val="left" w:pos="708"/>
          <w:tab w:val="left" w:pos="993"/>
        </w:tabs>
        <w:jc w:val="right"/>
        <w:rPr>
          <w:b/>
          <w:i w:val="0"/>
          <w:sz w:val="22"/>
          <w:szCs w:val="22"/>
        </w:rPr>
      </w:pPr>
      <w:r>
        <w:rPr>
          <w:b/>
          <w:i w:val="0"/>
          <w:sz w:val="22"/>
          <w:szCs w:val="22"/>
        </w:rPr>
        <w:t xml:space="preserve">PRILOGA </w:t>
      </w:r>
      <w:r w:rsidR="00104CD9">
        <w:rPr>
          <w:b/>
          <w:i w:val="0"/>
          <w:sz w:val="22"/>
          <w:szCs w:val="22"/>
        </w:rPr>
        <w:t>7</w:t>
      </w:r>
      <w:r>
        <w:rPr>
          <w:b/>
          <w:i w:val="0"/>
          <w:sz w:val="22"/>
          <w:szCs w:val="22"/>
        </w:rPr>
        <w:t>/1</w:t>
      </w:r>
    </w:p>
    <w:p w14:paraId="029C8857" w14:textId="77777777" w:rsidR="00035B2B" w:rsidRDefault="00035B2B" w:rsidP="00035B2B">
      <w:pPr>
        <w:pStyle w:val="Glava"/>
        <w:tabs>
          <w:tab w:val="left" w:pos="708"/>
        </w:tabs>
        <w:jc w:val="both"/>
        <w:rPr>
          <w:i w:val="0"/>
          <w:sz w:val="22"/>
          <w:szCs w:val="22"/>
        </w:rPr>
      </w:pPr>
    </w:p>
    <w:p w14:paraId="4A2714F9" w14:textId="77777777" w:rsidR="00035B2B" w:rsidRDefault="00035B2B" w:rsidP="00035B2B">
      <w:pPr>
        <w:pStyle w:val="Glava"/>
        <w:tabs>
          <w:tab w:val="left" w:pos="708"/>
        </w:tabs>
        <w:jc w:val="both"/>
        <w:rPr>
          <w:i w:val="0"/>
          <w:szCs w:val="24"/>
        </w:rPr>
      </w:pPr>
    </w:p>
    <w:p w14:paraId="585C641B"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6B7953DF" w14:textId="77777777" w:rsidR="00035B2B" w:rsidRDefault="00035B2B" w:rsidP="00035B2B">
      <w:pPr>
        <w:pStyle w:val="Glava"/>
        <w:tabs>
          <w:tab w:val="left" w:pos="708"/>
        </w:tabs>
        <w:ind w:left="993"/>
        <w:rPr>
          <w:i w:val="0"/>
          <w:sz w:val="22"/>
          <w:szCs w:val="22"/>
        </w:rPr>
      </w:pPr>
    </w:p>
    <w:p w14:paraId="289379B7" w14:textId="77777777" w:rsidR="00035B2B" w:rsidRDefault="00035B2B" w:rsidP="00035B2B">
      <w:pPr>
        <w:pStyle w:val="Glava"/>
        <w:tabs>
          <w:tab w:val="left" w:pos="708"/>
        </w:tabs>
        <w:ind w:left="993"/>
        <w:rPr>
          <w:i w:val="0"/>
          <w:sz w:val="22"/>
          <w:szCs w:val="22"/>
        </w:rPr>
      </w:pPr>
    </w:p>
    <w:p w14:paraId="3CB123F1" w14:textId="74888A2F"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5A55AF" w:rsidRPr="005A55AF">
        <w:rPr>
          <w:b/>
          <w:i w:val="0"/>
          <w:sz w:val="22"/>
          <w:szCs w:val="22"/>
        </w:rPr>
        <w:t xml:space="preserve">Vrtcu Šentvid </w:t>
      </w:r>
      <w:r w:rsidR="00C46A63" w:rsidRPr="000C3D61">
        <w:rPr>
          <w:b/>
          <w:i w:val="0"/>
          <w:color w:val="000000" w:themeColor="text1"/>
          <w:sz w:val="22"/>
          <w:szCs w:val="22"/>
        </w:rPr>
        <w:t xml:space="preserve">za obdobje </w:t>
      </w:r>
      <w:r w:rsidR="00307E40" w:rsidRPr="009D55F4">
        <w:rPr>
          <w:b/>
          <w:i w:val="0"/>
          <w:color w:val="000000" w:themeColor="text1"/>
          <w:sz w:val="22"/>
          <w:szCs w:val="22"/>
        </w:rPr>
        <w:t>treh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72BCB2CF"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A60F701" w14:textId="77777777" w:rsidTr="00B57854">
        <w:tc>
          <w:tcPr>
            <w:tcW w:w="1438" w:type="dxa"/>
            <w:gridSpan w:val="2"/>
            <w:hideMark/>
          </w:tcPr>
          <w:p w14:paraId="4C249C5F"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38FB504"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2B201F64"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2E222704" w14:textId="77777777" w:rsidTr="00B57854">
        <w:tc>
          <w:tcPr>
            <w:tcW w:w="720" w:type="dxa"/>
          </w:tcPr>
          <w:p w14:paraId="44F09344" w14:textId="77777777" w:rsidR="00035B2B" w:rsidRDefault="00035B2B" w:rsidP="00B57854">
            <w:pPr>
              <w:pStyle w:val="Glava"/>
              <w:tabs>
                <w:tab w:val="left" w:pos="708"/>
              </w:tabs>
              <w:ind w:left="-85"/>
              <w:jc w:val="both"/>
              <w:rPr>
                <w:i w:val="0"/>
                <w:sz w:val="16"/>
                <w:szCs w:val="16"/>
              </w:rPr>
            </w:pPr>
          </w:p>
        </w:tc>
        <w:tc>
          <w:tcPr>
            <w:tcW w:w="6384" w:type="dxa"/>
            <w:gridSpan w:val="5"/>
          </w:tcPr>
          <w:p w14:paraId="5C4E707E" w14:textId="77777777" w:rsidR="00035B2B" w:rsidRDefault="00035B2B" w:rsidP="00B57854">
            <w:pPr>
              <w:pStyle w:val="Glava"/>
              <w:tabs>
                <w:tab w:val="left" w:pos="708"/>
              </w:tabs>
              <w:ind w:left="-85"/>
              <w:jc w:val="both"/>
              <w:rPr>
                <w:i w:val="0"/>
                <w:sz w:val="16"/>
                <w:szCs w:val="16"/>
              </w:rPr>
            </w:pPr>
          </w:p>
        </w:tc>
        <w:tc>
          <w:tcPr>
            <w:tcW w:w="357" w:type="dxa"/>
          </w:tcPr>
          <w:p w14:paraId="483E74FA" w14:textId="77777777" w:rsidR="00035B2B" w:rsidRDefault="00035B2B" w:rsidP="00B57854">
            <w:pPr>
              <w:pStyle w:val="Glava"/>
              <w:tabs>
                <w:tab w:val="left" w:pos="708"/>
              </w:tabs>
              <w:ind w:left="-85"/>
              <w:jc w:val="both"/>
              <w:rPr>
                <w:i w:val="0"/>
                <w:sz w:val="16"/>
                <w:szCs w:val="16"/>
              </w:rPr>
            </w:pPr>
          </w:p>
        </w:tc>
        <w:tc>
          <w:tcPr>
            <w:tcW w:w="708" w:type="dxa"/>
            <w:gridSpan w:val="3"/>
          </w:tcPr>
          <w:p w14:paraId="1F1A878B" w14:textId="77777777" w:rsidR="00035B2B" w:rsidRDefault="00035B2B" w:rsidP="00B57854">
            <w:pPr>
              <w:pStyle w:val="Glava"/>
              <w:tabs>
                <w:tab w:val="left" w:pos="708"/>
              </w:tabs>
              <w:ind w:left="-85"/>
              <w:jc w:val="both"/>
              <w:rPr>
                <w:i w:val="0"/>
                <w:sz w:val="16"/>
                <w:szCs w:val="16"/>
              </w:rPr>
            </w:pPr>
          </w:p>
        </w:tc>
        <w:tc>
          <w:tcPr>
            <w:tcW w:w="719" w:type="dxa"/>
          </w:tcPr>
          <w:p w14:paraId="57CEA87A" w14:textId="77777777" w:rsidR="00035B2B" w:rsidRDefault="00035B2B" w:rsidP="00B57854">
            <w:pPr>
              <w:pStyle w:val="Glava"/>
              <w:tabs>
                <w:tab w:val="left" w:pos="708"/>
              </w:tabs>
              <w:ind w:left="-85"/>
              <w:jc w:val="both"/>
              <w:rPr>
                <w:i w:val="0"/>
                <w:sz w:val="16"/>
                <w:szCs w:val="16"/>
              </w:rPr>
            </w:pPr>
          </w:p>
        </w:tc>
      </w:tr>
      <w:tr w:rsidR="00035B2B" w14:paraId="246EC39F" w14:textId="77777777" w:rsidTr="00B57854">
        <w:tc>
          <w:tcPr>
            <w:tcW w:w="1438" w:type="dxa"/>
            <w:gridSpan w:val="2"/>
            <w:hideMark/>
          </w:tcPr>
          <w:p w14:paraId="6F3F7DFF"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71D18CA8"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F0DEDF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2E2A9DB" w14:textId="77777777" w:rsidTr="00B57854">
        <w:tc>
          <w:tcPr>
            <w:tcW w:w="8888" w:type="dxa"/>
            <w:gridSpan w:val="11"/>
          </w:tcPr>
          <w:p w14:paraId="485368A7" w14:textId="77777777" w:rsidR="00035B2B" w:rsidRDefault="00035B2B" w:rsidP="00B57854">
            <w:pPr>
              <w:pStyle w:val="Glava"/>
              <w:tabs>
                <w:tab w:val="left" w:pos="708"/>
              </w:tabs>
              <w:ind w:left="-85"/>
              <w:jc w:val="both"/>
              <w:rPr>
                <w:i w:val="0"/>
                <w:sz w:val="16"/>
                <w:szCs w:val="16"/>
              </w:rPr>
            </w:pPr>
          </w:p>
        </w:tc>
      </w:tr>
      <w:tr w:rsidR="00035B2B" w14:paraId="6EC3B9C9" w14:textId="77777777" w:rsidTr="00B57854">
        <w:tc>
          <w:tcPr>
            <w:tcW w:w="1438" w:type="dxa"/>
            <w:gridSpan w:val="2"/>
            <w:hideMark/>
          </w:tcPr>
          <w:p w14:paraId="0C9B1293"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342446FA" w14:textId="77777777" w:rsidR="00035B2B" w:rsidRDefault="00035B2B" w:rsidP="00B57854">
            <w:pPr>
              <w:pStyle w:val="Glava"/>
              <w:tabs>
                <w:tab w:val="left" w:pos="708"/>
              </w:tabs>
              <w:ind w:left="-85"/>
              <w:jc w:val="both"/>
              <w:rPr>
                <w:i w:val="0"/>
                <w:sz w:val="22"/>
                <w:szCs w:val="22"/>
              </w:rPr>
            </w:pPr>
          </w:p>
        </w:tc>
      </w:tr>
      <w:tr w:rsidR="00035B2B" w14:paraId="27E17F98" w14:textId="77777777" w:rsidTr="00B57854">
        <w:tc>
          <w:tcPr>
            <w:tcW w:w="1438" w:type="dxa"/>
            <w:gridSpan w:val="2"/>
          </w:tcPr>
          <w:p w14:paraId="65BB5378" w14:textId="77777777" w:rsidR="00035B2B" w:rsidRDefault="00035B2B" w:rsidP="00B57854">
            <w:pPr>
              <w:pStyle w:val="Glava"/>
              <w:tabs>
                <w:tab w:val="left" w:pos="708"/>
              </w:tabs>
              <w:ind w:left="-85"/>
              <w:jc w:val="both"/>
              <w:rPr>
                <w:i w:val="0"/>
                <w:sz w:val="22"/>
                <w:szCs w:val="22"/>
              </w:rPr>
            </w:pPr>
          </w:p>
        </w:tc>
        <w:tc>
          <w:tcPr>
            <w:tcW w:w="7450" w:type="dxa"/>
            <w:gridSpan w:val="9"/>
          </w:tcPr>
          <w:p w14:paraId="5E7E21BF" w14:textId="77777777" w:rsidR="00035B2B" w:rsidRDefault="00035B2B" w:rsidP="00B57854">
            <w:pPr>
              <w:pStyle w:val="Glava"/>
              <w:tabs>
                <w:tab w:val="left" w:pos="708"/>
              </w:tabs>
              <w:ind w:left="-85"/>
              <w:jc w:val="both"/>
              <w:rPr>
                <w:i w:val="0"/>
                <w:sz w:val="22"/>
                <w:szCs w:val="22"/>
              </w:rPr>
            </w:pPr>
          </w:p>
        </w:tc>
      </w:tr>
      <w:tr w:rsidR="00035B2B" w14:paraId="76C0532C" w14:textId="77777777" w:rsidTr="00B57854">
        <w:tc>
          <w:tcPr>
            <w:tcW w:w="1438" w:type="dxa"/>
            <w:gridSpan w:val="2"/>
            <w:hideMark/>
          </w:tcPr>
          <w:p w14:paraId="10E8B094"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49CAE6BF"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08030415"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4095156C" w14:textId="77777777" w:rsidTr="00B57854">
        <w:tc>
          <w:tcPr>
            <w:tcW w:w="1438" w:type="dxa"/>
            <w:gridSpan w:val="2"/>
          </w:tcPr>
          <w:p w14:paraId="4B43AC01" w14:textId="77777777" w:rsidR="00035B2B" w:rsidRDefault="00035B2B" w:rsidP="00B57854">
            <w:pPr>
              <w:pStyle w:val="Glava"/>
              <w:tabs>
                <w:tab w:val="left" w:pos="708"/>
              </w:tabs>
              <w:ind w:left="-85"/>
              <w:jc w:val="both"/>
              <w:rPr>
                <w:i w:val="0"/>
                <w:sz w:val="22"/>
                <w:szCs w:val="22"/>
              </w:rPr>
            </w:pPr>
          </w:p>
        </w:tc>
        <w:tc>
          <w:tcPr>
            <w:tcW w:w="7450" w:type="dxa"/>
            <w:gridSpan w:val="9"/>
          </w:tcPr>
          <w:p w14:paraId="7E2A874A" w14:textId="77777777" w:rsidR="00035B2B" w:rsidRDefault="00035B2B" w:rsidP="00B57854">
            <w:pPr>
              <w:pStyle w:val="Glava"/>
              <w:tabs>
                <w:tab w:val="left" w:pos="708"/>
              </w:tabs>
              <w:ind w:left="-85"/>
              <w:jc w:val="both"/>
              <w:rPr>
                <w:i w:val="0"/>
                <w:sz w:val="22"/>
                <w:szCs w:val="22"/>
              </w:rPr>
            </w:pPr>
          </w:p>
        </w:tc>
      </w:tr>
      <w:tr w:rsidR="00035B2B" w14:paraId="2F282EEC" w14:textId="77777777" w:rsidTr="00B57854">
        <w:tc>
          <w:tcPr>
            <w:tcW w:w="1438" w:type="dxa"/>
            <w:gridSpan w:val="2"/>
            <w:hideMark/>
          </w:tcPr>
          <w:p w14:paraId="3263ADAC"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350A665E"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6B05F78B"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5EF66FB4" w14:textId="77777777" w:rsidR="00035B2B" w:rsidRDefault="00035B2B" w:rsidP="00B57854">
            <w:pPr>
              <w:pStyle w:val="Glava"/>
              <w:tabs>
                <w:tab w:val="left" w:pos="708"/>
              </w:tabs>
              <w:ind w:left="-85"/>
              <w:jc w:val="both"/>
              <w:rPr>
                <w:i w:val="0"/>
                <w:sz w:val="22"/>
                <w:szCs w:val="22"/>
              </w:rPr>
            </w:pPr>
          </w:p>
        </w:tc>
      </w:tr>
    </w:tbl>
    <w:p w14:paraId="339CE81B" w14:textId="77777777" w:rsidR="007B4104" w:rsidRDefault="007B4104" w:rsidP="00035B2B">
      <w:pPr>
        <w:pStyle w:val="Glava"/>
        <w:tabs>
          <w:tab w:val="left" w:pos="708"/>
        </w:tabs>
        <w:jc w:val="both"/>
        <w:rPr>
          <w:i w:val="0"/>
          <w:sz w:val="22"/>
          <w:szCs w:val="22"/>
        </w:rPr>
      </w:pPr>
    </w:p>
    <w:p w14:paraId="25811B84"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BDCC5EE" w14:textId="77777777" w:rsidTr="00B57854">
        <w:tc>
          <w:tcPr>
            <w:tcW w:w="1438" w:type="dxa"/>
            <w:gridSpan w:val="2"/>
            <w:hideMark/>
          </w:tcPr>
          <w:p w14:paraId="65096A45"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53ED8AC"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470AFEC6"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F86465D" w14:textId="77777777" w:rsidTr="00B57854">
        <w:tc>
          <w:tcPr>
            <w:tcW w:w="720" w:type="dxa"/>
          </w:tcPr>
          <w:p w14:paraId="2FA1E054" w14:textId="77777777" w:rsidR="00035B2B" w:rsidRDefault="00035B2B" w:rsidP="00B57854">
            <w:pPr>
              <w:pStyle w:val="Glava"/>
              <w:tabs>
                <w:tab w:val="left" w:pos="708"/>
              </w:tabs>
              <w:ind w:left="-85"/>
              <w:jc w:val="both"/>
              <w:rPr>
                <w:i w:val="0"/>
                <w:sz w:val="16"/>
                <w:szCs w:val="16"/>
              </w:rPr>
            </w:pPr>
          </w:p>
        </w:tc>
        <w:tc>
          <w:tcPr>
            <w:tcW w:w="6384" w:type="dxa"/>
            <w:gridSpan w:val="5"/>
          </w:tcPr>
          <w:p w14:paraId="7027B813" w14:textId="77777777" w:rsidR="00035B2B" w:rsidRDefault="00035B2B" w:rsidP="00B57854">
            <w:pPr>
              <w:pStyle w:val="Glava"/>
              <w:tabs>
                <w:tab w:val="left" w:pos="708"/>
              </w:tabs>
              <w:ind w:left="-85"/>
              <w:jc w:val="both"/>
              <w:rPr>
                <w:i w:val="0"/>
                <w:sz w:val="16"/>
                <w:szCs w:val="16"/>
              </w:rPr>
            </w:pPr>
          </w:p>
        </w:tc>
        <w:tc>
          <w:tcPr>
            <w:tcW w:w="357" w:type="dxa"/>
          </w:tcPr>
          <w:p w14:paraId="3ECDAEA2" w14:textId="77777777" w:rsidR="00035B2B" w:rsidRDefault="00035B2B" w:rsidP="00B57854">
            <w:pPr>
              <w:pStyle w:val="Glava"/>
              <w:tabs>
                <w:tab w:val="left" w:pos="708"/>
              </w:tabs>
              <w:ind w:left="-85"/>
              <w:jc w:val="both"/>
              <w:rPr>
                <w:i w:val="0"/>
                <w:sz w:val="16"/>
                <w:szCs w:val="16"/>
              </w:rPr>
            </w:pPr>
          </w:p>
        </w:tc>
        <w:tc>
          <w:tcPr>
            <w:tcW w:w="708" w:type="dxa"/>
            <w:gridSpan w:val="3"/>
          </w:tcPr>
          <w:p w14:paraId="73B14EE5" w14:textId="77777777" w:rsidR="00035B2B" w:rsidRDefault="00035B2B" w:rsidP="00B57854">
            <w:pPr>
              <w:pStyle w:val="Glava"/>
              <w:tabs>
                <w:tab w:val="left" w:pos="708"/>
              </w:tabs>
              <w:ind w:left="-85"/>
              <w:jc w:val="both"/>
              <w:rPr>
                <w:i w:val="0"/>
                <w:sz w:val="16"/>
                <w:szCs w:val="16"/>
              </w:rPr>
            </w:pPr>
          </w:p>
        </w:tc>
        <w:tc>
          <w:tcPr>
            <w:tcW w:w="719" w:type="dxa"/>
          </w:tcPr>
          <w:p w14:paraId="742CA36B" w14:textId="77777777" w:rsidR="00035B2B" w:rsidRDefault="00035B2B" w:rsidP="00B57854">
            <w:pPr>
              <w:pStyle w:val="Glava"/>
              <w:tabs>
                <w:tab w:val="left" w:pos="708"/>
              </w:tabs>
              <w:ind w:left="-85"/>
              <w:jc w:val="both"/>
              <w:rPr>
                <w:i w:val="0"/>
                <w:sz w:val="16"/>
                <w:szCs w:val="16"/>
              </w:rPr>
            </w:pPr>
          </w:p>
        </w:tc>
      </w:tr>
      <w:tr w:rsidR="00035B2B" w14:paraId="22EFA84D" w14:textId="77777777" w:rsidTr="00B57854">
        <w:tc>
          <w:tcPr>
            <w:tcW w:w="1438" w:type="dxa"/>
            <w:gridSpan w:val="2"/>
            <w:hideMark/>
          </w:tcPr>
          <w:p w14:paraId="0D465FCA"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5FD5818D"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1CD7EEC4"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3B3E15A" w14:textId="77777777" w:rsidTr="00B57854">
        <w:tc>
          <w:tcPr>
            <w:tcW w:w="8888" w:type="dxa"/>
            <w:gridSpan w:val="11"/>
          </w:tcPr>
          <w:p w14:paraId="5F18564E" w14:textId="77777777" w:rsidR="00035B2B" w:rsidRDefault="00035B2B" w:rsidP="00B57854">
            <w:pPr>
              <w:pStyle w:val="Glava"/>
              <w:tabs>
                <w:tab w:val="left" w:pos="708"/>
              </w:tabs>
              <w:ind w:left="-85"/>
              <w:jc w:val="both"/>
              <w:rPr>
                <w:i w:val="0"/>
                <w:sz w:val="16"/>
                <w:szCs w:val="16"/>
              </w:rPr>
            </w:pPr>
          </w:p>
        </w:tc>
      </w:tr>
      <w:tr w:rsidR="00035B2B" w14:paraId="0A53909D" w14:textId="77777777" w:rsidTr="00B57854">
        <w:tc>
          <w:tcPr>
            <w:tcW w:w="1438" w:type="dxa"/>
            <w:gridSpan w:val="2"/>
            <w:hideMark/>
          </w:tcPr>
          <w:p w14:paraId="66D90C90"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2FC3EC78" w14:textId="77777777" w:rsidR="00035B2B" w:rsidRDefault="00035B2B" w:rsidP="00B57854">
            <w:pPr>
              <w:pStyle w:val="Glava"/>
              <w:tabs>
                <w:tab w:val="left" w:pos="708"/>
              </w:tabs>
              <w:ind w:left="-85"/>
              <w:jc w:val="both"/>
              <w:rPr>
                <w:i w:val="0"/>
                <w:sz w:val="22"/>
                <w:szCs w:val="22"/>
              </w:rPr>
            </w:pPr>
          </w:p>
        </w:tc>
      </w:tr>
      <w:tr w:rsidR="00035B2B" w14:paraId="41A3588A" w14:textId="77777777" w:rsidTr="00B57854">
        <w:tc>
          <w:tcPr>
            <w:tcW w:w="1438" w:type="dxa"/>
            <w:gridSpan w:val="2"/>
          </w:tcPr>
          <w:p w14:paraId="42DF826B" w14:textId="77777777" w:rsidR="00035B2B" w:rsidRDefault="00035B2B" w:rsidP="00B57854">
            <w:pPr>
              <w:pStyle w:val="Glava"/>
              <w:tabs>
                <w:tab w:val="left" w:pos="708"/>
              </w:tabs>
              <w:ind w:left="-85"/>
              <w:jc w:val="both"/>
              <w:rPr>
                <w:i w:val="0"/>
                <w:sz w:val="22"/>
                <w:szCs w:val="22"/>
              </w:rPr>
            </w:pPr>
          </w:p>
        </w:tc>
        <w:tc>
          <w:tcPr>
            <w:tcW w:w="7450" w:type="dxa"/>
            <w:gridSpan w:val="9"/>
          </w:tcPr>
          <w:p w14:paraId="139B233B" w14:textId="77777777" w:rsidR="00035B2B" w:rsidRDefault="00035B2B" w:rsidP="00B57854">
            <w:pPr>
              <w:pStyle w:val="Glava"/>
              <w:tabs>
                <w:tab w:val="left" w:pos="708"/>
              </w:tabs>
              <w:ind w:left="-85"/>
              <w:jc w:val="both"/>
              <w:rPr>
                <w:i w:val="0"/>
                <w:sz w:val="22"/>
                <w:szCs w:val="22"/>
              </w:rPr>
            </w:pPr>
          </w:p>
        </w:tc>
      </w:tr>
      <w:tr w:rsidR="00035B2B" w14:paraId="417FEE5B" w14:textId="77777777" w:rsidTr="00B57854">
        <w:tc>
          <w:tcPr>
            <w:tcW w:w="1438" w:type="dxa"/>
            <w:gridSpan w:val="2"/>
            <w:hideMark/>
          </w:tcPr>
          <w:p w14:paraId="32887243"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7943CCC"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4CED2A63"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FA97B4B" w14:textId="77777777" w:rsidTr="00B57854">
        <w:tc>
          <w:tcPr>
            <w:tcW w:w="1438" w:type="dxa"/>
            <w:gridSpan w:val="2"/>
          </w:tcPr>
          <w:p w14:paraId="63E80374" w14:textId="77777777" w:rsidR="00035B2B" w:rsidRDefault="00035B2B" w:rsidP="00B57854">
            <w:pPr>
              <w:pStyle w:val="Glava"/>
              <w:tabs>
                <w:tab w:val="left" w:pos="708"/>
              </w:tabs>
              <w:ind w:left="-85"/>
              <w:jc w:val="both"/>
              <w:rPr>
                <w:i w:val="0"/>
                <w:sz w:val="22"/>
                <w:szCs w:val="22"/>
              </w:rPr>
            </w:pPr>
          </w:p>
        </w:tc>
        <w:tc>
          <w:tcPr>
            <w:tcW w:w="7450" w:type="dxa"/>
            <w:gridSpan w:val="9"/>
          </w:tcPr>
          <w:p w14:paraId="56D976A5" w14:textId="77777777" w:rsidR="00035B2B" w:rsidRDefault="00035B2B" w:rsidP="00B57854">
            <w:pPr>
              <w:pStyle w:val="Glava"/>
              <w:tabs>
                <w:tab w:val="left" w:pos="708"/>
              </w:tabs>
              <w:ind w:left="-85"/>
              <w:jc w:val="both"/>
              <w:rPr>
                <w:i w:val="0"/>
                <w:sz w:val="22"/>
                <w:szCs w:val="22"/>
              </w:rPr>
            </w:pPr>
          </w:p>
        </w:tc>
      </w:tr>
      <w:tr w:rsidR="00035B2B" w14:paraId="38C0AC7B" w14:textId="77777777" w:rsidTr="00B57854">
        <w:tc>
          <w:tcPr>
            <w:tcW w:w="1438" w:type="dxa"/>
            <w:gridSpan w:val="2"/>
            <w:hideMark/>
          </w:tcPr>
          <w:p w14:paraId="53EBE6E7"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1C061319"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30175E21"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0B82ECBC" w14:textId="77777777" w:rsidR="00035B2B" w:rsidRDefault="00035B2B" w:rsidP="00B57854">
            <w:pPr>
              <w:pStyle w:val="Glava"/>
              <w:tabs>
                <w:tab w:val="left" w:pos="708"/>
              </w:tabs>
              <w:ind w:left="-85"/>
              <w:jc w:val="both"/>
              <w:rPr>
                <w:i w:val="0"/>
                <w:sz w:val="22"/>
                <w:szCs w:val="22"/>
              </w:rPr>
            </w:pPr>
          </w:p>
        </w:tc>
      </w:tr>
    </w:tbl>
    <w:p w14:paraId="52A5CFC3" w14:textId="77777777" w:rsidR="00035B2B" w:rsidRDefault="00035B2B" w:rsidP="00035B2B">
      <w:pPr>
        <w:pStyle w:val="Glava"/>
        <w:tabs>
          <w:tab w:val="left" w:pos="708"/>
        </w:tabs>
        <w:jc w:val="both"/>
        <w:rPr>
          <w:i w:val="0"/>
          <w:sz w:val="22"/>
          <w:szCs w:val="22"/>
        </w:rPr>
      </w:pPr>
    </w:p>
    <w:p w14:paraId="3E2046F4"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222A40C5" w14:textId="77777777" w:rsidTr="00B57854">
        <w:tc>
          <w:tcPr>
            <w:tcW w:w="1438" w:type="dxa"/>
            <w:gridSpan w:val="2"/>
            <w:hideMark/>
          </w:tcPr>
          <w:p w14:paraId="774ED3AE"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261BC0A2"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11B9DB99"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BDC4C27" w14:textId="77777777" w:rsidTr="00B57854">
        <w:tc>
          <w:tcPr>
            <w:tcW w:w="720" w:type="dxa"/>
          </w:tcPr>
          <w:p w14:paraId="4A038448" w14:textId="77777777" w:rsidR="00035B2B" w:rsidRDefault="00035B2B" w:rsidP="00B57854">
            <w:pPr>
              <w:pStyle w:val="Glava"/>
              <w:tabs>
                <w:tab w:val="left" w:pos="708"/>
              </w:tabs>
              <w:ind w:left="-85"/>
              <w:jc w:val="both"/>
              <w:rPr>
                <w:i w:val="0"/>
                <w:sz w:val="16"/>
                <w:szCs w:val="16"/>
              </w:rPr>
            </w:pPr>
          </w:p>
        </w:tc>
        <w:tc>
          <w:tcPr>
            <w:tcW w:w="6384" w:type="dxa"/>
            <w:gridSpan w:val="5"/>
          </w:tcPr>
          <w:p w14:paraId="03F69946" w14:textId="77777777" w:rsidR="00035B2B" w:rsidRDefault="00035B2B" w:rsidP="00B57854">
            <w:pPr>
              <w:pStyle w:val="Glava"/>
              <w:tabs>
                <w:tab w:val="left" w:pos="708"/>
              </w:tabs>
              <w:ind w:left="-85"/>
              <w:jc w:val="both"/>
              <w:rPr>
                <w:i w:val="0"/>
                <w:sz w:val="16"/>
                <w:szCs w:val="16"/>
              </w:rPr>
            </w:pPr>
          </w:p>
        </w:tc>
        <w:tc>
          <w:tcPr>
            <w:tcW w:w="357" w:type="dxa"/>
          </w:tcPr>
          <w:p w14:paraId="2662C11D" w14:textId="77777777" w:rsidR="00035B2B" w:rsidRDefault="00035B2B" w:rsidP="00B57854">
            <w:pPr>
              <w:pStyle w:val="Glava"/>
              <w:tabs>
                <w:tab w:val="left" w:pos="708"/>
              </w:tabs>
              <w:ind w:left="-85"/>
              <w:jc w:val="both"/>
              <w:rPr>
                <w:i w:val="0"/>
                <w:sz w:val="16"/>
                <w:szCs w:val="16"/>
              </w:rPr>
            </w:pPr>
          </w:p>
        </w:tc>
        <w:tc>
          <w:tcPr>
            <w:tcW w:w="708" w:type="dxa"/>
            <w:gridSpan w:val="3"/>
          </w:tcPr>
          <w:p w14:paraId="35972F3B" w14:textId="77777777" w:rsidR="00035B2B" w:rsidRDefault="00035B2B" w:rsidP="00B57854">
            <w:pPr>
              <w:pStyle w:val="Glava"/>
              <w:tabs>
                <w:tab w:val="left" w:pos="708"/>
              </w:tabs>
              <w:ind w:left="-85"/>
              <w:jc w:val="both"/>
              <w:rPr>
                <w:i w:val="0"/>
                <w:sz w:val="16"/>
                <w:szCs w:val="16"/>
              </w:rPr>
            </w:pPr>
          </w:p>
        </w:tc>
        <w:tc>
          <w:tcPr>
            <w:tcW w:w="719" w:type="dxa"/>
          </w:tcPr>
          <w:p w14:paraId="03FBBF08" w14:textId="77777777" w:rsidR="00035B2B" w:rsidRDefault="00035B2B" w:rsidP="00B57854">
            <w:pPr>
              <w:pStyle w:val="Glava"/>
              <w:tabs>
                <w:tab w:val="left" w:pos="708"/>
              </w:tabs>
              <w:ind w:left="-85"/>
              <w:jc w:val="both"/>
              <w:rPr>
                <w:i w:val="0"/>
                <w:sz w:val="16"/>
                <w:szCs w:val="16"/>
              </w:rPr>
            </w:pPr>
          </w:p>
        </w:tc>
      </w:tr>
      <w:tr w:rsidR="00035B2B" w14:paraId="417B101F" w14:textId="77777777" w:rsidTr="00B57854">
        <w:tc>
          <w:tcPr>
            <w:tcW w:w="1438" w:type="dxa"/>
            <w:gridSpan w:val="2"/>
            <w:hideMark/>
          </w:tcPr>
          <w:p w14:paraId="7D62617C"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4242D2D9"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189FB1F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3BCCC01A" w14:textId="77777777" w:rsidTr="00B57854">
        <w:tc>
          <w:tcPr>
            <w:tcW w:w="8888" w:type="dxa"/>
            <w:gridSpan w:val="11"/>
          </w:tcPr>
          <w:p w14:paraId="2926425D" w14:textId="77777777" w:rsidR="00035B2B" w:rsidRDefault="00035B2B" w:rsidP="00B57854">
            <w:pPr>
              <w:pStyle w:val="Glava"/>
              <w:tabs>
                <w:tab w:val="left" w:pos="708"/>
              </w:tabs>
              <w:ind w:left="-85"/>
              <w:jc w:val="both"/>
              <w:rPr>
                <w:i w:val="0"/>
                <w:sz w:val="16"/>
                <w:szCs w:val="16"/>
              </w:rPr>
            </w:pPr>
          </w:p>
        </w:tc>
      </w:tr>
      <w:tr w:rsidR="00035B2B" w14:paraId="1BDF5433" w14:textId="77777777" w:rsidTr="00B57854">
        <w:tc>
          <w:tcPr>
            <w:tcW w:w="1438" w:type="dxa"/>
            <w:gridSpan w:val="2"/>
            <w:hideMark/>
          </w:tcPr>
          <w:p w14:paraId="38F288E0"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4B79D4A3" w14:textId="77777777" w:rsidR="00035B2B" w:rsidRDefault="00035B2B" w:rsidP="00B57854">
            <w:pPr>
              <w:pStyle w:val="Glava"/>
              <w:tabs>
                <w:tab w:val="left" w:pos="708"/>
              </w:tabs>
              <w:ind w:left="-85"/>
              <w:jc w:val="both"/>
              <w:rPr>
                <w:i w:val="0"/>
                <w:sz w:val="22"/>
                <w:szCs w:val="22"/>
              </w:rPr>
            </w:pPr>
          </w:p>
        </w:tc>
      </w:tr>
      <w:tr w:rsidR="00035B2B" w14:paraId="6B14DB9C" w14:textId="77777777" w:rsidTr="00B57854">
        <w:tc>
          <w:tcPr>
            <w:tcW w:w="1438" w:type="dxa"/>
            <w:gridSpan w:val="2"/>
          </w:tcPr>
          <w:p w14:paraId="61ADD9FA" w14:textId="77777777" w:rsidR="00035B2B" w:rsidRDefault="00035B2B" w:rsidP="00B57854">
            <w:pPr>
              <w:pStyle w:val="Glava"/>
              <w:tabs>
                <w:tab w:val="left" w:pos="708"/>
              </w:tabs>
              <w:ind w:left="-85"/>
              <w:jc w:val="both"/>
              <w:rPr>
                <w:i w:val="0"/>
                <w:sz w:val="22"/>
                <w:szCs w:val="22"/>
              </w:rPr>
            </w:pPr>
          </w:p>
        </w:tc>
        <w:tc>
          <w:tcPr>
            <w:tcW w:w="7450" w:type="dxa"/>
            <w:gridSpan w:val="9"/>
          </w:tcPr>
          <w:p w14:paraId="65904786" w14:textId="77777777" w:rsidR="00035B2B" w:rsidRDefault="00035B2B" w:rsidP="00B57854">
            <w:pPr>
              <w:pStyle w:val="Glava"/>
              <w:tabs>
                <w:tab w:val="left" w:pos="708"/>
              </w:tabs>
              <w:ind w:left="-85"/>
              <w:jc w:val="both"/>
              <w:rPr>
                <w:i w:val="0"/>
                <w:sz w:val="22"/>
                <w:szCs w:val="22"/>
              </w:rPr>
            </w:pPr>
          </w:p>
        </w:tc>
      </w:tr>
      <w:tr w:rsidR="00035B2B" w14:paraId="04297A11" w14:textId="77777777" w:rsidTr="00B57854">
        <w:tc>
          <w:tcPr>
            <w:tcW w:w="1438" w:type="dxa"/>
            <w:gridSpan w:val="2"/>
            <w:hideMark/>
          </w:tcPr>
          <w:p w14:paraId="1A39DA26"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8729BA1"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FC92F54"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48A60B3C" w14:textId="77777777" w:rsidTr="00B57854">
        <w:tc>
          <w:tcPr>
            <w:tcW w:w="1438" w:type="dxa"/>
            <w:gridSpan w:val="2"/>
          </w:tcPr>
          <w:p w14:paraId="463C9BC4" w14:textId="77777777" w:rsidR="00035B2B" w:rsidRDefault="00035B2B" w:rsidP="00B57854">
            <w:pPr>
              <w:pStyle w:val="Glava"/>
              <w:tabs>
                <w:tab w:val="left" w:pos="708"/>
              </w:tabs>
              <w:ind w:left="-85"/>
              <w:jc w:val="both"/>
              <w:rPr>
                <w:i w:val="0"/>
                <w:sz w:val="22"/>
                <w:szCs w:val="22"/>
              </w:rPr>
            </w:pPr>
          </w:p>
        </w:tc>
        <w:tc>
          <w:tcPr>
            <w:tcW w:w="7450" w:type="dxa"/>
            <w:gridSpan w:val="9"/>
          </w:tcPr>
          <w:p w14:paraId="1E3093E2" w14:textId="77777777" w:rsidR="00035B2B" w:rsidRDefault="00035B2B" w:rsidP="00B57854">
            <w:pPr>
              <w:pStyle w:val="Glava"/>
              <w:tabs>
                <w:tab w:val="left" w:pos="708"/>
              </w:tabs>
              <w:ind w:left="-85"/>
              <w:jc w:val="both"/>
              <w:rPr>
                <w:i w:val="0"/>
                <w:sz w:val="22"/>
                <w:szCs w:val="22"/>
              </w:rPr>
            </w:pPr>
          </w:p>
        </w:tc>
      </w:tr>
      <w:tr w:rsidR="00035B2B" w14:paraId="759ED9B9" w14:textId="77777777" w:rsidTr="00B57854">
        <w:tc>
          <w:tcPr>
            <w:tcW w:w="1438" w:type="dxa"/>
            <w:gridSpan w:val="2"/>
            <w:hideMark/>
          </w:tcPr>
          <w:p w14:paraId="2509D73D"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0592FBDB"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72D4B8FA"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65C94667" w14:textId="77777777" w:rsidR="00035B2B" w:rsidRDefault="00035B2B" w:rsidP="00B57854">
            <w:pPr>
              <w:pStyle w:val="Glava"/>
              <w:tabs>
                <w:tab w:val="left" w:pos="708"/>
              </w:tabs>
              <w:ind w:left="-85"/>
              <w:jc w:val="both"/>
              <w:rPr>
                <w:i w:val="0"/>
                <w:sz w:val="22"/>
                <w:szCs w:val="22"/>
              </w:rPr>
            </w:pPr>
          </w:p>
        </w:tc>
      </w:tr>
    </w:tbl>
    <w:p w14:paraId="6A137528" w14:textId="77777777" w:rsidR="00035B2B" w:rsidRDefault="00035B2B" w:rsidP="00035B2B">
      <w:pPr>
        <w:pStyle w:val="Glava"/>
        <w:tabs>
          <w:tab w:val="left" w:pos="708"/>
        </w:tabs>
        <w:jc w:val="both"/>
        <w:rPr>
          <w:i w:val="0"/>
          <w:sz w:val="22"/>
          <w:szCs w:val="22"/>
        </w:rPr>
      </w:pPr>
    </w:p>
    <w:p w14:paraId="07826F8E" w14:textId="77777777" w:rsidR="00035B2B" w:rsidRDefault="00035B2B" w:rsidP="00035B2B">
      <w:pPr>
        <w:pStyle w:val="Glava"/>
        <w:tabs>
          <w:tab w:val="left" w:pos="708"/>
        </w:tabs>
        <w:jc w:val="both"/>
        <w:rPr>
          <w:i w:val="0"/>
          <w:sz w:val="22"/>
          <w:szCs w:val="22"/>
        </w:rPr>
      </w:pPr>
    </w:p>
    <w:p w14:paraId="31FE3CE7"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49EB0DB5" w14:textId="77777777" w:rsidTr="00B57854">
        <w:tc>
          <w:tcPr>
            <w:tcW w:w="1536" w:type="dxa"/>
            <w:hideMark/>
          </w:tcPr>
          <w:p w14:paraId="01734B1B"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3F14EE7A" w14:textId="77777777" w:rsidR="00035B2B" w:rsidRDefault="00035B2B" w:rsidP="00B57854">
            <w:pPr>
              <w:pStyle w:val="Glava"/>
              <w:tabs>
                <w:tab w:val="left" w:pos="708"/>
              </w:tabs>
              <w:ind w:left="-85"/>
              <w:jc w:val="both"/>
              <w:rPr>
                <w:i w:val="0"/>
                <w:sz w:val="22"/>
                <w:szCs w:val="22"/>
              </w:rPr>
            </w:pPr>
          </w:p>
        </w:tc>
        <w:tc>
          <w:tcPr>
            <w:tcW w:w="1057" w:type="dxa"/>
          </w:tcPr>
          <w:p w14:paraId="210D837C" w14:textId="77777777" w:rsidR="00035B2B" w:rsidRDefault="00035B2B" w:rsidP="00B57854">
            <w:pPr>
              <w:pStyle w:val="Glava"/>
              <w:tabs>
                <w:tab w:val="left" w:pos="708"/>
              </w:tabs>
              <w:ind w:left="-85"/>
              <w:jc w:val="both"/>
              <w:rPr>
                <w:i w:val="0"/>
                <w:sz w:val="22"/>
                <w:szCs w:val="22"/>
              </w:rPr>
            </w:pPr>
          </w:p>
        </w:tc>
        <w:tc>
          <w:tcPr>
            <w:tcW w:w="1256" w:type="dxa"/>
            <w:hideMark/>
          </w:tcPr>
          <w:p w14:paraId="1E79DDBA"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443BEC75" w14:textId="77777777" w:rsidR="00035B2B" w:rsidRDefault="00035B2B" w:rsidP="00B57854">
            <w:pPr>
              <w:pStyle w:val="Glava"/>
              <w:tabs>
                <w:tab w:val="left" w:pos="708"/>
              </w:tabs>
              <w:ind w:left="-85"/>
              <w:jc w:val="both"/>
              <w:rPr>
                <w:i w:val="0"/>
                <w:sz w:val="22"/>
                <w:szCs w:val="22"/>
              </w:rPr>
            </w:pPr>
          </w:p>
        </w:tc>
      </w:tr>
      <w:tr w:rsidR="00035B2B" w14:paraId="1429DC8E" w14:textId="77777777" w:rsidTr="00B57854">
        <w:tc>
          <w:tcPr>
            <w:tcW w:w="1536" w:type="dxa"/>
          </w:tcPr>
          <w:p w14:paraId="5979C45A"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2F6E843E" w14:textId="77777777" w:rsidR="00035B2B" w:rsidRDefault="00035B2B" w:rsidP="00B57854">
            <w:pPr>
              <w:pStyle w:val="Glava"/>
              <w:tabs>
                <w:tab w:val="left" w:pos="708"/>
              </w:tabs>
              <w:ind w:left="-85"/>
              <w:jc w:val="both"/>
              <w:rPr>
                <w:i w:val="0"/>
                <w:sz w:val="16"/>
                <w:szCs w:val="16"/>
              </w:rPr>
            </w:pPr>
          </w:p>
        </w:tc>
        <w:tc>
          <w:tcPr>
            <w:tcW w:w="1057" w:type="dxa"/>
          </w:tcPr>
          <w:p w14:paraId="3DD4064E" w14:textId="77777777" w:rsidR="00035B2B" w:rsidRDefault="00035B2B" w:rsidP="00B57854">
            <w:pPr>
              <w:pStyle w:val="Glava"/>
              <w:tabs>
                <w:tab w:val="left" w:pos="708"/>
              </w:tabs>
              <w:ind w:left="-85"/>
              <w:jc w:val="both"/>
              <w:rPr>
                <w:i w:val="0"/>
                <w:sz w:val="16"/>
                <w:szCs w:val="16"/>
              </w:rPr>
            </w:pPr>
          </w:p>
        </w:tc>
        <w:tc>
          <w:tcPr>
            <w:tcW w:w="1606" w:type="dxa"/>
            <w:gridSpan w:val="2"/>
          </w:tcPr>
          <w:p w14:paraId="0A02B8A1"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2571A73F" w14:textId="77777777" w:rsidR="00035B2B" w:rsidRDefault="00035B2B" w:rsidP="00B57854">
            <w:pPr>
              <w:pStyle w:val="Glava"/>
              <w:tabs>
                <w:tab w:val="left" w:pos="708"/>
              </w:tabs>
              <w:ind w:left="-85"/>
              <w:jc w:val="both"/>
              <w:rPr>
                <w:i w:val="0"/>
                <w:sz w:val="16"/>
                <w:szCs w:val="16"/>
              </w:rPr>
            </w:pPr>
          </w:p>
        </w:tc>
      </w:tr>
      <w:tr w:rsidR="00035B2B" w14:paraId="11FBD363" w14:textId="77777777" w:rsidTr="00B57854">
        <w:tc>
          <w:tcPr>
            <w:tcW w:w="1536" w:type="dxa"/>
          </w:tcPr>
          <w:p w14:paraId="24FEDDB3" w14:textId="77777777" w:rsidR="00035B2B" w:rsidRDefault="00035B2B" w:rsidP="00B57854">
            <w:pPr>
              <w:pStyle w:val="Glava"/>
              <w:tabs>
                <w:tab w:val="left" w:pos="708"/>
              </w:tabs>
              <w:ind w:left="-85"/>
              <w:jc w:val="both"/>
              <w:rPr>
                <w:i w:val="0"/>
                <w:sz w:val="22"/>
                <w:szCs w:val="22"/>
              </w:rPr>
            </w:pPr>
          </w:p>
        </w:tc>
        <w:tc>
          <w:tcPr>
            <w:tcW w:w="2281" w:type="dxa"/>
          </w:tcPr>
          <w:p w14:paraId="608BD2A6" w14:textId="77777777" w:rsidR="00035B2B" w:rsidRDefault="00035B2B" w:rsidP="00B57854">
            <w:pPr>
              <w:pStyle w:val="Glava"/>
              <w:tabs>
                <w:tab w:val="left" w:pos="708"/>
              </w:tabs>
              <w:ind w:left="-85"/>
              <w:jc w:val="both"/>
              <w:rPr>
                <w:i w:val="0"/>
                <w:sz w:val="22"/>
                <w:szCs w:val="22"/>
              </w:rPr>
            </w:pPr>
          </w:p>
        </w:tc>
        <w:tc>
          <w:tcPr>
            <w:tcW w:w="1057" w:type="dxa"/>
          </w:tcPr>
          <w:p w14:paraId="6F1D141A"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49991591"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10DD39B7" w14:textId="77777777" w:rsidR="00035B2B" w:rsidRDefault="00035B2B" w:rsidP="00B57854">
            <w:pPr>
              <w:pStyle w:val="Glava"/>
              <w:tabs>
                <w:tab w:val="left" w:pos="708"/>
              </w:tabs>
              <w:ind w:left="-85"/>
              <w:jc w:val="both"/>
              <w:rPr>
                <w:i w:val="0"/>
                <w:sz w:val="22"/>
                <w:szCs w:val="22"/>
              </w:rPr>
            </w:pPr>
          </w:p>
        </w:tc>
      </w:tr>
    </w:tbl>
    <w:p w14:paraId="04E92F65" w14:textId="77777777" w:rsidR="00035B2B" w:rsidRDefault="00035B2B" w:rsidP="00035B2B">
      <w:pPr>
        <w:pStyle w:val="Glava"/>
        <w:tabs>
          <w:tab w:val="left" w:pos="708"/>
        </w:tabs>
        <w:jc w:val="both"/>
        <w:rPr>
          <w:i w:val="0"/>
          <w:sz w:val="22"/>
          <w:szCs w:val="22"/>
        </w:rPr>
      </w:pPr>
    </w:p>
    <w:p w14:paraId="00CBF28A" w14:textId="77777777" w:rsidR="00035B2B" w:rsidRDefault="00035B2B" w:rsidP="00035B2B">
      <w:pPr>
        <w:pStyle w:val="Glava"/>
        <w:tabs>
          <w:tab w:val="left" w:pos="708"/>
        </w:tabs>
        <w:jc w:val="both"/>
        <w:rPr>
          <w:i w:val="0"/>
          <w:sz w:val="22"/>
          <w:szCs w:val="22"/>
        </w:rPr>
      </w:pPr>
    </w:p>
    <w:p w14:paraId="2B243821" w14:textId="77777777" w:rsidR="00035B2B" w:rsidRDefault="00035B2B" w:rsidP="00035B2B">
      <w:pPr>
        <w:pStyle w:val="Glava"/>
        <w:tabs>
          <w:tab w:val="left" w:pos="708"/>
        </w:tabs>
        <w:jc w:val="both"/>
        <w:rPr>
          <w:i w:val="0"/>
          <w:sz w:val="22"/>
          <w:szCs w:val="22"/>
        </w:rPr>
      </w:pPr>
    </w:p>
    <w:p w14:paraId="278A12F9"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77069649" w14:textId="77777777" w:rsidR="00035B2B" w:rsidRPr="007B4104" w:rsidRDefault="00035B2B" w:rsidP="0000665F">
      <w:pPr>
        <w:pStyle w:val="Glava"/>
        <w:tabs>
          <w:tab w:val="left" w:pos="708"/>
        </w:tabs>
        <w:ind w:left="1020"/>
        <w:jc w:val="both"/>
        <w:rPr>
          <w:sz w:val="22"/>
          <w:szCs w:val="22"/>
        </w:rPr>
      </w:pPr>
    </w:p>
    <w:p w14:paraId="52C05D13" w14:textId="77777777" w:rsidR="00035B2B" w:rsidRPr="007B4104" w:rsidRDefault="00035B2B" w:rsidP="0000665F">
      <w:pPr>
        <w:pStyle w:val="Glava"/>
        <w:tabs>
          <w:tab w:val="left" w:pos="708"/>
        </w:tabs>
        <w:ind w:left="1020"/>
        <w:jc w:val="both"/>
        <w:rPr>
          <w:sz w:val="22"/>
          <w:szCs w:val="22"/>
        </w:rPr>
      </w:pPr>
    </w:p>
    <w:p w14:paraId="38BF8F60" w14:textId="77777777" w:rsidR="00035B2B" w:rsidRDefault="00035B2B" w:rsidP="00035B2B">
      <w:pPr>
        <w:pStyle w:val="Glava"/>
        <w:tabs>
          <w:tab w:val="left" w:pos="708"/>
        </w:tabs>
        <w:ind w:left="1080"/>
        <w:jc w:val="both"/>
        <w:rPr>
          <w:i w:val="0"/>
          <w:sz w:val="22"/>
          <w:szCs w:val="22"/>
        </w:rPr>
      </w:pPr>
    </w:p>
    <w:p w14:paraId="27EC17D0" w14:textId="77777777" w:rsidR="00035B2B" w:rsidRDefault="00035B2B" w:rsidP="00035B2B">
      <w:pPr>
        <w:pStyle w:val="Glava"/>
        <w:tabs>
          <w:tab w:val="left" w:pos="708"/>
        </w:tabs>
        <w:ind w:left="1080"/>
        <w:jc w:val="both"/>
        <w:rPr>
          <w:i w:val="0"/>
          <w:sz w:val="22"/>
          <w:szCs w:val="22"/>
        </w:rPr>
      </w:pPr>
    </w:p>
    <w:p w14:paraId="275A5A69" w14:textId="77777777" w:rsidR="000B540B" w:rsidRDefault="000B540B" w:rsidP="00035B2B">
      <w:pPr>
        <w:pStyle w:val="Glava"/>
        <w:tabs>
          <w:tab w:val="left" w:pos="708"/>
        </w:tabs>
        <w:ind w:left="1080"/>
        <w:jc w:val="both"/>
        <w:rPr>
          <w:i w:val="0"/>
          <w:sz w:val="22"/>
          <w:szCs w:val="22"/>
        </w:rPr>
      </w:pPr>
    </w:p>
    <w:p w14:paraId="504B2B6F" w14:textId="77777777" w:rsidR="00035B2B" w:rsidRDefault="00035B2B" w:rsidP="00035B2B">
      <w:pPr>
        <w:pStyle w:val="Glava"/>
        <w:tabs>
          <w:tab w:val="left" w:pos="708"/>
        </w:tabs>
        <w:ind w:left="1080"/>
        <w:jc w:val="both"/>
        <w:rPr>
          <w:i w:val="0"/>
          <w:sz w:val="22"/>
          <w:szCs w:val="22"/>
        </w:rPr>
      </w:pPr>
    </w:p>
    <w:p w14:paraId="6ECE317D" w14:textId="77777777" w:rsidR="00035B2B" w:rsidRDefault="00035B2B" w:rsidP="00035B2B">
      <w:pPr>
        <w:pStyle w:val="Glava"/>
        <w:tabs>
          <w:tab w:val="left" w:pos="708"/>
        </w:tabs>
        <w:ind w:left="1080"/>
        <w:jc w:val="both"/>
        <w:rPr>
          <w:i w:val="0"/>
          <w:sz w:val="22"/>
          <w:szCs w:val="22"/>
        </w:rPr>
      </w:pPr>
    </w:p>
    <w:p w14:paraId="1E1F8349" w14:textId="77777777" w:rsidR="00AF356C" w:rsidRDefault="00AF356C" w:rsidP="00035B2B">
      <w:pPr>
        <w:pStyle w:val="Glava"/>
        <w:tabs>
          <w:tab w:val="left" w:pos="708"/>
        </w:tabs>
        <w:jc w:val="right"/>
        <w:rPr>
          <w:b/>
          <w:i w:val="0"/>
          <w:sz w:val="22"/>
          <w:szCs w:val="22"/>
        </w:rPr>
      </w:pPr>
    </w:p>
    <w:p w14:paraId="4980A864" w14:textId="77777777" w:rsidR="00AF356C" w:rsidRDefault="00AF356C" w:rsidP="00035B2B">
      <w:pPr>
        <w:pStyle w:val="Glava"/>
        <w:tabs>
          <w:tab w:val="left" w:pos="708"/>
        </w:tabs>
        <w:jc w:val="right"/>
        <w:rPr>
          <w:b/>
          <w:i w:val="0"/>
          <w:sz w:val="22"/>
          <w:szCs w:val="22"/>
        </w:rPr>
      </w:pPr>
    </w:p>
    <w:p w14:paraId="774D8563" w14:textId="7803EBF9"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74032644" w14:textId="77777777" w:rsidR="00035B2B" w:rsidRDefault="00035B2B" w:rsidP="00035B2B">
      <w:pPr>
        <w:pStyle w:val="Glava"/>
        <w:tabs>
          <w:tab w:val="left" w:pos="708"/>
        </w:tabs>
        <w:jc w:val="both"/>
        <w:rPr>
          <w:i w:val="0"/>
          <w:sz w:val="22"/>
          <w:szCs w:val="22"/>
        </w:rPr>
      </w:pPr>
    </w:p>
    <w:p w14:paraId="37DFEFEC" w14:textId="77777777" w:rsidR="00035B2B" w:rsidRDefault="00035B2B" w:rsidP="00035B2B">
      <w:pPr>
        <w:pStyle w:val="Glava"/>
        <w:tabs>
          <w:tab w:val="left" w:pos="708"/>
        </w:tabs>
        <w:jc w:val="both"/>
        <w:rPr>
          <w:i w:val="0"/>
          <w:sz w:val="22"/>
          <w:szCs w:val="22"/>
        </w:rPr>
      </w:pPr>
    </w:p>
    <w:p w14:paraId="2503F5E5" w14:textId="77777777" w:rsidR="00035B2B" w:rsidRDefault="00035B2B" w:rsidP="00035B2B">
      <w:pPr>
        <w:pStyle w:val="Glava"/>
        <w:tabs>
          <w:tab w:val="left" w:pos="708"/>
        </w:tabs>
        <w:jc w:val="both"/>
        <w:rPr>
          <w:i w:val="0"/>
          <w:sz w:val="22"/>
          <w:szCs w:val="22"/>
        </w:rPr>
      </w:pPr>
    </w:p>
    <w:p w14:paraId="23FD1EC5"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40923778" w14:textId="77777777" w:rsidR="00035B2B" w:rsidRDefault="00035B2B" w:rsidP="00035B2B">
      <w:pPr>
        <w:pStyle w:val="Glava"/>
        <w:tabs>
          <w:tab w:val="left" w:pos="708"/>
        </w:tabs>
        <w:ind w:left="1080"/>
        <w:jc w:val="both"/>
        <w:rPr>
          <w:i w:val="0"/>
          <w:sz w:val="22"/>
          <w:szCs w:val="22"/>
        </w:rPr>
      </w:pPr>
    </w:p>
    <w:p w14:paraId="4466D082"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01CF55F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759E3DE"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0E8790EC" w14:textId="77777777" w:rsidR="00035B2B" w:rsidRDefault="00035B2B">
            <w:pPr>
              <w:pStyle w:val="Glava"/>
              <w:tabs>
                <w:tab w:val="left" w:pos="708"/>
              </w:tabs>
              <w:jc w:val="both"/>
              <w:rPr>
                <w:i w:val="0"/>
                <w:sz w:val="48"/>
                <w:szCs w:val="48"/>
              </w:rPr>
            </w:pPr>
          </w:p>
        </w:tc>
      </w:tr>
      <w:tr w:rsidR="00035B2B" w14:paraId="1BF76A3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A21F9B1"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5474B2AD" w14:textId="77777777" w:rsidR="00035B2B" w:rsidRDefault="00035B2B">
            <w:pPr>
              <w:pStyle w:val="Glava"/>
              <w:tabs>
                <w:tab w:val="left" w:pos="708"/>
              </w:tabs>
              <w:jc w:val="both"/>
              <w:rPr>
                <w:i w:val="0"/>
                <w:sz w:val="48"/>
                <w:szCs w:val="48"/>
              </w:rPr>
            </w:pPr>
          </w:p>
        </w:tc>
      </w:tr>
      <w:tr w:rsidR="00035B2B" w14:paraId="3DB50BF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DB350B7"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632C8346" w14:textId="77777777" w:rsidR="00035B2B" w:rsidRDefault="00035B2B">
            <w:pPr>
              <w:pStyle w:val="Glava"/>
              <w:tabs>
                <w:tab w:val="left" w:pos="708"/>
              </w:tabs>
              <w:jc w:val="both"/>
              <w:rPr>
                <w:i w:val="0"/>
                <w:sz w:val="48"/>
                <w:szCs w:val="48"/>
              </w:rPr>
            </w:pPr>
          </w:p>
        </w:tc>
      </w:tr>
      <w:tr w:rsidR="00035B2B" w14:paraId="1DC6DB3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597EB86"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10335EC1" w14:textId="77777777" w:rsidR="00035B2B" w:rsidRDefault="00035B2B">
            <w:pPr>
              <w:pStyle w:val="Glava"/>
              <w:tabs>
                <w:tab w:val="left" w:pos="708"/>
              </w:tabs>
              <w:jc w:val="both"/>
              <w:rPr>
                <w:i w:val="0"/>
                <w:sz w:val="48"/>
                <w:szCs w:val="48"/>
              </w:rPr>
            </w:pPr>
          </w:p>
        </w:tc>
      </w:tr>
      <w:tr w:rsidR="00035B2B" w14:paraId="5E089A4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0D5BE26"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52ECB5D5" w14:textId="77777777" w:rsidR="00035B2B" w:rsidRDefault="00035B2B">
            <w:pPr>
              <w:pStyle w:val="Glava"/>
              <w:tabs>
                <w:tab w:val="left" w:pos="708"/>
              </w:tabs>
              <w:jc w:val="both"/>
              <w:rPr>
                <w:i w:val="0"/>
                <w:sz w:val="48"/>
                <w:szCs w:val="48"/>
              </w:rPr>
            </w:pPr>
          </w:p>
        </w:tc>
      </w:tr>
      <w:tr w:rsidR="00035B2B" w14:paraId="093F910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B14415C"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231C218B" w14:textId="77777777" w:rsidR="00035B2B" w:rsidRDefault="00035B2B">
            <w:pPr>
              <w:pStyle w:val="Glava"/>
              <w:tabs>
                <w:tab w:val="left" w:pos="708"/>
              </w:tabs>
              <w:jc w:val="both"/>
              <w:rPr>
                <w:i w:val="0"/>
                <w:sz w:val="48"/>
                <w:szCs w:val="48"/>
              </w:rPr>
            </w:pPr>
          </w:p>
        </w:tc>
      </w:tr>
      <w:tr w:rsidR="00035B2B" w14:paraId="7C86CD1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6ABE14E"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6AEF61C6" w14:textId="77777777" w:rsidR="00035B2B" w:rsidRDefault="00035B2B">
            <w:pPr>
              <w:pStyle w:val="Glava"/>
              <w:tabs>
                <w:tab w:val="left" w:pos="708"/>
              </w:tabs>
              <w:jc w:val="both"/>
              <w:rPr>
                <w:i w:val="0"/>
                <w:sz w:val="48"/>
                <w:szCs w:val="48"/>
              </w:rPr>
            </w:pPr>
          </w:p>
        </w:tc>
      </w:tr>
      <w:tr w:rsidR="00035B2B" w14:paraId="06C47732"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A777F77"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561DF68" w14:textId="77777777" w:rsidR="00035B2B" w:rsidRDefault="00035B2B">
            <w:pPr>
              <w:pStyle w:val="Glava"/>
              <w:tabs>
                <w:tab w:val="left" w:pos="708"/>
              </w:tabs>
              <w:jc w:val="both"/>
              <w:rPr>
                <w:i w:val="0"/>
                <w:sz w:val="48"/>
                <w:szCs w:val="48"/>
              </w:rPr>
            </w:pPr>
          </w:p>
        </w:tc>
      </w:tr>
      <w:tr w:rsidR="00035B2B" w14:paraId="27CBCD1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A1D678C"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151A2A0C" w14:textId="77777777" w:rsidR="00035B2B" w:rsidRDefault="00035B2B">
            <w:pPr>
              <w:pStyle w:val="Glava"/>
              <w:tabs>
                <w:tab w:val="left" w:pos="708"/>
              </w:tabs>
              <w:jc w:val="both"/>
              <w:rPr>
                <w:i w:val="0"/>
                <w:sz w:val="48"/>
                <w:szCs w:val="48"/>
              </w:rPr>
            </w:pPr>
          </w:p>
        </w:tc>
      </w:tr>
      <w:tr w:rsidR="00035B2B" w14:paraId="06B0333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0872D04"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CD6C77F" w14:textId="77777777" w:rsidR="00035B2B" w:rsidRDefault="00035B2B">
            <w:pPr>
              <w:pStyle w:val="Glava"/>
              <w:tabs>
                <w:tab w:val="left" w:pos="708"/>
              </w:tabs>
              <w:jc w:val="both"/>
              <w:rPr>
                <w:i w:val="0"/>
                <w:sz w:val="48"/>
                <w:szCs w:val="48"/>
              </w:rPr>
            </w:pPr>
          </w:p>
        </w:tc>
      </w:tr>
      <w:tr w:rsidR="00035B2B" w14:paraId="531A4118"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0A8D9E9"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58BC83D4" w14:textId="77777777" w:rsidR="00035B2B" w:rsidRDefault="00035B2B">
            <w:pPr>
              <w:pStyle w:val="Glava"/>
              <w:tabs>
                <w:tab w:val="left" w:pos="708"/>
              </w:tabs>
              <w:jc w:val="both"/>
              <w:rPr>
                <w:i w:val="0"/>
                <w:sz w:val="48"/>
                <w:szCs w:val="48"/>
              </w:rPr>
            </w:pPr>
          </w:p>
        </w:tc>
      </w:tr>
    </w:tbl>
    <w:p w14:paraId="314010D5" w14:textId="77777777" w:rsidR="00035B2B" w:rsidRDefault="00035B2B" w:rsidP="00035B2B">
      <w:pPr>
        <w:pStyle w:val="Glava"/>
        <w:tabs>
          <w:tab w:val="left" w:pos="708"/>
        </w:tabs>
        <w:jc w:val="both"/>
        <w:rPr>
          <w:i w:val="0"/>
          <w:sz w:val="22"/>
          <w:szCs w:val="22"/>
        </w:rPr>
      </w:pPr>
    </w:p>
    <w:p w14:paraId="01D2906D" w14:textId="77777777" w:rsidR="00035B2B" w:rsidRDefault="00035B2B" w:rsidP="00035B2B">
      <w:pPr>
        <w:pStyle w:val="Glava"/>
        <w:tabs>
          <w:tab w:val="left" w:pos="708"/>
        </w:tabs>
        <w:jc w:val="both"/>
        <w:rPr>
          <w:i w:val="0"/>
          <w:sz w:val="22"/>
          <w:szCs w:val="22"/>
        </w:rPr>
      </w:pPr>
    </w:p>
    <w:p w14:paraId="05FB5F4C" w14:textId="77777777" w:rsidR="00035B2B" w:rsidRDefault="00035B2B" w:rsidP="00035B2B">
      <w:pPr>
        <w:pStyle w:val="Glava"/>
        <w:tabs>
          <w:tab w:val="left" w:pos="708"/>
        </w:tabs>
        <w:jc w:val="both"/>
        <w:rPr>
          <w:i w:val="0"/>
          <w:sz w:val="22"/>
          <w:szCs w:val="22"/>
        </w:rPr>
      </w:pPr>
    </w:p>
    <w:p w14:paraId="178394D8" w14:textId="77777777" w:rsidR="00035B2B" w:rsidRDefault="00035B2B" w:rsidP="00035B2B">
      <w:pPr>
        <w:pStyle w:val="Glava"/>
        <w:tabs>
          <w:tab w:val="left" w:pos="708"/>
        </w:tabs>
        <w:jc w:val="both"/>
        <w:rPr>
          <w:i w:val="0"/>
          <w:sz w:val="22"/>
          <w:szCs w:val="22"/>
        </w:rPr>
      </w:pPr>
    </w:p>
    <w:p w14:paraId="2DF1EFB6"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20E5CA42" w14:textId="77777777" w:rsidTr="0000665F">
        <w:tc>
          <w:tcPr>
            <w:tcW w:w="1601" w:type="dxa"/>
            <w:hideMark/>
          </w:tcPr>
          <w:p w14:paraId="3585EE20"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6E0D0B04" w14:textId="77777777" w:rsidR="00035B2B" w:rsidRDefault="00035B2B">
            <w:pPr>
              <w:pStyle w:val="Glava"/>
              <w:tabs>
                <w:tab w:val="left" w:pos="708"/>
              </w:tabs>
              <w:jc w:val="both"/>
              <w:rPr>
                <w:i w:val="0"/>
                <w:sz w:val="22"/>
                <w:szCs w:val="22"/>
              </w:rPr>
            </w:pPr>
          </w:p>
        </w:tc>
        <w:tc>
          <w:tcPr>
            <w:tcW w:w="532" w:type="dxa"/>
          </w:tcPr>
          <w:p w14:paraId="056C8241" w14:textId="77777777" w:rsidR="00035B2B" w:rsidRDefault="00035B2B">
            <w:pPr>
              <w:pStyle w:val="Glava"/>
              <w:tabs>
                <w:tab w:val="left" w:pos="708"/>
              </w:tabs>
              <w:jc w:val="both"/>
              <w:rPr>
                <w:i w:val="0"/>
                <w:sz w:val="22"/>
                <w:szCs w:val="22"/>
              </w:rPr>
            </w:pPr>
          </w:p>
        </w:tc>
        <w:tc>
          <w:tcPr>
            <w:tcW w:w="1402" w:type="dxa"/>
            <w:hideMark/>
          </w:tcPr>
          <w:p w14:paraId="2ECDBD5F"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25E6C379" w14:textId="77777777" w:rsidR="00035B2B" w:rsidRDefault="00035B2B">
            <w:pPr>
              <w:pStyle w:val="Glava"/>
              <w:tabs>
                <w:tab w:val="left" w:pos="708"/>
              </w:tabs>
              <w:jc w:val="both"/>
              <w:rPr>
                <w:i w:val="0"/>
                <w:sz w:val="22"/>
                <w:szCs w:val="22"/>
              </w:rPr>
            </w:pPr>
          </w:p>
        </w:tc>
      </w:tr>
      <w:tr w:rsidR="00035B2B" w14:paraId="3ED5A057" w14:textId="77777777" w:rsidTr="0000665F">
        <w:tc>
          <w:tcPr>
            <w:tcW w:w="1601" w:type="dxa"/>
          </w:tcPr>
          <w:p w14:paraId="2A8CFC87"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7DC08382" w14:textId="77777777" w:rsidR="00035B2B" w:rsidRDefault="00035B2B">
            <w:pPr>
              <w:pStyle w:val="Glava"/>
              <w:tabs>
                <w:tab w:val="left" w:pos="708"/>
              </w:tabs>
              <w:jc w:val="both"/>
              <w:rPr>
                <w:i w:val="0"/>
                <w:sz w:val="16"/>
                <w:szCs w:val="16"/>
              </w:rPr>
            </w:pPr>
          </w:p>
        </w:tc>
        <w:tc>
          <w:tcPr>
            <w:tcW w:w="532" w:type="dxa"/>
          </w:tcPr>
          <w:p w14:paraId="5D820278" w14:textId="77777777" w:rsidR="00035B2B" w:rsidRDefault="00035B2B">
            <w:pPr>
              <w:pStyle w:val="Glava"/>
              <w:tabs>
                <w:tab w:val="left" w:pos="708"/>
              </w:tabs>
              <w:jc w:val="both"/>
              <w:rPr>
                <w:i w:val="0"/>
                <w:sz w:val="16"/>
                <w:szCs w:val="16"/>
              </w:rPr>
            </w:pPr>
          </w:p>
        </w:tc>
        <w:tc>
          <w:tcPr>
            <w:tcW w:w="1754" w:type="dxa"/>
            <w:gridSpan w:val="2"/>
          </w:tcPr>
          <w:p w14:paraId="5FA59354"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6E11E045" w14:textId="77777777" w:rsidR="00035B2B" w:rsidRDefault="00035B2B">
            <w:pPr>
              <w:pStyle w:val="Glava"/>
              <w:tabs>
                <w:tab w:val="left" w:pos="708"/>
              </w:tabs>
              <w:jc w:val="both"/>
              <w:rPr>
                <w:i w:val="0"/>
                <w:sz w:val="16"/>
                <w:szCs w:val="16"/>
              </w:rPr>
            </w:pPr>
          </w:p>
        </w:tc>
      </w:tr>
      <w:tr w:rsidR="00035B2B" w14:paraId="500B91A0" w14:textId="77777777" w:rsidTr="0000665F">
        <w:tc>
          <w:tcPr>
            <w:tcW w:w="1601" w:type="dxa"/>
          </w:tcPr>
          <w:p w14:paraId="24750B64" w14:textId="77777777" w:rsidR="00035B2B" w:rsidRDefault="00035B2B">
            <w:pPr>
              <w:pStyle w:val="Glava"/>
              <w:tabs>
                <w:tab w:val="left" w:pos="708"/>
              </w:tabs>
              <w:jc w:val="both"/>
              <w:rPr>
                <w:i w:val="0"/>
                <w:sz w:val="22"/>
                <w:szCs w:val="22"/>
              </w:rPr>
            </w:pPr>
          </w:p>
        </w:tc>
        <w:tc>
          <w:tcPr>
            <w:tcW w:w="1761" w:type="dxa"/>
          </w:tcPr>
          <w:p w14:paraId="3942B061" w14:textId="77777777" w:rsidR="00035B2B" w:rsidRDefault="00035B2B">
            <w:pPr>
              <w:pStyle w:val="Glava"/>
              <w:tabs>
                <w:tab w:val="left" w:pos="708"/>
              </w:tabs>
              <w:jc w:val="both"/>
              <w:rPr>
                <w:i w:val="0"/>
                <w:sz w:val="22"/>
                <w:szCs w:val="22"/>
              </w:rPr>
            </w:pPr>
          </w:p>
        </w:tc>
        <w:tc>
          <w:tcPr>
            <w:tcW w:w="532" w:type="dxa"/>
          </w:tcPr>
          <w:p w14:paraId="4E7543CB" w14:textId="77777777" w:rsidR="00035B2B" w:rsidRDefault="00035B2B">
            <w:pPr>
              <w:pStyle w:val="Glava"/>
              <w:tabs>
                <w:tab w:val="left" w:pos="708"/>
              </w:tabs>
              <w:jc w:val="both"/>
              <w:rPr>
                <w:i w:val="0"/>
                <w:sz w:val="22"/>
                <w:szCs w:val="22"/>
              </w:rPr>
            </w:pPr>
          </w:p>
        </w:tc>
        <w:tc>
          <w:tcPr>
            <w:tcW w:w="1754" w:type="dxa"/>
            <w:gridSpan w:val="2"/>
            <w:hideMark/>
          </w:tcPr>
          <w:p w14:paraId="03B69253"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0E1829E3" w14:textId="77777777" w:rsidR="00035B2B" w:rsidRDefault="00035B2B">
            <w:pPr>
              <w:pStyle w:val="Glava"/>
              <w:tabs>
                <w:tab w:val="left" w:pos="708"/>
              </w:tabs>
              <w:jc w:val="both"/>
              <w:rPr>
                <w:i w:val="0"/>
                <w:sz w:val="22"/>
                <w:szCs w:val="22"/>
              </w:rPr>
            </w:pPr>
          </w:p>
        </w:tc>
      </w:tr>
    </w:tbl>
    <w:p w14:paraId="66DE8EC0" w14:textId="77777777" w:rsidR="00035B2B" w:rsidRDefault="00035B2B" w:rsidP="00035B2B">
      <w:pPr>
        <w:pStyle w:val="Glava"/>
        <w:tabs>
          <w:tab w:val="left" w:pos="708"/>
        </w:tabs>
        <w:jc w:val="both"/>
        <w:rPr>
          <w:i w:val="0"/>
          <w:sz w:val="22"/>
          <w:szCs w:val="22"/>
        </w:rPr>
      </w:pPr>
    </w:p>
    <w:p w14:paraId="03173D9C" w14:textId="77777777" w:rsidR="00035B2B" w:rsidRDefault="00035B2B" w:rsidP="00035B2B">
      <w:pPr>
        <w:pStyle w:val="Glava"/>
        <w:tabs>
          <w:tab w:val="left" w:pos="708"/>
        </w:tabs>
        <w:jc w:val="both"/>
        <w:rPr>
          <w:i w:val="0"/>
          <w:sz w:val="22"/>
          <w:szCs w:val="22"/>
        </w:rPr>
      </w:pPr>
    </w:p>
    <w:p w14:paraId="2DA345B1" w14:textId="77777777" w:rsidR="00035B2B" w:rsidRDefault="00035B2B" w:rsidP="00035B2B">
      <w:pPr>
        <w:pStyle w:val="Glava"/>
        <w:tabs>
          <w:tab w:val="left" w:pos="708"/>
        </w:tabs>
        <w:jc w:val="both"/>
        <w:rPr>
          <w:i w:val="0"/>
          <w:sz w:val="22"/>
          <w:szCs w:val="22"/>
        </w:rPr>
      </w:pPr>
    </w:p>
    <w:p w14:paraId="6BB55DBC" w14:textId="77777777" w:rsidR="00035B2B" w:rsidRDefault="00035B2B" w:rsidP="00035B2B">
      <w:pPr>
        <w:pStyle w:val="Glava"/>
        <w:tabs>
          <w:tab w:val="left" w:pos="708"/>
        </w:tabs>
        <w:ind w:left="1080"/>
        <w:jc w:val="both"/>
        <w:rPr>
          <w:i w:val="0"/>
          <w:sz w:val="22"/>
          <w:szCs w:val="22"/>
        </w:rPr>
      </w:pPr>
    </w:p>
    <w:p w14:paraId="27D9DC40" w14:textId="77777777" w:rsidR="00035B2B" w:rsidRDefault="00035B2B" w:rsidP="00035B2B">
      <w:pPr>
        <w:pStyle w:val="Glava"/>
        <w:tabs>
          <w:tab w:val="left" w:pos="708"/>
        </w:tabs>
        <w:ind w:left="1080"/>
        <w:jc w:val="both"/>
        <w:rPr>
          <w:i w:val="0"/>
          <w:sz w:val="22"/>
          <w:szCs w:val="22"/>
        </w:rPr>
      </w:pPr>
    </w:p>
    <w:p w14:paraId="6BE34CE7" w14:textId="77777777" w:rsidR="00035B2B" w:rsidRDefault="00035B2B" w:rsidP="00035B2B">
      <w:pPr>
        <w:pStyle w:val="Glava"/>
        <w:tabs>
          <w:tab w:val="left" w:pos="708"/>
        </w:tabs>
        <w:ind w:left="1080"/>
        <w:jc w:val="both"/>
        <w:rPr>
          <w:i w:val="0"/>
          <w:sz w:val="22"/>
          <w:szCs w:val="22"/>
        </w:rPr>
      </w:pPr>
    </w:p>
    <w:p w14:paraId="0A0A28F7" w14:textId="77777777" w:rsidR="00035B2B" w:rsidRDefault="00035B2B" w:rsidP="00035B2B">
      <w:pPr>
        <w:pStyle w:val="Glava"/>
        <w:tabs>
          <w:tab w:val="left" w:pos="708"/>
        </w:tabs>
        <w:ind w:left="1080"/>
        <w:jc w:val="both"/>
        <w:rPr>
          <w:i w:val="0"/>
          <w:sz w:val="22"/>
          <w:szCs w:val="22"/>
        </w:rPr>
      </w:pPr>
    </w:p>
    <w:p w14:paraId="42D246B3" w14:textId="77777777" w:rsidR="00035B2B" w:rsidRDefault="00035B2B" w:rsidP="00035B2B">
      <w:pPr>
        <w:pStyle w:val="Glava"/>
        <w:tabs>
          <w:tab w:val="left" w:pos="708"/>
        </w:tabs>
        <w:ind w:left="1080"/>
        <w:jc w:val="both"/>
        <w:rPr>
          <w:i w:val="0"/>
          <w:sz w:val="22"/>
          <w:szCs w:val="22"/>
        </w:rPr>
      </w:pPr>
    </w:p>
    <w:p w14:paraId="17EF18FF" w14:textId="77777777" w:rsidR="00035B2B" w:rsidRDefault="00035B2B" w:rsidP="00035B2B">
      <w:pPr>
        <w:pStyle w:val="Glava"/>
        <w:tabs>
          <w:tab w:val="left" w:pos="708"/>
        </w:tabs>
        <w:ind w:left="1080"/>
        <w:jc w:val="both"/>
        <w:rPr>
          <w:i w:val="0"/>
          <w:sz w:val="22"/>
          <w:szCs w:val="22"/>
        </w:rPr>
      </w:pPr>
    </w:p>
    <w:p w14:paraId="4A9EAB8E" w14:textId="77777777" w:rsidR="00035B2B" w:rsidRDefault="00035B2B" w:rsidP="00035B2B">
      <w:pPr>
        <w:pStyle w:val="Glava"/>
        <w:tabs>
          <w:tab w:val="left" w:pos="708"/>
        </w:tabs>
        <w:ind w:left="1080"/>
        <w:jc w:val="both"/>
        <w:rPr>
          <w:i w:val="0"/>
          <w:sz w:val="22"/>
          <w:szCs w:val="22"/>
        </w:rPr>
      </w:pPr>
    </w:p>
    <w:p w14:paraId="442833E9" w14:textId="77777777" w:rsidR="00035B2B" w:rsidRDefault="00035B2B" w:rsidP="00035B2B">
      <w:pPr>
        <w:pStyle w:val="Glava"/>
        <w:tabs>
          <w:tab w:val="left" w:pos="708"/>
        </w:tabs>
        <w:ind w:left="1080"/>
        <w:jc w:val="both"/>
        <w:rPr>
          <w:i w:val="0"/>
          <w:sz w:val="22"/>
          <w:szCs w:val="22"/>
        </w:rPr>
      </w:pPr>
    </w:p>
    <w:p w14:paraId="555C5CDE" w14:textId="77777777" w:rsidR="00035B2B" w:rsidRDefault="00035B2B" w:rsidP="00035B2B">
      <w:pPr>
        <w:pStyle w:val="Glava"/>
        <w:tabs>
          <w:tab w:val="left" w:pos="708"/>
        </w:tabs>
        <w:ind w:left="1080"/>
        <w:jc w:val="both"/>
        <w:rPr>
          <w:i w:val="0"/>
          <w:sz w:val="22"/>
          <w:szCs w:val="22"/>
        </w:rPr>
      </w:pPr>
    </w:p>
    <w:p w14:paraId="536387B7" w14:textId="77777777" w:rsidR="00035B2B" w:rsidRDefault="00035B2B" w:rsidP="00035B2B">
      <w:pPr>
        <w:pStyle w:val="Glava"/>
        <w:tabs>
          <w:tab w:val="left" w:pos="708"/>
        </w:tabs>
        <w:ind w:left="1080"/>
        <w:jc w:val="both"/>
        <w:rPr>
          <w:i w:val="0"/>
          <w:sz w:val="22"/>
          <w:szCs w:val="22"/>
        </w:rPr>
      </w:pPr>
    </w:p>
    <w:p w14:paraId="2C5A53DE" w14:textId="77777777" w:rsidR="00035B2B" w:rsidRDefault="00035B2B" w:rsidP="00035B2B">
      <w:pPr>
        <w:pStyle w:val="Glava"/>
        <w:tabs>
          <w:tab w:val="left" w:pos="708"/>
        </w:tabs>
        <w:ind w:left="1080"/>
        <w:jc w:val="both"/>
        <w:rPr>
          <w:i w:val="0"/>
          <w:sz w:val="22"/>
          <w:szCs w:val="22"/>
        </w:rPr>
      </w:pPr>
    </w:p>
    <w:p w14:paraId="20504411" w14:textId="77777777" w:rsidR="00B2007E" w:rsidRDefault="00B2007E" w:rsidP="00770423">
      <w:pPr>
        <w:rPr>
          <w:b/>
          <w:i w:val="0"/>
          <w:sz w:val="22"/>
          <w:szCs w:val="22"/>
        </w:rPr>
      </w:pPr>
    </w:p>
    <w:p w14:paraId="4250008A" w14:textId="77777777" w:rsidR="00B2007E" w:rsidRDefault="00B2007E" w:rsidP="00035B2B">
      <w:pPr>
        <w:ind w:left="1080"/>
        <w:jc w:val="right"/>
        <w:rPr>
          <w:b/>
          <w:i w:val="0"/>
          <w:sz w:val="22"/>
          <w:szCs w:val="22"/>
        </w:rPr>
      </w:pPr>
    </w:p>
    <w:p w14:paraId="12318919" w14:textId="77777777" w:rsidR="00035B2B" w:rsidRDefault="00AF423B" w:rsidP="00035B2B">
      <w:pPr>
        <w:ind w:left="1080"/>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 a</w:t>
      </w:r>
    </w:p>
    <w:p w14:paraId="11654B31" w14:textId="77777777" w:rsidR="00035B2B" w:rsidRDefault="00035B2B" w:rsidP="00035B2B">
      <w:pPr>
        <w:ind w:left="1080"/>
        <w:jc w:val="center"/>
        <w:rPr>
          <w:i w:val="0"/>
          <w:sz w:val="22"/>
          <w:szCs w:val="22"/>
        </w:rPr>
      </w:pPr>
    </w:p>
    <w:p w14:paraId="760258BC" w14:textId="77777777" w:rsidR="00035B2B" w:rsidRDefault="00035B2B" w:rsidP="00035B2B">
      <w:pPr>
        <w:ind w:left="1080"/>
        <w:jc w:val="center"/>
        <w:rPr>
          <w:i w:val="0"/>
          <w:sz w:val="22"/>
          <w:szCs w:val="22"/>
        </w:rPr>
      </w:pPr>
    </w:p>
    <w:p w14:paraId="53131E81" w14:textId="77777777" w:rsidR="00035B2B" w:rsidRDefault="00035B2B" w:rsidP="00035B2B">
      <w:pPr>
        <w:ind w:left="1080"/>
        <w:jc w:val="center"/>
        <w:rPr>
          <w:i w:val="0"/>
          <w:sz w:val="22"/>
          <w:szCs w:val="22"/>
        </w:rPr>
      </w:pPr>
    </w:p>
    <w:p w14:paraId="1F861E98" w14:textId="77777777" w:rsidR="00035B2B" w:rsidRDefault="00035B2B" w:rsidP="00035B2B">
      <w:pPr>
        <w:ind w:left="1080"/>
        <w:jc w:val="center"/>
        <w:rPr>
          <w:i w:val="0"/>
          <w:sz w:val="22"/>
          <w:szCs w:val="22"/>
        </w:rPr>
      </w:pPr>
    </w:p>
    <w:p w14:paraId="77507DFD" w14:textId="77777777" w:rsidR="00035B2B" w:rsidRDefault="00035B2B" w:rsidP="00035B2B">
      <w:pPr>
        <w:ind w:left="1080"/>
        <w:jc w:val="center"/>
        <w:rPr>
          <w:i w:val="0"/>
          <w:sz w:val="22"/>
          <w:szCs w:val="22"/>
        </w:rPr>
      </w:pPr>
    </w:p>
    <w:p w14:paraId="65FE4BC4" w14:textId="77777777" w:rsidR="00035B2B" w:rsidRPr="00B2007E" w:rsidRDefault="00035B2B" w:rsidP="00035B2B">
      <w:pPr>
        <w:spacing w:before="240" w:after="60"/>
        <w:ind w:left="1080"/>
        <w:jc w:val="center"/>
        <w:outlineLvl w:val="6"/>
        <w:rPr>
          <w:b/>
          <w:i w:val="0"/>
          <w:sz w:val="28"/>
          <w:szCs w:val="32"/>
        </w:rPr>
      </w:pPr>
      <w:r w:rsidRPr="00B2007E">
        <w:rPr>
          <w:b/>
          <w:i w:val="0"/>
          <w:sz w:val="28"/>
          <w:szCs w:val="32"/>
        </w:rPr>
        <w:t>ZAHTEVA PODIZVAJALCA ZA NEPOSREDNO PLAČILO</w:t>
      </w:r>
    </w:p>
    <w:p w14:paraId="67AD9DF4" w14:textId="77777777" w:rsidR="00035B2B" w:rsidRDefault="00035B2B" w:rsidP="00035B2B">
      <w:pPr>
        <w:ind w:left="1080"/>
        <w:rPr>
          <w:i w:val="0"/>
          <w:sz w:val="22"/>
          <w:szCs w:val="22"/>
        </w:rPr>
      </w:pPr>
    </w:p>
    <w:p w14:paraId="0A918E3C" w14:textId="77777777" w:rsidR="00035B2B" w:rsidRDefault="00035B2B" w:rsidP="00035B2B">
      <w:pPr>
        <w:ind w:left="1080"/>
        <w:rPr>
          <w:i w:val="0"/>
          <w:sz w:val="22"/>
          <w:szCs w:val="22"/>
        </w:rPr>
      </w:pPr>
    </w:p>
    <w:p w14:paraId="0D0A3931" w14:textId="57E955F4"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w:t>
      </w:r>
      <w:r w:rsidR="005A55AF" w:rsidRPr="005A55AF">
        <w:rPr>
          <w:b/>
          <w:i w:val="0"/>
          <w:sz w:val="22"/>
          <w:szCs w:val="22"/>
        </w:rPr>
        <w:t>Vrtcu Šentvid</w:t>
      </w:r>
      <w:r w:rsidR="00C46A63">
        <w:rPr>
          <w:b/>
          <w:i w:val="0"/>
          <w:sz w:val="22"/>
          <w:szCs w:val="22"/>
        </w:rPr>
        <w:t xml:space="preserve"> </w:t>
      </w:r>
      <w:r w:rsidR="00023AF9">
        <w:rPr>
          <w:b/>
          <w:i w:val="0"/>
          <w:sz w:val="22"/>
          <w:szCs w:val="22"/>
        </w:rPr>
        <w:t xml:space="preserve"> </w:t>
      </w:r>
      <w:r w:rsidR="00C46A63" w:rsidRPr="000C3D61">
        <w:rPr>
          <w:b/>
          <w:i w:val="0"/>
          <w:color w:val="000000" w:themeColor="text1"/>
          <w:sz w:val="22"/>
          <w:szCs w:val="22"/>
        </w:rPr>
        <w:t xml:space="preserve">za obdobje </w:t>
      </w:r>
      <w:r w:rsidR="00307E40" w:rsidRPr="009D55F4">
        <w:rPr>
          <w:b/>
          <w:i w:val="0"/>
          <w:color w:val="000000" w:themeColor="text1"/>
          <w:sz w:val="22"/>
          <w:szCs w:val="22"/>
        </w:rPr>
        <w:t>treh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5C40B26A" w14:textId="77777777" w:rsidR="00035B2B" w:rsidRDefault="00035B2B" w:rsidP="00035B2B">
      <w:pPr>
        <w:jc w:val="right"/>
        <w:rPr>
          <w:b/>
          <w:i w:val="0"/>
          <w:sz w:val="22"/>
          <w:szCs w:val="22"/>
        </w:rPr>
      </w:pPr>
    </w:p>
    <w:p w14:paraId="39096D64" w14:textId="77777777" w:rsidR="00035B2B" w:rsidRDefault="00035B2B" w:rsidP="00035B2B">
      <w:pPr>
        <w:jc w:val="right"/>
        <w:rPr>
          <w:b/>
          <w:i w:val="0"/>
          <w:sz w:val="22"/>
          <w:szCs w:val="22"/>
        </w:rPr>
      </w:pPr>
    </w:p>
    <w:p w14:paraId="39B669D9" w14:textId="77777777" w:rsidR="00035B2B" w:rsidRDefault="00035B2B" w:rsidP="00035B2B">
      <w:pPr>
        <w:jc w:val="right"/>
        <w:rPr>
          <w:b/>
          <w:i w:val="0"/>
          <w:sz w:val="22"/>
          <w:szCs w:val="22"/>
        </w:rPr>
      </w:pPr>
    </w:p>
    <w:p w14:paraId="26077F7A"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08B23667" w14:textId="77777777" w:rsidR="00035B2B" w:rsidRDefault="00035B2B" w:rsidP="00035B2B">
      <w:pPr>
        <w:ind w:left="1080"/>
        <w:jc w:val="both"/>
        <w:rPr>
          <w:i w:val="0"/>
          <w:sz w:val="22"/>
          <w:szCs w:val="22"/>
        </w:rPr>
      </w:pPr>
    </w:p>
    <w:p w14:paraId="37DDC10B" w14:textId="77777777" w:rsidR="00035B2B" w:rsidRDefault="00035B2B" w:rsidP="00035B2B">
      <w:pPr>
        <w:ind w:left="1080"/>
        <w:jc w:val="both"/>
        <w:rPr>
          <w:i w:val="0"/>
          <w:sz w:val="22"/>
          <w:szCs w:val="22"/>
        </w:rPr>
      </w:pPr>
    </w:p>
    <w:p w14:paraId="5143A29B" w14:textId="77777777" w:rsidR="00035B2B" w:rsidRDefault="00035B2B" w:rsidP="00035B2B">
      <w:pPr>
        <w:ind w:left="1080"/>
        <w:jc w:val="both"/>
        <w:rPr>
          <w:i w:val="0"/>
          <w:sz w:val="22"/>
          <w:szCs w:val="22"/>
        </w:rPr>
      </w:pPr>
    </w:p>
    <w:p w14:paraId="2AC1E575" w14:textId="77777777" w:rsidR="00035B2B" w:rsidRDefault="00035B2B" w:rsidP="00035B2B">
      <w:pPr>
        <w:ind w:left="1080"/>
        <w:jc w:val="both"/>
        <w:rPr>
          <w:i w:val="0"/>
          <w:sz w:val="22"/>
          <w:szCs w:val="22"/>
        </w:rPr>
      </w:pPr>
    </w:p>
    <w:p w14:paraId="6B8C887A" w14:textId="77777777" w:rsidR="00035B2B" w:rsidRDefault="00035B2B" w:rsidP="00035B2B">
      <w:pPr>
        <w:ind w:left="1080"/>
        <w:jc w:val="both"/>
        <w:rPr>
          <w:i w:val="0"/>
          <w:sz w:val="22"/>
          <w:szCs w:val="22"/>
        </w:rPr>
      </w:pPr>
    </w:p>
    <w:p w14:paraId="095C9B66" w14:textId="77777777" w:rsidR="00035B2B" w:rsidRDefault="00035B2B" w:rsidP="00035B2B">
      <w:pPr>
        <w:ind w:left="1080"/>
        <w:jc w:val="both"/>
        <w:rPr>
          <w:i w:val="0"/>
          <w:sz w:val="22"/>
          <w:szCs w:val="22"/>
        </w:rPr>
      </w:pPr>
    </w:p>
    <w:p w14:paraId="40C23AE6" w14:textId="77777777" w:rsidR="00035B2B" w:rsidRDefault="00035B2B" w:rsidP="00035B2B">
      <w:pPr>
        <w:ind w:left="1080"/>
        <w:jc w:val="both"/>
        <w:rPr>
          <w:i w:val="0"/>
          <w:sz w:val="22"/>
          <w:szCs w:val="22"/>
        </w:rPr>
      </w:pPr>
    </w:p>
    <w:p w14:paraId="765A4EC9" w14:textId="77777777" w:rsidR="00035B2B" w:rsidRDefault="00035B2B" w:rsidP="00035B2B">
      <w:pPr>
        <w:ind w:left="1080"/>
        <w:jc w:val="both"/>
        <w:rPr>
          <w:i w:val="0"/>
          <w:sz w:val="22"/>
          <w:szCs w:val="22"/>
        </w:rPr>
      </w:pPr>
    </w:p>
    <w:p w14:paraId="018D6EEF" w14:textId="77777777" w:rsidR="00035B2B" w:rsidRDefault="00035B2B" w:rsidP="00035B2B">
      <w:pPr>
        <w:ind w:left="1080"/>
        <w:jc w:val="both"/>
        <w:rPr>
          <w:i w:val="0"/>
          <w:sz w:val="22"/>
          <w:szCs w:val="22"/>
        </w:rPr>
      </w:pPr>
    </w:p>
    <w:p w14:paraId="29E56852" w14:textId="77777777" w:rsidR="00035B2B" w:rsidRDefault="00035B2B" w:rsidP="00035B2B">
      <w:pPr>
        <w:ind w:left="1080"/>
        <w:jc w:val="both"/>
        <w:rPr>
          <w:i w:val="0"/>
          <w:sz w:val="22"/>
          <w:szCs w:val="22"/>
        </w:rPr>
      </w:pPr>
    </w:p>
    <w:p w14:paraId="60DFCCAF" w14:textId="77777777" w:rsidR="00035B2B" w:rsidRDefault="00035B2B" w:rsidP="00035B2B">
      <w:pPr>
        <w:ind w:left="1080"/>
        <w:jc w:val="both"/>
        <w:rPr>
          <w:i w:val="0"/>
          <w:sz w:val="22"/>
          <w:szCs w:val="22"/>
        </w:rPr>
      </w:pPr>
    </w:p>
    <w:p w14:paraId="04BC3214" w14:textId="77777777" w:rsidR="00035B2B" w:rsidRDefault="00035B2B" w:rsidP="00035B2B">
      <w:pPr>
        <w:ind w:left="1080"/>
        <w:jc w:val="both"/>
        <w:rPr>
          <w:i w:val="0"/>
          <w:sz w:val="22"/>
          <w:szCs w:val="22"/>
        </w:rPr>
      </w:pPr>
    </w:p>
    <w:p w14:paraId="42D9D2A0" w14:textId="77777777" w:rsidR="00035B2B" w:rsidRDefault="00035B2B" w:rsidP="00035B2B">
      <w:pPr>
        <w:ind w:left="1080"/>
        <w:jc w:val="both"/>
        <w:rPr>
          <w:i w:val="0"/>
          <w:sz w:val="22"/>
          <w:szCs w:val="22"/>
        </w:rPr>
      </w:pPr>
    </w:p>
    <w:p w14:paraId="39722828" w14:textId="77777777" w:rsidR="00035B2B" w:rsidRDefault="00035B2B" w:rsidP="00035B2B">
      <w:pPr>
        <w:ind w:left="1080"/>
        <w:jc w:val="both"/>
        <w:rPr>
          <w:i w:val="0"/>
          <w:sz w:val="22"/>
          <w:szCs w:val="22"/>
        </w:rPr>
      </w:pPr>
    </w:p>
    <w:p w14:paraId="6B7B4CD0" w14:textId="77777777" w:rsidR="00035B2B" w:rsidRDefault="00035B2B" w:rsidP="00035B2B">
      <w:pPr>
        <w:ind w:left="1080"/>
        <w:jc w:val="both"/>
        <w:rPr>
          <w:i w:val="0"/>
          <w:sz w:val="22"/>
          <w:szCs w:val="22"/>
        </w:rPr>
      </w:pPr>
    </w:p>
    <w:p w14:paraId="743EAFEF" w14:textId="77777777" w:rsidR="00035B2B" w:rsidRDefault="00035B2B" w:rsidP="00035B2B">
      <w:pPr>
        <w:ind w:left="1080"/>
        <w:jc w:val="both"/>
        <w:rPr>
          <w:i w:val="0"/>
          <w:sz w:val="22"/>
          <w:szCs w:val="22"/>
        </w:rPr>
      </w:pPr>
    </w:p>
    <w:p w14:paraId="23F06514" w14:textId="77777777" w:rsidR="00035B2B" w:rsidRDefault="00035B2B" w:rsidP="00035B2B">
      <w:pPr>
        <w:ind w:left="1080"/>
        <w:jc w:val="both"/>
        <w:rPr>
          <w:i w:val="0"/>
          <w:sz w:val="22"/>
          <w:szCs w:val="22"/>
        </w:rPr>
      </w:pPr>
    </w:p>
    <w:p w14:paraId="5862707A" w14:textId="77777777" w:rsidR="00035B2B" w:rsidRDefault="00035B2B" w:rsidP="00035B2B">
      <w:pPr>
        <w:ind w:left="1080"/>
        <w:jc w:val="both"/>
        <w:rPr>
          <w:i w:val="0"/>
          <w:sz w:val="22"/>
          <w:szCs w:val="22"/>
        </w:rPr>
      </w:pPr>
    </w:p>
    <w:p w14:paraId="5381EBB6" w14:textId="77777777" w:rsidR="00035B2B" w:rsidRDefault="00035B2B" w:rsidP="00035B2B">
      <w:pPr>
        <w:ind w:left="1080"/>
        <w:jc w:val="both"/>
        <w:rPr>
          <w:i w:val="0"/>
          <w:sz w:val="22"/>
          <w:szCs w:val="22"/>
        </w:rPr>
      </w:pPr>
    </w:p>
    <w:p w14:paraId="3A3C7478" w14:textId="77777777" w:rsidR="00035B2B" w:rsidRDefault="00035B2B" w:rsidP="00035B2B">
      <w:pPr>
        <w:ind w:left="1080"/>
        <w:jc w:val="both"/>
        <w:rPr>
          <w:i w:val="0"/>
          <w:sz w:val="22"/>
          <w:szCs w:val="22"/>
        </w:rPr>
      </w:pPr>
    </w:p>
    <w:p w14:paraId="3C4CE0C8" w14:textId="77777777" w:rsidR="00035B2B" w:rsidRDefault="00035B2B" w:rsidP="00035B2B">
      <w:pPr>
        <w:ind w:left="1080"/>
        <w:jc w:val="both"/>
        <w:rPr>
          <w:i w:val="0"/>
          <w:sz w:val="22"/>
          <w:szCs w:val="22"/>
        </w:rPr>
      </w:pPr>
    </w:p>
    <w:p w14:paraId="6C58338B" w14:textId="77777777" w:rsidR="00035B2B" w:rsidRDefault="00035B2B" w:rsidP="00035B2B">
      <w:pPr>
        <w:ind w:left="1080"/>
        <w:jc w:val="both"/>
        <w:rPr>
          <w:i w:val="0"/>
          <w:sz w:val="22"/>
          <w:szCs w:val="22"/>
        </w:rPr>
      </w:pPr>
    </w:p>
    <w:p w14:paraId="0EBE4200" w14:textId="77777777" w:rsidR="00035B2B" w:rsidRDefault="00035B2B" w:rsidP="00035B2B">
      <w:pPr>
        <w:ind w:left="1080"/>
        <w:jc w:val="both"/>
        <w:rPr>
          <w:i w:val="0"/>
          <w:sz w:val="22"/>
          <w:szCs w:val="22"/>
        </w:rPr>
      </w:pPr>
    </w:p>
    <w:p w14:paraId="33F6C00F" w14:textId="77777777" w:rsidR="00035B2B" w:rsidRDefault="00035B2B" w:rsidP="00035B2B">
      <w:pPr>
        <w:ind w:left="1080"/>
        <w:jc w:val="both"/>
        <w:rPr>
          <w:i w:val="0"/>
          <w:sz w:val="22"/>
          <w:szCs w:val="22"/>
        </w:rPr>
      </w:pPr>
    </w:p>
    <w:p w14:paraId="1C32D2EC" w14:textId="77777777" w:rsidR="00035B2B" w:rsidRDefault="00035B2B" w:rsidP="00035B2B">
      <w:pPr>
        <w:ind w:left="1080"/>
        <w:jc w:val="both"/>
        <w:rPr>
          <w:i w:val="0"/>
          <w:sz w:val="22"/>
          <w:szCs w:val="22"/>
        </w:rPr>
      </w:pPr>
    </w:p>
    <w:p w14:paraId="64D2688C" w14:textId="77777777" w:rsidR="00035B2B" w:rsidRPr="00B2007E" w:rsidRDefault="00035B2B" w:rsidP="00035B2B">
      <w:pPr>
        <w:rPr>
          <w:b/>
          <w:sz w:val="28"/>
          <w:szCs w:val="22"/>
        </w:rPr>
      </w:pPr>
      <w:r w:rsidRPr="00B2007E">
        <w:rPr>
          <w:b/>
          <w:sz w:val="28"/>
          <w:szCs w:val="22"/>
        </w:rPr>
        <w:br w:type="page"/>
      </w:r>
    </w:p>
    <w:p w14:paraId="7701A144" w14:textId="77777777" w:rsidR="00035B2B" w:rsidRDefault="00035B2B" w:rsidP="00035B2B">
      <w:pPr>
        <w:jc w:val="right"/>
        <w:rPr>
          <w:b/>
          <w:i w:val="0"/>
          <w:sz w:val="22"/>
          <w:szCs w:val="22"/>
        </w:rPr>
      </w:pPr>
      <w:r>
        <w:rPr>
          <w:b/>
          <w:i w:val="0"/>
          <w:sz w:val="22"/>
          <w:szCs w:val="22"/>
        </w:rPr>
        <w:t xml:space="preserve">PRILOGA </w:t>
      </w:r>
      <w:r w:rsidR="00104CD9">
        <w:rPr>
          <w:b/>
          <w:i w:val="0"/>
          <w:sz w:val="22"/>
          <w:szCs w:val="22"/>
        </w:rPr>
        <w:t>7</w:t>
      </w:r>
      <w:r>
        <w:rPr>
          <w:b/>
          <w:i w:val="0"/>
          <w:sz w:val="22"/>
          <w:szCs w:val="22"/>
        </w:rPr>
        <w:t>/3 b</w:t>
      </w:r>
    </w:p>
    <w:p w14:paraId="1494A8D0" w14:textId="77777777" w:rsidR="00035B2B" w:rsidRDefault="00035B2B" w:rsidP="00035B2B">
      <w:pPr>
        <w:jc w:val="both"/>
        <w:rPr>
          <w:i w:val="0"/>
          <w:sz w:val="22"/>
          <w:szCs w:val="22"/>
        </w:rPr>
      </w:pPr>
    </w:p>
    <w:p w14:paraId="261CF7D3" w14:textId="77777777" w:rsidR="00035B2B" w:rsidRDefault="00035B2B" w:rsidP="00035B2B">
      <w:pPr>
        <w:ind w:left="1080"/>
        <w:jc w:val="both"/>
        <w:rPr>
          <w:i w:val="0"/>
          <w:sz w:val="22"/>
          <w:szCs w:val="22"/>
        </w:rPr>
      </w:pPr>
    </w:p>
    <w:p w14:paraId="405C1F56" w14:textId="77777777" w:rsidR="00035B2B" w:rsidRDefault="00035B2B" w:rsidP="00035B2B">
      <w:pPr>
        <w:ind w:left="1080"/>
        <w:jc w:val="both"/>
        <w:rPr>
          <w:i w:val="0"/>
          <w:sz w:val="22"/>
          <w:szCs w:val="22"/>
        </w:rPr>
      </w:pPr>
    </w:p>
    <w:p w14:paraId="292AFD3C"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7141BC36" w14:textId="77777777" w:rsidR="00035B2B" w:rsidRDefault="00035B2B" w:rsidP="00035B2B">
      <w:pPr>
        <w:ind w:left="1080"/>
        <w:rPr>
          <w:i w:val="0"/>
          <w:sz w:val="22"/>
          <w:szCs w:val="22"/>
        </w:rPr>
      </w:pPr>
    </w:p>
    <w:p w14:paraId="01DE6685" w14:textId="77777777" w:rsidR="00035B2B" w:rsidRDefault="00035B2B" w:rsidP="00035B2B">
      <w:pPr>
        <w:ind w:left="1080"/>
        <w:rPr>
          <w:i w:val="0"/>
          <w:sz w:val="22"/>
          <w:szCs w:val="22"/>
        </w:rPr>
      </w:pPr>
    </w:p>
    <w:p w14:paraId="4C0FBC61"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12BABAB2" w14:textId="77777777" w:rsidR="00035B2B" w:rsidRDefault="00035B2B" w:rsidP="00035B2B">
      <w:pPr>
        <w:ind w:left="1080"/>
        <w:rPr>
          <w:i w:val="0"/>
          <w:sz w:val="22"/>
          <w:szCs w:val="22"/>
        </w:rPr>
      </w:pPr>
    </w:p>
    <w:p w14:paraId="209906E6" w14:textId="77777777" w:rsidR="00035B2B" w:rsidRDefault="00035B2B" w:rsidP="00035B2B">
      <w:pPr>
        <w:ind w:left="1080"/>
        <w:jc w:val="right"/>
        <w:rPr>
          <w:i w:val="0"/>
          <w:sz w:val="22"/>
          <w:szCs w:val="22"/>
        </w:rPr>
      </w:pPr>
    </w:p>
    <w:p w14:paraId="29AA5CEE" w14:textId="77777777" w:rsidR="00B43633" w:rsidRDefault="00B43633" w:rsidP="00035B2B">
      <w:pPr>
        <w:ind w:left="1080"/>
        <w:jc w:val="right"/>
        <w:rPr>
          <w:i w:val="0"/>
          <w:sz w:val="22"/>
          <w:szCs w:val="22"/>
        </w:rPr>
      </w:pPr>
    </w:p>
    <w:p w14:paraId="07BBD2DB" w14:textId="77777777" w:rsidR="00B43633" w:rsidRDefault="00B43633" w:rsidP="00035B2B">
      <w:pPr>
        <w:ind w:left="1080"/>
        <w:jc w:val="right"/>
        <w:rPr>
          <w:i w:val="0"/>
          <w:sz w:val="22"/>
          <w:szCs w:val="22"/>
        </w:rPr>
      </w:pPr>
    </w:p>
    <w:p w14:paraId="4B94DE78" w14:textId="77777777" w:rsidR="00B43633" w:rsidRDefault="00B43633" w:rsidP="00035B2B">
      <w:pPr>
        <w:ind w:left="1080"/>
        <w:jc w:val="right"/>
        <w:rPr>
          <w:i w:val="0"/>
          <w:sz w:val="22"/>
          <w:szCs w:val="22"/>
        </w:rPr>
      </w:pPr>
    </w:p>
    <w:p w14:paraId="2927834D" w14:textId="77777777" w:rsidR="00B43633" w:rsidRDefault="00B43633" w:rsidP="00035B2B">
      <w:pPr>
        <w:ind w:left="1080"/>
        <w:jc w:val="right"/>
        <w:rPr>
          <w:i w:val="0"/>
          <w:sz w:val="22"/>
          <w:szCs w:val="22"/>
        </w:rPr>
      </w:pPr>
    </w:p>
    <w:p w14:paraId="6BE4F56A" w14:textId="77777777" w:rsidR="00B43633" w:rsidRDefault="00B43633" w:rsidP="00035B2B">
      <w:pPr>
        <w:ind w:left="1080"/>
        <w:jc w:val="right"/>
        <w:rPr>
          <w:i w:val="0"/>
          <w:sz w:val="22"/>
          <w:szCs w:val="22"/>
        </w:rPr>
      </w:pPr>
    </w:p>
    <w:p w14:paraId="49A7D88C" w14:textId="77777777" w:rsidR="00035B2B" w:rsidRDefault="00035B2B" w:rsidP="00402C90">
      <w:pPr>
        <w:jc w:val="both"/>
        <w:rPr>
          <w:i w:val="0"/>
          <w:sz w:val="22"/>
          <w:szCs w:val="22"/>
        </w:rPr>
      </w:pPr>
    </w:p>
    <w:p w14:paraId="472B4235" w14:textId="77777777" w:rsidR="00035B2B" w:rsidRDefault="00035B2B" w:rsidP="00035B2B">
      <w:pPr>
        <w:ind w:left="1080"/>
        <w:jc w:val="both"/>
        <w:rPr>
          <w:i w:val="0"/>
          <w:sz w:val="22"/>
          <w:szCs w:val="22"/>
        </w:rPr>
      </w:pPr>
    </w:p>
    <w:p w14:paraId="6197D2CE"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187F03BA" w14:textId="77777777" w:rsidR="00035B2B" w:rsidRDefault="00035B2B" w:rsidP="00035B2B">
      <w:pPr>
        <w:ind w:left="1080"/>
        <w:rPr>
          <w:i w:val="0"/>
          <w:sz w:val="22"/>
          <w:szCs w:val="22"/>
        </w:rPr>
      </w:pPr>
    </w:p>
    <w:p w14:paraId="5BBEB6B5" w14:textId="77777777" w:rsidR="00035B2B" w:rsidRDefault="00035B2B" w:rsidP="00035B2B">
      <w:pPr>
        <w:ind w:left="1080"/>
        <w:rPr>
          <w:i w:val="0"/>
          <w:sz w:val="22"/>
          <w:szCs w:val="22"/>
        </w:rPr>
      </w:pPr>
    </w:p>
    <w:p w14:paraId="3E742A2D" w14:textId="77777777" w:rsidR="00035B2B" w:rsidRDefault="00035B2B" w:rsidP="00035B2B">
      <w:pPr>
        <w:ind w:left="1080"/>
        <w:rPr>
          <w:i w:val="0"/>
          <w:sz w:val="22"/>
          <w:szCs w:val="22"/>
        </w:rPr>
      </w:pPr>
    </w:p>
    <w:p w14:paraId="0982D3D2" w14:textId="77777777" w:rsidR="00402C90" w:rsidRPr="00402C90" w:rsidRDefault="00402C90" w:rsidP="00402C90">
      <w:pPr>
        <w:rPr>
          <w:i w:val="0"/>
          <w:sz w:val="22"/>
          <w:szCs w:val="22"/>
        </w:rPr>
      </w:pPr>
    </w:p>
    <w:p w14:paraId="7B04E019" w14:textId="77777777" w:rsidR="00035B2B" w:rsidRDefault="00402C90" w:rsidP="00402C90">
      <w:pPr>
        <w:ind w:left="1080"/>
        <w:rPr>
          <w:i w:val="0"/>
          <w:sz w:val="22"/>
          <w:szCs w:val="22"/>
        </w:rPr>
      </w:pPr>
      <w:r w:rsidRPr="00402C90">
        <w:rPr>
          <w:i w:val="0"/>
          <w:sz w:val="22"/>
          <w:szCs w:val="22"/>
        </w:rPr>
        <w:t> </w:t>
      </w:r>
    </w:p>
    <w:p w14:paraId="051623DC" w14:textId="77777777" w:rsidR="00035B2B" w:rsidRDefault="00035B2B" w:rsidP="00035B2B">
      <w:pPr>
        <w:ind w:left="1080"/>
        <w:rPr>
          <w:i w:val="0"/>
          <w:sz w:val="22"/>
          <w:szCs w:val="22"/>
        </w:rPr>
      </w:pPr>
    </w:p>
    <w:p w14:paraId="3D6A5D4E" w14:textId="77777777" w:rsidR="00035B2B" w:rsidRDefault="00035B2B" w:rsidP="00035B2B">
      <w:pPr>
        <w:ind w:left="1080"/>
        <w:rPr>
          <w:i w:val="0"/>
          <w:sz w:val="22"/>
          <w:szCs w:val="22"/>
        </w:rPr>
      </w:pPr>
    </w:p>
    <w:p w14:paraId="348A3D86" w14:textId="77777777" w:rsidR="00035B2B" w:rsidRDefault="00035B2B" w:rsidP="00035B2B">
      <w:pPr>
        <w:ind w:left="1080"/>
        <w:rPr>
          <w:i w:val="0"/>
          <w:sz w:val="22"/>
          <w:szCs w:val="22"/>
        </w:rPr>
      </w:pPr>
    </w:p>
    <w:p w14:paraId="3666FC65" w14:textId="77777777" w:rsidR="00035B2B" w:rsidRDefault="00035B2B" w:rsidP="00035B2B">
      <w:pPr>
        <w:ind w:left="1080"/>
        <w:rPr>
          <w:i w:val="0"/>
          <w:sz w:val="22"/>
          <w:szCs w:val="22"/>
        </w:rPr>
      </w:pPr>
    </w:p>
    <w:p w14:paraId="27ED89CE" w14:textId="77777777" w:rsidR="00035B2B" w:rsidRDefault="00035B2B" w:rsidP="00035B2B">
      <w:pPr>
        <w:ind w:left="1080"/>
        <w:rPr>
          <w:i w:val="0"/>
          <w:sz w:val="22"/>
          <w:szCs w:val="22"/>
        </w:rPr>
      </w:pPr>
    </w:p>
    <w:p w14:paraId="5ECC78E1" w14:textId="77777777" w:rsidR="00B2007E" w:rsidRDefault="00B2007E" w:rsidP="00035B2B">
      <w:pPr>
        <w:ind w:left="1080"/>
        <w:rPr>
          <w:i w:val="0"/>
          <w:sz w:val="22"/>
          <w:szCs w:val="22"/>
        </w:rPr>
      </w:pPr>
    </w:p>
    <w:p w14:paraId="65462FCB" w14:textId="77777777" w:rsidR="00B2007E" w:rsidRDefault="00B2007E" w:rsidP="00035B2B">
      <w:pPr>
        <w:ind w:left="1080"/>
        <w:rPr>
          <w:i w:val="0"/>
          <w:sz w:val="22"/>
          <w:szCs w:val="22"/>
        </w:rPr>
      </w:pPr>
    </w:p>
    <w:p w14:paraId="50A479B4" w14:textId="77777777" w:rsidR="00B2007E" w:rsidRDefault="00B2007E" w:rsidP="00035B2B">
      <w:pPr>
        <w:ind w:left="1080"/>
        <w:rPr>
          <w:i w:val="0"/>
          <w:sz w:val="22"/>
          <w:szCs w:val="22"/>
        </w:rPr>
      </w:pPr>
    </w:p>
    <w:p w14:paraId="50DDCB00" w14:textId="77777777" w:rsidR="00B2007E" w:rsidRDefault="00B2007E" w:rsidP="00035B2B">
      <w:pPr>
        <w:ind w:left="1080"/>
        <w:rPr>
          <w:i w:val="0"/>
          <w:sz w:val="22"/>
          <w:szCs w:val="22"/>
        </w:rPr>
      </w:pPr>
    </w:p>
    <w:p w14:paraId="67C1AC51" w14:textId="77777777" w:rsidR="00B2007E" w:rsidRDefault="00B2007E" w:rsidP="00035B2B">
      <w:pPr>
        <w:ind w:left="1080"/>
        <w:rPr>
          <w:i w:val="0"/>
          <w:sz w:val="22"/>
          <w:szCs w:val="22"/>
        </w:rPr>
      </w:pPr>
    </w:p>
    <w:p w14:paraId="0BFCA028" w14:textId="77777777" w:rsidR="00B2007E" w:rsidRDefault="00B2007E" w:rsidP="00035B2B">
      <w:pPr>
        <w:ind w:left="1080"/>
        <w:rPr>
          <w:i w:val="0"/>
          <w:sz w:val="22"/>
          <w:szCs w:val="22"/>
        </w:rPr>
      </w:pPr>
    </w:p>
    <w:p w14:paraId="7598D440" w14:textId="77777777" w:rsidR="00B2007E" w:rsidRDefault="00B2007E" w:rsidP="00035B2B">
      <w:pPr>
        <w:ind w:left="1080"/>
        <w:rPr>
          <w:i w:val="0"/>
          <w:sz w:val="22"/>
          <w:szCs w:val="22"/>
        </w:rPr>
      </w:pPr>
    </w:p>
    <w:p w14:paraId="0313A486" w14:textId="77777777" w:rsidR="00B2007E" w:rsidRDefault="00B2007E" w:rsidP="00035B2B">
      <w:pPr>
        <w:ind w:left="1080"/>
        <w:rPr>
          <w:i w:val="0"/>
          <w:sz w:val="22"/>
          <w:szCs w:val="22"/>
        </w:rPr>
      </w:pPr>
    </w:p>
    <w:p w14:paraId="239B532B" w14:textId="77777777" w:rsidR="00B2007E" w:rsidRDefault="00B2007E" w:rsidP="00035B2B">
      <w:pPr>
        <w:ind w:left="1080"/>
        <w:rPr>
          <w:i w:val="0"/>
          <w:sz w:val="22"/>
          <w:szCs w:val="22"/>
        </w:rPr>
      </w:pPr>
    </w:p>
    <w:p w14:paraId="18D24BBA" w14:textId="77777777" w:rsidR="00035B2B" w:rsidRDefault="00035B2B" w:rsidP="00035B2B">
      <w:pPr>
        <w:rPr>
          <w:i w:val="0"/>
          <w:sz w:val="22"/>
          <w:szCs w:val="22"/>
        </w:rPr>
      </w:pPr>
    </w:p>
    <w:p w14:paraId="56AFE467" w14:textId="77777777" w:rsidR="00035B2B" w:rsidRDefault="00035B2B" w:rsidP="00035B2B">
      <w:pPr>
        <w:ind w:left="1080"/>
        <w:rPr>
          <w:i w:val="0"/>
          <w:sz w:val="22"/>
          <w:szCs w:val="22"/>
        </w:rPr>
      </w:pPr>
    </w:p>
    <w:p w14:paraId="34DA2859" w14:textId="77777777" w:rsidR="00B43633" w:rsidRDefault="00B43633" w:rsidP="00035B2B">
      <w:pPr>
        <w:ind w:left="1080"/>
        <w:rPr>
          <w:i w:val="0"/>
          <w:sz w:val="22"/>
          <w:szCs w:val="22"/>
        </w:rPr>
      </w:pPr>
    </w:p>
    <w:p w14:paraId="304AAB82" w14:textId="77777777" w:rsidR="00B43633" w:rsidRDefault="00B43633" w:rsidP="00035B2B">
      <w:pPr>
        <w:ind w:left="1080"/>
        <w:rPr>
          <w:i w:val="0"/>
          <w:sz w:val="22"/>
          <w:szCs w:val="22"/>
        </w:rPr>
      </w:pPr>
    </w:p>
    <w:p w14:paraId="3BA27783" w14:textId="77777777" w:rsidR="00B43633" w:rsidRDefault="00B43633" w:rsidP="00035B2B">
      <w:pPr>
        <w:ind w:left="1080"/>
        <w:rPr>
          <w:i w:val="0"/>
          <w:sz w:val="22"/>
          <w:szCs w:val="22"/>
        </w:rPr>
      </w:pPr>
    </w:p>
    <w:p w14:paraId="62CFBBE6" w14:textId="77777777" w:rsidR="00B43633" w:rsidRDefault="00B43633" w:rsidP="00035B2B">
      <w:pPr>
        <w:ind w:left="1080"/>
        <w:rPr>
          <w:i w:val="0"/>
          <w:sz w:val="22"/>
          <w:szCs w:val="22"/>
        </w:rPr>
      </w:pPr>
    </w:p>
    <w:p w14:paraId="56684231" w14:textId="77777777" w:rsidR="00B43633" w:rsidRDefault="00B43633" w:rsidP="00035B2B">
      <w:pPr>
        <w:ind w:left="1080"/>
        <w:rPr>
          <w:i w:val="0"/>
          <w:sz w:val="22"/>
          <w:szCs w:val="22"/>
        </w:rPr>
      </w:pPr>
    </w:p>
    <w:p w14:paraId="78C03142" w14:textId="77777777" w:rsidR="00035B2B" w:rsidRPr="00B2007E" w:rsidRDefault="00035B2B" w:rsidP="00035B2B">
      <w:pPr>
        <w:ind w:left="1080"/>
        <w:rPr>
          <w:szCs w:val="22"/>
        </w:rPr>
      </w:pPr>
    </w:p>
    <w:p w14:paraId="002E9A8E" w14:textId="77777777" w:rsidR="00035B2B" w:rsidRPr="00B2007E" w:rsidRDefault="00035B2B" w:rsidP="0000665F">
      <w:pPr>
        <w:ind w:left="1020"/>
        <w:rPr>
          <w:b/>
          <w:szCs w:val="22"/>
        </w:rPr>
      </w:pPr>
    </w:p>
    <w:p w14:paraId="16EBEA84" w14:textId="77777777" w:rsidR="00035B2B" w:rsidRPr="00B2007E" w:rsidRDefault="00035B2B" w:rsidP="00035B2B">
      <w:pPr>
        <w:pStyle w:val="Glava"/>
        <w:tabs>
          <w:tab w:val="left" w:pos="708"/>
        </w:tabs>
        <w:ind w:left="1080"/>
        <w:jc w:val="both"/>
        <w:rPr>
          <w:szCs w:val="22"/>
        </w:rPr>
      </w:pPr>
    </w:p>
    <w:p w14:paraId="739094E1" w14:textId="77777777" w:rsidR="00035B2B" w:rsidRDefault="00035B2B" w:rsidP="00035B2B">
      <w:pPr>
        <w:pStyle w:val="Glava"/>
        <w:tabs>
          <w:tab w:val="left" w:pos="708"/>
        </w:tabs>
        <w:ind w:left="1080"/>
        <w:jc w:val="both"/>
        <w:rPr>
          <w:i w:val="0"/>
          <w:sz w:val="22"/>
          <w:szCs w:val="22"/>
        </w:rPr>
      </w:pPr>
    </w:p>
    <w:p w14:paraId="0CAC7C86" w14:textId="77777777" w:rsidR="00035B2B" w:rsidRDefault="00035B2B" w:rsidP="00035B2B">
      <w:pPr>
        <w:pStyle w:val="Glava"/>
        <w:tabs>
          <w:tab w:val="left" w:pos="708"/>
        </w:tabs>
        <w:ind w:left="1080"/>
        <w:jc w:val="both"/>
        <w:rPr>
          <w:i w:val="0"/>
          <w:sz w:val="22"/>
          <w:szCs w:val="22"/>
        </w:rPr>
      </w:pPr>
    </w:p>
    <w:p w14:paraId="5031E53D" w14:textId="77777777" w:rsidR="00035B2B" w:rsidRDefault="00035B2B" w:rsidP="00035B2B">
      <w:pPr>
        <w:pStyle w:val="Glava"/>
        <w:tabs>
          <w:tab w:val="left" w:pos="708"/>
        </w:tabs>
        <w:ind w:left="1080"/>
        <w:jc w:val="both"/>
        <w:rPr>
          <w:i w:val="0"/>
          <w:sz w:val="22"/>
          <w:szCs w:val="22"/>
        </w:rPr>
      </w:pPr>
    </w:p>
    <w:p w14:paraId="253436B8" w14:textId="77777777" w:rsidR="00035B2B" w:rsidRDefault="00035B2B" w:rsidP="00035B2B">
      <w:pPr>
        <w:pStyle w:val="Glava"/>
        <w:tabs>
          <w:tab w:val="left" w:pos="708"/>
        </w:tabs>
        <w:ind w:left="1080"/>
        <w:jc w:val="both"/>
        <w:rPr>
          <w:i w:val="0"/>
          <w:sz w:val="22"/>
          <w:szCs w:val="22"/>
        </w:rPr>
      </w:pPr>
    </w:p>
    <w:p w14:paraId="5F23F75A" w14:textId="77777777" w:rsidR="00035B2B" w:rsidRDefault="00035B2B" w:rsidP="00035B2B">
      <w:pPr>
        <w:pStyle w:val="Glava"/>
        <w:tabs>
          <w:tab w:val="left" w:pos="708"/>
        </w:tabs>
        <w:ind w:left="1080"/>
        <w:jc w:val="both"/>
        <w:rPr>
          <w:i w:val="0"/>
          <w:sz w:val="22"/>
          <w:szCs w:val="22"/>
        </w:rPr>
      </w:pPr>
    </w:p>
    <w:p w14:paraId="01D50E9E" w14:textId="77777777" w:rsidR="00035B2B" w:rsidRDefault="00035B2B" w:rsidP="00035B2B">
      <w:pPr>
        <w:pStyle w:val="Glava"/>
        <w:tabs>
          <w:tab w:val="left" w:pos="708"/>
        </w:tabs>
        <w:ind w:left="1080"/>
        <w:jc w:val="both"/>
        <w:rPr>
          <w:i w:val="0"/>
          <w:sz w:val="22"/>
          <w:szCs w:val="22"/>
        </w:rPr>
      </w:pPr>
    </w:p>
    <w:p w14:paraId="659E6B7C" w14:textId="77777777" w:rsidR="00035B2B" w:rsidRDefault="00035B2B" w:rsidP="00035B2B">
      <w:pPr>
        <w:jc w:val="right"/>
        <w:rPr>
          <w:b/>
          <w:i w:val="0"/>
          <w:sz w:val="22"/>
          <w:szCs w:val="22"/>
        </w:rPr>
      </w:pPr>
    </w:p>
    <w:p w14:paraId="098E54B6"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8</w:t>
      </w:r>
    </w:p>
    <w:p w14:paraId="34547A5F" w14:textId="77777777" w:rsidR="00035B2B" w:rsidRDefault="00035B2B" w:rsidP="00035B2B">
      <w:pPr>
        <w:pStyle w:val="Glava"/>
        <w:tabs>
          <w:tab w:val="left" w:pos="708"/>
        </w:tabs>
        <w:jc w:val="both"/>
        <w:rPr>
          <w:i w:val="0"/>
          <w:sz w:val="22"/>
          <w:szCs w:val="22"/>
        </w:rPr>
      </w:pPr>
    </w:p>
    <w:p w14:paraId="27E76774" w14:textId="77777777" w:rsidR="00035B2B" w:rsidRDefault="00035B2B" w:rsidP="00035B2B">
      <w:pPr>
        <w:pStyle w:val="Glava"/>
        <w:tabs>
          <w:tab w:val="left" w:pos="708"/>
        </w:tabs>
        <w:jc w:val="both"/>
        <w:rPr>
          <w:i w:val="0"/>
          <w:sz w:val="22"/>
          <w:szCs w:val="22"/>
        </w:rPr>
      </w:pPr>
    </w:p>
    <w:p w14:paraId="737897EB" w14:textId="77777777" w:rsidR="00035B2B" w:rsidRDefault="00035B2B" w:rsidP="00035B2B">
      <w:pPr>
        <w:pStyle w:val="Glava"/>
        <w:tabs>
          <w:tab w:val="left" w:pos="708"/>
        </w:tabs>
        <w:jc w:val="both"/>
        <w:rPr>
          <w:i w:val="0"/>
          <w:sz w:val="22"/>
          <w:szCs w:val="22"/>
        </w:rPr>
      </w:pPr>
    </w:p>
    <w:p w14:paraId="7468F6D9" w14:textId="77777777" w:rsidR="00035B2B" w:rsidRDefault="00035B2B" w:rsidP="00035B2B">
      <w:pPr>
        <w:pStyle w:val="Glava"/>
        <w:tabs>
          <w:tab w:val="left" w:pos="708"/>
        </w:tabs>
        <w:jc w:val="both"/>
        <w:rPr>
          <w:i w:val="0"/>
          <w:sz w:val="22"/>
          <w:szCs w:val="22"/>
        </w:rPr>
      </w:pPr>
    </w:p>
    <w:p w14:paraId="79D2D2FF" w14:textId="77777777" w:rsidR="00035B2B" w:rsidRDefault="00035B2B" w:rsidP="00035B2B">
      <w:pPr>
        <w:pStyle w:val="Glava"/>
        <w:tabs>
          <w:tab w:val="left" w:pos="708"/>
        </w:tabs>
        <w:jc w:val="both"/>
        <w:rPr>
          <w:i w:val="0"/>
          <w:sz w:val="22"/>
          <w:szCs w:val="22"/>
        </w:rPr>
      </w:pPr>
    </w:p>
    <w:p w14:paraId="27F57DB2"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0FE3CF4A" w14:textId="77777777" w:rsidR="00035B2B" w:rsidRDefault="00035B2B" w:rsidP="00035B2B">
      <w:pPr>
        <w:pStyle w:val="Glava"/>
        <w:tabs>
          <w:tab w:val="left" w:pos="708"/>
        </w:tabs>
        <w:ind w:left="1080"/>
        <w:rPr>
          <w:b/>
          <w:i w:val="0"/>
          <w:sz w:val="28"/>
          <w:szCs w:val="28"/>
        </w:rPr>
      </w:pPr>
    </w:p>
    <w:p w14:paraId="3193F125"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1396F92D" w14:textId="77777777" w:rsidR="00035B2B" w:rsidRDefault="00035B2B" w:rsidP="00035B2B">
      <w:pPr>
        <w:pStyle w:val="Glava"/>
        <w:tabs>
          <w:tab w:val="left" w:pos="708"/>
        </w:tabs>
        <w:ind w:left="1080"/>
        <w:jc w:val="both"/>
        <w:rPr>
          <w:i w:val="0"/>
          <w:sz w:val="22"/>
          <w:szCs w:val="22"/>
        </w:rPr>
      </w:pPr>
    </w:p>
    <w:p w14:paraId="21E1F9EF" w14:textId="77777777" w:rsidR="00035B2B" w:rsidRDefault="00035B2B" w:rsidP="00035B2B">
      <w:pPr>
        <w:pStyle w:val="Glava"/>
        <w:tabs>
          <w:tab w:val="left" w:pos="708"/>
        </w:tabs>
        <w:ind w:left="1080"/>
        <w:jc w:val="both"/>
        <w:rPr>
          <w:i w:val="0"/>
          <w:sz w:val="22"/>
          <w:szCs w:val="22"/>
        </w:rPr>
      </w:pPr>
    </w:p>
    <w:p w14:paraId="753DFD58" w14:textId="77777777" w:rsidR="00035B2B" w:rsidRDefault="00035B2B" w:rsidP="00035B2B">
      <w:pPr>
        <w:pStyle w:val="Glava"/>
        <w:tabs>
          <w:tab w:val="left" w:pos="708"/>
        </w:tabs>
        <w:ind w:left="1080"/>
        <w:jc w:val="both"/>
        <w:rPr>
          <w:i w:val="0"/>
          <w:sz w:val="22"/>
          <w:szCs w:val="22"/>
        </w:rPr>
      </w:pPr>
    </w:p>
    <w:p w14:paraId="662D09A9"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47A2699D" w14:textId="77777777" w:rsidTr="00035B2B">
        <w:tc>
          <w:tcPr>
            <w:tcW w:w="1762" w:type="dxa"/>
            <w:hideMark/>
          </w:tcPr>
          <w:p w14:paraId="68D8796D"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53B72D0D"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35483F7D" w14:textId="77777777" w:rsidR="00035B2B" w:rsidRDefault="00035B2B" w:rsidP="008732CA">
            <w:pPr>
              <w:pStyle w:val="Glava"/>
              <w:numPr>
                <w:ilvl w:val="0"/>
                <w:numId w:val="30"/>
              </w:numPr>
              <w:jc w:val="both"/>
              <w:rPr>
                <w:i w:val="0"/>
                <w:sz w:val="22"/>
                <w:szCs w:val="22"/>
              </w:rPr>
            </w:pPr>
            <w:r>
              <w:rPr>
                <w:i w:val="0"/>
                <w:sz w:val="22"/>
                <w:szCs w:val="22"/>
              </w:rPr>
              <w:t>Prijavni obrazec (priloga 1)</w:t>
            </w:r>
          </w:p>
          <w:p w14:paraId="2FB86A3D" w14:textId="42262D47" w:rsidR="00035B2B" w:rsidRDefault="00035B2B" w:rsidP="008732CA">
            <w:pPr>
              <w:pStyle w:val="Glava"/>
              <w:numPr>
                <w:ilvl w:val="0"/>
                <w:numId w:val="30"/>
              </w:numPr>
              <w:jc w:val="both"/>
              <w:rPr>
                <w:i w:val="0"/>
                <w:sz w:val="22"/>
                <w:szCs w:val="22"/>
              </w:rPr>
            </w:pPr>
            <w:r>
              <w:rPr>
                <w:i w:val="0"/>
                <w:sz w:val="22"/>
                <w:szCs w:val="22"/>
              </w:rPr>
              <w:t>ESPD (priloga 2)</w:t>
            </w:r>
          </w:p>
          <w:p w14:paraId="16BAFEF0" w14:textId="77777777" w:rsidR="00D56D9E" w:rsidRPr="00096AC9" w:rsidRDefault="00D56D9E" w:rsidP="00D56D9E">
            <w:pPr>
              <w:pStyle w:val="Glava"/>
              <w:numPr>
                <w:ilvl w:val="0"/>
                <w:numId w:val="30"/>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1ED2E8F3" w14:textId="77777777" w:rsidR="00035B2B" w:rsidRDefault="00035B2B">
            <w:pPr>
              <w:pStyle w:val="Glava"/>
              <w:tabs>
                <w:tab w:val="left" w:pos="708"/>
              </w:tabs>
              <w:ind w:left="340"/>
              <w:jc w:val="both"/>
              <w:rPr>
                <w:i w:val="0"/>
                <w:sz w:val="22"/>
                <w:szCs w:val="22"/>
              </w:rPr>
            </w:pPr>
          </w:p>
          <w:p w14:paraId="1C3F68C1" w14:textId="77777777" w:rsidR="00035B2B" w:rsidRDefault="00035B2B">
            <w:pPr>
              <w:pStyle w:val="Glava"/>
              <w:tabs>
                <w:tab w:val="left" w:pos="708"/>
              </w:tabs>
              <w:ind w:left="340"/>
              <w:jc w:val="both"/>
              <w:rPr>
                <w:i w:val="0"/>
                <w:sz w:val="22"/>
                <w:szCs w:val="22"/>
              </w:rPr>
            </w:pPr>
          </w:p>
        </w:tc>
      </w:tr>
      <w:tr w:rsidR="00035B2B" w14:paraId="6BC8AF06" w14:textId="77777777" w:rsidTr="00035B2B">
        <w:tc>
          <w:tcPr>
            <w:tcW w:w="1762" w:type="dxa"/>
          </w:tcPr>
          <w:p w14:paraId="3CBA7A09" w14:textId="77777777" w:rsidR="00035B2B" w:rsidRDefault="00035B2B">
            <w:pPr>
              <w:pStyle w:val="Glava"/>
              <w:tabs>
                <w:tab w:val="left" w:pos="708"/>
              </w:tabs>
              <w:jc w:val="both"/>
              <w:rPr>
                <w:i w:val="0"/>
                <w:sz w:val="22"/>
                <w:szCs w:val="22"/>
              </w:rPr>
            </w:pPr>
          </w:p>
        </w:tc>
        <w:tc>
          <w:tcPr>
            <w:tcW w:w="5940" w:type="dxa"/>
          </w:tcPr>
          <w:p w14:paraId="58E8887B" w14:textId="77777777" w:rsidR="00035B2B" w:rsidRDefault="00035B2B">
            <w:pPr>
              <w:pStyle w:val="Glava"/>
              <w:tabs>
                <w:tab w:val="left" w:pos="708"/>
              </w:tabs>
              <w:jc w:val="both"/>
              <w:rPr>
                <w:i w:val="0"/>
                <w:sz w:val="22"/>
                <w:szCs w:val="22"/>
              </w:rPr>
            </w:pPr>
          </w:p>
        </w:tc>
      </w:tr>
      <w:tr w:rsidR="00035B2B" w14:paraId="5B801F34" w14:textId="77777777" w:rsidTr="00035B2B">
        <w:tc>
          <w:tcPr>
            <w:tcW w:w="1762" w:type="dxa"/>
            <w:hideMark/>
          </w:tcPr>
          <w:p w14:paraId="0CEF58F1" w14:textId="77777777" w:rsidR="00035B2B" w:rsidRDefault="00035B2B" w:rsidP="0000665F">
            <w:pPr>
              <w:pStyle w:val="Glava"/>
              <w:tabs>
                <w:tab w:val="left" w:pos="708"/>
              </w:tabs>
              <w:ind w:left="113"/>
              <w:jc w:val="both"/>
              <w:rPr>
                <w:i w:val="0"/>
                <w:sz w:val="22"/>
                <w:szCs w:val="22"/>
              </w:rPr>
            </w:pPr>
            <w:r>
              <w:rPr>
                <w:i w:val="0"/>
                <w:sz w:val="22"/>
                <w:szCs w:val="22"/>
              </w:rPr>
              <w:t>SKUPNO</w:t>
            </w:r>
          </w:p>
          <w:p w14:paraId="5533CE6C"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3F82D9E7" w14:textId="77777777" w:rsidR="00035B2B" w:rsidRDefault="00C46A63" w:rsidP="00335989">
            <w:pPr>
              <w:pStyle w:val="Glava"/>
              <w:numPr>
                <w:ilvl w:val="0"/>
                <w:numId w:val="30"/>
              </w:numPr>
              <w:jc w:val="both"/>
              <w:rPr>
                <w:i w:val="0"/>
                <w:sz w:val="22"/>
                <w:szCs w:val="22"/>
              </w:rPr>
            </w:pPr>
            <w:r>
              <w:rPr>
                <w:i w:val="0"/>
                <w:sz w:val="22"/>
                <w:szCs w:val="22"/>
              </w:rPr>
              <w:t xml:space="preserve">Predračun </w:t>
            </w:r>
            <w:r w:rsidR="00035B2B">
              <w:rPr>
                <w:i w:val="0"/>
                <w:sz w:val="22"/>
                <w:szCs w:val="22"/>
              </w:rPr>
              <w:t>(priloga 3)</w:t>
            </w:r>
          </w:p>
          <w:p w14:paraId="19EE5680" w14:textId="77777777" w:rsidR="008061DB" w:rsidRDefault="00035B2B" w:rsidP="00335989">
            <w:pPr>
              <w:pStyle w:val="Glava"/>
              <w:numPr>
                <w:ilvl w:val="0"/>
                <w:numId w:val="30"/>
              </w:numPr>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67792F55" w14:textId="77777777" w:rsidR="00335989" w:rsidRDefault="00335989" w:rsidP="00335989">
            <w:pPr>
              <w:numPr>
                <w:ilvl w:val="0"/>
                <w:numId w:val="30"/>
              </w:numPr>
              <w:jc w:val="both"/>
              <w:rPr>
                <w:i w:val="0"/>
                <w:color w:val="000000"/>
                <w:sz w:val="22"/>
                <w:szCs w:val="22"/>
              </w:rPr>
            </w:pPr>
            <w:r>
              <w:rPr>
                <w:i w:val="0"/>
                <w:color w:val="000000"/>
                <w:sz w:val="22"/>
                <w:szCs w:val="22"/>
              </w:rPr>
              <w:t>Tabela – podatki o referencah podjetja (priloga 4/1)</w:t>
            </w:r>
          </w:p>
          <w:p w14:paraId="2F19D0FB" w14:textId="77777777" w:rsidR="00335989" w:rsidRDefault="00335989" w:rsidP="00335989">
            <w:pPr>
              <w:numPr>
                <w:ilvl w:val="0"/>
                <w:numId w:val="30"/>
              </w:numPr>
              <w:jc w:val="both"/>
              <w:rPr>
                <w:i w:val="0"/>
                <w:color w:val="000000"/>
                <w:sz w:val="22"/>
                <w:szCs w:val="22"/>
              </w:rPr>
            </w:pPr>
            <w:r>
              <w:rPr>
                <w:i w:val="0"/>
                <w:color w:val="000000"/>
                <w:sz w:val="22"/>
                <w:szCs w:val="22"/>
              </w:rPr>
              <w:t>Strokovno priporočilo – referenčna izjava (priloga 4/2)</w:t>
            </w:r>
          </w:p>
          <w:p w14:paraId="15222754" w14:textId="1801CD7B" w:rsidR="00335989" w:rsidRPr="00335989" w:rsidRDefault="00335989" w:rsidP="00335989">
            <w:pPr>
              <w:pStyle w:val="Odstavekseznama"/>
              <w:numPr>
                <w:ilvl w:val="0"/>
                <w:numId w:val="30"/>
              </w:numPr>
              <w:tabs>
                <w:tab w:val="left" w:pos="1134"/>
              </w:tabs>
              <w:contextualSpacing/>
              <w:jc w:val="both"/>
              <w:rPr>
                <w:i w:val="0"/>
                <w:color w:val="000000"/>
                <w:sz w:val="22"/>
                <w:szCs w:val="22"/>
              </w:rPr>
            </w:pPr>
            <w:r w:rsidRPr="003711C4">
              <w:rPr>
                <w:i w:val="0"/>
                <w:color w:val="000000"/>
                <w:sz w:val="22"/>
                <w:szCs w:val="22"/>
              </w:rPr>
              <w:t>Seznam kadrov (priloga 5)</w:t>
            </w:r>
          </w:p>
          <w:p w14:paraId="5A4B6C26" w14:textId="77777777" w:rsidR="00035B2B" w:rsidRPr="002A4913" w:rsidRDefault="002A4913" w:rsidP="00335989">
            <w:pPr>
              <w:pStyle w:val="Glava"/>
              <w:numPr>
                <w:ilvl w:val="0"/>
                <w:numId w:val="30"/>
              </w:numPr>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1A80D535" w14:textId="77777777" w:rsidR="00035B2B" w:rsidRDefault="00035B2B" w:rsidP="00335989">
            <w:pPr>
              <w:pStyle w:val="Glava"/>
              <w:numPr>
                <w:ilvl w:val="0"/>
                <w:numId w:val="30"/>
              </w:numPr>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5D39FCA2" w14:textId="77777777" w:rsidR="00035B2B" w:rsidRDefault="00035B2B" w:rsidP="00035B2B">
      <w:pPr>
        <w:pStyle w:val="Glava"/>
        <w:tabs>
          <w:tab w:val="left" w:pos="708"/>
        </w:tabs>
        <w:ind w:left="1080"/>
        <w:jc w:val="both"/>
        <w:rPr>
          <w:i w:val="0"/>
          <w:sz w:val="22"/>
          <w:szCs w:val="22"/>
        </w:rPr>
      </w:pPr>
    </w:p>
    <w:p w14:paraId="149DBE87" w14:textId="77777777" w:rsidR="00035B2B" w:rsidRDefault="00035B2B" w:rsidP="00035B2B">
      <w:pPr>
        <w:pStyle w:val="Glava"/>
        <w:tabs>
          <w:tab w:val="left" w:pos="708"/>
        </w:tabs>
        <w:ind w:left="1080"/>
        <w:jc w:val="both"/>
        <w:rPr>
          <w:i w:val="0"/>
          <w:sz w:val="22"/>
          <w:szCs w:val="22"/>
        </w:rPr>
      </w:pPr>
    </w:p>
    <w:p w14:paraId="02A2F532" w14:textId="77777777" w:rsidR="00035B2B" w:rsidRDefault="00035B2B" w:rsidP="00035B2B">
      <w:pPr>
        <w:pStyle w:val="Glava"/>
        <w:tabs>
          <w:tab w:val="left" w:pos="708"/>
        </w:tabs>
        <w:ind w:left="1080"/>
        <w:jc w:val="both"/>
        <w:rPr>
          <w:i w:val="0"/>
          <w:sz w:val="22"/>
          <w:szCs w:val="22"/>
        </w:rPr>
      </w:pPr>
    </w:p>
    <w:p w14:paraId="40A542D3" w14:textId="77777777" w:rsidR="00035B2B" w:rsidRDefault="00035B2B" w:rsidP="00035B2B">
      <w:pPr>
        <w:pStyle w:val="Glava"/>
        <w:tabs>
          <w:tab w:val="left" w:pos="708"/>
        </w:tabs>
        <w:ind w:left="1080"/>
        <w:jc w:val="both"/>
        <w:rPr>
          <w:i w:val="0"/>
          <w:sz w:val="22"/>
          <w:szCs w:val="22"/>
        </w:rPr>
      </w:pPr>
    </w:p>
    <w:p w14:paraId="1F017352" w14:textId="77777777" w:rsidR="00035B2B" w:rsidRDefault="00035B2B" w:rsidP="00035B2B">
      <w:pPr>
        <w:pStyle w:val="Glava"/>
        <w:tabs>
          <w:tab w:val="left" w:pos="708"/>
        </w:tabs>
        <w:ind w:left="1080"/>
        <w:jc w:val="both"/>
        <w:rPr>
          <w:i w:val="0"/>
          <w:sz w:val="22"/>
          <w:szCs w:val="22"/>
        </w:rPr>
      </w:pPr>
    </w:p>
    <w:p w14:paraId="15B1D307" w14:textId="77777777" w:rsidR="00035B2B" w:rsidRDefault="00035B2B" w:rsidP="00035B2B">
      <w:pPr>
        <w:pStyle w:val="Glava"/>
        <w:tabs>
          <w:tab w:val="left" w:pos="708"/>
        </w:tabs>
        <w:ind w:left="1080"/>
        <w:jc w:val="both"/>
        <w:rPr>
          <w:i w:val="0"/>
          <w:sz w:val="22"/>
          <w:szCs w:val="22"/>
        </w:rPr>
      </w:pPr>
    </w:p>
    <w:p w14:paraId="61F97CE5" w14:textId="77777777" w:rsidR="00035B2B" w:rsidRDefault="00035B2B" w:rsidP="00035B2B">
      <w:pPr>
        <w:pStyle w:val="Glava"/>
        <w:tabs>
          <w:tab w:val="left" w:pos="708"/>
        </w:tabs>
        <w:ind w:left="1080"/>
        <w:jc w:val="both"/>
        <w:rPr>
          <w:i w:val="0"/>
          <w:sz w:val="22"/>
          <w:szCs w:val="22"/>
        </w:rPr>
      </w:pPr>
    </w:p>
    <w:p w14:paraId="3B3956BA" w14:textId="77777777" w:rsidR="00035B2B" w:rsidRDefault="00035B2B" w:rsidP="00035B2B">
      <w:pPr>
        <w:pStyle w:val="Glava"/>
        <w:tabs>
          <w:tab w:val="left" w:pos="708"/>
        </w:tabs>
        <w:ind w:left="1080"/>
        <w:jc w:val="both"/>
        <w:rPr>
          <w:i w:val="0"/>
          <w:sz w:val="22"/>
          <w:szCs w:val="22"/>
        </w:rPr>
      </w:pPr>
    </w:p>
    <w:p w14:paraId="21C0E8E0" w14:textId="77777777" w:rsidR="00035B2B" w:rsidRDefault="00035B2B" w:rsidP="00035B2B">
      <w:pPr>
        <w:pStyle w:val="Glava"/>
        <w:tabs>
          <w:tab w:val="left" w:pos="708"/>
        </w:tabs>
        <w:ind w:left="1080"/>
        <w:jc w:val="both"/>
        <w:rPr>
          <w:i w:val="0"/>
          <w:sz w:val="22"/>
          <w:szCs w:val="22"/>
        </w:rPr>
      </w:pPr>
    </w:p>
    <w:p w14:paraId="00B2A1E9" w14:textId="77777777" w:rsidR="00035B2B" w:rsidRDefault="00035B2B" w:rsidP="00035B2B">
      <w:pPr>
        <w:pStyle w:val="Glava"/>
        <w:tabs>
          <w:tab w:val="left" w:pos="708"/>
        </w:tabs>
        <w:ind w:left="1080"/>
        <w:jc w:val="both"/>
        <w:rPr>
          <w:i w:val="0"/>
          <w:sz w:val="22"/>
          <w:szCs w:val="22"/>
        </w:rPr>
      </w:pPr>
    </w:p>
    <w:p w14:paraId="5FFA1486" w14:textId="77777777" w:rsidR="00035B2B" w:rsidRDefault="00035B2B" w:rsidP="00035B2B">
      <w:pPr>
        <w:pStyle w:val="Glava"/>
        <w:tabs>
          <w:tab w:val="left" w:pos="708"/>
        </w:tabs>
        <w:ind w:left="1080"/>
        <w:jc w:val="both"/>
        <w:rPr>
          <w:i w:val="0"/>
          <w:sz w:val="22"/>
          <w:szCs w:val="22"/>
        </w:rPr>
      </w:pPr>
    </w:p>
    <w:p w14:paraId="17F25151" w14:textId="77777777" w:rsidR="00035B2B" w:rsidRDefault="00035B2B" w:rsidP="00035B2B">
      <w:pPr>
        <w:pStyle w:val="Glava"/>
        <w:tabs>
          <w:tab w:val="left" w:pos="708"/>
        </w:tabs>
        <w:ind w:left="1080"/>
        <w:jc w:val="both"/>
        <w:rPr>
          <w:i w:val="0"/>
          <w:sz w:val="22"/>
          <w:szCs w:val="22"/>
        </w:rPr>
      </w:pPr>
    </w:p>
    <w:p w14:paraId="4626604D" w14:textId="77777777" w:rsidR="00035B2B" w:rsidRDefault="00035B2B" w:rsidP="00035B2B">
      <w:pPr>
        <w:pStyle w:val="Glava"/>
        <w:tabs>
          <w:tab w:val="left" w:pos="708"/>
        </w:tabs>
        <w:ind w:left="1080"/>
        <w:jc w:val="both"/>
        <w:rPr>
          <w:i w:val="0"/>
          <w:sz w:val="22"/>
          <w:szCs w:val="22"/>
        </w:rPr>
      </w:pPr>
    </w:p>
    <w:p w14:paraId="49493593" w14:textId="77777777" w:rsidR="00035B2B" w:rsidRDefault="00035B2B" w:rsidP="00035B2B">
      <w:pPr>
        <w:pStyle w:val="Glava"/>
        <w:tabs>
          <w:tab w:val="left" w:pos="708"/>
        </w:tabs>
        <w:ind w:left="1080"/>
        <w:jc w:val="both"/>
        <w:rPr>
          <w:i w:val="0"/>
          <w:sz w:val="22"/>
          <w:szCs w:val="22"/>
        </w:rPr>
      </w:pPr>
    </w:p>
    <w:p w14:paraId="18992CCF" w14:textId="77777777" w:rsidR="00035B2B" w:rsidRDefault="00035B2B" w:rsidP="00035B2B">
      <w:pPr>
        <w:pStyle w:val="Glava"/>
        <w:tabs>
          <w:tab w:val="left" w:pos="708"/>
        </w:tabs>
        <w:ind w:left="1080"/>
        <w:jc w:val="both"/>
        <w:rPr>
          <w:i w:val="0"/>
          <w:sz w:val="22"/>
          <w:szCs w:val="22"/>
        </w:rPr>
      </w:pPr>
    </w:p>
    <w:p w14:paraId="4758C3F6" w14:textId="77777777" w:rsidR="00035B2B" w:rsidRDefault="00035B2B" w:rsidP="00035B2B">
      <w:pPr>
        <w:pStyle w:val="Glava"/>
        <w:tabs>
          <w:tab w:val="left" w:pos="708"/>
        </w:tabs>
        <w:ind w:left="1080"/>
        <w:jc w:val="both"/>
        <w:rPr>
          <w:i w:val="0"/>
          <w:sz w:val="22"/>
          <w:szCs w:val="22"/>
        </w:rPr>
      </w:pPr>
    </w:p>
    <w:p w14:paraId="33628823" w14:textId="77777777" w:rsidR="00035B2B" w:rsidRDefault="00035B2B" w:rsidP="00335989">
      <w:pPr>
        <w:pStyle w:val="Glava"/>
        <w:tabs>
          <w:tab w:val="left" w:pos="708"/>
        </w:tabs>
        <w:jc w:val="both"/>
        <w:rPr>
          <w:i w:val="0"/>
          <w:sz w:val="22"/>
          <w:szCs w:val="22"/>
        </w:rPr>
      </w:pPr>
    </w:p>
    <w:p w14:paraId="660D8366" w14:textId="7CBFC551" w:rsidR="00035B2B" w:rsidRDefault="00035B2B" w:rsidP="00035B2B">
      <w:pPr>
        <w:pStyle w:val="Glava"/>
        <w:tabs>
          <w:tab w:val="left" w:pos="708"/>
        </w:tabs>
        <w:ind w:left="1080"/>
        <w:jc w:val="both"/>
        <w:rPr>
          <w:i w:val="0"/>
          <w:sz w:val="22"/>
          <w:szCs w:val="22"/>
        </w:rPr>
      </w:pPr>
    </w:p>
    <w:p w14:paraId="6401B7A0" w14:textId="653C0056" w:rsidR="00AF356C" w:rsidRDefault="00AF356C" w:rsidP="00035B2B">
      <w:pPr>
        <w:pStyle w:val="Glava"/>
        <w:tabs>
          <w:tab w:val="left" w:pos="708"/>
        </w:tabs>
        <w:ind w:left="1080"/>
        <w:jc w:val="both"/>
        <w:rPr>
          <w:i w:val="0"/>
          <w:sz w:val="22"/>
          <w:szCs w:val="22"/>
        </w:rPr>
      </w:pPr>
    </w:p>
    <w:p w14:paraId="49E5D715" w14:textId="4B5A2F48" w:rsidR="00AF356C" w:rsidRDefault="00AF356C" w:rsidP="00035B2B">
      <w:pPr>
        <w:pStyle w:val="Glava"/>
        <w:tabs>
          <w:tab w:val="left" w:pos="708"/>
        </w:tabs>
        <w:ind w:left="1080"/>
        <w:jc w:val="both"/>
        <w:rPr>
          <w:i w:val="0"/>
          <w:sz w:val="22"/>
          <w:szCs w:val="22"/>
        </w:rPr>
      </w:pPr>
    </w:p>
    <w:p w14:paraId="5DD4AB88" w14:textId="20E1E60B" w:rsidR="00C071DE" w:rsidRDefault="00C071DE" w:rsidP="00035B2B">
      <w:pPr>
        <w:pStyle w:val="Glava"/>
        <w:tabs>
          <w:tab w:val="left" w:pos="708"/>
        </w:tabs>
        <w:ind w:left="1080"/>
        <w:jc w:val="both"/>
        <w:rPr>
          <w:i w:val="0"/>
          <w:sz w:val="22"/>
          <w:szCs w:val="22"/>
        </w:rPr>
      </w:pPr>
    </w:p>
    <w:p w14:paraId="1542E54D" w14:textId="24C65A3C" w:rsidR="00C071DE" w:rsidRDefault="00C071DE" w:rsidP="00035B2B">
      <w:pPr>
        <w:pStyle w:val="Glava"/>
        <w:tabs>
          <w:tab w:val="left" w:pos="708"/>
        </w:tabs>
        <w:ind w:left="1080"/>
        <w:jc w:val="both"/>
        <w:rPr>
          <w:i w:val="0"/>
          <w:sz w:val="22"/>
          <w:szCs w:val="22"/>
        </w:rPr>
      </w:pPr>
    </w:p>
    <w:p w14:paraId="68807182" w14:textId="77777777" w:rsidR="00C071DE" w:rsidRDefault="00C071DE" w:rsidP="00035B2B">
      <w:pPr>
        <w:pStyle w:val="Glava"/>
        <w:tabs>
          <w:tab w:val="left" w:pos="708"/>
        </w:tabs>
        <w:ind w:left="1080"/>
        <w:jc w:val="both"/>
        <w:rPr>
          <w:i w:val="0"/>
          <w:sz w:val="22"/>
          <w:szCs w:val="22"/>
        </w:rPr>
      </w:pPr>
    </w:p>
    <w:p w14:paraId="6EF16DEA" w14:textId="77777777" w:rsidR="0099568B" w:rsidRDefault="0099568B" w:rsidP="00F26A11">
      <w:pPr>
        <w:pStyle w:val="Glava"/>
        <w:tabs>
          <w:tab w:val="left" w:pos="708"/>
        </w:tabs>
        <w:ind w:left="1080"/>
        <w:jc w:val="right"/>
        <w:rPr>
          <w:b/>
          <w:i w:val="0"/>
          <w:sz w:val="22"/>
          <w:szCs w:val="22"/>
        </w:rPr>
      </w:pPr>
    </w:p>
    <w:p w14:paraId="2F76D458" w14:textId="5A32EE6B" w:rsidR="00035B2B" w:rsidRDefault="00D56D9E" w:rsidP="00F26A11">
      <w:pPr>
        <w:pStyle w:val="Glava"/>
        <w:tabs>
          <w:tab w:val="left" w:pos="708"/>
        </w:tabs>
        <w:ind w:left="1080"/>
        <w:jc w:val="right"/>
        <w:rPr>
          <w:b/>
          <w:i w:val="0"/>
          <w:sz w:val="22"/>
          <w:szCs w:val="22"/>
        </w:rPr>
      </w:pPr>
      <w:r w:rsidRPr="00F26A11">
        <w:rPr>
          <w:b/>
          <w:i w:val="0"/>
          <w:sz w:val="22"/>
          <w:szCs w:val="22"/>
        </w:rPr>
        <w:t>PRILOGA 9</w:t>
      </w:r>
    </w:p>
    <w:p w14:paraId="04B35CCE" w14:textId="27F9601E" w:rsidR="00FA0EDC" w:rsidRDefault="00FA0EDC" w:rsidP="00D56D9E">
      <w:pPr>
        <w:jc w:val="both"/>
        <w:rPr>
          <w:i w:val="0"/>
          <w:sz w:val="22"/>
          <w:szCs w:val="24"/>
          <w:lang w:eastAsia="en-US"/>
        </w:rPr>
      </w:pPr>
    </w:p>
    <w:p w14:paraId="24E9275B" w14:textId="77777777" w:rsidR="00AF356C" w:rsidRPr="00D56D9E" w:rsidRDefault="00AF356C" w:rsidP="00D56D9E">
      <w:pPr>
        <w:jc w:val="both"/>
        <w:rPr>
          <w:i w:val="0"/>
          <w:sz w:val="22"/>
          <w:szCs w:val="24"/>
          <w:lang w:eastAsia="en-US"/>
        </w:rPr>
      </w:pPr>
    </w:p>
    <w:p w14:paraId="3807E539" w14:textId="5A3E1C0A" w:rsidR="004F32E9" w:rsidRPr="00705BA1" w:rsidRDefault="004F32E9" w:rsidP="00A34703">
      <w:pPr>
        <w:ind w:left="993"/>
        <w:jc w:val="both"/>
        <w:rPr>
          <w:i w:val="0"/>
          <w:sz w:val="22"/>
          <w:szCs w:val="22"/>
        </w:rPr>
      </w:pPr>
      <w:r w:rsidRPr="00705BA1">
        <w:rPr>
          <w:i w:val="0"/>
          <w:sz w:val="22"/>
          <w:szCs w:val="22"/>
        </w:rPr>
        <w:t>Zaradi namena iz petega odstavka 35. člena Zakona o integriteti in preprečevanju koru</w:t>
      </w:r>
      <w:r w:rsidR="00B83656">
        <w:rPr>
          <w:i w:val="0"/>
          <w:sz w:val="22"/>
          <w:szCs w:val="22"/>
        </w:rPr>
        <w:t>pcije (Uradni list RS, št. 69/11 – uradno prečiščeno besedilo,</w:t>
      </w:r>
      <w:r w:rsidRPr="00705BA1">
        <w:rPr>
          <w:i w:val="0"/>
          <w:sz w:val="22"/>
          <w:szCs w:val="22"/>
        </w:rPr>
        <w:t xml:space="preserve"> </w:t>
      </w:r>
      <w:r w:rsidR="002859C6">
        <w:rPr>
          <w:i w:val="0"/>
          <w:sz w:val="22"/>
          <w:szCs w:val="22"/>
        </w:rPr>
        <w:t>s sprememb. in dopol.</w:t>
      </w:r>
      <w:r w:rsidRPr="00705BA1">
        <w:rPr>
          <w:i w:val="0"/>
          <w:sz w:val="22"/>
          <w:szCs w:val="22"/>
        </w:rPr>
        <w:t xml:space="preserve">), t. j. zaradi zagotovitve transparentnosti posla in preprečitve korupcijskih tveganj pri sklepanju pravnih poslov </w:t>
      </w:r>
    </w:p>
    <w:p w14:paraId="21F19CAB" w14:textId="77777777" w:rsidR="004F32E9" w:rsidRPr="00705BA1" w:rsidRDefault="004F32E9" w:rsidP="004F32E9">
      <w:pPr>
        <w:ind w:left="567"/>
        <w:jc w:val="both"/>
        <w:rPr>
          <w:i w:val="0"/>
          <w:sz w:val="22"/>
          <w:szCs w:val="22"/>
        </w:rPr>
      </w:pPr>
    </w:p>
    <w:p w14:paraId="4D14013F" w14:textId="77777777" w:rsidR="004F32E9" w:rsidRPr="00705BA1" w:rsidRDefault="004F32E9" w:rsidP="004F32E9">
      <w:pPr>
        <w:ind w:left="567"/>
        <w:jc w:val="center"/>
        <w:rPr>
          <w:i w:val="0"/>
          <w:sz w:val="22"/>
          <w:szCs w:val="22"/>
        </w:rPr>
      </w:pPr>
      <w:r w:rsidRPr="00705BA1">
        <w:rPr>
          <w:i w:val="0"/>
          <w:sz w:val="22"/>
          <w:szCs w:val="22"/>
        </w:rPr>
        <w:t>odgovorna oseba poslovnega subjekta</w:t>
      </w:r>
    </w:p>
    <w:p w14:paraId="13809F69" w14:textId="77777777" w:rsidR="004F32E9" w:rsidRPr="00705BA1" w:rsidRDefault="004F32E9" w:rsidP="004F32E9">
      <w:pPr>
        <w:ind w:left="567"/>
        <w:rPr>
          <w:i w:val="0"/>
          <w:sz w:val="22"/>
          <w:szCs w:val="22"/>
        </w:rPr>
      </w:pPr>
    </w:p>
    <w:tbl>
      <w:tblPr>
        <w:tblpPr w:leftFromText="141" w:rightFromText="141" w:vertAnchor="text" w:horzAnchor="margin" w:tblpX="983" w:tblpY="52"/>
        <w:tblW w:w="8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4F32E9" w:rsidRPr="0081528A" w14:paraId="3CB8D196" w14:textId="77777777" w:rsidTr="00705BA1">
        <w:trPr>
          <w:trHeight w:val="1125"/>
        </w:trPr>
        <w:tc>
          <w:tcPr>
            <w:tcW w:w="3681" w:type="dxa"/>
          </w:tcPr>
          <w:p w14:paraId="48704A99" w14:textId="77777777" w:rsidR="004F32E9" w:rsidRPr="00705BA1" w:rsidRDefault="004F32E9" w:rsidP="00A34703">
            <w:pPr>
              <w:rPr>
                <w:i w:val="0"/>
                <w:sz w:val="22"/>
                <w:szCs w:val="22"/>
              </w:rPr>
            </w:pPr>
            <w:r w:rsidRPr="00705BA1">
              <w:rPr>
                <w:i w:val="0"/>
                <w:sz w:val="22"/>
                <w:szCs w:val="22"/>
              </w:rPr>
              <w:t xml:space="preserve">Ime in priimek odgovorne osebe poslovnega subjekta : </w:t>
            </w:r>
          </w:p>
        </w:tc>
        <w:tc>
          <w:tcPr>
            <w:tcW w:w="4863" w:type="dxa"/>
          </w:tcPr>
          <w:p w14:paraId="16EAA60D" w14:textId="77777777" w:rsidR="004F32E9" w:rsidRPr="00705BA1" w:rsidRDefault="004F32E9" w:rsidP="00A34703">
            <w:pPr>
              <w:ind w:left="567"/>
              <w:jc w:val="both"/>
              <w:rPr>
                <w:i w:val="0"/>
                <w:sz w:val="22"/>
                <w:szCs w:val="22"/>
              </w:rPr>
            </w:pPr>
          </w:p>
          <w:p w14:paraId="42F10BBA" w14:textId="77777777" w:rsidR="004F32E9" w:rsidRPr="00705BA1" w:rsidRDefault="004F32E9" w:rsidP="00A34703">
            <w:pPr>
              <w:ind w:left="567"/>
              <w:jc w:val="both"/>
              <w:rPr>
                <w:i w:val="0"/>
                <w:sz w:val="22"/>
                <w:szCs w:val="22"/>
              </w:rPr>
            </w:pPr>
          </w:p>
          <w:p w14:paraId="345BB198" w14:textId="77777777" w:rsidR="004F32E9" w:rsidRPr="00705BA1" w:rsidRDefault="004F32E9" w:rsidP="00A34703">
            <w:pPr>
              <w:ind w:left="567"/>
              <w:jc w:val="both"/>
              <w:rPr>
                <w:i w:val="0"/>
                <w:sz w:val="22"/>
                <w:szCs w:val="22"/>
              </w:rPr>
            </w:pPr>
          </w:p>
        </w:tc>
      </w:tr>
      <w:tr w:rsidR="004F32E9" w:rsidRPr="0081528A" w14:paraId="04DB8CD9" w14:textId="77777777" w:rsidTr="00705BA1">
        <w:trPr>
          <w:trHeight w:val="24"/>
        </w:trPr>
        <w:tc>
          <w:tcPr>
            <w:tcW w:w="3681" w:type="dxa"/>
          </w:tcPr>
          <w:p w14:paraId="194D3844" w14:textId="77777777" w:rsidR="004F32E9" w:rsidRPr="00705BA1" w:rsidRDefault="004F32E9" w:rsidP="00A34703">
            <w:pPr>
              <w:rPr>
                <w:i w:val="0"/>
                <w:sz w:val="22"/>
                <w:szCs w:val="22"/>
              </w:rPr>
            </w:pPr>
            <w:r w:rsidRPr="00705BA1">
              <w:rPr>
                <w:i w:val="0"/>
                <w:sz w:val="22"/>
                <w:szCs w:val="22"/>
              </w:rPr>
              <w:t>Naziv poslovnega subjekta</w:t>
            </w:r>
          </w:p>
        </w:tc>
        <w:tc>
          <w:tcPr>
            <w:tcW w:w="4863" w:type="dxa"/>
          </w:tcPr>
          <w:p w14:paraId="42745B33" w14:textId="77777777" w:rsidR="004F32E9" w:rsidRPr="00705BA1" w:rsidRDefault="004F32E9" w:rsidP="00A34703">
            <w:pPr>
              <w:ind w:left="567"/>
              <w:jc w:val="both"/>
              <w:rPr>
                <w:i w:val="0"/>
                <w:sz w:val="22"/>
                <w:szCs w:val="22"/>
              </w:rPr>
            </w:pPr>
          </w:p>
        </w:tc>
      </w:tr>
      <w:tr w:rsidR="004F32E9" w:rsidRPr="0081528A" w14:paraId="4A4C3D2B" w14:textId="77777777" w:rsidTr="00705BA1">
        <w:trPr>
          <w:trHeight w:val="24"/>
        </w:trPr>
        <w:tc>
          <w:tcPr>
            <w:tcW w:w="3681" w:type="dxa"/>
          </w:tcPr>
          <w:p w14:paraId="75B701B9" w14:textId="77777777" w:rsidR="004F32E9" w:rsidRPr="00705BA1" w:rsidRDefault="004F32E9" w:rsidP="00A34703">
            <w:pPr>
              <w:jc w:val="both"/>
              <w:rPr>
                <w:i w:val="0"/>
                <w:sz w:val="22"/>
                <w:szCs w:val="22"/>
              </w:rPr>
            </w:pPr>
            <w:r w:rsidRPr="00705BA1">
              <w:rPr>
                <w:i w:val="0"/>
                <w:sz w:val="22"/>
                <w:szCs w:val="22"/>
              </w:rPr>
              <w:t>Naslov oz. sedež:</w:t>
            </w:r>
          </w:p>
        </w:tc>
        <w:tc>
          <w:tcPr>
            <w:tcW w:w="4863" w:type="dxa"/>
          </w:tcPr>
          <w:p w14:paraId="08CA0C73" w14:textId="77777777" w:rsidR="004F32E9" w:rsidRPr="00705BA1" w:rsidRDefault="004F32E9" w:rsidP="00A34703">
            <w:pPr>
              <w:ind w:left="567"/>
              <w:jc w:val="both"/>
              <w:rPr>
                <w:i w:val="0"/>
                <w:sz w:val="22"/>
                <w:szCs w:val="22"/>
              </w:rPr>
            </w:pPr>
          </w:p>
        </w:tc>
      </w:tr>
      <w:tr w:rsidR="004F32E9" w:rsidRPr="0081528A" w14:paraId="0AFD95C1" w14:textId="77777777" w:rsidTr="00705BA1">
        <w:trPr>
          <w:trHeight w:val="24"/>
        </w:trPr>
        <w:tc>
          <w:tcPr>
            <w:tcW w:w="3681" w:type="dxa"/>
          </w:tcPr>
          <w:p w14:paraId="69D36699" w14:textId="77777777" w:rsidR="004F32E9" w:rsidRPr="00705BA1" w:rsidRDefault="004F32E9" w:rsidP="00A34703">
            <w:pPr>
              <w:jc w:val="both"/>
              <w:rPr>
                <w:i w:val="0"/>
                <w:sz w:val="22"/>
                <w:szCs w:val="22"/>
              </w:rPr>
            </w:pPr>
            <w:r w:rsidRPr="00705BA1">
              <w:rPr>
                <w:i w:val="0"/>
                <w:sz w:val="22"/>
                <w:szCs w:val="22"/>
              </w:rPr>
              <w:t>Matična številka</w:t>
            </w:r>
            <w:r w:rsidRPr="00705BA1">
              <w:rPr>
                <w:i w:val="0"/>
                <w:sz w:val="22"/>
                <w:szCs w:val="22"/>
                <w:vertAlign w:val="superscript"/>
              </w:rPr>
              <w:t>1</w:t>
            </w:r>
            <w:r w:rsidRPr="00705BA1">
              <w:rPr>
                <w:i w:val="0"/>
                <w:sz w:val="22"/>
                <w:szCs w:val="22"/>
              </w:rPr>
              <w:t xml:space="preserve">:  </w:t>
            </w:r>
          </w:p>
        </w:tc>
        <w:tc>
          <w:tcPr>
            <w:tcW w:w="4863" w:type="dxa"/>
          </w:tcPr>
          <w:p w14:paraId="6E13DC76" w14:textId="77777777" w:rsidR="004F32E9" w:rsidRPr="00705BA1" w:rsidRDefault="004F32E9" w:rsidP="00A34703">
            <w:pPr>
              <w:ind w:left="567"/>
              <w:jc w:val="both"/>
              <w:rPr>
                <w:i w:val="0"/>
                <w:sz w:val="22"/>
                <w:szCs w:val="22"/>
              </w:rPr>
            </w:pPr>
          </w:p>
        </w:tc>
      </w:tr>
    </w:tbl>
    <w:p w14:paraId="3D66BC65" w14:textId="77777777" w:rsidR="004F32E9" w:rsidRPr="00705BA1" w:rsidRDefault="004F32E9" w:rsidP="004F32E9">
      <w:pPr>
        <w:ind w:left="567"/>
        <w:rPr>
          <w:i w:val="0"/>
          <w:sz w:val="22"/>
          <w:szCs w:val="22"/>
        </w:rPr>
      </w:pPr>
    </w:p>
    <w:p w14:paraId="295639C5" w14:textId="77777777" w:rsidR="004F32E9" w:rsidRPr="00705BA1" w:rsidRDefault="004F32E9" w:rsidP="004F32E9">
      <w:pPr>
        <w:ind w:left="567"/>
        <w:rPr>
          <w:b/>
          <w:i w:val="0"/>
          <w:sz w:val="22"/>
          <w:szCs w:val="22"/>
        </w:rPr>
      </w:pPr>
    </w:p>
    <w:p w14:paraId="6BF3148E" w14:textId="77777777" w:rsidR="004F32E9" w:rsidRPr="00705BA1" w:rsidRDefault="004F32E9" w:rsidP="004F32E9">
      <w:pPr>
        <w:ind w:left="567"/>
        <w:jc w:val="right"/>
        <w:rPr>
          <w:b/>
          <w:i w:val="0"/>
          <w:sz w:val="22"/>
          <w:szCs w:val="22"/>
        </w:rPr>
      </w:pPr>
    </w:p>
    <w:p w14:paraId="6D55E339" w14:textId="77777777" w:rsidR="0081528A" w:rsidRDefault="0081528A" w:rsidP="004F32E9">
      <w:pPr>
        <w:ind w:left="567"/>
        <w:rPr>
          <w:i w:val="0"/>
          <w:sz w:val="22"/>
          <w:szCs w:val="22"/>
        </w:rPr>
      </w:pPr>
      <w:r>
        <w:rPr>
          <w:i w:val="0"/>
          <w:sz w:val="22"/>
          <w:szCs w:val="22"/>
        </w:rPr>
        <w:t xml:space="preserve">             </w:t>
      </w:r>
    </w:p>
    <w:p w14:paraId="4528648E" w14:textId="77777777" w:rsidR="0081528A" w:rsidRDefault="0081528A" w:rsidP="004F32E9">
      <w:pPr>
        <w:ind w:left="567"/>
        <w:rPr>
          <w:i w:val="0"/>
          <w:sz w:val="22"/>
          <w:szCs w:val="22"/>
        </w:rPr>
      </w:pPr>
    </w:p>
    <w:p w14:paraId="1E4E30FD" w14:textId="77777777" w:rsidR="0081528A" w:rsidRDefault="0081528A" w:rsidP="004F32E9">
      <w:pPr>
        <w:ind w:left="567"/>
        <w:rPr>
          <w:i w:val="0"/>
          <w:sz w:val="22"/>
          <w:szCs w:val="22"/>
        </w:rPr>
      </w:pPr>
    </w:p>
    <w:p w14:paraId="52C7EFAB" w14:textId="77777777" w:rsidR="0081528A" w:rsidRDefault="0081528A" w:rsidP="004F32E9">
      <w:pPr>
        <w:ind w:left="567"/>
        <w:rPr>
          <w:i w:val="0"/>
          <w:sz w:val="22"/>
          <w:szCs w:val="22"/>
        </w:rPr>
      </w:pPr>
    </w:p>
    <w:p w14:paraId="2BDC9B37" w14:textId="77777777" w:rsidR="0081528A" w:rsidRDefault="0081528A" w:rsidP="004F32E9">
      <w:pPr>
        <w:ind w:left="567"/>
        <w:rPr>
          <w:i w:val="0"/>
          <w:sz w:val="22"/>
          <w:szCs w:val="22"/>
        </w:rPr>
      </w:pPr>
    </w:p>
    <w:p w14:paraId="36EFFF1B" w14:textId="77777777" w:rsidR="0081528A" w:rsidRDefault="0081528A" w:rsidP="004F32E9">
      <w:pPr>
        <w:ind w:left="567"/>
        <w:rPr>
          <w:i w:val="0"/>
          <w:sz w:val="22"/>
          <w:szCs w:val="22"/>
        </w:rPr>
      </w:pPr>
    </w:p>
    <w:p w14:paraId="67686B31" w14:textId="19ED129E" w:rsidR="004F32E9" w:rsidRPr="00705BA1" w:rsidRDefault="004F32E9" w:rsidP="00A34703">
      <w:pPr>
        <w:ind w:left="567" w:firstLine="426"/>
        <w:rPr>
          <w:i w:val="0"/>
          <w:sz w:val="22"/>
          <w:szCs w:val="22"/>
        </w:rPr>
      </w:pPr>
      <w:r w:rsidRPr="00705BA1">
        <w:rPr>
          <w:i w:val="0"/>
          <w:sz w:val="22"/>
          <w:szCs w:val="22"/>
        </w:rPr>
        <w:t>podajam naslednjo</w:t>
      </w:r>
    </w:p>
    <w:p w14:paraId="2BE52E50" w14:textId="77777777" w:rsidR="004F32E9" w:rsidRPr="00705BA1" w:rsidRDefault="004F32E9" w:rsidP="004F32E9">
      <w:pPr>
        <w:ind w:left="567"/>
        <w:rPr>
          <w:i w:val="0"/>
          <w:sz w:val="22"/>
          <w:szCs w:val="22"/>
        </w:rPr>
      </w:pPr>
    </w:p>
    <w:p w14:paraId="122E820A" w14:textId="77777777" w:rsidR="004F32E9" w:rsidRPr="00705BA1" w:rsidRDefault="004F32E9" w:rsidP="004F32E9">
      <w:pPr>
        <w:ind w:left="851"/>
        <w:rPr>
          <w:sz w:val="22"/>
          <w:szCs w:val="22"/>
        </w:rPr>
      </w:pPr>
    </w:p>
    <w:p w14:paraId="1D3F7E58" w14:textId="77777777" w:rsidR="004F32E9" w:rsidRPr="00705BA1" w:rsidRDefault="004F32E9" w:rsidP="004F32E9">
      <w:pPr>
        <w:ind w:left="851"/>
        <w:jc w:val="center"/>
        <w:rPr>
          <w:b/>
          <w:i w:val="0"/>
          <w:sz w:val="22"/>
          <w:szCs w:val="22"/>
        </w:rPr>
      </w:pPr>
      <w:r w:rsidRPr="00705BA1">
        <w:rPr>
          <w:b/>
          <w:i w:val="0"/>
          <w:sz w:val="22"/>
          <w:szCs w:val="22"/>
        </w:rPr>
        <w:t>IZJAVO</w:t>
      </w:r>
    </w:p>
    <w:p w14:paraId="27DEBF1A" w14:textId="77777777" w:rsidR="004F32E9" w:rsidRPr="00705BA1" w:rsidRDefault="004F32E9" w:rsidP="004F32E9">
      <w:pPr>
        <w:ind w:left="851"/>
        <w:jc w:val="center"/>
        <w:rPr>
          <w:b/>
          <w:i w:val="0"/>
          <w:sz w:val="22"/>
          <w:szCs w:val="22"/>
        </w:rPr>
      </w:pPr>
      <w:r w:rsidRPr="00705BA1">
        <w:rPr>
          <w:b/>
          <w:i w:val="0"/>
          <w:sz w:val="22"/>
          <w:szCs w:val="22"/>
        </w:rPr>
        <w:t>ODGOVORNE OSEBE POSLOVNEGA SUBJEKTA</w:t>
      </w:r>
    </w:p>
    <w:p w14:paraId="275606B6" w14:textId="77777777" w:rsidR="004F32E9" w:rsidRPr="00705BA1" w:rsidRDefault="004F32E9" w:rsidP="004F32E9">
      <w:pPr>
        <w:ind w:left="851"/>
        <w:jc w:val="center"/>
        <w:rPr>
          <w:b/>
          <w:i w:val="0"/>
          <w:sz w:val="22"/>
          <w:szCs w:val="22"/>
        </w:rPr>
      </w:pPr>
      <w:r w:rsidRPr="00705BA1">
        <w:rPr>
          <w:b/>
          <w:i w:val="0"/>
          <w:sz w:val="22"/>
          <w:szCs w:val="22"/>
        </w:rPr>
        <w:t>O NEPOVEZANOSTI S FUNKCIONARJEM ALI NJEGOVIM DRUŽINSKIM ČLANOM</w:t>
      </w:r>
    </w:p>
    <w:p w14:paraId="2A4C4BC9" w14:textId="77777777" w:rsidR="004F32E9" w:rsidRPr="00437A97" w:rsidRDefault="004F32E9" w:rsidP="004F32E9">
      <w:pPr>
        <w:ind w:left="851"/>
        <w:jc w:val="both"/>
      </w:pPr>
    </w:p>
    <w:p w14:paraId="561CA468" w14:textId="77777777" w:rsidR="004F32E9" w:rsidRPr="00437A97" w:rsidRDefault="004F32E9" w:rsidP="004F32E9">
      <w:pPr>
        <w:ind w:left="851"/>
        <w:jc w:val="both"/>
      </w:pPr>
    </w:p>
    <w:p w14:paraId="23DC1382" w14:textId="25E60D67" w:rsidR="004F32E9" w:rsidRPr="00437A97" w:rsidRDefault="004F32E9" w:rsidP="00A34703">
      <w:pPr>
        <w:ind w:left="993"/>
      </w:pPr>
      <w:r w:rsidRPr="00705BA1">
        <w:rPr>
          <w:sz w:val="22"/>
          <w:szCs w:val="22"/>
        </w:rPr>
        <w:t>s katero izjavljam, da poslovni subjekt</w:t>
      </w:r>
      <w:r w:rsidRPr="00437A97">
        <w:t xml:space="preserve"> _______________________________________________</w:t>
      </w:r>
      <w:r w:rsidR="0081528A">
        <w:t>___________________</w:t>
      </w:r>
      <w:r w:rsidRPr="00437A97">
        <w:t>_________</w:t>
      </w:r>
    </w:p>
    <w:p w14:paraId="4CE52104" w14:textId="05B1CCF1" w:rsidR="004F32E9" w:rsidRDefault="004F32E9" w:rsidP="00A34703">
      <w:pPr>
        <w:ind w:left="993"/>
        <w:jc w:val="both"/>
        <w:rPr>
          <w:sz w:val="16"/>
          <w:szCs w:val="16"/>
        </w:rPr>
      </w:pPr>
      <w:r w:rsidRPr="00437A97">
        <w:rPr>
          <w:sz w:val="16"/>
          <w:szCs w:val="16"/>
        </w:rPr>
        <w:t xml:space="preserve">                                                                          (</w:t>
      </w:r>
      <w:r>
        <w:rPr>
          <w:sz w:val="16"/>
          <w:szCs w:val="16"/>
        </w:rPr>
        <w:t xml:space="preserve">navede se </w:t>
      </w:r>
      <w:r w:rsidRPr="00437A97">
        <w:rPr>
          <w:sz w:val="16"/>
          <w:szCs w:val="16"/>
        </w:rPr>
        <w:t xml:space="preserve">firm poslovnega subjekta) </w:t>
      </w:r>
    </w:p>
    <w:p w14:paraId="110FEE74" w14:textId="77777777" w:rsidR="0081528A" w:rsidRPr="0081528A" w:rsidRDefault="0081528A" w:rsidP="00A34703">
      <w:pPr>
        <w:ind w:left="993"/>
        <w:jc w:val="both"/>
        <w:rPr>
          <w:sz w:val="6"/>
          <w:szCs w:val="6"/>
        </w:rPr>
      </w:pPr>
    </w:p>
    <w:p w14:paraId="0D30788A" w14:textId="059CDF92" w:rsidR="004F32E9" w:rsidRPr="004F32E9" w:rsidRDefault="004F32E9" w:rsidP="00A34703">
      <w:pPr>
        <w:ind w:left="993"/>
        <w:jc w:val="both"/>
        <w:rPr>
          <w:i w:val="0"/>
        </w:rPr>
      </w:pPr>
      <w:r w:rsidRPr="00705BA1">
        <w:rPr>
          <w:i w:val="0"/>
          <w:sz w:val="22"/>
          <w:szCs w:val="22"/>
        </w:rPr>
        <w:softHyphen/>
      </w:r>
      <w:r w:rsidRPr="00705BA1">
        <w:rPr>
          <w:i w:val="0"/>
          <w:sz w:val="22"/>
          <w:szCs w:val="22"/>
        </w:rPr>
        <w:softHyphen/>
      </w:r>
      <w:r w:rsidRPr="00705BA1">
        <w:rPr>
          <w:i w:val="0"/>
          <w:sz w:val="22"/>
          <w:szCs w:val="22"/>
        </w:rPr>
        <w:softHyphen/>
      </w:r>
      <w:r w:rsidRPr="00705BA1">
        <w:rPr>
          <w:i w:val="0"/>
          <w:sz w:val="22"/>
          <w:szCs w:val="22"/>
        </w:rPr>
        <w:softHyphen/>
      </w:r>
      <w:r w:rsidRPr="00705BA1">
        <w:rPr>
          <w:i w:val="0"/>
          <w:sz w:val="22"/>
          <w:szCs w:val="22"/>
        </w:rPr>
        <w:softHyphen/>
        <w:t>nisem/ni  povezan s funkcionarjem Mestne občine Ljubljana</w:t>
      </w:r>
      <w:r w:rsidRPr="00705BA1">
        <w:rPr>
          <w:i w:val="0"/>
          <w:sz w:val="22"/>
          <w:szCs w:val="22"/>
          <w:vertAlign w:val="superscript"/>
        </w:rPr>
        <w:t>2</w:t>
      </w:r>
      <w:r w:rsidRPr="00705BA1">
        <w:rPr>
          <w:i w:val="0"/>
          <w:sz w:val="22"/>
          <w:szCs w:val="22"/>
        </w:rPr>
        <w:t xml:space="preserve"> in po mojem/našem vedenju tudi ne z njegovimi družinskimi člani na način, da bi bil funkcionar ali njegov družinski član pri poslovnem subjektu</w:t>
      </w:r>
      <w:r w:rsidRPr="004F32E9">
        <w:rPr>
          <w:i w:val="0"/>
        </w:rPr>
        <w:t>___</w:t>
      </w:r>
      <w:r w:rsidR="0081528A">
        <w:rPr>
          <w:i w:val="0"/>
        </w:rPr>
        <w:t>_________</w:t>
      </w:r>
      <w:r w:rsidRPr="004F32E9">
        <w:rPr>
          <w:i w:val="0"/>
        </w:rPr>
        <w:t xml:space="preserve">________________________________________________________: </w:t>
      </w:r>
    </w:p>
    <w:p w14:paraId="178CF0B2" w14:textId="68F48D04" w:rsidR="004F32E9" w:rsidRPr="00705BA1" w:rsidRDefault="004F32E9" w:rsidP="00A34703">
      <w:pPr>
        <w:ind w:left="993"/>
        <w:jc w:val="both"/>
        <w:rPr>
          <w:sz w:val="16"/>
          <w:szCs w:val="16"/>
        </w:rPr>
      </w:pPr>
      <w:r w:rsidRPr="004F32E9">
        <w:rPr>
          <w:i w:val="0"/>
          <w:sz w:val="16"/>
          <w:szCs w:val="16"/>
        </w:rPr>
        <w:t xml:space="preserve">                           </w:t>
      </w:r>
      <w:r w:rsidR="00A34703">
        <w:rPr>
          <w:i w:val="0"/>
          <w:sz w:val="16"/>
          <w:szCs w:val="16"/>
        </w:rPr>
        <w:tab/>
      </w:r>
      <w:r w:rsidR="00A34703">
        <w:rPr>
          <w:i w:val="0"/>
          <w:sz w:val="16"/>
          <w:szCs w:val="16"/>
        </w:rPr>
        <w:tab/>
      </w:r>
      <w:r w:rsidR="00A34703">
        <w:rPr>
          <w:i w:val="0"/>
          <w:sz w:val="16"/>
          <w:szCs w:val="16"/>
        </w:rPr>
        <w:tab/>
        <w:t xml:space="preserve">         </w:t>
      </w:r>
      <w:r w:rsidRPr="004F32E9">
        <w:rPr>
          <w:i w:val="0"/>
          <w:sz w:val="16"/>
          <w:szCs w:val="16"/>
        </w:rPr>
        <w:t xml:space="preserve"> </w:t>
      </w:r>
      <w:r w:rsidRPr="00705BA1">
        <w:rPr>
          <w:sz w:val="16"/>
          <w:szCs w:val="16"/>
        </w:rPr>
        <w:t>(navede se firma poslovnega subjekta)</w:t>
      </w:r>
    </w:p>
    <w:p w14:paraId="14FA96BD" w14:textId="77777777" w:rsidR="004F32E9" w:rsidRPr="00705BA1" w:rsidRDefault="004F32E9" w:rsidP="00A34703">
      <w:pPr>
        <w:ind w:left="993"/>
        <w:jc w:val="right"/>
        <w:rPr>
          <w:i w:val="0"/>
          <w:sz w:val="22"/>
          <w:szCs w:val="22"/>
        </w:rPr>
      </w:pPr>
    </w:p>
    <w:p w14:paraId="6C757B5E" w14:textId="4B3E8222" w:rsidR="004F32E9" w:rsidRPr="00705BA1" w:rsidRDefault="004F32E9" w:rsidP="00A34703">
      <w:pPr>
        <w:pStyle w:val="Odstavekseznama"/>
        <w:numPr>
          <w:ilvl w:val="0"/>
          <w:numId w:val="61"/>
        </w:numPr>
        <w:ind w:left="993" w:firstLine="0"/>
        <w:contextualSpacing/>
        <w:rPr>
          <w:i w:val="0"/>
          <w:sz w:val="22"/>
          <w:szCs w:val="22"/>
        </w:rPr>
      </w:pPr>
      <w:r w:rsidRPr="00705BA1">
        <w:rPr>
          <w:i w:val="0"/>
          <w:sz w:val="22"/>
          <w:szCs w:val="22"/>
        </w:rPr>
        <w:t>udeležen kot poslovodja, član poslovodstva ali zakoniti zastopnik,</w:t>
      </w:r>
    </w:p>
    <w:p w14:paraId="720AB384" w14:textId="26B71E96" w:rsidR="004F32E9" w:rsidRPr="00705BA1" w:rsidRDefault="004F32E9" w:rsidP="00705BA1">
      <w:pPr>
        <w:pStyle w:val="Odstavekseznama"/>
        <w:numPr>
          <w:ilvl w:val="0"/>
          <w:numId w:val="61"/>
        </w:numPr>
        <w:ind w:left="1418" w:hanging="425"/>
        <w:contextualSpacing/>
        <w:rPr>
          <w:i w:val="0"/>
          <w:sz w:val="22"/>
          <w:szCs w:val="22"/>
        </w:rPr>
      </w:pPr>
      <w:r w:rsidRPr="00705BA1">
        <w:rPr>
          <w:i w:val="0"/>
          <w:sz w:val="22"/>
          <w:szCs w:val="22"/>
        </w:rPr>
        <w:t>neposredno ali prek drugih pravnih oseb v več kot pet odstotnem deležu udeležen pri ustanoviteljskih pravicah, upravljanju ali kapitalu.</w:t>
      </w:r>
    </w:p>
    <w:p w14:paraId="1F95BE39" w14:textId="77777777" w:rsidR="004F32E9" w:rsidRPr="00705BA1" w:rsidRDefault="004F32E9" w:rsidP="00A34703">
      <w:pPr>
        <w:ind w:left="993"/>
        <w:rPr>
          <w:sz w:val="22"/>
          <w:szCs w:val="22"/>
        </w:rPr>
      </w:pPr>
    </w:p>
    <w:p w14:paraId="4EAF6081" w14:textId="77777777" w:rsidR="004F32E9" w:rsidRPr="00705BA1" w:rsidRDefault="004F32E9" w:rsidP="00A34703">
      <w:pPr>
        <w:ind w:left="993"/>
        <w:rPr>
          <w:sz w:val="22"/>
          <w:szCs w:val="22"/>
        </w:rPr>
      </w:pPr>
    </w:p>
    <w:p w14:paraId="39161FDD" w14:textId="77777777" w:rsidR="004F32E9" w:rsidRPr="00705BA1" w:rsidRDefault="004F32E9" w:rsidP="00A34703">
      <w:pPr>
        <w:ind w:left="993"/>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4F32E9" w:rsidRPr="0081528A" w14:paraId="19A16327" w14:textId="77777777" w:rsidTr="0066507E">
        <w:tc>
          <w:tcPr>
            <w:tcW w:w="1969" w:type="dxa"/>
          </w:tcPr>
          <w:p w14:paraId="20D12373" w14:textId="77777777" w:rsidR="004F32E9" w:rsidRPr="00705BA1" w:rsidRDefault="004F32E9" w:rsidP="00705BA1">
            <w:pPr>
              <w:jc w:val="both"/>
              <w:rPr>
                <w:i w:val="0"/>
                <w:sz w:val="22"/>
                <w:szCs w:val="22"/>
              </w:rPr>
            </w:pPr>
            <w:r w:rsidRPr="00705BA1">
              <w:rPr>
                <w:i w:val="0"/>
                <w:sz w:val="22"/>
                <w:szCs w:val="22"/>
              </w:rPr>
              <w:t>Kraj in datum:</w:t>
            </w:r>
          </w:p>
        </w:tc>
        <w:tc>
          <w:tcPr>
            <w:tcW w:w="3559" w:type="dxa"/>
          </w:tcPr>
          <w:p w14:paraId="1249B52B" w14:textId="77777777" w:rsidR="004F32E9" w:rsidRPr="00705BA1" w:rsidRDefault="004F32E9" w:rsidP="00A34703">
            <w:pPr>
              <w:ind w:left="993"/>
              <w:jc w:val="center"/>
              <w:rPr>
                <w:i w:val="0"/>
                <w:sz w:val="22"/>
                <w:szCs w:val="22"/>
              </w:rPr>
            </w:pPr>
            <w:r w:rsidRPr="00705BA1">
              <w:rPr>
                <w:i w:val="0"/>
                <w:sz w:val="22"/>
                <w:szCs w:val="22"/>
              </w:rPr>
              <w:t>Žig</w:t>
            </w:r>
          </w:p>
        </w:tc>
        <w:tc>
          <w:tcPr>
            <w:tcW w:w="3685" w:type="dxa"/>
          </w:tcPr>
          <w:p w14:paraId="30B7E38D" w14:textId="77777777" w:rsidR="004F32E9" w:rsidRPr="00705BA1" w:rsidRDefault="004F32E9" w:rsidP="00705BA1">
            <w:pPr>
              <w:jc w:val="both"/>
              <w:rPr>
                <w:i w:val="0"/>
                <w:sz w:val="22"/>
                <w:szCs w:val="22"/>
              </w:rPr>
            </w:pPr>
            <w:r w:rsidRPr="00705BA1">
              <w:rPr>
                <w:i w:val="0"/>
                <w:sz w:val="22"/>
                <w:szCs w:val="22"/>
              </w:rPr>
              <w:t>Podpis odgovorne osebe poslovnega subjekta:</w:t>
            </w:r>
          </w:p>
        </w:tc>
      </w:tr>
      <w:tr w:rsidR="004F32E9" w:rsidRPr="0081528A" w14:paraId="24FF7355" w14:textId="77777777" w:rsidTr="0066507E">
        <w:tc>
          <w:tcPr>
            <w:tcW w:w="1969" w:type="dxa"/>
            <w:tcBorders>
              <w:bottom w:val="single" w:sz="4" w:space="0" w:color="auto"/>
            </w:tcBorders>
          </w:tcPr>
          <w:p w14:paraId="5F659B38" w14:textId="77777777" w:rsidR="004F32E9" w:rsidRPr="00705BA1" w:rsidRDefault="004F32E9" w:rsidP="00A34703">
            <w:pPr>
              <w:ind w:left="993"/>
              <w:jc w:val="both"/>
              <w:rPr>
                <w:i w:val="0"/>
                <w:sz w:val="22"/>
                <w:szCs w:val="22"/>
              </w:rPr>
            </w:pPr>
          </w:p>
        </w:tc>
        <w:tc>
          <w:tcPr>
            <w:tcW w:w="3559" w:type="dxa"/>
          </w:tcPr>
          <w:p w14:paraId="58009B31" w14:textId="77777777" w:rsidR="004F32E9" w:rsidRPr="00705BA1" w:rsidRDefault="004F32E9" w:rsidP="00A34703">
            <w:pPr>
              <w:ind w:left="993"/>
              <w:jc w:val="both"/>
              <w:rPr>
                <w:i w:val="0"/>
                <w:sz w:val="22"/>
                <w:szCs w:val="22"/>
              </w:rPr>
            </w:pPr>
          </w:p>
        </w:tc>
        <w:tc>
          <w:tcPr>
            <w:tcW w:w="3685" w:type="dxa"/>
            <w:tcBorders>
              <w:bottom w:val="single" w:sz="4" w:space="0" w:color="auto"/>
            </w:tcBorders>
          </w:tcPr>
          <w:p w14:paraId="2A4E9D90" w14:textId="77777777" w:rsidR="004F32E9" w:rsidRPr="00705BA1" w:rsidRDefault="004F32E9" w:rsidP="00A34703">
            <w:pPr>
              <w:ind w:left="993"/>
              <w:jc w:val="both"/>
              <w:rPr>
                <w:i w:val="0"/>
                <w:sz w:val="22"/>
                <w:szCs w:val="22"/>
              </w:rPr>
            </w:pPr>
          </w:p>
        </w:tc>
      </w:tr>
    </w:tbl>
    <w:p w14:paraId="76F84B6F" w14:textId="77777777" w:rsidR="004F32E9" w:rsidRPr="00705BA1" w:rsidRDefault="004F32E9" w:rsidP="00A34703">
      <w:pPr>
        <w:ind w:left="993"/>
        <w:jc w:val="right"/>
        <w:rPr>
          <w:b/>
          <w:sz w:val="22"/>
          <w:szCs w:val="22"/>
        </w:rPr>
      </w:pPr>
    </w:p>
    <w:p w14:paraId="2E72CD13" w14:textId="77777777" w:rsidR="004F32E9" w:rsidRPr="00705BA1" w:rsidRDefault="004F32E9" w:rsidP="00A34703">
      <w:pPr>
        <w:ind w:left="993"/>
        <w:jc w:val="right"/>
        <w:rPr>
          <w:b/>
          <w:sz w:val="22"/>
          <w:szCs w:val="22"/>
        </w:rPr>
      </w:pPr>
    </w:p>
    <w:p w14:paraId="05320D2D" w14:textId="77777777" w:rsidR="004F32E9" w:rsidRPr="00705BA1" w:rsidRDefault="004F32E9" w:rsidP="00A34703">
      <w:pPr>
        <w:ind w:left="993"/>
        <w:jc w:val="right"/>
        <w:rPr>
          <w:b/>
          <w:sz w:val="22"/>
          <w:szCs w:val="22"/>
        </w:rPr>
      </w:pPr>
    </w:p>
    <w:p w14:paraId="6C301E75" w14:textId="77777777" w:rsidR="004F32E9" w:rsidRPr="00705BA1" w:rsidRDefault="004F32E9" w:rsidP="00A34703">
      <w:pPr>
        <w:ind w:left="993"/>
        <w:jc w:val="right"/>
        <w:rPr>
          <w:b/>
          <w:sz w:val="22"/>
          <w:szCs w:val="22"/>
        </w:rPr>
      </w:pPr>
    </w:p>
    <w:p w14:paraId="0D0D67AB" w14:textId="77777777" w:rsidR="004F32E9" w:rsidRPr="00705BA1" w:rsidRDefault="004F32E9" w:rsidP="00A34703">
      <w:pPr>
        <w:ind w:left="993"/>
        <w:rPr>
          <w:sz w:val="22"/>
          <w:szCs w:val="22"/>
        </w:rPr>
      </w:pPr>
      <w:r w:rsidRPr="00705BA1">
        <w:rPr>
          <w:sz w:val="22"/>
          <w:szCs w:val="22"/>
          <w:vertAlign w:val="superscript"/>
        </w:rPr>
        <w:t>1</w:t>
      </w:r>
      <w:r w:rsidRPr="00705BA1">
        <w:rPr>
          <w:sz w:val="22"/>
          <w:szCs w:val="22"/>
        </w:rPr>
        <w:t>Če ponudnik ni vpisan v poslovnem registru vpišite davčno številko.</w:t>
      </w:r>
    </w:p>
    <w:p w14:paraId="564EB3A8" w14:textId="77777777" w:rsidR="004F32E9" w:rsidRPr="00705BA1" w:rsidRDefault="004F32E9" w:rsidP="00A34703">
      <w:pPr>
        <w:ind w:left="993"/>
        <w:rPr>
          <w:sz w:val="22"/>
          <w:szCs w:val="22"/>
          <w:vertAlign w:val="superscript"/>
        </w:rPr>
      </w:pPr>
      <w:r w:rsidRPr="00705BA1">
        <w:rPr>
          <w:sz w:val="22"/>
          <w:szCs w:val="22"/>
          <w:vertAlign w:val="superscript"/>
        </w:rPr>
        <w:t xml:space="preserve">2 </w:t>
      </w:r>
      <w:hyperlink r:id="rId10" w:history="1">
        <w:r w:rsidRPr="00705BA1">
          <w:rPr>
            <w:color w:val="0000FF"/>
            <w:sz w:val="22"/>
            <w:szCs w:val="22"/>
            <w:u w:val="single"/>
          </w:rPr>
          <w:t>https://www.ljubljana.si/sl/mestni-svet/mestni-svet-mol/</w:t>
        </w:r>
      </w:hyperlink>
      <w:r w:rsidRPr="00705BA1">
        <w:rPr>
          <w:sz w:val="22"/>
          <w:szCs w:val="22"/>
        </w:rPr>
        <w:t xml:space="preserve">, </w:t>
      </w:r>
      <w:hyperlink r:id="rId11" w:history="1">
        <w:r w:rsidRPr="00705BA1">
          <w:rPr>
            <w:color w:val="0000FF"/>
            <w:sz w:val="22"/>
            <w:szCs w:val="22"/>
            <w:u w:val="single"/>
          </w:rPr>
          <w:t>https://www.ljubljana.si/sl/mestna-obcina/zupan/</w:t>
        </w:r>
      </w:hyperlink>
    </w:p>
    <w:p w14:paraId="244F1823" w14:textId="77777777" w:rsidR="004F32E9" w:rsidRDefault="004F32E9" w:rsidP="00A34703">
      <w:pPr>
        <w:ind w:left="993"/>
      </w:pPr>
    </w:p>
    <w:p w14:paraId="709F237F" w14:textId="77777777" w:rsidR="00D56D9E" w:rsidRPr="00D56D9E" w:rsidRDefault="00D56D9E" w:rsidP="00D56D9E">
      <w:pPr>
        <w:pStyle w:val="Glava"/>
        <w:tabs>
          <w:tab w:val="left" w:pos="708"/>
        </w:tabs>
        <w:ind w:left="1080"/>
        <w:jc w:val="both"/>
        <w:rPr>
          <w:i w:val="0"/>
          <w:sz w:val="22"/>
          <w:szCs w:val="22"/>
        </w:rPr>
      </w:pPr>
    </w:p>
    <w:p w14:paraId="2421A651" w14:textId="77777777" w:rsidR="00035B2B" w:rsidRDefault="00035B2B" w:rsidP="00035B2B">
      <w:pPr>
        <w:pStyle w:val="Glava"/>
        <w:tabs>
          <w:tab w:val="left" w:pos="708"/>
        </w:tabs>
        <w:ind w:left="1080"/>
        <w:jc w:val="both"/>
        <w:rPr>
          <w:i w:val="0"/>
          <w:sz w:val="22"/>
          <w:szCs w:val="22"/>
        </w:rPr>
      </w:pPr>
    </w:p>
    <w:p w14:paraId="39F6298C" w14:textId="77777777" w:rsidR="00035B2B" w:rsidRDefault="00035B2B" w:rsidP="00035B2B">
      <w:pPr>
        <w:pStyle w:val="Glava"/>
        <w:tabs>
          <w:tab w:val="left" w:pos="708"/>
        </w:tabs>
        <w:ind w:left="1080"/>
        <w:jc w:val="both"/>
        <w:rPr>
          <w:i w:val="0"/>
          <w:sz w:val="22"/>
          <w:szCs w:val="22"/>
        </w:rPr>
      </w:pPr>
    </w:p>
    <w:p w14:paraId="33A4BB93" w14:textId="77777777" w:rsidR="00D56D9E" w:rsidRDefault="00D56D9E" w:rsidP="00035B2B">
      <w:pPr>
        <w:pStyle w:val="Glava"/>
        <w:tabs>
          <w:tab w:val="left" w:pos="708"/>
        </w:tabs>
        <w:ind w:left="1080"/>
        <w:jc w:val="both"/>
        <w:rPr>
          <w:i w:val="0"/>
          <w:sz w:val="22"/>
          <w:szCs w:val="22"/>
        </w:rPr>
      </w:pPr>
    </w:p>
    <w:p w14:paraId="61E1DC61" w14:textId="1F5DD371" w:rsidR="00035B2B" w:rsidRDefault="00035B2B" w:rsidP="009B242F">
      <w:pPr>
        <w:pStyle w:val="Glava"/>
        <w:tabs>
          <w:tab w:val="left" w:pos="708"/>
        </w:tabs>
        <w:jc w:val="both"/>
        <w:rPr>
          <w:i w:val="0"/>
          <w:sz w:val="22"/>
          <w:szCs w:val="22"/>
        </w:rPr>
      </w:pPr>
      <w:bookmarkStart w:id="0" w:name="_GoBack"/>
      <w:bookmarkEnd w:id="0"/>
    </w:p>
    <w:sectPr w:rsidR="00035B2B" w:rsidSect="00DD5977">
      <w:footerReference w:type="default" r:id="rId12"/>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83453" w14:textId="77777777" w:rsidR="00EB23BE" w:rsidRDefault="00EB23BE">
      <w:r>
        <w:separator/>
      </w:r>
    </w:p>
  </w:endnote>
  <w:endnote w:type="continuationSeparator" w:id="0">
    <w:p w14:paraId="50BA2B50" w14:textId="77777777" w:rsidR="00EB23BE" w:rsidRDefault="00EB2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8C2C3" w14:textId="66307F86" w:rsidR="00EB23BE" w:rsidRPr="00733B9A" w:rsidRDefault="00EB23BE"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B242F">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B242F">
      <w:rPr>
        <w:rStyle w:val="tevilkastrani"/>
        <w:i w:val="0"/>
        <w:noProof/>
        <w:sz w:val="18"/>
        <w:szCs w:val="18"/>
      </w:rPr>
      <w:t>19</w:t>
    </w:r>
    <w:r w:rsidRPr="00733B9A">
      <w:rPr>
        <w:rStyle w:val="tevilkastrani"/>
        <w:i w:val="0"/>
        <w:sz w:val="18"/>
        <w:szCs w:val="18"/>
      </w:rPr>
      <w:fldChar w:fldCharType="end"/>
    </w:r>
  </w:p>
  <w:p w14:paraId="60E4A63A" w14:textId="77777777" w:rsidR="00EB23BE" w:rsidRDefault="00EB23BE" w:rsidP="00171A5A">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40B95" w14:textId="745844DA" w:rsidR="00EB23BE" w:rsidRPr="00733B9A" w:rsidRDefault="00EB23B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B242F">
      <w:rPr>
        <w:rStyle w:val="tevilkastrani"/>
        <w:i w:val="0"/>
        <w:noProof/>
        <w:sz w:val="18"/>
        <w:szCs w:val="18"/>
      </w:rPr>
      <w:t>19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B242F">
      <w:rPr>
        <w:rStyle w:val="tevilkastrani"/>
        <w:i w:val="0"/>
        <w:noProof/>
        <w:sz w:val="18"/>
        <w:szCs w:val="18"/>
      </w:rPr>
      <w:t>19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8379C" w14:textId="77777777" w:rsidR="00EB23BE" w:rsidRDefault="00EB23BE">
      <w:r>
        <w:separator/>
      </w:r>
    </w:p>
  </w:footnote>
  <w:footnote w:type="continuationSeparator" w:id="0">
    <w:p w14:paraId="789EA6CF" w14:textId="77777777" w:rsidR="00EB23BE" w:rsidRDefault="00EB2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08435" w14:textId="610930AA" w:rsidR="00EB23BE" w:rsidRDefault="00EB23BE" w:rsidP="003804DF">
    <w:pPr>
      <w:pStyle w:val="Glava"/>
      <w:ind w:left="908" w:hanging="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1F"/>
    <w:multiLevelType w:val="multilevel"/>
    <w:tmpl w:val="58205B5E"/>
    <w:lvl w:ilvl="0">
      <w:start w:val="1"/>
      <w:numFmt w:val="bullet"/>
      <w:lvlText w:val=""/>
      <w:lvlJc w:val="left"/>
      <w:pPr>
        <w:ind w:left="771" w:hanging="348"/>
      </w:pPr>
      <w:rPr>
        <w:rFonts w:ascii="Symbol" w:hAnsi="Symbol" w:hint="default"/>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9" w15:restartNumberingAfterBreak="0">
    <w:nsid w:val="00000420"/>
    <w:multiLevelType w:val="multilevel"/>
    <w:tmpl w:val="000008A3"/>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0" w15:restartNumberingAfterBreak="0">
    <w:nsid w:val="00000421"/>
    <w:multiLevelType w:val="multilevel"/>
    <w:tmpl w:val="000008A4"/>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1"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1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8DC1BDC"/>
    <w:multiLevelType w:val="hybridMultilevel"/>
    <w:tmpl w:val="99887640"/>
    <w:lvl w:ilvl="0" w:tplc="04240001">
      <w:start w:val="1"/>
      <w:numFmt w:val="bullet"/>
      <w:lvlText w:val=""/>
      <w:lvlJc w:val="left"/>
      <w:pPr>
        <w:tabs>
          <w:tab w:val="num" w:pos="785"/>
        </w:tabs>
        <w:ind w:left="785" w:hanging="360"/>
      </w:pPr>
      <w:rPr>
        <w:rFonts w:ascii="Symbol" w:hAnsi="Symbol" w:hint="default"/>
      </w:rPr>
    </w:lvl>
    <w:lvl w:ilvl="1" w:tplc="04240003">
      <w:start w:val="1"/>
      <w:numFmt w:val="bullet"/>
      <w:lvlText w:val="o"/>
      <w:lvlJc w:val="left"/>
      <w:pPr>
        <w:tabs>
          <w:tab w:val="num" w:pos="1505"/>
        </w:tabs>
        <w:ind w:left="1505" w:hanging="360"/>
      </w:pPr>
      <w:rPr>
        <w:rFonts w:ascii="Courier New" w:hAnsi="Courier New" w:cs="Courier New" w:hint="default"/>
      </w:rPr>
    </w:lvl>
    <w:lvl w:ilvl="2" w:tplc="04240005">
      <w:start w:val="1"/>
      <w:numFmt w:val="bullet"/>
      <w:lvlText w:val=""/>
      <w:lvlJc w:val="left"/>
      <w:pPr>
        <w:tabs>
          <w:tab w:val="num" w:pos="2225"/>
        </w:tabs>
        <w:ind w:left="2225" w:hanging="360"/>
      </w:pPr>
      <w:rPr>
        <w:rFonts w:ascii="Wingdings" w:hAnsi="Wingdings" w:hint="default"/>
      </w:rPr>
    </w:lvl>
    <w:lvl w:ilvl="3" w:tplc="04240001">
      <w:start w:val="1"/>
      <w:numFmt w:val="bullet"/>
      <w:lvlText w:val=""/>
      <w:lvlJc w:val="left"/>
      <w:pPr>
        <w:tabs>
          <w:tab w:val="num" w:pos="2945"/>
        </w:tabs>
        <w:ind w:left="2945" w:hanging="360"/>
      </w:pPr>
      <w:rPr>
        <w:rFonts w:ascii="Symbol" w:hAnsi="Symbol" w:hint="default"/>
      </w:rPr>
    </w:lvl>
    <w:lvl w:ilvl="4" w:tplc="04240003">
      <w:start w:val="1"/>
      <w:numFmt w:val="bullet"/>
      <w:lvlText w:val="o"/>
      <w:lvlJc w:val="left"/>
      <w:pPr>
        <w:tabs>
          <w:tab w:val="num" w:pos="3665"/>
        </w:tabs>
        <w:ind w:left="3665" w:hanging="360"/>
      </w:pPr>
      <w:rPr>
        <w:rFonts w:ascii="Courier New" w:hAnsi="Courier New" w:cs="Courier New" w:hint="default"/>
      </w:rPr>
    </w:lvl>
    <w:lvl w:ilvl="5" w:tplc="04240005">
      <w:start w:val="1"/>
      <w:numFmt w:val="bullet"/>
      <w:lvlText w:val=""/>
      <w:lvlJc w:val="left"/>
      <w:pPr>
        <w:tabs>
          <w:tab w:val="num" w:pos="4385"/>
        </w:tabs>
        <w:ind w:left="4385" w:hanging="360"/>
      </w:pPr>
      <w:rPr>
        <w:rFonts w:ascii="Wingdings" w:hAnsi="Wingdings" w:hint="default"/>
      </w:rPr>
    </w:lvl>
    <w:lvl w:ilvl="6" w:tplc="04240001">
      <w:start w:val="1"/>
      <w:numFmt w:val="bullet"/>
      <w:lvlText w:val=""/>
      <w:lvlJc w:val="left"/>
      <w:pPr>
        <w:tabs>
          <w:tab w:val="num" w:pos="5105"/>
        </w:tabs>
        <w:ind w:left="5105" w:hanging="360"/>
      </w:pPr>
      <w:rPr>
        <w:rFonts w:ascii="Symbol" w:hAnsi="Symbol" w:hint="default"/>
      </w:rPr>
    </w:lvl>
    <w:lvl w:ilvl="7" w:tplc="04240003">
      <w:start w:val="1"/>
      <w:numFmt w:val="bullet"/>
      <w:lvlText w:val="o"/>
      <w:lvlJc w:val="left"/>
      <w:pPr>
        <w:tabs>
          <w:tab w:val="num" w:pos="5825"/>
        </w:tabs>
        <w:ind w:left="5825" w:hanging="360"/>
      </w:pPr>
      <w:rPr>
        <w:rFonts w:ascii="Courier New" w:hAnsi="Courier New" w:cs="Courier New" w:hint="default"/>
      </w:rPr>
    </w:lvl>
    <w:lvl w:ilvl="8" w:tplc="04240005">
      <w:start w:val="1"/>
      <w:numFmt w:val="bullet"/>
      <w:lvlText w:val=""/>
      <w:lvlJc w:val="left"/>
      <w:pPr>
        <w:tabs>
          <w:tab w:val="num" w:pos="6545"/>
        </w:tabs>
        <w:ind w:left="6545" w:hanging="360"/>
      </w:pPr>
      <w:rPr>
        <w:rFonts w:ascii="Wingdings" w:hAnsi="Wingdings" w:hint="default"/>
      </w:rPr>
    </w:lvl>
  </w:abstractNum>
  <w:abstractNum w:abstractNumId="1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6"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8"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20"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4EB2A5C"/>
    <w:multiLevelType w:val="hybridMultilevel"/>
    <w:tmpl w:val="D86C605C"/>
    <w:lvl w:ilvl="0" w:tplc="CE0E7F5E">
      <w:start w:val="8"/>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23" w15:restartNumberingAfterBreak="0">
    <w:nsid w:val="16612A40"/>
    <w:multiLevelType w:val="hybridMultilevel"/>
    <w:tmpl w:val="8D3EECB0"/>
    <w:lvl w:ilvl="0" w:tplc="EDEAEC1C">
      <w:start w:val="4"/>
      <w:numFmt w:val="decimal"/>
      <w:lvlText w:val="%1."/>
      <w:lvlJc w:val="left"/>
      <w:pPr>
        <w:ind w:left="3345" w:hanging="360"/>
      </w:pPr>
      <w:rPr>
        <w:rFonts w:hint="default"/>
      </w:rPr>
    </w:lvl>
    <w:lvl w:ilvl="1" w:tplc="04240019" w:tentative="1">
      <w:start w:val="1"/>
      <w:numFmt w:val="lowerLetter"/>
      <w:lvlText w:val="%2."/>
      <w:lvlJc w:val="left"/>
      <w:pPr>
        <w:ind w:left="4065" w:hanging="360"/>
      </w:pPr>
    </w:lvl>
    <w:lvl w:ilvl="2" w:tplc="0424001B" w:tentative="1">
      <w:start w:val="1"/>
      <w:numFmt w:val="lowerRoman"/>
      <w:lvlText w:val="%3."/>
      <w:lvlJc w:val="right"/>
      <w:pPr>
        <w:ind w:left="4785" w:hanging="180"/>
      </w:pPr>
    </w:lvl>
    <w:lvl w:ilvl="3" w:tplc="0424000F" w:tentative="1">
      <w:start w:val="1"/>
      <w:numFmt w:val="decimal"/>
      <w:lvlText w:val="%4."/>
      <w:lvlJc w:val="left"/>
      <w:pPr>
        <w:ind w:left="5505" w:hanging="360"/>
      </w:pPr>
    </w:lvl>
    <w:lvl w:ilvl="4" w:tplc="04240019" w:tentative="1">
      <w:start w:val="1"/>
      <w:numFmt w:val="lowerLetter"/>
      <w:lvlText w:val="%5."/>
      <w:lvlJc w:val="left"/>
      <w:pPr>
        <w:ind w:left="6225" w:hanging="360"/>
      </w:pPr>
    </w:lvl>
    <w:lvl w:ilvl="5" w:tplc="0424001B" w:tentative="1">
      <w:start w:val="1"/>
      <w:numFmt w:val="lowerRoman"/>
      <w:lvlText w:val="%6."/>
      <w:lvlJc w:val="right"/>
      <w:pPr>
        <w:ind w:left="6945" w:hanging="180"/>
      </w:pPr>
    </w:lvl>
    <w:lvl w:ilvl="6" w:tplc="0424000F" w:tentative="1">
      <w:start w:val="1"/>
      <w:numFmt w:val="decimal"/>
      <w:lvlText w:val="%7."/>
      <w:lvlJc w:val="left"/>
      <w:pPr>
        <w:ind w:left="7665" w:hanging="360"/>
      </w:pPr>
    </w:lvl>
    <w:lvl w:ilvl="7" w:tplc="04240019" w:tentative="1">
      <w:start w:val="1"/>
      <w:numFmt w:val="lowerLetter"/>
      <w:lvlText w:val="%8."/>
      <w:lvlJc w:val="left"/>
      <w:pPr>
        <w:ind w:left="8385" w:hanging="360"/>
      </w:pPr>
    </w:lvl>
    <w:lvl w:ilvl="8" w:tplc="0424001B" w:tentative="1">
      <w:start w:val="1"/>
      <w:numFmt w:val="lowerRoman"/>
      <w:lvlText w:val="%9."/>
      <w:lvlJc w:val="right"/>
      <w:pPr>
        <w:ind w:left="9105" w:hanging="180"/>
      </w:pPr>
    </w:lvl>
  </w:abstractNum>
  <w:abstractNum w:abstractNumId="2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8"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9" w15:restartNumberingAfterBreak="0">
    <w:nsid w:val="21BF64EB"/>
    <w:multiLevelType w:val="hybridMultilevel"/>
    <w:tmpl w:val="93A238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73E2791"/>
    <w:multiLevelType w:val="singleLevel"/>
    <w:tmpl w:val="7F2058E4"/>
    <w:lvl w:ilvl="0">
      <w:numFmt w:val="bullet"/>
      <w:lvlText w:val="-"/>
      <w:lvlJc w:val="left"/>
      <w:pPr>
        <w:tabs>
          <w:tab w:val="num" w:pos="360"/>
        </w:tabs>
        <w:ind w:left="360" w:hanging="360"/>
      </w:pPr>
    </w:lvl>
  </w:abstractNum>
  <w:abstractNum w:abstractNumId="3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3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3FE46249"/>
    <w:multiLevelType w:val="hybridMultilevel"/>
    <w:tmpl w:val="F24C1622"/>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42"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43"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45" w15:restartNumberingAfterBreak="0">
    <w:nsid w:val="425D3CAB"/>
    <w:multiLevelType w:val="hybridMultilevel"/>
    <w:tmpl w:val="7FDA43DE"/>
    <w:lvl w:ilvl="0" w:tplc="D32E01D2">
      <w:start w:val="65535"/>
      <w:numFmt w:val="bullet"/>
      <w:lvlText w:val="-"/>
      <w:lvlJc w:val="left"/>
      <w:pPr>
        <w:ind w:left="1740" w:hanging="360"/>
      </w:pPr>
      <w:rPr>
        <w:rFonts w:ascii="Times New Roman" w:eastAsia="Times New Roman" w:hAnsi="Times New Roman" w:cs="Times New Roma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5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2" w15:restartNumberingAfterBreak="0">
    <w:nsid w:val="55C70511"/>
    <w:multiLevelType w:val="hybridMultilevel"/>
    <w:tmpl w:val="08F60C34"/>
    <w:lvl w:ilvl="0" w:tplc="04240001">
      <w:start w:val="1"/>
      <w:numFmt w:val="bullet"/>
      <w:lvlText w:val=""/>
      <w:lvlJc w:val="left"/>
      <w:pPr>
        <w:tabs>
          <w:tab w:val="num" w:pos="501"/>
        </w:tabs>
        <w:ind w:left="501"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5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6" w15:restartNumberingAfterBreak="0">
    <w:nsid w:val="621F0AD4"/>
    <w:multiLevelType w:val="hybridMultilevel"/>
    <w:tmpl w:val="2E54DCE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4D74EDF"/>
    <w:multiLevelType w:val="hybridMultilevel"/>
    <w:tmpl w:val="B6705A1E"/>
    <w:lvl w:ilvl="0" w:tplc="A6D6E1AC">
      <w:start w:val="1"/>
      <w:numFmt w:val="decimal"/>
      <w:lvlText w:val="%1."/>
      <w:lvlJc w:val="left"/>
      <w:pPr>
        <w:ind w:left="2912" w:hanging="360"/>
      </w:pPr>
      <w:rPr>
        <w:b/>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8"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9"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60"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6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6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3" w15:restartNumberingAfterBreak="0">
    <w:nsid w:val="755C1E23"/>
    <w:multiLevelType w:val="hybridMultilevel"/>
    <w:tmpl w:val="0B5C463A"/>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abstractNum w:abstractNumId="65" w15:restartNumberingAfterBreak="0">
    <w:nsid w:val="79446EDE"/>
    <w:multiLevelType w:val="hybridMultilevel"/>
    <w:tmpl w:val="F57C44BA"/>
    <w:lvl w:ilvl="0" w:tplc="2C3EC1F4">
      <w:start w:val="15"/>
      <w:numFmt w:val="bullet"/>
      <w:lvlText w:val="-"/>
      <w:lvlJc w:val="left"/>
      <w:pPr>
        <w:ind w:left="754" w:hanging="360"/>
      </w:pPr>
      <w:rPr>
        <w:rFonts w:ascii="Tms Rmn" w:hAnsi="Tms Rmn" w:hint="default"/>
      </w:rPr>
    </w:lvl>
    <w:lvl w:ilvl="1" w:tplc="04240003" w:tentative="1">
      <w:start w:val="1"/>
      <w:numFmt w:val="bullet"/>
      <w:lvlText w:val="o"/>
      <w:lvlJc w:val="left"/>
      <w:pPr>
        <w:ind w:left="1474" w:hanging="360"/>
      </w:pPr>
      <w:rPr>
        <w:rFonts w:ascii="Courier New" w:hAnsi="Courier New" w:cs="Courier New" w:hint="default"/>
      </w:rPr>
    </w:lvl>
    <w:lvl w:ilvl="2" w:tplc="04240005" w:tentative="1">
      <w:start w:val="1"/>
      <w:numFmt w:val="bullet"/>
      <w:lvlText w:val=""/>
      <w:lvlJc w:val="left"/>
      <w:pPr>
        <w:ind w:left="2194" w:hanging="360"/>
      </w:pPr>
      <w:rPr>
        <w:rFonts w:ascii="Wingdings" w:hAnsi="Wingdings" w:hint="default"/>
      </w:rPr>
    </w:lvl>
    <w:lvl w:ilvl="3" w:tplc="04240001" w:tentative="1">
      <w:start w:val="1"/>
      <w:numFmt w:val="bullet"/>
      <w:lvlText w:val=""/>
      <w:lvlJc w:val="left"/>
      <w:pPr>
        <w:ind w:left="2914" w:hanging="360"/>
      </w:pPr>
      <w:rPr>
        <w:rFonts w:ascii="Symbol" w:hAnsi="Symbol" w:hint="default"/>
      </w:rPr>
    </w:lvl>
    <w:lvl w:ilvl="4" w:tplc="04240003" w:tentative="1">
      <w:start w:val="1"/>
      <w:numFmt w:val="bullet"/>
      <w:lvlText w:val="o"/>
      <w:lvlJc w:val="left"/>
      <w:pPr>
        <w:ind w:left="3634" w:hanging="360"/>
      </w:pPr>
      <w:rPr>
        <w:rFonts w:ascii="Courier New" w:hAnsi="Courier New" w:cs="Courier New" w:hint="default"/>
      </w:rPr>
    </w:lvl>
    <w:lvl w:ilvl="5" w:tplc="04240005" w:tentative="1">
      <w:start w:val="1"/>
      <w:numFmt w:val="bullet"/>
      <w:lvlText w:val=""/>
      <w:lvlJc w:val="left"/>
      <w:pPr>
        <w:ind w:left="4354" w:hanging="360"/>
      </w:pPr>
      <w:rPr>
        <w:rFonts w:ascii="Wingdings" w:hAnsi="Wingdings" w:hint="default"/>
      </w:rPr>
    </w:lvl>
    <w:lvl w:ilvl="6" w:tplc="04240001" w:tentative="1">
      <w:start w:val="1"/>
      <w:numFmt w:val="bullet"/>
      <w:lvlText w:val=""/>
      <w:lvlJc w:val="left"/>
      <w:pPr>
        <w:ind w:left="5074" w:hanging="360"/>
      </w:pPr>
      <w:rPr>
        <w:rFonts w:ascii="Symbol" w:hAnsi="Symbol" w:hint="default"/>
      </w:rPr>
    </w:lvl>
    <w:lvl w:ilvl="7" w:tplc="04240003" w:tentative="1">
      <w:start w:val="1"/>
      <w:numFmt w:val="bullet"/>
      <w:lvlText w:val="o"/>
      <w:lvlJc w:val="left"/>
      <w:pPr>
        <w:ind w:left="5794" w:hanging="360"/>
      </w:pPr>
      <w:rPr>
        <w:rFonts w:ascii="Courier New" w:hAnsi="Courier New" w:cs="Courier New" w:hint="default"/>
      </w:rPr>
    </w:lvl>
    <w:lvl w:ilvl="8" w:tplc="04240005" w:tentative="1">
      <w:start w:val="1"/>
      <w:numFmt w:val="bullet"/>
      <w:lvlText w:val=""/>
      <w:lvlJc w:val="left"/>
      <w:pPr>
        <w:ind w:left="6514" w:hanging="360"/>
      </w:pPr>
      <w:rPr>
        <w:rFonts w:ascii="Wingdings" w:hAnsi="Wingdings" w:hint="default"/>
      </w:rPr>
    </w:lvl>
  </w:abstractNum>
  <w:num w:numId="1">
    <w:abstractNumId w:val="15"/>
  </w:num>
  <w:num w:numId="2">
    <w:abstractNumId w:val="51"/>
  </w:num>
  <w:num w:numId="3">
    <w:abstractNumId w:val="39"/>
  </w:num>
  <w:num w:numId="4">
    <w:abstractNumId w:val="41"/>
  </w:num>
  <w:num w:numId="5">
    <w:abstractNumId w:val="50"/>
  </w:num>
  <w:num w:numId="6">
    <w:abstractNumId w:val="62"/>
  </w:num>
  <w:num w:numId="7">
    <w:abstractNumId w:val="0"/>
  </w:num>
  <w:num w:numId="8">
    <w:abstractNumId w:val="22"/>
  </w:num>
  <w:num w:numId="9">
    <w:abstractNumId w:val="1"/>
  </w:num>
  <w:num w:numId="10">
    <w:abstractNumId w:val="46"/>
  </w:num>
  <w:num w:numId="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48"/>
  </w:num>
  <w:num w:numId="14">
    <w:abstractNumId w:val="47"/>
  </w:num>
  <w:num w:numId="15">
    <w:abstractNumId w:val="59"/>
  </w:num>
  <w:num w:numId="16">
    <w:abstractNumId w:val="53"/>
  </w:num>
  <w:num w:numId="17">
    <w:abstractNumId w:val="49"/>
    <w:lvlOverride w:ilvl="0">
      <w:startOverride w:val="1"/>
    </w:lvlOverride>
  </w:num>
  <w:num w:numId="18">
    <w:abstractNumId w:val="31"/>
  </w:num>
  <w:num w:numId="19">
    <w:abstractNumId w:val="17"/>
  </w:num>
  <w:num w:numId="20">
    <w:abstractNumId w:val="2"/>
    <w:lvlOverride w:ilvl="0">
      <w:lvl w:ilvl="0">
        <w:numFmt w:val="bullet"/>
        <w:lvlText w:val=""/>
        <w:legacy w:legacy="1" w:legacySpace="0" w:legacyIndent="283"/>
        <w:lvlJc w:val="left"/>
        <w:pPr>
          <w:ind w:left="283" w:hanging="283"/>
        </w:pPr>
        <w:rPr>
          <w:rFonts w:ascii="Symbol" w:hAnsi="Symbol" w:hint="default"/>
        </w:rPr>
      </w:lvl>
    </w:lvlOverride>
  </w:num>
  <w:num w:numId="21">
    <w:abstractNumId w:val="52"/>
  </w:num>
  <w:num w:numId="22">
    <w:abstractNumId w:val="14"/>
  </w:num>
  <w:num w:numId="23">
    <w:abstractNumId w:val="55"/>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26"/>
  </w:num>
  <w:num w:numId="29">
    <w:abstractNumId w:val="12"/>
  </w:num>
  <w:num w:numId="30">
    <w:abstractNumId w:val="24"/>
  </w:num>
  <w:num w:numId="31">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9"/>
  </w:num>
  <w:num w:numId="33">
    <w:abstractNumId w:val="37"/>
  </w:num>
  <w:num w:numId="34">
    <w:abstractNumId w:val="42"/>
  </w:num>
  <w:num w:numId="35">
    <w:abstractNumId w:val="58"/>
  </w:num>
  <w:num w:numId="36">
    <w:abstractNumId w:val="36"/>
  </w:num>
  <w:num w:numId="37">
    <w:abstractNumId w:val="7"/>
  </w:num>
  <w:num w:numId="38">
    <w:abstractNumId w:val="6"/>
  </w:num>
  <w:num w:numId="39">
    <w:abstractNumId w:val="5"/>
  </w:num>
  <w:num w:numId="40">
    <w:abstractNumId w:val="4"/>
  </w:num>
  <w:num w:numId="41">
    <w:abstractNumId w:val="3"/>
  </w:num>
  <w:num w:numId="42">
    <w:abstractNumId w:val="27"/>
  </w:num>
  <w:num w:numId="43">
    <w:abstractNumId w:val="64"/>
  </w:num>
  <w:num w:numId="44">
    <w:abstractNumId w:val="45"/>
  </w:num>
  <w:num w:numId="45">
    <w:abstractNumId w:val="10"/>
  </w:num>
  <w:num w:numId="46">
    <w:abstractNumId w:val="9"/>
  </w:num>
  <w:num w:numId="47">
    <w:abstractNumId w:val="8"/>
  </w:num>
  <w:num w:numId="48">
    <w:abstractNumId w:val="29"/>
  </w:num>
  <w:num w:numId="49">
    <w:abstractNumId w:val="35"/>
  </w:num>
  <w:num w:numId="50">
    <w:abstractNumId w:val="18"/>
  </w:num>
  <w:num w:numId="51">
    <w:abstractNumId w:val="56"/>
  </w:num>
  <w:num w:numId="52">
    <w:abstractNumId w:val="54"/>
  </w:num>
  <w:num w:numId="53">
    <w:abstractNumId w:val="16"/>
  </w:num>
  <w:num w:numId="54">
    <w:abstractNumId w:val="43"/>
  </w:num>
  <w:num w:numId="55">
    <w:abstractNumId w:val="40"/>
  </w:num>
  <w:num w:numId="56">
    <w:abstractNumId w:val="34"/>
  </w:num>
  <w:num w:numId="57">
    <w:abstractNumId w:val="61"/>
  </w:num>
  <w:num w:numId="58">
    <w:abstractNumId w:val="23"/>
  </w:num>
  <w:num w:numId="59">
    <w:abstractNumId w:val="65"/>
  </w:num>
  <w:num w:numId="60">
    <w:abstractNumId w:val="28"/>
  </w:num>
  <w:num w:numId="61">
    <w:abstractNumId w:val="44"/>
  </w:num>
  <w:num w:numId="62">
    <w:abstractNumId w:val="21"/>
  </w:num>
  <w:num w:numId="63">
    <w:abstractNumId w:val="63"/>
  </w:num>
  <w:num w:numId="64">
    <w:abstractNumId w:val="25"/>
  </w:num>
  <w:num w:numId="65">
    <w:abstractNumId w:val="20"/>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665F"/>
    <w:rsid w:val="00010602"/>
    <w:rsid w:val="00012177"/>
    <w:rsid w:val="0001251C"/>
    <w:rsid w:val="00012628"/>
    <w:rsid w:val="0001313C"/>
    <w:rsid w:val="00014359"/>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D05"/>
    <w:rsid w:val="00026DCA"/>
    <w:rsid w:val="000279B3"/>
    <w:rsid w:val="00027C0D"/>
    <w:rsid w:val="00027EDE"/>
    <w:rsid w:val="00030547"/>
    <w:rsid w:val="000316EB"/>
    <w:rsid w:val="000317BA"/>
    <w:rsid w:val="00032770"/>
    <w:rsid w:val="000333F7"/>
    <w:rsid w:val="00035153"/>
    <w:rsid w:val="00035B2B"/>
    <w:rsid w:val="0003641A"/>
    <w:rsid w:val="000372A0"/>
    <w:rsid w:val="0003779B"/>
    <w:rsid w:val="00037A31"/>
    <w:rsid w:val="00037A68"/>
    <w:rsid w:val="00037E00"/>
    <w:rsid w:val="0004012D"/>
    <w:rsid w:val="00042741"/>
    <w:rsid w:val="00044173"/>
    <w:rsid w:val="0004451C"/>
    <w:rsid w:val="00044915"/>
    <w:rsid w:val="000450B2"/>
    <w:rsid w:val="00045C28"/>
    <w:rsid w:val="00045E76"/>
    <w:rsid w:val="0005054E"/>
    <w:rsid w:val="00050857"/>
    <w:rsid w:val="00050911"/>
    <w:rsid w:val="00051F75"/>
    <w:rsid w:val="00051FBB"/>
    <w:rsid w:val="00052E2A"/>
    <w:rsid w:val="00054D93"/>
    <w:rsid w:val="0005577F"/>
    <w:rsid w:val="00055F78"/>
    <w:rsid w:val="000564BE"/>
    <w:rsid w:val="00056943"/>
    <w:rsid w:val="00056C5C"/>
    <w:rsid w:val="00056C75"/>
    <w:rsid w:val="00057123"/>
    <w:rsid w:val="00057444"/>
    <w:rsid w:val="00057822"/>
    <w:rsid w:val="00061481"/>
    <w:rsid w:val="00061EDC"/>
    <w:rsid w:val="000638B6"/>
    <w:rsid w:val="000645B4"/>
    <w:rsid w:val="00067E87"/>
    <w:rsid w:val="00070622"/>
    <w:rsid w:val="00072EF4"/>
    <w:rsid w:val="00073431"/>
    <w:rsid w:val="00073663"/>
    <w:rsid w:val="00073698"/>
    <w:rsid w:val="00075118"/>
    <w:rsid w:val="00076A4D"/>
    <w:rsid w:val="0008177B"/>
    <w:rsid w:val="00082CFF"/>
    <w:rsid w:val="00082D19"/>
    <w:rsid w:val="000840A7"/>
    <w:rsid w:val="000860CB"/>
    <w:rsid w:val="0009059D"/>
    <w:rsid w:val="00090CBD"/>
    <w:rsid w:val="000913B2"/>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1CF3"/>
    <w:rsid w:val="000A3475"/>
    <w:rsid w:val="000A426F"/>
    <w:rsid w:val="000A488D"/>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5F81"/>
    <w:rsid w:val="000B64B0"/>
    <w:rsid w:val="000B6DFF"/>
    <w:rsid w:val="000B7115"/>
    <w:rsid w:val="000C0125"/>
    <w:rsid w:val="000C01F1"/>
    <w:rsid w:val="000C2DEC"/>
    <w:rsid w:val="000C39F9"/>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27EA"/>
    <w:rsid w:val="000E2BC0"/>
    <w:rsid w:val="000E4748"/>
    <w:rsid w:val="000E5647"/>
    <w:rsid w:val="000E5949"/>
    <w:rsid w:val="000E75EB"/>
    <w:rsid w:val="000F09BE"/>
    <w:rsid w:val="000F0CD9"/>
    <w:rsid w:val="000F0DDB"/>
    <w:rsid w:val="000F1524"/>
    <w:rsid w:val="000F4003"/>
    <w:rsid w:val="000F57B0"/>
    <w:rsid w:val="000F5CEB"/>
    <w:rsid w:val="000F60CA"/>
    <w:rsid w:val="000F711B"/>
    <w:rsid w:val="000F7498"/>
    <w:rsid w:val="000F762D"/>
    <w:rsid w:val="000F7D00"/>
    <w:rsid w:val="00102448"/>
    <w:rsid w:val="0010247F"/>
    <w:rsid w:val="00102870"/>
    <w:rsid w:val="00102C9E"/>
    <w:rsid w:val="00102ECA"/>
    <w:rsid w:val="00104B15"/>
    <w:rsid w:val="00104BC8"/>
    <w:rsid w:val="00104CD9"/>
    <w:rsid w:val="00104F4E"/>
    <w:rsid w:val="00105526"/>
    <w:rsid w:val="00110A27"/>
    <w:rsid w:val="00111517"/>
    <w:rsid w:val="00111666"/>
    <w:rsid w:val="001122D1"/>
    <w:rsid w:val="00113B4C"/>
    <w:rsid w:val="001142AB"/>
    <w:rsid w:val="00114AE9"/>
    <w:rsid w:val="00114F4C"/>
    <w:rsid w:val="00114F70"/>
    <w:rsid w:val="001155E9"/>
    <w:rsid w:val="00116932"/>
    <w:rsid w:val="0011693E"/>
    <w:rsid w:val="00120AEF"/>
    <w:rsid w:val="00120F46"/>
    <w:rsid w:val="00121952"/>
    <w:rsid w:val="00122C5A"/>
    <w:rsid w:val="00123D39"/>
    <w:rsid w:val="0012468E"/>
    <w:rsid w:val="001248D9"/>
    <w:rsid w:val="00125161"/>
    <w:rsid w:val="0012535E"/>
    <w:rsid w:val="00125B23"/>
    <w:rsid w:val="00125E51"/>
    <w:rsid w:val="00126387"/>
    <w:rsid w:val="00126781"/>
    <w:rsid w:val="00127979"/>
    <w:rsid w:val="00130144"/>
    <w:rsid w:val="001308C9"/>
    <w:rsid w:val="00131B4C"/>
    <w:rsid w:val="00133C02"/>
    <w:rsid w:val="00134C21"/>
    <w:rsid w:val="00134FE4"/>
    <w:rsid w:val="00137BFF"/>
    <w:rsid w:val="00140CEE"/>
    <w:rsid w:val="00142098"/>
    <w:rsid w:val="00142AF7"/>
    <w:rsid w:val="00143601"/>
    <w:rsid w:val="00145287"/>
    <w:rsid w:val="001464B1"/>
    <w:rsid w:val="00147A95"/>
    <w:rsid w:val="00150045"/>
    <w:rsid w:val="001510FC"/>
    <w:rsid w:val="001516F2"/>
    <w:rsid w:val="001519FD"/>
    <w:rsid w:val="00151A40"/>
    <w:rsid w:val="00151C97"/>
    <w:rsid w:val="00152BD9"/>
    <w:rsid w:val="0015431D"/>
    <w:rsid w:val="00155281"/>
    <w:rsid w:val="0016017B"/>
    <w:rsid w:val="00161AB7"/>
    <w:rsid w:val="00161CA4"/>
    <w:rsid w:val="00162FB0"/>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6341"/>
    <w:rsid w:val="0018699D"/>
    <w:rsid w:val="001876EF"/>
    <w:rsid w:val="001904F7"/>
    <w:rsid w:val="00193614"/>
    <w:rsid w:val="00194127"/>
    <w:rsid w:val="0019418F"/>
    <w:rsid w:val="001941C1"/>
    <w:rsid w:val="00195099"/>
    <w:rsid w:val="0019634B"/>
    <w:rsid w:val="001975CB"/>
    <w:rsid w:val="001A061C"/>
    <w:rsid w:val="001A123C"/>
    <w:rsid w:val="001A1A19"/>
    <w:rsid w:val="001A2E08"/>
    <w:rsid w:val="001A35EA"/>
    <w:rsid w:val="001A39D7"/>
    <w:rsid w:val="001A47A6"/>
    <w:rsid w:val="001A4B01"/>
    <w:rsid w:val="001A4B7C"/>
    <w:rsid w:val="001A4C0C"/>
    <w:rsid w:val="001A53ED"/>
    <w:rsid w:val="001A5FC7"/>
    <w:rsid w:val="001A6391"/>
    <w:rsid w:val="001A7823"/>
    <w:rsid w:val="001A7C88"/>
    <w:rsid w:val="001B1BD8"/>
    <w:rsid w:val="001B1C19"/>
    <w:rsid w:val="001B30D4"/>
    <w:rsid w:val="001B37BC"/>
    <w:rsid w:val="001B47DB"/>
    <w:rsid w:val="001B4930"/>
    <w:rsid w:val="001B4996"/>
    <w:rsid w:val="001B4F54"/>
    <w:rsid w:val="001B5071"/>
    <w:rsid w:val="001B5DBA"/>
    <w:rsid w:val="001B6BB4"/>
    <w:rsid w:val="001B7531"/>
    <w:rsid w:val="001B7EED"/>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804"/>
    <w:rsid w:val="001D296A"/>
    <w:rsid w:val="001D2FA8"/>
    <w:rsid w:val="001D411D"/>
    <w:rsid w:val="001D471F"/>
    <w:rsid w:val="001D4E7C"/>
    <w:rsid w:val="001D5C4F"/>
    <w:rsid w:val="001D5F29"/>
    <w:rsid w:val="001D62A9"/>
    <w:rsid w:val="001D6BCE"/>
    <w:rsid w:val="001D70B0"/>
    <w:rsid w:val="001D7588"/>
    <w:rsid w:val="001D79BB"/>
    <w:rsid w:val="001D7EA4"/>
    <w:rsid w:val="001E015B"/>
    <w:rsid w:val="001E0A2A"/>
    <w:rsid w:val="001E0BF5"/>
    <w:rsid w:val="001E1099"/>
    <w:rsid w:val="001E1D4F"/>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440"/>
    <w:rsid w:val="00201D89"/>
    <w:rsid w:val="00202D85"/>
    <w:rsid w:val="00204876"/>
    <w:rsid w:val="0020490D"/>
    <w:rsid w:val="00204FEB"/>
    <w:rsid w:val="00205819"/>
    <w:rsid w:val="0020603F"/>
    <w:rsid w:val="0020626A"/>
    <w:rsid w:val="0020650B"/>
    <w:rsid w:val="002065CD"/>
    <w:rsid w:val="00207F84"/>
    <w:rsid w:val="00210660"/>
    <w:rsid w:val="002131D6"/>
    <w:rsid w:val="00213AF6"/>
    <w:rsid w:val="00214B8A"/>
    <w:rsid w:val="00215308"/>
    <w:rsid w:val="00215A3C"/>
    <w:rsid w:val="00215D69"/>
    <w:rsid w:val="00216876"/>
    <w:rsid w:val="0021687C"/>
    <w:rsid w:val="002172A0"/>
    <w:rsid w:val="00217DD3"/>
    <w:rsid w:val="00220F84"/>
    <w:rsid w:val="0022154A"/>
    <w:rsid w:val="002223CD"/>
    <w:rsid w:val="00222584"/>
    <w:rsid w:val="002225B4"/>
    <w:rsid w:val="0022291E"/>
    <w:rsid w:val="002252D5"/>
    <w:rsid w:val="002261E0"/>
    <w:rsid w:val="00227771"/>
    <w:rsid w:val="00230B11"/>
    <w:rsid w:val="00232CE9"/>
    <w:rsid w:val="00234405"/>
    <w:rsid w:val="00234BAD"/>
    <w:rsid w:val="00236602"/>
    <w:rsid w:val="00236C57"/>
    <w:rsid w:val="00240249"/>
    <w:rsid w:val="0024143A"/>
    <w:rsid w:val="00241A7C"/>
    <w:rsid w:val="00242331"/>
    <w:rsid w:val="0024239F"/>
    <w:rsid w:val="002431B6"/>
    <w:rsid w:val="00245E86"/>
    <w:rsid w:val="00246563"/>
    <w:rsid w:val="00246A4A"/>
    <w:rsid w:val="00246D77"/>
    <w:rsid w:val="0024742F"/>
    <w:rsid w:val="00247553"/>
    <w:rsid w:val="0025091A"/>
    <w:rsid w:val="00250AFE"/>
    <w:rsid w:val="00251862"/>
    <w:rsid w:val="002532C1"/>
    <w:rsid w:val="00253BBE"/>
    <w:rsid w:val="00254149"/>
    <w:rsid w:val="002552F7"/>
    <w:rsid w:val="002616E7"/>
    <w:rsid w:val="00261C59"/>
    <w:rsid w:val="00261CED"/>
    <w:rsid w:val="00262474"/>
    <w:rsid w:val="00262D26"/>
    <w:rsid w:val="00263FC3"/>
    <w:rsid w:val="00264770"/>
    <w:rsid w:val="002653CA"/>
    <w:rsid w:val="00265952"/>
    <w:rsid w:val="00265C08"/>
    <w:rsid w:val="00266F71"/>
    <w:rsid w:val="0026783B"/>
    <w:rsid w:val="0027004D"/>
    <w:rsid w:val="002710BF"/>
    <w:rsid w:val="002740F3"/>
    <w:rsid w:val="0027445B"/>
    <w:rsid w:val="00274567"/>
    <w:rsid w:val="00274D08"/>
    <w:rsid w:val="00277AD1"/>
    <w:rsid w:val="00277FC4"/>
    <w:rsid w:val="002807A2"/>
    <w:rsid w:val="00281269"/>
    <w:rsid w:val="00281DC6"/>
    <w:rsid w:val="0028325D"/>
    <w:rsid w:val="00284A93"/>
    <w:rsid w:val="002859C6"/>
    <w:rsid w:val="00286CF4"/>
    <w:rsid w:val="00290010"/>
    <w:rsid w:val="0029147C"/>
    <w:rsid w:val="0029161F"/>
    <w:rsid w:val="00291853"/>
    <w:rsid w:val="00291C7A"/>
    <w:rsid w:val="002920AD"/>
    <w:rsid w:val="00294A64"/>
    <w:rsid w:val="0029526B"/>
    <w:rsid w:val="002957E8"/>
    <w:rsid w:val="0029635C"/>
    <w:rsid w:val="00296D82"/>
    <w:rsid w:val="0029710E"/>
    <w:rsid w:val="0029742C"/>
    <w:rsid w:val="002A000C"/>
    <w:rsid w:val="002A14CD"/>
    <w:rsid w:val="002A1A86"/>
    <w:rsid w:val="002A4913"/>
    <w:rsid w:val="002A4AED"/>
    <w:rsid w:val="002A4EDD"/>
    <w:rsid w:val="002A5B21"/>
    <w:rsid w:val="002A61BB"/>
    <w:rsid w:val="002A6810"/>
    <w:rsid w:val="002A76FC"/>
    <w:rsid w:val="002A7B73"/>
    <w:rsid w:val="002B04CB"/>
    <w:rsid w:val="002B1A49"/>
    <w:rsid w:val="002B1ADB"/>
    <w:rsid w:val="002B30BE"/>
    <w:rsid w:val="002B30F0"/>
    <w:rsid w:val="002B3DFA"/>
    <w:rsid w:val="002B52D4"/>
    <w:rsid w:val="002B5306"/>
    <w:rsid w:val="002B562F"/>
    <w:rsid w:val="002B65A9"/>
    <w:rsid w:val="002B75C4"/>
    <w:rsid w:val="002B7E0B"/>
    <w:rsid w:val="002C17AB"/>
    <w:rsid w:val="002C35AF"/>
    <w:rsid w:val="002C3719"/>
    <w:rsid w:val="002C3A1C"/>
    <w:rsid w:val="002C3C25"/>
    <w:rsid w:val="002C3E1B"/>
    <w:rsid w:val="002C5BEC"/>
    <w:rsid w:val="002C5C42"/>
    <w:rsid w:val="002C63B9"/>
    <w:rsid w:val="002C67BF"/>
    <w:rsid w:val="002C6CB9"/>
    <w:rsid w:val="002D0303"/>
    <w:rsid w:val="002D3180"/>
    <w:rsid w:val="002D5D7D"/>
    <w:rsid w:val="002D64A4"/>
    <w:rsid w:val="002D7F75"/>
    <w:rsid w:val="002E0D36"/>
    <w:rsid w:val="002E0E16"/>
    <w:rsid w:val="002E135B"/>
    <w:rsid w:val="002E266C"/>
    <w:rsid w:val="002E39AE"/>
    <w:rsid w:val="002E46C0"/>
    <w:rsid w:val="002E51C6"/>
    <w:rsid w:val="002E5875"/>
    <w:rsid w:val="002E5E3C"/>
    <w:rsid w:val="002E6C8F"/>
    <w:rsid w:val="002E76B2"/>
    <w:rsid w:val="002E7C38"/>
    <w:rsid w:val="002E7C6F"/>
    <w:rsid w:val="002E7D8F"/>
    <w:rsid w:val="002F06F8"/>
    <w:rsid w:val="002F1174"/>
    <w:rsid w:val="002F28E5"/>
    <w:rsid w:val="002F376B"/>
    <w:rsid w:val="002F3EAC"/>
    <w:rsid w:val="002F49D8"/>
    <w:rsid w:val="002F7A0E"/>
    <w:rsid w:val="002F7F26"/>
    <w:rsid w:val="00300092"/>
    <w:rsid w:val="003006DB"/>
    <w:rsid w:val="0030228E"/>
    <w:rsid w:val="003025F2"/>
    <w:rsid w:val="00303F0E"/>
    <w:rsid w:val="003041EF"/>
    <w:rsid w:val="003057AC"/>
    <w:rsid w:val="00305ECA"/>
    <w:rsid w:val="00305F99"/>
    <w:rsid w:val="00307E40"/>
    <w:rsid w:val="003106E9"/>
    <w:rsid w:val="00311A27"/>
    <w:rsid w:val="00311AEA"/>
    <w:rsid w:val="00311FF2"/>
    <w:rsid w:val="00312592"/>
    <w:rsid w:val="00314A37"/>
    <w:rsid w:val="00315691"/>
    <w:rsid w:val="00317A19"/>
    <w:rsid w:val="00320856"/>
    <w:rsid w:val="0032177B"/>
    <w:rsid w:val="00321E02"/>
    <w:rsid w:val="00321E1D"/>
    <w:rsid w:val="003220E8"/>
    <w:rsid w:val="00322544"/>
    <w:rsid w:val="00323B0E"/>
    <w:rsid w:val="00324126"/>
    <w:rsid w:val="00324EA4"/>
    <w:rsid w:val="0033090C"/>
    <w:rsid w:val="00330AA3"/>
    <w:rsid w:val="00330EDA"/>
    <w:rsid w:val="0033175B"/>
    <w:rsid w:val="00332774"/>
    <w:rsid w:val="0033291C"/>
    <w:rsid w:val="00333CC8"/>
    <w:rsid w:val="00333E0F"/>
    <w:rsid w:val="003345E5"/>
    <w:rsid w:val="0033563F"/>
    <w:rsid w:val="00335989"/>
    <w:rsid w:val="003362E9"/>
    <w:rsid w:val="00340427"/>
    <w:rsid w:val="00343ECF"/>
    <w:rsid w:val="00344ACA"/>
    <w:rsid w:val="00344B52"/>
    <w:rsid w:val="00344D95"/>
    <w:rsid w:val="00346986"/>
    <w:rsid w:val="00347CF7"/>
    <w:rsid w:val="00347E64"/>
    <w:rsid w:val="003507E0"/>
    <w:rsid w:val="00350DCF"/>
    <w:rsid w:val="0035227C"/>
    <w:rsid w:val="00353DF3"/>
    <w:rsid w:val="0035574B"/>
    <w:rsid w:val="00355AFB"/>
    <w:rsid w:val="00356B8A"/>
    <w:rsid w:val="00360E90"/>
    <w:rsid w:val="0036120B"/>
    <w:rsid w:val="00361293"/>
    <w:rsid w:val="00362A30"/>
    <w:rsid w:val="00363130"/>
    <w:rsid w:val="003634D2"/>
    <w:rsid w:val="003635F9"/>
    <w:rsid w:val="00363CDC"/>
    <w:rsid w:val="00364816"/>
    <w:rsid w:val="00364935"/>
    <w:rsid w:val="00364FD7"/>
    <w:rsid w:val="003659E5"/>
    <w:rsid w:val="00366E37"/>
    <w:rsid w:val="00366EDC"/>
    <w:rsid w:val="0037014B"/>
    <w:rsid w:val="0037103F"/>
    <w:rsid w:val="003711C4"/>
    <w:rsid w:val="0037271A"/>
    <w:rsid w:val="00372C98"/>
    <w:rsid w:val="003737B4"/>
    <w:rsid w:val="003758C0"/>
    <w:rsid w:val="00375DE0"/>
    <w:rsid w:val="003804DF"/>
    <w:rsid w:val="00380562"/>
    <w:rsid w:val="00380732"/>
    <w:rsid w:val="00381705"/>
    <w:rsid w:val="0038225A"/>
    <w:rsid w:val="003822AF"/>
    <w:rsid w:val="00382D23"/>
    <w:rsid w:val="003835D3"/>
    <w:rsid w:val="003850B4"/>
    <w:rsid w:val="003852BA"/>
    <w:rsid w:val="003856C7"/>
    <w:rsid w:val="00387121"/>
    <w:rsid w:val="00387B3C"/>
    <w:rsid w:val="00391557"/>
    <w:rsid w:val="00391DEF"/>
    <w:rsid w:val="003926A5"/>
    <w:rsid w:val="003927A8"/>
    <w:rsid w:val="00395E9C"/>
    <w:rsid w:val="0039626C"/>
    <w:rsid w:val="00396F49"/>
    <w:rsid w:val="003971B2"/>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45D5"/>
    <w:rsid w:val="003B5FE0"/>
    <w:rsid w:val="003B6C96"/>
    <w:rsid w:val="003B6FDA"/>
    <w:rsid w:val="003C10CA"/>
    <w:rsid w:val="003C312B"/>
    <w:rsid w:val="003C40BB"/>
    <w:rsid w:val="003C5E63"/>
    <w:rsid w:val="003C5EEA"/>
    <w:rsid w:val="003C7484"/>
    <w:rsid w:val="003C7CA2"/>
    <w:rsid w:val="003C7D0A"/>
    <w:rsid w:val="003D0389"/>
    <w:rsid w:val="003D0F01"/>
    <w:rsid w:val="003D1ED4"/>
    <w:rsid w:val="003D2636"/>
    <w:rsid w:val="003D4C49"/>
    <w:rsid w:val="003D5458"/>
    <w:rsid w:val="003D5A9B"/>
    <w:rsid w:val="003D6152"/>
    <w:rsid w:val="003D6233"/>
    <w:rsid w:val="003E1132"/>
    <w:rsid w:val="003E1788"/>
    <w:rsid w:val="003E1BC5"/>
    <w:rsid w:val="003E1E60"/>
    <w:rsid w:val="003E29BA"/>
    <w:rsid w:val="003E2C00"/>
    <w:rsid w:val="003E2DFC"/>
    <w:rsid w:val="003E52A8"/>
    <w:rsid w:val="003E61B2"/>
    <w:rsid w:val="003E6E47"/>
    <w:rsid w:val="003E77A3"/>
    <w:rsid w:val="003E7A29"/>
    <w:rsid w:val="003F06E9"/>
    <w:rsid w:val="003F3413"/>
    <w:rsid w:val="003F457D"/>
    <w:rsid w:val="003F57DB"/>
    <w:rsid w:val="003F5998"/>
    <w:rsid w:val="003F5A32"/>
    <w:rsid w:val="00400BF7"/>
    <w:rsid w:val="00401CE6"/>
    <w:rsid w:val="00402091"/>
    <w:rsid w:val="00402159"/>
    <w:rsid w:val="00402C51"/>
    <w:rsid w:val="00402C90"/>
    <w:rsid w:val="00402DFE"/>
    <w:rsid w:val="00403132"/>
    <w:rsid w:val="00403EEE"/>
    <w:rsid w:val="00404BE3"/>
    <w:rsid w:val="00405B3C"/>
    <w:rsid w:val="00410718"/>
    <w:rsid w:val="00411A94"/>
    <w:rsid w:val="00411B98"/>
    <w:rsid w:val="00412773"/>
    <w:rsid w:val="00412887"/>
    <w:rsid w:val="004132B0"/>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AA4"/>
    <w:rsid w:val="00431B75"/>
    <w:rsid w:val="0043315E"/>
    <w:rsid w:val="00436694"/>
    <w:rsid w:val="00437329"/>
    <w:rsid w:val="0043739E"/>
    <w:rsid w:val="00440792"/>
    <w:rsid w:val="00440B31"/>
    <w:rsid w:val="0044132E"/>
    <w:rsid w:val="00441BD3"/>
    <w:rsid w:val="004433B7"/>
    <w:rsid w:val="00444221"/>
    <w:rsid w:val="004448EE"/>
    <w:rsid w:val="004455A9"/>
    <w:rsid w:val="00446F90"/>
    <w:rsid w:val="004511F2"/>
    <w:rsid w:val="00452855"/>
    <w:rsid w:val="00453764"/>
    <w:rsid w:val="00454F93"/>
    <w:rsid w:val="004552C1"/>
    <w:rsid w:val="00455D3A"/>
    <w:rsid w:val="00456255"/>
    <w:rsid w:val="00456BB3"/>
    <w:rsid w:val="0046174E"/>
    <w:rsid w:val="00461ED0"/>
    <w:rsid w:val="004625CA"/>
    <w:rsid w:val="00462D4D"/>
    <w:rsid w:val="00462D85"/>
    <w:rsid w:val="00463405"/>
    <w:rsid w:val="00464C91"/>
    <w:rsid w:val="00465515"/>
    <w:rsid w:val="004657D3"/>
    <w:rsid w:val="00467112"/>
    <w:rsid w:val="0046728E"/>
    <w:rsid w:val="004675D5"/>
    <w:rsid w:val="00467AE0"/>
    <w:rsid w:val="00467C44"/>
    <w:rsid w:val="004703C3"/>
    <w:rsid w:val="00471146"/>
    <w:rsid w:val="004737BB"/>
    <w:rsid w:val="00473D86"/>
    <w:rsid w:val="0047449E"/>
    <w:rsid w:val="00474C35"/>
    <w:rsid w:val="00475A21"/>
    <w:rsid w:val="00475D07"/>
    <w:rsid w:val="0047611D"/>
    <w:rsid w:val="0047624B"/>
    <w:rsid w:val="0047631C"/>
    <w:rsid w:val="00476404"/>
    <w:rsid w:val="0047654D"/>
    <w:rsid w:val="004771E1"/>
    <w:rsid w:val="0048013A"/>
    <w:rsid w:val="00480CF3"/>
    <w:rsid w:val="00480D85"/>
    <w:rsid w:val="004836EC"/>
    <w:rsid w:val="00484ABD"/>
    <w:rsid w:val="0048509B"/>
    <w:rsid w:val="004850F9"/>
    <w:rsid w:val="004853F5"/>
    <w:rsid w:val="00486545"/>
    <w:rsid w:val="004868A1"/>
    <w:rsid w:val="00487F94"/>
    <w:rsid w:val="00490688"/>
    <w:rsid w:val="004909AB"/>
    <w:rsid w:val="00491159"/>
    <w:rsid w:val="004916FC"/>
    <w:rsid w:val="00491CDD"/>
    <w:rsid w:val="00492305"/>
    <w:rsid w:val="00492D40"/>
    <w:rsid w:val="004949A7"/>
    <w:rsid w:val="004A003E"/>
    <w:rsid w:val="004A0D1D"/>
    <w:rsid w:val="004A16B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1F7C"/>
    <w:rsid w:val="004C5836"/>
    <w:rsid w:val="004C5F70"/>
    <w:rsid w:val="004C65F8"/>
    <w:rsid w:val="004D09CA"/>
    <w:rsid w:val="004D0DC1"/>
    <w:rsid w:val="004D161F"/>
    <w:rsid w:val="004D16ED"/>
    <w:rsid w:val="004D4578"/>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435"/>
    <w:rsid w:val="004E45C9"/>
    <w:rsid w:val="004E4EE7"/>
    <w:rsid w:val="004E5C19"/>
    <w:rsid w:val="004E6063"/>
    <w:rsid w:val="004E6121"/>
    <w:rsid w:val="004E67FF"/>
    <w:rsid w:val="004E7963"/>
    <w:rsid w:val="004E7D23"/>
    <w:rsid w:val="004E7D29"/>
    <w:rsid w:val="004F09EA"/>
    <w:rsid w:val="004F0E1F"/>
    <w:rsid w:val="004F189F"/>
    <w:rsid w:val="004F211F"/>
    <w:rsid w:val="004F32E9"/>
    <w:rsid w:val="004F3490"/>
    <w:rsid w:val="004F57E9"/>
    <w:rsid w:val="004F69D7"/>
    <w:rsid w:val="004F74D1"/>
    <w:rsid w:val="00500374"/>
    <w:rsid w:val="005028FF"/>
    <w:rsid w:val="0050326E"/>
    <w:rsid w:val="00505229"/>
    <w:rsid w:val="00505578"/>
    <w:rsid w:val="0050712A"/>
    <w:rsid w:val="00507650"/>
    <w:rsid w:val="0050773D"/>
    <w:rsid w:val="0051008A"/>
    <w:rsid w:val="0051154A"/>
    <w:rsid w:val="00511F70"/>
    <w:rsid w:val="00512895"/>
    <w:rsid w:val="0051300C"/>
    <w:rsid w:val="00513B47"/>
    <w:rsid w:val="00516114"/>
    <w:rsid w:val="00516A5D"/>
    <w:rsid w:val="00517F18"/>
    <w:rsid w:val="00520112"/>
    <w:rsid w:val="00520E15"/>
    <w:rsid w:val="005225D2"/>
    <w:rsid w:val="00524482"/>
    <w:rsid w:val="005245C4"/>
    <w:rsid w:val="00525998"/>
    <w:rsid w:val="0052651A"/>
    <w:rsid w:val="00527712"/>
    <w:rsid w:val="00527B5D"/>
    <w:rsid w:val="005307A0"/>
    <w:rsid w:val="00531669"/>
    <w:rsid w:val="00531FDD"/>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4873"/>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1715"/>
    <w:rsid w:val="00563293"/>
    <w:rsid w:val="00563A88"/>
    <w:rsid w:val="0056510A"/>
    <w:rsid w:val="00565840"/>
    <w:rsid w:val="005658F5"/>
    <w:rsid w:val="00565E37"/>
    <w:rsid w:val="005663F6"/>
    <w:rsid w:val="00567F04"/>
    <w:rsid w:val="00570D8C"/>
    <w:rsid w:val="00571541"/>
    <w:rsid w:val="005719B6"/>
    <w:rsid w:val="00572314"/>
    <w:rsid w:val="0057443B"/>
    <w:rsid w:val="00574FE5"/>
    <w:rsid w:val="005750A9"/>
    <w:rsid w:val="00575625"/>
    <w:rsid w:val="00576A61"/>
    <w:rsid w:val="00577890"/>
    <w:rsid w:val="005818D2"/>
    <w:rsid w:val="00581A3B"/>
    <w:rsid w:val="005828C3"/>
    <w:rsid w:val="005845FB"/>
    <w:rsid w:val="0058485C"/>
    <w:rsid w:val="005853C7"/>
    <w:rsid w:val="0058589C"/>
    <w:rsid w:val="00586183"/>
    <w:rsid w:val="00587BE0"/>
    <w:rsid w:val="00587C0D"/>
    <w:rsid w:val="00587EC7"/>
    <w:rsid w:val="005908EC"/>
    <w:rsid w:val="00590CB1"/>
    <w:rsid w:val="00591060"/>
    <w:rsid w:val="00591C03"/>
    <w:rsid w:val="00592342"/>
    <w:rsid w:val="00592867"/>
    <w:rsid w:val="0059296C"/>
    <w:rsid w:val="00593F1B"/>
    <w:rsid w:val="005942BD"/>
    <w:rsid w:val="005942C2"/>
    <w:rsid w:val="00594404"/>
    <w:rsid w:val="0059599D"/>
    <w:rsid w:val="00595C04"/>
    <w:rsid w:val="00596E95"/>
    <w:rsid w:val="00597B9C"/>
    <w:rsid w:val="005A0381"/>
    <w:rsid w:val="005A23D3"/>
    <w:rsid w:val="005A25C5"/>
    <w:rsid w:val="005A26A1"/>
    <w:rsid w:val="005A26A2"/>
    <w:rsid w:val="005A26D5"/>
    <w:rsid w:val="005A2C9A"/>
    <w:rsid w:val="005A394E"/>
    <w:rsid w:val="005A4179"/>
    <w:rsid w:val="005A4350"/>
    <w:rsid w:val="005A495B"/>
    <w:rsid w:val="005A55AF"/>
    <w:rsid w:val="005A637A"/>
    <w:rsid w:val="005B02BC"/>
    <w:rsid w:val="005B09CE"/>
    <w:rsid w:val="005B12CA"/>
    <w:rsid w:val="005B2764"/>
    <w:rsid w:val="005B2F55"/>
    <w:rsid w:val="005B4B1A"/>
    <w:rsid w:val="005B4F36"/>
    <w:rsid w:val="005B5278"/>
    <w:rsid w:val="005B5E72"/>
    <w:rsid w:val="005B6BB5"/>
    <w:rsid w:val="005B7F73"/>
    <w:rsid w:val="005C0C02"/>
    <w:rsid w:val="005C168E"/>
    <w:rsid w:val="005C1E18"/>
    <w:rsid w:val="005C21DF"/>
    <w:rsid w:val="005C30FD"/>
    <w:rsid w:val="005C3BCD"/>
    <w:rsid w:val="005C4118"/>
    <w:rsid w:val="005C4AB1"/>
    <w:rsid w:val="005C58B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D7F99"/>
    <w:rsid w:val="005E0C14"/>
    <w:rsid w:val="005E0FF4"/>
    <w:rsid w:val="005E16ED"/>
    <w:rsid w:val="005E1EB0"/>
    <w:rsid w:val="005E22C1"/>
    <w:rsid w:val="005E3307"/>
    <w:rsid w:val="005E3D28"/>
    <w:rsid w:val="005E6021"/>
    <w:rsid w:val="005E7238"/>
    <w:rsid w:val="005F0468"/>
    <w:rsid w:val="005F23D2"/>
    <w:rsid w:val="005F2FD5"/>
    <w:rsid w:val="005F3B71"/>
    <w:rsid w:val="005F3FD0"/>
    <w:rsid w:val="005F4911"/>
    <w:rsid w:val="005F554D"/>
    <w:rsid w:val="005F6C60"/>
    <w:rsid w:val="005F71F9"/>
    <w:rsid w:val="00601FB0"/>
    <w:rsid w:val="0060274D"/>
    <w:rsid w:val="00602E07"/>
    <w:rsid w:val="00603729"/>
    <w:rsid w:val="0060470C"/>
    <w:rsid w:val="00605064"/>
    <w:rsid w:val="00605204"/>
    <w:rsid w:val="00605339"/>
    <w:rsid w:val="00605AE7"/>
    <w:rsid w:val="0060726F"/>
    <w:rsid w:val="00607F45"/>
    <w:rsid w:val="00611780"/>
    <w:rsid w:val="006119F6"/>
    <w:rsid w:val="00613B0A"/>
    <w:rsid w:val="00614531"/>
    <w:rsid w:val="00615D77"/>
    <w:rsid w:val="00615E06"/>
    <w:rsid w:val="0061612D"/>
    <w:rsid w:val="00616B08"/>
    <w:rsid w:val="00616FF9"/>
    <w:rsid w:val="00622688"/>
    <w:rsid w:val="0062390E"/>
    <w:rsid w:val="00624570"/>
    <w:rsid w:val="00624861"/>
    <w:rsid w:val="00627042"/>
    <w:rsid w:val="00627AA2"/>
    <w:rsid w:val="006302B3"/>
    <w:rsid w:val="006310E8"/>
    <w:rsid w:val="006329C8"/>
    <w:rsid w:val="00632BE4"/>
    <w:rsid w:val="00632D37"/>
    <w:rsid w:val="006333F4"/>
    <w:rsid w:val="00635936"/>
    <w:rsid w:val="00635BD5"/>
    <w:rsid w:val="00636D06"/>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2E41"/>
    <w:rsid w:val="0066425D"/>
    <w:rsid w:val="00664B88"/>
    <w:rsid w:val="0066507E"/>
    <w:rsid w:val="00665A47"/>
    <w:rsid w:val="00665F57"/>
    <w:rsid w:val="00666571"/>
    <w:rsid w:val="00666FFE"/>
    <w:rsid w:val="00667FC6"/>
    <w:rsid w:val="00670661"/>
    <w:rsid w:val="00670AF3"/>
    <w:rsid w:val="00671036"/>
    <w:rsid w:val="0067147B"/>
    <w:rsid w:val="00671485"/>
    <w:rsid w:val="00671B1E"/>
    <w:rsid w:val="0067239B"/>
    <w:rsid w:val="00672640"/>
    <w:rsid w:val="00672EB8"/>
    <w:rsid w:val="0067307E"/>
    <w:rsid w:val="00676128"/>
    <w:rsid w:val="006761A9"/>
    <w:rsid w:val="00676891"/>
    <w:rsid w:val="00677BAB"/>
    <w:rsid w:val="0068006F"/>
    <w:rsid w:val="006802A6"/>
    <w:rsid w:val="00680EFA"/>
    <w:rsid w:val="00681956"/>
    <w:rsid w:val="00682E71"/>
    <w:rsid w:val="00683417"/>
    <w:rsid w:val="006839E2"/>
    <w:rsid w:val="00684395"/>
    <w:rsid w:val="00684C33"/>
    <w:rsid w:val="00684DD0"/>
    <w:rsid w:val="00684DFD"/>
    <w:rsid w:val="0068611E"/>
    <w:rsid w:val="00686ACF"/>
    <w:rsid w:val="00690792"/>
    <w:rsid w:val="00690D14"/>
    <w:rsid w:val="00693B1F"/>
    <w:rsid w:val="00694B1A"/>
    <w:rsid w:val="0069635A"/>
    <w:rsid w:val="00696D37"/>
    <w:rsid w:val="00697B24"/>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A97"/>
    <w:rsid w:val="006C7CA5"/>
    <w:rsid w:val="006D112F"/>
    <w:rsid w:val="006D1E00"/>
    <w:rsid w:val="006D236E"/>
    <w:rsid w:val="006D3546"/>
    <w:rsid w:val="006D466B"/>
    <w:rsid w:val="006D4D6C"/>
    <w:rsid w:val="006D509D"/>
    <w:rsid w:val="006D77F6"/>
    <w:rsid w:val="006D7EE5"/>
    <w:rsid w:val="006E0067"/>
    <w:rsid w:val="006E0568"/>
    <w:rsid w:val="006E0BC0"/>
    <w:rsid w:val="006E2185"/>
    <w:rsid w:val="006E29CB"/>
    <w:rsid w:val="006E3241"/>
    <w:rsid w:val="006E366D"/>
    <w:rsid w:val="006E37F0"/>
    <w:rsid w:val="006E38A5"/>
    <w:rsid w:val="006E5CAF"/>
    <w:rsid w:val="006E675F"/>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DE5"/>
    <w:rsid w:val="0070143C"/>
    <w:rsid w:val="00702906"/>
    <w:rsid w:val="00702BD8"/>
    <w:rsid w:val="00703045"/>
    <w:rsid w:val="0070316E"/>
    <w:rsid w:val="00705BA1"/>
    <w:rsid w:val="00706154"/>
    <w:rsid w:val="0071090E"/>
    <w:rsid w:val="00711130"/>
    <w:rsid w:val="00711750"/>
    <w:rsid w:val="007121C6"/>
    <w:rsid w:val="007134AC"/>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3F3C"/>
    <w:rsid w:val="00725134"/>
    <w:rsid w:val="00725806"/>
    <w:rsid w:val="00726626"/>
    <w:rsid w:val="00726DC6"/>
    <w:rsid w:val="00727427"/>
    <w:rsid w:val="00727F1A"/>
    <w:rsid w:val="00730519"/>
    <w:rsid w:val="0073128F"/>
    <w:rsid w:val="00731776"/>
    <w:rsid w:val="00732A9E"/>
    <w:rsid w:val="00733101"/>
    <w:rsid w:val="00733B9A"/>
    <w:rsid w:val="007347E9"/>
    <w:rsid w:val="00735CF9"/>
    <w:rsid w:val="00736B06"/>
    <w:rsid w:val="0073742B"/>
    <w:rsid w:val="00737900"/>
    <w:rsid w:val="00741B83"/>
    <w:rsid w:val="00741E7A"/>
    <w:rsid w:val="00742486"/>
    <w:rsid w:val="0074295C"/>
    <w:rsid w:val="00743BB4"/>
    <w:rsid w:val="00744D1D"/>
    <w:rsid w:val="00746F9F"/>
    <w:rsid w:val="0074791D"/>
    <w:rsid w:val="00747D48"/>
    <w:rsid w:val="00751A0C"/>
    <w:rsid w:val="00751D15"/>
    <w:rsid w:val="007530DA"/>
    <w:rsid w:val="00753541"/>
    <w:rsid w:val="00753B83"/>
    <w:rsid w:val="00754DBD"/>
    <w:rsid w:val="007552E1"/>
    <w:rsid w:val="00755565"/>
    <w:rsid w:val="00755C8E"/>
    <w:rsid w:val="00755ED6"/>
    <w:rsid w:val="007565C6"/>
    <w:rsid w:val="00756CD4"/>
    <w:rsid w:val="00756D94"/>
    <w:rsid w:val="00756E2D"/>
    <w:rsid w:val="00757690"/>
    <w:rsid w:val="00760AEC"/>
    <w:rsid w:val="00761C1E"/>
    <w:rsid w:val="007629D7"/>
    <w:rsid w:val="00763979"/>
    <w:rsid w:val="00764369"/>
    <w:rsid w:val="00764EC4"/>
    <w:rsid w:val="00767029"/>
    <w:rsid w:val="0076785E"/>
    <w:rsid w:val="00770423"/>
    <w:rsid w:val="0077284D"/>
    <w:rsid w:val="00772C66"/>
    <w:rsid w:val="007739E2"/>
    <w:rsid w:val="00773C5B"/>
    <w:rsid w:val="0077499A"/>
    <w:rsid w:val="00774ACB"/>
    <w:rsid w:val="00774CE3"/>
    <w:rsid w:val="00774D7B"/>
    <w:rsid w:val="0077569F"/>
    <w:rsid w:val="007759AD"/>
    <w:rsid w:val="00776268"/>
    <w:rsid w:val="00777845"/>
    <w:rsid w:val="00777B25"/>
    <w:rsid w:val="00777C5A"/>
    <w:rsid w:val="00780883"/>
    <w:rsid w:val="00780D7D"/>
    <w:rsid w:val="00782499"/>
    <w:rsid w:val="00782E54"/>
    <w:rsid w:val="0078366D"/>
    <w:rsid w:val="007840D3"/>
    <w:rsid w:val="007846D8"/>
    <w:rsid w:val="00784974"/>
    <w:rsid w:val="00784FD7"/>
    <w:rsid w:val="0078707D"/>
    <w:rsid w:val="007874BA"/>
    <w:rsid w:val="00787D24"/>
    <w:rsid w:val="007900B0"/>
    <w:rsid w:val="0079047B"/>
    <w:rsid w:val="0079100D"/>
    <w:rsid w:val="00791741"/>
    <w:rsid w:val="007924BF"/>
    <w:rsid w:val="0079325B"/>
    <w:rsid w:val="00794313"/>
    <w:rsid w:val="0079592E"/>
    <w:rsid w:val="0079637F"/>
    <w:rsid w:val="0079648C"/>
    <w:rsid w:val="00796981"/>
    <w:rsid w:val="00796F1C"/>
    <w:rsid w:val="00797768"/>
    <w:rsid w:val="00797B63"/>
    <w:rsid w:val="007A1052"/>
    <w:rsid w:val="007A13A6"/>
    <w:rsid w:val="007A18B4"/>
    <w:rsid w:val="007A28B0"/>
    <w:rsid w:val="007A2CA3"/>
    <w:rsid w:val="007A2FD0"/>
    <w:rsid w:val="007A3E7D"/>
    <w:rsid w:val="007A50FC"/>
    <w:rsid w:val="007A5425"/>
    <w:rsid w:val="007A68D1"/>
    <w:rsid w:val="007A71FA"/>
    <w:rsid w:val="007A78BC"/>
    <w:rsid w:val="007B000E"/>
    <w:rsid w:val="007B17F2"/>
    <w:rsid w:val="007B19B0"/>
    <w:rsid w:val="007B2904"/>
    <w:rsid w:val="007B4104"/>
    <w:rsid w:val="007B56C5"/>
    <w:rsid w:val="007B57CC"/>
    <w:rsid w:val="007B78F0"/>
    <w:rsid w:val="007C1BA2"/>
    <w:rsid w:val="007C24D5"/>
    <w:rsid w:val="007C4C32"/>
    <w:rsid w:val="007C4C6E"/>
    <w:rsid w:val="007C51B8"/>
    <w:rsid w:val="007C558B"/>
    <w:rsid w:val="007C677B"/>
    <w:rsid w:val="007C6F0B"/>
    <w:rsid w:val="007C6F17"/>
    <w:rsid w:val="007D0450"/>
    <w:rsid w:val="007D11EC"/>
    <w:rsid w:val="007D1530"/>
    <w:rsid w:val="007D2AC4"/>
    <w:rsid w:val="007D384F"/>
    <w:rsid w:val="007D4273"/>
    <w:rsid w:val="007D587D"/>
    <w:rsid w:val="007D5882"/>
    <w:rsid w:val="007D654D"/>
    <w:rsid w:val="007E01BD"/>
    <w:rsid w:val="007E0858"/>
    <w:rsid w:val="007E17E5"/>
    <w:rsid w:val="007E1A1E"/>
    <w:rsid w:val="007E1AFD"/>
    <w:rsid w:val="007E1E30"/>
    <w:rsid w:val="007E20F1"/>
    <w:rsid w:val="007E2137"/>
    <w:rsid w:val="007E22DE"/>
    <w:rsid w:val="007E2667"/>
    <w:rsid w:val="007E339A"/>
    <w:rsid w:val="007E4208"/>
    <w:rsid w:val="007E44D4"/>
    <w:rsid w:val="007E5F70"/>
    <w:rsid w:val="007E7DDB"/>
    <w:rsid w:val="007F10D6"/>
    <w:rsid w:val="007F163C"/>
    <w:rsid w:val="007F30B7"/>
    <w:rsid w:val="007F3635"/>
    <w:rsid w:val="007F3704"/>
    <w:rsid w:val="007F3F28"/>
    <w:rsid w:val="007F4674"/>
    <w:rsid w:val="007F4D1D"/>
    <w:rsid w:val="007F5006"/>
    <w:rsid w:val="007F516F"/>
    <w:rsid w:val="007F6D13"/>
    <w:rsid w:val="007F6DCF"/>
    <w:rsid w:val="007F71BF"/>
    <w:rsid w:val="007F78D5"/>
    <w:rsid w:val="00800CD8"/>
    <w:rsid w:val="00801C84"/>
    <w:rsid w:val="0080310C"/>
    <w:rsid w:val="0080347A"/>
    <w:rsid w:val="00804464"/>
    <w:rsid w:val="00805996"/>
    <w:rsid w:val="00805C27"/>
    <w:rsid w:val="008061DB"/>
    <w:rsid w:val="0080657F"/>
    <w:rsid w:val="00806951"/>
    <w:rsid w:val="008074E6"/>
    <w:rsid w:val="00811120"/>
    <w:rsid w:val="0081232B"/>
    <w:rsid w:val="0081433D"/>
    <w:rsid w:val="0081528A"/>
    <w:rsid w:val="00815BE4"/>
    <w:rsid w:val="00815CBD"/>
    <w:rsid w:val="00816BE0"/>
    <w:rsid w:val="00821B3F"/>
    <w:rsid w:val="0082352F"/>
    <w:rsid w:val="008236AA"/>
    <w:rsid w:val="00823FEE"/>
    <w:rsid w:val="00824CE4"/>
    <w:rsid w:val="00824FEA"/>
    <w:rsid w:val="0082605D"/>
    <w:rsid w:val="008310D2"/>
    <w:rsid w:val="008313E7"/>
    <w:rsid w:val="00831CFD"/>
    <w:rsid w:val="00831D84"/>
    <w:rsid w:val="00832167"/>
    <w:rsid w:val="00833021"/>
    <w:rsid w:val="008359FC"/>
    <w:rsid w:val="0083767A"/>
    <w:rsid w:val="008376E2"/>
    <w:rsid w:val="00837A16"/>
    <w:rsid w:val="00840085"/>
    <w:rsid w:val="00842842"/>
    <w:rsid w:val="00842CEC"/>
    <w:rsid w:val="00846365"/>
    <w:rsid w:val="00846B6A"/>
    <w:rsid w:val="00847957"/>
    <w:rsid w:val="00847FB5"/>
    <w:rsid w:val="008514A8"/>
    <w:rsid w:val="00852E20"/>
    <w:rsid w:val="0085311F"/>
    <w:rsid w:val="0085325E"/>
    <w:rsid w:val="008536B7"/>
    <w:rsid w:val="00855F31"/>
    <w:rsid w:val="00856088"/>
    <w:rsid w:val="00856C65"/>
    <w:rsid w:val="008600D9"/>
    <w:rsid w:val="00861863"/>
    <w:rsid w:val="00861CD1"/>
    <w:rsid w:val="00861CFE"/>
    <w:rsid w:val="0086213D"/>
    <w:rsid w:val="0086219C"/>
    <w:rsid w:val="00862ED6"/>
    <w:rsid w:val="008645D9"/>
    <w:rsid w:val="008645F2"/>
    <w:rsid w:val="00864849"/>
    <w:rsid w:val="008653D3"/>
    <w:rsid w:val="0087149E"/>
    <w:rsid w:val="00871977"/>
    <w:rsid w:val="00872BF8"/>
    <w:rsid w:val="008732CA"/>
    <w:rsid w:val="008764DE"/>
    <w:rsid w:val="00876A96"/>
    <w:rsid w:val="00877CAC"/>
    <w:rsid w:val="00880152"/>
    <w:rsid w:val="00880C41"/>
    <w:rsid w:val="00880F03"/>
    <w:rsid w:val="008813D4"/>
    <w:rsid w:val="00881529"/>
    <w:rsid w:val="00886629"/>
    <w:rsid w:val="00886C16"/>
    <w:rsid w:val="00886FCE"/>
    <w:rsid w:val="008873C9"/>
    <w:rsid w:val="00887C58"/>
    <w:rsid w:val="008900A6"/>
    <w:rsid w:val="00891037"/>
    <w:rsid w:val="008912BE"/>
    <w:rsid w:val="008915B8"/>
    <w:rsid w:val="008928DD"/>
    <w:rsid w:val="008931B9"/>
    <w:rsid w:val="00893EB0"/>
    <w:rsid w:val="0089415D"/>
    <w:rsid w:val="00894634"/>
    <w:rsid w:val="008946E5"/>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6FA9"/>
    <w:rsid w:val="008A70C5"/>
    <w:rsid w:val="008A7B1D"/>
    <w:rsid w:val="008B006B"/>
    <w:rsid w:val="008B0745"/>
    <w:rsid w:val="008B269C"/>
    <w:rsid w:val="008B2A52"/>
    <w:rsid w:val="008B2BDD"/>
    <w:rsid w:val="008B325F"/>
    <w:rsid w:val="008B3CFF"/>
    <w:rsid w:val="008B4C11"/>
    <w:rsid w:val="008B5925"/>
    <w:rsid w:val="008B729B"/>
    <w:rsid w:val="008C257F"/>
    <w:rsid w:val="008C2CBD"/>
    <w:rsid w:val="008C31C1"/>
    <w:rsid w:val="008C5596"/>
    <w:rsid w:val="008C5C01"/>
    <w:rsid w:val="008C5DA6"/>
    <w:rsid w:val="008C620C"/>
    <w:rsid w:val="008C65BE"/>
    <w:rsid w:val="008C6E80"/>
    <w:rsid w:val="008C72C4"/>
    <w:rsid w:val="008C733E"/>
    <w:rsid w:val="008D07A3"/>
    <w:rsid w:val="008D215B"/>
    <w:rsid w:val="008D22DC"/>
    <w:rsid w:val="008D3A63"/>
    <w:rsid w:val="008D3A99"/>
    <w:rsid w:val="008D49E3"/>
    <w:rsid w:val="008D4C3B"/>
    <w:rsid w:val="008D6147"/>
    <w:rsid w:val="008E1C7E"/>
    <w:rsid w:val="008E2067"/>
    <w:rsid w:val="008E2E33"/>
    <w:rsid w:val="008E3183"/>
    <w:rsid w:val="008E3D1E"/>
    <w:rsid w:val="008E48C2"/>
    <w:rsid w:val="008E7615"/>
    <w:rsid w:val="008E7EAF"/>
    <w:rsid w:val="008F0E7A"/>
    <w:rsid w:val="008F34F6"/>
    <w:rsid w:val="008F413E"/>
    <w:rsid w:val="008F45CC"/>
    <w:rsid w:val="008F4AA5"/>
    <w:rsid w:val="008F5455"/>
    <w:rsid w:val="008F64B5"/>
    <w:rsid w:val="008F6DEF"/>
    <w:rsid w:val="008F747A"/>
    <w:rsid w:val="00900035"/>
    <w:rsid w:val="009002F1"/>
    <w:rsid w:val="00900C59"/>
    <w:rsid w:val="009010C8"/>
    <w:rsid w:val="009019D6"/>
    <w:rsid w:val="00901F28"/>
    <w:rsid w:val="009035BF"/>
    <w:rsid w:val="00903684"/>
    <w:rsid w:val="009047F1"/>
    <w:rsid w:val="00905AF1"/>
    <w:rsid w:val="0091075F"/>
    <w:rsid w:val="00910E99"/>
    <w:rsid w:val="00911235"/>
    <w:rsid w:val="00911507"/>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D12"/>
    <w:rsid w:val="00926F33"/>
    <w:rsid w:val="0092794B"/>
    <w:rsid w:val="009304D9"/>
    <w:rsid w:val="00932EE0"/>
    <w:rsid w:val="009343E8"/>
    <w:rsid w:val="00935606"/>
    <w:rsid w:val="00937234"/>
    <w:rsid w:val="00937CF6"/>
    <w:rsid w:val="00940C39"/>
    <w:rsid w:val="00940E7D"/>
    <w:rsid w:val="00943943"/>
    <w:rsid w:val="009440B4"/>
    <w:rsid w:val="009441C4"/>
    <w:rsid w:val="009443E4"/>
    <w:rsid w:val="009444DC"/>
    <w:rsid w:val="0094472D"/>
    <w:rsid w:val="00944AA3"/>
    <w:rsid w:val="00945983"/>
    <w:rsid w:val="009473F9"/>
    <w:rsid w:val="009475B2"/>
    <w:rsid w:val="009475F7"/>
    <w:rsid w:val="009513D6"/>
    <w:rsid w:val="009541AC"/>
    <w:rsid w:val="00954315"/>
    <w:rsid w:val="00957D73"/>
    <w:rsid w:val="00961317"/>
    <w:rsid w:val="00961A03"/>
    <w:rsid w:val="0096240C"/>
    <w:rsid w:val="00962834"/>
    <w:rsid w:val="009628D9"/>
    <w:rsid w:val="00962A58"/>
    <w:rsid w:val="009633C1"/>
    <w:rsid w:val="009633F1"/>
    <w:rsid w:val="00963808"/>
    <w:rsid w:val="00964469"/>
    <w:rsid w:val="00964DCB"/>
    <w:rsid w:val="00967FD1"/>
    <w:rsid w:val="009703A2"/>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9114B"/>
    <w:rsid w:val="009916E4"/>
    <w:rsid w:val="0099224D"/>
    <w:rsid w:val="00994C93"/>
    <w:rsid w:val="00995413"/>
    <w:rsid w:val="00995543"/>
    <w:rsid w:val="0099568B"/>
    <w:rsid w:val="00995CB0"/>
    <w:rsid w:val="00996AA9"/>
    <w:rsid w:val="00997982"/>
    <w:rsid w:val="00997C68"/>
    <w:rsid w:val="009A1150"/>
    <w:rsid w:val="009A2EF7"/>
    <w:rsid w:val="009A3344"/>
    <w:rsid w:val="009A420C"/>
    <w:rsid w:val="009A44D8"/>
    <w:rsid w:val="009A4C5A"/>
    <w:rsid w:val="009A6456"/>
    <w:rsid w:val="009A669F"/>
    <w:rsid w:val="009B1103"/>
    <w:rsid w:val="009B22F6"/>
    <w:rsid w:val="009B242F"/>
    <w:rsid w:val="009B3179"/>
    <w:rsid w:val="009B404A"/>
    <w:rsid w:val="009B594A"/>
    <w:rsid w:val="009B5D29"/>
    <w:rsid w:val="009B6DE3"/>
    <w:rsid w:val="009B7819"/>
    <w:rsid w:val="009C0960"/>
    <w:rsid w:val="009C0C0B"/>
    <w:rsid w:val="009C0EFE"/>
    <w:rsid w:val="009C10D7"/>
    <w:rsid w:val="009C18B7"/>
    <w:rsid w:val="009C2D5D"/>
    <w:rsid w:val="009C34D5"/>
    <w:rsid w:val="009C4BDD"/>
    <w:rsid w:val="009C6FB2"/>
    <w:rsid w:val="009C702D"/>
    <w:rsid w:val="009C70C2"/>
    <w:rsid w:val="009D06E2"/>
    <w:rsid w:val="009D10CE"/>
    <w:rsid w:val="009D24E5"/>
    <w:rsid w:val="009D2680"/>
    <w:rsid w:val="009D478E"/>
    <w:rsid w:val="009D4ECE"/>
    <w:rsid w:val="009D55F4"/>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22AD"/>
    <w:rsid w:val="00A02E0C"/>
    <w:rsid w:val="00A03455"/>
    <w:rsid w:val="00A04499"/>
    <w:rsid w:val="00A04CC8"/>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26C8D"/>
    <w:rsid w:val="00A30B8A"/>
    <w:rsid w:val="00A31335"/>
    <w:rsid w:val="00A319D8"/>
    <w:rsid w:val="00A3297A"/>
    <w:rsid w:val="00A329A4"/>
    <w:rsid w:val="00A3361F"/>
    <w:rsid w:val="00A339CB"/>
    <w:rsid w:val="00A33A52"/>
    <w:rsid w:val="00A343F1"/>
    <w:rsid w:val="00A344A3"/>
    <w:rsid w:val="00A346D6"/>
    <w:rsid w:val="00A34703"/>
    <w:rsid w:val="00A3493A"/>
    <w:rsid w:val="00A350D5"/>
    <w:rsid w:val="00A35254"/>
    <w:rsid w:val="00A361E7"/>
    <w:rsid w:val="00A42947"/>
    <w:rsid w:val="00A43314"/>
    <w:rsid w:val="00A43D11"/>
    <w:rsid w:val="00A44512"/>
    <w:rsid w:val="00A4453B"/>
    <w:rsid w:val="00A44CC0"/>
    <w:rsid w:val="00A44FA9"/>
    <w:rsid w:val="00A45342"/>
    <w:rsid w:val="00A46058"/>
    <w:rsid w:val="00A4696A"/>
    <w:rsid w:val="00A46A95"/>
    <w:rsid w:val="00A47AB6"/>
    <w:rsid w:val="00A51A04"/>
    <w:rsid w:val="00A51E54"/>
    <w:rsid w:val="00A5408B"/>
    <w:rsid w:val="00A555EF"/>
    <w:rsid w:val="00A556B9"/>
    <w:rsid w:val="00A5638F"/>
    <w:rsid w:val="00A56AD9"/>
    <w:rsid w:val="00A56FC5"/>
    <w:rsid w:val="00A57CCB"/>
    <w:rsid w:val="00A601D9"/>
    <w:rsid w:val="00A6099F"/>
    <w:rsid w:val="00A6261E"/>
    <w:rsid w:val="00A6344B"/>
    <w:rsid w:val="00A63A8E"/>
    <w:rsid w:val="00A63FA0"/>
    <w:rsid w:val="00A65023"/>
    <w:rsid w:val="00A67CD2"/>
    <w:rsid w:val="00A71E6A"/>
    <w:rsid w:val="00A72313"/>
    <w:rsid w:val="00A739D2"/>
    <w:rsid w:val="00A742B5"/>
    <w:rsid w:val="00A75033"/>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2DBF"/>
    <w:rsid w:val="00A930A2"/>
    <w:rsid w:val="00A931D7"/>
    <w:rsid w:val="00A94EB8"/>
    <w:rsid w:val="00A96E6F"/>
    <w:rsid w:val="00A96FB9"/>
    <w:rsid w:val="00A97340"/>
    <w:rsid w:val="00A97744"/>
    <w:rsid w:val="00A97793"/>
    <w:rsid w:val="00AA0055"/>
    <w:rsid w:val="00AA07F0"/>
    <w:rsid w:val="00AA0C35"/>
    <w:rsid w:val="00AA0D06"/>
    <w:rsid w:val="00AA263F"/>
    <w:rsid w:val="00AA34D1"/>
    <w:rsid w:val="00AA382B"/>
    <w:rsid w:val="00AA60A0"/>
    <w:rsid w:val="00AA6B28"/>
    <w:rsid w:val="00AA7011"/>
    <w:rsid w:val="00AB00F7"/>
    <w:rsid w:val="00AB0814"/>
    <w:rsid w:val="00AB119B"/>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4185"/>
    <w:rsid w:val="00AD46E9"/>
    <w:rsid w:val="00AD5017"/>
    <w:rsid w:val="00AD5511"/>
    <w:rsid w:val="00AD5530"/>
    <w:rsid w:val="00AD58BD"/>
    <w:rsid w:val="00AD7063"/>
    <w:rsid w:val="00AD731A"/>
    <w:rsid w:val="00AD7BB4"/>
    <w:rsid w:val="00AD7F9C"/>
    <w:rsid w:val="00AE062B"/>
    <w:rsid w:val="00AE1B45"/>
    <w:rsid w:val="00AE22DE"/>
    <w:rsid w:val="00AE3F35"/>
    <w:rsid w:val="00AE4A7B"/>
    <w:rsid w:val="00AE5070"/>
    <w:rsid w:val="00AE6153"/>
    <w:rsid w:val="00AF0760"/>
    <w:rsid w:val="00AF0E35"/>
    <w:rsid w:val="00AF100B"/>
    <w:rsid w:val="00AF1229"/>
    <w:rsid w:val="00AF356C"/>
    <w:rsid w:val="00AF423B"/>
    <w:rsid w:val="00AF4D90"/>
    <w:rsid w:val="00AF5AB9"/>
    <w:rsid w:val="00AF614B"/>
    <w:rsid w:val="00AF6863"/>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0133"/>
    <w:rsid w:val="00B10788"/>
    <w:rsid w:val="00B1103A"/>
    <w:rsid w:val="00B11732"/>
    <w:rsid w:val="00B11FBC"/>
    <w:rsid w:val="00B132B2"/>
    <w:rsid w:val="00B1348A"/>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1D5"/>
    <w:rsid w:val="00B23599"/>
    <w:rsid w:val="00B24955"/>
    <w:rsid w:val="00B252DB"/>
    <w:rsid w:val="00B25DF4"/>
    <w:rsid w:val="00B26E00"/>
    <w:rsid w:val="00B30A36"/>
    <w:rsid w:val="00B315CA"/>
    <w:rsid w:val="00B32E73"/>
    <w:rsid w:val="00B34162"/>
    <w:rsid w:val="00B341EA"/>
    <w:rsid w:val="00B3518A"/>
    <w:rsid w:val="00B352D1"/>
    <w:rsid w:val="00B358B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50181"/>
    <w:rsid w:val="00B50E82"/>
    <w:rsid w:val="00B50EFF"/>
    <w:rsid w:val="00B512AF"/>
    <w:rsid w:val="00B52600"/>
    <w:rsid w:val="00B532E7"/>
    <w:rsid w:val="00B53DD1"/>
    <w:rsid w:val="00B53E07"/>
    <w:rsid w:val="00B5470D"/>
    <w:rsid w:val="00B548A4"/>
    <w:rsid w:val="00B561B0"/>
    <w:rsid w:val="00B561F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01B5"/>
    <w:rsid w:val="00B71D32"/>
    <w:rsid w:val="00B720AC"/>
    <w:rsid w:val="00B72841"/>
    <w:rsid w:val="00B7353B"/>
    <w:rsid w:val="00B73C4C"/>
    <w:rsid w:val="00B740C3"/>
    <w:rsid w:val="00B75629"/>
    <w:rsid w:val="00B75A6E"/>
    <w:rsid w:val="00B761C2"/>
    <w:rsid w:val="00B76B23"/>
    <w:rsid w:val="00B77278"/>
    <w:rsid w:val="00B80473"/>
    <w:rsid w:val="00B808F1"/>
    <w:rsid w:val="00B8197C"/>
    <w:rsid w:val="00B81B07"/>
    <w:rsid w:val="00B830EE"/>
    <w:rsid w:val="00B83656"/>
    <w:rsid w:val="00B8446F"/>
    <w:rsid w:val="00B86F7A"/>
    <w:rsid w:val="00B86FBC"/>
    <w:rsid w:val="00B87110"/>
    <w:rsid w:val="00B87685"/>
    <w:rsid w:val="00B87D06"/>
    <w:rsid w:val="00B91201"/>
    <w:rsid w:val="00B91699"/>
    <w:rsid w:val="00B91CCC"/>
    <w:rsid w:val="00B92051"/>
    <w:rsid w:val="00B94B1C"/>
    <w:rsid w:val="00B970F0"/>
    <w:rsid w:val="00BA02E8"/>
    <w:rsid w:val="00BA0A34"/>
    <w:rsid w:val="00BA205E"/>
    <w:rsid w:val="00BA2ACA"/>
    <w:rsid w:val="00BA6430"/>
    <w:rsid w:val="00BA6F7D"/>
    <w:rsid w:val="00BA7D07"/>
    <w:rsid w:val="00BB2D7E"/>
    <w:rsid w:val="00BB2FF8"/>
    <w:rsid w:val="00BB36A9"/>
    <w:rsid w:val="00BB3D06"/>
    <w:rsid w:val="00BB3F41"/>
    <w:rsid w:val="00BB4BC3"/>
    <w:rsid w:val="00BB53BF"/>
    <w:rsid w:val="00BB5E27"/>
    <w:rsid w:val="00BB724A"/>
    <w:rsid w:val="00BB750F"/>
    <w:rsid w:val="00BB7AC2"/>
    <w:rsid w:val="00BB7B00"/>
    <w:rsid w:val="00BC1156"/>
    <w:rsid w:val="00BC1DB2"/>
    <w:rsid w:val="00BC21B2"/>
    <w:rsid w:val="00BC26BC"/>
    <w:rsid w:val="00BC2AFF"/>
    <w:rsid w:val="00BC3601"/>
    <w:rsid w:val="00BC4804"/>
    <w:rsid w:val="00BC48A8"/>
    <w:rsid w:val="00BC4CDA"/>
    <w:rsid w:val="00BC62DD"/>
    <w:rsid w:val="00BC647E"/>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0DDE"/>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1D7F"/>
    <w:rsid w:val="00C0223A"/>
    <w:rsid w:val="00C02C03"/>
    <w:rsid w:val="00C02D1C"/>
    <w:rsid w:val="00C03541"/>
    <w:rsid w:val="00C04525"/>
    <w:rsid w:val="00C05840"/>
    <w:rsid w:val="00C05F9B"/>
    <w:rsid w:val="00C05FA0"/>
    <w:rsid w:val="00C071DE"/>
    <w:rsid w:val="00C10BD1"/>
    <w:rsid w:val="00C10FAD"/>
    <w:rsid w:val="00C110B4"/>
    <w:rsid w:val="00C110EF"/>
    <w:rsid w:val="00C11474"/>
    <w:rsid w:val="00C12574"/>
    <w:rsid w:val="00C129C2"/>
    <w:rsid w:val="00C1324E"/>
    <w:rsid w:val="00C139DA"/>
    <w:rsid w:val="00C14432"/>
    <w:rsid w:val="00C14B3F"/>
    <w:rsid w:val="00C158A7"/>
    <w:rsid w:val="00C16249"/>
    <w:rsid w:val="00C204B1"/>
    <w:rsid w:val="00C21142"/>
    <w:rsid w:val="00C229DC"/>
    <w:rsid w:val="00C238F8"/>
    <w:rsid w:val="00C23FB2"/>
    <w:rsid w:val="00C2433F"/>
    <w:rsid w:val="00C24A5A"/>
    <w:rsid w:val="00C24EB9"/>
    <w:rsid w:val="00C250E0"/>
    <w:rsid w:val="00C25472"/>
    <w:rsid w:val="00C25F75"/>
    <w:rsid w:val="00C272B2"/>
    <w:rsid w:val="00C27639"/>
    <w:rsid w:val="00C27DE0"/>
    <w:rsid w:val="00C31CFF"/>
    <w:rsid w:val="00C32335"/>
    <w:rsid w:val="00C34CD5"/>
    <w:rsid w:val="00C40F6B"/>
    <w:rsid w:val="00C418FE"/>
    <w:rsid w:val="00C4195B"/>
    <w:rsid w:val="00C42347"/>
    <w:rsid w:val="00C43CAE"/>
    <w:rsid w:val="00C44335"/>
    <w:rsid w:val="00C44BBC"/>
    <w:rsid w:val="00C44E00"/>
    <w:rsid w:val="00C44ECA"/>
    <w:rsid w:val="00C44F96"/>
    <w:rsid w:val="00C458AA"/>
    <w:rsid w:val="00C46A63"/>
    <w:rsid w:val="00C474F5"/>
    <w:rsid w:val="00C476D2"/>
    <w:rsid w:val="00C504FF"/>
    <w:rsid w:val="00C53928"/>
    <w:rsid w:val="00C55053"/>
    <w:rsid w:val="00C57307"/>
    <w:rsid w:val="00C57BA7"/>
    <w:rsid w:val="00C61130"/>
    <w:rsid w:val="00C61961"/>
    <w:rsid w:val="00C61D25"/>
    <w:rsid w:val="00C620AB"/>
    <w:rsid w:val="00C63ABF"/>
    <w:rsid w:val="00C63B3D"/>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43B"/>
    <w:rsid w:val="00C77D87"/>
    <w:rsid w:val="00C8061D"/>
    <w:rsid w:val="00C80C1E"/>
    <w:rsid w:val="00C81370"/>
    <w:rsid w:val="00C8141E"/>
    <w:rsid w:val="00C8185E"/>
    <w:rsid w:val="00C81BC8"/>
    <w:rsid w:val="00C82096"/>
    <w:rsid w:val="00C822B5"/>
    <w:rsid w:val="00C82390"/>
    <w:rsid w:val="00C82CEF"/>
    <w:rsid w:val="00C830E2"/>
    <w:rsid w:val="00C833B4"/>
    <w:rsid w:val="00C836B2"/>
    <w:rsid w:val="00C83757"/>
    <w:rsid w:val="00C83767"/>
    <w:rsid w:val="00C838F5"/>
    <w:rsid w:val="00C83E07"/>
    <w:rsid w:val="00C84AB9"/>
    <w:rsid w:val="00C87AE5"/>
    <w:rsid w:val="00C87C31"/>
    <w:rsid w:val="00C91249"/>
    <w:rsid w:val="00C91708"/>
    <w:rsid w:val="00C91E53"/>
    <w:rsid w:val="00C927E3"/>
    <w:rsid w:val="00C92E68"/>
    <w:rsid w:val="00C947FF"/>
    <w:rsid w:val="00C94A84"/>
    <w:rsid w:val="00C95122"/>
    <w:rsid w:val="00C955EB"/>
    <w:rsid w:val="00C957CD"/>
    <w:rsid w:val="00C9730B"/>
    <w:rsid w:val="00CA0631"/>
    <w:rsid w:val="00CA16E2"/>
    <w:rsid w:val="00CA449A"/>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3E81"/>
    <w:rsid w:val="00CE3E8E"/>
    <w:rsid w:val="00CE4722"/>
    <w:rsid w:val="00CE51D5"/>
    <w:rsid w:val="00CE5480"/>
    <w:rsid w:val="00CE55F5"/>
    <w:rsid w:val="00CE5FE0"/>
    <w:rsid w:val="00CE6626"/>
    <w:rsid w:val="00CE6B11"/>
    <w:rsid w:val="00CE6F9E"/>
    <w:rsid w:val="00CF0913"/>
    <w:rsid w:val="00CF0EB8"/>
    <w:rsid w:val="00CF21C2"/>
    <w:rsid w:val="00CF225F"/>
    <w:rsid w:val="00CF38D0"/>
    <w:rsid w:val="00CF4870"/>
    <w:rsid w:val="00CF5260"/>
    <w:rsid w:val="00CF6BAD"/>
    <w:rsid w:val="00CF6BC0"/>
    <w:rsid w:val="00CF731E"/>
    <w:rsid w:val="00D000AE"/>
    <w:rsid w:val="00D00C29"/>
    <w:rsid w:val="00D00D74"/>
    <w:rsid w:val="00D00F81"/>
    <w:rsid w:val="00D02D37"/>
    <w:rsid w:val="00D031BF"/>
    <w:rsid w:val="00D03BC7"/>
    <w:rsid w:val="00D03E6F"/>
    <w:rsid w:val="00D048CD"/>
    <w:rsid w:val="00D0508E"/>
    <w:rsid w:val="00D0529F"/>
    <w:rsid w:val="00D06086"/>
    <w:rsid w:val="00D061A0"/>
    <w:rsid w:val="00D064A0"/>
    <w:rsid w:val="00D0681E"/>
    <w:rsid w:val="00D10235"/>
    <w:rsid w:val="00D123FC"/>
    <w:rsid w:val="00D1274B"/>
    <w:rsid w:val="00D1341F"/>
    <w:rsid w:val="00D134E9"/>
    <w:rsid w:val="00D1404E"/>
    <w:rsid w:val="00D1435E"/>
    <w:rsid w:val="00D15E73"/>
    <w:rsid w:val="00D1650A"/>
    <w:rsid w:val="00D17B20"/>
    <w:rsid w:val="00D20348"/>
    <w:rsid w:val="00D219BF"/>
    <w:rsid w:val="00D233F2"/>
    <w:rsid w:val="00D23FEA"/>
    <w:rsid w:val="00D252B4"/>
    <w:rsid w:val="00D25A68"/>
    <w:rsid w:val="00D25EE0"/>
    <w:rsid w:val="00D2608F"/>
    <w:rsid w:val="00D26CDF"/>
    <w:rsid w:val="00D26FCE"/>
    <w:rsid w:val="00D27293"/>
    <w:rsid w:val="00D27340"/>
    <w:rsid w:val="00D27F14"/>
    <w:rsid w:val="00D31625"/>
    <w:rsid w:val="00D31B0C"/>
    <w:rsid w:val="00D31C17"/>
    <w:rsid w:val="00D31D05"/>
    <w:rsid w:val="00D32E60"/>
    <w:rsid w:val="00D333A2"/>
    <w:rsid w:val="00D334A8"/>
    <w:rsid w:val="00D33D94"/>
    <w:rsid w:val="00D33ECE"/>
    <w:rsid w:val="00D3545F"/>
    <w:rsid w:val="00D35EDC"/>
    <w:rsid w:val="00D37A22"/>
    <w:rsid w:val="00D37B10"/>
    <w:rsid w:val="00D42582"/>
    <w:rsid w:val="00D4340B"/>
    <w:rsid w:val="00D43704"/>
    <w:rsid w:val="00D44B14"/>
    <w:rsid w:val="00D45F00"/>
    <w:rsid w:val="00D45FE1"/>
    <w:rsid w:val="00D464A4"/>
    <w:rsid w:val="00D465ED"/>
    <w:rsid w:val="00D46648"/>
    <w:rsid w:val="00D46800"/>
    <w:rsid w:val="00D46963"/>
    <w:rsid w:val="00D475F6"/>
    <w:rsid w:val="00D47BEC"/>
    <w:rsid w:val="00D50B0D"/>
    <w:rsid w:val="00D51369"/>
    <w:rsid w:val="00D51F19"/>
    <w:rsid w:val="00D55023"/>
    <w:rsid w:val="00D5567F"/>
    <w:rsid w:val="00D55846"/>
    <w:rsid w:val="00D55920"/>
    <w:rsid w:val="00D55B52"/>
    <w:rsid w:val="00D568AA"/>
    <w:rsid w:val="00D56D9E"/>
    <w:rsid w:val="00D57786"/>
    <w:rsid w:val="00D6088C"/>
    <w:rsid w:val="00D60CE1"/>
    <w:rsid w:val="00D623FC"/>
    <w:rsid w:val="00D62B24"/>
    <w:rsid w:val="00D63D1C"/>
    <w:rsid w:val="00D64815"/>
    <w:rsid w:val="00D667C7"/>
    <w:rsid w:val="00D67008"/>
    <w:rsid w:val="00D67EE9"/>
    <w:rsid w:val="00D726F4"/>
    <w:rsid w:val="00D72E8E"/>
    <w:rsid w:val="00D7349C"/>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3D9"/>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1A9"/>
    <w:rsid w:val="00DA2BAB"/>
    <w:rsid w:val="00DA2C90"/>
    <w:rsid w:val="00DA3FBB"/>
    <w:rsid w:val="00DA4478"/>
    <w:rsid w:val="00DA6651"/>
    <w:rsid w:val="00DA6BAF"/>
    <w:rsid w:val="00DA79C7"/>
    <w:rsid w:val="00DB02DD"/>
    <w:rsid w:val="00DB046D"/>
    <w:rsid w:val="00DB1912"/>
    <w:rsid w:val="00DB1A52"/>
    <w:rsid w:val="00DB2689"/>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A60"/>
    <w:rsid w:val="00DD0BD8"/>
    <w:rsid w:val="00DD1284"/>
    <w:rsid w:val="00DD1CBF"/>
    <w:rsid w:val="00DD2A04"/>
    <w:rsid w:val="00DD3305"/>
    <w:rsid w:val="00DD489B"/>
    <w:rsid w:val="00DD50C8"/>
    <w:rsid w:val="00DD5977"/>
    <w:rsid w:val="00DD5E26"/>
    <w:rsid w:val="00DD7472"/>
    <w:rsid w:val="00DD7DBD"/>
    <w:rsid w:val="00DE00F4"/>
    <w:rsid w:val="00DE0885"/>
    <w:rsid w:val="00DE0918"/>
    <w:rsid w:val="00DE1B0B"/>
    <w:rsid w:val="00DE1BC0"/>
    <w:rsid w:val="00DE3768"/>
    <w:rsid w:val="00DE3899"/>
    <w:rsid w:val="00DE5264"/>
    <w:rsid w:val="00DE6839"/>
    <w:rsid w:val="00DF0B70"/>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2ED2"/>
    <w:rsid w:val="00E1312E"/>
    <w:rsid w:val="00E13C09"/>
    <w:rsid w:val="00E14C5E"/>
    <w:rsid w:val="00E16057"/>
    <w:rsid w:val="00E16400"/>
    <w:rsid w:val="00E16D4F"/>
    <w:rsid w:val="00E17567"/>
    <w:rsid w:val="00E17F2B"/>
    <w:rsid w:val="00E20C39"/>
    <w:rsid w:val="00E21CD4"/>
    <w:rsid w:val="00E21F30"/>
    <w:rsid w:val="00E23D9E"/>
    <w:rsid w:val="00E24519"/>
    <w:rsid w:val="00E25996"/>
    <w:rsid w:val="00E25FEE"/>
    <w:rsid w:val="00E2649F"/>
    <w:rsid w:val="00E2685A"/>
    <w:rsid w:val="00E276F0"/>
    <w:rsid w:val="00E27764"/>
    <w:rsid w:val="00E27AC8"/>
    <w:rsid w:val="00E31756"/>
    <w:rsid w:val="00E32423"/>
    <w:rsid w:val="00E3365A"/>
    <w:rsid w:val="00E33BE5"/>
    <w:rsid w:val="00E35F06"/>
    <w:rsid w:val="00E36D75"/>
    <w:rsid w:val="00E37A3B"/>
    <w:rsid w:val="00E40B62"/>
    <w:rsid w:val="00E41660"/>
    <w:rsid w:val="00E42B3A"/>
    <w:rsid w:val="00E434D7"/>
    <w:rsid w:val="00E44966"/>
    <w:rsid w:val="00E476B6"/>
    <w:rsid w:val="00E47B0F"/>
    <w:rsid w:val="00E50B42"/>
    <w:rsid w:val="00E51EA5"/>
    <w:rsid w:val="00E526BA"/>
    <w:rsid w:val="00E5323D"/>
    <w:rsid w:val="00E53285"/>
    <w:rsid w:val="00E54E9A"/>
    <w:rsid w:val="00E55714"/>
    <w:rsid w:val="00E5603C"/>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299C"/>
    <w:rsid w:val="00E732E0"/>
    <w:rsid w:val="00E73522"/>
    <w:rsid w:val="00E74028"/>
    <w:rsid w:val="00E75493"/>
    <w:rsid w:val="00E75931"/>
    <w:rsid w:val="00E762D7"/>
    <w:rsid w:val="00E8058A"/>
    <w:rsid w:val="00E81108"/>
    <w:rsid w:val="00E81EC5"/>
    <w:rsid w:val="00E82162"/>
    <w:rsid w:val="00E82A2B"/>
    <w:rsid w:val="00E83483"/>
    <w:rsid w:val="00E8390D"/>
    <w:rsid w:val="00E8464B"/>
    <w:rsid w:val="00E84D24"/>
    <w:rsid w:val="00E869E7"/>
    <w:rsid w:val="00E86FD0"/>
    <w:rsid w:val="00E876DF"/>
    <w:rsid w:val="00E87F1B"/>
    <w:rsid w:val="00E9310D"/>
    <w:rsid w:val="00E93803"/>
    <w:rsid w:val="00E93CE6"/>
    <w:rsid w:val="00E960B2"/>
    <w:rsid w:val="00E96813"/>
    <w:rsid w:val="00E96F4D"/>
    <w:rsid w:val="00E97E2B"/>
    <w:rsid w:val="00E97F24"/>
    <w:rsid w:val="00EA0FD6"/>
    <w:rsid w:val="00EA1AC8"/>
    <w:rsid w:val="00EA1DA8"/>
    <w:rsid w:val="00EA2034"/>
    <w:rsid w:val="00EA24FD"/>
    <w:rsid w:val="00EA2B2B"/>
    <w:rsid w:val="00EA3811"/>
    <w:rsid w:val="00EA38A4"/>
    <w:rsid w:val="00EA41EF"/>
    <w:rsid w:val="00EA4A9F"/>
    <w:rsid w:val="00EA6078"/>
    <w:rsid w:val="00EA7417"/>
    <w:rsid w:val="00EB227D"/>
    <w:rsid w:val="00EB23BE"/>
    <w:rsid w:val="00EB2607"/>
    <w:rsid w:val="00EB2CC6"/>
    <w:rsid w:val="00EB35F3"/>
    <w:rsid w:val="00EB3840"/>
    <w:rsid w:val="00EB3A9E"/>
    <w:rsid w:val="00EB3BC7"/>
    <w:rsid w:val="00EB528C"/>
    <w:rsid w:val="00EB563B"/>
    <w:rsid w:val="00EB657B"/>
    <w:rsid w:val="00EB673B"/>
    <w:rsid w:val="00EB6CAF"/>
    <w:rsid w:val="00EC0FA9"/>
    <w:rsid w:val="00EC23D6"/>
    <w:rsid w:val="00EC2992"/>
    <w:rsid w:val="00EC38FD"/>
    <w:rsid w:val="00EC556A"/>
    <w:rsid w:val="00EC574C"/>
    <w:rsid w:val="00EC57D5"/>
    <w:rsid w:val="00ED05B4"/>
    <w:rsid w:val="00ED0823"/>
    <w:rsid w:val="00ED0C5F"/>
    <w:rsid w:val="00ED0E2E"/>
    <w:rsid w:val="00ED141F"/>
    <w:rsid w:val="00ED2A82"/>
    <w:rsid w:val="00ED2EFF"/>
    <w:rsid w:val="00ED3CCC"/>
    <w:rsid w:val="00ED4DDE"/>
    <w:rsid w:val="00ED5813"/>
    <w:rsid w:val="00ED62FB"/>
    <w:rsid w:val="00EE03F4"/>
    <w:rsid w:val="00EE1951"/>
    <w:rsid w:val="00EE1F76"/>
    <w:rsid w:val="00EE22C9"/>
    <w:rsid w:val="00EE5303"/>
    <w:rsid w:val="00EE56D3"/>
    <w:rsid w:val="00EE56E8"/>
    <w:rsid w:val="00EE738D"/>
    <w:rsid w:val="00EE7636"/>
    <w:rsid w:val="00EE76C6"/>
    <w:rsid w:val="00EE7AC9"/>
    <w:rsid w:val="00EF0057"/>
    <w:rsid w:val="00EF05F7"/>
    <w:rsid w:val="00EF1836"/>
    <w:rsid w:val="00EF1C90"/>
    <w:rsid w:val="00EF219A"/>
    <w:rsid w:val="00EF284F"/>
    <w:rsid w:val="00EF41AB"/>
    <w:rsid w:val="00EF44C4"/>
    <w:rsid w:val="00EF5670"/>
    <w:rsid w:val="00EF5EFB"/>
    <w:rsid w:val="00EF6218"/>
    <w:rsid w:val="00F00129"/>
    <w:rsid w:val="00F009BF"/>
    <w:rsid w:val="00F014E5"/>
    <w:rsid w:val="00F02765"/>
    <w:rsid w:val="00F04EC4"/>
    <w:rsid w:val="00F05BC3"/>
    <w:rsid w:val="00F065ED"/>
    <w:rsid w:val="00F07855"/>
    <w:rsid w:val="00F10399"/>
    <w:rsid w:val="00F1080D"/>
    <w:rsid w:val="00F118A2"/>
    <w:rsid w:val="00F136E6"/>
    <w:rsid w:val="00F143AD"/>
    <w:rsid w:val="00F14643"/>
    <w:rsid w:val="00F14866"/>
    <w:rsid w:val="00F156C8"/>
    <w:rsid w:val="00F16CC9"/>
    <w:rsid w:val="00F1715F"/>
    <w:rsid w:val="00F17D83"/>
    <w:rsid w:val="00F204B9"/>
    <w:rsid w:val="00F21EF4"/>
    <w:rsid w:val="00F22B3A"/>
    <w:rsid w:val="00F23F3A"/>
    <w:rsid w:val="00F2447D"/>
    <w:rsid w:val="00F253CB"/>
    <w:rsid w:val="00F26A11"/>
    <w:rsid w:val="00F26ADD"/>
    <w:rsid w:val="00F26B9A"/>
    <w:rsid w:val="00F26E2C"/>
    <w:rsid w:val="00F27148"/>
    <w:rsid w:val="00F308E2"/>
    <w:rsid w:val="00F31ED5"/>
    <w:rsid w:val="00F3350E"/>
    <w:rsid w:val="00F33CCA"/>
    <w:rsid w:val="00F340BA"/>
    <w:rsid w:val="00F34125"/>
    <w:rsid w:val="00F34A3E"/>
    <w:rsid w:val="00F351F2"/>
    <w:rsid w:val="00F35BCB"/>
    <w:rsid w:val="00F36855"/>
    <w:rsid w:val="00F36CFE"/>
    <w:rsid w:val="00F400C3"/>
    <w:rsid w:val="00F40EE3"/>
    <w:rsid w:val="00F43D0D"/>
    <w:rsid w:val="00F43EC2"/>
    <w:rsid w:val="00F4406C"/>
    <w:rsid w:val="00F440D8"/>
    <w:rsid w:val="00F44184"/>
    <w:rsid w:val="00F44C66"/>
    <w:rsid w:val="00F46E18"/>
    <w:rsid w:val="00F50B9B"/>
    <w:rsid w:val="00F54C26"/>
    <w:rsid w:val="00F55404"/>
    <w:rsid w:val="00F55741"/>
    <w:rsid w:val="00F558E8"/>
    <w:rsid w:val="00F60843"/>
    <w:rsid w:val="00F60B43"/>
    <w:rsid w:val="00F60FC8"/>
    <w:rsid w:val="00F63418"/>
    <w:rsid w:val="00F641E2"/>
    <w:rsid w:val="00F64583"/>
    <w:rsid w:val="00F66ED4"/>
    <w:rsid w:val="00F67FF8"/>
    <w:rsid w:val="00F7023E"/>
    <w:rsid w:val="00F70B70"/>
    <w:rsid w:val="00F7256D"/>
    <w:rsid w:val="00F73208"/>
    <w:rsid w:val="00F73C14"/>
    <w:rsid w:val="00F74D55"/>
    <w:rsid w:val="00F76183"/>
    <w:rsid w:val="00F761B0"/>
    <w:rsid w:val="00F7642F"/>
    <w:rsid w:val="00F81849"/>
    <w:rsid w:val="00F8255B"/>
    <w:rsid w:val="00F8339C"/>
    <w:rsid w:val="00F83AE1"/>
    <w:rsid w:val="00F83BAE"/>
    <w:rsid w:val="00F840B5"/>
    <w:rsid w:val="00F854AE"/>
    <w:rsid w:val="00F8621F"/>
    <w:rsid w:val="00F86977"/>
    <w:rsid w:val="00F8733E"/>
    <w:rsid w:val="00F878D5"/>
    <w:rsid w:val="00F922D9"/>
    <w:rsid w:val="00F925A3"/>
    <w:rsid w:val="00F925D2"/>
    <w:rsid w:val="00F92CDB"/>
    <w:rsid w:val="00F92EAF"/>
    <w:rsid w:val="00F93C3B"/>
    <w:rsid w:val="00F93F75"/>
    <w:rsid w:val="00F94F9D"/>
    <w:rsid w:val="00F95054"/>
    <w:rsid w:val="00F96357"/>
    <w:rsid w:val="00F96497"/>
    <w:rsid w:val="00F96732"/>
    <w:rsid w:val="00F97D79"/>
    <w:rsid w:val="00FA069C"/>
    <w:rsid w:val="00FA0EDC"/>
    <w:rsid w:val="00FA450C"/>
    <w:rsid w:val="00FA472F"/>
    <w:rsid w:val="00FA5FAE"/>
    <w:rsid w:val="00FA6176"/>
    <w:rsid w:val="00FA6771"/>
    <w:rsid w:val="00FB0435"/>
    <w:rsid w:val="00FB2698"/>
    <w:rsid w:val="00FB2D5B"/>
    <w:rsid w:val="00FB3524"/>
    <w:rsid w:val="00FB3B67"/>
    <w:rsid w:val="00FB47F8"/>
    <w:rsid w:val="00FB4A25"/>
    <w:rsid w:val="00FB4D31"/>
    <w:rsid w:val="00FB5291"/>
    <w:rsid w:val="00FB5916"/>
    <w:rsid w:val="00FB6C2A"/>
    <w:rsid w:val="00FC026F"/>
    <w:rsid w:val="00FC0E7B"/>
    <w:rsid w:val="00FC1106"/>
    <w:rsid w:val="00FC1988"/>
    <w:rsid w:val="00FC4612"/>
    <w:rsid w:val="00FC5236"/>
    <w:rsid w:val="00FC5DCF"/>
    <w:rsid w:val="00FC6659"/>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40BB"/>
    <w:rsid w:val="00FE5289"/>
    <w:rsid w:val="00FE7D04"/>
    <w:rsid w:val="00FF10A6"/>
    <w:rsid w:val="00FF2D85"/>
    <w:rsid w:val="00FF33E7"/>
    <w:rsid w:val="00FF4063"/>
    <w:rsid w:val="00FF47F1"/>
    <w:rsid w:val="00FF5AD3"/>
    <w:rsid w:val="00FF747B"/>
    <w:rsid w:val="00FF75C6"/>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C9FB74D"/>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450C"/>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39"/>
    <w:rsid w:val="00300092"/>
    <w:pPr>
      <w:spacing w:before="360"/>
    </w:pPr>
    <w:rPr>
      <w:rFonts w:ascii="Arial" w:hAnsi="Arial" w:cs="Arial"/>
      <w:b/>
      <w:bCs/>
      <w:i w:val="0"/>
      <w:caps/>
      <w:szCs w:val="24"/>
    </w:rPr>
  </w:style>
  <w:style w:type="paragraph" w:styleId="Kazalovsebine2">
    <w:name w:val="toc 2"/>
    <w:basedOn w:val="Navaden"/>
    <w:next w:val="Navaden"/>
    <w:autoRedefine/>
    <w:uiPriority w:val="39"/>
    <w:rsid w:val="00300092"/>
    <w:pPr>
      <w:spacing w:before="240"/>
    </w:pPr>
    <w:rPr>
      <w:b/>
      <w:bCs/>
      <w:i w:val="0"/>
      <w:sz w:val="20"/>
    </w:rPr>
  </w:style>
  <w:style w:type="paragraph" w:styleId="Kazalovsebine3">
    <w:name w:val="toc 3"/>
    <w:basedOn w:val="Navaden"/>
    <w:next w:val="Navaden"/>
    <w:autoRedefine/>
    <w:uiPriority w:val="39"/>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5" Type="http://schemas.openxmlformats.org/officeDocument/2006/relationships/webSettings" Target="webSetting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F373C-DB90-4E98-9BC1-E518209C1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19</Pages>
  <Words>2454</Words>
  <Characters>13989</Characters>
  <Application>Microsoft Office Word</Application>
  <DocSecurity>0</DocSecurity>
  <Lines>116</Lines>
  <Paragraphs>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Viktorija Strajnar</cp:lastModifiedBy>
  <cp:revision>11</cp:revision>
  <cp:lastPrinted>2023-05-26T10:35:00Z</cp:lastPrinted>
  <dcterms:created xsi:type="dcterms:W3CDTF">2023-06-20T12:45:00Z</dcterms:created>
  <dcterms:modified xsi:type="dcterms:W3CDTF">2023-06-23T11:56:00Z</dcterms:modified>
</cp:coreProperties>
</file>