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67FB7" w14:textId="55983A0B" w:rsidR="00C00947" w:rsidRDefault="00C00947" w:rsidP="00F35BCB">
      <w:pPr>
        <w:pStyle w:val="Glava"/>
        <w:tabs>
          <w:tab w:val="left" w:pos="708"/>
        </w:tabs>
        <w:rPr>
          <w:b/>
          <w:i w:val="0"/>
          <w:sz w:val="28"/>
          <w:szCs w:val="28"/>
        </w:rPr>
      </w:pPr>
    </w:p>
    <w:p w14:paraId="405D3804" w14:textId="77777777" w:rsidR="00C00947" w:rsidRDefault="00C00947" w:rsidP="00F35BCB">
      <w:pPr>
        <w:pStyle w:val="Glava"/>
        <w:tabs>
          <w:tab w:val="left" w:pos="708"/>
        </w:tabs>
        <w:rPr>
          <w:b/>
          <w:i w:val="0"/>
          <w:sz w:val="28"/>
          <w:szCs w:val="28"/>
        </w:rPr>
      </w:pPr>
    </w:p>
    <w:p w14:paraId="753ED004" w14:textId="77777777" w:rsidR="00C42347" w:rsidRDefault="00C42347" w:rsidP="00035B2B">
      <w:pPr>
        <w:pStyle w:val="Glava"/>
        <w:tabs>
          <w:tab w:val="left" w:pos="708"/>
        </w:tabs>
        <w:ind w:left="1080"/>
        <w:jc w:val="center"/>
        <w:rPr>
          <w:b/>
          <w:i w:val="0"/>
          <w:sz w:val="28"/>
          <w:szCs w:val="28"/>
        </w:rPr>
      </w:pPr>
    </w:p>
    <w:p w14:paraId="05BF191A"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0F32A070"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1716D1F4"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419FB0"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0497E2DB" w14:textId="77777777" w:rsidR="00035B2B" w:rsidRDefault="00035B2B" w:rsidP="00057444">
            <w:pPr>
              <w:pStyle w:val="Glava"/>
              <w:tabs>
                <w:tab w:val="left" w:pos="708"/>
              </w:tabs>
              <w:jc w:val="both"/>
              <w:rPr>
                <w:b/>
                <w:i w:val="0"/>
                <w:sz w:val="18"/>
                <w:szCs w:val="18"/>
              </w:rPr>
            </w:pPr>
          </w:p>
          <w:p w14:paraId="51E69CB6"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37BEAF9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B890F88"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rsidRPr="00214B8A" w14:paraId="13C3DE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214B8A" w:rsidRDefault="00730519" w:rsidP="00B63BCD">
            <w:pPr>
              <w:rPr>
                <w:i w:val="0"/>
                <w:sz w:val="18"/>
                <w:szCs w:val="18"/>
              </w:rPr>
            </w:pPr>
            <w:r w:rsidRPr="00214B8A">
              <w:rPr>
                <w:i w:val="0"/>
                <w:sz w:val="18"/>
                <w:szCs w:val="18"/>
              </w:rPr>
              <w:t>Predračun</w:t>
            </w:r>
          </w:p>
        </w:tc>
      </w:tr>
      <w:tr w:rsidR="00035B2B" w:rsidRPr="00214B8A" w14:paraId="743CE69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3E153BFA"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5F679FD3" w14:textId="77777777" w:rsidR="00EB673B" w:rsidRPr="00605AE7" w:rsidRDefault="00EB673B" w:rsidP="00B63BCD">
            <w:pPr>
              <w:pStyle w:val="Telobesedila-zamik"/>
              <w:spacing w:after="0"/>
              <w:ind w:left="0"/>
              <w:rPr>
                <w:b/>
                <w:i w:val="0"/>
                <w:sz w:val="10"/>
                <w:szCs w:val="10"/>
              </w:rPr>
            </w:pPr>
          </w:p>
          <w:p w14:paraId="256B417D"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1EBC181A" w14:textId="77777777" w:rsidR="00EB673B" w:rsidRDefault="00EB673B" w:rsidP="00B63BCD">
            <w:pPr>
              <w:pStyle w:val="TableParagraph"/>
              <w:kinsoku w:val="0"/>
              <w:overflowPunct w:val="0"/>
              <w:rPr>
                <w:b/>
                <w:bCs/>
                <w:sz w:val="18"/>
                <w:szCs w:val="18"/>
              </w:rPr>
            </w:pPr>
          </w:p>
          <w:p w14:paraId="30F5600F" w14:textId="77777777" w:rsidR="00035B2B" w:rsidRDefault="00035B2B" w:rsidP="00B63BCD">
            <w:pPr>
              <w:pStyle w:val="TableParagraph"/>
              <w:kinsoku w:val="0"/>
              <w:overflowPunct w:val="0"/>
              <w:rPr>
                <w:b/>
                <w:bCs/>
                <w:sz w:val="18"/>
                <w:szCs w:val="18"/>
              </w:rPr>
            </w:pPr>
            <w:r>
              <w:rPr>
                <w:b/>
                <w:bCs/>
                <w:sz w:val="18"/>
                <w:szCs w:val="18"/>
              </w:rPr>
              <w:t>PRILOGA 4/1</w:t>
            </w:r>
          </w:p>
          <w:p w14:paraId="5072E548" w14:textId="77777777" w:rsidR="00035B2B" w:rsidRDefault="00035B2B" w:rsidP="00B63BCD">
            <w:pPr>
              <w:pStyle w:val="TableParagraph"/>
              <w:kinsoku w:val="0"/>
              <w:overflowPunct w:val="0"/>
              <w:rPr>
                <w:b/>
                <w:bCs/>
                <w:sz w:val="18"/>
                <w:szCs w:val="18"/>
              </w:rPr>
            </w:pPr>
          </w:p>
          <w:p w14:paraId="62D2E015" w14:textId="77777777" w:rsidR="00035B2B" w:rsidRDefault="00035B2B" w:rsidP="00B63BCD">
            <w:pPr>
              <w:pStyle w:val="TableParagraph"/>
              <w:kinsoku w:val="0"/>
              <w:overflowPunct w:val="0"/>
              <w:rPr>
                <w:b/>
                <w:bCs/>
                <w:sz w:val="18"/>
                <w:szCs w:val="18"/>
              </w:rPr>
            </w:pPr>
            <w:r>
              <w:rPr>
                <w:b/>
                <w:bCs/>
                <w:sz w:val="18"/>
                <w:szCs w:val="18"/>
              </w:rPr>
              <w:t>PRILOGA 4/2</w:t>
            </w:r>
          </w:p>
          <w:p w14:paraId="4EEB792B" w14:textId="77777777" w:rsidR="00035B2B" w:rsidRDefault="00035B2B" w:rsidP="00B63BCD">
            <w:pPr>
              <w:pStyle w:val="TableParagraph"/>
              <w:kinsoku w:val="0"/>
              <w:overflowPunct w:val="0"/>
              <w:rPr>
                <w:sz w:val="18"/>
                <w:szCs w:val="18"/>
              </w:rPr>
            </w:pPr>
          </w:p>
          <w:p w14:paraId="64FDFA97" w14:textId="77777777" w:rsidR="00732A9E" w:rsidRDefault="00732A9E" w:rsidP="008F45CC">
            <w:pPr>
              <w:pStyle w:val="TableParagraph"/>
              <w:kinsoku w:val="0"/>
              <w:overflowPunct w:val="0"/>
              <w:rPr>
                <w:b/>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7E834E7D" w14:textId="77777777" w:rsidR="00EB673B" w:rsidRPr="00605AE7" w:rsidRDefault="00EB673B" w:rsidP="00B63BCD">
            <w:pPr>
              <w:pStyle w:val="TableParagraph"/>
              <w:kinsoku w:val="0"/>
              <w:overflowPunct w:val="0"/>
              <w:spacing w:line="237" w:lineRule="auto"/>
              <w:ind w:right="285"/>
              <w:rPr>
                <w:sz w:val="10"/>
                <w:szCs w:val="10"/>
              </w:rPr>
            </w:pPr>
          </w:p>
          <w:p w14:paraId="0E67173C" w14:textId="77777777" w:rsidR="00EB673B" w:rsidRPr="00B63BCD" w:rsidRDefault="00EB673B" w:rsidP="00B63BCD">
            <w:pPr>
              <w:pStyle w:val="TableParagraph"/>
              <w:kinsoku w:val="0"/>
              <w:overflowPunct w:val="0"/>
              <w:spacing w:line="237" w:lineRule="auto"/>
              <w:ind w:right="285"/>
              <w:rPr>
                <w:sz w:val="36"/>
                <w:szCs w:val="36"/>
              </w:rPr>
            </w:pPr>
          </w:p>
          <w:p w14:paraId="23F31C29"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408C0FAF" w14:textId="77777777" w:rsidR="00EB673B" w:rsidRDefault="00EB673B" w:rsidP="00B63BCD">
            <w:pPr>
              <w:pStyle w:val="TableParagraph"/>
              <w:tabs>
                <w:tab w:val="num" w:pos="488"/>
              </w:tabs>
              <w:kinsoku w:val="0"/>
              <w:overflowPunct w:val="0"/>
              <w:ind w:right="361" w:hanging="1235"/>
              <w:rPr>
                <w:spacing w:val="-1"/>
                <w:sz w:val="18"/>
                <w:szCs w:val="18"/>
              </w:rPr>
            </w:pPr>
          </w:p>
          <w:p w14:paraId="58428EA7"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0C6793F5" w14:textId="77777777" w:rsidR="00EB673B" w:rsidRPr="00EB673B" w:rsidRDefault="00EB673B" w:rsidP="00B63BCD">
            <w:pPr>
              <w:pStyle w:val="TableParagraph"/>
              <w:tabs>
                <w:tab w:val="num" w:pos="488"/>
              </w:tabs>
              <w:kinsoku w:val="0"/>
              <w:overflowPunct w:val="0"/>
              <w:ind w:right="361" w:hanging="1235"/>
              <w:rPr>
                <w:sz w:val="18"/>
                <w:szCs w:val="18"/>
              </w:rPr>
            </w:pPr>
          </w:p>
          <w:p w14:paraId="34A521FA" w14:textId="77777777" w:rsidR="00732A9E" w:rsidRPr="000155D7" w:rsidRDefault="00732A9E" w:rsidP="008F45CC">
            <w:pPr>
              <w:pStyle w:val="TableParagraph"/>
              <w:kinsoku w:val="0"/>
              <w:overflowPunct w:val="0"/>
              <w:ind w:left="1440" w:right="116"/>
              <w:rPr>
                <w:sz w:val="18"/>
                <w:szCs w:val="18"/>
              </w:rPr>
            </w:pPr>
          </w:p>
        </w:tc>
      </w:tr>
      <w:tr w:rsidR="00035B2B" w14:paraId="659F8469"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4FAABC96" w14:textId="77777777" w:rsidR="00605AE7" w:rsidRPr="001510FC" w:rsidRDefault="00605AE7" w:rsidP="00B63BCD">
            <w:pPr>
              <w:pStyle w:val="Telobesedila-zamik"/>
              <w:spacing w:after="0"/>
              <w:ind w:left="0"/>
              <w:rPr>
                <w:b/>
                <w:i w:val="0"/>
                <w:sz w:val="10"/>
                <w:szCs w:val="10"/>
              </w:rPr>
            </w:pPr>
          </w:p>
          <w:p w14:paraId="37B3497E" w14:textId="4AD2ACD2" w:rsidR="00BF3141" w:rsidRDefault="00BF3141" w:rsidP="00B63BCD">
            <w:pPr>
              <w:pStyle w:val="Telobesedila-zamik"/>
              <w:spacing w:after="0"/>
              <w:ind w:left="0"/>
              <w:rPr>
                <w:b/>
                <w:i w:val="0"/>
                <w:sz w:val="18"/>
                <w:szCs w:val="18"/>
              </w:rPr>
            </w:pPr>
            <w:r w:rsidRPr="003711C4">
              <w:rPr>
                <w:b/>
                <w:i w:val="0"/>
                <w:sz w:val="18"/>
                <w:szCs w:val="18"/>
              </w:rPr>
              <w:t>PRILOGA 5</w:t>
            </w:r>
          </w:p>
          <w:p w14:paraId="74173B4A"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3A4A81E4" w14:textId="77777777" w:rsidR="00605AE7" w:rsidRPr="004A25E5" w:rsidRDefault="00605AE7" w:rsidP="00B63BCD">
            <w:pPr>
              <w:pStyle w:val="TableParagraph"/>
              <w:kinsoku w:val="0"/>
              <w:overflowPunct w:val="0"/>
              <w:ind w:right="34"/>
              <w:rPr>
                <w:spacing w:val="-1"/>
                <w:sz w:val="10"/>
                <w:szCs w:val="10"/>
              </w:rPr>
            </w:pPr>
          </w:p>
          <w:p w14:paraId="780B53EC" w14:textId="4E43AC9F" w:rsidR="00563293" w:rsidRPr="00563293" w:rsidRDefault="00BF3141" w:rsidP="00563293">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0C6D96C8"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3A79DC4" w14:textId="77777777" w:rsidR="00605AE7" w:rsidRDefault="00605AE7" w:rsidP="00B63BCD">
            <w:pPr>
              <w:pStyle w:val="Telobesedila-zamik"/>
              <w:spacing w:after="0"/>
              <w:ind w:left="0"/>
              <w:rPr>
                <w:b/>
                <w:i w:val="0"/>
                <w:sz w:val="10"/>
                <w:szCs w:val="10"/>
              </w:rPr>
            </w:pPr>
          </w:p>
          <w:p w14:paraId="405C3814" w14:textId="77777777" w:rsidR="00B63BCD" w:rsidRDefault="00B63BCD" w:rsidP="00B63BCD">
            <w:pPr>
              <w:pStyle w:val="Telobesedila-zamik"/>
              <w:spacing w:after="0"/>
              <w:ind w:left="0"/>
              <w:rPr>
                <w:b/>
                <w:i w:val="0"/>
                <w:sz w:val="18"/>
                <w:szCs w:val="18"/>
              </w:rPr>
            </w:pPr>
          </w:p>
          <w:p w14:paraId="2CE022DF"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2DA6830E"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FE72D8" w14:textId="77777777" w:rsidR="00605AE7" w:rsidRPr="00605AE7" w:rsidRDefault="00605AE7" w:rsidP="00B63BCD">
            <w:pPr>
              <w:pStyle w:val="Glava"/>
              <w:tabs>
                <w:tab w:val="left" w:pos="708"/>
              </w:tabs>
              <w:rPr>
                <w:i w:val="0"/>
                <w:color w:val="000000"/>
                <w:sz w:val="10"/>
                <w:szCs w:val="10"/>
              </w:rPr>
            </w:pPr>
          </w:p>
          <w:p w14:paraId="2788C29B"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449E6AA2" w14:textId="77777777" w:rsidR="00605AE7" w:rsidRPr="002A4913" w:rsidRDefault="00605AE7" w:rsidP="00B63BCD">
            <w:pPr>
              <w:pStyle w:val="Glava"/>
              <w:tabs>
                <w:tab w:val="left" w:pos="708"/>
              </w:tabs>
              <w:rPr>
                <w:i w:val="0"/>
                <w:color w:val="000000"/>
                <w:sz w:val="18"/>
                <w:szCs w:val="18"/>
              </w:rPr>
            </w:pPr>
          </w:p>
        </w:tc>
      </w:tr>
      <w:tr w:rsidR="00035B2B" w14:paraId="049323E4"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B63BCD" w:rsidRDefault="00B63BCD" w:rsidP="00B63BCD">
            <w:pPr>
              <w:pStyle w:val="Telobesedila-zamik"/>
              <w:spacing w:after="0"/>
              <w:ind w:left="0"/>
              <w:rPr>
                <w:b/>
                <w:sz w:val="10"/>
                <w:szCs w:val="10"/>
              </w:rPr>
            </w:pPr>
          </w:p>
          <w:p w14:paraId="6259323B"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12E8E0D2" w14:textId="77777777" w:rsidR="00B63BCD" w:rsidRDefault="00B63BCD" w:rsidP="00B63BCD">
            <w:pPr>
              <w:pStyle w:val="Telobesedila-zamik"/>
              <w:spacing w:after="0"/>
              <w:ind w:left="0"/>
              <w:rPr>
                <w:b/>
                <w:i w:val="0"/>
                <w:sz w:val="18"/>
                <w:szCs w:val="18"/>
              </w:rPr>
            </w:pPr>
          </w:p>
          <w:p w14:paraId="0B059489"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702000BE" w14:textId="77777777" w:rsidR="00B63BCD" w:rsidRPr="008061DB" w:rsidRDefault="00B63BCD" w:rsidP="00B63BCD">
            <w:pPr>
              <w:pStyle w:val="Telobesedila-zamik"/>
              <w:spacing w:after="0"/>
              <w:ind w:left="0"/>
              <w:rPr>
                <w:b/>
                <w:i w:val="0"/>
                <w:sz w:val="18"/>
                <w:szCs w:val="18"/>
              </w:rPr>
            </w:pPr>
          </w:p>
          <w:p w14:paraId="16C962FA"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46E6BE4D" w14:textId="77777777" w:rsidR="00B63BCD" w:rsidRPr="008061DB" w:rsidRDefault="00B63BCD" w:rsidP="00B63BCD">
            <w:pPr>
              <w:pStyle w:val="Telobesedila-zamik"/>
              <w:spacing w:after="0"/>
              <w:ind w:left="0"/>
              <w:rPr>
                <w:b/>
                <w:i w:val="0"/>
                <w:sz w:val="18"/>
                <w:szCs w:val="18"/>
              </w:rPr>
            </w:pPr>
          </w:p>
          <w:p w14:paraId="1D1F73A1"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AA3B14B" w14:textId="77777777" w:rsidR="00527B5D" w:rsidRPr="00B63BCD" w:rsidRDefault="00527B5D" w:rsidP="00B63BCD">
            <w:pPr>
              <w:pStyle w:val="Telobesedila-zamik"/>
              <w:spacing w:after="0"/>
              <w:ind w:left="0"/>
              <w:rPr>
                <w:b/>
                <w:i w:val="0"/>
                <w:sz w:val="18"/>
                <w:szCs w:val="18"/>
              </w:rPr>
            </w:pPr>
          </w:p>
          <w:p w14:paraId="54D560DD"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B63BCD" w:rsidRDefault="00B63BCD" w:rsidP="00B63BCD">
            <w:pPr>
              <w:pStyle w:val="Telobesedila-zamik"/>
              <w:spacing w:after="0"/>
              <w:ind w:left="34"/>
              <w:rPr>
                <w:sz w:val="10"/>
                <w:szCs w:val="10"/>
              </w:rPr>
            </w:pPr>
          </w:p>
          <w:p w14:paraId="10DA96DA"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2CD9E750" w14:textId="77777777" w:rsidR="00B63BCD" w:rsidRPr="00527B5D" w:rsidRDefault="00B63BCD" w:rsidP="007F163C">
            <w:pPr>
              <w:pStyle w:val="Telobesedila-zamik"/>
              <w:spacing w:after="0"/>
              <w:ind w:left="0"/>
              <w:rPr>
                <w:sz w:val="18"/>
                <w:szCs w:val="18"/>
              </w:rPr>
            </w:pPr>
          </w:p>
          <w:p w14:paraId="3E8BB1CB"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0308866" w14:textId="77777777" w:rsidR="00B63BCD" w:rsidRPr="008061DB" w:rsidRDefault="00B63BCD" w:rsidP="00B63BCD">
            <w:pPr>
              <w:pStyle w:val="Telobesedila-zamik"/>
              <w:spacing w:after="0"/>
              <w:ind w:left="1440"/>
              <w:rPr>
                <w:i w:val="0"/>
                <w:sz w:val="18"/>
                <w:szCs w:val="18"/>
              </w:rPr>
            </w:pPr>
          </w:p>
          <w:p w14:paraId="30ED67C1"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1EB22185" w14:textId="77777777" w:rsidR="00B63BCD" w:rsidRPr="008061DB" w:rsidRDefault="00B63BCD" w:rsidP="00B63BCD">
            <w:pPr>
              <w:pStyle w:val="Telobesedila-zamik"/>
              <w:spacing w:after="0"/>
              <w:ind w:left="1440"/>
              <w:rPr>
                <w:i w:val="0"/>
                <w:sz w:val="18"/>
                <w:szCs w:val="18"/>
              </w:rPr>
            </w:pPr>
          </w:p>
          <w:p w14:paraId="32BCACF4"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0B43EAFB" w14:textId="77777777" w:rsidR="00B63BCD" w:rsidRPr="008061DB" w:rsidRDefault="00B63BCD" w:rsidP="00B63BCD">
            <w:pPr>
              <w:pStyle w:val="Telobesedila-zamik"/>
              <w:spacing w:after="0"/>
              <w:ind w:left="488"/>
              <w:rPr>
                <w:i w:val="0"/>
                <w:sz w:val="18"/>
                <w:szCs w:val="18"/>
              </w:rPr>
            </w:pPr>
          </w:p>
          <w:p w14:paraId="479A4699"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030C5744"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214B8A" w:rsidRDefault="00035B2B" w:rsidP="00214B8A">
            <w:pPr>
              <w:rPr>
                <w:i w:val="0"/>
                <w:sz w:val="18"/>
                <w:szCs w:val="18"/>
              </w:rPr>
            </w:pPr>
            <w:r w:rsidRPr="00214B8A">
              <w:rPr>
                <w:i w:val="0"/>
                <w:sz w:val="18"/>
                <w:szCs w:val="18"/>
              </w:rPr>
              <w:t>Skupna ponudba</w:t>
            </w:r>
          </w:p>
        </w:tc>
      </w:tr>
      <w:tr w:rsidR="000C625B" w:rsidRPr="00214B8A" w14:paraId="09BF72A6"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214B8A" w:rsidRDefault="000C625B" w:rsidP="00214B8A">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214B8A" w:rsidRDefault="000C625B" w:rsidP="00214B8A">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109DEF8C" w14:textId="77777777" w:rsidR="00035B2B" w:rsidRDefault="00035B2B" w:rsidP="00035B2B">
      <w:pPr>
        <w:rPr>
          <w:i w:val="0"/>
          <w:sz w:val="22"/>
          <w:szCs w:val="22"/>
        </w:rPr>
        <w:sectPr w:rsidR="00035B2B" w:rsidSect="009A669F">
          <w:footerReference w:type="default" r:id="rId8"/>
          <w:headerReference w:type="first" r:id="rId9"/>
          <w:pgSz w:w="11906" w:h="16838"/>
          <w:pgMar w:top="992" w:right="1133" w:bottom="1418" w:left="709" w:header="709" w:footer="701" w:gutter="0"/>
          <w:cols w:space="708"/>
          <w:titlePg/>
          <w:docGrid w:linePitch="326"/>
        </w:sectPr>
      </w:pPr>
    </w:p>
    <w:p w14:paraId="15FB8BE7"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6E32DFAD" w14:textId="77777777" w:rsidR="00035B2B" w:rsidRDefault="00035B2B" w:rsidP="00035B2B">
      <w:pPr>
        <w:pStyle w:val="Glava"/>
        <w:tabs>
          <w:tab w:val="left" w:pos="708"/>
        </w:tabs>
        <w:ind w:left="1080"/>
        <w:jc w:val="both"/>
        <w:rPr>
          <w:i w:val="0"/>
          <w:sz w:val="22"/>
          <w:szCs w:val="22"/>
        </w:rPr>
      </w:pPr>
    </w:p>
    <w:p w14:paraId="30BBE9FB" w14:textId="77777777" w:rsidR="00035B2B" w:rsidRDefault="00035B2B" w:rsidP="00035B2B">
      <w:pPr>
        <w:pStyle w:val="Glava"/>
        <w:tabs>
          <w:tab w:val="left" w:pos="708"/>
        </w:tabs>
        <w:ind w:left="1080"/>
        <w:jc w:val="both"/>
        <w:rPr>
          <w:i w:val="0"/>
          <w:sz w:val="22"/>
          <w:szCs w:val="22"/>
        </w:rPr>
      </w:pPr>
    </w:p>
    <w:p w14:paraId="340C1F05"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500EDEAE" w14:textId="77777777" w:rsidR="00035B2B" w:rsidRDefault="00035B2B" w:rsidP="00035B2B">
      <w:pPr>
        <w:pStyle w:val="Glava"/>
        <w:tabs>
          <w:tab w:val="left" w:pos="708"/>
        </w:tabs>
        <w:ind w:left="1080"/>
        <w:jc w:val="both"/>
        <w:rPr>
          <w:i w:val="0"/>
          <w:sz w:val="22"/>
          <w:szCs w:val="22"/>
        </w:rPr>
      </w:pPr>
    </w:p>
    <w:p w14:paraId="65818736" w14:textId="77777777" w:rsidR="00035B2B" w:rsidRDefault="00035B2B" w:rsidP="00035B2B">
      <w:pPr>
        <w:pStyle w:val="Glava"/>
        <w:tabs>
          <w:tab w:val="left" w:pos="708"/>
        </w:tabs>
        <w:ind w:left="1080"/>
        <w:jc w:val="both"/>
        <w:rPr>
          <w:i w:val="0"/>
          <w:sz w:val="22"/>
          <w:szCs w:val="22"/>
        </w:rPr>
      </w:pPr>
    </w:p>
    <w:p w14:paraId="352CFFD4"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2A22AB03" w14:textId="77777777" w:rsidTr="008F45CC">
        <w:tc>
          <w:tcPr>
            <w:tcW w:w="1481" w:type="dxa"/>
            <w:hideMark/>
          </w:tcPr>
          <w:p w14:paraId="1A5F405C"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pPr>
              <w:pStyle w:val="Glava"/>
              <w:tabs>
                <w:tab w:val="left" w:pos="708"/>
              </w:tabs>
              <w:jc w:val="both"/>
              <w:rPr>
                <w:i w:val="0"/>
                <w:sz w:val="22"/>
                <w:szCs w:val="22"/>
              </w:rPr>
            </w:pPr>
          </w:p>
        </w:tc>
      </w:tr>
      <w:tr w:rsidR="00035B2B" w14:paraId="27E75C1D" w14:textId="77777777" w:rsidTr="008F45CC">
        <w:tc>
          <w:tcPr>
            <w:tcW w:w="8888" w:type="dxa"/>
            <w:gridSpan w:val="5"/>
            <w:tcBorders>
              <w:top w:val="nil"/>
              <w:left w:val="nil"/>
              <w:bottom w:val="single" w:sz="4" w:space="0" w:color="auto"/>
              <w:right w:val="nil"/>
            </w:tcBorders>
          </w:tcPr>
          <w:p w14:paraId="0F0758D3" w14:textId="77777777" w:rsidR="00035B2B" w:rsidRDefault="00035B2B">
            <w:pPr>
              <w:pStyle w:val="Glava"/>
              <w:tabs>
                <w:tab w:val="left" w:pos="708"/>
              </w:tabs>
              <w:jc w:val="both"/>
              <w:rPr>
                <w:i w:val="0"/>
                <w:sz w:val="22"/>
                <w:szCs w:val="22"/>
              </w:rPr>
            </w:pPr>
          </w:p>
        </w:tc>
      </w:tr>
      <w:tr w:rsidR="00035B2B" w14:paraId="41CA638B" w14:textId="77777777" w:rsidTr="008F45CC">
        <w:tc>
          <w:tcPr>
            <w:tcW w:w="8888" w:type="dxa"/>
            <w:gridSpan w:val="5"/>
            <w:tcBorders>
              <w:top w:val="single" w:sz="4" w:space="0" w:color="auto"/>
              <w:left w:val="nil"/>
              <w:bottom w:val="single" w:sz="4" w:space="0" w:color="auto"/>
              <w:right w:val="nil"/>
            </w:tcBorders>
          </w:tcPr>
          <w:p w14:paraId="71C5869F" w14:textId="77777777" w:rsidR="00035B2B" w:rsidRDefault="00035B2B">
            <w:pPr>
              <w:pStyle w:val="Glava"/>
              <w:tabs>
                <w:tab w:val="left" w:pos="708"/>
              </w:tabs>
              <w:jc w:val="both"/>
              <w:rPr>
                <w:i w:val="0"/>
                <w:sz w:val="22"/>
                <w:szCs w:val="22"/>
              </w:rPr>
            </w:pPr>
          </w:p>
        </w:tc>
      </w:tr>
      <w:tr w:rsidR="00035B2B" w14:paraId="6667E311" w14:textId="77777777" w:rsidTr="008F45CC">
        <w:tc>
          <w:tcPr>
            <w:tcW w:w="8888" w:type="dxa"/>
            <w:gridSpan w:val="5"/>
            <w:tcBorders>
              <w:top w:val="single" w:sz="4" w:space="0" w:color="auto"/>
              <w:left w:val="nil"/>
              <w:bottom w:val="nil"/>
              <w:right w:val="nil"/>
            </w:tcBorders>
          </w:tcPr>
          <w:p w14:paraId="0C59A6FD" w14:textId="77777777" w:rsidR="00035B2B" w:rsidRDefault="00035B2B">
            <w:pPr>
              <w:pStyle w:val="Glava"/>
              <w:tabs>
                <w:tab w:val="left" w:pos="708"/>
              </w:tabs>
              <w:jc w:val="both"/>
              <w:rPr>
                <w:i w:val="0"/>
                <w:sz w:val="22"/>
                <w:szCs w:val="22"/>
              </w:rPr>
            </w:pPr>
          </w:p>
        </w:tc>
      </w:tr>
      <w:tr w:rsidR="00035B2B" w14:paraId="33898ABE" w14:textId="77777777" w:rsidTr="008F45CC">
        <w:tc>
          <w:tcPr>
            <w:tcW w:w="8888" w:type="dxa"/>
            <w:gridSpan w:val="5"/>
            <w:hideMark/>
          </w:tcPr>
          <w:p w14:paraId="3A7EF4FE" w14:textId="44A0B800" w:rsidR="00035B2B" w:rsidRDefault="00035B2B">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BE7A5A" w:rsidRPr="00C1556E">
              <w:rPr>
                <w:b/>
                <w:i w:val="0"/>
                <w:sz w:val="22"/>
              </w:rPr>
              <w:t>Vrtcu Hansa Christiana Andersena</w:t>
            </w:r>
            <w:r w:rsidR="00BE7A5A">
              <w:rPr>
                <w:b/>
                <w:i w:val="0"/>
                <w:sz w:val="22"/>
                <w:szCs w:val="22"/>
              </w:rPr>
              <w:t xml:space="preserve"> </w:t>
            </w:r>
            <w:r w:rsidR="00730519">
              <w:rPr>
                <w:b/>
                <w:i w:val="0"/>
                <w:sz w:val="22"/>
                <w:szCs w:val="22"/>
              </w:rPr>
              <w:t xml:space="preserve">za obdobje </w:t>
            </w:r>
            <w:r w:rsidR="00FA450C" w:rsidRPr="00C00947">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102ED91" w14:textId="77777777" w:rsidTr="008F45CC">
        <w:tc>
          <w:tcPr>
            <w:tcW w:w="8888" w:type="dxa"/>
            <w:gridSpan w:val="5"/>
          </w:tcPr>
          <w:p w14:paraId="3E9C6607" w14:textId="77777777" w:rsidR="00035B2B" w:rsidRDefault="00035B2B">
            <w:pPr>
              <w:pStyle w:val="Glava"/>
              <w:tabs>
                <w:tab w:val="left" w:pos="708"/>
              </w:tabs>
              <w:jc w:val="both"/>
              <w:rPr>
                <w:i w:val="0"/>
                <w:sz w:val="22"/>
                <w:szCs w:val="22"/>
              </w:rPr>
            </w:pPr>
          </w:p>
        </w:tc>
      </w:tr>
      <w:tr w:rsidR="00E73522" w14:paraId="6BA923C4" w14:textId="77777777" w:rsidTr="008F45CC">
        <w:tc>
          <w:tcPr>
            <w:tcW w:w="8888" w:type="dxa"/>
            <w:gridSpan w:val="5"/>
            <w:hideMark/>
          </w:tcPr>
          <w:p w14:paraId="3860910B"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4624B234" w14:textId="77777777" w:rsidTr="008F45CC">
        <w:tc>
          <w:tcPr>
            <w:tcW w:w="8888" w:type="dxa"/>
            <w:gridSpan w:val="5"/>
            <w:tcBorders>
              <w:top w:val="nil"/>
              <w:left w:val="nil"/>
              <w:bottom w:val="single" w:sz="4" w:space="0" w:color="auto"/>
              <w:right w:val="nil"/>
            </w:tcBorders>
          </w:tcPr>
          <w:p w14:paraId="52CE0F10" w14:textId="77777777" w:rsidR="00035B2B" w:rsidRDefault="00035B2B">
            <w:pPr>
              <w:pStyle w:val="Glava"/>
              <w:tabs>
                <w:tab w:val="left" w:pos="708"/>
              </w:tabs>
              <w:jc w:val="both"/>
              <w:rPr>
                <w:i w:val="0"/>
                <w:sz w:val="22"/>
                <w:szCs w:val="22"/>
              </w:rPr>
            </w:pPr>
          </w:p>
        </w:tc>
      </w:tr>
      <w:tr w:rsidR="00035B2B" w14:paraId="787CA1A6" w14:textId="77777777" w:rsidTr="008F45CC">
        <w:tc>
          <w:tcPr>
            <w:tcW w:w="8888" w:type="dxa"/>
            <w:gridSpan w:val="5"/>
            <w:tcBorders>
              <w:top w:val="single" w:sz="4" w:space="0" w:color="auto"/>
              <w:left w:val="nil"/>
              <w:bottom w:val="nil"/>
              <w:right w:val="nil"/>
            </w:tcBorders>
          </w:tcPr>
          <w:p w14:paraId="08D5431F" w14:textId="77777777" w:rsidR="00035B2B" w:rsidRDefault="00035B2B">
            <w:pPr>
              <w:pStyle w:val="Glava"/>
              <w:tabs>
                <w:tab w:val="left" w:pos="708"/>
              </w:tabs>
              <w:jc w:val="both"/>
              <w:rPr>
                <w:i w:val="0"/>
                <w:sz w:val="22"/>
                <w:szCs w:val="22"/>
              </w:rPr>
            </w:pPr>
          </w:p>
        </w:tc>
      </w:tr>
      <w:tr w:rsidR="00035B2B" w14:paraId="50C64DF9" w14:textId="77777777" w:rsidTr="008F45CC">
        <w:tc>
          <w:tcPr>
            <w:tcW w:w="8888" w:type="dxa"/>
            <w:gridSpan w:val="5"/>
            <w:hideMark/>
          </w:tcPr>
          <w:p w14:paraId="60524FA5"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8F45CC">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1FF5367" w14:textId="77777777" w:rsidTr="008F45CC">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7CD434CB" w14:textId="77777777" w:rsidTr="008F45CC">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65278B9B" w14:textId="77777777" w:rsidTr="008F45CC">
        <w:tc>
          <w:tcPr>
            <w:tcW w:w="8888" w:type="dxa"/>
            <w:gridSpan w:val="5"/>
            <w:tcBorders>
              <w:top w:val="single" w:sz="4" w:space="0" w:color="auto"/>
              <w:left w:val="nil"/>
              <w:bottom w:val="nil"/>
              <w:right w:val="nil"/>
            </w:tcBorders>
          </w:tcPr>
          <w:p w14:paraId="73FA51F8" w14:textId="77777777" w:rsidR="00035B2B" w:rsidRDefault="00035B2B">
            <w:pPr>
              <w:pStyle w:val="Glava"/>
              <w:tabs>
                <w:tab w:val="left" w:pos="708"/>
              </w:tabs>
              <w:jc w:val="both"/>
              <w:rPr>
                <w:i w:val="0"/>
                <w:sz w:val="22"/>
                <w:szCs w:val="22"/>
              </w:rPr>
            </w:pPr>
          </w:p>
        </w:tc>
      </w:tr>
      <w:tr w:rsidR="00035B2B" w14:paraId="6D901A57" w14:textId="77777777" w:rsidTr="008F45CC">
        <w:tc>
          <w:tcPr>
            <w:tcW w:w="3301" w:type="dxa"/>
            <w:gridSpan w:val="2"/>
            <w:hideMark/>
          </w:tcPr>
          <w:p w14:paraId="3923A48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170D42">
            <w:pPr>
              <w:pStyle w:val="Glava"/>
              <w:tabs>
                <w:tab w:val="left" w:pos="708"/>
              </w:tabs>
              <w:ind w:left="-113"/>
              <w:jc w:val="both"/>
              <w:rPr>
                <w:i w:val="0"/>
                <w:sz w:val="22"/>
                <w:szCs w:val="22"/>
              </w:rPr>
            </w:pPr>
          </w:p>
        </w:tc>
      </w:tr>
      <w:tr w:rsidR="00035B2B" w14:paraId="2016E855" w14:textId="77777777" w:rsidTr="008F45CC">
        <w:tc>
          <w:tcPr>
            <w:tcW w:w="8888" w:type="dxa"/>
            <w:gridSpan w:val="5"/>
          </w:tcPr>
          <w:p w14:paraId="4C4F7A62" w14:textId="563F46C3"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37F8A06B" w14:textId="77777777" w:rsidTr="008F45CC">
        <w:tc>
          <w:tcPr>
            <w:tcW w:w="4848" w:type="dxa"/>
            <w:gridSpan w:val="4"/>
            <w:hideMark/>
          </w:tcPr>
          <w:p w14:paraId="29DBB97B" w14:textId="77777777" w:rsidR="00170D42" w:rsidRDefault="00170D42" w:rsidP="00170D42">
            <w:pPr>
              <w:pStyle w:val="Glava"/>
              <w:tabs>
                <w:tab w:val="left" w:pos="708"/>
              </w:tabs>
              <w:ind w:left="-113"/>
              <w:jc w:val="both"/>
              <w:rPr>
                <w:i w:val="0"/>
                <w:sz w:val="22"/>
                <w:szCs w:val="22"/>
              </w:rPr>
            </w:pPr>
          </w:p>
          <w:p w14:paraId="6D676ACA"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170D42">
            <w:pPr>
              <w:pStyle w:val="Glava"/>
              <w:tabs>
                <w:tab w:val="left" w:pos="708"/>
              </w:tabs>
              <w:ind w:left="-113"/>
              <w:jc w:val="both"/>
              <w:rPr>
                <w:i w:val="0"/>
                <w:sz w:val="22"/>
                <w:szCs w:val="22"/>
              </w:rPr>
            </w:pPr>
          </w:p>
        </w:tc>
      </w:tr>
      <w:tr w:rsidR="00035B2B" w14:paraId="200060DA" w14:textId="77777777" w:rsidTr="008F45CC">
        <w:tc>
          <w:tcPr>
            <w:tcW w:w="8888" w:type="dxa"/>
            <w:gridSpan w:val="5"/>
          </w:tcPr>
          <w:p w14:paraId="582F0C86" w14:textId="77777777" w:rsidR="00035B2B" w:rsidRDefault="00035B2B" w:rsidP="00170D42">
            <w:pPr>
              <w:pStyle w:val="Glava"/>
              <w:tabs>
                <w:tab w:val="left" w:pos="708"/>
              </w:tabs>
              <w:ind w:left="-113"/>
              <w:jc w:val="both"/>
              <w:rPr>
                <w:i w:val="0"/>
                <w:sz w:val="22"/>
                <w:szCs w:val="22"/>
              </w:rPr>
            </w:pPr>
          </w:p>
        </w:tc>
      </w:tr>
      <w:tr w:rsidR="00035B2B" w14:paraId="20E75C3E" w14:textId="77777777" w:rsidTr="008F45CC">
        <w:tc>
          <w:tcPr>
            <w:tcW w:w="4848" w:type="dxa"/>
            <w:gridSpan w:val="4"/>
          </w:tcPr>
          <w:p w14:paraId="49903B73" w14:textId="77777777" w:rsidR="00035B2B" w:rsidRDefault="00035B2B" w:rsidP="00170D42">
            <w:pPr>
              <w:pStyle w:val="Glava"/>
              <w:tabs>
                <w:tab w:val="left" w:pos="708"/>
              </w:tabs>
              <w:ind w:left="-113"/>
              <w:jc w:val="both"/>
              <w:rPr>
                <w:i w:val="0"/>
                <w:sz w:val="22"/>
                <w:szCs w:val="22"/>
              </w:rPr>
            </w:pPr>
          </w:p>
          <w:p w14:paraId="3D4583B8"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170D42">
            <w:pPr>
              <w:pStyle w:val="Glava"/>
              <w:tabs>
                <w:tab w:val="left" w:pos="708"/>
              </w:tabs>
              <w:ind w:left="-113"/>
              <w:jc w:val="both"/>
              <w:rPr>
                <w:i w:val="0"/>
                <w:sz w:val="22"/>
                <w:szCs w:val="22"/>
              </w:rPr>
            </w:pPr>
          </w:p>
        </w:tc>
      </w:tr>
      <w:tr w:rsidR="00E73522" w14:paraId="00B4A068" w14:textId="77777777" w:rsidTr="008F45CC">
        <w:tc>
          <w:tcPr>
            <w:tcW w:w="8888" w:type="dxa"/>
            <w:gridSpan w:val="5"/>
          </w:tcPr>
          <w:p w14:paraId="66CA8040" w14:textId="77777777" w:rsidR="00170D42" w:rsidRDefault="00170D42" w:rsidP="00170D42">
            <w:pPr>
              <w:pStyle w:val="Glava"/>
              <w:tabs>
                <w:tab w:val="left" w:pos="708"/>
              </w:tabs>
              <w:ind w:left="-113"/>
              <w:jc w:val="both"/>
              <w:rPr>
                <w:i w:val="0"/>
                <w:sz w:val="22"/>
                <w:szCs w:val="22"/>
              </w:rPr>
            </w:pPr>
          </w:p>
          <w:p w14:paraId="01A70D44"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8F45CC">
        <w:trPr>
          <w:trHeight w:val="397"/>
        </w:trPr>
        <w:tc>
          <w:tcPr>
            <w:tcW w:w="8888" w:type="dxa"/>
            <w:gridSpan w:val="5"/>
            <w:tcBorders>
              <w:bottom w:val="single" w:sz="4" w:space="0" w:color="auto"/>
            </w:tcBorders>
          </w:tcPr>
          <w:p w14:paraId="2C7A59D3" w14:textId="77777777" w:rsidR="00E73522" w:rsidRDefault="00E73522" w:rsidP="00E73522">
            <w:pPr>
              <w:pStyle w:val="Glava"/>
              <w:tabs>
                <w:tab w:val="left" w:pos="708"/>
              </w:tabs>
              <w:ind w:left="360"/>
              <w:jc w:val="both"/>
              <w:rPr>
                <w:i w:val="0"/>
                <w:sz w:val="22"/>
                <w:szCs w:val="22"/>
              </w:rPr>
            </w:pPr>
          </w:p>
        </w:tc>
      </w:tr>
      <w:tr w:rsidR="00E73522" w14:paraId="24905614" w14:textId="77777777" w:rsidTr="008F45CC">
        <w:trPr>
          <w:trHeight w:val="397"/>
        </w:trPr>
        <w:tc>
          <w:tcPr>
            <w:tcW w:w="8888" w:type="dxa"/>
            <w:gridSpan w:val="5"/>
            <w:tcBorders>
              <w:bottom w:val="single" w:sz="4" w:space="0" w:color="auto"/>
            </w:tcBorders>
          </w:tcPr>
          <w:p w14:paraId="38F4DB5D" w14:textId="77777777" w:rsidR="00E73522" w:rsidRDefault="00E73522" w:rsidP="00E73522">
            <w:pPr>
              <w:pStyle w:val="Glava"/>
              <w:tabs>
                <w:tab w:val="left" w:pos="708"/>
              </w:tabs>
              <w:ind w:left="360"/>
              <w:jc w:val="both"/>
              <w:rPr>
                <w:i w:val="0"/>
                <w:sz w:val="22"/>
                <w:szCs w:val="22"/>
              </w:rPr>
            </w:pPr>
          </w:p>
        </w:tc>
      </w:tr>
      <w:tr w:rsidR="00035B2B" w14:paraId="369E3238" w14:textId="77777777" w:rsidTr="008F45CC">
        <w:tc>
          <w:tcPr>
            <w:tcW w:w="8888" w:type="dxa"/>
            <w:gridSpan w:val="5"/>
            <w:tcBorders>
              <w:top w:val="single" w:sz="4" w:space="0" w:color="auto"/>
            </w:tcBorders>
          </w:tcPr>
          <w:p w14:paraId="50430831" w14:textId="77777777" w:rsidR="00035B2B" w:rsidRDefault="00035B2B" w:rsidP="00E73522">
            <w:pPr>
              <w:pStyle w:val="Glava"/>
              <w:tabs>
                <w:tab w:val="left" w:pos="708"/>
              </w:tabs>
              <w:jc w:val="center"/>
              <w:rPr>
                <w:i w:val="0"/>
                <w:sz w:val="22"/>
                <w:szCs w:val="22"/>
              </w:rPr>
            </w:pPr>
          </w:p>
        </w:tc>
      </w:tr>
      <w:tr w:rsidR="00035B2B" w14:paraId="773E9E62" w14:textId="77777777" w:rsidTr="008F45CC">
        <w:tc>
          <w:tcPr>
            <w:tcW w:w="3446" w:type="dxa"/>
            <w:gridSpan w:val="3"/>
            <w:hideMark/>
          </w:tcPr>
          <w:p w14:paraId="6DF94FD4"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pPr>
              <w:pStyle w:val="Glava"/>
              <w:tabs>
                <w:tab w:val="left" w:pos="708"/>
              </w:tabs>
              <w:jc w:val="both"/>
              <w:rPr>
                <w:i w:val="0"/>
                <w:sz w:val="22"/>
                <w:szCs w:val="22"/>
              </w:rPr>
            </w:pPr>
          </w:p>
        </w:tc>
      </w:tr>
    </w:tbl>
    <w:p w14:paraId="384F0A7E" w14:textId="77777777" w:rsidR="00035B2B" w:rsidRDefault="00035B2B" w:rsidP="00035B2B">
      <w:pPr>
        <w:pStyle w:val="Glava"/>
        <w:tabs>
          <w:tab w:val="left" w:pos="708"/>
        </w:tabs>
        <w:jc w:val="both"/>
        <w:rPr>
          <w:i w:val="0"/>
          <w:sz w:val="22"/>
          <w:szCs w:val="22"/>
        </w:rPr>
      </w:pPr>
    </w:p>
    <w:p w14:paraId="4B524509" w14:textId="77777777" w:rsidR="00035B2B" w:rsidRDefault="00035B2B" w:rsidP="00035B2B">
      <w:pPr>
        <w:pStyle w:val="Glava"/>
        <w:tabs>
          <w:tab w:val="left" w:pos="708"/>
        </w:tabs>
        <w:jc w:val="both"/>
        <w:rPr>
          <w:i w:val="0"/>
          <w:sz w:val="22"/>
          <w:szCs w:val="22"/>
        </w:rPr>
      </w:pPr>
    </w:p>
    <w:p w14:paraId="2E2F4C21" w14:textId="77777777" w:rsidR="00035B2B" w:rsidRDefault="00035B2B" w:rsidP="00035B2B">
      <w:pPr>
        <w:pStyle w:val="Glava"/>
        <w:tabs>
          <w:tab w:val="left" w:pos="708"/>
        </w:tabs>
        <w:jc w:val="both"/>
        <w:rPr>
          <w:i w:val="0"/>
          <w:sz w:val="22"/>
          <w:szCs w:val="22"/>
        </w:rPr>
      </w:pPr>
    </w:p>
    <w:p w14:paraId="67884A01"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728BF528"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7E48F5D7"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500C321D"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7EEB69DC" w14:textId="77777777" w:rsidR="00962834" w:rsidRDefault="00962834" w:rsidP="00035B2B">
      <w:pPr>
        <w:tabs>
          <w:tab w:val="left" w:pos="708"/>
          <w:tab w:val="center" w:pos="4536"/>
          <w:tab w:val="right" w:pos="9072"/>
        </w:tabs>
        <w:ind w:left="1080"/>
        <w:jc w:val="center"/>
        <w:rPr>
          <w:b/>
          <w:i w:val="0"/>
          <w:sz w:val="28"/>
          <w:szCs w:val="22"/>
        </w:rPr>
      </w:pPr>
    </w:p>
    <w:p w14:paraId="28490945" w14:textId="77777777" w:rsidR="00962834" w:rsidRDefault="00962834" w:rsidP="00035B2B">
      <w:pPr>
        <w:tabs>
          <w:tab w:val="left" w:pos="708"/>
          <w:tab w:val="center" w:pos="4536"/>
          <w:tab w:val="right" w:pos="9072"/>
        </w:tabs>
        <w:ind w:left="1080"/>
        <w:jc w:val="center"/>
        <w:rPr>
          <w:b/>
          <w:i w:val="0"/>
          <w:sz w:val="28"/>
          <w:szCs w:val="22"/>
        </w:rPr>
      </w:pPr>
    </w:p>
    <w:p w14:paraId="14F568B9" w14:textId="77777777" w:rsidR="00962834" w:rsidRDefault="00962834" w:rsidP="00035B2B">
      <w:pPr>
        <w:tabs>
          <w:tab w:val="left" w:pos="708"/>
          <w:tab w:val="center" w:pos="4536"/>
          <w:tab w:val="right" w:pos="9072"/>
        </w:tabs>
        <w:ind w:left="1080"/>
        <w:jc w:val="center"/>
        <w:rPr>
          <w:b/>
          <w:i w:val="0"/>
          <w:sz w:val="28"/>
          <w:szCs w:val="22"/>
        </w:rPr>
      </w:pPr>
    </w:p>
    <w:p w14:paraId="25BF2DB7"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035B2B">
      <w:pPr>
        <w:tabs>
          <w:tab w:val="left" w:pos="708"/>
          <w:tab w:val="center" w:pos="4536"/>
          <w:tab w:val="right" w:pos="9072"/>
        </w:tabs>
        <w:ind w:left="1080"/>
        <w:jc w:val="right"/>
        <w:rPr>
          <w:b/>
          <w:i w:val="0"/>
          <w:sz w:val="22"/>
          <w:szCs w:val="22"/>
        </w:rPr>
      </w:pPr>
    </w:p>
    <w:p w14:paraId="4CD6A572" w14:textId="77777777" w:rsidR="00035B2B" w:rsidRDefault="00035B2B" w:rsidP="00035B2B">
      <w:pPr>
        <w:pStyle w:val="Glava"/>
        <w:tabs>
          <w:tab w:val="left" w:pos="708"/>
        </w:tabs>
        <w:ind w:left="1080"/>
        <w:jc w:val="right"/>
        <w:rPr>
          <w:b/>
          <w:i w:val="0"/>
          <w:sz w:val="22"/>
          <w:szCs w:val="22"/>
        </w:rPr>
      </w:pPr>
    </w:p>
    <w:p w14:paraId="6195D829" w14:textId="77777777" w:rsidR="00035B2B" w:rsidRDefault="00035B2B" w:rsidP="00035B2B">
      <w:pPr>
        <w:pStyle w:val="Glava"/>
        <w:tabs>
          <w:tab w:val="left" w:pos="708"/>
        </w:tabs>
        <w:ind w:left="1080"/>
        <w:jc w:val="right"/>
        <w:rPr>
          <w:b/>
          <w:i w:val="0"/>
          <w:sz w:val="22"/>
          <w:szCs w:val="22"/>
        </w:rPr>
      </w:pPr>
    </w:p>
    <w:p w14:paraId="4C927D40" w14:textId="77777777" w:rsidR="00962834" w:rsidRDefault="00962834" w:rsidP="00035B2B">
      <w:pPr>
        <w:pStyle w:val="Glava"/>
        <w:tabs>
          <w:tab w:val="left" w:pos="708"/>
        </w:tabs>
        <w:ind w:left="1080"/>
        <w:jc w:val="right"/>
        <w:rPr>
          <w:b/>
          <w:i w:val="0"/>
          <w:sz w:val="22"/>
          <w:szCs w:val="22"/>
        </w:rPr>
      </w:pPr>
    </w:p>
    <w:p w14:paraId="2ADBF0B8" w14:textId="77777777" w:rsidR="00962834" w:rsidRDefault="00962834" w:rsidP="00035B2B">
      <w:pPr>
        <w:pStyle w:val="Glava"/>
        <w:tabs>
          <w:tab w:val="left" w:pos="708"/>
        </w:tabs>
        <w:ind w:left="1080"/>
        <w:jc w:val="right"/>
        <w:rPr>
          <w:b/>
          <w:i w:val="0"/>
          <w:sz w:val="22"/>
          <w:szCs w:val="22"/>
        </w:rPr>
      </w:pPr>
    </w:p>
    <w:p w14:paraId="52AE8EF8" w14:textId="77777777" w:rsidR="00962834" w:rsidRDefault="00962834" w:rsidP="00035B2B">
      <w:pPr>
        <w:pStyle w:val="Glava"/>
        <w:tabs>
          <w:tab w:val="left" w:pos="708"/>
        </w:tabs>
        <w:ind w:left="1080"/>
        <w:jc w:val="right"/>
        <w:rPr>
          <w:b/>
          <w:i w:val="0"/>
          <w:sz w:val="22"/>
          <w:szCs w:val="22"/>
        </w:rPr>
      </w:pPr>
    </w:p>
    <w:p w14:paraId="0DAFAEEB"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170D42">
      <w:pPr>
        <w:pStyle w:val="Glava"/>
        <w:tabs>
          <w:tab w:val="left" w:pos="708"/>
        </w:tabs>
        <w:ind w:left="1020"/>
        <w:jc w:val="both"/>
        <w:rPr>
          <w:i w:val="0"/>
          <w:sz w:val="22"/>
          <w:szCs w:val="22"/>
        </w:rPr>
      </w:pPr>
    </w:p>
    <w:p w14:paraId="5AAEADE9"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218BD33B" w14:textId="77777777" w:rsidR="00F065ED" w:rsidRDefault="00F065ED" w:rsidP="00170D42">
      <w:pPr>
        <w:pStyle w:val="Glava"/>
        <w:tabs>
          <w:tab w:val="left" w:pos="708"/>
        </w:tabs>
        <w:ind w:left="1020"/>
        <w:rPr>
          <w:b/>
          <w:i w:val="0"/>
          <w:sz w:val="22"/>
          <w:szCs w:val="22"/>
        </w:rPr>
      </w:pPr>
    </w:p>
    <w:p w14:paraId="50EBB323" w14:textId="0709E466" w:rsidR="00035B2B" w:rsidRPr="00F065ED" w:rsidRDefault="00F065ED" w:rsidP="00F065ED">
      <w:pPr>
        <w:pStyle w:val="Glava"/>
        <w:tabs>
          <w:tab w:val="left" w:pos="708"/>
        </w:tabs>
        <w:ind w:left="1020"/>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Default="00035B2B" w:rsidP="00035B2B">
      <w:pPr>
        <w:pStyle w:val="Glava"/>
        <w:tabs>
          <w:tab w:val="left" w:pos="708"/>
        </w:tabs>
        <w:ind w:left="1080"/>
        <w:rPr>
          <w:b/>
          <w:i w:val="0"/>
          <w:sz w:val="22"/>
          <w:szCs w:val="22"/>
        </w:rPr>
      </w:pPr>
    </w:p>
    <w:p w14:paraId="3AEB4BB4" w14:textId="77777777" w:rsidR="00035B2B" w:rsidRDefault="00035B2B" w:rsidP="00035B2B">
      <w:pPr>
        <w:pStyle w:val="Glava"/>
        <w:tabs>
          <w:tab w:val="left" w:pos="708"/>
        </w:tabs>
        <w:ind w:left="1080"/>
        <w:rPr>
          <w:b/>
          <w:i w:val="0"/>
          <w:sz w:val="22"/>
          <w:szCs w:val="22"/>
        </w:rPr>
      </w:pPr>
    </w:p>
    <w:p w14:paraId="6FC41B85" w14:textId="77777777" w:rsidR="00035B2B" w:rsidRDefault="00035B2B" w:rsidP="00035B2B">
      <w:pPr>
        <w:pStyle w:val="Glava"/>
        <w:tabs>
          <w:tab w:val="left" w:pos="708"/>
        </w:tabs>
        <w:ind w:left="1080"/>
        <w:jc w:val="right"/>
        <w:rPr>
          <w:b/>
          <w:i w:val="0"/>
          <w:sz w:val="22"/>
          <w:szCs w:val="22"/>
        </w:rPr>
      </w:pPr>
    </w:p>
    <w:p w14:paraId="5160A311" w14:textId="77777777" w:rsidR="00035B2B" w:rsidRDefault="00035B2B" w:rsidP="00035B2B">
      <w:pPr>
        <w:pStyle w:val="Glava"/>
        <w:tabs>
          <w:tab w:val="left" w:pos="708"/>
        </w:tabs>
        <w:ind w:left="1080"/>
        <w:jc w:val="right"/>
        <w:rPr>
          <w:b/>
          <w:i w:val="0"/>
          <w:sz w:val="22"/>
          <w:szCs w:val="22"/>
        </w:rPr>
      </w:pPr>
    </w:p>
    <w:p w14:paraId="035CB6CB" w14:textId="77777777" w:rsidR="00035B2B" w:rsidRDefault="00035B2B" w:rsidP="00035B2B">
      <w:pPr>
        <w:pStyle w:val="Glava"/>
        <w:tabs>
          <w:tab w:val="left" w:pos="708"/>
        </w:tabs>
        <w:ind w:left="1080"/>
        <w:jc w:val="right"/>
        <w:rPr>
          <w:b/>
          <w:i w:val="0"/>
          <w:sz w:val="22"/>
          <w:szCs w:val="22"/>
        </w:rPr>
      </w:pPr>
    </w:p>
    <w:p w14:paraId="16DD47A4" w14:textId="77777777" w:rsidR="00035B2B" w:rsidRDefault="00035B2B" w:rsidP="00035B2B">
      <w:pPr>
        <w:pStyle w:val="Glava"/>
        <w:tabs>
          <w:tab w:val="left" w:pos="708"/>
        </w:tabs>
        <w:ind w:left="1080"/>
        <w:jc w:val="right"/>
        <w:rPr>
          <w:b/>
          <w:i w:val="0"/>
          <w:sz w:val="22"/>
          <w:szCs w:val="22"/>
        </w:rPr>
      </w:pPr>
    </w:p>
    <w:p w14:paraId="42121367" w14:textId="77777777" w:rsidR="00035B2B" w:rsidRDefault="00035B2B" w:rsidP="00035B2B">
      <w:pPr>
        <w:pStyle w:val="Glava"/>
        <w:tabs>
          <w:tab w:val="left" w:pos="708"/>
        </w:tabs>
        <w:ind w:left="1080"/>
        <w:jc w:val="right"/>
        <w:rPr>
          <w:b/>
          <w:i w:val="0"/>
          <w:sz w:val="22"/>
          <w:szCs w:val="22"/>
        </w:rPr>
      </w:pPr>
    </w:p>
    <w:p w14:paraId="4A7F326E" w14:textId="77777777" w:rsidR="00035B2B" w:rsidRDefault="00035B2B" w:rsidP="00035B2B">
      <w:pPr>
        <w:pStyle w:val="Glava"/>
        <w:tabs>
          <w:tab w:val="left" w:pos="708"/>
        </w:tabs>
        <w:ind w:left="1080"/>
        <w:jc w:val="right"/>
        <w:rPr>
          <w:b/>
          <w:i w:val="0"/>
          <w:sz w:val="22"/>
          <w:szCs w:val="22"/>
        </w:rPr>
      </w:pPr>
    </w:p>
    <w:p w14:paraId="0CBE81E7" w14:textId="77777777" w:rsidR="00035B2B" w:rsidRDefault="00035B2B" w:rsidP="00035B2B">
      <w:pPr>
        <w:pStyle w:val="Glava"/>
        <w:tabs>
          <w:tab w:val="left" w:pos="708"/>
        </w:tabs>
        <w:ind w:left="1080"/>
        <w:jc w:val="right"/>
        <w:rPr>
          <w:b/>
          <w:i w:val="0"/>
          <w:sz w:val="22"/>
          <w:szCs w:val="22"/>
        </w:rPr>
      </w:pPr>
    </w:p>
    <w:p w14:paraId="038A2987" w14:textId="77777777" w:rsidR="00035B2B" w:rsidRDefault="00035B2B" w:rsidP="00035B2B">
      <w:pPr>
        <w:pStyle w:val="Glava"/>
        <w:tabs>
          <w:tab w:val="left" w:pos="708"/>
        </w:tabs>
        <w:ind w:left="1080"/>
        <w:jc w:val="right"/>
        <w:rPr>
          <w:b/>
          <w:i w:val="0"/>
          <w:sz w:val="22"/>
          <w:szCs w:val="22"/>
        </w:rPr>
      </w:pPr>
    </w:p>
    <w:p w14:paraId="6667D2C4" w14:textId="77777777" w:rsidR="00035B2B" w:rsidRDefault="00035B2B" w:rsidP="00035B2B">
      <w:pPr>
        <w:pStyle w:val="Glava"/>
        <w:tabs>
          <w:tab w:val="left" w:pos="708"/>
        </w:tabs>
        <w:ind w:left="1080"/>
        <w:jc w:val="right"/>
        <w:rPr>
          <w:b/>
          <w:i w:val="0"/>
          <w:sz w:val="22"/>
          <w:szCs w:val="22"/>
        </w:rPr>
      </w:pPr>
    </w:p>
    <w:p w14:paraId="380DA848" w14:textId="77777777" w:rsidR="00035B2B" w:rsidRDefault="00035B2B" w:rsidP="00035B2B">
      <w:pPr>
        <w:pStyle w:val="Glava"/>
        <w:tabs>
          <w:tab w:val="left" w:pos="708"/>
        </w:tabs>
        <w:ind w:left="1080"/>
        <w:jc w:val="right"/>
        <w:rPr>
          <w:b/>
          <w:i w:val="0"/>
          <w:sz w:val="22"/>
          <w:szCs w:val="22"/>
        </w:rPr>
      </w:pPr>
    </w:p>
    <w:p w14:paraId="7EFDAE64" w14:textId="77777777" w:rsidR="00035B2B" w:rsidRDefault="00035B2B" w:rsidP="00035B2B">
      <w:pPr>
        <w:pStyle w:val="Glava"/>
        <w:tabs>
          <w:tab w:val="left" w:pos="708"/>
        </w:tabs>
        <w:ind w:left="1080"/>
        <w:jc w:val="right"/>
        <w:rPr>
          <w:b/>
          <w:i w:val="0"/>
          <w:sz w:val="22"/>
          <w:szCs w:val="22"/>
        </w:rPr>
      </w:pPr>
    </w:p>
    <w:p w14:paraId="6518232B" w14:textId="77777777" w:rsidR="00035B2B" w:rsidRDefault="00035B2B" w:rsidP="00035B2B">
      <w:pPr>
        <w:pStyle w:val="Glava"/>
        <w:tabs>
          <w:tab w:val="left" w:pos="708"/>
        </w:tabs>
        <w:ind w:left="1080"/>
        <w:jc w:val="right"/>
        <w:rPr>
          <w:b/>
          <w:i w:val="0"/>
          <w:sz w:val="22"/>
          <w:szCs w:val="22"/>
        </w:rPr>
      </w:pPr>
    </w:p>
    <w:p w14:paraId="6A0A17BD" w14:textId="77777777" w:rsidR="00035B2B" w:rsidRDefault="00035B2B" w:rsidP="00035B2B">
      <w:pPr>
        <w:pStyle w:val="Glava"/>
        <w:tabs>
          <w:tab w:val="left" w:pos="708"/>
        </w:tabs>
        <w:ind w:left="1080"/>
        <w:jc w:val="right"/>
        <w:rPr>
          <w:b/>
          <w:i w:val="0"/>
          <w:sz w:val="22"/>
          <w:szCs w:val="22"/>
        </w:rPr>
      </w:pPr>
    </w:p>
    <w:p w14:paraId="203D95D0" w14:textId="77777777" w:rsidR="00035B2B" w:rsidRDefault="00035B2B" w:rsidP="00035B2B">
      <w:pPr>
        <w:pStyle w:val="Glava"/>
        <w:tabs>
          <w:tab w:val="left" w:pos="708"/>
        </w:tabs>
        <w:ind w:left="1080"/>
        <w:jc w:val="right"/>
        <w:rPr>
          <w:b/>
          <w:i w:val="0"/>
          <w:sz w:val="22"/>
          <w:szCs w:val="22"/>
        </w:rPr>
      </w:pPr>
    </w:p>
    <w:p w14:paraId="75A91278" w14:textId="77777777" w:rsidR="00035B2B" w:rsidRDefault="00035B2B" w:rsidP="00035B2B">
      <w:pPr>
        <w:pStyle w:val="Glava"/>
        <w:tabs>
          <w:tab w:val="left" w:pos="708"/>
        </w:tabs>
        <w:ind w:left="1080"/>
        <w:jc w:val="right"/>
        <w:rPr>
          <w:b/>
          <w:i w:val="0"/>
          <w:sz w:val="22"/>
          <w:szCs w:val="22"/>
        </w:rPr>
      </w:pPr>
    </w:p>
    <w:p w14:paraId="7236717D" w14:textId="77777777" w:rsidR="00035B2B" w:rsidRDefault="00035B2B" w:rsidP="00035B2B">
      <w:pPr>
        <w:pStyle w:val="Glava"/>
        <w:tabs>
          <w:tab w:val="left" w:pos="708"/>
        </w:tabs>
        <w:ind w:left="1080"/>
        <w:jc w:val="right"/>
        <w:rPr>
          <w:b/>
          <w:i w:val="0"/>
          <w:sz w:val="22"/>
          <w:szCs w:val="22"/>
        </w:rPr>
      </w:pPr>
    </w:p>
    <w:p w14:paraId="2DACB7D4" w14:textId="77777777" w:rsidR="00035B2B" w:rsidRDefault="00035B2B" w:rsidP="00035B2B">
      <w:pPr>
        <w:pStyle w:val="Glava"/>
        <w:tabs>
          <w:tab w:val="left" w:pos="708"/>
        </w:tabs>
        <w:ind w:left="1080"/>
        <w:jc w:val="right"/>
        <w:rPr>
          <w:b/>
          <w:i w:val="0"/>
          <w:sz w:val="22"/>
          <w:szCs w:val="22"/>
        </w:rPr>
      </w:pPr>
    </w:p>
    <w:p w14:paraId="56151DC0" w14:textId="77777777" w:rsidR="00035B2B" w:rsidRDefault="00035B2B" w:rsidP="00035B2B">
      <w:pPr>
        <w:pStyle w:val="Glava"/>
        <w:tabs>
          <w:tab w:val="left" w:pos="708"/>
        </w:tabs>
        <w:ind w:left="1080"/>
        <w:jc w:val="right"/>
        <w:rPr>
          <w:b/>
          <w:i w:val="0"/>
          <w:sz w:val="22"/>
          <w:szCs w:val="22"/>
        </w:rPr>
      </w:pPr>
    </w:p>
    <w:p w14:paraId="03233182" w14:textId="77777777" w:rsidR="00035B2B" w:rsidRDefault="00035B2B" w:rsidP="00035B2B">
      <w:pPr>
        <w:pStyle w:val="Glava"/>
        <w:tabs>
          <w:tab w:val="left" w:pos="708"/>
        </w:tabs>
        <w:ind w:left="1080"/>
        <w:jc w:val="right"/>
        <w:rPr>
          <w:b/>
          <w:i w:val="0"/>
          <w:sz w:val="22"/>
          <w:szCs w:val="22"/>
        </w:rPr>
      </w:pPr>
    </w:p>
    <w:p w14:paraId="782F0B22" w14:textId="77777777" w:rsidR="00035B2B" w:rsidRDefault="00035B2B" w:rsidP="00035B2B">
      <w:pPr>
        <w:pStyle w:val="Glava"/>
        <w:tabs>
          <w:tab w:val="left" w:pos="708"/>
        </w:tabs>
        <w:ind w:left="1080"/>
        <w:jc w:val="right"/>
        <w:rPr>
          <w:b/>
          <w:i w:val="0"/>
          <w:sz w:val="22"/>
          <w:szCs w:val="22"/>
        </w:rPr>
      </w:pPr>
    </w:p>
    <w:p w14:paraId="3FCB1F6D" w14:textId="77777777" w:rsidR="00035B2B" w:rsidRDefault="00035B2B" w:rsidP="00035B2B">
      <w:pPr>
        <w:pStyle w:val="Glava"/>
        <w:tabs>
          <w:tab w:val="left" w:pos="708"/>
        </w:tabs>
        <w:ind w:left="1080"/>
        <w:jc w:val="right"/>
        <w:rPr>
          <w:b/>
          <w:i w:val="0"/>
          <w:sz w:val="22"/>
          <w:szCs w:val="22"/>
        </w:rPr>
      </w:pPr>
    </w:p>
    <w:p w14:paraId="6E815DC1" w14:textId="77777777" w:rsidR="00035B2B" w:rsidRDefault="00035B2B" w:rsidP="00035B2B">
      <w:pPr>
        <w:pStyle w:val="Glava"/>
        <w:tabs>
          <w:tab w:val="left" w:pos="708"/>
        </w:tabs>
        <w:ind w:left="1080"/>
        <w:jc w:val="right"/>
        <w:rPr>
          <w:b/>
          <w:i w:val="0"/>
          <w:sz w:val="22"/>
          <w:szCs w:val="22"/>
        </w:rPr>
      </w:pPr>
    </w:p>
    <w:p w14:paraId="73F6A80D" w14:textId="77777777" w:rsidR="00035B2B" w:rsidRDefault="00035B2B" w:rsidP="00035B2B">
      <w:pPr>
        <w:pStyle w:val="Glava"/>
        <w:tabs>
          <w:tab w:val="left" w:pos="708"/>
        </w:tabs>
        <w:ind w:left="1080"/>
        <w:jc w:val="right"/>
        <w:rPr>
          <w:b/>
          <w:i w:val="0"/>
          <w:sz w:val="22"/>
          <w:szCs w:val="22"/>
        </w:rPr>
      </w:pPr>
    </w:p>
    <w:p w14:paraId="5899ED23" w14:textId="77777777" w:rsidR="00035B2B" w:rsidRDefault="00035B2B" w:rsidP="00035B2B">
      <w:pPr>
        <w:pStyle w:val="Glava"/>
        <w:tabs>
          <w:tab w:val="left" w:pos="708"/>
        </w:tabs>
        <w:ind w:left="1080"/>
        <w:jc w:val="right"/>
        <w:rPr>
          <w:b/>
          <w:i w:val="0"/>
          <w:sz w:val="22"/>
          <w:szCs w:val="22"/>
        </w:rPr>
      </w:pPr>
    </w:p>
    <w:p w14:paraId="242B3FA4" w14:textId="77777777" w:rsidR="00035B2B" w:rsidRDefault="00035B2B" w:rsidP="00035B2B">
      <w:pPr>
        <w:pStyle w:val="Glava"/>
        <w:tabs>
          <w:tab w:val="left" w:pos="708"/>
        </w:tabs>
        <w:ind w:left="1080"/>
        <w:jc w:val="right"/>
        <w:rPr>
          <w:b/>
          <w:i w:val="0"/>
          <w:sz w:val="22"/>
          <w:szCs w:val="22"/>
        </w:rPr>
      </w:pPr>
    </w:p>
    <w:p w14:paraId="2A354DF2" w14:textId="77777777" w:rsidR="00035B2B" w:rsidRDefault="00035B2B" w:rsidP="00035B2B">
      <w:pPr>
        <w:pStyle w:val="Glava"/>
        <w:tabs>
          <w:tab w:val="left" w:pos="708"/>
        </w:tabs>
        <w:ind w:left="1080"/>
        <w:jc w:val="right"/>
        <w:rPr>
          <w:b/>
          <w:i w:val="0"/>
          <w:sz w:val="22"/>
          <w:szCs w:val="22"/>
        </w:rPr>
      </w:pPr>
    </w:p>
    <w:p w14:paraId="59FC0ECF" w14:textId="77777777" w:rsidR="00035B2B" w:rsidRDefault="00035B2B" w:rsidP="00035B2B">
      <w:pPr>
        <w:pStyle w:val="Glava"/>
        <w:tabs>
          <w:tab w:val="left" w:pos="708"/>
        </w:tabs>
        <w:ind w:left="1080"/>
        <w:jc w:val="right"/>
        <w:rPr>
          <w:b/>
          <w:i w:val="0"/>
          <w:sz w:val="22"/>
          <w:szCs w:val="22"/>
        </w:rPr>
      </w:pPr>
    </w:p>
    <w:p w14:paraId="35D1097F" w14:textId="77777777" w:rsidR="00035B2B" w:rsidRDefault="00035B2B" w:rsidP="00035B2B">
      <w:pPr>
        <w:pStyle w:val="Glava"/>
        <w:tabs>
          <w:tab w:val="left" w:pos="708"/>
        </w:tabs>
        <w:ind w:left="1080"/>
        <w:jc w:val="right"/>
        <w:rPr>
          <w:b/>
          <w:i w:val="0"/>
          <w:sz w:val="22"/>
          <w:szCs w:val="22"/>
        </w:rPr>
      </w:pPr>
    </w:p>
    <w:p w14:paraId="2F660F00" w14:textId="77777777" w:rsidR="00035B2B" w:rsidRDefault="00035B2B" w:rsidP="00035B2B">
      <w:pPr>
        <w:pStyle w:val="Glava"/>
        <w:tabs>
          <w:tab w:val="left" w:pos="708"/>
        </w:tabs>
        <w:ind w:left="1080"/>
        <w:jc w:val="right"/>
        <w:rPr>
          <w:b/>
          <w:i w:val="0"/>
          <w:sz w:val="22"/>
          <w:szCs w:val="22"/>
        </w:rPr>
      </w:pPr>
    </w:p>
    <w:p w14:paraId="795A3FE0" w14:textId="77777777" w:rsidR="00035B2B" w:rsidRDefault="00035B2B" w:rsidP="00035B2B">
      <w:pPr>
        <w:pStyle w:val="Glava"/>
        <w:tabs>
          <w:tab w:val="left" w:pos="708"/>
        </w:tabs>
        <w:rPr>
          <w:b/>
          <w:i w:val="0"/>
          <w:sz w:val="22"/>
          <w:szCs w:val="22"/>
        </w:rPr>
      </w:pPr>
    </w:p>
    <w:p w14:paraId="16515C27" w14:textId="77777777" w:rsidR="00035B2B" w:rsidRDefault="00035B2B" w:rsidP="00035B2B">
      <w:pPr>
        <w:pStyle w:val="Glava"/>
        <w:tabs>
          <w:tab w:val="left" w:pos="708"/>
        </w:tabs>
        <w:rPr>
          <w:b/>
          <w:i w:val="0"/>
          <w:sz w:val="22"/>
          <w:szCs w:val="22"/>
        </w:rPr>
      </w:pPr>
    </w:p>
    <w:p w14:paraId="4A490DAC" w14:textId="77777777" w:rsidR="00035B2B" w:rsidRDefault="00035B2B" w:rsidP="00035B2B">
      <w:pPr>
        <w:pStyle w:val="Glava"/>
        <w:tabs>
          <w:tab w:val="left" w:pos="708"/>
        </w:tabs>
        <w:rPr>
          <w:b/>
          <w:i w:val="0"/>
          <w:sz w:val="22"/>
          <w:szCs w:val="22"/>
        </w:rPr>
      </w:pPr>
    </w:p>
    <w:p w14:paraId="0A303446" w14:textId="4E972AA9" w:rsidR="00A20EB9" w:rsidRPr="0048509B" w:rsidRDefault="00A20EB9" w:rsidP="004A577A">
      <w:pPr>
        <w:jc w:val="both"/>
        <w:rPr>
          <w:i w:val="0"/>
          <w:color w:val="000000" w:themeColor="text1"/>
          <w:sz w:val="18"/>
        </w:rPr>
      </w:pPr>
    </w:p>
    <w:p w14:paraId="765211C1" w14:textId="77777777" w:rsidR="00520E15" w:rsidRDefault="00520E15" w:rsidP="00035B2B">
      <w:pPr>
        <w:pStyle w:val="Glava"/>
        <w:tabs>
          <w:tab w:val="left" w:pos="708"/>
        </w:tabs>
        <w:ind w:left="1080"/>
        <w:jc w:val="right"/>
        <w:rPr>
          <w:b/>
          <w:i w:val="0"/>
          <w:color w:val="000000" w:themeColor="text1"/>
          <w:sz w:val="22"/>
          <w:szCs w:val="22"/>
        </w:rPr>
      </w:pPr>
    </w:p>
    <w:p w14:paraId="45801F62" w14:textId="77777777"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5F40DF9F"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6B9CB5B7" w14:textId="77777777" w:rsidTr="00170D42">
        <w:tc>
          <w:tcPr>
            <w:tcW w:w="1426" w:type="dxa"/>
            <w:hideMark/>
          </w:tcPr>
          <w:p w14:paraId="56CFBB9D"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7A5D629A" w14:textId="77777777" w:rsidR="00035B2B" w:rsidRPr="0048509B" w:rsidRDefault="00035B2B">
            <w:pPr>
              <w:pStyle w:val="Glava"/>
              <w:tabs>
                <w:tab w:val="left" w:pos="708"/>
              </w:tabs>
              <w:jc w:val="both"/>
              <w:rPr>
                <w:i w:val="0"/>
                <w:color w:val="000000" w:themeColor="text1"/>
                <w:sz w:val="22"/>
                <w:szCs w:val="22"/>
              </w:rPr>
            </w:pPr>
          </w:p>
        </w:tc>
      </w:tr>
    </w:tbl>
    <w:p w14:paraId="75F40C6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8CE07BF" w14:textId="77777777" w:rsidTr="00170D42">
        <w:tc>
          <w:tcPr>
            <w:tcW w:w="2145" w:type="dxa"/>
            <w:hideMark/>
          </w:tcPr>
          <w:p w14:paraId="2E8D1DBE"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76BAD6C4"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94E37AE" w14:textId="77777777" w:rsidTr="00170D42">
        <w:tc>
          <w:tcPr>
            <w:tcW w:w="2145" w:type="dxa"/>
          </w:tcPr>
          <w:p w14:paraId="130C35FB"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567FA0F2"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3BE3B7D1" w14:textId="77777777" w:rsidTr="00170D42">
        <w:tc>
          <w:tcPr>
            <w:tcW w:w="2500" w:type="dxa"/>
            <w:gridSpan w:val="2"/>
            <w:hideMark/>
          </w:tcPr>
          <w:p w14:paraId="48BB1143"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4B920557" w14:textId="77777777" w:rsidR="00035B2B" w:rsidRPr="0048509B" w:rsidRDefault="00035B2B">
            <w:pPr>
              <w:pStyle w:val="Glava"/>
              <w:tabs>
                <w:tab w:val="left" w:pos="708"/>
              </w:tabs>
              <w:jc w:val="both"/>
              <w:rPr>
                <w:i w:val="0"/>
                <w:color w:val="000000" w:themeColor="text1"/>
                <w:sz w:val="22"/>
                <w:szCs w:val="22"/>
              </w:rPr>
            </w:pPr>
          </w:p>
        </w:tc>
      </w:tr>
    </w:tbl>
    <w:p w14:paraId="2A0FA545" w14:textId="77777777" w:rsidR="00C158A7" w:rsidRDefault="00C158A7" w:rsidP="00035B2B">
      <w:pPr>
        <w:pStyle w:val="Glava"/>
        <w:tabs>
          <w:tab w:val="left" w:pos="708"/>
        </w:tabs>
        <w:jc w:val="both"/>
        <w:rPr>
          <w:i w:val="0"/>
          <w:color w:val="000000" w:themeColor="text1"/>
          <w:sz w:val="22"/>
          <w:szCs w:val="22"/>
        </w:rPr>
      </w:pPr>
    </w:p>
    <w:p w14:paraId="35440176" w14:textId="77777777" w:rsidR="00C158A7" w:rsidRPr="0048509B" w:rsidRDefault="00C158A7" w:rsidP="00035B2B">
      <w:pPr>
        <w:pStyle w:val="Glava"/>
        <w:tabs>
          <w:tab w:val="left" w:pos="708"/>
        </w:tabs>
        <w:jc w:val="both"/>
        <w:rPr>
          <w:i w:val="0"/>
          <w:color w:val="000000" w:themeColor="text1"/>
          <w:sz w:val="22"/>
          <w:szCs w:val="22"/>
        </w:rPr>
      </w:pPr>
    </w:p>
    <w:p w14:paraId="0CF8EAF4"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445A595F" w14:textId="77777777" w:rsidR="00C158A7" w:rsidRDefault="00C158A7" w:rsidP="00035B2B">
      <w:pPr>
        <w:pStyle w:val="Glava"/>
        <w:tabs>
          <w:tab w:val="clear" w:pos="4536"/>
          <w:tab w:val="left" w:pos="6336"/>
        </w:tabs>
        <w:jc w:val="both"/>
        <w:rPr>
          <w:i w:val="0"/>
          <w:color w:val="000000" w:themeColor="text1"/>
          <w:sz w:val="22"/>
          <w:szCs w:val="22"/>
        </w:rPr>
      </w:pPr>
    </w:p>
    <w:p w14:paraId="59237D55"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56CFF42D" w14:textId="2AEFC2DB" w:rsidR="006C50EA" w:rsidRPr="007840D3" w:rsidRDefault="00035B2B" w:rsidP="006C50EA">
      <w:pPr>
        <w:ind w:left="1080"/>
        <w:jc w:val="center"/>
        <w:rPr>
          <w:b/>
          <w:i w:val="0"/>
          <w:sz w:val="28"/>
          <w:szCs w:val="28"/>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Izvajanje storitev okolju prijaznega čiščenja</w:t>
      </w:r>
      <w:r w:rsidR="006C50EA" w:rsidRPr="006C50EA">
        <w:rPr>
          <w:b/>
          <w:i w:val="0"/>
          <w:sz w:val="28"/>
          <w:szCs w:val="28"/>
        </w:rPr>
        <w:t xml:space="preserve"> </w:t>
      </w:r>
      <w:r w:rsidR="006C50EA" w:rsidRPr="00C00947">
        <w:rPr>
          <w:b/>
          <w:i w:val="0"/>
          <w:color w:val="000000" w:themeColor="text1"/>
          <w:sz w:val="22"/>
          <w:szCs w:val="22"/>
        </w:rPr>
        <w:t>v Vrtcu Hansa Christiana Andersena za obdobje treh let</w:t>
      </w:r>
    </w:p>
    <w:p w14:paraId="418C0E54" w14:textId="7FC955ED" w:rsidR="00AE5070" w:rsidRDefault="005A55AF" w:rsidP="003711C4">
      <w:pPr>
        <w:pStyle w:val="Glava"/>
        <w:tabs>
          <w:tab w:val="left" w:pos="708"/>
        </w:tabs>
        <w:ind w:left="1020"/>
        <w:jc w:val="both"/>
        <w:rPr>
          <w:i w:val="0"/>
          <w:color w:val="000000" w:themeColor="text1"/>
          <w:sz w:val="22"/>
          <w:szCs w:val="22"/>
        </w:rPr>
      </w:pPr>
      <w:r w:rsidRPr="005A55AF">
        <w:rPr>
          <w:b/>
          <w:i w:val="0"/>
          <w:sz w:val="28"/>
          <w:szCs w:val="28"/>
        </w:rPr>
        <w:t xml:space="preserve"> </w:t>
      </w:r>
    </w:p>
    <w:p w14:paraId="350E8E4C"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0A75D507" w14:textId="77777777" w:rsidR="00B64492" w:rsidRPr="0048509B" w:rsidRDefault="00B64492" w:rsidP="0048509B">
      <w:pPr>
        <w:pStyle w:val="Glava"/>
        <w:tabs>
          <w:tab w:val="left" w:pos="708"/>
        </w:tabs>
        <w:ind w:left="1077"/>
        <w:jc w:val="both"/>
        <w:rPr>
          <w:i w:val="0"/>
          <w:color w:val="000000" w:themeColor="text1"/>
          <w:sz w:val="22"/>
          <w:szCs w:val="22"/>
        </w:rPr>
      </w:pPr>
    </w:p>
    <w:p w14:paraId="657A11BB"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3711C4">
      <w:pPr>
        <w:pStyle w:val="Glava"/>
        <w:tabs>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F7642F">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8C5596">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F7642F">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F7642F">
            <w:pPr>
              <w:jc w:val="center"/>
              <w:rPr>
                <w:i w:val="0"/>
                <w:color w:val="000000"/>
                <w:sz w:val="18"/>
                <w:szCs w:val="18"/>
              </w:rPr>
            </w:pPr>
            <w:r w:rsidRPr="006E3241">
              <w:rPr>
                <w:i w:val="0"/>
                <w:color w:val="000000"/>
                <w:sz w:val="18"/>
                <w:szCs w:val="18"/>
              </w:rPr>
              <w:t>2</w:t>
            </w:r>
          </w:p>
        </w:tc>
      </w:tr>
      <w:tr w:rsidR="00F7642F" w:rsidRPr="006E3241" w14:paraId="7DC41B89"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F7642F">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77777777" w:rsidR="00F7642F" w:rsidRPr="006E3241" w:rsidRDefault="00F7642F" w:rsidP="001510FC">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C00947">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6E3241" w:rsidRDefault="00F7642F" w:rsidP="001510FC">
            <w:pPr>
              <w:jc w:val="center"/>
              <w:rPr>
                <w:b/>
                <w:bCs/>
                <w:i w:val="0"/>
                <w:color w:val="000000"/>
                <w:sz w:val="18"/>
                <w:szCs w:val="18"/>
              </w:rPr>
            </w:pPr>
            <w:r w:rsidRPr="006E3241">
              <w:rPr>
                <w:b/>
                <w:bCs/>
                <w:i w:val="0"/>
                <w:color w:val="000000"/>
                <w:sz w:val="18"/>
                <w:szCs w:val="18"/>
              </w:rPr>
              <w:t xml:space="preserve">Skupna vrednost rednega čiščenja z DDV za </w:t>
            </w:r>
            <w:r w:rsidR="007874BA" w:rsidRPr="00C00947">
              <w:rPr>
                <w:b/>
                <w:bCs/>
                <w:i w:val="0"/>
                <w:color w:val="000000"/>
                <w:sz w:val="18"/>
                <w:szCs w:val="18"/>
              </w:rPr>
              <w:t>36</w:t>
            </w:r>
            <w:r w:rsidRPr="006C50EA">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16255EBC"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6E3241" w:rsidRDefault="00F7642F" w:rsidP="006E3241">
            <w:pPr>
              <w:jc w:val="center"/>
              <w:rPr>
                <w:b/>
                <w:i w:val="0"/>
                <w:color w:val="000000"/>
                <w:sz w:val="22"/>
                <w:szCs w:val="22"/>
              </w:rPr>
            </w:pPr>
          </w:p>
        </w:tc>
      </w:tr>
      <w:tr w:rsidR="00F7642F" w:rsidRPr="006E3241" w14:paraId="5EDA7F9A" w14:textId="77777777" w:rsidTr="00F7642F">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F7642F">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77777777" w:rsidR="00F7642F" w:rsidRPr="006E3241" w:rsidRDefault="00F7642F" w:rsidP="007874BA">
            <w:pPr>
              <w:jc w:val="center"/>
              <w:rPr>
                <w:b/>
                <w:bCs/>
                <w:i w:val="0"/>
                <w:color w:val="000000"/>
                <w:sz w:val="18"/>
                <w:szCs w:val="18"/>
              </w:rPr>
            </w:pPr>
            <w:r w:rsidRPr="006E3241">
              <w:rPr>
                <w:b/>
                <w:bCs/>
                <w:i w:val="0"/>
                <w:color w:val="000000" w:themeColor="text1"/>
                <w:sz w:val="18"/>
                <w:szCs w:val="18"/>
              </w:rPr>
              <w:t xml:space="preserve">Skupna vrednost generalnega čiščenja brez DDV                  za </w:t>
            </w:r>
            <w:r w:rsidR="007874BA" w:rsidRPr="00C00947">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6E3241" w:rsidRDefault="00F7642F">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C00947">
              <w:rPr>
                <w:b/>
                <w:bCs/>
                <w:i w:val="0"/>
                <w:color w:val="000000"/>
                <w:sz w:val="18"/>
                <w:szCs w:val="18"/>
              </w:rPr>
              <w:t>36</w:t>
            </w:r>
            <w:r w:rsidR="00A344A3" w:rsidRPr="006E3241">
              <w:rPr>
                <w:b/>
                <w:bCs/>
                <w:i w:val="0"/>
                <w:color w:val="000000"/>
                <w:sz w:val="18"/>
                <w:szCs w:val="18"/>
              </w:rPr>
              <w:t xml:space="preserve"> </w:t>
            </w:r>
            <w:r w:rsidRPr="006E3241">
              <w:rPr>
                <w:b/>
                <w:bCs/>
                <w:i w:val="0"/>
                <w:color w:val="000000"/>
                <w:sz w:val="18"/>
                <w:szCs w:val="18"/>
              </w:rPr>
              <w:t xml:space="preserve">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03FCFEAE"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6E3241">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6E3241">
            <w:pPr>
              <w:jc w:val="center"/>
              <w:rPr>
                <w:b/>
                <w:i w:val="0"/>
                <w:color w:val="000000"/>
                <w:sz w:val="22"/>
                <w:szCs w:val="22"/>
              </w:rPr>
            </w:pPr>
          </w:p>
        </w:tc>
      </w:tr>
      <w:tr w:rsidR="00F7642F" w:rsidRPr="006E3241" w14:paraId="1619CC1C" w14:textId="77777777" w:rsidTr="00F7642F">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C31ED2" w14:textId="77777777" w:rsidR="00F7642F" w:rsidRPr="006E3241" w:rsidRDefault="00F7642F" w:rsidP="00F7642F">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7822E50" w14:textId="015F78F1" w:rsidR="00F7642F" w:rsidRPr="006E3241" w:rsidRDefault="00F7642F">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6C50EA">
              <w:rPr>
                <w:b/>
                <w:bCs/>
                <w:i w:val="0"/>
                <w:color w:val="000000" w:themeColor="text1"/>
                <w:sz w:val="18"/>
                <w:szCs w:val="18"/>
              </w:rPr>
              <w:t>2</w:t>
            </w:r>
            <w:r w:rsidR="00F54074">
              <w:rPr>
                <w:b/>
                <w:bCs/>
                <w:i w:val="0"/>
                <w:color w:val="000000" w:themeColor="text1"/>
                <w:sz w:val="18"/>
                <w:szCs w:val="18"/>
              </w:rPr>
              <w:t>.</w:t>
            </w:r>
            <w:r w:rsidR="006C50EA">
              <w:rPr>
                <w:b/>
                <w:bCs/>
                <w:i w:val="0"/>
                <w:color w:val="000000" w:themeColor="text1"/>
                <w:sz w:val="18"/>
                <w:szCs w:val="18"/>
              </w:rPr>
              <w:t xml:space="preserve">740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8378C9A" w14:textId="2EC0D7A9" w:rsidR="00F7642F" w:rsidRPr="006E3241" w:rsidRDefault="00F7642F">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6C50EA">
              <w:rPr>
                <w:b/>
                <w:bCs/>
                <w:i w:val="0"/>
                <w:color w:val="000000"/>
                <w:sz w:val="18"/>
                <w:szCs w:val="18"/>
              </w:rPr>
              <w:t>2</w:t>
            </w:r>
            <w:r w:rsidR="00F54074">
              <w:rPr>
                <w:b/>
                <w:bCs/>
                <w:i w:val="0"/>
                <w:color w:val="000000"/>
                <w:sz w:val="18"/>
                <w:szCs w:val="18"/>
              </w:rPr>
              <w:t>.</w:t>
            </w:r>
            <w:r w:rsidR="006C50EA">
              <w:rPr>
                <w:b/>
                <w:bCs/>
                <w:i w:val="0"/>
                <w:color w:val="000000"/>
                <w:sz w:val="18"/>
                <w:szCs w:val="18"/>
              </w:rPr>
              <w:t xml:space="preserve">740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4EABFF3C" w14:textId="77777777" w:rsidTr="00B7353B">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6E3241" w:rsidRDefault="00F7642F" w:rsidP="00F7642F">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6E3241" w:rsidRDefault="00F7642F" w:rsidP="006E3241">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6E3241" w:rsidRDefault="00F7642F" w:rsidP="006E3241">
            <w:pPr>
              <w:jc w:val="center"/>
              <w:rPr>
                <w:b/>
                <w:i w:val="0"/>
                <w:color w:val="000000"/>
                <w:sz w:val="22"/>
                <w:szCs w:val="22"/>
              </w:rPr>
            </w:pPr>
          </w:p>
        </w:tc>
      </w:tr>
      <w:tr w:rsidR="00F7642F" w:rsidRPr="006E3241" w14:paraId="07B53AA9" w14:textId="77777777" w:rsidTr="00BE7B79">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6E3241" w:rsidRDefault="00F7642F" w:rsidP="001510FC">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C00947">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491BBCD1" w14:textId="77777777" w:rsidTr="00B7353B">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6E3241" w:rsidRDefault="00F7642F" w:rsidP="00F7642F">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6E3241" w:rsidRDefault="00F7642F" w:rsidP="00F7642F">
            <w:pPr>
              <w:rPr>
                <w:b/>
                <w:i w:val="0"/>
                <w:color w:val="000000"/>
                <w:sz w:val="22"/>
                <w:szCs w:val="22"/>
              </w:rPr>
            </w:pPr>
            <w:r w:rsidRPr="006E3241">
              <w:rPr>
                <w:b/>
                <w:i w:val="0"/>
                <w:color w:val="000000"/>
                <w:sz w:val="22"/>
                <w:szCs w:val="22"/>
              </w:rPr>
              <w:t> </w:t>
            </w:r>
          </w:p>
        </w:tc>
      </w:tr>
      <w:tr w:rsidR="00F7642F" w:rsidRPr="006E3241" w14:paraId="5714DA05" w14:textId="77777777" w:rsidTr="00B7353B">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6E3241" w:rsidRDefault="00F7642F" w:rsidP="001510FC">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 xml:space="preserve">VREDNOST ZA </w:t>
            </w:r>
            <w:r w:rsidR="007874BA" w:rsidRPr="00C00947">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F7642F">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BE7B79">
      <w:pPr>
        <w:pStyle w:val="Glava"/>
        <w:tabs>
          <w:tab w:val="left" w:pos="708"/>
        </w:tabs>
        <w:ind w:left="1020"/>
        <w:jc w:val="both"/>
        <w:rPr>
          <w:b/>
          <w:i w:val="0"/>
          <w:color w:val="000000" w:themeColor="text1"/>
          <w:sz w:val="22"/>
          <w:szCs w:val="22"/>
        </w:rPr>
      </w:pPr>
      <w:r>
        <w:rPr>
          <w:b/>
          <w:i w:val="0"/>
          <w:color w:val="000000" w:themeColor="text1"/>
          <w:sz w:val="22"/>
          <w:szCs w:val="22"/>
        </w:rPr>
        <w:fldChar w:fldCharType="end"/>
      </w:r>
    </w:p>
    <w:p w14:paraId="7A32F22C" w14:textId="77777777" w:rsidR="00B7353B" w:rsidRDefault="00B7353B" w:rsidP="008C5596">
      <w:pPr>
        <w:ind w:left="993"/>
        <w:rPr>
          <w:i w:val="0"/>
          <w:color w:val="000000"/>
          <w:sz w:val="22"/>
          <w:szCs w:val="22"/>
        </w:rPr>
      </w:pPr>
    </w:p>
    <w:p w14:paraId="5EB616D9" w14:textId="3C48DC20"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0A9767FD" w14:textId="77777777" w:rsidR="008C5596" w:rsidRDefault="008C5596" w:rsidP="008C5596">
      <w:pPr>
        <w:jc w:val="both"/>
        <w:rPr>
          <w:i w:val="0"/>
          <w:color w:val="000000" w:themeColor="text1"/>
          <w:sz w:val="22"/>
          <w:szCs w:val="22"/>
        </w:rPr>
      </w:pPr>
    </w:p>
    <w:p w14:paraId="4FBCE34A" w14:textId="77777777" w:rsidR="00B7353B" w:rsidRDefault="00B7353B" w:rsidP="004A577A">
      <w:pPr>
        <w:ind w:left="1020"/>
        <w:jc w:val="both"/>
        <w:rPr>
          <w:i w:val="0"/>
          <w:color w:val="000000" w:themeColor="text1"/>
          <w:sz w:val="22"/>
          <w:szCs w:val="22"/>
        </w:rPr>
      </w:pPr>
    </w:p>
    <w:p w14:paraId="6C013CF5" w14:textId="77777777" w:rsidR="00B7353B" w:rsidRDefault="00B7353B" w:rsidP="004A577A">
      <w:pPr>
        <w:ind w:left="1020"/>
        <w:jc w:val="both"/>
        <w:rPr>
          <w:i w:val="0"/>
          <w:color w:val="000000" w:themeColor="text1"/>
          <w:sz w:val="22"/>
          <w:szCs w:val="22"/>
        </w:rPr>
      </w:pPr>
    </w:p>
    <w:p w14:paraId="5641F14B" w14:textId="7109DD3C" w:rsidR="00B7353B" w:rsidRDefault="00B7353B" w:rsidP="004A577A">
      <w:pPr>
        <w:ind w:left="1020"/>
        <w:jc w:val="both"/>
        <w:rPr>
          <w:i w:val="0"/>
          <w:color w:val="000000" w:themeColor="text1"/>
          <w:sz w:val="22"/>
          <w:szCs w:val="22"/>
        </w:rPr>
      </w:pPr>
    </w:p>
    <w:p w14:paraId="4251D1D1" w14:textId="77777777" w:rsidR="00B7353B" w:rsidRDefault="00B7353B" w:rsidP="004A577A">
      <w:pPr>
        <w:ind w:left="1020"/>
        <w:jc w:val="both"/>
        <w:rPr>
          <w:i w:val="0"/>
          <w:color w:val="000000" w:themeColor="text1"/>
          <w:sz w:val="22"/>
          <w:szCs w:val="22"/>
        </w:rPr>
      </w:pPr>
    </w:p>
    <w:p w14:paraId="30C766FC" w14:textId="380407AC" w:rsidR="00DD5977" w:rsidRDefault="00730519" w:rsidP="00C1556E">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6CC69641" w14:textId="77777777" w:rsidR="00FB2D5B" w:rsidRDefault="00FB2D5B" w:rsidP="00170D42">
      <w:pPr>
        <w:ind w:left="1020"/>
        <w:jc w:val="both"/>
        <w:rPr>
          <w:i w:val="0"/>
          <w:color w:val="000000" w:themeColor="text1"/>
          <w:sz w:val="22"/>
          <w:szCs w:val="22"/>
        </w:rPr>
      </w:pPr>
    </w:p>
    <w:p w14:paraId="197F2B1C" w14:textId="77777777" w:rsidR="00900035" w:rsidRDefault="00900035" w:rsidP="008732CA">
      <w:pPr>
        <w:pStyle w:val="Odstavekseznama"/>
        <w:numPr>
          <w:ilvl w:val="0"/>
          <w:numId w:val="15"/>
        </w:numPr>
        <w:jc w:val="both"/>
        <w:rPr>
          <w:b/>
          <w:i w:val="0"/>
          <w:color w:val="000000" w:themeColor="text1"/>
          <w:sz w:val="22"/>
          <w:szCs w:val="22"/>
        </w:rPr>
      </w:pPr>
      <w:r>
        <w:rPr>
          <w:b/>
          <w:i w:val="0"/>
          <w:color w:val="000000" w:themeColor="text1"/>
          <w:sz w:val="22"/>
          <w:szCs w:val="22"/>
        </w:rPr>
        <w:t xml:space="preserve">Delovne razmere </w:t>
      </w:r>
      <w:r w:rsidRPr="004A577A">
        <w:rPr>
          <w:b/>
          <w:i w:val="0"/>
          <w:color w:val="000000" w:themeColor="text1"/>
          <w:sz w:val="22"/>
          <w:szCs w:val="22"/>
        </w:rPr>
        <w:t>pri ponudniku:</w:t>
      </w:r>
    </w:p>
    <w:p w14:paraId="3EA58F70" w14:textId="2FD040D0"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C110B4">
      <w:pPr>
        <w:jc w:val="both"/>
        <w:rPr>
          <w:b/>
          <w:i w:val="0"/>
          <w:color w:val="000000" w:themeColor="text1"/>
          <w:sz w:val="22"/>
          <w:szCs w:val="22"/>
        </w:rPr>
      </w:pPr>
    </w:p>
    <w:p w14:paraId="762DD176" w14:textId="77777777" w:rsidR="004A577A" w:rsidRDefault="004A577A" w:rsidP="004A577A">
      <w:pPr>
        <w:pStyle w:val="Odstavekseznama"/>
        <w:ind w:left="1185"/>
        <w:jc w:val="both"/>
        <w:rPr>
          <w:b/>
          <w:i w:val="0"/>
          <w:color w:val="000000" w:themeColor="text1"/>
          <w:sz w:val="22"/>
          <w:szCs w:val="22"/>
        </w:rPr>
      </w:pPr>
    </w:p>
    <w:p w14:paraId="56C9A01D"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1010694E" w14:textId="77777777" w:rsidR="00F23F3A" w:rsidRDefault="00F23F3A" w:rsidP="00F23F3A">
      <w:pPr>
        <w:pStyle w:val="Glava"/>
        <w:tabs>
          <w:tab w:val="left" w:pos="708"/>
        </w:tabs>
        <w:ind w:left="1134"/>
        <w:rPr>
          <w:b/>
          <w:i w:val="0"/>
          <w:color w:val="000000" w:themeColor="text1"/>
          <w:sz w:val="22"/>
          <w:szCs w:val="22"/>
        </w:rPr>
      </w:pPr>
    </w:p>
    <w:p w14:paraId="60A496F9"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7874BA">
      <w:pPr>
        <w:pStyle w:val="Glava"/>
        <w:rPr>
          <w:b/>
          <w:bCs/>
          <w:i w:val="0"/>
          <w:sz w:val="22"/>
          <w:szCs w:val="22"/>
        </w:rPr>
      </w:pPr>
    </w:p>
    <w:p w14:paraId="3D31B586" w14:textId="77777777" w:rsidR="00FA472F" w:rsidRDefault="00FA472F" w:rsidP="003711C4">
      <w:pPr>
        <w:pStyle w:val="Glava"/>
        <w:jc w:val="both"/>
        <w:rPr>
          <w:b/>
          <w:i w:val="0"/>
          <w:color w:val="000000" w:themeColor="text1"/>
          <w:sz w:val="22"/>
          <w:szCs w:val="22"/>
        </w:rPr>
      </w:pPr>
    </w:p>
    <w:p w14:paraId="370D9DFD" w14:textId="77777777" w:rsidR="00C8141E" w:rsidRDefault="00C8141E" w:rsidP="003711C4">
      <w:pPr>
        <w:pStyle w:val="Glava"/>
        <w:jc w:val="both"/>
        <w:rPr>
          <w:b/>
          <w:i w:val="0"/>
          <w:color w:val="000000" w:themeColor="text1"/>
          <w:sz w:val="22"/>
          <w:szCs w:val="22"/>
        </w:rPr>
      </w:pPr>
    </w:p>
    <w:p w14:paraId="2072B141" w14:textId="77777777" w:rsidR="00C8141E" w:rsidRDefault="00C8141E" w:rsidP="003711C4">
      <w:pPr>
        <w:pStyle w:val="Glava"/>
        <w:jc w:val="both"/>
        <w:rPr>
          <w:b/>
          <w:i w:val="0"/>
          <w:color w:val="000000" w:themeColor="text1"/>
          <w:sz w:val="22"/>
          <w:szCs w:val="22"/>
        </w:rPr>
      </w:pPr>
    </w:p>
    <w:p w14:paraId="6B06C2E2" w14:textId="77777777" w:rsidR="00C8141E" w:rsidRDefault="00C8141E" w:rsidP="003711C4">
      <w:pPr>
        <w:pStyle w:val="Glava"/>
        <w:jc w:val="both"/>
        <w:rPr>
          <w:b/>
          <w:i w:val="0"/>
          <w:color w:val="000000" w:themeColor="text1"/>
          <w:sz w:val="22"/>
          <w:szCs w:val="22"/>
        </w:rPr>
      </w:pPr>
    </w:p>
    <w:p w14:paraId="7D6F41BF" w14:textId="77777777" w:rsidR="00C8141E" w:rsidRDefault="00C8141E" w:rsidP="003711C4">
      <w:pPr>
        <w:pStyle w:val="Glava"/>
        <w:jc w:val="both"/>
        <w:rPr>
          <w:b/>
          <w:i w:val="0"/>
          <w:color w:val="000000" w:themeColor="text1"/>
          <w:sz w:val="22"/>
          <w:szCs w:val="22"/>
        </w:rPr>
      </w:pPr>
    </w:p>
    <w:p w14:paraId="303A4116" w14:textId="77777777" w:rsidR="00C8141E" w:rsidRDefault="00C8141E" w:rsidP="003711C4">
      <w:pPr>
        <w:pStyle w:val="Glava"/>
        <w:jc w:val="both"/>
        <w:rPr>
          <w:b/>
          <w:i w:val="0"/>
          <w:color w:val="000000" w:themeColor="text1"/>
          <w:sz w:val="22"/>
          <w:szCs w:val="22"/>
        </w:rPr>
      </w:pPr>
    </w:p>
    <w:p w14:paraId="45DFB6D8" w14:textId="77777777" w:rsidR="00C8141E" w:rsidRDefault="00C8141E" w:rsidP="003711C4">
      <w:pPr>
        <w:pStyle w:val="Glava"/>
        <w:jc w:val="both"/>
        <w:rPr>
          <w:b/>
          <w:i w:val="0"/>
          <w:color w:val="000000" w:themeColor="text1"/>
          <w:sz w:val="22"/>
          <w:szCs w:val="22"/>
        </w:rPr>
      </w:pPr>
    </w:p>
    <w:p w14:paraId="32764BBE" w14:textId="77777777" w:rsidR="00C8141E" w:rsidRDefault="00C8141E" w:rsidP="003711C4">
      <w:pPr>
        <w:pStyle w:val="Glava"/>
        <w:jc w:val="both"/>
        <w:rPr>
          <w:b/>
          <w:i w:val="0"/>
          <w:color w:val="000000" w:themeColor="text1"/>
          <w:sz w:val="22"/>
          <w:szCs w:val="22"/>
        </w:rPr>
      </w:pPr>
    </w:p>
    <w:p w14:paraId="7F44989A" w14:textId="77777777" w:rsidR="00C8141E" w:rsidRDefault="00C8141E" w:rsidP="003711C4">
      <w:pPr>
        <w:pStyle w:val="Glava"/>
        <w:jc w:val="both"/>
        <w:rPr>
          <w:b/>
          <w:i w:val="0"/>
          <w:color w:val="000000" w:themeColor="text1"/>
          <w:sz w:val="22"/>
          <w:szCs w:val="22"/>
        </w:rPr>
      </w:pPr>
    </w:p>
    <w:p w14:paraId="059F5152" w14:textId="77777777" w:rsidR="00C8141E" w:rsidRDefault="00C8141E" w:rsidP="003711C4">
      <w:pPr>
        <w:pStyle w:val="Glava"/>
        <w:jc w:val="both"/>
        <w:rPr>
          <w:b/>
          <w:i w:val="0"/>
          <w:color w:val="000000" w:themeColor="text1"/>
          <w:sz w:val="22"/>
          <w:szCs w:val="22"/>
        </w:rPr>
      </w:pPr>
    </w:p>
    <w:p w14:paraId="4BFF768D" w14:textId="77777777" w:rsidR="00C8141E" w:rsidRDefault="00C8141E" w:rsidP="003711C4">
      <w:pPr>
        <w:pStyle w:val="Glava"/>
        <w:jc w:val="both"/>
        <w:rPr>
          <w:b/>
          <w:i w:val="0"/>
          <w:color w:val="000000" w:themeColor="text1"/>
          <w:sz w:val="22"/>
          <w:szCs w:val="22"/>
        </w:rPr>
      </w:pPr>
    </w:p>
    <w:p w14:paraId="2273EF2B" w14:textId="77777777" w:rsidR="00C8141E" w:rsidRPr="00CE3E8E" w:rsidRDefault="00C8141E" w:rsidP="003711C4">
      <w:pPr>
        <w:pStyle w:val="Glava"/>
        <w:jc w:val="both"/>
        <w:rPr>
          <w:b/>
          <w:i w:val="0"/>
          <w:color w:val="000000" w:themeColor="text1"/>
          <w:sz w:val="22"/>
          <w:szCs w:val="22"/>
        </w:rPr>
      </w:pPr>
    </w:p>
    <w:p w14:paraId="54AB0655" w14:textId="77777777" w:rsidR="007A78BC" w:rsidRDefault="007A78BC" w:rsidP="00035B2B">
      <w:pPr>
        <w:pStyle w:val="Glava"/>
        <w:tabs>
          <w:tab w:val="left" w:pos="708"/>
        </w:tabs>
        <w:ind w:left="1080"/>
        <w:jc w:val="right"/>
        <w:rPr>
          <w:b/>
          <w:i w:val="0"/>
          <w:color w:val="000000" w:themeColor="text1"/>
          <w:sz w:val="22"/>
          <w:szCs w:val="22"/>
        </w:rPr>
      </w:pPr>
    </w:p>
    <w:p w14:paraId="401ED02F" w14:textId="77777777" w:rsidR="007A78BC" w:rsidRDefault="007A78BC" w:rsidP="00035B2B">
      <w:pPr>
        <w:pStyle w:val="Glava"/>
        <w:tabs>
          <w:tab w:val="left" w:pos="708"/>
        </w:tabs>
        <w:ind w:left="1080"/>
        <w:jc w:val="right"/>
        <w:rPr>
          <w:b/>
          <w:i w:val="0"/>
          <w:color w:val="000000" w:themeColor="text1"/>
          <w:sz w:val="22"/>
          <w:szCs w:val="22"/>
        </w:rPr>
      </w:pPr>
    </w:p>
    <w:p w14:paraId="792564BA" w14:textId="77777777" w:rsidR="007A78BC" w:rsidRDefault="007A78BC" w:rsidP="00035B2B">
      <w:pPr>
        <w:pStyle w:val="Glava"/>
        <w:tabs>
          <w:tab w:val="left" w:pos="708"/>
        </w:tabs>
        <w:ind w:left="1080"/>
        <w:jc w:val="right"/>
        <w:rPr>
          <w:b/>
          <w:i w:val="0"/>
          <w:color w:val="000000" w:themeColor="text1"/>
          <w:sz w:val="22"/>
          <w:szCs w:val="22"/>
        </w:rPr>
      </w:pPr>
    </w:p>
    <w:p w14:paraId="2A96229E" w14:textId="77777777" w:rsidR="007A78BC" w:rsidRDefault="007A78BC" w:rsidP="00035B2B">
      <w:pPr>
        <w:pStyle w:val="Glava"/>
        <w:tabs>
          <w:tab w:val="left" w:pos="708"/>
        </w:tabs>
        <w:ind w:left="1080"/>
        <w:jc w:val="right"/>
        <w:rPr>
          <w:b/>
          <w:i w:val="0"/>
          <w:color w:val="000000" w:themeColor="text1"/>
          <w:sz w:val="22"/>
          <w:szCs w:val="22"/>
        </w:rPr>
      </w:pPr>
    </w:p>
    <w:p w14:paraId="5CBAC25E" w14:textId="77777777" w:rsidR="007A78BC" w:rsidRDefault="007A78BC" w:rsidP="00035B2B">
      <w:pPr>
        <w:pStyle w:val="Glava"/>
        <w:tabs>
          <w:tab w:val="left" w:pos="708"/>
        </w:tabs>
        <w:ind w:left="1080"/>
        <w:jc w:val="right"/>
        <w:rPr>
          <w:b/>
          <w:i w:val="0"/>
          <w:color w:val="000000" w:themeColor="text1"/>
          <w:sz w:val="22"/>
          <w:szCs w:val="22"/>
        </w:rPr>
      </w:pPr>
    </w:p>
    <w:p w14:paraId="03BF681E" w14:textId="77777777" w:rsidR="007A78BC" w:rsidRDefault="007A78BC" w:rsidP="00035B2B">
      <w:pPr>
        <w:pStyle w:val="Glava"/>
        <w:tabs>
          <w:tab w:val="left" w:pos="708"/>
        </w:tabs>
        <w:ind w:left="1080"/>
        <w:jc w:val="right"/>
        <w:rPr>
          <w:b/>
          <w:i w:val="0"/>
          <w:color w:val="000000" w:themeColor="text1"/>
          <w:sz w:val="22"/>
          <w:szCs w:val="22"/>
        </w:rPr>
      </w:pPr>
    </w:p>
    <w:p w14:paraId="610A03D0" w14:textId="77777777" w:rsidR="007A78BC" w:rsidRDefault="007A78BC" w:rsidP="00035B2B">
      <w:pPr>
        <w:pStyle w:val="Glava"/>
        <w:tabs>
          <w:tab w:val="left" w:pos="708"/>
        </w:tabs>
        <w:ind w:left="1080"/>
        <w:jc w:val="right"/>
        <w:rPr>
          <w:b/>
          <w:i w:val="0"/>
          <w:color w:val="000000" w:themeColor="text1"/>
          <w:sz w:val="22"/>
          <w:szCs w:val="22"/>
        </w:rPr>
      </w:pPr>
    </w:p>
    <w:p w14:paraId="58413640" w14:textId="77777777" w:rsidR="007A78BC" w:rsidRDefault="007A78BC" w:rsidP="00035B2B">
      <w:pPr>
        <w:pStyle w:val="Glava"/>
        <w:tabs>
          <w:tab w:val="left" w:pos="708"/>
        </w:tabs>
        <w:ind w:left="1080"/>
        <w:jc w:val="right"/>
        <w:rPr>
          <w:b/>
          <w:i w:val="0"/>
          <w:color w:val="000000" w:themeColor="text1"/>
          <w:sz w:val="22"/>
          <w:szCs w:val="22"/>
        </w:rPr>
      </w:pPr>
    </w:p>
    <w:p w14:paraId="58CB2079" w14:textId="77777777" w:rsidR="007A78BC" w:rsidRDefault="007A78BC" w:rsidP="00035B2B">
      <w:pPr>
        <w:pStyle w:val="Glava"/>
        <w:tabs>
          <w:tab w:val="left" w:pos="708"/>
        </w:tabs>
        <w:ind w:left="1080"/>
        <w:jc w:val="right"/>
        <w:rPr>
          <w:b/>
          <w:i w:val="0"/>
          <w:color w:val="000000" w:themeColor="text1"/>
          <w:sz w:val="22"/>
          <w:szCs w:val="22"/>
        </w:rPr>
      </w:pPr>
    </w:p>
    <w:p w14:paraId="03A99907" w14:textId="77777777" w:rsidR="007A78BC" w:rsidRDefault="007A78BC" w:rsidP="00035B2B">
      <w:pPr>
        <w:pStyle w:val="Glava"/>
        <w:tabs>
          <w:tab w:val="left" w:pos="708"/>
        </w:tabs>
        <w:ind w:left="1080"/>
        <w:jc w:val="right"/>
        <w:rPr>
          <w:b/>
          <w:i w:val="0"/>
          <w:color w:val="000000" w:themeColor="text1"/>
          <w:sz w:val="22"/>
          <w:szCs w:val="22"/>
        </w:rPr>
      </w:pPr>
    </w:p>
    <w:p w14:paraId="1C605792" w14:textId="77777777" w:rsidR="007A78BC" w:rsidRDefault="007A78BC" w:rsidP="00035B2B">
      <w:pPr>
        <w:pStyle w:val="Glava"/>
        <w:tabs>
          <w:tab w:val="left" w:pos="708"/>
        </w:tabs>
        <w:ind w:left="1080"/>
        <w:jc w:val="right"/>
        <w:rPr>
          <w:b/>
          <w:i w:val="0"/>
          <w:color w:val="000000" w:themeColor="text1"/>
          <w:sz w:val="22"/>
          <w:szCs w:val="22"/>
        </w:rPr>
      </w:pPr>
    </w:p>
    <w:p w14:paraId="370C2E18" w14:textId="77777777" w:rsidR="007A78BC" w:rsidRDefault="007A78BC" w:rsidP="00035B2B">
      <w:pPr>
        <w:pStyle w:val="Glava"/>
        <w:tabs>
          <w:tab w:val="left" w:pos="708"/>
        </w:tabs>
        <w:ind w:left="1080"/>
        <w:jc w:val="right"/>
        <w:rPr>
          <w:b/>
          <w:i w:val="0"/>
          <w:color w:val="000000" w:themeColor="text1"/>
          <w:sz w:val="22"/>
          <w:szCs w:val="22"/>
        </w:rPr>
      </w:pPr>
    </w:p>
    <w:p w14:paraId="69510F14" w14:textId="77777777" w:rsidR="007A78BC" w:rsidRDefault="007A78BC" w:rsidP="00035B2B">
      <w:pPr>
        <w:pStyle w:val="Glava"/>
        <w:tabs>
          <w:tab w:val="left" w:pos="708"/>
        </w:tabs>
        <w:ind w:left="1080"/>
        <w:jc w:val="right"/>
        <w:rPr>
          <w:b/>
          <w:i w:val="0"/>
          <w:color w:val="000000" w:themeColor="text1"/>
          <w:sz w:val="22"/>
          <w:szCs w:val="22"/>
        </w:rPr>
      </w:pPr>
    </w:p>
    <w:p w14:paraId="65BC7397" w14:textId="77777777" w:rsidR="007A78BC" w:rsidRDefault="007A78BC" w:rsidP="00035B2B">
      <w:pPr>
        <w:pStyle w:val="Glava"/>
        <w:tabs>
          <w:tab w:val="left" w:pos="708"/>
        </w:tabs>
        <w:ind w:left="1080"/>
        <w:jc w:val="right"/>
        <w:rPr>
          <w:b/>
          <w:i w:val="0"/>
          <w:color w:val="000000" w:themeColor="text1"/>
          <w:sz w:val="22"/>
          <w:szCs w:val="22"/>
        </w:rPr>
      </w:pPr>
    </w:p>
    <w:p w14:paraId="09AB5554" w14:textId="77777777" w:rsidR="007A78BC" w:rsidRDefault="007A78BC" w:rsidP="00035B2B">
      <w:pPr>
        <w:pStyle w:val="Glava"/>
        <w:tabs>
          <w:tab w:val="left" w:pos="708"/>
        </w:tabs>
        <w:ind w:left="1080"/>
        <w:jc w:val="right"/>
        <w:rPr>
          <w:b/>
          <w:i w:val="0"/>
          <w:color w:val="000000" w:themeColor="text1"/>
          <w:sz w:val="22"/>
          <w:szCs w:val="22"/>
        </w:rPr>
      </w:pPr>
    </w:p>
    <w:p w14:paraId="0CF53975" w14:textId="77777777" w:rsidR="007A78BC" w:rsidRDefault="007A78BC" w:rsidP="00035B2B">
      <w:pPr>
        <w:pStyle w:val="Glava"/>
        <w:tabs>
          <w:tab w:val="left" w:pos="708"/>
        </w:tabs>
        <w:ind w:left="1080"/>
        <w:jc w:val="right"/>
        <w:rPr>
          <w:b/>
          <w:i w:val="0"/>
          <w:color w:val="000000" w:themeColor="text1"/>
          <w:sz w:val="22"/>
          <w:szCs w:val="22"/>
        </w:rPr>
      </w:pPr>
    </w:p>
    <w:p w14:paraId="36A9EAFC" w14:textId="77777777" w:rsidR="007A78BC" w:rsidRDefault="007A78BC" w:rsidP="00035B2B">
      <w:pPr>
        <w:pStyle w:val="Glava"/>
        <w:tabs>
          <w:tab w:val="left" w:pos="708"/>
        </w:tabs>
        <w:ind w:left="1080"/>
        <w:jc w:val="right"/>
        <w:rPr>
          <w:b/>
          <w:i w:val="0"/>
          <w:color w:val="000000" w:themeColor="text1"/>
          <w:sz w:val="22"/>
          <w:szCs w:val="22"/>
        </w:rPr>
      </w:pPr>
    </w:p>
    <w:p w14:paraId="2FA8A934" w14:textId="77777777" w:rsidR="007A78BC" w:rsidRDefault="007A78BC" w:rsidP="00035B2B">
      <w:pPr>
        <w:pStyle w:val="Glava"/>
        <w:tabs>
          <w:tab w:val="left" w:pos="708"/>
        </w:tabs>
        <w:ind w:left="1080"/>
        <w:jc w:val="right"/>
        <w:rPr>
          <w:b/>
          <w:i w:val="0"/>
          <w:color w:val="000000" w:themeColor="text1"/>
          <w:sz w:val="22"/>
          <w:szCs w:val="22"/>
        </w:rPr>
      </w:pPr>
    </w:p>
    <w:p w14:paraId="746FF9B1" w14:textId="77777777" w:rsidR="007A78BC" w:rsidRDefault="007A78BC" w:rsidP="00035B2B">
      <w:pPr>
        <w:pStyle w:val="Glava"/>
        <w:tabs>
          <w:tab w:val="left" w:pos="708"/>
        </w:tabs>
        <w:ind w:left="1080"/>
        <w:jc w:val="right"/>
        <w:rPr>
          <w:b/>
          <w:i w:val="0"/>
          <w:color w:val="000000" w:themeColor="text1"/>
          <w:sz w:val="22"/>
          <w:szCs w:val="22"/>
        </w:rPr>
      </w:pPr>
    </w:p>
    <w:p w14:paraId="06CAF849" w14:textId="77777777" w:rsidR="007A78BC" w:rsidRDefault="007A78BC" w:rsidP="00035B2B">
      <w:pPr>
        <w:pStyle w:val="Glava"/>
        <w:tabs>
          <w:tab w:val="left" w:pos="708"/>
        </w:tabs>
        <w:ind w:left="1080"/>
        <w:jc w:val="right"/>
        <w:rPr>
          <w:b/>
          <w:i w:val="0"/>
          <w:color w:val="000000" w:themeColor="text1"/>
          <w:sz w:val="22"/>
          <w:szCs w:val="22"/>
        </w:rPr>
      </w:pPr>
    </w:p>
    <w:p w14:paraId="33A3BB19" w14:textId="77777777" w:rsidR="007A78BC" w:rsidRDefault="007A78BC" w:rsidP="00035B2B">
      <w:pPr>
        <w:pStyle w:val="Glava"/>
        <w:tabs>
          <w:tab w:val="left" w:pos="708"/>
        </w:tabs>
        <w:ind w:left="1080"/>
        <w:jc w:val="right"/>
        <w:rPr>
          <w:b/>
          <w:i w:val="0"/>
          <w:color w:val="000000" w:themeColor="text1"/>
          <w:sz w:val="22"/>
          <w:szCs w:val="22"/>
        </w:rPr>
      </w:pPr>
    </w:p>
    <w:p w14:paraId="2B4D78DD" w14:textId="77777777" w:rsidR="007A78BC" w:rsidRDefault="007A78BC" w:rsidP="00035B2B">
      <w:pPr>
        <w:pStyle w:val="Glava"/>
        <w:tabs>
          <w:tab w:val="left" w:pos="708"/>
        </w:tabs>
        <w:ind w:left="1080"/>
        <w:jc w:val="right"/>
        <w:rPr>
          <w:b/>
          <w:i w:val="0"/>
          <w:color w:val="000000" w:themeColor="text1"/>
          <w:sz w:val="22"/>
          <w:szCs w:val="22"/>
        </w:rPr>
      </w:pPr>
    </w:p>
    <w:p w14:paraId="56227466" w14:textId="77777777" w:rsidR="007A78BC" w:rsidRDefault="007A78BC" w:rsidP="00035B2B">
      <w:pPr>
        <w:pStyle w:val="Glava"/>
        <w:tabs>
          <w:tab w:val="left" w:pos="708"/>
        </w:tabs>
        <w:ind w:left="1080"/>
        <w:jc w:val="right"/>
        <w:rPr>
          <w:b/>
          <w:i w:val="0"/>
          <w:color w:val="000000" w:themeColor="text1"/>
          <w:sz w:val="22"/>
          <w:szCs w:val="22"/>
        </w:rPr>
      </w:pPr>
    </w:p>
    <w:p w14:paraId="02D85D27" w14:textId="77777777" w:rsidR="007A78BC" w:rsidRDefault="007A78BC" w:rsidP="00035B2B">
      <w:pPr>
        <w:pStyle w:val="Glava"/>
        <w:tabs>
          <w:tab w:val="left" w:pos="708"/>
        </w:tabs>
        <w:ind w:left="1080"/>
        <w:jc w:val="right"/>
        <w:rPr>
          <w:b/>
          <w:i w:val="0"/>
          <w:color w:val="000000" w:themeColor="text1"/>
          <w:sz w:val="22"/>
          <w:szCs w:val="22"/>
        </w:rPr>
      </w:pPr>
    </w:p>
    <w:p w14:paraId="417A4A74" w14:textId="77777777" w:rsidR="007A78BC" w:rsidRDefault="007A78BC" w:rsidP="00035B2B">
      <w:pPr>
        <w:pStyle w:val="Glava"/>
        <w:tabs>
          <w:tab w:val="left" w:pos="708"/>
        </w:tabs>
        <w:ind w:left="1080"/>
        <w:jc w:val="right"/>
        <w:rPr>
          <w:b/>
          <w:i w:val="0"/>
          <w:color w:val="000000" w:themeColor="text1"/>
          <w:sz w:val="22"/>
          <w:szCs w:val="22"/>
        </w:rPr>
      </w:pPr>
    </w:p>
    <w:p w14:paraId="0B872135" w14:textId="77777777" w:rsidR="007A78BC" w:rsidRDefault="007A78BC" w:rsidP="00035B2B">
      <w:pPr>
        <w:pStyle w:val="Glava"/>
        <w:tabs>
          <w:tab w:val="left" w:pos="708"/>
        </w:tabs>
        <w:ind w:left="1080"/>
        <w:jc w:val="right"/>
        <w:rPr>
          <w:b/>
          <w:i w:val="0"/>
          <w:color w:val="000000" w:themeColor="text1"/>
          <w:sz w:val="22"/>
          <w:szCs w:val="22"/>
        </w:rPr>
      </w:pPr>
    </w:p>
    <w:p w14:paraId="5A11A94C" w14:textId="77777777" w:rsidR="007A78BC" w:rsidRDefault="007A78BC" w:rsidP="00035B2B">
      <w:pPr>
        <w:pStyle w:val="Glava"/>
        <w:tabs>
          <w:tab w:val="left" w:pos="708"/>
        </w:tabs>
        <w:ind w:left="1080"/>
        <w:jc w:val="right"/>
        <w:rPr>
          <w:b/>
          <w:i w:val="0"/>
          <w:color w:val="000000" w:themeColor="text1"/>
          <w:sz w:val="22"/>
          <w:szCs w:val="22"/>
        </w:rPr>
      </w:pPr>
    </w:p>
    <w:p w14:paraId="7298A78A" w14:textId="77777777" w:rsidR="007A78BC" w:rsidRDefault="007A78BC" w:rsidP="00035B2B">
      <w:pPr>
        <w:pStyle w:val="Glava"/>
        <w:tabs>
          <w:tab w:val="left" w:pos="708"/>
        </w:tabs>
        <w:ind w:left="1080"/>
        <w:jc w:val="right"/>
        <w:rPr>
          <w:b/>
          <w:i w:val="0"/>
          <w:color w:val="000000" w:themeColor="text1"/>
          <w:sz w:val="22"/>
          <w:szCs w:val="22"/>
        </w:rPr>
      </w:pPr>
    </w:p>
    <w:p w14:paraId="65605EA7" w14:textId="77777777" w:rsidR="007A78BC" w:rsidRDefault="007A78BC" w:rsidP="00035B2B">
      <w:pPr>
        <w:pStyle w:val="Glava"/>
        <w:tabs>
          <w:tab w:val="left" w:pos="708"/>
        </w:tabs>
        <w:ind w:left="1080"/>
        <w:jc w:val="right"/>
        <w:rPr>
          <w:b/>
          <w:i w:val="0"/>
          <w:color w:val="000000" w:themeColor="text1"/>
          <w:sz w:val="22"/>
          <w:szCs w:val="22"/>
        </w:rPr>
      </w:pPr>
    </w:p>
    <w:p w14:paraId="3D1C20E2" w14:textId="77777777" w:rsidR="007A78BC" w:rsidRDefault="007A78BC" w:rsidP="00035B2B">
      <w:pPr>
        <w:pStyle w:val="Glava"/>
        <w:tabs>
          <w:tab w:val="left" w:pos="708"/>
        </w:tabs>
        <w:ind w:left="1080"/>
        <w:jc w:val="right"/>
        <w:rPr>
          <w:b/>
          <w:i w:val="0"/>
          <w:color w:val="000000" w:themeColor="text1"/>
          <w:sz w:val="22"/>
          <w:szCs w:val="22"/>
        </w:rPr>
      </w:pPr>
    </w:p>
    <w:p w14:paraId="7B264D5F" w14:textId="77777777" w:rsidR="007A78BC" w:rsidRDefault="007A78BC" w:rsidP="00035B2B">
      <w:pPr>
        <w:pStyle w:val="Glava"/>
        <w:tabs>
          <w:tab w:val="left" w:pos="708"/>
        </w:tabs>
        <w:ind w:left="1080"/>
        <w:jc w:val="right"/>
        <w:rPr>
          <w:b/>
          <w:i w:val="0"/>
          <w:color w:val="000000" w:themeColor="text1"/>
          <w:sz w:val="22"/>
          <w:szCs w:val="22"/>
        </w:rPr>
      </w:pPr>
    </w:p>
    <w:p w14:paraId="07733C76" w14:textId="77777777" w:rsidR="007A78BC" w:rsidRDefault="007A78BC" w:rsidP="00035B2B">
      <w:pPr>
        <w:pStyle w:val="Glava"/>
        <w:tabs>
          <w:tab w:val="left" w:pos="708"/>
        </w:tabs>
        <w:ind w:left="1080"/>
        <w:jc w:val="right"/>
        <w:rPr>
          <w:b/>
          <w:i w:val="0"/>
          <w:color w:val="000000" w:themeColor="text1"/>
          <w:sz w:val="22"/>
          <w:szCs w:val="22"/>
        </w:rPr>
      </w:pPr>
    </w:p>
    <w:p w14:paraId="6AE33396" w14:textId="77777777" w:rsidR="007A78BC" w:rsidRDefault="007A78BC" w:rsidP="00035B2B">
      <w:pPr>
        <w:pStyle w:val="Glava"/>
        <w:tabs>
          <w:tab w:val="left" w:pos="708"/>
        </w:tabs>
        <w:ind w:left="1080"/>
        <w:jc w:val="right"/>
        <w:rPr>
          <w:b/>
          <w:i w:val="0"/>
          <w:color w:val="000000" w:themeColor="text1"/>
          <w:sz w:val="22"/>
          <w:szCs w:val="22"/>
        </w:rPr>
      </w:pPr>
    </w:p>
    <w:p w14:paraId="293EEE97" w14:textId="77777777" w:rsidR="007A78BC" w:rsidRDefault="007A78BC" w:rsidP="00035B2B">
      <w:pPr>
        <w:pStyle w:val="Glava"/>
        <w:tabs>
          <w:tab w:val="left" w:pos="708"/>
        </w:tabs>
        <w:ind w:left="1080"/>
        <w:jc w:val="right"/>
        <w:rPr>
          <w:b/>
          <w:i w:val="0"/>
          <w:color w:val="000000" w:themeColor="text1"/>
          <w:sz w:val="22"/>
          <w:szCs w:val="22"/>
        </w:rPr>
      </w:pPr>
    </w:p>
    <w:p w14:paraId="6E53DC50"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035B2B">
      <w:pPr>
        <w:pStyle w:val="Glava"/>
        <w:tabs>
          <w:tab w:val="left" w:pos="708"/>
        </w:tabs>
        <w:ind w:left="1080"/>
        <w:jc w:val="both"/>
        <w:rPr>
          <w:i w:val="0"/>
          <w:color w:val="000000" w:themeColor="text1"/>
          <w:sz w:val="22"/>
          <w:szCs w:val="22"/>
        </w:rPr>
      </w:pPr>
    </w:p>
    <w:p w14:paraId="526D7085" w14:textId="77777777" w:rsidR="00035B2B" w:rsidRPr="0048509B" w:rsidRDefault="00035B2B" w:rsidP="00035B2B">
      <w:pPr>
        <w:pStyle w:val="Glava"/>
        <w:tabs>
          <w:tab w:val="left" w:pos="708"/>
        </w:tabs>
        <w:jc w:val="both"/>
        <w:rPr>
          <w:i w:val="0"/>
          <w:color w:val="000000" w:themeColor="text1"/>
          <w:sz w:val="22"/>
          <w:szCs w:val="22"/>
        </w:rPr>
      </w:pPr>
    </w:p>
    <w:p w14:paraId="4B8287AA" w14:textId="77777777" w:rsidR="00035B2B" w:rsidRPr="0048509B" w:rsidRDefault="00035B2B" w:rsidP="00035B2B">
      <w:pPr>
        <w:pStyle w:val="Glava"/>
        <w:tabs>
          <w:tab w:val="left" w:pos="708"/>
        </w:tabs>
        <w:jc w:val="both"/>
        <w:rPr>
          <w:i w:val="0"/>
          <w:color w:val="000000" w:themeColor="text1"/>
          <w:sz w:val="22"/>
          <w:szCs w:val="22"/>
        </w:rPr>
      </w:pPr>
    </w:p>
    <w:p w14:paraId="699B6D6E"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77777777" w:rsidR="008931B9" w:rsidRPr="0048509B" w:rsidRDefault="008931B9" w:rsidP="008931B9">
      <w:pPr>
        <w:pStyle w:val="Glava"/>
        <w:tabs>
          <w:tab w:val="left" w:pos="708"/>
        </w:tabs>
        <w:ind w:left="1636"/>
        <w:rPr>
          <w:i w:val="0"/>
          <w:color w:val="000000" w:themeColor="text1"/>
          <w:sz w:val="28"/>
          <w:szCs w:val="22"/>
        </w:rPr>
      </w:pPr>
    </w:p>
    <w:p w14:paraId="5234C634" w14:textId="773F1475" w:rsidR="006C50EA" w:rsidRPr="007840D3" w:rsidRDefault="00035B2B" w:rsidP="006C50EA">
      <w:pPr>
        <w:ind w:left="1080"/>
        <w:jc w:val="center"/>
        <w:rPr>
          <w:b/>
          <w:i w:val="0"/>
          <w:sz w:val="28"/>
          <w:szCs w:val="28"/>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w:t>
      </w:r>
      <w:r w:rsidR="006C50EA" w:rsidRPr="00C00947">
        <w:rPr>
          <w:b/>
          <w:i w:val="0"/>
          <w:color w:val="000000" w:themeColor="text1"/>
          <w:sz w:val="22"/>
          <w:szCs w:val="22"/>
        </w:rPr>
        <w:t>v Vrtcu Hansa Christiana Andersena za obdobje treh let</w:t>
      </w:r>
    </w:p>
    <w:p w14:paraId="793EA4BC" w14:textId="77777777" w:rsidR="004A0D1D" w:rsidRDefault="004A0D1D" w:rsidP="00C00947">
      <w:pPr>
        <w:pStyle w:val="Glava"/>
        <w:tabs>
          <w:tab w:val="left" w:pos="708"/>
        </w:tabs>
        <w:rPr>
          <w:i w:val="0"/>
          <w:color w:val="000000" w:themeColor="text1"/>
          <w:sz w:val="22"/>
          <w:szCs w:val="22"/>
        </w:rPr>
      </w:pPr>
    </w:p>
    <w:p w14:paraId="7342ABAB" w14:textId="77777777" w:rsidR="008931B9" w:rsidRDefault="008931B9" w:rsidP="00EE1F76">
      <w:pPr>
        <w:pStyle w:val="Glava"/>
        <w:tabs>
          <w:tab w:val="left" w:pos="708"/>
        </w:tabs>
        <w:ind w:left="1276"/>
        <w:rPr>
          <w:i w:val="0"/>
          <w:color w:val="000000" w:themeColor="text1"/>
          <w:sz w:val="22"/>
          <w:szCs w:val="22"/>
        </w:rPr>
      </w:pPr>
    </w:p>
    <w:p w14:paraId="5FC0A433" w14:textId="77777777" w:rsidR="008931B9" w:rsidRDefault="008931B9" w:rsidP="00EE1F76">
      <w:pPr>
        <w:pStyle w:val="Glava"/>
        <w:tabs>
          <w:tab w:val="left" w:pos="708"/>
        </w:tabs>
        <w:ind w:left="1276"/>
        <w:rPr>
          <w:i w:val="0"/>
          <w:color w:val="000000" w:themeColor="text1"/>
          <w:sz w:val="22"/>
          <w:szCs w:val="22"/>
        </w:rPr>
      </w:pPr>
    </w:p>
    <w:p w14:paraId="7C6813B6" w14:textId="3F67F470"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w:t>
      </w:r>
      <w:r w:rsidR="00563293">
        <w:rPr>
          <w:b/>
          <w:i w:val="0"/>
          <w:color w:val="000000" w:themeColor="text1"/>
          <w:sz w:val="22"/>
          <w:szCs w:val="22"/>
        </w:rPr>
        <w:t>ure ponudbene cene« (Priloga 3/1</w:t>
      </w:r>
      <w:r>
        <w:rPr>
          <w:b/>
          <w:i w:val="0"/>
          <w:color w:val="000000" w:themeColor="text1"/>
          <w:sz w:val="22"/>
          <w:szCs w:val="22"/>
        </w:rPr>
        <w:t>) v MS Excel obliki.</w:t>
      </w:r>
    </w:p>
    <w:p w14:paraId="3FC92F7E" w14:textId="77777777" w:rsidR="008931B9" w:rsidRDefault="008931B9" w:rsidP="00EE1F76">
      <w:pPr>
        <w:pStyle w:val="Glava"/>
        <w:tabs>
          <w:tab w:val="left" w:pos="708"/>
        </w:tabs>
        <w:ind w:left="1276"/>
        <w:rPr>
          <w:i w:val="0"/>
          <w:color w:val="000000" w:themeColor="text1"/>
          <w:sz w:val="22"/>
          <w:szCs w:val="22"/>
        </w:rPr>
      </w:pPr>
    </w:p>
    <w:p w14:paraId="242FD0B6" w14:textId="77777777" w:rsidR="008931B9" w:rsidRPr="0048509B" w:rsidRDefault="008931B9" w:rsidP="00EE1F76">
      <w:pPr>
        <w:pStyle w:val="Glava"/>
        <w:tabs>
          <w:tab w:val="left" w:pos="708"/>
        </w:tabs>
        <w:ind w:left="1276"/>
        <w:rPr>
          <w:i w:val="0"/>
          <w:color w:val="000000" w:themeColor="text1"/>
          <w:sz w:val="22"/>
          <w:szCs w:val="22"/>
        </w:rPr>
      </w:pPr>
    </w:p>
    <w:p w14:paraId="5966AB16" w14:textId="77777777" w:rsidR="00035B2B" w:rsidRPr="0048509B" w:rsidRDefault="00035B2B" w:rsidP="00035B2B">
      <w:pPr>
        <w:jc w:val="both"/>
        <w:rPr>
          <w:i w:val="0"/>
          <w:color w:val="000000" w:themeColor="text1"/>
          <w:sz w:val="22"/>
          <w:szCs w:val="22"/>
        </w:rPr>
      </w:pPr>
    </w:p>
    <w:p w14:paraId="52BE4415"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035B2B">
      <w:pPr>
        <w:pStyle w:val="Glava"/>
        <w:tabs>
          <w:tab w:val="left" w:pos="708"/>
        </w:tabs>
        <w:jc w:val="both"/>
        <w:rPr>
          <w:i w:val="0"/>
          <w:color w:val="000000" w:themeColor="text1"/>
          <w:sz w:val="22"/>
          <w:szCs w:val="22"/>
        </w:rPr>
      </w:pPr>
    </w:p>
    <w:p w14:paraId="7B34B634" w14:textId="77777777" w:rsidR="004A0D1D" w:rsidRPr="0048509B" w:rsidRDefault="004A0D1D" w:rsidP="00035B2B">
      <w:pPr>
        <w:pStyle w:val="Glava"/>
        <w:tabs>
          <w:tab w:val="left" w:pos="708"/>
        </w:tabs>
        <w:jc w:val="both"/>
        <w:rPr>
          <w:i w:val="0"/>
          <w:color w:val="000000" w:themeColor="text1"/>
          <w:sz w:val="22"/>
          <w:szCs w:val="22"/>
        </w:rPr>
      </w:pPr>
    </w:p>
    <w:p w14:paraId="303ED9BC" w14:textId="77777777" w:rsidR="004A0D1D" w:rsidRPr="0048509B" w:rsidRDefault="004A0D1D" w:rsidP="00035B2B">
      <w:pPr>
        <w:pStyle w:val="Glava"/>
        <w:tabs>
          <w:tab w:val="left" w:pos="708"/>
        </w:tabs>
        <w:jc w:val="both"/>
        <w:rPr>
          <w:i w:val="0"/>
          <w:color w:val="000000" w:themeColor="text1"/>
          <w:sz w:val="22"/>
          <w:szCs w:val="22"/>
        </w:rPr>
      </w:pPr>
    </w:p>
    <w:p w14:paraId="7633CA0D" w14:textId="77777777" w:rsidR="004A0D1D" w:rsidRPr="0048509B" w:rsidRDefault="004A0D1D" w:rsidP="00035B2B">
      <w:pPr>
        <w:pStyle w:val="Glava"/>
        <w:tabs>
          <w:tab w:val="left" w:pos="708"/>
        </w:tabs>
        <w:jc w:val="both"/>
        <w:rPr>
          <w:i w:val="0"/>
          <w:color w:val="000000" w:themeColor="text1"/>
          <w:sz w:val="22"/>
          <w:szCs w:val="22"/>
        </w:rPr>
      </w:pPr>
    </w:p>
    <w:p w14:paraId="3BDB3CE0" w14:textId="77777777" w:rsidR="004A0D1D" w:rsidRPr="0048509B" w:rsidRDefault="004A0D1D" w:rsidP="00035B2B">
      <w:pPr>
        <w:pStyle w:val="Glava"/>
        <w:tabs>
          <w:tab w:val="left" w:pos="708"/>
        </w:tabs>
        <w:jc w:val="both"/>
        <w:rPr>
          <w:i w:val="0"/>
          <w:color w:val="000000" w:themeColor="text1"/>
          <w:sz w:val="22"/>
          <w:szCs w:val="22"/>
        </w:rPr>
      </w:pPr>
    </w:p>
    <w:p w14:paraId="64BB236E" w14:textId="77777777" w:rsidR="004A0D1D" w:rsidRPr="0048509B" w:rsidRDefault="004A0D1D" w:rsidP="00035B2B">
      <w:pPr>
        <w:pStyle w:val="Glava"/>
        <w:tabs>
          <w:tab w:val="left" w:pos="708"/>
        </w:tabs>
        <w:jc w:val="both"/>
        <w:rPr>
          <w:i w:val="0"/>
          <w:color w:val="000000" w:themeColor="text1"/>
          <w:sz w:val="22"/>
          <w:szCs w:val="22"/>
        </w:rPr>
      </w:pPr>
    </w:p>
    <w:p w14:paraId="7A4B2CCB" w14:textId="77777777" w:rsidR="004A0D1D" w:rsidRPr="0048509B" w:rsidRDefault="004A0D1D" w:rsidP="00035B2B">
      <w:pPr>
        <w:pStyle w:val="Glava"/>
        <w:tabs>
          <w:tab w:val="left" w:pos="708"/>
        </w:tabs>
        <w:jc w:val="both"/>
        <w:rPr>
          <w:i w:val="0"/>
          <w:color w:val="000000" w:themeColor="text1"/>
          <w:sz w:val="22"/>
          <w:szCs w:val="22"/>
        </w:rPr>
      </w:pPr>
    </w:p>
    <w:p w14:paraId="31024EEC" w14:textId="77777777" w:rsidR="004A0D1D" w:rsidRPr="0048509B" w:rsidRDefault="004A0D1D" w:rsidP="00035B2B">
      <w:pPr>
        <w:pStyle w:val="Glava"/>
        <w:tabs>
          <w:tab w:val="left" w:pos="708"/>
        </w:tabs>
        <w:jc w:val="both"/>
        <w:rPr>
          <w:i w:val="0"/>
          <w:color w:val="000000" w:themeColor="text1"/>
          <w:sz w:val="22"/>
          <w:szCs w:val="22"/>
        </w:rPr>
      </w:pPr>
    </w:p>
    <w:p w14:paraId="409A9238" w14:textId="77777777" w:rsidR="004A0D1D" w:rsidRPr="0048509B" w:rsidRDefault="004A0D1D" w:rsidP="00035B2B">
      <w:pPr>
        <w:pStyle w:val="Glava"/>
        <w:tabs>
          <w:tab w:val="left" w:pos="708"/>
        </w:tabs>
        <w:jc w:val="both"/>
        <w:rPr>
          <w:i w:val="0"/>
          <w:color w:val="000000" w:themeColor="text1"/>
          <w:sz w:val="22"/>
          <w:szCs w:val="22"/>
        </w:rPr>
      </w:pPr>
    </w:p>
    <w:p w14:paraId="04E84A0F" w14:textId="77777777" w:rsidR="004A0D1D" w:rsidRPr="0048509B" w:rsidRDefault="004A0D1D" w:rsidP="00035B2B">
      <w:pPr>
        <w:pStyle w:val="Glava"/>
        <w:tabs>
          <w:tab w:val="left" w:pos="708"/>
        </w:tabs>
        <w:jc w:val="both"/>
        <w:rPr>
          <w:i w:val="0"/>
          <w:color w:val="000000" w:themeColor="text1"/>
          <w:sz w:val="22"/>
          <w:szCs w:val="22"/>
        </w:rPr>
      </w:pPr>
    </w:p>
    <w:p w14:paraId="5E6DE183" w14:textId="77777777" w:rsidR="004A0D1D" w:rsidRPr="0048509B" w:rsidRDefault="004A0D1D" w:rsidP="00035B2B">
      <w:pPr>
        <w:pStyle w:val="Glava"/>
        <w:tabs>
          <w:tab w:val="left" w:pos="708"/>
        </w:tabs>
        <w:jc w:val="both"/>
        <w:rPr>
          <w:i w:val="0"/>
          <w:color w:val="000000" w:themeColor="text1"/>
          <w:sz w:val="22"/>
          <w:szCs w:val="22"/>
        </w:rPr>
      </w:pPr>
    </w:p>
    <w:p w14:paraId="3871440B" w14:textId="77777777" w:rsidR="004A0D1D" w:rsidRPr="0048509B" w:rsidRDefault="004A0D1D" w:rsidP="00035B2B">
      <w:pPr>
        <w:pStyle w:val="Glava"/>
        <w:tabs>
          <w:tab w:val="left" w:pos="708"/>
        </w:tabs>
        <w:jc w:val="both"/>
        <w:rPr>
          <w:i w:val="0"/>
          <w:color w:val="000000" w:themeColor="text1"/>
          <w:sz w:val="22"/>
          <w:szCs w:val="22"/>
        </w:rPr>
      </w:pPr>
    </w:p>
    <w:p w14:paraId="6C4C3196" w14:textId="77777777" w:rsidR="004A0D1D" w:rsidRPr="0048509B" w:rsidRDefault="004A0D1D" w:rsidP="00035B2B">
      <w:pPr>
        <w:pStyle w:val="Glava"/>
        <w:tabs>
          <w:tab w:val="left" w:pos="708"/>
        </w:tabs>
        <w:jc w:val="both"/>
        <w:rPr>
          <w:i w:val="0"/>
          <w:color w:val="000000" w:themeColor="text1"/>
          <w:sz w:val="22"/>
          <w:szCs w:val="22"/>
        </w:rPr>
      </w:pPr>
    </w:p>
    <w:p w14:paraId="42172E4B" w14:textId="77777777" w:rsidR="004A0D1D" w:rsidRPr="0048509B" w:rsidRDefault="004A0D1D" w:rsidP="00035B2B">
      <w:pPr>
        <w:pStyle w:val="Glava"/>
        <w:tabs>
          <w:tab w:val="left" w:pos="708"/>
        </w:tabs>
        <w:jc w:val="both"/>
        <w:rPr>
          <w:i w:val="0"/>
          <w:color w:val="000000" w:themeColor="text1"/>
          <w:sz w:val="22"/>
          <w:szCs w:val="22"/>
        </w:rPr>
      </w:pPr>
    </w:p>
    <w:p w14:paraId="0E57D52E" w14:textId="77777777" w:rsidR="004A0D1D" w:rsidRPr="0048509B" w:rsidRDefault="004A0D1D" w:rsidP="00035B2B">
      <w:pPr>
        <w:pStyle w:val="Glava"/>
        <w:tabs>
          <w:tab w:val="left" w:pos="708"/>
        </w:tabs>
        <w:jc w:val="both"/>
        <w:rPr>
          <w:i w:val="0"/>
          <w:color w:val="000000" w:themeColor="text1"/>
          <w:sz w:val="22"/>
          <w:szCs w:val="22"/>
        </w:rPr>
      </w:pPr>
    </w:p>
    <w:p w14:paraId="5A9A08B2" w14:textId="77777777" w:rsidR="004A0D1D" w:rsidRPr="0048509B" w:rsidRDefault="004A0D1D" w:rsidP="00035B2B">
      <w:pPr>
        <w:pStyle w:val="Glava"/>
        <w:tabs>
          <w:tab w:val="left" w:pos="708"/>
        </w:tabs>
        <w:jc w:val="both"/>
        <w:rPr>
          <w:i w:val="0"/>
          <w:color w:val="000000" w:themeColor="text1"/>
          <w:sz w:val="22"/>
          <w:szCs w:val="22"/>
        </w:rPr>
      </w:pPr>
    </w:p>
    <w:p w14:paraId="624C7D56" w14:textId="77777777" w:rsidR="004A0D1D" w:rsidRPr="0048509B" w:rsidRDefault="004A0D1D" w:rsidP="00035B2B">
      <w:pPr>
        <w:pStyle w:val="Glava"/>
        <w:tabs>
          <w:tab w:val="left" w:pos="708"/>
        </w:tabs>
        <w:jc w:val="both"/>
        <w:rPr>
          <w:i w:val="0"/>
          <w:color w:val="000000" w:themeColor="text1"/>
          <w:sz w:val="22"/>
          <w:szCs w:val="22"/>
        </w:rPr>
      </w:pPr>
    </w:p>
    <w:p w14:paraId="2B7142EE" w14:textId="77777777" w:rsidR="004A0D1D" w:rsidRPr="0048509B" w:rsidRDefault="004A0D1D" w:rsidP="00035B2B">
      <w:pPr>
        <w:pStyle w:val="Glava"/>
        <w:tabs>
          <w:tab w:val="left" w:pos="708"/>
        </w:tabs>
        <w:jc w:val="both"/>
        <w:rPr>
          <w:i w:val="0"/>
          <w:color w:val="000000" w:themeColor="text1"/>
          <w:sz w:val="22"/>
          <w:szCs w:val="22"/>
        </w:rPr>
      </w:pPr>
    </w:p>
    <w:p w14:paraId="33217383" w14:textId="77777777" w:rsidR="004A0D1D" w:rsidRPr="0048509B" w:rsidRDefault="004A0D1D" w:rsidP="00035B2B">
      <w:pPr>
        <w:pStyle w:val="Glava"/>
        <w:tabs>
          <w:tab w:val="left" w:pos="708"/>
        </w:tabs>
        <w:jc w:val="both"/>
        <w:rPr>
          <w:i w:val="0"/>
          <w:color w:val="000000" w:themeColor="text1"/>
          <w:sz w:val="22"/>
          <w:szCs w:val="22"/>
        </w:rPr>
      </w:pPr>
    </w:p>
    <w:p w14:paraId="25593445" w14:textId="77777777" w:rsidR="004A0D1D" w:rsidRPr="0048509B" w:rsidRDefault="004A0D1D" w:rsidP="00035B2B">
      <w:pPr>
        <w:pStyle w:val="Glava"/>
        <w:tabs>
          <w:tab w:val="left" w:pos="708"/>
        </w:tabs>
        <w:jc w:val="both"/>
        <w:rPr>
          <w:i w:val="0"/>
          <w:color w:val="000000" w:themeColor="text1"/>
          <w:sz w:val="22"/>
          <w:szCs w:val="22"/>
        </w:rPr>
      </w:pPr>
    </w:p>
    <w:p w14:paraId="6A370013" w14:textId="77777777" w:rsidR="00730519" w:rsidRPr="0048509B" w:rsidRDefault="00730519" w:rsidP="00035B2B">
      <w:pPr>
        <w:pStyle w:val="Glava"/>
        <w:tabs>
          <w:tab w:val="left" w:pos="708"/>
        </w:tabs>
        <w:jc w:val="both"/>
        <w:rPr>
          <w:i w:val="0"/>
          <w:color w:val="000000" w:themeColor="text1"/>
          <w:sz w:val="22"/>
          <w:szCs w:val="22"/>
        </w:rPr>
      </w:pPr>
    </w:p>
    <w:p w14:paraId="5B0ABDE8" w14:textId="77777777" w:rsidR="00730519" w:rsidRPr="0048509B" w:rsidRDefault="00730519" w:rsidP="00035B2B">
      <w:pPr>
        <w:pStyle w:val="Glava"/>
        <w:tabs>
          <w:tab w:val="left" w:pos="708"/>
        </w:tabs>
        <w:jc w:val="both"/>
        <w:rPr>
          <w:i w:val="0"/>
          <w:color w:val="000000" w:themeColor="text1"/>
          <w:sz w:val="22"/>
          <w:szCs w:val="22"/>
        </w:rPr>
      </w:pPr>
    </w:p>
    <w:p w14:paraId="4624416D" w14:textId="77777777" w:rsidR="00730519" w:rsidRPr="0048509B" w:rsidRDefault="00730519" w:rsidP="00035B2B">
      <w:pPr>
        <w:pStyle w:val="Glava"/>
        <w:tabs>
          <w:tab w:val="left" w:pos="708"/>
        </w:tabs>
        <w:jc w:val="both"/>
        <w:rPr>
          <w:i w:val="0"/>
          <w:color w:val="000000" w:themeColor="text1"/>
          <w:sz w:val="22"/>
          <w:szCs w:val="22"/>
        </w:rPr>
      </w:pPr>
    </w:p>
    <w:p w14:paraId="77EECBC2" w14:textId="77777777" w:rsidR="00730519" w:rsidRPr="0048509B" w:rsidRDefault="00730519" w:rsidP="00035B2B">
      <w:pPr>
        <w:pStyle w:val="Glava"/>
        <w:tabs>
          <w:tab w:val="left" w:pos="708"/>
        </w:tabs>
        <w:jc w:val="both"/>
        <w:rPr>
          <w:i w:val="0"/>
          <w:color w:val="000000" w:themeColor="text1"/>
          <w:sz w:val="22"/>
          <w:szCs w:val="22"/>
        </w:rPr>
      </w:pPr>
    </w:p>
    <w:p w14:paraId="1F0BD787" w14:textId="77777777" w:rsidR="00730519" w:rsidRPr="0048509B" w:rsidRDefault="00730519" w:rsidP="00035B2B">
      <w:pPr>
        <w:pStyle w:val="Glava"/>
        <w:tabs>
          <w:tab w:val="left" w:pos="708"/>
        </w:tabs>
        <w:jc w:val="both"/>
        <w:rPr>
          <w:i w:val="0"/>
          <w:color w:val="000000" w:themeColor="text1"/>
          <w:sz w:val="22"/>
          <w:szCs w:val="22"/>
        </w:rPr>
      </w:pPr>
    </w:p>
    <w:p w14:paraId="245807DF" w14:textId="77777777" w:rsidR="00730519" w:rsidRDefault="00730519" w:rsidP="00035B2B">
      <w:pPr>
        <w:pStyle w:val="Glava"/>
        <w:tabs>
          <w:tab w:val="left" w:pos="708"/>
        </w:tabs>
        <w:jc w:val="both"/>
        <w:rPr>
          <w:i w:val="0"/>
          <w:color w:val="000000" w:themeColor="text1"/>
          <w:sz w:val="22"/>
          <w:szCs w:val="22"/>
        </w:rPr>
      </w:pPr>
    </w:p>
    <w:p w14:paraId="6032C7D5" w14:textId="77777777" w:rsidR="00F23F3A" w:rsidRDefault="00F23F3A" w:rsidP="00035B2B">
      <w:pPr>
        <w:pStyle w:val="Glava"/>
        <w:tabs>
          <w:tab w:val="left" w:pos="708"/>
        </w:tabs>
        <w:jc w:val="both"/>
        <w:rPr>
          <w:i w:val="0"/>
          <w:color w:val="000000" w:themeColor="text1"/>
          <w:sz w:val="22"/>
          <w:szCs w:val="22"/>
        </w:rPr>
      </w:pPr>
    </w:p>
    <w:p w14:paraId="17291DB5" w14:textId="77777777" w:rsidR="00F23F3A" w:rsidRDefault="00F23F3A" w:rsidP="00035B2B">
      <w:pPr>
        <w:pStyle w:val="Glava"/>
        <w:tabs>
          <w:tab w:val="left" w:pos="708"/>
        </w:tabs>
        <w:jc w:val="both"/>
        <w:rPr>
          <w:i w:val="0"/>
          <w:color w:val="000000" w:themeColor="text1"/>
          <w:sz w:val="22"/>
          <w:szCs w:val="22"/>
        </w:rPr>
      </w:pPr>
    </w:p>
    <w:p w14:paraId="1F656EBD" w14:textId="77777777" w:rsidR="00F23F3A" w:rsidRPr="0048509B" w:rsidRDefault="00F23F3A" w:rsidP="00035B2B">
      <w:pPr>
        <w:pStyle w:val="Glava"/>
        <w:tabs>
          <w:tab w:val="left" w:pos="708"/>
        </w:tabs>
        <w:jc w:val="both"/>
        <w:rPr>
          <w:i w:val="0"/>
          <w:color w:val="000000" w:themeColor="text1"/>
          <w:sz w:val="22"/>
          <w:szCs w:val="22"/>
        </w:rPr>
      </w:pPr>
    </w:p>
    <w:p w14:paraId="1156152A" w14:textId="77777777" w:rsidR="00730519" w:rsidRPr="0048509B" w:rsidRDefault="00730519" w:rsidP="00035B2B">
      <w:pPr>
        <w:pStyle w:val="Glava"/>
        <w:tabs>
          <w:tab w:val="left" w:pos="708"/>
        </w:tabs>
        <w:jc w:val="both"/>
        <w:rPr>
          <w:i w:val="0"/>
          <w:color w:val="000000" w:themeColor="text1"/>
          <w:sz w:val="22"/>
          <w:szCs w:val="22"/>
        </w:rPr>
      </w:pPr>
    </w:p>
    <w:p w14:paraId="2E76B131" w14:textId="77777777" w:rsidR="00730519" w:rsidRPr="0048509B" w:rsidRDefault="00730519" w:rsidP="00035B2B">
      <w:pPr>
        <w:pStyle w:val="Glava"/>
        <w:tabs>
          <w:tab w:val="left" w:pos="708"/>
        </w:tabs>
        <w:jc w:val="both"/>
        <w:rPr>
          <w:i w:val="0"/>
          <w:color w:val="000000" w:themeColor="text1"/>
          <w:sz w:val="22"/>
          <w:szCs w:val="22"/>
        </w:rPr>
      </w:pPr>
    </w:p>
    <w:p w14:paraId="1A7882D7" w14:textId="77777777" w:rsidR="00730519" w:rsidRPr="0048509B" w:rsidRDefault="00730519" w:rsidP="00035B2B">
      <w:pPr>
        <w:pStyle w:val="Glava"/>
        <w:tabs>
          <w:tab w:val="left" w:pos="708"/>
        </w:tabs>
        <w:jc w:val="both"/>
        <w:rPr>
          <w:i w:val="0"/>
          <w:color w:val="000000" w:themeColor="text1"/>
          <w:sz w:val="22"/>
          <w:szCs w:val="22"/>
        </w:rPr>
      </w:pPr>
    </w:p>
    <w:p w14:paraId="1C402403" w14:textId="77777777" w:rsidR="00730519" w:rsidRDefault="00730519" w:rsidP="00035B2B">
      <w:pPr>
        <w:pStyle w:val="Glava"/>
        <w:tabs>
          <w:tab w:val="left" w:pos="708"/>
        </w:tabs>
        <w:jc w:val="both"/>
        <w:rPr>
          <w:i w:val="0"/>
          <w:color w:val="000000" w:themeColor="text1"/>
          <w:sz w:val="22"/>
          <w:szCs w:val="22"/>
        </w:rPr>
      </w:pPr>
    </w:p>
    <w:p w14:paraId="63B23984" w14:textId="77777777" w:rsidR="005A25C5" w:rsidRPr="0048509B" w:rsidRDefault="005A25C5" w:rsidP="00035B2B">
      <w:pPr>
        <w:pStyle w:val="Glava"/>
        <w:tabs>
          <w:tab w:val="left" w:pos="708"/>
        </w:tabs>
        <w:jc w:val="both"/>
        <w:rPr>
          <w:i w:val="0"/>
          <w:color w:val="000000" w:themeColor="text1"/>
          <w:sz w:val="22"/>
          <w:szCs w:val="22"/>
        </w:rPr>
      </w:pPr>
    </w:p>
    <w:p w14:paraId="47556028" w14:textId="77777777" w:rsidR="004A0D1D" w:rsidRPr="0048509B" w:rsidRDefault="004A0D1D" w:rsidP="00035B2B">
      <w:pPr>
        <w:pStyle w:val="Glava"/>
        <w:tabs>
          <w:tab w:val="left" w:pos="708"/>
        </w:tabs>
        <w:jc w:val="both"/>
        <w:rPr>
          <w:i w:val="0"/>
          <w:color w:val="000000" w:themeColor="text1"/>
          <w:sz w:val="22"/>
          <w:szCs w:val="22"/>
        </w:rPr>
      </w:pPr>
    </w:p>
    <w:p w14:paraId="3156CB41" w14:textId="77777777" w:rsidR="004A0D1D" w:rsidRPr="0048509B" w:rsidRDefault="004A0D1D" w:rsidP="00035B2B">
      <w:pPr>
        <w:pStyle w:val="Glava"/>
        <w:tabs>
          <w:tab w:val="left" w:pos="708"/>
        </w:tabs>
        <w:jc w:val="both"/>
        <w:rPr>
          <w:i w:val="0"/>
          <w:color w:val="000000" w:themeColor="text1"/>
          <w:sz w:val="22"/>
          <w:szCs w:val="22"/>
        </w:rPr>
      </w:pPr>
    </w:p>
    <w:p w14:paraId="69C04597" w14:textId="77777777" w:rsidR="00035B2B" w:rsidRPr="000C6ACC" w:rsidRDefault="00035B2B" w:rsidP="00035B2B">
      <w:pPr>
        <w:pStyle w:val="Glava"/>
        <w:tabs>
          <w:tab w:val="left" w:pos="708"/>
        </w:tabs>
        <w:ind w:left="1080"/>
        <w:jc w:val="both"/>
        <w:rPr>
          <w:b/>
          <w:i w:val="0"/>
          <w:sz w:val="22"/>
          <w:szCs w:val="22"/>
        </w:rPr>
      </w:pPr>
    </w:p>
    <w:p w14:paraId="103AAEEA" w14:textId="77777777" w:rsidR="00035B2B" w:rsidRDefault="00035B2B" w:rsidP="00035B2B">
      <w:pPr>
        <w:pStyle w:val="Glava"/>
        <w:tabs>
          <w:tab w:val="left" w:pos="708"/>
        </w:tabs>
        <w:ind w:left="1080"/>
        <w:jc w:val="both"/>
        <w:rPr>
          <w:b/>
          <w:i w:val="0"/>
          <w:sz w:val="22"/>
          <w:szCs w:val="22"/>
        </w:rPr>
      </w:pPr>
    </w:p>
    <w:p w14:paraId="3655008E" w14:textId="77777777" w:rsidR="007F4674" w:rsidRPr="000C6ACC" w:rsidRDefault="007F4674" w:rsidP="00035B2B">
      <w:pPr>
        <w:pStyle w:val="Glava"/>
        <w:tabs>
          <w:tab w:val="left" w:pos="708"/>
        </w:tabs>
        <w:ind w:left="1080"/>
        <w:jc w:val="both"/>
        <w:rPr>
          <w:b/>
          <w:i w:val="0"/>
          <w:sz w:val="22"/>
          <w:szCs w:val="22"/>
        </w:rPr>
      </w:pPr>
    </w:p>
    <w:p w14:paraId="76030E3E"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6E464560" w14:textId="77777777" w:rsidR="00035B2B" w:rsidRDefault="00035B2B" w:rsidP="00035B2B">
      <w:pPr>
        <w:pStyle w:val="Glava"/>
        <w:tabs>
          <w:tab w:val="left" w:pos="708"/>
        </w:tabs>
        <w:jc w:val="center"/>
        <w:rPr>
          <w:b/>
          <w:i w:val="0"/>
          <w:sz w:val="28"/>
          <w:szCs w:val="28"/>
        </w:rPr>
      </w:pPr>
    </w:p>
    <w:p w14:paraId="18E06099" w14:textId="77777777" w:rsidR="00035B2B" w:rsidRDefault="00035B2B" w:rsidP="00035B2B">
      <w:pPr>
        <w:pStyle w:val="Glava"/>
        <w:tabs>
          <w:tab w:val="left" w:pos="708"/>
        </w:tabs>
        <w:jc w:val="center"/>
        <w:rPr>
          <w:b/>
          <w:i w:val="0"/>
          <w:sz w:val="28"/>
          <w:szCs w:val="28"/>
        </w:rPr>
      </w:pPr>
    </w:p>
    <w:p w14:paraId="72E696A2" w14:textId="77777777" w:rsidR="00035B2B" w:rsidRDefault="00035B2B" w:rsidP="00035B2B">
      <w:pPr>
        <w:pStyle w:val="Glava"/>
        <w:tabs>
          <w:tab w:val="left" w:pos="708"/>
        </w:tabs>
        <w:jc w:val="both"/>
        <w:rPr>
          <w:i w:val="0"/>
          <w:color w:val="000000"/>
          <w:sz w:val="22"/>
          <w:szCs w:val="22"/>
        </w:rPr>
      </w:pPr>
    </w:p>
    <w:p w14:paraId="132DC8E1" w14:textId="77777777" w:rsidR="00035B2B" w:rsidRDefault="00035B2B" w:rsidP="00035B2B">
      <w:pPr>
        <w:pStyle w:val="Glava"/>
        <w:tabs>
          <w:tab w:val="left" w:pos="708"/>
        </w:tabs>
        <w:ind w:left="1080"/>
        <w:jc w:val="center"/>
        <w:rPr>
          <w:i w:val="0"/>
          <w:color w:val="000000"/>
          <w:sz w:val="28"/>
          <w:szCs w:val="28"/>
        </w:rPr>
      </w:pPr>
    </w:p>
    <w:p w14:paraId="5E80154F" w14:textId="77777777" w:rsidR="00035B2B" w:rsidRDefault="00035B2B" w:rsidP="00035B2B">
      <w:pPr>
        <w:pStyle w:val="Glava"/>
        <w:tabs>
          <w:tab w:val="left" w:pos="708"/>
        </w:tabs>
        <w:ind w:left="1080"/>
        <w:jc w:val="center"/>
        <w:rPr>
          <w:i w:val="0"/>
          <w:color w:val="000000"/>
          <w:sz w:val="22"/>
          <w:szCs w:val="22"/>
        </w:rPr>
      </w:pPr>
    </w:p>
    <w:p w14:paraId="72BE7307" w14:textId="52318F97" w:rsidR="00035B2B" w:rsidRDefault="00346986" w:rsidP="008732CA">
      <w:pPr>
        <w:numPr>
          <w:ilvl w:val="0"/>
          <w:numId w:val="14"/>
        </w:numPr>
        <w:ind w:left="3060"/>
        <w:jc w:val="both"/>
        <w:rPr>
          <w:i w:val="0"/>
          <w:color w:val="000000"/>
          <w:sz w:val="22"/>
          <w:szCs w:val="22"/>
        </w:rPr>
      </w:pPr>
      <w:r>
        <w:rPr>
          <w:i w:val="0"/>
          <w:color w:val="000000"/>
          <w:sz w:val="22"/>
          <w:szCs w:val="22"/>
        </w:rPr>
        <w:t>T</w:t>
      </w:r>
      <w:r w:rsidR="00035B2B">
        <w:rPr>
          <w:i w:val="0"/>
          <w:color w:val="000000"/>
          <w:sz w:val="22"/>
          <w:szCs w:val="22"/>
        </w:rPr>
        <w:t xml:space="preserve">abela </w:t>
      </w:r>
      <w:r w:rsidR="004D4F17">
        <w:rPr>
          <w:i w:val="0"/>
          <w:color w:val="000000"/>
          <w:sz w:val="22"/>
          <w:szCs w:val="22"/>
        </w:rPr>
        <w:t xml:space="preserve">– podatki </w:t>
      </w:r>
      <w:r w:rsidR="00035B2B">
        <w:rPr>
          <w:i w:val="0"/>
          <w:color w:val="000000"/>
          <w:sz w:val="22"/>
          <w:szCs w:val="22"/>
        </w:rPr>
        <w:t>o referencah podjetja (priloga 4/1)</w:t>
      </w:r>
      <w:r>
        <w:rPr>
          <w:i w:val="0"/>
          <w:color w:val="000000"/>
          <w:sz w:val="22"/>
          <w:szCs w:val="22"/>
        </w:rPr>
        <w:t>.</w:t>
      </w:r>
    </w:p>
    <w:p w14:paraId="0F4FD300" w14:textId="525E7722" w:rsidR="00035B2B" w:rsidRDefault="00346986" w:rsidP="008732CA">
      <w:pPr>
        <w:numPr>
          <w:ilvl w:val="0"/>
          <w:numId w:val="14"/>
        </w:numPr>
        <w:ind w:left="3060"/>
        <w:jc w:val="both"/>
        <w:rPr>
          <w:i w:val="0"/>
          <w:color w:val="000000"/>
          <w:sz w:val="22"/>
          <w:szCs w:val="22"/>
        </w:rPr>
      </w:pPr>
      <w:r>
        <w:rPr>
          <w:i w:val="0"/>
          <w:color w:val="000000"/>
          <w:sz w:val="22"/>
          <w:szCs w:val="22"/>
        </w:rPr>
        <w:t>S</w:t>
      </w:r>
      <w:r w:rsidR="00035B2B">
        <w:rPr>
          <w:i w:val="0"/>
          <w:color w:val="000000"/>
          <w:sz w:val="22"/>
          <w:szCs w:val="22"/>
        </w:rPr>
        <w:t>trokovno priporočilo – referenčna izjava (priloga 4/2)</w:t>
      </w:r>
      <w:r>
        <w:rPr>
          <w:i w:val="0"/>
          <w:color w:val="000000"/>
          <w:sz w:val="22"/>
          <w:szCs w:val="22"/>
        </w:rPr>
        <w:t>.</w:t>
      </w:r>
    </w:p>
    <w:p w14:paraId="32998DCE" w14:textId="77777777" w:rsidR="00035B2B" w:rsidRPr="00D667C7" w:rsidRDefault="00035B2B" w:rsidP="00035B2B">
      <w:pPr>
        <w:pStyle w:val="Glava"/>
        <w:tabs>
          <w:tab w:val="left" w:pos="708"/>
        </w:tabs>
        <w:ind w:left="1080"/>
        <w:jc w:val="both"/>
        <w:rPr>
          <w:i w:val="0"/>
          <w:color w:val="000000"/>
          <w:sz w:val="22"/>
          <w:szCs w:val="22"/>
        </w:rPr>
      </w:pPr>
    </w:p>
    <w:p w14:paraId="47E1DE32" w14:textId="77777777" w:rsidR="00035B2B" w:rsidRDefault="00035B2B" w:rsidP="00035B2B">
      <w:pPr>
        <w:pStyle w:val="Glava"/>
        <w:tabs>
          <w:tab w:val="left" w:pos="708"/>
        </w:tabs>
        <w:ind w:left="1080"/>
        <w:jc w:val="both"/>
        <w:rPr>
          <w:i w:val="0"/>
          <w:color w:val="000000"/>
          <w:sz w:val="22"/>
          <w:szCs w:val="22"/>
        </w:rPr>
      </w:pPr>
    </w:p>
    <w:p w14:paraId="3F15ED25" w14:textId="77777777" w:rsidR="00035B2B" w:rsidRDefault="00035B2B" w:rsidP="00035B2B">
      <w:pPr>
        <w:pStyle w:val="Glava"/>
        <w:tabs>
          <w:tab w:val="left" w:pos="708"/>
        </w:tabs>
        <w:ind w:left="1080"/>
        <w:jc w:val="both"/>
        <w:rPr>
          <w:i w:val="0"/>
          <w:color w:val="000000"/>
          <w:sz w:val="22"/>
          <w:szCs w:val="22"/>
        </w:rPr>
      </w:pPr>
    </w:p>
    <w:p w14:paraId="47377B22" w14:textId="77777777" w:rsidR="00035B2B" w:rsidRDefault="00035B2B" w:rsidP="00035B2B">
      <w:pPr>
        <w:pStyle w:val="Glava"/>
        <w:tabs>
          <w:tab w:val="left" w:pos="708"/>
        </w:tabs>
        <w:ind w:left="1080"/>
        <w:jc w:val="both"/>
        <w:rPr>
          <w:i w:val="0"/>
          <w:color w:val="000000"/>
          <w:sz w:val="22"/>
          <w:szCs w:val="22"/>
        </w:rPr>
      </w:pPr>
    </w:p>
    <w:p w14:paraId="367BA743" w14:textId="77777777" w:rsidR="00035B2B" w:rsidRDefault="00035B2B" w:rsidP="00035B2B">
      <w:pPr>
        <w:pStyle w:val="Glava"/>
        <w:tabs>
          <w:tab w:val="left" w:pos="708"/>
        </w:tabs>
        <w:ind w:left="1080"/>
        <w:jc w:val="both"/>
        <w:rPr>
          <w:i w:val="0"/>
          <w:color w:val="000000"/>
          <w:sz w:val="22"/>
          <w:szCs w:val="22"/>
        </w:rPr>
      </w:pPr>
    </w:p>
    <w:p w14:paraId="40CC7BFF" w14:textId="77777777" w:rsidR="00035B2B" w:rsidRDefault="00035B2B" w:rsidP="00035B2B">
      <w:pPr>
        <w:pStyle w:val="Glava"/>
        <w:tabs>
          <w:tab w:val="left" w:pos="708"/>
        </w:tabs>
        <w:ind w:left="1080"/>
        <w:jc w:val="both"/>
        <w:rPr>
          <w:i w:val="0"/>
          <w:color w:val="000000"/>
          <w:sz w:val="22"/>
          <w:szCs w:val="22"/>
        </w:rPr>
      </w:pPr>
    </w:p>
    <w:p w14:paraId="7FBDCA7D" w14:textId="77777777" w:rsidR="00035B2B" w:rsidRDefault="00035B2B" w:rsidP="00035B2B">
      <w:pPr>
        <w:pStyle w:val="Glava"/>
        <w:tabs>
          <w:tab w:val="left" w:pos="708"/>
        </w:tabs>
        <w:ind w:left="1080"/>
        <w:jc w:val="both"/>
        <w:rPr>
          <w:i w:val="0"/>
          <w:color w:val="000000"/>
          <w:sz w:val="22"/>
          <w:szCs w:val="22"/>
        </w:rPr>
      </w:pPr>
    </w:p>
    <w:p w14:paraId="2F0E09FC" w14:textId="77777777" w:rsidR="00035B2B" w:rsidRDefault="00035B2B" w:rsidP="00035B2B">
      <w:pPr>
        <w:pStyle w:val="Glava"/>
        <w:tabs>
          <w:tab w:val="left" w:pos="708"/>
        </w:tabs>
        <w:ind w:left="1080"/>
        <w:jc w:val="both"/>
        <w:rPr>
          <w:i w:val="0"/>
          <w:color w:val="000000"/>
          <w:sz w:val="22"/>
          <w:szCs w:val="22"/>
        </w:rPr>
      </w:pPr>
    </w:p>
    <w:p w14:paraId="48A1C3AA" w14:textId="77777777" w:rsidR="00035B2B" w:rsidRDefault="00035B2B" w:rsidP="00035B2B">
      <w:pPr>
        <w:pStyle w:val="Glava"/>
        <w:tabs>
          <w:tab w:val="left" w:pos="708"/>
        </w:tabs>
        <w:ind w:left="1080"/>
        <w:jc w:val="both"/>
        <w:rPr>
          <w:i w:val="0"/>
          <w:color w:val="000000"/>
          <w:sz w:val="22"/>
          <w:szCs w:val="22"/>
        </w:rPr>
      </w:pPr>
    </w:p>
    <w:p w14:paraId="00DC36AA" w14:textId="77777777" w:rsidR="00035B2B" w:rsidRDefault="00035B2B" w:rsidP="00035B2B">
      <w:pPr>
        <w:pStyle w:val="Glava"/>
        <w:tabs>
          <w:tab w:val="left" w:pos="708"/>
        </w:tabs>
        <w:ind w:left="1080"/>
        <w:jc w:val="both"/>
        <w:rPr>
          <w:i w:val="0"/>
          <w:color w:val="000000"/>
          <w:sz w:val="22"/>
          <w:szCs w:val="22"/>
        </w:rPr>
      </w:pPr>
    </w:p>
    <w:p w14:paraId="1B29CC6F" w14:textId="77777777" w:rsidR="00035B2B" w:rsidRDefault="00035B2B" w:rsidP="00035B2B">
      <w:pPr>
        <w:pStyle w:val="Glava"/>
        <w:tabs>
          <w:tab w:val="left" w:pos="708"/>
        </w:tabs>
        <w:ind w:left="1080"/>
        <w:jc w:val="both"/>
        <w:rPr>
          <w:i w:val="0"/>
          <w:color w:val="000000"/>
          <w:sz w:val="22"/>
          <w:szCs w:val="22"/>
        </w:rPr>
      </w:pPr>
    </w:p>
    <w:p w14:paraId="2D948C67" w14:textId="77777777" w:rsidR="00035B2B" w:rsidRDefault="00035B2B" w:rsidP="00035B2B">
      <w:pPr>
        <w:pStyle w:val="Glava"/>
        <w:tabs>
          <w:tab w:val="left" w:pos="708"/>
        </w:tabs>
        <w:ind w:left="1080"/>
        <w:jc w:val="both"/>
        <w:rPr>
          <w:i w:val="0"/>
          <w:color w:val="000000"/>
          <w:sz w:val="22"/>
          <w:szCs w:val="22"/>
        </w:rPr>
      </w:pPr>
    </w:p>
    <w:p w14:paraId="36DB14BC" w14:textId="77777777" w:rsidR="00035B2B" w:rsidRDefault="00035B2B" w:rsidP="00035B2B">
      <w:pPr>
        <w:pStyle w:val="Glava"/>
        <w:tabs>
          <w:tab w:val="left" w:pos="708"/>
        </w:tabs>
        <w:ind w:left="1080"/>
        <w:jc w:val="both"/>
        <w:rPr>
          <w:i w:val="0"/>
          <w:color w:val="000000"/>
          <w:sz w:val="22"/>
          <w:szCs w:val="22"/>
        </w:rPr>
      </w:pPr>
    </w:p>
    <w:p w14:paraId="0DB7532B" w14:textId="77777777" w:rsidR="00035B2B" w:rsidRDefault="00035B2B" w:rsidP="00035B2B">
      <w:pPr>
        <w:pStyle w:val="Glava"/>
        <w:tabs>
          <w:tab w:val="left" w:pos="708"/>
        </w:tabs>
        <w:ind w:left="1080"/>
        <w:jc w:val="both"/>
        <w:rPr>
          <w:i w:val="0"/>
          <w:color w:val="000000"/>
          <w:sz w:val="22"/>
          <w:szCs w:val="22"/>
        </w:rPr>
      </w:pPr>
    </w:p>
    <w:p w14:paraId="4CFE52C4" w14:textId="77777777" w:rsidR="00035B2B" w:rsidRDefault="00035B2B" w:rsidP="00035B2B">
      <w:pPr>
        <w:pStyle w:val="Glava"/>
        <w:tabs>
          <w:tab w:val="left" w:pos="708"/>
        </w:tabs>
        <w:ind w:left="1080"/>
        <w:jc w:val="both"/>
        <w:rPr>
          <w:i w:val="0"/>
          <w:color w:val="000000"/>
          <w:sz w:val="22"/>
          <w:szCs w:val="22"/>
        </w:rPr>
      </w:pPr>
    </w:p>
    <w:p w14:paraId="53BA013E" w14:textId="77777777" w:rsidR="00035B2B" w:rsidRDefault="00035B2B" w:rsidP="00035B2B">
      <w:pPr>
        <w:pStyle w:val="Glava"/>
        <w:tabs>
          <w:tab w:val="left" w:pos="708"/>
        </w:tabs>
        <w:ind w:left="1080"/>
        <w:jc w:val="both"/>
        <w:rPr>
          <w:i w:val="0"/>
          <w:color w:val="000000"/>
          <w:sz w:val="22"/>
          <w:szCs w:val="22"/>
        </w:rPr>
      </w:pPr>
    </w:p>
    <w:p w14:paraId="21CE91C6" w14:textId="77777777" w:rsidR="00035B2B" w:rsidRDefault="00035B2B" w:rsidP="00035B2B">
      <w:pPr>
        <w:pStyle w:val="Glava"/>
        <w:tabs>
          <w:tab w:val="left" w:pos="708"/>
        </w:tabs>
        <w:ind w:left="1080"/>
        <w:jc w:val="both"/>
        <w:rPr>
          <w:i w:val="0"/>
          <w:color w:val="000000"/>
          <w:sz w:val="22"/>
          <w:szCs w:val="22"/>
        </w:rPr>
      </w:pPr>
    </w:p>
    <w:p w14:paraId="0CBB2223" w14:textId="77777777" w:rsidR="00035B2B" w:rsidRDefault="00035B2B" w:rsidP="00035B2B">
      <w:pPr>
        <w:pStyle w:val="Glava"/>
        <w:tabs>
          <w:tab w:val="left" w:pos="708"/>
        </w:tabs>
        <w:ind w:left="1080"/>
        <w:jc w:val="both"/>
        <w:rPr>
          <w:i w:val="0"/>
          <w:color w:val="000000"/>
          <w:sz w:val="22"/>
          <w:szCs w:val="22"/>
        </w:rPr>
      </w:pPr>
    </w:p>
    <w:p w14:paraId="02195DF4" w14:textId="77777777" w:rsidR="00035B2B" w:rsidRDefault="00035B2B" w:rsidP="00035B2B">
      <w:pPr>
        <w:pStyle w:val="Glava"/>
        <w:tabs>
          <w:tab w:val="left" w:pos="708"/>
        </w:tabs>
        <w:ind w:left="1080"/>
        <w:jc w:val="both"/>
        <w:rPr>
          <w:i w:val="0"/>
          <w:color w:val="000000"/>
          <w:sz w:val="22"/>
          <w:szCs w:val="22"/>
        </w:rPr>
      </w:pPr>
    </w:p>
    <w:p w14:paraId="223606D3" w14:textId="77777777" w:rsidR="00035B2B" w:rsidRDefault="00035B2B" w:rsidP="00035B2B">
      <w:pPr>
        <w:pStyle w:val="Glava"/>
        <w:tabs>
          <w:tab w:val="left" w:pos="708"/>
        </w:tabs>
        <w:ind w:left="1080"/>
        <w:jc w:val="both"/>
        <w:rPr>
          <w:i w:val="0"/>
          <w:color w:val="000000"/>
          <w:sz w:val="22"/>
          <w:szCs w:val="22"/>
        </w:rPr>
      </w:pPr>
    </w:p>
    <w:p w14:paraId="0DB09470" w14:textId="77777777" w:rsidR="00035B2B" w:rsidRDefault="00035B2B" w:rsidP="00035B2B">
      <w:pPr>
        <w:pStyle w:val="Glava"/>
        <w:tabs>
          <w:tab w:val="left" w:pos="708"/>
        </w:tabs>
        <w:ind w:left="1080"/>
        <w:jc w:val="both"/>
        <w:rPr>
          <w:i w:val="0"/>
          <w:color w:val="000000"/>
          <w:sz w:val="22"/>
          <w:szCs w:val="22"/>
        </w:rPr>
      </w:pPr>
    </w:p>
    <w:p w14:paraId="4A3B579E" w14:textId="77777777" w:rsidR="00035B2B" w:rsidRDefault="00035B2B" w:rsidP="00035B2B">
      <w:pPr>
        <w:pStyle w:val="Glava"/>
        <w:tabs>
          <w:tab w:val="left" w:pos="708"/>
        </w:tabs>
        <w:ind w:left="1080"/>
        <w:jc w:val="both"/>
        <w:rPr>
          <w:i w:val="0"/>
          <w:color w:val="000000"/>
          <w:sz w:val="22"/>
          <w:szCs w:val="22"/>
        </w:rPr>
      </w:pPr>
    </w:p>
    <w:p w14:paraId="619D1473" w14:textId="77777777" w:rsidR="00035B2B" w:rsidRDefault="00035B2B" w:rsidP="00035B2B">
      <w:pPr>
        <w:pStyle w:val="Glava"/>
        <w:tabs>
          <w:tab w:val="left" w:pos="708"/>
        </w:tabs>
        <w:ind w:left="1080"/>
        <w:jc w:val="both"/>
        <w:rPr>
          <w:i w:val="0"/>
          <w:color w:val="000000"/>
          <w:sz w:val="22"/>
          <w:szCs w:val="22"/>
        </w:rPr>
      </w:pPr>
    </w:p>
    <w:p w14:paraId="622667A0" w14:textId="77777777" w:rsidR="00035B2B" w:rsidRDefault="00035B2B" w:rsidP="00035B2B">
      <w:pPr>
        <w:pStyle w:val="Glava"/>
        <w:tabs>
          <w:tab w:val="left" w:pos="708"/>
        </w:tabs>
        <w:ind w:left="1080"/>
        <w:jc w:val="both"/>
        <w:rPr>
          <w:i w:val="0"/>
          <w:color w:val="000000"/>
          <w:sz w:val="22"/>
          <w:szCs w:val="22"/>
        </w:rPr>
      </w:pPr>
    </w:p>
    <w:p w14:paraId="76625BE2" w14:textId="77777777" w:rsidR="00035B2B" w:rsidRDefault="00035B2B" w:rsidP="00035B2B">
      <w:pPr>
        <w:pStyle w:val="Glava"/>
        <w:tabs>
          <w:tab w:val="left" w:pos="708"/>
        </w:tabs>
        <w:ind w:left="1080"/>
        <w:jc w:val="both"/>
        <w:rPr>
          <w:i w:val="0"/>
          <w:color w:val="000000"/>
          <w:sz w:val="22"/>
          <w:szCs w:val="22"/>
        </w:rPr>
      </w:pPr>
    </w:p>
    <w:p w14:paraId="366BE97C" w14:textId="77777777" w:rsidR="00035B2B" w:rsidRDefault="00035B2B" w:rsidP="00035B2B">
      <w:pPr>
        <w:pStyle w:val="Glava"/>
        <w:tabs>
          <w:tab w:val="left" w:pos="708"/>
        </w:tabs>
        <w:ind w:left="1080"/>
        <w:jc w:val="both"/>
        <w:rPr>
          <w:i w:val="0"/>
          <w:color w:val="000000"/>
          <w:sz w:val="22"/>
          <w:szCs w:val="22"/>
        </w:rPr>
      </w:pPr>
    </w:p>
    <w:p w14:paraId="64E9019A" w14:textId="77777777" w:rsidR="00035B2B" w:rsidRDefault="00035B2B" w:rsidP="00035B2B">
      <w:pPr>
        <w:pStyle w:val="Glava"/>
        <w:tabs>
          <w:tab w:val="left" w:pos="708"/>
        </w:tabs>
        <w:ind w:left="1080"/>
        <w:jc w:val="both"/>
        <w:rPr>
          <w:i w:val="0"/>
          <w:color w:val="000000"/>
          <w:sz w:val="22"/>
          <w:szCs w:val="22"/>
        </w:rPr>
      </w:pPr>
    </w:p>
    <w:p w14:paraId="59EF5CB1" w14:textId="77777777" w:rsidR="00035B2B" w:rsidRDefault="00035B2B" w:rsidP="00035B2B">
      <w:pPr>
        <w:pStyle w:val="Glava"/>
        <w:tabs>
          <w:tab w:val="left" w:pos="708"/>
        </w:tabs>
        <w:ind w:left="1080"/>
        <w:jc w:val="both"/>
        <w:rPr>
          <w:i w:val="0"/>
          <w:color w:val="000000"/>
          <w:sz w:val="22"/>
          <w:szCs w:val="22"/>
        </w:rPr>
      </w:pPr>
    </w:p>
    <w:p w14:paraId="4EC3D3C8" w14:textId="77777777" w:rsidR="00035B2B" w:rsidRDefault="00035B2B" w:rsidP="00035B2B">
      <w:pPr>
        <w:pStyle w:val="Glava"/>
        <w:tabs>
          <w:tab w:val="left" w:pos="708"/>
        </w:tabs>
        <w:ind w:left="1080"/>
        <w:jc w:val="both"/>
        <w:rPr>
          <w:i w:val="0"/>
          <w:color w:val="000000"/>
          <w:sz w:val="22"/>
          <w:szCs w:val="22"/>
        </w:rPr>
      </w:pPr>
    </w:p>
    <w:p w14:paraId="49A0858F" w14:textId="77777777" w:rsidR="00035B2B" w:rsidRDefault="00035B2B" w:rsidP="00035B2B">
      <w:pPr>
        <w:pStyle w:val="Glava"/>
        <w:tabs>
          <w:tab w:val="left" w:pos="708"/>
        </w:tabs>
        <w:ind w:left="1080"/>
        <w:jc w:val="both"/>
        <w:rPr>
          <w:i w:val="0"/>
          <w:color w:val="000000"/>
          <w:sz w:val="22"/>
          <w:szCs w:val="22"/>
        </w:rPr>
      </w:pPr>
    </w:p>
    <w:p w14:paraId="2E3099FD" w14:textId="77777777" w:rsidR="00035B2B" w:rsidRDefault="00035B2B" w:rsidP="00035B2B">
      <w:pPr>
        <w:pStyle w:val="Glava"/>
        <w:tabs>
          <w:tab w:val="left" w:pos="708"/>
        </w:tabs>
        <w:ind w:left="1080"/>
        <w:jc w:val="both"/>
        <w:rPr>
          <w:i w:val="0"/>
          <w:color w:val="000000"/>
          <w:sz w:val="22"/>
          <w:szCs w:val="22"/>
        </w:rPr>
      </w:pPr>
    </w:p>
    <w:p w14:paraId="19904CFD" w14:textId="77777777" w:rsidR="00035B2B" w:rsidRDefault="00035B2B" w:rsidP="00035B2B">
      <w:pPr>
        <w:pStyle w:val="Glava"/>
        <w:tabs>
          <w:tab w:val="left" w:pos="708"/>
        </w:tabs>
        <w:ind w:left="1080"/>
        <w:jc w:val="both"/>
        <w:rPr>
          <w:i w:val="0"/>
          <w:color w:val="000000"/>
          <w:sz w:val="22"/>
          <w:szCs w:val="22"/>
        </w:rPr>
      </w:pPr>
    </w:p>
    <w:p w14:paraId="4FE643BA" w14:textId="77777777" w:rsidR="00035B2B" w:rsidRDefault="00035B2B" w:rsidP="00035B2B">
      <w:pPr>
        <w:pStyle w:val="Glava"/>
        <w:tabs>
          <w:tab w:val="left" w:pos="708"/>
        </w:tabs>
        <w:ind w:left="1080"/>
        <w:jc w:val="both"/>
        <w:rPr>
          <w:i w:val="0"/>
          <w:color w:val="000000"/>
          <w:sz w:val="22"/>
          <w:szCs w:val="22"/>
        </w:rPr>
      </w:pPr>
    </w:p>
    <w:p w14:paraId="4FC10ACA" w14:textId="77777777" w:rsidR="00525998" w:rsidRDefault="00525998" w:rsidP="00035B2B">
      <w:pPr>
        <w:pStyle w:val="Glava"/>
        <w:tabs>
          <w:tab w:val="left" w:pos="708"/>
        </w:tabs>
        <w:ind w:left="1080"/>
        <w:jc w:val="both"/>
        <w:rPr>
          <w:i w:val="0"/>
          <w:color w:val="000000"/>
          <w:sz w:val="22"/>
          <w:szCs w:val="22"/>
        </w:rPr>
      </w:pPr>
    </w:p>
    <w:p w14:paraId="3BC7C784" w14:textId="77777777" w:rsidR="00525998" w:rsidRDefault="00525998" w:rsidP="00035B2B">
      <w:pPr>
        <w:pStyle w:val="Glava"/>
        <w:tabs>
          <w:tab w:val="left" w:pos="708"/>
        </w:tabs>
        <w:ind w:left="1080"/>
        <w:jc w:val="both"/>
        <w:rPr>
          <w:i w:val="0"/>
          <w:color w:val="000000"/>
          <w:sz w:val="22"/>
          <w:szCs w:val="22"/>
        </w:rPr>
      </w:pPr>
    </w:p>
    <w:p w14:paraId="7A3DEE83" w14:textId="77777777" w:rsidR="00525998" w:rsidRDefault="00525998" w:rsidP="00035B2B">
      <w:pPr>
        <w:pStyle w:val="Glava"/>
        <w:tabs>
          <w:tab w:val="left" w:pos="708"/>
        </w:tabs>
        <w:ind w:left="1080"/>
        <w:jc w:val="both"/>
        <w:rPr>
          <w:i w:val="0"/>
          <w:color w:val="000000"/>
          <w:sz w:val="22"/>
          <w:szCs w:val="22"/>
        </w:rPr>
      </w:pPr>
    </w:p>
    <w:p w14:paraId="34F41672" w14:textId="77777777" w:rsidR="00525998" w:rsidRDefault="00525998" w:rsidP="00035B2B">
      <w:pPr>
        <w:pStyle w:val="Glava"/>
        <w:tabs>
          <w:tab w:val="left" w:pos="708"/>
        </w:tabs>
        <w:ind w:left="1080"/>
        <w:jc w:val="both"/>
        <w:rPr>
          <w:i w:val="0"/>
          <w:color w:val="000000"/>
          <w:sz w:val="22"/>
          <w:szCs w:val="22"/>
        </w:rPr>
      </w:pPr>
    </w:p>
    <w:p w14:paraId="130DDAD3" w14:textId="77777777" w:rsidR="00525998" w:rsidRDefault="00525998" w:rsidP="00035B2B">
      <w:pPr>
        <w:pStyle w:val="Glava"/>
        <w:tabs>
          <w:tab w:val="left" w:pos="708"/>
        </w:tabs>
        <w:ind w:left="1080"/>
        <w:jc w:val="both"/>
        <w:rPr>
          <w:i w:val="0"/>
          <w:color w:val="000000"/>
          <w:sz w:val="22"/>
          <w:szCs w:val="22"/>
        </w:rPr>
      </w:pPr>
    </w:p>
    <w:p w14:paraId="1590881A" w14:textId="77777777" w:rsidR="00525998" w:rsidRDefault="00525998" w:rsidP="00035B2B">
      <w:pPr>
        <w:pStyle w:val="Glava"/>
        <w:tabs>
          <w:tab w:val="left" w:pos="708"/>
        </w:tabs>
        <w:ind w:left="1080"/>
        <w:jc w:val="both"/>
        <w:rPr>
          <w:i w:val="0"/>
          <w:color w:val="000000"/>
          <w:sz w:val="22"/>
          <w:szCs w:val="22"/>
        </w:rPr>
      </w:pPr>
    </w:p>
    <w:p w14:paraId="64C210CE" w14:textId="77777777" w:rsidR="00525998" w:rsidRDefault="00525998" w:rsidP="00035B2B">
      <w:pPr>
        <w:pStyle w:val="Glava"/>
        <w:tabs>
          <w:tab w:val="left" w:pos="708"/>
        </w:tabs>
        <w:ind w:left="1080"/>
        <w:jc w:val="both"/>
        <w:rPr>
          <w:i w:val="0"/>
          <w:color w:val="000000"/>
          <w:sz w:val="22"/>
          <w:szCs w:val="22"/>
        </w:rPr>
      </w:pPr>
    </w:p>
    <w:p w14:paraId="040B93FE" w14:textId="77777777" w:rsidR="00F23F3A" w:rsidRDefault="00F23F3A" w:rsidP="00035B2B">
      <w:pPr>
        <w:pStyle w:val="Glava"/>
        <w:tabs>
          <w:tab w:val="left" w:pos="708"/>
        </w:tabs>
        <w:ind w:left="1080"/>
        <w:jc w:val="both"/>
        <w:rPr>
          <w:i w:val="0"/>
          <w:color w:val="000000"/>
          <w:sz w:val="22"/>
          <w:szCs w:val="22"/>
        </w:rPr>
      </w:pPr>
    </w:p>
    <w:p w14:paraId="4B3932FE" w14:textId="77777777" w:rsidR="00690792" w:rsidRDefault="00690792" w:rsidP="00035B2B">
      <w:pPr>
        <w:pStyle w:val="Glava"/>
        <w:tabs>
          <w:tab w:val="left" w:pos="708"/>
        </w:tabs>
        <w:ind w:left="1080"/>
        <w:jc w:val="both"/>
        <w:rPr>
          <w:i w:val="0"/>
          <w:color w:val="000000"/>
          <w:sz w:val="22"/>
          <w:szCs w:val="22"/>
        </w:rPr>
      </w:pPr>
    </w:p>
    <w:p w14:paraId="6C660B32" w14:textId="77777777" w:rsidR="00D667C7" w:rsidRDefault="00D667C7" w:rsidP="00035B2B">
      <w:pPr>
        <w:pStyle w:val="Glava"/>
        <w:tabs>
          <w:tab w:val="left" w:pos="708"/>
        </w:tabs>
        <w:ind w:left="1080"/>
        <w:jc w:val="both"/>
        <w:rPr>
          <w:i w:val="0"/>
          <w:color w:val="000000"/>
          <w:sz w:val="22"/>
          <w:szCs w:val="22"/>
        </w:rPr>
      </w:pPr>
    </w:p>
    <w:p w14:paraId="21C85D99" w14:textId="77777777" w:rsidR="00D667C7" w:rsidRDefault="00D667C7" w:rsidP="00035B2B">
      <w:pPr>
        <w:pStyle w:val="Glava"/>
        <w:tabs>
          <w:tab w:val="left" w:pos="708"/>
        </w:tabs>
        <w:ind w:left="1080"/>
        <w:jc w:val="both"/>
        <w:rPr>
          <w:i w:val="0"/>
          <w:color w:val="000000"/>
          <w:sz w:val="22"/>
          <w:szCs w:val="22"/>
        </w:rPr>
      </w:pPr>
    </w:p>
    <w:p w14:paraId="1EBB87BB" w14:textId="77777777" w:rsidR="008931B9" w:rsidRDefault="008931B9" w:rsidP="00035B2B">
      <w:pPr>
        <w:pStyle w:val="Glava"/>
        <w:tabs>
          <w:tab w:val="left" w:pos="708"/>
        </w:tabs>
        <w:ind w:left="1080"/>
        <w:jc w:val="both"/>
        <w:rPr>
          <w:i w:val="0"/>
          <w:color w:val="000000"/>
          <w:sz w:val="22"/>
          <w:szCs w:val="22"/>
        </w:rPr>
      </w:pPr>
    </w:p>
    <w:p w14:paraId="1B52DFE9"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5564B25A" w14:textId="77777777" w:rsidR="00035B2B" w:rsidRDefault="00035B2B" w:rsidP="00035B2B">
      <w:pPr>
        <w:jc w:val="center"/>
        <w:rPr>
          <w:b/>
          <w:i w:val="0"/>
          <w:color w:val="000000"/>
          <w:sz w:val="22"/>
          <w:szCs w:val="22"/>
        </w:rPr>
      </w:pPr>
    </w:p>
    <w:p w14:paraId="131B1631" w14:textId="77777777" w:rsidR="00035B2B" w:rsidRDefault="00035B2B" w:rsidP="00035B2B">
      <w:pPr>
        <w:jc w:val="center"/>
        <w:rPr>
          <w:b/>
          <w:i w:val="0"/>
          <w:color w:val="000000"/>
          <w:sz w:val="22"/>
          <w:szCs w:val="22"/>
        </w:rPr>
      </w:pPr>
    </w:p>
    <w:p w14:paraId="112F1412"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5621A7D7" w14:textId="77777777" w:rsidR="00035B2B" w:rsidRDefault="00035B2B" w:rsidP="00035B2B">
      <w:pPr>
        <w:rPr>
          <w:b/>
          <w:i w:val="0"/>
          <w:color w:val="000000"/>
          <w:sz w:val="22"/>
          <w:szCs w:val="22"/>
        </w:rPr>
      </w:pPr>
    </w:p>
    <w:p w14:paraId="6430D0E0"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4F0A752C" w14:textId="77777777" w:rsidTr="00170D42">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pPr>
              <w:rPr>
                <w:i w:val="0"/>
                <w:color w:val="000000"/>
                <w:sz w:val="22"/>
                <w:szCs w:val="22"/>
              </w:rPr>
            </w:pPr>
            <w:r>
              <w:rPr>
                <w:i w:val="0"/>
                <w:color w:val="000000"/>
                <w:sz w:val="22"/>
                <w:szCs w:val="22"/>
              </w:rPr>
              <w:t>1.</w:t>
            </w:r>
          </w:p>
          <w:p w14:paraId="558808CE" w14:textId="77777777" w:rsidR="00035B2B" w:rsidRDefault="00035B2B">
            <w:pPr>
              <w:rPr>
                <w:i w:val="0"/>
                <w:color w:val="000000"/>
                <w:sz w:val="22"/>
                <w:szCs w:val="22"/>
              </w:rPr>
            </w:pPr>
          </w:p>
          <w:p w14:paraId="5EC6A5EB"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pPr>
              <w:rPr>
                <w:i w:val="0"/>
                <w:color w:val="000000"/>
                <w:sz w:val="22"/>
                <w:szCs w:val="22"/>
              </w:rPr>
            </w:pPr>
          </w:p>
        </w:tc>
      </w:tr>
      <w:tr w:rsidR="00035B2B" w14:paraId="20CA6A81" w14:textId="77777777" w:rsidTr="00170D42">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pPr>
              <w:rPr>
                <w:i w:val="0"/>
                <w:color w:val="000000"/>
                <w:sz w:val="22"/>
                <w:szCs w:val="22"/>
              </w:rPr>
            </w:pPr>
            <w:r>
              <w:rPr>
                <w:i w:val="0"/>
                <w:color w:val="000000"/>
                <w:sz w:val="22"/>
                <w:szCs w:val="22"/>
              </w:rPr>
              <w:t>2.</w:t>
            </w:r>
          </w:p>
          <w:p w14:paraId="67CA0C9D" w14:textId="77777777" w:rsidR="00035B2B" w:rsidRDefault="00035B2B">
            <w:pPr>
              <w:rPr>
                <w:i w:val="0"/>
                <w:color w:val="000000"/>
                <w:sz w:val="22"/>
                <w:szCs w:val="22"/>
              </w:rPr>
            </w:pPr>
          </w:p>
          <w:p w14:paraId="4D52D3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pPr>
              <w:rPr>
                <w:i w:val="0"/>
                <w:color w:val="000000"/>
                <w:sz w:val="22"/>
                <w:szCs w:val="22"/>
              </w:rPr>
            </w:pPr>
          </w:p>
        </w:tc>
      </w:tr>
      <w:tr w:rsidR="00035B2B" w14:paraId="315D246A" w14:textId="77777777" w:rsidTr="00170D42">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Default="00035B2B">
            <w:pPr>
              <w:rPr>
                <w:i w:val="0"/>
                <w:color w:val="000000"/>
                <w:sz w:val="22"/>
                <w:szCs w:val="22"/>
              </w:rPr>
            </w:pPr>
            <w:r>
              <w:rPr>
                <w:i w:val="0"/>
                <w:color w:val="000000"/>
                <w:sz w:val="22"/>
                <w:szCs w:val="22"/>
              </w:rPr>
              <w:t>3.</w:t>
            </w:r>
          </w:p>
          <w:p w14:paraId="7F383973" w14:textId="77777777" w:rsidR="00035B2B" w:rsidRDefault="00035B2B">
            <w:pPr>
              <w:rPr>
                <w:i w:val="0"/>
                <w:color w:val="000000"/>
                <w:sz w:val="22"/>
                <w:szCs w:val="22"/>
              </w:rPr>
            </w:pPr>
          </w:p>
          <w:p w14:paraId="2B00F9E6"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Default="00035B2B">
            <w:pPr>
              <w:rPr>
                <w:i w:val="0"/>
                <w:color w:val="000000"/>
                <w:sz w:val="22"/>
                <w:szCs w:val="22"/>
              </w:rPr>
            </w:pPr>
          </w:p>
        </w:tc>
      </w:tr>
      <w:tr w:rsidR="00035B2B" w14:paraId="1297DF68" w14:textId="77777777" w:rsidTr="00170D42">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Default="00035B2B">
            <w:pPr>
              <w:rPr>
                <w:i w:val="0"/>
                <w:color w:val="000000"/>
                <w:sz w:val="22"/>
                <w:szCs w:val="22"/>
              </w:rPr>
            </w:pPr>
            <w:r>
              <w:rPr>
                <w:i w:val="0"/>
                <w:color w:val="000000"/>
                <w:sz w:val="22"/>
                <w:szCs w:val="22"/>
              </w:rPr>
              <w:t>4.</w:t>
            </w:r>
          </w:p>
          <w:p w14:paraId="189829FC" w14:textId="77777777" w:rsidR="00035B2B" w:rsidRDefault="00035B2B">
            <w:pPr>
              <w:rPr>
                <w:i w:val="0"/>
                <w:color w:val="000000"/>
                <w:sz w:val="22"/>
                <w:szCs w:val="22"/>
              </w:rPr>
            </w:pPr>
          </w:p>
          <w:p w14:paraId="208F58F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Default="00035B2B">
            <w:pPr>
              <w:rPr>
                <w:i w:val="0"/>
                <w:color w:val="000000"/>
                <w:sz w:val="22"/>
                <w:szCs w:val="22"/>
              </w:rPr>
            </w:pPr>
          </w:p>
        </w:tc>
      </w:tr>
    </w:tbl>
    <w:p w14:paraId="67625B77" w14:textId="77777777" w:rsidR="00035B2B" w:rsidRDefault="00035B2B" w:rsidP="00035B2B">
      <w:pPr>
        <w:rPr>
          <w:i w:val="0"/>
          <w:color w:val="000000"/>
          <w:sz w:val="22"/>
          <w:szCs w:val="22"/>
        </w:rPr>
      </w:pPr>
    </w:p>
    <w:p w14:paraId="435BD765"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3695E20D" w14:textId="023DB2CF" w:rsidR="006A4C9C" w:rsidRPr="00525998" w:rsidRDefault="00035B2B" w:rsidP="003711C4">
      <w:pPr>
        <w:ind w:left="1020"/>
        <w:jc w:val="both"/>
        <w:rPr>
          <w:i w:val="0"/>
          <w:sz w:val="22"/>
          <w:szCs w:val="22"/>
        </w:rPr>
      </w:pPr>
      <w:r>
        <w:rPr>
          <w:i w:val="0"/>
          <w:sz w:val="22"/>
          <w:szCs w:val="22"/>
        </w:rPr>
        <w:t>Ponudnik je imel ali ima, v zadnjih treh letih pred potekom roka za oddajo ponudb, sklenjen</w:t>
      </w:r>
      <w:r w:rsidR="006D236E">
        <w:rPr>
          <w:i w:val="0"/>
          <w:sz w:val="22"/>
          <w:szCs w:val="22"/>
        </w:rPr>
        <w:t xml:space="preserve">i </w:t>
      </w:r>
      <w:r w:rsidR="006D236E" w:rsidRPr="00C00947">
        <w:rPr>
          <w:i w:val="0"/>
          <w:sz w:val="22"/>
          <w:szCs w:val="22"/>
        </w:rPr>
        <w:t>2</w:t>
      </w:r>
      <w:r w:rsidRPr="00C00947">
        <w:rPr>
          <w:i w:val="0"/>
          <w:sz w:val="22"/>
          <w:szCs w:val="22"/>
        </w:rPr>
        <w:t xml:space="preserve"> posamezn</w:t>
      </w:r>
      <w:r w:rsidR="006D236E" w:rsidRPr="00C00947">
        <w:rPr>
          <w:i w:val="0"/>
          <w:sz w:val="22"/>
          <w:szCs w:val="22"/>
        </w:rPr>
        <w:t>i</w:t>
      </w:r>
      <w:r w:rsidRPr="00C00947">
        <w:rPr>
          <w:i w:val="0"/>
          <w:sz w:val="22"/>
          <w:szCs w:val="22"/>
        </w:rPr>
        <w:t xml:space="preserve"> pogodb</w:t>
      </w:r>
      <w:r w:rsidR="006D236E" w:rsidRPr="00C00947">
        <w:rPr>
          <w:i w:val="0"/>
          <w:sz w:val="22"/>
          <w:szCs w:val="22"/>
        </w:rPr>
        <w:t>i</w:t>
      </w:r>
      <w:r w:rsidRPr="006C50EA">
        <w:rPr>
          <w:i w:val="0"/>
          <w:sz w:val="22"/>
          <w:szCs w:val="22"/>
        </w:rPr>
        <w:t xml:space="preserve"> za opravljanje storitev čiščenja objektov v  izmeri najmanj</w:t>
      </w:r>
      <w:r w:rsidR="00F23F3A" w:rsidRPr="006C50EA">
        <w:rPr>
          <w:i w:val="0"/>
          <w:sz w:val="22"/>
          <w:szCs w:val="22"/>
        </w:rPr>
        <w:t xml:space="preserve"> </w:t>
      </w:r>
      <w:r w:rsidR="00525998" w:rsidRPr="006C50EA">
        <w:rPr>
          <w:i w:val="0"/>
          <w:sz w:val="22"/>
          <w:szCs w:val="22"/>
        </w:rPr>
        <w:t xml:space="preserve"> </w:t>
      </w:r>
      <w:r w:rsidR="00770423" w:rsidRPr="00C00947">
        <w:rPr>
          <w:i w:val="0"/>
          <w:sz w:val="22"/>
          <w:szCs w:val="22"/>
        </w:rPr>
        <w:t>1.</w:t>
      </w:r>
      <w:r w:rsidR="006C50EA" w:rsidRPr="00C00947">
        <w:rPr>
          <w:i w:val="0"/>
          <w:sz w:val="22"/>
          <w:szCs w:val="22"/>
        </w:rPr>
        <w:t>8</w:t>
      </w:r>
      <w:r w:rsidR="00525998" w:rsidRPr="00C00947">
        <w:rPr>
          <w:i w:val="0"/>
          <w:sz w:val="22"/>
          <w:szCs w:val="22"/>
        </w:rPr>
        <w:t>00,00</w:t>
      </w:r>
      <w:r w:rsidR="00525998" w:rsidRPr="00770423">
        <w:rPr>
          <w:i w:val="0"/>
          <w:sz w:val="22"/>
          <w:szCs w:val="22"/>
        </w:rPr>
        <w:t xml:space="preserve"> </w:t>
      </w:r>
      <w:r w:rsidR="00525998" w:rsidRPr="00525998">
        <w:rPr>
          <w:i w:val="0"/>
          <w:sz w:val="22"/>
          <w:szCs w:val="22"/>
        </w:rPr>
        <w:t>m</w:t>
      </w:r>
      <w:r w:rsidR="00525998" w:rsidRPr="00525998">
        <w:rPr>
          <w:i w:val="0"/>
          <w:sz w:val="22"/>
          <w:szCs w:val="22"/>
          <w:vertAlign w:val="superscript"/>
        </w:rPr>
        <w:t>2</w:t>
      </w:r>
      <w:r w:rsidR="00525998" w:rsidRPr="00525998">
        <w:rPr>
          <w:i w:val="0"/>
          <w:sz w:val="22"/>
          <w:szCs w:val="22"/>
        </w:rPr>
        <w:t xml:space="preserve"> notranje talne površine/objekt</w:t>
      </w:r>
      <w:r w:rsidR="00F23F3A">
        <w:rPr>
          <w:i w:val="0"/>
          <w:sz w:val="22"/>
          <w:szCs w:val="22"/>
        </w:rPr>
        <w:t>.</w:t>
      </w:r>
    </w:p>
    <w:p w14:paraId="2F0DE67D" w14:textId="77777777" w:rsidR="00035B2B" w:rsidRPr="00525998" w:rsidRDefault="00035B2B" w:rsidP="00170D42">
      <w:pPr>
        <w:pStyle w:val="Odstavekseznama"/>
        <w:ind w:left="1020"/>
        <w:jc w:val="both"/>
        <w:rPr>
          <w:i w:val="0"/>
          <w:sz w:val="22"/>
          <w:szCs w:val="22"/>
        </w:rPr>
      </w:pPr>
    </w:p>
    <w:p w14:paraId="4350141D"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2207A0B" w14:textId="77777777" w:rsidR="00035B2B" w:rsidRDefault="00035B2B" w:rsidP="00170D42">
      <w:pPr>
        <w:ind w:left="1020"/>
        <w:jc w:val="both"/>
        <w:rPr>
          <w:i w:val="0"/>
          <w:sz w:val="22"/>
          <w:szCs w:val="22"/>
        </w:rPr>
      </w:pPr>
    </w:p>
    <w:p w14:paraId="62F6EC35"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170D42">
      <w:pPr>
        <w:ind w:left="1020"/>
        <w:jc w:val="both"/>
        <w:rPr>
          <w:sz w:val="22"/>
          <w:szCs w:val="22"/>
        </w:rPr>
      </w:pPr>
    </w:p>
    <w:p w14:paraId="2008C549"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B85360C" w14:textId="77777777" w:rsidR="00035B2B" w:rsidRDefault="00035B2B" w:rsidP="00035B2B">
      <w:pPr>
        <w:spacing w:after="200" w:line="276" w:lineRule="auto"/>
        <w:ind w:left="720"/>
        <w:rPr>
          <w:i w:val="0"/>
          <w:color w:val="000000"/>
          <w:sz w:val="22"/>
          <w:szCs w:val="22"/>
        </w:rPr>
      </w:pPr>
    </w:p>
    <w:p w14:paraId="10772A80" w14:textId="77777777" w:rsidR="00035B2B" w:rsidRDefault="00035B2B" w:rsidP="00035B2B">
      <w:pPr>
        <w:spacing w:after="200" w:line="276" w:lineRule="auto"/>
        <w:ind w:left="720"/>
        <w:rPr>
          <w:i w:val="0"/>
          <w:color w:val="000000"/>
          <w:sz w:val="22"/>
          <w:szCs w:val="22"/>
        </w:rPr>
      </w:pPr>
    </w:p>
    <w:p w14:paraId="1482F1D9" w14:textId="757888D5" w:rsidR="0050326E" w:rsidRDefault="0050326E" w:rsidP="00035B2B">
      <w:pPr>
        <w:spacing w:after="200" w:line="276" w:lineRule="auto"/>
        <w:rPr>
          <w:i w:val="0"/>
          <w:color w:val="000000"/>
          <w:sz w:val="22"/>
          <w:szCs w:val="22"/>
        </w:rPr>
      </w:pPr>
    </w:p>
    <w:p w14:paraId="2C264259" w14:textId="77777777" w:rsidR="00C1556E" w:rsidRDefault="00C1556E" w:rsidP="00035B2B">
      <w:pPr>
        <w:spacing w:after="200" w:line="276" w:lineRule="auto"/>
        <w:rPr>
          <w:i w:val="0"/>
          <w:color w:val="000000"/>
          <w:sz w:val="22"/>
          <w:szCs w:val="22"/>
        </w:rPr>
      </w:pPr>
    </w:p>
    <w:p w14:paraId="70088A8E" w14:textId="5DEE2C81" w:rsidR="00F35BCB" w:rsidRDefault="00F35BCB" w:rsidP="00035B2B">
      <w:pPr>
        <w:spacing w:after="200" w:line="276" w:lineRule="auto"/>
        <w:rPr>
          <w:i w:val="0"/>
          <w:color w:val="000000"/>
          <w:sz w:val="22"/>
          <w:szCs w:val="22"/>
        </w:rPr>
      </w:pPr>
    </w:p>
    <w:p w14:paraId="152E3C17" w14:textId="77777777" w:rsidR="00F35BCB" w:rsidRDefault="00F35BCB" w:rsidP="00035B2B">
      <w:pPr>
        <w:spacing w:after="200" w:line="276" w:lineRule="auto"/>
        <w:rPr>
          <w:i w:val="0"/>
          <w:color w:val="000000"/>
          <w:sz w:val="22"/>
          <w:szCs w:val="22"/>
        </w:rPr>
      </w:pPr>
    </w:p>
    <w:p w14:paraId="7E84C72D" w14:textId="77777777" w:rsidR="007A3E7D" w:rsidRDefault="007A3E7D" w:rsidP="00096AC9">
      <w:pPr>
        <w:ind w:left="7788" w:firstLine="708"/>
        <w:jc w:val="center"/>
        <w:rPr>
          <w:b/>
          <w:i w:val="0"/>
          <w:color w:val="000000"/>
          <w:sz w:val="22"/>
          <w:szCs w:val="22"/>
        </w:rPr>
      </w:pPr>
    </w:p>
    <w:p w14:paraId="46DA1623"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3790223E" w14:textId="77777777" w:rsidR="006A7570" w:rsidRDefault="006A7570" w:rsidP="00035B2B">
      <w:pPr>
        <w:spacing w:after="200" w:line="276" w:lineRule="auto"/>
        <w:ind w:left="720"/>
        <w:jc w:val="center"/>
        <w:rPr>
          <w:b/>
          <w:i w:val="0"/>
          <w:color w:val="000000"/>
          <w:sz w:val="22"/>
          <w:szCs w:val="22"/>
          <w:highlight w:val="yellow"/>
        </w:rPr>
      </w:pPr>
    </w:p>
    <w:p w14:paraId="2F7E8316"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Default="00035B2B" w:rsidP="00035B2B">
      <w:pPr>
        <w:spacing w:after="200" w:line="276" w:lineRule="auto"/>
        <w:ind w:left="720"/>
        <w:jc w:val="center"/>
        <w:rPr>
          <w:b/>
          <w:i w:val="0"/>
          <w:color w:val="000000"/>
          <w:szCs w:val="24"/>
        </w:rPr>
      </w:pPr>
    </w:p>
    <w:p w14:paraId="3F277C01" w14:textId="20433A03" w:rsidR="000645B4" w:rsidRDefault="00035B2B" w:rsidP="00170D42">
      <w:pPr>
        <w:spacing w:after="200" w:line="276" w:lineRule="auto"/>
        <w:ind w:left="1020"/>
        <w:rPr>
          <w:i w:val="0"/>
          <w:color w:val="000000"/>
          <w:sz w:val="22"/>
          <w:szCs w:val="22"/>
        </w:rPr>
      </w:pPr>
      <w:r>
        <w:rPr>
          <w:i w:val="0"/>
          <w:color w:val="000000"/>
          <w:sz w:val="22"/>
          <w:szCs w:val="22"/>
        </w:rPr>
        <w:t>Naročnik</w:t>
      </w:r>
      <w:r w:rsidR="006C50EA">
        <w:rPr>
          <w:i w:val="0"/>
          <w:color w:val="000000"/>
          <w:sz w:val="22"/>
          <w:szCs w:val="22"/>
        </w:rPr>
        <w:t>:</w:t>
      </w:r>
      <w:r>
        <w:rPr>
          <w:i w:val="0"/>
          <w:color w:val="000000"/>
          <w:sz w:val="22"/>
          <w:szCs w:val="22"/>
        </w:rPr>
        <w:t xml:space="preserve">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7855C0F9" w14:textId="77777777" w:rsidR="006C50EA"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w:t>
      </w:r>
    </w:p>
    <w:p w14:paraId="68CD1830" w14:textId="14861EBC" w:rsidR="00035B2B" w:rsidRDefault="00035B2B" w:rsidP="00170D42">
      <w:pPr>
        <w:spacing w:after="200" w:line="276" w:lineRule="auto"/>
        <w:ind w:left="1020"/>
        <w:rPr>
          <w:i w:val="0"/>
          <w:color w:val="000000"/>
          <w:sz w:val="22"/>
          <w:szCs w:val="22"/>
        </w:rPr>
      </w:pPr>
      <w:r>
        <w:rPr>
          <w:i w:val="0"/>
          <w:color w:val="000000"/>
          <w:sz w:val="22"/>
          <w:szCs w:val="22"/>
        </w:rPr>
        <w:t>z izvajalcem za opravljanje storitev čiščenja</w:t>
      </w:r>
      <w:r w:rsidR="006C50EA">
        <w:rPr>
          <w:i w:val="0"/>
          <w:color w:val="000000"/>
          <w:sz w:val="22"/>
          <w:szCs w:val="22"/>
        </w:rPr>
        <w:t>:</w:t>
      </w:r>
      <w:r>
        <w:rPr>
          <w:i w:val="0"/>
          <w:color w:val="000000"/>
          <w:sz w:val="22"/>
          <w:szCs w:val="22"/>
        </w:rPr>
        <w:t xml:space="preserve"> </w:t>
      </w:r>
    </w:p>
    <w:p w14:paraId="1F25E3DF"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170D42">
      <w:pPr>
        <w:tabs>
          <w:tab w:val="num" w:pos="709"/>
        </w:tabs>
        <w:spacing w:after="200" w:line="276" w:lineRule="auto"/>
        <w:ind w:left="1020"/>
        <w:rPr>
          <w:i w:val="0"/>
          <w:color w:val="000000"/>
          <w:sz w:val="22"/>
          <w:szCs w:val="22"/>
        </w:rPr>
      </w:pPr>
    </w:p>
    <w:p w14:paraId="11524D5F"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170D42">
      <w:pPr>
        <w:tabs>
          <w:tab w:val="num" w:pos="709"/>
        </w:tabs>
        <w:spacing w:after="200" w:line="276" w:lineRule="auto"/>
        <w:ind w:left="1020"/>
        <w:rPr>
          <w:i w:val="0"/>
          <w:color w:val="000000"/>
          <w:sz w:val="22"/>
          <w:szCs w:val="22"/>
        </w:rPr>
      </w:pPr>
    </w:p>
    <w:p w14:paraId="4417F62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664A4925"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4AE505A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4F15CEA0"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12A4A180"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3711C4">
      <w:pPr>
        <w:tabs>
          <w:tab w:val="num" w:pos="709"/>
        </w:tabs>
        <w:spacing w:after="200" w:line="276" w:lineRule="auto"/>
        <w:rPr>
          <w:i w:val="0"/>
          <w:color w:val="000000"/>
          <w:sz w:val="22"/>
          <w:szCs w:val="22"/>
        </w:rPr>
      </w:pPr>
    </w:p>
    <w:p w14:paraId="7FCD9D29"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3711C4">
      <w:pPr>
        <w:tabs>
          <w:tab w:val="num" w:pos="709"/>
        </w:tabs>
        <w:spacing w:after="200" w:line="276" w:lineRule="auto"/>
        <w:rPr>
          <w:i w:val="0"/>
          <w:color w:val="000000"/>
          <w:sz w:val="22"/>
          <w:szCs w:val="22"/>
        </w:rPr>
      </w:pPr>
    </w:p>
    <w:p w14:paraId="19C0ED32" w14:textId="15A40BB1" w:rsidR="008931B9" w:rsidRPr="008F45CC" w:rsidRDefault="00035B2B" w:rsidP="00C00947">
      <w:pPr>
        <w:spacing w:after="200" w:line="276" w:lineRule="auto"/>
        <w:ind w:left="1020"/>
        <w:rPr>
          <w:i w:val="0"/>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r>
    </w:p>
    <w:p w14:paraId="53932210" w14:textId="77777777" w:rsidR="00C1556E" w:rsidRDefault="00C1556E" w:rsidP="008931B9">
      <w:pPr>
        <w:pStyle w:val="Glava"/>
        <w:tabs>
          <w:tab w:val="left" w:pos="708"/>
        </w:tabs>
        <w:ind w:left="1080"/>
        <w:jc w:val="right"/>
        <w:rPr>
          <w:b/>
          <w:i w:val="0"/>
          <w:sz w:val="22"/>
          <w:szCs w:val="22"/>
        </w:rPr>
      </w:pPr>
    </w:p>
    <w:p w14:paraId="195860E5" w14:textId="57F7AC20"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w:t>
      </w:r>
    </w:p>
    <w:p w14:paraId="6E8A00D6" w14:textId="77777777" w:rsidR="008931B9" w:rsidRPr="003711C4" w:rsidRDefault="008931B9" w:rsidP="008931B9"/>
    <w:p w14:paraId="3F4F152B" w14:textId="77777777" w:rsidR="008931B9" w:rsidRPr="003711C4" w:rsidRDefault="008931B9" w:rsidP="008931B9"/>
    <w:p w14:paraId="57EBDD2C" w14:textId="77777777" w:rsidR="008931B9" w:rsidRPr="003711C4" w:rsidRDefault="008931B9" w:rsidP="008931B9">
      <w:pPr>
        <w:jc w:val="center"/>
        <w:rPr>
          <w:b/>
          <w:i w:val="0"/>
          <w:sz w:val="28"/>
          <w:szCs w:val="28"/>
        </w:rPr>
      </w:pPr>
      <w:r w:rsidRPr="003711C4">
        <w:rPr>
          <w:b/>
          <w:i w:val="0"/>
          <w:sz w:val="28"/>
          <w:szCs w:val="28"/>
        </w:rPr>
        <w:t xml:space="preserve">SEZNAM KADROV </w:t>
      </w:r>
    </w:p>
    <w:p w14:paraId="0E90D6ED" w14:textId="77777777" w:rsidR="006D236E" w:rsidRDefault="006D236E" w:rsidP="008931B9">
      <w:pPr>
        <w:ind w:firstLine="851"/>
        <w:jc w:val="center"/>
        <w:rPr>
          <w:i w:val="0"/>
          <w:sz w:val="22"/>
          <w:szCs w:val="22"/>
        </w:rPr>
      </w:pPr>
    </w:p>
    <w:p w14:paraId="6591F1D3" w14:textId="77777777" w:rsidR="00FB2D5B" w:rsidRPr="004869C7" w:rsidRDefault="00FB2D5B" w:rsidP="00FB2D5B">
      <w:pPr>
        <w:ind w:left="851"/>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3711C4" w:rsidRDefault="00FB2D5B" w:rsidP="00FB2D5B">
      <w:pPr>
        <w:jc w:val="center"/>
        <w:rPr>
          <w:b/>
          <w:i w:val="0"/>
          <w:sz w:val="28"/>
          <w:szCs w:val="28"/>
        </w:rPr>
      </w:pPr>
    </w:p>
    <w:p w14:paraId="65A835C2"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VSI KADRI</w:t>
      </w:r>
    </w:p>
    <w:p w14:paraId="01233556" w14:textId="77777777" w:rsidR="00FB2D5B" w:rsidRPr="004869C7" w:rsidRDefault="00FB2D5B" w:rsidP="00FB2D5B">
      <w:pPr>
        <w:rPr>
          <w:i w:val="0"/>
          <w:sz w:val="22"/>
          <w:szCs w:val="22"/>
        </w:rPr>
      </w:pPr>
    </w:p>
    <w:p w14:paraId="3EC1E043" w14:textId="7DB6AA60" w:rsidR="00FB2D5B" w:rsidRDefault="00FB2D5B" w:rsidP="00FB2D5B">
      <w:pPr>
        <w:pStyle w:val="Odstavekseznama"/>
        <w:ind w:left="851"/>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007254C1">
        <w:rPr>
          <w:i w:val="0"/>
          <w:color w:val="000000" w:themeColor="text1"/>
          <w:sz w:val="22"/>
          <w:szCs w:val="22"/>
          <w:shd w:val="clear" w:color="auto" w:fill="F2F2F2" w:themeFill="background1" w:themeFillShade="F2"/>
        </w:rPr>
        <w:t>četrte</w:t>
      </w:r>
      <w:r w:rsidRPr="00C00947">
        <w:rPr>
          <w:i w:val="0"/>
          <w:color w:val="000000" w:themeColor="text1"/>
          <w:sz w:val="22"/>
          <w:szCs w:val="22"/>
          <w:shd w:val="clear" w:color="auto" w:fill="F2F2F2" w:themeFill="background1" w:themeFillShade="F2"/>
        </w:rPr>
        <w:t xml:space="preserve"> </w:t>
      </w:r>
      <w:r w:rsidRPr="00B13050">
        <w:rPr>
          <w:i w:val="0"/>
          <w:color w:val="000000" w:themeColor="text1"/>
          <w:sz w:val="22"/>
          <w:szCs w:val="22"/>
        </w:rPr>
        <w:t>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naročnik zahteva </w:t>
      </w:r>
      <w:r w:rsidR="00842842" w:rsidRPr="00F54074">
        <w:rPr>
          <w:b/>
          <w:i w:val="0"/>
          <w:color w:val="000000" w:themeColor="text1"/>
          <w:sz w:val="22"/>
          <w:szCs w:val="22"/>
          <w:u w:val="single"/>
        </w:rPr>
        <w:t xml:space="preserve">minimalno </w:t>
      </w:r>
      <w:r w:rsidR="002001CA" w:rsidRPr="00F54074">
        <w:rPr>
          <w:b/>
          <w:i w:val="0"/>
          <w:color w:val="000000" w:themeColor="text1"/>
          <w:sz w:val="22"/>
          <w:szCs w:val="22"/>
          <w:u w:val="single"/>
        </w:rPr>
        <w:t>6</w:t>
      </w:r>
      <w:r w:rsidR="00E21F30" w:rsidRPr="00F54074">
        <w:rPr>
          <w:b/>
          <w:i w:val="0"/>
          <w:color w:val="000000" w:themeColor="text1"/>
          <w:sz w:val="22"/>
          <w:szCs w:val="22"/>
          <w:u w:val="single"/>
        </w:rPr>
        <w:t xml:space="preserve"> </w:t>
      </w:r>
      <w:r w:rsidR="00842842" w:rsidRPr="00F54074">
        <w:rPr>
          <w:b/>
          <w:i w:val="0"/>
          <w:color w:val="000000" w:themeColor="text1"/>
          <w:sz w:val="22"/>
          <w:szCs w:val="22"/>
          <w:u w:val="single"/>
        </w:rPr>
        <w:t>delavcev</w:t>
      </w:r>
      <w:r w:rsidRPr="007E7D33">
        <w:rPr>
          <w:i w:val="0"/>
          <w:color w:val="000000" w:themeColor="text1"/>
          <w:sz w:val="22"/>
          <w:szCs w:val="22"/>
        </w:rPr>
        <w:t xml:space="preserve"> </w:t>
      </w:r>
    </w:p>
    <w:p w14:paraId="2EC530C6" w14:textId="77777777" w:rsidR="00FB2D5B" w:rsidRDefault="00FB2D5B" w:rsidP="00FB2D5B">
      <w:pPr>
        <w:rPr>
          <w:i w:val="0"/>
          <w:sz w:val="22"/>
          <w:szCs w:val="22"/>
        </w:rPr>
      </w:pPr>
    </w:p>
    <w:tbl>
      <w:tblPr>
        <w:tblStyle w:val="Tabelamrea"/>
        <w:tblW w:w="4824" w:type="dxa"/>
        <w:tblInd w:w="846" w:type="dxa"/>
        <w:tblLook w:val="04A0" w:firstRow="1" w:lastRow="0" w:firstColumn="1" w:lastColumn="0" w:noHBand="0" w:noVBand="1"/>
      </w:tblPr>
      <w:tblGrid>
        <w:gridCol w:w="3549"/>
        <w:gridCol w:w="1275"/>
      </w:tblGrid>
      <w:tr w:rsidR="00FB2D5B" w:rsidRPr="008931B9" w14:paraId="4915A541" w14:textId="77777777" w:rsidTr="00FB2D5B">
        <w:trPr>
          <w:trHeight w:val="567"/>
        </w:trPr>
        <w:tc>
          <w:tcPr>
            <w:tcW w:w="3549" w:type="dxa"/>
            <w:vAlign w:val="center"/>
          </w:tcPr>
          <w:p w14:paraId="5DECF757" w14:textId="77777777" w:rsidR="00FB2D5B" w:rsidRPr="00B13050" w:rsidRDefault="00FB2D5B" w:rsidP="00FB2D5B">
            <w:pPr>
              <w:ind w:left="37"/>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77777777" w:rsidR="00FB2D5B" w:rsidRPr="0030228E" w:rsidRDefault="00FB2D5B" w:rsidP="00FB2D5B">
            <w:pPr>
              <w:jc w:val="center"/>
              <w:rPr>
                <w:b/>
                <w:i w:val="0"/>
                <w:sz w:val="22"/>
                <w:szCs w:val="22"/>
              </w:rPr>
            </w:pPr>
          </w:p>
        </w:tc>
      </w:tr>
    </w:tbl>
    <w:p w14:paraId="5E7184B4" w14:textId="77777777" w:rsidR="00FB2D5B" w:rsidRDefault="00FB2D5B" w:rsidP="00FB2D5B">
      <w:pPr>
        <w:rPr>
          <w:i w:val="0"/>
          <w:sz w:val="22"/>
          <w:szCs w:val="22"/>
        </w:rPr>
      </w:pPr>
    </w:p>
    <w:p w14:paraId="43FCE247" w14:textId="77777777" w:rsidR="00FB2D5B" w:rsidRPr="00B13050" w:rsidRDefault="00FB2D5B" w:rsidP="00FB2D5B">
      <w:pPr>
        <w:pStyle w:val="Odstavekseznama"/>
        <w:numPr>
          <w:ilvl w:val="0"/>
          <w:numId w:val="60"/>
        </w:numPr>
        <w:rPr>
          <w:b/>
          <w:i w:val="0"/>
          <w:sz w:val="22"/>
          <w:szCs w:val="22"/>
        </w:rPr>
      </w:pPr>
      <w:r w:rsidRPr="00B13050">
        <w:rPr>
          <w:b/>
          <w:i w:val="0"/>
          <w:sz w:val="22"/>
          <w:szCs w:val="22"/>
        </w:rPr>
        <w:t>KADRI ZA NEDOLOČEN ČAS</w:t>
      </w:r>
    </w:p>
    <w:p w14:paraId="5781A56B" w14:textId="77777777" w:rsidR="00FB2D5B" w:rsidRDefault="00FB2D5B" w:rsidP="00FB2D5B">
      <w:pPr>
        <w:pStyle w:val="Odstavekseznama"/>
        <w:ind w:left="1211"/>
        <w:rPr>
          <w:i w:val="0"/>
          <w:sz w:val="22"/>
          <w:szCs w:val="22"/>
        </w:rPr>
      </w:pPr>
    </w:p>
    <w:p w14:paraId="23B3DBBB" w14:textId="77777777" w:rsidR="00FB2D5B" w:rsidRPr="00DB4CC4" w:rsidRDefault="00FB2D5B" w:rsidP="00FB2D5B">
      <w:pPr>
        <w:pStyle w:val="Odstavekseznama"/>
        <w:ind w:left="851"/>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FB2D5B">
      <w:pPr>
        <w:jc w:val="center"/>
        <w:rPr>
          <w:i w:val="0"/>
          <w:sz w:val="22"/>
          <w:szCs w:val="22"/>
        </w:rPr>
      </w:pPr>
    </w:p>
    <w:tbl>
      <w:tblPr>
        <w:tblStyle w:val="Tabelamrea"/>
        <w:tblW w:w="9214" w:type="dxa"/>
        <w:tblInd w:w="846" w:type="dxa"/>
        <w:tblLook w:val="04A0" w:firstRow="1" w:lastRow="0" w:firstColumn="1" w:lastColumn="0" w:noHBand="0" w:noVBand="1"/>
      </w:tblPr>
      <w:tblGrid>
        <w:gridCol w:w="992"/>
        <w:gridCol w:w="8222"/>
      </w:tblGrid>
      <w:tr w:rsidR="00FB2D5B" w:rsidRPr="008931B9" w14:paraId="474C64C4" w14:textId="77777777" w:rsidTr="00FB2D5B">
        <w:trPr>
          <w:trHeight w:val="454"/>
        </w:trPr>
        <w:tc>
          <w:tcPr>
            <w:tcW w:w="992" w:type="dxa"/>
            <w:shd w:val="clear" w:color="auto" w:fill="auto"/>
            <w:vAlign w:val="center"/>
          </w:tcPr>
          <w:p w14:paraId="3B8B6713" w14:textId="77777777" w:rsidR="00FB2D5B" w:rsidRPr="008931B9" w:rsidRDefault="00FB2D5B" w:rsidP="00FB2D5B">
            <w:pPr>
              <w:ind w:hanging="38"/>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FB2D5B">
            <w:pPr>
              <w:jc w:val="center"/>
              <w:rPr>
                <w:i w:val="0"/>
                <w:sz w:val="22"/>
                <w:szCs w:val="22"/>
              </w:rPr>
            </w:pPr>
            <w:r w:rsidRPr="008931B9">
              <w:rPr>
                <w:b/>
                <w:i w:val="0"/>
                <w:sz w:val="22"/>
                <w:szCs w:val="22"/>
              </w:rPr>
              <w:t xml:space="preserve">Ime in priimek </w:t>
            </w:r>
          </w:p>
        </w:tc>
      </w:tr>
      <w:tr w:rsidR="00FB2D5B" w:rsidRPr="008931B9" w14:paraId="031FCFE5" w14:textId="77777777" w:rsidTr="00FB2D5B">
        <w:trPr>
          <w:trHeight w:val="454"/>
        </w:trPr>
        <w:tc>
          <w:tcPr>
            <w:tcW w:w="992" w:type="dxa"/>
            <w:shd w:val="clear" w:color="auto" w:fill="auto"/>
            <w:vAlign w:val="center"/>
          </w:tcPr>
          <w:p w14:paraId="58C293A2" w14:textId="77777777" w:rsidR="00FB2D5B" w:rsidRPr="008931B9" w:rsidRDefault="00FB2D5B" w:rsidP="00FB2D5B">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FB2D5B">
            <w:pPr>
              <w:jc w:val="center"/>
              <w:rPr>
                <w:i w:val="0"/>
                <w:sz w:val="22"/>
                <w:szCs w:val="22"/>
              </w:rPr>
            </w:pPr>
          </w:p>
        </w:tc>
      </w:tr>
      <w:tr w:rsidR="00FB2D5B" w:rsidRPr="008931B9" w14:paraId="74ADB2F5" w14:textId="77777777" w:rsidTr="00FB2D5B">
        <w:trPr>
          <w:trHeight w:val="454"/>
        </w:trPr>
        <w:tc>
          <w:tcPr>
            <w:tcW w:w="992" w:type="dxa"/>
            <w:shd w:val="clear" w:color="auto" w:fill="auto"/>
            <w:vAlign w:val="center"/>
          </w:tcPr>
          <w:p w14:paraId="767726A8" w14:textId="77777777" w:rsidR="00FB2D5B" w:rsidRPr="008931B9" w:rsidRDefault="00FB2D5B" w:rsidP="00FB2D5B">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FB2D5B">
            <w:pPr>
              <w:jc w:val="center"/>
              <w:rPr>
                <w:i w:val="0"/>
                <w:sz w:val="22"/>
                <w:szCs w:val="22"/>
              </w:rPr>
            </w:pPr>
          </w:p>
        </w:tc>
      </w:tr>
      <w:tr w:rsidR="00FB2D5B" w:rsidRPr="008931B9" w14:paraId="19ACECCE" w14:textId="77777777" w:rsidTr="00FB2D5B">
        <w:trPr>
          <w:trHeight w:val="454"/>
        </w:trPr>
        <w:tc>
          <w:tcPr>
            <w:tcW w:w="992" w:type="dxa"/>
            <w:shd w:val="clear" w:color="auto" w:fill="auto"/>
            <w:vAlign w:val="center"/>
          </w:tcPr>
          <w:p w14:paraId="46B74435" w14:textId="77777777" w:rsidR="00FB2D5B" w:rsidRPr="008931B9" w:rsidRDefault="00FB2D5B" w:rsidP="00FB2D5B">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FB2D5B">
            <w:pPr>
              <w:jc w:val="center"/>
              <w:rPr>
                <w:i w:val="0"/>
                <w:sz w:val="22"/>
                <w:szCs w:val="22"/>
              </w:rPr>
            </w:pPr>
          </w:p>
        </w:tc>
      </w:tr>
      <w:tr w:rsidR="00FB2D5B" w:rsidRPr="008931B9" w14:paraId="717F8E0F" w14:textId="77777777" w:rsidTr="00FB2D5B">
        <w:trPr>
          <w:trHeight w:val="454"/>
        </w:trPr>
        <w:tc>
          <w:tcPr>
            <w:tcW w:w="992" w:type="dxa"/>
            <w:shd w:val="clear" w:color="auto" w:fill="auto"/>
            <w:vAlign w:val="center"/>
          </w:tcPr>
          <w:p w14:paraId="1A054B51" w14:textId="77777777" w:rsidR="00FB2D5B" w:rsidRPr="008931B9" w:rsidRDefault="00FB2D5B" w:rsidP="00FB2D5B">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FB2D5B">
            <w:pPr>
              <w:jc w:val="center"/>
              <w:rPr>
                <w:i w:val="0"/>
                <w:sz w:val="22"/>
                <w:szCs w:val="22"/>
              </w:rPr>
            </w:pPr>
          </w:p>
        </w:tc>
      </w:tr>
      <w:tr w:rsidR="00FB2D5B" w:rsidRPr="008931B9" w14:paraId="142DC0D0" w14:textId="77777777" w:rsidTr="00FB2D5B">
        <w:trPr>
          <w:trHeight w:val="454"/>
        </w:trPr>
        <w:tc>
          <w:tcPr>
            <w:tcW w:w="992" w:type="dxa"/>
            <w:shd w:val="clear" w:color="auto" w:fill="auto"/>
            <w:vAlign w:val="center"/>
          </w:tcPr>
          <w:p w14:paraId="4579BB0D" w14:textId="77777777" w:rsidR="00FB2D5B" w:rsidRPr="008931B9" w:rsidRDefault="00FB2D5B" w:rsidP="00FB2D5B">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FB2D5B">
            <w:pPr>
              <w:jc w:val="center"/>
              <w:rPr>
                <w:i w:val="0"/>
                <w:sz w:val="22"/>
                <w:szCs w:val="22"/>
              </w:rPr>
            </w:pPr>
          </w:p>
        </w:tc>
      </w:tr>
      <w:tr w:rsidR="00FB2D5B" w:rsidRPr="008931B9" w14:paraId="60C09CD2" w14:textId="77777777" w:rsidTr="00FB2D5B">
        <w:trPr>
          <w:trHeight w:val="454"/>
        </w:trPr>
        <w:tc>
          <w:tcPr>
            <w:tcW w:w="992" w:type="dxa"/>
            <w:shd w:val="clear" w:color="auto" w:fill="auto"/>
            <w:vAlign w:val="center"/>
          </w:tcPr>
          <w:p w14:paraId="3A4AA7E1" w14:textId="77777777" w:rsidR="00FB2D5B" w:rsidRDefault="00FB2D5B" w:rsidP="00FB2D5B">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FB2D5B">
            <w:pPr>
              <w:jc w:val="center"/>
              <w:rPr>
                <w:i w:val="0"/>
                <w:sz w:val="22"/>
                <w:szCs w:val="22"/>
              </w:rPr>
            </w:pPr>
          </w:p>
        </w:tc>
      </w:tr>
      <w:tr w:rsidR="00FB2D5B" w:rsidRPr="008931B9" w14:paraId="232B6039" w14:textId="77777777" w:rsidTr="00FB2D5B">
        <w:trPr>
          <w:trHeight w:val="454"/>
        </w:trPr>
        <w:tc>
          <w:tcPr>
            <w:tcW w:w="992" w:type="dxa"/>
            <w:shd w:val="clear" w:color="auto" w:fill="auto"/>
            <w:vAlign w:val="center"/>
          </w:tcPr>
          <w:p w14:paraId="584D1EB9" w14:textId="77777777" w:rsidR="00FB2D5B" w:rsidRDefault="00FB2D5B" w:rsidP="00FB2D5B">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FB2D5B">
            <w:pPr>
              <w:jc w:val="center"/>
              <w:rPr>
                <w:i w:val="0"/>
                <w:sz w:val="22"/>
                <w:szCs w:val="22"/>
              </w:rPr>
            </w:pPr>
          </w:p>
        </w:tc>
      </w:tr>
      <w:tr w:rsidR="00FB2D5B" w:rsidRPr="008931B9" w14:paraId="487525DB" w14:textId="77777777" w:rsidTr="00FB2D5B">
        <w:trPr>
          <w:trHeight w:val="454"/>
        </w:trPr>
        <w:tc>
          <w:tcPr>
            <w:tcW w:w="992" w:type="dxa"/>
            <w:shd w:val="clear" w:color="auto" w:fill="auto"/>
            <w:vAlign w:val="center"/>
          </w:tcPr>
          <w:p w14:paraId="52174273" w14:textId="77777777" w:rsidR="00FB2D5B" w:rsidRDefault="00FB2D5B" w:rsidP="00FB2D5B">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FB2D5B">
            <w:pPr>
              <w:jc w:val="center"/>
              <w:rPr>
                <w:i w:val="0"/>
                <w:sz w:val="22"/>
                <w:szCs w:val="22"/>
              </w:rPr>
            </w:pPr>
          </w:p>
        </w:tc>
      </w:tr>
    </w:tbl>
    <w:p w14:paraId="513A2CA8" w14:textId="77777777" w:rsidR="00FB2D5B" w:rsidRPr="00B13050" w:rsidRDefault="00FB2D5B" w:rsidP="00FB2D5B">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FB2D5B">
      <w:pPr>
        <w:jc w:val="both"/>
        <w:rPr>
          <w:b/>
          <w:i w:val="0"/>
          <w:sz w:val="22"/>
          <w:szCs w:val="22"/>
        </w:rPr>
      </w:pPr>
    </w:p>
    <w:p w14:paraId="2B35E93C" w14:textId="77777777" w:rsidR="00FB2D5B" w:rsidRDefault="00FB2D5B" w:rsidP="00FB2D5B">
      <w:pPr>
        <w:pStyle w:val="Odstavekseznama"/>
        <w:numPr>
          <w:ilvl w:val="0"/>
          <w:numId w:val="60"/>
        </w:numPr>
        <w:jc w:val="both"/>
        <w:rPr>
          <w:b/>
          <w:i w:val="0"/>
          <w:sz w:val="22"/>
          <w:szCs w:val="22"/>
        </w:rPr>
      </w:pPr>
      <w:r w:rsidRPr="007E7D33">
        <w:rPr>
          <w:b/>
          <w:i w:val="0"/>
          <w:sz w:val="22"/>
          <w:szCs w:val="22"/>
        </w:rPr>
        <w:t>IZRAČUN</w:t>
      </w:r>
    </w:p>
    <w:p w14:paraId="4E417598" w14:textId="77777777" w:rsidR="00FB2D5B" w:rsidRDefault="00FB2D5B" w:rsidP="00FB2D5B">
      <w:pPr>
        <w:pStyle w:val="Odstavekseznama"/>
        <w:ind w:left="1211"/>
        <w:jc w:val="both"/>
        <w:rPr>
          <w:b/>
          <w:i w:val="0"/>
          <w:sz w:val="22"/>
          <w:szCs w:val="22"/>
        </w:rPr>
      </w:pPr>
    </w:p>
    <w:p w14:paraId="4049170B" w14:textId="6F3EAE2B" w:rsidR="00FB2D5B" w:rsidRPr="007E7D33" w:rsidRDefault="00FB2D5B" w:rsidP="00FB2D5B">
      <w:pPr>
        <w:ind w:left="851"/>
        <w:jc w:val="both"/>
        <w:rPr>
          <w:b/>
          <w:i w:val="0"/>
          <w:sz w:val="22"/>
          <w:szCs w:val="22"/>
        </w:rPr>
      </w:pPr>
      <w:r w:rsidRPr="007E7D33">
        <w:rPr>
          <w:i w:val="0"/>
          <w:sz w:val="22"/>
          <w:szCs w:val="22"/>
        </w:rPr>
        <w:t>I</w:t>
      </w:r>
      <w:r>
        <w:rPr>
          <w:i w:val="0"/>
          <w:sz w:val="22"/>
          <w:szCs w:val="22"/>
        </w:rPr>
        <w:t>zračun ponudnik opravi skladno z b) točko VI</w:t>
      </w:r>
      <w:r w:rsidR="008B45A1">
        <w:rPr>
          <w:i w:val="0"/>
          <w:sz w:val="22"/>
          <w:szCs w:val="22"/>
        </w:rPr>
        <w:t>I</w:t>
      </w:r>
      <w:r>
        <w:rPr>
          <w:i w:val="0"/>
          <w:sz w:val="22"/>
          <w:szCs w:val="22"/>
        </w:rPr>
        <w:t>.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FB2D5B">
      <w:pPr>
        <w:jc w:val="both"/>
        <w:rPr>
          <w:i w:val="0"/>
          <w:sz w:val="22"/>
          <w:szCs w:val="22"/>
        </w:rPr>
      </w:pPr>
    </w:p>
    <w:tbl>
      <w:tblPr>
        <w:tblStyle w:val="Tabelamrea"/>
        <w:tblW w:w="9214" w:type="dxa"/>
        <w:tblInd w:w="846" w:type="dxa"/>
        <w:tblLook w:val="04A0" w:firstRow="1" w:lastRow="0" w:firstColumn="1" w:lastColumn="0" w:noHBand="0" w:noVBand="1"/>
      </w:tblPr>
      <w:tblGrid>
        <w:gridCol w:w="6095"/>
        <w:gridCol w:w="3119"/>
      </w:tblGrid>
      <w:tr w:rsidR="00FB2D5B" w:rsidRPr="008931B9" w14:paraId="57843514" w14:textId="77777777" w:rsidTr="00403EEE">
        <w:trPr>
          <w:trHeight w:val="567"/>
        </w:trPr>
        <w:tc>
          <w:tcPr>
            <w:tcW w:w="6095" w:type="dxa"/>
          </w:tcPr>
          <w:p w14:paraId="2F278FBA" w14:textId="77777777" w:rsidR="00403EEE" w:rsidRDefault="00FB2D5B" w:rsidP="00403EEE">
            <w:pPr>
              <w:ind w:right="-112"/>
              <w:rPr>
                <w:i w:val="0"/>
                <w:sz w:val="20"/>
                <w:szCs w:val="22"/>
              </w:rPr>
            </w:pPr>
            <w:r w:rsidRPr="00403EEE">
              <w:rPr>
                <w:i w:val="0"/>
                <w:sz w:val="20"/>
                <w:szCs w:val="22"/>
              </w:rPr>
              <w:t xml:space="preserve">ODSTOTEK NOMINIRANEGA KADRA </w:t>
            </w:r>
          </w:p>
          <w:p w14:paraId="1BC19017" w14:textId="77777777" w:rsidR="00403EEE" w:rsidRDefault="00FB2D5B" w:rsidP="00403EEE">
            <w:pPr>
              <w:ind w:right="-112"/>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FB2D5B">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788D15A4" w14:textId="77777777" w:rsidR="00FB2D5B" w:rsidRPr="0030228E" w:rsidRDefault="00403EEE" w:rsidP="00403EEE">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FB2D5B">
      <w:pPr>
        <w:jc w:val="both"/>
        <w:rPr>
          <w:i w:val="0"/>
          <w:sz w:val="22"/>
          <w:szCs w:val="22"/>
        </w:rPr>
      </w:pPr>
    </w:p>
    <w:p w14:paraId="29EE2D57" w14:textId="77777777" w:rsidR="00FB2D5B" w:rsidRDefault="00FB2D5B" w:rsidP="00FB2D5B">
      <w:pPr>
        <w:jc w:val="both"/>
        <w:rPr>
          <w:i w:val="0"/>
          <w:sz w:val="22"/>
          <w:szCs w:val="22"/>
        </w:rPr>
      </w:pPr>
    </w:p>
    <w:p w14:paraId="314E2E36" w14:textId="77777777" w:rsidR="00FB2D5B" w:rsidRPr="008931B9" w:rsidRDefault="00FB2D5B" w:rsidP="00FB2D5B">
      <w:pPr>
        <w:jc w:val="both"/>
        <w:rPr>
          <w:i w:val="0"/>
          <w:sz w:val="22"/>
          <w:szCs w:val="22"/>
        </w:rPr>
      </w:pPr>
    </w:p>
    <w:p w14:paraId="1F4F8BA9" w14:textId="77777777" w:rsidR="008931B9" w:rsidRDefault="008931B9" w:rsidP="008931B9">
      <w:pPr>
        <w:ind w:firstLine="851"/>
        <w:jc w:val="center"/>
        <w:rPr>
          <w:i w:val="0"/>
          <w:sz w:val="22"/>
          <w:szCs w:val="22"/>
        </w:rPr>
      </w:pPr>
    </w:p>
    <w:p w14:paraId="49AD9528" w14:textId="77777777" w:rsidR="00FB2D5B" w:rsidRPr="008931B9" w:rsidRDefault="00FB2D5B" w:rsidP="008931B9">
      <w:pPr>
        <w:ind w:firstLine="851"/>
        <w:jc w:val="center"/>
        <w:rPr>
          <w:i w:val="0"/>
          <w:sz w:val="22"/>
          <w:szCs w:val="22"/>
        </w:rPr>
      </w:pPr>
    </w:p>
    <w:p w14:paraId="233FF34E" w14:textId="77777777" w:rsidR="006D236E" w:rsidRPr="008931B9" w:rsidRDefault="00E21F30" w:rsidP="009628D9">
      <w:pPr>
        <w:jc w:val="both"/>
        <w:rPr>
          <w:i w:val="0"/>
          <w:sz w:val="22"/>
          <w:szCs w:val="22"/>
        </w:rPr>
      </w:pPr>
      <w:r>
        <w:rPr>
          <w:i w:val="0"/>
          <w:sz w:val="22"/>
          <w:szCs w:val="22"/>
        </w:rPr>
        <w:t xml:space="preserve">          </w:t>
      </w:r>
    </w:p>
    <w:p w14:paraId="6765ADA8"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42C3FA52" w14:textId="77777777" w:rsidR="006D236E" w:rsidRPr="008931B9" w:rsidRDefault="006D236E" w:rsidP="006D236E">
      <w:pPr>
        <w:ind w:left="851"/>
        <w:jc w:val="both"/>
        <w:rPr>
          <w:i w:val="0"/>
          <w:sz w:val="22"/>
          <w:szCs w:val="22"/>
        </w:rPr>
      </w:pPr>
    </w:p>
    <w:p w14:paraId="7366F207"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3711C4">
      <w:pPr>
        <w:jc w:val="both"/>
        <w:rPr>
          <w:i w:val="0"/>
          <w:sz w:val="22"/>
          <w:szCs w:val="22"/>
        </w:rPr>
      </w:pPr>
    </w:p>
    <w:p w14:paraId="2FEE6AAF" w14:textId="5FF87B83" w:rsidR="00096AC9" w:rsidRDefault="00C81BC8" w:rsidP="00096AC9">
      <w:pPr>
        <w:pStyle w:val="Odstavekseznama"/>
        <w:numPr>
          <w:ilvl w:val="0"/>
          <w:numId w:val="19"/>
        </w:numPr>
        <w:tabs>
          <w:tab w:val="num" w:pos="1418"/>
        </w:tabs>
        <w:ind w:left="1418" w:hanging="425"/>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403EEE">
      <w:pPr>
        <w:pStyle w:val="Odstavekseznama"/>
        <w:ind w:left="1418"/>
        <w:jc w:val="both"/>
        <w:rPr>
          <w:i w:val="0"/>
          <w:sz w:val="22"/>
          <w:szCs w:val="22"/>
        </w:rPr>
      </w:pPr>
    </w:p>
    <w:p w14:paraId="7F3B1035" w14:textId="4987C333" w:rsid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w:t>
      </w:r>
    </w:p>
    <w:p w14:paraId="17E9ABF4" w14:textId="77777777" w:rsidR="007F163C" w:rsidRPr="007F163C" w:rsidRDefault="007F163C" w:rsidP="007F163C">
      <w:pPr>
        <w:jc w:val="both"/>
        <w:rPr>
          <w:i w:val="0"/>
          <w:sz w:val="22"/>
          <w:szCs w:val="22"/>
        </w:rPr>
      </w:pPr>
    </w:p>
    <w:p w14:paraId="7A767C4A" w14:textId="78586AB8"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096AC9">
      <w:pPr>
        <w:pStyle w:val="Default"/>
        <w:jc w:val="both"/>
        <w:rPr>
          <w:rFonts w:ascii="Times New Roman" w:hAnsi="Times New Roman" w:cs="Times New Roman"/>
          <w:sz w:val="22"/>
          <w:szCs w:val="22"/>
        </w:rPr>
      </w:pPr>
    </w:p>
    <w:p w14:paraId="29C280D8"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8931B9">
      <w:pPr>
        <w:pStyle w:val="Odstavekseznama"/>
        <w:ind w:left="1134"/>
        <w:jc w:val="both"/>
        <w:rPr>
          <w:i w:val="0"/>
          <w:sz w:val="22"/>
          <w:szCs w:val="22"/>
        </w:rPr>
      </w:pPr>
    </w:p>
    <w:p w14:paraId="0F43CBF5" w14:textId="77777777" w:rsidR="00FB2D5B" w:rsidRDefault="00FB2D5B" w:rsidP="008931B9">
      <w:pPr>
        <w:pStyle w:val="Odstavekseznama"/>
        <w:ind w:left="1134"/>
        <w:jc w:val="both"/>
        <w:rPr>
          <w:i w:val="0"/>
          <w:sz w:val="22"/>
          <w:szCs w:val="22"/>
        </w:rPr>
      </w:pPr>
    </w:p>
    <w:p w14:paraId="36F430C0" w14:textId="77777777" w:rsidR="00FB2D5B" w:rsidRDefault="00FB2D5B" w:rsidP="008931B9">
      <w:pPr>
        <w:pStyle w:val="Odstavekseznama"/>
        <w:ind w:left="1134"/>
        <w:jc w:val="both"/>
        <w:rPr>
          <w:i w:val="0"/>
          <w:sz w:val="22"/>
          <w:szCs w:val="22"/>
        </w:rPr>
      </w:pPr>
    </w:p>
    <w:p w14:paraId="50FEF8CF" w14:textId="77777777" w:rsidR="00FB2D5B" w:rsidRDefault="00FB2D5B" w:rsidP="008931B9">
      <w:pPr>
        <w:pStyle w:val="Odstavekseznama"/>
        <w:ind w:left="1134"/>
        <w:jc w:val="both"/>
        <w:rPr>
          <w:i w:val="0"/>
          <w:sz w:val="22"/>
          <w:szCs w:val="22"/>
        </w:rPr>
      </w:pPr>
    </w:p>
    <w:p w14:paraId="609C0CD7" w14:textId="77777777" w:rsidR="00FB2D5B" w:rsidRDefault="00FB2D5B" w:rsidP="008931B9">
      <w:pPr>
        <w:pStyle w:val="Odstavekseznama"/>
        <w:ind w:left="1134"/>
        <w:jc w:val="both"/>
        <w:rPr>
          <w:i w:val="0"/>
          <w:sz w:val="22"/>
          <w:szCs w:val="22"/>
        </w:rPr>
      </w:pPr>
    </w:p>
    <w:p w14:paraId="5DA586AB" w14:textId="77777777" w:rsidR="00FB2D5B" w:rsidRDefault="00FB2D5B" w:rsidP="008931B9">
      <w:pPr>
        <w:pStyle w:val="Odstavekseznama"/>
        <w:ind w:left="1134"/>
        <w:jc w:val="both"/>
        <w:rPr>
          <w:i w:val="0"/>
          <w:sz w:val="22"/>
          <w:szCs w:val="22"/>
        </w:rPr>
      </w:pPr>
    </w:p>
    <w:p w14:paraId="322C43E9" w14:textId="77777777" w:rsidR="00FB2D5B" w:rsidRDefault="00FB2D5B" w:rsidP="008931B9">
      <w:pPr>
        <w:pStyle w:val="Odstavekseznama"/>
        <w:ind w:left="1134"/>
        <w:jc w:val="both"/>
        <w:rPr>
          <w:i w:val="0"/>
          <w:sz w:val="22"/>
          <w:szCs w:val="22"/>
        </w:rPr>
      </w:pPr>
    </w:p>
    <w:p w14:paraId="673609CC" w14:textId="77777777" w:rsidR="00FB2D5B" w:rsidRDefault="00FB2D5B" w:rsidP="008931B9">
      <w:pPr>
        <w:pStyle w:val="Odstavekseznama"/>
        <w:ind w:left="1134"/>
        <w:jc w:val="both"/>
        <w:rPr>
          <w:i w:val="0"/>
          <w:sz w:val="22"/>
          <w:szCs w:val="22"/>
        </w:rPr>
      </w:pPr>
    </w:p>
    <w:p w14:paraId="1F22D43E" w14:textId="77777777" w:rsidR="00FB2D5B" w:rsidRDefault="00FB2D5B" w:rsidP="008931B9">
      <w:pPr>
        <w:pStyle w:val="Odstavekseznama"/>
        <w:ind w:left="1134"/>
        <w:jc w:val="both"/>
        <w:rPr>
          <w:i w:val="0"/>
          <w:sz w:val="22"/>
          <w:szCs w:val="22"/>
        </w:rPr>
      </w:pPr>
    </w:p>
    <w:p w14:paraId="16350F0A" w14:textId="77777777" w:rsidR="00FB2D5B" w:rsidRDefault="00FB2D5B" w:rsidP="008931B9">
      <w:pPr>
        <w:pStyle w:val="Odstavekseznama"/>
        <w:ind w:left="1134"/>
        <w:jc w:val="both"/>
        <w:rPr>
          <w:i w:val="0"/>
          <w:sz w:val="22"/>
          <w:szCs w:val="22"/>
        </w:rPr>
      </w:pPr>
    </w:p>
    <w:p w14:paraId="0C8EB52C" w14:textId="77777777" w:rsidR="00FB2D5B" w:rsidRDefault="00FB2D5B" w:rsidP="008931B9">
      <w:pPr>
        <w:pStyle w:val="Odstavekseznama"/>
        <w:ind w:left="1134"/>
        <w:jc w:val="both"/>
        <w:rPr>
          <w:i w:val="0"/>
          <w:sz w:val="22"/>
          <w:szCs w:val="22"/>
        </w:rPr>
      </w:pPr>
    </w:p>
    <w:p w14:paraId="59C917D9" w14:textId="77777777" w:rsidR="00FB2D5B" w:rsidRDefault="00FB2D5B" w:rsidP="008931B9">
      <w:pPr>
        <w:pStyle w:val="Odstavekseznama"/>
        <w:ind w:left="1134"/>
        <w:jc w:val="both"/>
        <w:rPr>
          <w:i w:val="0"/>
          <w:sz w:val="22"/>
          <w:szCs w:val="22"/>
        </w:rPr>
      </w:pPr>
    </w:p>
    <w:p w14:paraId="12A4C8E2" w14:textId="77777777" w:rsidR="00FB2D5B" w:rsidRDefault="00FB2D5B" w:rsidP="008931B9">
      <w:pPr>
        <w:pStyle w:val="Odstavekseznama"/>
        <w:ind w:left="1134"/>
        <w:jc w:val="both"/>
        <w:rPr>
          <w:i w:val="0"/>
          <w:sz w:val="22"/>
          <w:szCs w:val="22"/>
        </w:rPr>
      </w:pPr>
    </w:p>
    <w:p w14:paraId="56BB52E7" w14:textId="77777777" w:rsidR="00FB2D5B" w:rsidRDefault="00FB2D5B" w:rsidP="008931B9">
      <w:pPr>
        <w:pStyle w:val="Odstavekseznama"/>
        <w:ind w:left="1134"/>
        <w:jc w:val="both"/>
        <w:rPr>
          <w:i w:val="0"/>
          <w:sz w:val="22"/>
          <w:szCs w:val="22"/>
        </w:rPr>
      </w:pPr>
    </w:p>
    <w:p w14:paraId="6B6848B9" w14:textId="77777777" w:rsidR="00FB2D5B" w:rsidRDefault="00FB2D5B" w:rsidP="008931B9">
      <w:pPr>
        <w:pStyle w:val="Odstavekseznama"/>
        <w:ind w:left="1134"/>
        <w:jc w:val="both"/>
        <w:rPr>
          <w:i w:val="0"/>
          <w:sz w:val="22"/>
          <w:szCs w:val="22"/>
        </w:rPr>
      </w:pPr>
    </w:p>
    <w:p w14:paraId="1ABAD520" w14:textId="77777777" w:rsidR="00FB2D5B" w:rsidRDefault="00FB2D5B" w:rsidP="008931B9">
      <w:pPr>
        <w:pStyle w:val="Odstavekseznama"/>
        <w:ind w:left="1134"/>
        <w:jc w:val="both"/>
        <w:rPr>
          <w:i w:val="0"/>
          <w:sz w:val="22"/>
          <w:szCs w:val="22"/>
        </w:rPr>
      </w:pPr>
    </w:p>
    <w:p w14:paraId="0C8EE01B" w14:textId="77777777" w:rsidR="00FB2D5B" w:rsidRDefault="00FB2D5B" w:rsidP="008931B9">
      <w:pPr>
        <w:pStyle w:val="Odstavekseznama"/>
        <w:ind w:left="1134"/>
        <w:jc w:val="both"/>
        <w:rPr>
          <w:i w:val="0"/>
          <w:sz w:val="22"/>
          <w:szCs w:val="22"/>
        </w:rPr>
      </w:pPr>
    </w:p>
    <w:p w14:paraId="6038171E" w14:textId="77777777" w:rsidR="00FB2D5B" w:rsidRDefault="00FB2D5B" w:rsidP="008931B9">
      <w:pPr>
        <w:pStyle w:val="Odstavekseznama"/>
        <w:ind w:left="1134"/>
        <w:jc w:val="both"/>
        <w:rPr>
          <w:i w:val="0"/>
          <w:sz w:val="22"/>
          <w:szCs w:val="22"/>
        </w:rPr>
      </w:pPr>
    </w:p>
    <w:p w14:paraId="62DBB349" w14:textId="77777777" w:rsidR="00FB2D5B" w:rsidRDefault="00FB2D5B" w:rsidP="008931B9">
      <w:pPr>
        <w:pStyle w:val="Odstavekseznama"/>
        <w:ind w:left="1134"/>
        <w:jc w:val="both"/>
        <w:rPr>
          <w:i w:val="0"/>
          <w:sz w:val="22"/>
          <w:szCs w:val="22"/>
        </w:rPr>
      </w:pPr>
    </w:p>
    <w:p w14:paraId="2179EC1C" w14:textId="77777777" w:rsidR="00FB2D5B" w:rsidRDefault="00FB2D5B" w:rsidP="008931B9">
      <w:pPr>
        <w:pStyle w:val="Odstavekseznama"/>
        <w:ind w:left="1134"/>
        <w:jc w:val="both"/>
        <w:rPr>
          <w:i w:val="0"/>
          <w:sz w:val="22"/>
          <w:szCs w:val="22"/>
        </w:rPr>
      </w:pPr>
    </w:p>
    <w:p w14:paraId="5D63B9EC" w14:textId="77777777" w:rsidR="00FB2D5B" w:rsidRDefault="00FB2D5B" w:rsidP="008931B9">
      <w:pPr>
        <w:pStyle w:val="Odstavekseznama"/>
        <w:ind w:left="1134"/>
        <w:jc w:val="both"/>
        <w:rPr>
          <w:i w:val="0"/>
          <w:sz w:val="22"/>
          <w:szCs w:val="22"/>
        </w:rPr>
      </w:pPr>
    </w:p>
    <w:p w14:paraId="55E08513" w14:textId="77777777" w:rsidR="00FB2D5B" w:rsidRDefault="00FB2D5B" w:rsidP="008931B9">
      <w:pPr>
        <w:pStyle w:val="Odstavekseznama"/>
        <w:ind w:left="1134"/>
        <w:jc w:val="both"/>
        <w:rPr>
          <w:i w:val="0"/>
          <w:sz w:val="22"/>
          <w:szCs w:val="22"/>
        </w:rPr>
      </w:pPr>
    </w:p>
    <w:p w14:paraId="215E0AC9" w14:textId="77777777" w:rsidR="00FB2D5B" w:rsidRDefault="00FB2D5B" w:rsidP="008931B9">
      <w:pPr>
        <w:pStyle w:val="Odstavekseznama"/>
        <w:ind w:left="1134"/>
        <w:jc w:val="both"/>
        <w:rPr>
          <w:i w:val="0"/>
          <w:sz w:val="22"/>
          <w:szCs w:val="22"/>
        </w:rPr>
      </w:pPr>
    </w:p>
    <w:p w14:paraId="2FD0958A" w14:textId="77777777" w:rsidR="00FB2D5B" w:rsidRDefault="00FB2D5B" w:rsidP="008931B9">
      <w:pPr>
        <w:pStyle w:val="Odstavekseznama"/>
        <w:ind w:left="1134"/>
        <w:jc w:val="both"/>
        <w:rPr>
          <w:i w:val="0"/>
          <w:sz w:val="22"/>
          <w:szCs w:val="22"/>
        </w:rPr>
      </w:pPr>
    </w:p>
    <w:p w14:paraId="7005A4C6" w14:textId="77777777" w:rsidR="00FB2D5B" w:rsidRDefault="00FB2D5B" w:rsidP="008931B9">
      <w:pPr>
        <w:pStyle w:val="Odstavekseznama"/>
        <w:ind w:left="1134"/>
        <w:jc w:val="both"/>
        <w:rPr>
          <w:i w:val="0"/>
          <w:sz w:val="22"/>
          <w:szCs w:val="22"/>
        </w:rPr>
      </w:pPr>
    </w:p>
    <w:p w14:paraId="238F3160" w14:textId="77777777" w:rsidR="00FB2D5B" w:rsidRDefault="00FB2D5B" w:rsidP="008931B9">
      <w:pPr>
        <w:pStyle w:val="Odstavekseznama"/>
        <w:ind w:left="1134"/>
        <w:jc w:val="both"/>
        <w:rPr>
          <w:i w:val="0"/>
          <w:sz w:val="22"/>
          <w:szCs w:val="22"/>
        </w:rPr>
      </w:pPr>
    </w:p>
    <w:p w14:paraId="4765E3A6" w14:textId="77777777" w:rsidR="00FB2D5B" w:rsidRDefault="00FB2D5B" w:rsidP="008931B9">
      <w:pPr>
        <w:pStyle w:val="Odstavekseznama"/>
        <w:ind w:left="1134"/>
        <w:jc w:val="both"/>
        <w:rPr>
          <w:i w:val="0"/>
          <w:sz w:val="22"/>
          <w:szCs w:val="22"/>
        </w:rPr>
      </w:pPr>
    </w:p>
    <w:p w14:paraId="2ADB44DA" w14:textId="77777777" w:rsidR="00FB2D5B" w:rsidRDefault="00FB2D5B" w:rsidP="008931B9">
      <w:pPr>
        <w:pStyle w:val="Odstavekseznama"/>
        <w:ind w:left="1134"/>
        <w:jc w:val="both"/>
        <w:rPr>
          <w:i w:val="0"/>
          <w:sz w:val="22"/>
          <w:szCs w:val="22"/>
        </w:rPr>
      </w:pPr>
    </w:p>
    <w:p w14:paraId="38ED281A" w14:textId="77777777" w:rsidR="00FB2D5B" w:rsidRDefault="00FB2D5B" w:rsidP="008931B9">
      <w:pPr>
        <w:pStyle w:val="Odstavekseznama"/>
        <w:ind w:left="1134"/>
        <w:jc w:val="both"/>
        <w:rPr>
          <w:i w:val="0"/>
          <w:sz w:val="22"/>
          <w:szCs w:val="22"/>
        </w:rPr>
      </w:pPr>
    </w:p>
    <w:p w14:paraId="7D283D2A" w14:textId="77777777" w:rsidR="00FB2D5B" w:rsidRDefault="00FB2D5B" w:rsidP="008931B9">
      <w:pPr>
        <w:pStyle w:val="Odstavekseznama"/>
        <w:ind w:left="1134"/>
        <w:jc w:val="both"/>
        <w:rPr>
          <w:i w:val="0"/>
          <w:sz w:val="22"/>
          <w:szCs w:val="22"/>
        </w:rPr>
      </w:pPr>
    </w:p>
    <w:p w14:paraId="0BBF7EA7" w14:textId="77777777" w:rsidR="00FB2D5B" w:rsidRDefault="00FB2D5B" w:rsidP="008931B9">
      <w:pPr>
        <w:pStyle w:val="Odstavekseznama"/>
        <w:ind w:left="1134"/>
        <w:jc w:val="both"/>
        <w:rPr>
          <w:i w:val="0"/>
          <w:sz w:val="22"/>
          <w:szCs w:val="22"/>
        </w:rPr>
      </w:pPr>
    </w:p>
    <w:p w14:paraId="4C6A9306" w14:textId="77777777" w:rsidR="00FB2D5B" w:rsidRDefault="00FB2D5B" w:rsidP="008931B9">
      <w:pPr>
        <w:pStyle w:val="Odstavekseznama"/>
        <w:ind w:left="1134"/>
        <w:jc w:val="both"/>
        <w:rPr>
          <w:i w:val="0"/>
          <w:sz w:val="22"/>
          <w:szCs w:val="22"/>
        </w:rPr>
      </w:pPr>
    </w:p>
    <w:p w14:paraId="2F973C86" w14:textId="77777777" w:rsidR="00FB2D5B" w:rsidRDefault="00FB2D5B" w:rsidP="008931B9">
      <w:pPr>
        <w:pStyle w:val="Odstavekseznama"/>
        <w:ind w:left="1134"/>
        <w:jc w:val="both"/>
        <w:rPr>
          <w:i w:val="0"/>
          <w:sz w:val="22"/>
          <w:szCs w:val="22"/>
        </w:rPr>
      </w:pPr>
    </w:p>
    <w:p w14:paraId="57F9B75F" w14:textId="77777777" w:rsidR="00FB2D5B" w:rsidRDefault="00FB2D5B" w:rsidP="008931B9">
      <w:pPr>
        <w:pStyle w:val="Odstavekseznama"/>
        <w:ind w:left="1134"/>
        <w:jc w:val="both"/>
        <w:rPr>
          <w:i w:val="0"/>
          <w:sz w:val="22"/>
          <w:szCs w:val="22"/>
        </w:rPr>
      </w:pPr>
    </w:p>
    <w:p w14:paraId="21FC976C" w14:textId="77777777" w:rsidR="00FB2D5B" w:rsidRDefault="00FB2D5B" w:rsidP="008931B9">
      <w:pPr>
        <w:pStyle w:val="Odstavekseznama"/>
        <w:ind w:left="1134"/>
        <w:jc w:val="both"/>
        <w:rPr>
          <w:i w:val="0"/>
          <w:sz w:val="22"/>
          <w:szCs w:val="22"/>
        </w:rPr>
      </w:pPr>
    </w:p>
    <w:p w14:paraId="7249D0E4" w14:textId="77777777" w:rsidR="00FB2D5B" w:rsidRDefault="00FB2D5B" w:rsidP="008931B9">
      <w:pPr>
        <w:pStyle w:val="Odstavekseznama"/>
        <w:ind w:left="1134"/>
        <w:jc w:val="both"/>
        <w:rPr>
          <w:i w:val="0"/>
          <w:sz w:val="22"/>
          <w:szCs w:val="22"/>
        </w:rPr>
      </w:pPr>
    </w:p>
    <w:p w14:paraId="14DF9FAF" w14:textId="77777777" w:rsidR="00FB2D5B" w:rsidRPr="008931B9" w:rsidRDefault="00FB2D5B" w:rsidP="008931B9">
      <w:pPr>
        <w:pStyle w:val="Odstavekseznama"/>
        <w:ind w:left="1134"/>
        <w:jc w:val="both"/>
        <w:rPr>
          <w:i w:val="0"/>
          <w:sz w:val="22"/>
          <w:szCs w:val="22"/>
        </w:rPr>
      </w:pPr>
    </w:p>
    <w:p w14:paraId="61FDC2EE" w14:textId="77777777" w:rsidR="00035B2B" w:rsidRPr="00096AC9" w:rsidRDefault="00035B2B" w:rsidP="00794313">
      <w:pPr>
        <w:pStyle w:val="Glava"/>
        <w:rPr>
          <w:i w:val="0"/>
          <w:sz w:val="22"/>
          <w:szCs w:val="22"/>
        </w:rPr>
      </w:pPr>
    </w:p>
    <w:p w14:paraId="5F2C13CE"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p>
    <w:p w14:paraId="39009C87" w14:textId="77777777" w:rsidR="00035B2B" w:rsidRDefault="00035B2B" w:rsidP="00035B2B">
      <w:pPr>
        <w:pStyle w:val="Glava"/>
        <w:tabs>
          <w:tab w:val="left" w:pos="708"/>
        </w:tabs>
        <w:ind w:left="993"/>
        <w:jc w:val="both"/>
        <w:rPr>
          <w:b/>
          <w:i w:val="0"/>
          <w:sz w:val="22"/>
          <w:szCs w:val="22"/>
        </w:rPr>
      </w:pPr>
    </w:p>
    <w:p w14:paraId="040867A0" w14:textId="77777777" w:rsidR="0060760A" w:rsidRDefault="0060760A" w:rsidP="00A329A4">
      <w:pPr>
        <w:pStyle w:val="Glava"/>
        <w:tabs>
          <w:tab w:val="left" w:pos="708"/>
        </w:tabs>
        <w:ind w:left="993"/>
        <w:jc w:val="center"/>
        <w:rPr>
          <w:b/>
          <w:i w:val="0"/>
          <w:sz w:val="28"/>
          <w:szCs w:val="22"/>
        </w:rPr>
      </w:pPr>
    </w:p>
    <w:p w14:paraId="6781C6F3" w14:textId="65A84914" w:rsidR="00143601" w:rsidRDefault="00A329A4" w:rsidP="00A329A4">
      <w:pPr>
        <w:pStyle w:val="Glava"/>
        <w:tabs>
          <w:tab w:val="left" w:pos="708"/>
        </w:tabs>
        <w:ind w:left="993"/>
        <w:jc w:val="center"/>
        <w:rPr>
          <w:b/>
          <w:i w:val="0"/>
          <w:sz w:val="28"/>
          <w:szCs w:val="22"/>
        </w:rPr>
      </w:pPr>
      <w:r w:rsidRPr="00A329A4">
        <w:rPr>
          <w:b/>
          <w:i w:val="0"/>
          <w:sz w:val="28"/>
          <w:szCs w:val="22"/>
        </w:rPr>
        <w:t xml:space="preserve">TABELA </w:t>
      </w:r>
    </w:p>
    <w:p w14:paraId="78BA454B"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 xml:space="preserve">UPORABLJENIH </w:t>
      </w:r>
      <w:r w:rsidRPr="00D355AE">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UREDBNO O ZELENEM JAVNEM NAROČANJU</w:t>
      </w:r>
    </w:p>
    <w:p w14:paraId="1D015977" w14:textId="77777777" w:rsidR="00035B2B" w:rsidRDefault="00035B2B" w:rsidP="00035B2B">
      <w:pPr>
        <w:pStyle w:val="Glava"/>
        <w:tabs>
          <w:tab w:val="left" w:pos="708"/>
        </w:tabs>
        <w:jc w:val="both"/>
        <w:rPr>
          <w:b/>
          <w:i w:val="0"/>
          <w:sz w:val="22"/>
          <w:szCs w:val="22"/>
        </w:rPr>
      </w:pPr>
    </w:p>
    <w:p w14:paraId="57D1F096" w14:textId="257480BE" w:rsidR="004771E1" w:rsidRDefault="004771E1" w:rsidP="00035B2B">
      <w:pPr>
        <w:pStyle w:val="Glava"/>
        <w:tabs>
          <w:tab w:val="left" w:pos="708"/>
        </w:tabs>
        <w:jc w:val="both"/>
        <w:rPr>
          <w:b/>
          <w:i w:val="0"/>
          <w:sz w:val="22"/>
          <w:szCs w:val="22"/>
        </w:rPr>
      </w:pPr>
    </w:p>
    <w:p w14:paraId="017BD08B" w14:textId="77777777" w:rsidR="0060760A" w:rsidRDefault="0060760A" w:rsidP="00035B2B">
      <w:pPr>
        <w:pStyle w:val="Glava"/>
        <w:tabs>
          <w:tab w:val="left" w:pos="708"/>
        </w:tabs>
        <w:jc w:val="both"/>
        <w:rPr>
          <w:b/>
          <w:i w:val="0"/>
          <w:sz w:val="22"/>
          <w:szCs w:val="22"/>
        </w:rPr>
      </w:pPr>
    </w:p>
    <w:p w14:paraId="2C0799D6"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pPr>
              <w:pStyle w:val="Glava"/>
              <w:tabs>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pPr>
              <w:pStyle w:val="Glava"/>
              <w:tabs>
                <w:tab w:val="left" w:pos="708"/>
              </w:tabs>
              <w:ind w:left="1080"/>
              <w:jc w:val="both"/>
              <w:rPr>
                <w:i w:val="0"/>
                <w:sz w:val="22"/>
                <w:szCs w:val="22"/>
              </w:rPr>
            </w:pPr>
          </w:p>
          <w:p w14:paraId="39C3708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pPr>
              <w:pStyle w:val="Glava"/>
              <w:tabs>
                <w:tab w:val="left" w:pos="708"/>
              </w:tabs>
              <w:ind w:left="1080"/>
              <w:jc w:val="both"/>
              <w:rPr>
                <w:i w:val="0"/>
                <w:sz w:val="22"/>
                <w:szCs w:val="22"/>
              </w:rPr>
            </w:pPr>
          </w:p>
        </w:tc>
      </w:tr>
      <w:tr w:rsidR="00035B2B" w14:paraId="1844F9E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pPr>
              <w:pStyle w:val="Glava"/>
              <w:tabs>
                <w:tab w:val="left" w:pos="708"/>
              </w:tabs>
              <w:ind w:left="1080"/>
              <w:jc w:val="both"/>
              <w:rPr>
                <w:i w:val="0"/>
                <w:sz w:val="22"/>
                <w:szCs w:val="22"/>
              </w:rPr>
            </w:pPr>
          </w:p>
          <w:p w14:paraId="0B88163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pPr>
              <w:pStyle w:val="Glava"/>
              <w:tabs>
                <w:tab w:val="left" w:pos="708"/>
              </w:tabs>
              <w:ind w:left="1080"/>
              <w:jc w:val="both"/>
              <w:rPr>
                <w:i w:val="0"/>
                <w:sz w:val="22"/>
                <w:szCs w:val="22"/>
              </w:rPr>
            </w:pPr>
          </w:p>
        </w:tc>
      </w:tr>
      <w:tr w:rsidR="00035B2B" w14:paraId="59A39866"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pPr>
              <w:pStyle w:val="Glava"/>
              <w:tabs>
                <w:tab w:val="left" w:pos="708"/>
              </w:tabs>
              <w:ind w:left="1080"/>
              <w:jc w:val="both"/>
              <w:rPr>
                <w:i w:val="0"/>
                <w:sz w:val="22"/>
                <w:szCs w:val="22"/>
              </w:rPr>
            </w:pPr>
          </w:p>
          <w:p w14:paraId="7D3398BB"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pPr>
              <w:pStyle w:val="Glava"/>
              <w:tabs>
                <w:tab w:val="left" w:pos="708"/>
              </w:tabs>
              <w:ind w:left="1080"/>
              <w:jc w:val="both"/>
              <w:rPr>
                <w:i w:val="0"/>
                <w:sz w:val="22"/>
                <w:szCs w:val="22"/>
              </w:rPr>
            </w:pPr>
          </w:p>
        </w:tc>
      </w:tr>
    </w:tbl>
    <w:p w14:paraId="0187FDC6" w14:textId="77777777" w:rsidR="00035B2B" w:rsidRDefault="00733101" w:rsidP="00A329A4">
      <w:pPr>
        <w:pStyle w:val="Glava"/>
        <w:tabs>
          <w:tab w:val="left" w:pos="708"/>
        </w:tabs>
        <w:ind w:left="709"/>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A329A4">
      <w:pPr>
        <w:pStyle w:val="Glava"/>
        <w:tabs>
          <w:tab w:val="left" w:pos="708"/>
        </w:tabs>
        <w:ind w:left="709"/>
        <w:jc w:val="both"/>
        <w:rPr>
          <w:i w:val="0"/>
          <w:sz w:val="22"/>
          <w:szCs w:val="22"/>
        </w:rPr>
      </w:pPr>
    </w:p>
    <w:p w14:paraId="3850CE8D" w14:textId="77777777" w:rsidR="00D355AE" w:rsidRDefault="00D355AE" w:rsidP="0000665F">
      <w:pPr>
        <w:pStyle w:val="Glava"/>
        <w:tabs>
          <w:tab w:val="left" w:pos="708"/>
        </w:tabs>
        <w:ind w:left="1020"/>
        <w:jc w:val="both"/>
        <w:rPr>
          <w:i w:val="0"/>
          <w:sz w:val="22"/>
          <w:szCs w:val="22"/>
        </w:rPr>
      </w:pPr>
    </w:p>
    <w:p w14:paraId="1DA2CC8E" w14:textId="2A63235F"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098E2899" w14:textId="7F90F3CF" w:rsidR="00B028E0" w:rsidRDefault="00B028E0" w:rsidP="00A23D16">
      <w:pPr>
        <w:pStyle w:val="Glava"/>
        <w:tabs>
          <w:tab w:val="left" w:pos="708"/>
        </w:tabs>
        <w:jc w:val="both"/>
        <w:rPr>
          <w:i w:val="0"/>
          <w:sz w:val="22"/>
          <w:szCs w:val="22"/>
        </w:rPr>
      </w:pPr>
    </w:p>
    <w:p w14:paraId="76E65AB6" w14:textId="77777777" w:rsidR="0060760A" w:rsidRDefault="0060760A" w:rsidP="00A23D16">
      <w:pPr>
        <w:pStyle w:val="Glava"/>
        <w:tabs>
          <w:tab w:val="left" w:pos="708"/>
        </w:tabs>
        <w:jc w:val="both"/>
        <w:rPr>
          <w:i w:val="0"/>
          <w:sz w:val="22"/>
          <w:szCs w:val="22"/>
        </w:rPr>
      </w:pPr>
    </w:p>
    <w:p w14:paraId="2DB83439" w14:textId="5663985F" w:rsidR="00A329A4" w:rsidRPr="00D90E94" w:rsidRDefault="00A329A4" w:rsidP="0000665F">
      <w:pPr>
        <w:pStyle w:val="Glava"/>
        <w:tabs>
          <w:tab w:val="left" w:pos="708"/>
        </w:tabs>
        <w:ind w:left="1020"/>
        <w:jc w:val="both"/>
        <w:rPr>
          <w:i w:val="0"/>
          <w:sz w:val="22"/>
          <w:szCs w:val="22"/>
        </w:rPr>
      </w:pPr>
      <w:r w:rsidRPr="00D90E94">
        <w:rPr>
          <w:i w:val="0"/>
          <w:sz w:val="22"/>
          <w:szCs w:val="22"/>
        </w:rPr>
        <w:t>Ponudnik v tabelo navede vsa</w:t>
      </w:r>
      <w:r w:rsidR="0010247F" w:rsidRPr="00D90E94">
        <w:rPr>
          <w:i w:val="0"/>
          <w:sz w:val="22"/>
          <w:szCs w:val="22"/>
        </w:rPr>
        <w:t xml:space="preserve"> </w:t>
      </w:r>
      <w:r w:rsidR="0010247F" w:rsidRPr="00D90E94">
        <w:rPr>
          <w:i w:val="0"/>
          <w:sz w:val="22"/>
          <w:szCs w:val="22"/>
          <w:u w:val="single"/>
        </w:rPr>
        <w:t>univerzalna</w:t>
      </w:r>
      <w:r w:rsidRPr="00D90E94">
        <w:rPr>
          <w:i w:val="0"/>
          <w:sz w:val="22"/>
          <w:szCs w:val="22"/>
          <w:u w:val="single"/>
        </w:rPr>
        <w:t xml:space="preserve"> čistila</w:t>
      </w:r>
      <w:r w:rsidRPr="00D90E94">
        <w:rPr>
          <w:i w:val="0"/>
          <w:sz w:val="22"/>
          <w:szCs w:val="22"/>
        </w:rPr>
        <w:t>, ki jih bo uporabljal pri izvajanju storitev čiščenja.</w:t>
      </w:r>
    </w:p>
    <w:p w14:paraId="45D94CA1" w14:textId="19B93D03" w:rsidR="00D355AE" w:rsidRPr="00D90E94" w:rsidRDefault="00D355AE" w:rsidP="0000665F">
      <w:pPr>
        <w:pStyle w:val="Glava"/>
        <w:tabs>
          <w:tab w:val="left" w:pos="708"/>
        </w:tabs>
        <w:ind w:left="1020"/>
        <w:jc w:val="both"/>
        <w:rPr>
          <w:i w:val="0"/>
          <w:sz w:val="22"/>
          <w:szCs w:val="22"/>
        </w:rPr>
      </w:pPr>
    </w:p>
    <w:p w14:paraId="471D669F" w14:textId="14A090C6" w:rsidR="00D355AE" w:rsidRPr="00D90E94" w:rsidRDefault="00D355AE" w:rsidP="00D355AE">
      <w:pPr>
        <w:pStyle w:val="Default"/>
        <w:ind w:left="1020"/>
        <w:jc w:val="both"/>
        <w:rPr>
          <w:rFonts w:ascii="Times New Roman" w:hAnsi="Times New Roman" w:cs="Times New Roman"/>
          <w:sz w:val="22"/>
          <w:szCs w:val="22"/>
        </w:rPr>
      </w:pPr>
      <w:r w:rsidRPr="00D90E94">
        <w:rPr>
          <w:rFonts w:ascii="Times New Roman" w:hAnsi="Times New Roman" w:cs="Times New Roman"/>
          <w:sz w:val="22"/>
          <w:szCs w:val="22"/>
        </w:rPr>
        <w:t>Naročnik bo kot univerzalna čistila priznal večnamenska čistila za običajno (redno) notranje čiščenje različnih trdnih površin.</w:t>
      </w:r>
    </w:p>
    <w:p w14:paraId="6EDEC774" w14:textId="1FFF602C" w:rsidR="00D355AE" w:rsidRPr="00D90E94" w:rsidRDefault="00D355AE" w:rsidP="00D355AE">
      <w:pPr>
        <w:pStyle w:val="Default"/>
        <w:ind w:left="1020"/>
        <w:jc w:val="both"/>
        <w:rPr>
          <w:rFonts w:ascii="Times New Roman" w:hAnsi="Times New Roman" w:cs="Times New Roman"/>
          <w:sz w:val="22"/>
          <w:szCs w:val="22"/>
        </w:rPr>
      </w:pPr>
    </w:p>
    <w:p w14:paraId="23192BFD" w14:textId="7E5FE10A" w:rsidR="00D355AE" w:rsidRPr="00EA04EF" w:rsidRDefault="00D355AE" w:rsidP="00D355AE">
      <w:pPr>
        <w:pStyle w:val="Default"/>
        <w:ind w:left="1020"/>
        <w:jc w:val="both"/>
        <w:rPr>
          <w:rFonts w:ascii="Times New Roman" w:hAnsi="Times New Roman" w:cs="Times New Roman"/>
          <w:sz w:val="22"/>
          <w:szCs w:val="22"/>
        </w:rPr>
      </w:pPr>
      <w:r w:rsidRPr="00D90E94">
        <w:rPr>
          <w:rFonts w:ascii="Times New Roman" w:hAnsi="Times New Roman" w:cs="Times New Roman"/>
          <w:sz w:val="22"/>
          <w:szCs w:val="22"/>
        </w:rPr>
        <w:t>Ponudniku v tabelo ni potrebno navajati ostalih namenskih čistil, ki jih bo uporabljal pri storitvi čiščenja.</w:t>
      </w:r>
    </w:p>
    <w:p w14:paraId="0EB842DB" w14:textId="20824A13" w:rsidR="00A329A4" w:rsidRDefault="00A329A4" w:rsidP="00D355AE">
      <w:pPr>
        <w:pStyle w:val="Glava"/>
        <w:tabs>
          <w:tab w:val="left" w:pos="708"/>
        </w:tabs>
        <w:jc w:val="both"/>
        <w:rPr>
          <w:i w:val="0"/>
          <w:sz w:val="22"/>
          <w:szCs w:val="22"/>
        </w:rPr>
      </w:pPr>
    </w:p>
    <w:p w14:paraId="41607E57" w14:textId="77777777" w:rsidR="0060760A" w:rsidRDefault="0060760A" w:rsidP="00D355AE">
      <w:pPr>
        <w:pStyle w:val="Glava"/>
        <w:tabs>
          <w:tab w:val="left" w:pos="708"/>
        </w:tabs>
        <w:jc w:val="both"/>
        <w:rPr>
          <w:i w:val="0"/>
          <w:sz w:val="22"/>
          <w:szCs w:val="22"/>
        </w:rPr>
      </w:pPr>
    </w:p>
    <w:p w14:paraId="4DE97E5C"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4771E1">
      <w:pPr>
        <w:pStyle w:val="Glava"/>
        <w:tabs>
          <w:tab w:val="left" w:pos="708"/>
        </w:tabs>
        <w:ind w:left="1020"/>
        <w:jc w:val="both"/>
        <w:rPr>
          <w:i w:val="0"/>
          <w:sz w:val="10"/>
          <w:szCs w:val="10"/>
        </w:rPr>
      </w:pPr>
    </w:p>
    <w:p w14:paraId="793036EC"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9B7ECF3" w14:textId="5AA72901"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00665F">
      <w:pPr>
        <w:pStyle w:val="Glava"/>
        <w:tabs>
          <w:tab w:val="left" w:pos="708"/>
        </w:tabs>
        <w:ind w:left="1020"/>
        <w:jc w:val="both"/>
        <w:rPr>
          <w:i w:val="0"/>
          <w:sz w:val="22"/>
          <w:szCs w:val="22"/>
        </w:rPr>
      </w:pPr>
    </w:p>
    <w:p w14:paraId="451068A0"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00665F">
      <w:pPr>
        <w:pStyle w:val="Glava"/>
        <w:tabs>
          <w:tab w:val="left" w:pos="708"/>
        </w:tabs>
        <w:ind w:left="1020"/>
        <w:jc w:val="both"/>
        <w:rPr>
          <w:i w:val="0"/>
          <w:sz w:val="22"/>
          <w:szCs w:val="22"/>
        </w:rPr>
      </w:pPr>
    </w:p>
    <w:p w14:paraId="5D910446" w14:textId="77777777" w:rsidR="0099114B" w:rsidRDefault="0099114B">
      <w:pPr>
        <w:rPr>
          <w:b/>
          <w:i w:val="0"/>
          <w:sz w:val="22"/>
          <w:szCs w:val="22"/>
        </w:rPr>
      </w:pPr>
      <w:r>
        <w:rPr>
          <w:b/>
          <w:i w:val="0"/>
          <w:sz w:val="22"/>
          <w:szCs w:val="22"/>
        </w:rPr>
        <w:br w:type="page"/>
      </w:r>
    </w:p>
    <w:p w14:paraId="1F5DC6B3" w14:textId="77777777" w:rsidR="00035B2B" w:rsidRDefault="0029635C" w:rsidP="00035B2B">
      <w:pPr>
        <w:pStyle w:val="Glava"/>
        <w:tabs>
          <w:tab w:val="left" w:pos="708"/>
        </w:tabs>
        <w:jc w:val="right"/>
        <w:rPr>
          <w:b/>
          <w:i w:val="0"/>
          <w:sz w:val="22"/>
          <w:szCs w:val="22"/>
        </w:rPr>
      </w:pPr>
      <w:r>
        <w:rPr>
          <w:b/>
          <w:i w:val="0"/>
          <w:sz w:val="22"/>
          <w:szCs w:val="22"/>
        </w:rPr>
        <w:lastRenderedPageBreak/>
        <w:t>PRILOGE</w:t>
      </w:r>
      <w:r w:rsidR="00AF423B">
        <w:rPr>
          <w:b/>
          <w:i w:val="0"/>
          <w:sz w:val="22"/>
          <w:szCs w:val="22"/>
        </w:rPr>
        <w:t xml:space="preserve"> </w:t>
      </w:r>
      <w:r w:rsidR="00104CD9">
        <w:rPr>
          <w:b/>
          <w:i w:val="0"/>
          <w:sz w:val="22"/>
          <w:szCs w:val="22"/>
        </w:rPr>
        <w:t>7</w:t>
      </w:r>
    </w:p>
    <w:p w14:paraId="6B9C8FA0" w14:textId="77777777" w:rsidR="00035B2B" w:rsidRDefault="00035B2B" w:rsidP="00035B2B">
      <w:pPr>
        <w:pStyle w:val="Glava"/>
        <w:tabs>
          <w:tab w:val="left" w:pos="708"/>
        </w:tabs>
        <w:jc w:val="both"/>
        <w:rPr>
          <w:i w:val="0"/>
          <w:sz w:val="22"/>
          <w:szCs w:val="22"/>
        </w:rPr>
      </w:pPr>
    </w:p>
    <w:p w14:paraId="703EDBB7" w14:textId="77777777" w:rsidR="00035B2B" w:rsidRDefault="00035B2B" w:rsidP="00035B2B">
      <w:pPr>
        <w:pStyle w:val="Glava"/>
        <w:tabs>
          <w:tab w:val="left" w:pos="708"/>
        </w:tabs>
        <w:jc w:val="both"/>
        <w:rPr>
          <w:i w:val="0"/>
          <w:sz w:val="22"/>
          <w:szCs w:val="22"/>
        </w:rPr>
      </w:pPr>
    </w:p>
    <w:p w14:paraId="367FFF94" w14:textId="77777777" w:rsidR="00035B2B" w:rsidRDefault="00035B2B" w:rsidP="00035B2B">
      <w:pPr>
        <w:pStyle w:val="Glava"/>
        <w:tabs>
          <w:tab w:val="left" w:pos="708"/>
        </w:tabs>
        <w:jc w:val="both"/>
        <w:rPr>
          <w:i w:val="0"/>
          <w:sz w:val="22"/>
          <w:szCs w:val="22"/>
        </w:rPr>
      </w:pPr>
    </w:p>
    <w:p w14:paraId="677CB398" w14:textId="77777777" w:rsidR="00035B2B" w:rsidRDefault="00035B2B" w:rsidP="00035B2B">
      <w:pPr>
        <w:pStyle w:val="Glava"/>
        <w:tabs>
          <w:tab w:val="left" w:pos="708"/>
        </w:tabs>
        <w:jc w:val="both"/>
        <w:rPr>
          <w:i w:val="0"/>
          <w:sz w:val="22"/>
          <w:szCs w:val="22"/>
        </w:rPr>
      </w:pPr>
    </w:p>
    <w:p w14:paraId="3602BE76" w14:textId="77777777" w:rsidR="00035B2B" w:rsidRDefault="00035B2B" w:rsidP="00035B2B">
      <w:pPr>
        <w:pStyle w:val="Glava"/>
        <w:tabs>
          <w:tab w:val="left" w:pos="708"/>
        </w:tabs>
        <w:jc w:val="both"/>
        <w:rPr>
          <w:i w:val="0"/>
          <w:sz w:val="22"/>
          <w:szCs w:val="22"/>
        </w:rPr>
      </w:pPr>
    </w:p>
    <w:p w14:paraId="22519274" w14:textId="77777777" w:rsidR="00035B2B" w:rsidRDefault="00035B2B" w:rsidP="00035B2B">
      <w:pPr>
        <w:pStyle w:val="Glava"/>
        <w:tabs>
          <w:tab w:val="left" w:pos="708"/>
        </w:tabs>
        <w:jc w:val="both"/>
        <w:rPr>
          <w:i w:val="0"/>
          <w:sz w:val="22"/>
          <w:szCs w:val="22"/>
        </w:rPr>
      </w:pPr>
    </w:p>
    <w:p w14:paraId="2E6C40F6"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0A04E886" w14:textId="77777777" w:rsidR="00035B2B" w:rsidRDefault="00035B2B" w:rsidP="00035B2B">
      <w:pPr>
        <w:pStyle w:val="Glava"/>
        <w:tabs>
          <w:tab w:val="left" w:pos="708"/>
        </w:tabs>
        <w:ind w:left="1080"/>
        <w:jc w:val="center"/>
        <w:rPr>
          <w:i w:val="0"/>
          <w:sz w:val="22"/>
          <w:szCs w:val="22"/>
        </w:rPr>
      </w:pPr>
    </w:p>
    <w:p w14:paraId="79591745" w14:textId="77777777" w:rsidR="00035B2B" w:rsidRDefault="00035B2B" w:rsidP="00035B2B">
      <w:pPr>
        <w:pStyle w:val="Glava"/>
        <w:tabs>
          <w:tab w:val="left" w:pos="708"/>
        </w:tabs>
        <w:ind w:left="1080"/>
        <w:jc w:val="center"/>
        <w:rPr>
          <w:i w:val="0"/>
          <w:sz w:val="22"/>
          <w:szCs w:val="22"/>
        </w:rPr>
      </w:pPr>
    </w:p>
    <w:p w14:paraId="69DEB3EA"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035B2B">
      <w:pPr>
        <w:pStyle w:val="Glava"/>
        <w:tabs>
          <w:tab w:val="left" w:pos="708"/>
        </w:tabs>
        <w:ind w:left="1080"/>
        <w:jc w:val="center"/>
        <w:rPr>
          <w:i w:val="0"/>
          <w:sz w:val="22"/>
          <w:szCs w:val="22"/>
        </w:rPr>
      </w:pPr>
    </w:p>
    <w:p w14:paraId="33D66F84" w14:textId="77777777" w:rsidR="00035B2B" w:rsidRDefault="00035B2B" w:rsidP="00035B2B">
      <w:pPr>
        <w:pStyle w:val="Glava"/>
        <w:tabs>
          <w:tab w:val="left" w:pos="708"/>
        </w:tabs>
        <w:ind w:left="1080"/>
        <w:jc w:val="center"/>
        <w:rPr>
          <w:i w:val="0"/>
          <w:sz w:val="22"/>
          <w:szCs w:val="22"/>
        </w:rPr>
      </w:pPr>
    </w:p>
    <w:p w14:paraId="4480ED4D" w14:textId="77777777" w:rsidR="00035B2B" w:rsidRDefault="00035B2B" w:rsidP="00035B2B">
      <w:pPr>
        <w:pStyle w:val="Glava"/>
        <w:tabs>
          <w:tab w:val="left" w:pos="708"/>
        </w:tabs>
        <w:ind w:left="1080"/>
        <w:jc w:val="center"/>
        <w:rPr>
          <w:i w:val="0"/>
          <w:sz w:val="22"/>
          <w:szCs w:val="22"/>
        </w:rPr>
      </w:pPr>
    </w:p>
    <w:p w14:paraId="211C6E5A" w14:textId="77777777" w:rsidR="00035B2B" w:rsidRDefault="00035B2B" w:rsidP="008732CA">
      <w:pPr>
        <w:numPr>
          <w:ilvl w:val="0"/>
          <w:numId w:val="27"/>
        </w:numPr>
        <w:jc w:val="both"/>
        <w:rPr>
          <w:i w:val="0"/>
          <w:sz w:val="22"/>
          <w:szCs w:val="22"/>
        </w:rPr>
      </w:pPr>
      <w:r>
        <w:rPr>
          <w:i w:val="0"/>
          <w:sz w:val="22"/>
          <w:szCs w:val="22"/>
        </w:rPr>
        <w:t>ESPD obrazec (priloga 2),</w:t>
      </w:r>
    </w:p>
    <w:p w14:paraId="6025B487"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A6F5ABF" w14:textId="77777777" w:rsidR="00D56D9E"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D56D9E">
        <w:rPr>
          <w:i w:val="0"/>
          <w:sz w:val="22"/>
          <w:szCs w:val="22"/>
        </w:rPr>
        <w:t>,</w:t>
      </w:r>
    </w:p>
    <w:p w14:paraId="7CF93C4F" w14:textId="77777777" w:rsidR="00035B2B" w:rsidRDefault="00D56D9E" w:rsidP="00D56D9E">
      <w:pPr>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035B2B">
      <w:pPr>
        <w:pStyle w:val="Glava"/>
        <w:tabs>
          <w:tab w:val="left" w:pos="708"/>
        </w:tabs>
        <w:ind w:left="1080"/>
        <w:jc w:val="both"/>
        <w:rPr>
          <w:i w:val="0"/>
          <w:sz w:val="22"/>
          <w:szCs w:val="22"/>
        </w:rPr>
      </w:pPr>
    </w:p>
    <w:p w14:paraId="05156AC7" w14:textId="77777777" w:rsidR="00035B2B" w:rsidRDefault="00035B2B" w:rsidP="00035B2B">
      <w:pPr>
        <w:pStyle w:val="Glava"/>
        <w:tabs>
          <w:tab w:val="left" w:pos="708"/>
        </w:tabs>
        <w:ind w:left="1080"/>
        <w:jc w:val="both"/>
        <w:rPr>
          <w:i w:val="0"/>
          <w:sz w:val="22"/>
          <w:szCs w:val="22"/>
        </w:rPr>
      </w:pPr>
    </w:p>
    <w:p w14:paraId="21ADFB1C" w14:textId="77777777" w:rsidR="00035B2B" w:rsidRDefault="00035B2B" w:rsidP="00035B2B">
      <w:pPr>
        <w:pStyle w:val="Glava"/>
        <w:tabs>
          <w:tab w:val="left" w:pos="708"/>
        </w:tabs>
        <w:ind w:left="1080"/>
        <w:jc w:val="both"/>
        <w:rPr>
          <w:i w:val="0"/>
          <w:sz w:val="22"/>
          <w:szCs w:val="22"/>
        </w:rPr>
      </w:pPr>
    </w:p>
    <w:p w14:paraId="2A872398" w14:textId="77777777" w:rsidR="00332774" w:rsidRDefault="00332774" w:rsidP="00035B2B">
      <w:pPr>
        <w:pStyle w:val="Glava"/>
        <w:tabs>
          <w:tab w:val="left" w:pos="708"/>
        </w:tabs>
        <w:ind w:left="1080"/>
        <w:jc w:val="both"/>
        <w:rPr>
          <w:i w:val="0"/>
          <w:sz w:val="22"/>
          <w:szCs w:val="22"/>
        </w:rPr>
      </w:pPr>
    </w:p>
    <w:p w14:paraId="1D6D3E2C" w14:textId="77777777" w:rsidR="00332774" w:rsidRDefault="00332774" w:rsidP="00035B2B">
      <w:pPr>
        <w:pStyle w:val="Glava"/>
        <w:tabs>
          <w:tab w:val="left" w:pos="708"/>
        </w:tabs>
        <w:ind w:left="1080"/>
        <w:jc w:val="both"/>
        <w:rPr>
          <w:i w:val="0"/>
          <w:sz w:val="22"/>
          <w:szCs w:val="22"/>
        </w:rPr>
      </w:pPr>
    </w:p>
    <w:p w14:paraId="02F6E5CF" w14:textId="77777777" w:rsidR="00332774" w:rsidRDefault="00332774" w:rsidP="00035B2B">
      <w:pPr>
        <w:pStyle w:val="Glava"/>
        <w:tabs>
          <w:tab w:val="left" w:pos="708"/>
        </w:tabs>
        <w:ind w:left="1080"/>
        <w:jc w:val="both"/>
        <w:rPr>
          <w:i w:val="0"/>
          <w:sz w:val="22"/>
          <w:szCs w:val="22"/>
        </w:rPr>
      </w:pPr>
    </w:p>
    <w:p w14:paraId="54DADA6D" w14:textId="77777777" w:rsidR="00332774" w:rsidRDefault="00332774" w:rsidP="00035B2B">
      <w:pPr>
        <w:pStyle w:val="Glava"/>
        <w:tabs>
          <w:tab w:val="left" w:pos="708"/>
        </w:tabs>
        <w:ind w:left="1080"/>
        <w:jc w:val="both"/>
        <w:rPr>
          <w:i w:val="0"/>
          <w:sz w:val="22"/>
          <w:szCs w:val="22"/>
        </w:rPr>
      </w:pPr>
    </w:p>
    <w:p w14:paraId="6AFA6DD6" w14:textId="77777777" w:rsidR="00332774" w:rsidRDefault="00332774" w:rsidP="00035B2B">
      <w:pPr>
        <w:pStyle w:val="Glava"/>
        <w:tabs>
          <w:tab w:val="left" w:pos="708"/>
        </w:tabs>
        <w:ind w:left="1080"/>
        <w:jc w:val="both"/>
        <w:rPr>
          <w:i w:val="0"/>
          <w:sz w:val="22"/>
          <w:szCs w:val="22"/>
        </w:rPr>
      </w:pPr>
    </w:p>
    <w:p w14:paraId="2454A8EC" w14:textId="77777777" w:rsidR="00332774" w:rsidRDefault="00332774" w:rsidP="00035B2B">
      <w:pPr>
        <w:pStyle w:val="Glava"/>
        <w:tabs>
          <w:tab w:val="left" w:pos="708"/>
        </w:tabs>
        <w:ind w:left="1080"/>
        <w:jc w:val="both"/>
        <w:rPr>
          <w:i w:val="0"/>
          <w:sz w:val="22"/>
          <w:szCs w:val="22"/>
        </w:rPr>
      </w:pPr>
    </w:p>
    <w:p w14:paraId="5EE13B13" w14:textId="77777777" w:rsidR="00332774" w:rsidRDefault="00332774" w:rsidP="00035B2B">
      <w:pPr>
        <w:pStyle w:val="Glava"/>
        <w:tabs>
          <w:tab w:val="left" w:pos="708"/>
        </w:tabs>
        <w:ind w:left="1080"/>
        <w:jc w:val="both"/>
        <w:rPr>
          <w:i w:val="0"/>
          <w:sz w:val="22"/>
          <w:szCs w:val="22"/>
        </w:rPr>
      </w:pPr>
    </w:p>
    <w:p w14:paraId="01A443D6" w14:textId="77777777" w:rsidR="00332774" w:rsidRDefault="00332774" w:rsidP="00035B2B">
      <w:pPr>
        <w:pStyle w:val="Glava"/>
        <w:tabs>
          <w:tab w:val="left" w:pos="708"/>
        </w:tabs>
        <w:ind w:left="1080"/>
        <w:jc w:val="both"/>
        <w:rPr>
          <w:i w:val="0"/>
          <w:sz w:val="22"/>
          <w:szCs w:val="22"/>
        </w:rPr>
      </w:pPr>
    </w:p>
    <w:p w14:paraId="15CB2CDB" w14:textId="77777777" w:rsidR="00332774" w:rsidRDefault="00332774" w:rsidP="00035B2B">
      <w:pPr>
        <w:pStyle w:val="Glava"/>
        <w:tabs>
          <w:tab w:val="left" w:pos="708"/>
        </w:tabs>
        <w:ind w:left="1080"/>
        <w:jc w:val="both"/>
        <w:rPr>
          <w:i w:val="0"/>
          <w:sz w:val="22"/>
          <w:szCs w:val="22"/>
        </w:rPr>
      </w:pPr>
    </w:p>
    <w:p w14:paraId="2E84854F" w14:textId="77777777" w:rsidR="00332774" w:rsidRDefault="00332774" w:rsidP="00035B2B">
      <w:pPr>
        <w:pStyle w:val="Glava"/>
        <w:tabs>
          <w:tab w:val="left" w:pos="708"/>
        </w:tabs>
        <w:ind w:left="1080"/>
        <w:jc w:val="both"/>
        <w:rPr>
          <w:i w:val="0"/>
          <w:sz w:val="22"/>
          <w:szCs w:val="22"/>
        </w:rPr>
      </w:pPr>
    </w:p>
    <w:p w14:paraId="2CFAEC13" w14:textId="77777777" w:rsidR="00332774" w:rsidRDefault="00332774" w:rsidP="00035B2B">
      <w:pPr>
        <w:pStyle w:val="Glava"/>
        <w:tabs>
          <w:tab w:val="left" w:pos="708"/>
        </w:tabs>
        <w:ind w:left="1080"/>
        <w:jc w:val="both"/>
        <w:rPr>
          <w:i w:val="0"/>
          <w:sz w:val="22"/>
          <w:szCs w:val="22"/>
        </w:rPr>
      </w:pPr>
    </w:p>
    <w:p w14:paraId="313F51DC" w14:textId="77777777" w:rsidR="00332774" w:rsidRDefault="00332774" w:rsidP="00035B2B">
      <w:pPr>
        <w:pStyle w:val="Glava"/>
        <w:tabs>
          <w:tab w:val="left" w:pos="708"/>
        </w:tabs>
        <w:ind w:left="1080"/>
        <w:jc w:val="both"/>
        <w:rPr>
          <w:i w:val="0"/>
          <w:sz w:val="22"/>
          <w:szCs w:val="22"/>
        </w:rPr>
      </w:pPr>
    </w:p>
    <w:p w14:paraId="6534228C" w14:textId="77777777" w:rsidR="00332774" w:rsidRDefault="00332774" w:rsidP="00035B2B">
      <w:pPr>
        <w:pStyle w:val="Glava"/>
        <w:tabs>
          <w:tab w:val="left" w:pos="708"/>
        </w:tabs>
        <w:ind w:left="1080"/>
        <w:jc w:val="both"/>
        <w:rPr>
          <w:i w:val="0"/>
          <w:sz w:val="22"/>
          <w:szCs w:val="22"/>
        </w:rPr>
      </w:pPr>
    </w:p>
    <w:p w14:paraId="1C1E5135" w14:textId="77777777" w:rsidR="00332774" w:rsidRDefault="00332774" w:rsidP="00035B2B">
      <w:pPr>
        <w:pStyle w:val="Glava"/>
        <w:tabs>
          <w:tab w:val="left" w:pos="708"/>
        </w:tabs>
        <w:ind w:left="1080"/>
        <w:jc w:val="both"/>
        <w:rPr>
          <w:i w:val="0"/>
          <w:sz w:val="22"/>
          <w:szCs w:val="22"/>
        </w:rPr>
      </w:pPr>
    </w:p>
    <w:p w14:paraId="521E0F1B" w14:textId="77777777" w:rsidR="00332774" w:rsidRDefault="00332774" w:rsidP="00035B2B">
      <w:pPr>
        <w:pStyle w:val="Glava"/>
        <w:tabs>
          <w:tab w:val="left" w:pos="708"/>
        </w:tabs>
        <w:ind w:left="1080"/>
        <w:jc w:val="both"/>
        <w:rPr>
          <w:i w:val="0"/>
          <w:sz w:val="22"/>
          <w:szCs w:val="22"/>
        </w:rPr>
      </w:pPr>
    </w:p>
    <w:p w14:paraId="66366921" w14:textId="77777777" w:rsidR="00332774" w:rsidRDefault="00332774" w:rsidP="00035B2B">
      <w:pPr>
        <w:pStyle w:val="Glava"/>
        <w:tabs>
          <w:tab w:val="left" w:pos="708"/>
        </w:tabs>
        <w:ind w:left="1080"/>
        <w:jc w:val="both"/>
        <w:rPr>
          <w:i w:val="0"/>
          <w:sz w:val="22"/>
          <w:szCs w:val="22"/>
        </w:rPr>
      </w:pPr>
    </w:p>
    <w:p w14:paraId="506C0D86" w14:textId="77777777" w:rsidR="00332774" w:rsidRDefault="00332774" w:rsidP="00035B2B">
      <w:pPr>
        <w:pStyle w:val="Glava"/>
        <w:tabs>
          <w:tab w:val="left" w:pos="708"/>
        </w:tabs>
        <w:ind w:left="1080"/>
        <w:jc w:val="both"/>
        <w:rPr>
          <w:i w:val="0"/>
          <w:sz w:val="22"/>
          <w:szCs w:val="22"/>
        </w:rPr>
      </w:pPr>
    </w:p>
    <w:p w14:paraId="5C4FB527" w14:textId="77777777" w:rsidR="00332774" w:rsidRDefault="00332774" w:rsidP="00035B2B">
      <w:pPr>
        <w:pStyle w:val="Glava"/>
        <w:tabs>
          <w:tab w:val="left" w:pos="708"/>
        </w:tabs>
        <w:ind w:left="1080"/>
        <w:jc w:val="both"/>
        <w:rPr>
          <w:i w:val="0"/>
          <w:sz w:val="22"/>
          <w:szCs w:val="22"/>
        </w:rPr>
      </w:pPr>
    </w:p>
    <w:p w14:paraId="78E59373" w14:textId="77777777" w:rsidR="00332774" w:rsidRDefault="00332774" w:rsidP="00035B2B">
      <w:pPr>
        <w:pStyle w:val="Glava"/>
        <w:tabs>
          <w:tab w:val="left" w:pos="708"/>
        </w:tabs>
        <w:ind w:left="1080"/>
        <w:jc w:val="both"/>
        <w:rPr>
          <w:i w:val="0"/>
          <w:sz w:val="22"/>
          <w:szCs w:val="22"/>
        </w:rPr>
      </w:pPr>
    </w:p>
    <w:p w14:paraId="1A568D67" w14:textId="77777777" w:rsidR="00332774" w:rsidRDefault="00332774" w:rsidP="00035B2B">
      <w:pPr>
        <w:pStyle w:val="Glava"/>
        <w:tabs>
          <w:tab w:val="left" w:pos="708"/>
        </w:tabs>
        <w:ind w:left="1080"/>
        <w:jc w:val="both"/>
        <w:rPr>
          <w:i w:val="0"/>
          <w:sz w:val="22"/>
          <w:szCs w:val="22"/>
        </w:rPr>
      </w:pPr>
    </w:p>
    <w:p w14:paraId="057B6E2E" w14:textId="77777777" w:rsidR="00332774" w:rsidRDefault="00332774" w:rsidP="00035B2B">
      <w:pPr>
        <w:pStyle w:val="Glava"/>
        <w:tabs>
          <w:tab w:val="left" w:pos="708"/>
        </w:tabs>
        <w:ind w:left="1080"/>
        <w:jc w:val="both"/>
        <w:rPr>
          <w:i w:val="0"/>
          <w:sz w:val="22"/>
          <w:szCs w:val="22"/>
        </w:rPr>
      </w:pPr>
    </w:p>
    <w:p w14:paraId="6B3E924E" w14:textId="77777777" w:rsidR="00332774" w:rsidRDefault="00332774" w:rsidP="00035B2B">
      <w:pPr>
        <w:pStyle w:val="Glava"/>
        <w:tabs>
          <w:tab w:val="left" w:pos="708"/>
        </w:tabs>
        <w:ind w:left="1080"/>
        <w:jc w:val="both"/>
        <w:rPr>
          <w:i w:val="0"/>
          <w:sz w:val="22"/>
          <w:szCs w:val="22"/>
        </w:rPr>
      </w:pPr>
    </w:p>
    <w:p w14:paraId="5A7FB1FF" w14:textId="77777777" w:rsidR="00332774" w:rsidRDefault="00332774" w:rsidP="00035B2B">
      <w:pPr>
        <w:pStyle w:val="Glava"/>
        <w:tabs>
          <w:tab w:val="left" w:pos="708"/>
        </w:tabs>
        <w:ind w:left="1080"/>
        <w:jc w:val="both"/>
        <w:rPr>
          <w:i w:val="0"/>
          <w:sz w:val="22"/>
          <w:szCs w:val="22"/>
        </w:rPr>
      </w:pPr>
    </w:p>
    <w:p w14:paraId="6FDC609F" w14:textId="77777777" w:rsidR="00332774" w:rsidRDefault="00332774" w:rsidP="00035B2B">
      <w:pPr>
        <w:pStyle w:val="Glava"/>
        <w:tabs>
          <w:tab w:val="left" w:pos="708"/>
        </w:tabs>
        <w:ind w:left="1080"/>
        <w:jc w:val="both"/>
        <w:rPr>
          <w:i w:val="0"/>
          <w:sz w:val="22"/>
          <w:szCs w:val="22"/>
        </w:rPr>
      </w:pPr>
    </w:p>
    <w:p w14:paraId="74739D8F" w14:textId="77777777" w:rsidR="00332774" w:rsidRDefault="00332774" w:rsidP="00035B2B">
      <w:pPr>
        <w:pStyle w:val="Glava"/>
        <w:tabs>
          <w:tab w:val="left" w:pos="708"/>
        </w:tabs>
        <w:ind w:left="1080"/>
        <w:jc w:val="both"/>
        <w:rPr>
          <w:i w:val="0"/>
          <w:sz w:val="22"/>
          <w:szCs w:val="22"/>
        </w:rPr>
      </w:pPr>
    </w:p>
    <w:p w14:paraId="12706313" w14:textId="77777777" w:rsidR="00332774" w:rsidRDefault="00332774" w:rsidP="00035B2B">
      <w:pPr>
        <w:pStyle w:val="Glava"/>
        <w:tabs>
          <w:tab w:val="left" w:pos="708"/>
        </w:tabs>
        <w:ind w:left="1080"/>
        <w:jc w:val="both"/>
        <w:rPr>
          <w:i w:val="0"/>
          <w:sz w:val="22"/>
          <w:szCs w:val="22"/>
        </w:rPr>
      </w:pPr>
    </w:p>
    <w:p w14:paraId="7C958792" w14:textId="77777777" w:rsidR="00332774" w:rsidRDefault="00332774" w:rsidP="00035B2B">
      <w:pPr>
        <w:pStyle w:val="Glava"/>
        <w:tabs>
          <w:tab w:val="left" w:pos="708"/>
        </w:tabs>
        <w:ind w:left="1080"/>
        <w:jc w:val="both"/>
        <w:rPr>
          <w:i w:val="0"/>
          <w:sz w:val="22"/>
          <w:szCs w:val="22"/>
        </w:rPr>
      </w:pPr>
    </w:p>
    <w:p w14:paraId="0F7EEAAC" w14:textId="77777777" w:rsidR="00332774" w:rsidRDefault="00332774" w:rsidP="00035B2B">
      <w:pPr>
        <w:pStyle w:val="Glava"/>
        <w:tabs>
          <w:tab w:val="left" w:pos="708"/>
        </w:tabs>
        <w:ind w:left="1080"/>
        <w:jc w:val="both"/>
        <w:rPr>
          <w:i w:val="0"/>
          <w:sz w:val="22"/>
          <w:szCs w:val="22"/>
        </w:rPr>
      </w:pPr>
    </w:p>
    <w:p w14:paraId="12FD7B10" w14:textId="77777777" w:rsidR="00035B2B" w:rsidRDefault="00035B2B" w:rsidP="00035B2B">
      <w:pPr>
        <w:pStyle w:val="Glava"/>
        <w:tabs>
          <w:tab w:val="left" w:pos="708"/>
        </w:tabs>
        <w:ind w:left="1080"/>
        <w:jc w:val="both"/>
        <w:rPr>
          <w:i w:val="0"/>
          <w:sz w:val="22"/>
          <w:szCs w:val="22"/>
        </w:rPr>
      </w:pPr>
    </w:p>
    <w:p w14:paraId="4FE8F544" w14:textId="77777777" w:rsidR="001904F7" w:rsidRDefault="001904F7" w:rsidP="00B57854">
      <w:pPr>
        <w:pStyle w:val="Glava"/>
        <w:tabs>
          <w:tab w:val="left" w:pos="708"/>
          <w:tab w:val="left" w:pos="993"/>
        </w:tabs>
        <w:jc w:val="right"/>
        <w:rPr>
          <w:b/>
          <w:i w:val="0"/>
          <w:sz w:val="22"/>
          <w:szCs w:val="22"/>
        </w:rPr>
      </w:pPr>
    </w:p>
    <w:p w14:paraId="4FE13B1B" w14:textId="04F37989" w:rsidR="001904F7" w:rsidRDefault="001904F7" w:rsidP="00B57854">
      <w:pPr>
        <w:pStyle w:val="Glava"/>
        <w:tabs>
          <w:tab w:val="left" w:pos="708"/>
          <w:tab w:val="left" w:pos="993"/>
        </w:tabs>
        <w:jc w:val="right"/>
        <w:rPr>
          <w:b/>
          <w:i w:val="0"/>
          <w:sz w:val="22"/>
          <w:szCs w:val="22"/>
        </w:rPr>
      </w:pPr>
    </w:p>
    <w:p w14:paraId="0B8A1E7E" w14:textId="77777777" w:rsidR="00F35BCB" w:rsidRDefault="00F35BCB" w:rsidP="00B57854">
      <w:pPr>
        <w:pStyle w:val="Glava"/>
        <w:tabs>
          <w:tab w:val="left" w:pos="708"/>
          <w:tab w:val="left" w:pos="993"/>
        </w:tabs>
        <w:jc w:val="right"/>
        <w:rPr>
          <w:b/>
          <w:i w:val="0"/>
          <w:sz w:val="22"/>
          <w:szCs w:val="22"/>
        </w:rPr>
      </w:pPr>
    </w:p>
    <w:p w14:paraId="2166DF98" w14:textId="416EB9F8"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029C8857" w14:textId="77777777" w:rsidR="00035B2B" w:rsidRDefault="00035B2B" w:rsidP="00035B2B">
      <w:pPr>
        <w:pStyle w:val="Glava"/>
        <w:tabs>
          <w:tab w:val="left" w:pos="708"/>
        </w:tabs>
        <w:jc w:val="both"/>
        <w:rPr>
          <w:i w:val="0"/>
          <w:sz w:val="22"/>
          <w:szCs w:val="22"/>
        </w:rPr>
      </w:pPr>
    </w:p>
    <w:p w14:paraId="4A2714F9" w14:textId="77777777" w:rsidR="00035B2B" w:rsidRDefault="00035B2B" w:rsidP="00035B2B">
      <w:pPr>
        <w:pStyle w:val="Glava"/>
        <w:tabs>
          <w:tab w:val="left" w:pos="708"/>
        </w:tabs>
        <w:jc w:val="both"/>
        <w:rPr>
          <w:i w:val="0"/>
          <w:szCs w:val="24"/>
        </w:rPr>
      </w:pPr>
    </w:p>
    <w:p w14:paraId="585C641B"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6B7953DF" w14:textId="77777777" w:rsidR="00035B2B" w:rsidRDefault="00035B2B" w:rsidP="00035B2B">
      <w:pPr>
        <w:pStyle w:val="Glava"/>
        <w:tabs>
          <w:tab w:val="left" w:pos="708"/>
        </w:tabs>
        <w:ind w:left="993"/>
        <w:rPr>
          <w:i w:val="0"/>
          <w:sz w:val="22"/>
          <w:szCs w:val="22"/>
        </w:rPr>
      </w:pPr>
    </w:p>
    <w:p w14:paraId="289379B7" w14:textId="77777777" w:rsidR="00035B2B" w:rsidRDefault="00035B2B" w:rsidP="00035B2B">
      <w:pPr>
        <w:pStyle w:val="Glava"/>
        <w:tabs>
          <w:tab w:val="left" w:pos="708"/>
        </w:tabs>
        <w:ind w:left="993"/>
        <w:rPr>
          <w:i w:val="0"/>
          <w:sz w:val="22"/>
          <w:szCs w:val="22"/>
        </w:rPr>
      </w:pPr>
    </w:p>
    <w:p w14:paraId="3CB123F1" w14:textId="78E52B42" w:rsidR="00035B2B" w:rsidRDefault="00035B2B" w:rsidP="00C00947">
      <w:pPr>
        <w:ind w:left="108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2001CA" w:rsidRPr="00EF760D">
        <w:rPr>
          <w:b/>
          <w:i w:val="0"/>
          <w:color w:val="000000" w:themeColor="text1"/>
          <w:sz w:val="22"/>
          <w:szCs w:val="22"/>
        </w:rPr>
        <w:t>Vrtcu Hansa Christiana Andersena za obdobje treh 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72BCB2CF" w14:textId="77777777" w:rsidR="00035B2B" w:rsidRDefault="00035B2B" w:rsidP="00035B2B">
      <w:pPr>
        <w:pStyle w:val="Glava"/>
        <w:tabs>
          <w:tab w:val="left" w:pos="708"/>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A60F701" w14:textId="77777777" w:rsidTr="00B57854">
        <w:tc>
          <w:tcPr>
            <w:tcW w:w="1438" w:type="dxa"/>
            <w:gridSpan w:val="2"/>
            <w:hideMark/>
          </w:tcPr>
          <w:p w14:paraId="4C249C5F"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38FB504"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2B201F64"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2E222704" w14:textId="77777777" w:rsidTr="00B57854">
        <w:tc>
          <w:tcPr>
            <w:tcW w:w="720" w:type="dxa"/>
          </w:tcPr>
          <w:p w14:paraId="44F09344" w14:textId="77777777" w:rsidR="00035B2B" w:rsidRDefault="00035B2B" w:rsidP="00B57854">
            <w:pPr>
              <w:pStyle w:val="Glava"/>
              <w:tabs>
                <w:tab w:val="left" w:pos="708"/>
              </w:tabs>
              <w:ind w:left="-85"/>
              <w:jc w:val="both"/>
              <w:rPr>
                <w:i w:val="0"/>
                <w:sz w:val="16"/>
                <w:szCs w:val="16"/>
              </w:rPr>
            </w:pPr>
          </w:p>
        </w:tc>
        <w:tc>
          <w:tcPr>
            <w:tcW w:w="6384" w:type="dxa"/>
            <w:gridSpan w:val="5"/>
          </w:tcPr>
          <w:p w14:paraId="5C4E707E" w14:textId="77777777" w:rsidR="00035B2B" w:rsidRDefault="00035B2B" w:rsidP="00B57854">
            <w:pPr>
              <w:pStyle w:val="Glava"/>
              <w:tabs>
                <w:tab w:val="left" w:pos="708"/>
              </w:tabs>
              <w:ind w:left="-85"/>
              <w:jc w:val="both"/>
              <w:rPr>
                <w:i w:val="0"/>
                <w:sz w:val="16"/>
                <w:szCs w:val="16"/>
              </w:rPr>
            </w:pPr>
          </w:p>
        </w:tc>
        <w:tc>
          <w:tcPr>
            <w:tcW w:w="357" w:type="dxa"/>
          </w:tcPr>
          <w:p w14:paraId="483E74FA" w14:textId="77777777" w:rsidR="00035B2B" w:rsidRDefault="00035B2B" w:rsidP="00B57854">
            <w:pPr>
              <w:pStyle w:val="Glava"/>
              <w:tabs>
                <w:tab w:val="left" w:pos="708"/>
              </w:tabs>
              <w:ind w:left="-85"/>
              <w:jc w:val="both"/>
              <w:rPr>
                <w:i w:val="0"/>
                <w:sz w:val="16"/>
                <w:szCs w:val="16"/>
              </w:rPr>
            </w:pPr>
          </w:p>
        </w:tc>
        <w:tc>
          <w:tcPr>
            <w:tcW w:w="708" w:type="dxa"/>
            <w:gridSpan w:val="3"/>
          </w:tcPr>
          <w:p w14:paraId="1F1A878B" w14:textId="77777777" w:rsidR="00035B2B" w:rsidRDefault="00035B2B" w:rsidP="00B57854">
            <w:pPr>
              <w:pStyle w:val="Glava"/>
              <w:tabs>
                <w:tab w:val="left" w:pos="708"/>
              </w:tabs>
              <w:ind w:left="-85"/>
              <w:jc w:val="both"/>
              <w:rPr>
                <w:i w:val="0"/>
                <w:sz w:val="16"/>
                <w:szCs w:val="16"/>
              </w:rPr>
            </w:pPr>
          </w:p>
        </w:tc>
        <w:tc>
          <w:tcPr>
            <w:tcW w:w="719" w:type="dxa"/>
          </w:tcPr>
          <w:p w14:paraId="57CEA87A" w14:textId="77777777" w:rsidR="00035B2B" w:rsidRDefault="00035B2B" w:rsidP="00B57854">
            <w:pPr>
              <w:pStyle w:val="Glava"/>
              <w:tabs>
                <w:tab w:val="left" w:pos="708"/>
              </w:tabs>
              <w:ind w:left="-85"/>
              <w:jc w:val="both"/>
              <w:rPr>
                <w:i w:val="0"/>
                <w:sz w:val="16"/>
                <w:szCs w:val="16"/>
              </w:rPr>
            </w:pPr>
          </w:p>
        </w:tc>
      </w:tr>
      <w:tr w:rsidR="00035B2B" w14:paraId="246EC39F" w14:textId="77777777" w:rsidTr="00B57854">
        <w:tc>
          <w:tcPr>
            <w:tcW w:w="1438" w:type="dxa"/>
            <w:gridSpan w:val="2"/>
            <w:hideMark/>
          </w:tcPr>
          <w:p w14:paraId="6F3F7DFF"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71D18CA8"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F0DED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2E2A9DB" w14:textId="77777777" w:rsidTr="00B57854">
        <w:tc>
          <w:tcPr>
            <w:tcW w:w="8888" w:type="dxa"/>
            <w:gridSpan w:val="11"/>
          </w:tcPr>
          <w:p w14:paraId="485368A7" w14:textId="77777777" w:rsidR="00035B2B" w:rsidRDefault="00035B2B" w:rsidP="00B57854">
            <w:pPr>
              <w:pStyle w:val="Glava"/>
              <w:tabs>
                <w:tab w:val="left" w:pos="708"/>
              </w:tabs>
              <w:ind w:left="-85"/>
              <w:jc w:val="both"/>
              <w:rPr>
                <w:i w:val="0"/>
                <w:sz w:val="16"/>
                <w:szCs w:val="16"/>
              </w:rPr>
            </w:pPr>
          </w:p>
        </w:tc>
      </w:tr>
      <w:tr w:rsidR="00035B2B" w14:paraId="6EC3B9C9" w14:textId="77777777" w:rsidTr="00B57854">
        <w:tc>
          <w:tcPr>
            <w:tcW w:w="1438" w:type="dxa"/>
            <w:gridSpan w:val="2"/>
            <w:hideMark/>
          </w:tcPr>
          <w:p w14:paraId="0C9B129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42446FA" w14:textId="77777777" w:rsidR="00035B2B" w:rsidRDefault="00035B2B" w:rsidP="00B57854">
            <w:pPr>
              <w:pStyle w:val="Glava"/>
              <w:tabs>
                <w:tab w:val="left" w:pos="708"/>
              </w:tabs>
              <w:ind w:left="-85"/>
              <w:jc w:val="both"/>
              <w:rPr>
                <w:i w:val="0"/>
                <w:sz w:val="22"/>
                <w:szCs w:val="22"/>
              </w:rPr>
            </w:pPr>
          </w:p>
        </w:tc>
      </w:tr>
      <w:tr w:rsidR="00035B2B" w14:paraId="27E17F98" w14:textId="77777777" w:rsidTr="00B57854">
        <w:tc>
          <w:tcPr>
            <w:tcW w:w="1438" w:type="dxa"/>
            <w:gridSpan w:val="2"/>
          </w:tcPr>
          <w:p w14:paraId="65BB5378" w14:textId="77777777" w:rsidR="00035B2B" w:rsidRDefault="00035B2B" w:rsidP="00B57854">
            <w:pPr>
              <w:pStyle w:val="Glava"/>
              <w:tabs>
                <w:tab w:val="left" w:pos="708"/>
              </w:tabs>
              <w:ind w:left="-85"/>
              <w:jc w:val="both"/>
              <w:rPr>
                <w:i w:val="0"/>
                <w:sz w:val="22"/>
                <w:szCs w:val="22"/>
              </w:rPr>
            </w:pPr>
          </w:p>
        </w:tc>
        <w:tc>
          <w:tcPr>
            <w:tcW w:w="7450" w:type="dxa"/>
            <w:gridSpan w:val="9"/>
          </w:tcPr>
          <w:p w14:paraId="5E7E21BF" w14:textId="77777777" w:rsidR="00035B2B" w:rsidRDefault="00035B2B" w:rsidP="00B57854">
            <w:pPr>
              <w:pStyle w:val="Glava"/>
              <w:tabs>
                <w:tab w:val="left" w:pos="708"/>
              </w:tabs>
              <w:ind w:left="-85"/>
              <w:jc w:val="both"/>
              <w:rPr>
                <w:i w:val="0"/>
                <w:sz w:val="22"/>
                <w:szCs w:val="22"/>
              </w:rPr>
            </w:pPr>
          </w:p>
        </w:tc>
      </w:tr>
      <w:tr w:rsidR="00035B2B" w14:paraId="76C0532C" w14:textId="77777777" w:rsidTr="00B57854">
        <w:tc>
          <w:tcPr>
            <w:tcW w:w="1438" w:type="dxa"/>
            <w:gridSpan w:val="2"/>
            <w:hideMark/>
          </w:tcPr>
          <w:p w14:paraId="10E8B094"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49CAE6B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08030415"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095156C" w14:textId="77777777" w:rsidTr="00B57854">
        <w:tc>
          <w:tcPr>
            <w:tcW w:w="1438" w:type="dxa"/>
            <w:gridSpan w:val="2"/>
          </w:tcPr>
          <w:p w14:paraId="4B43AC01" w14:textId="77777777" w:rsidR="00035B2B" w:rsidRDefault="00035B2B" w:rsidP="00B57854">
            <w:pPr>
              <w:pStyle w:val="Glava"/>
              <w:tabs>
                <w:tab w:val="left" w:pos="708"/>
              </w:tabs>
              <w:ind w:left="-85"/>
              <w:jc w:val="both"/>
              <w:rPr>
                <w:i w:val="0"/>
                <w:sz w:val="22"/>
                <w:szCs w:val="22"/>
              </w:rPr>
            </w:pPr>
          </w:p>
        </w:tc>
        <w:tc>
          <w:tcPr>
            <w:tcW w:w="7450" w:type="dxa"/>
            <w:gridSpan w:val="9"/>
          </w:tcPr>
          <w:p w14:paraId="7E2A874A" w14:textId="77777777" w:rsidR="00035B2B" w:rsidRDefault="00035B2B" w:rsidP="00B57854">
            <w:pPr>
              <w:pStyle w:val="Glava"/>
              <w:tabs>
                <w:tab w:val="left" w:pos="708"/>
              </w:tabs>
              <w:ind w:left="-85"/>
              <w:jc w:val="both"/>
              <w:rPr>
                <w:i w:val="0"/>
                <w:sz w:val="22"/>
                <w:szCs w:val="22"/>
              </w:rPr>
            </w:pPr>
          </w:p>
        </w:tc>
      </w:tr>
      <w:tr w:rsidR="00035B2B" w14:paraId="2F282EEC" w14:textId="77777777" w:rsidTr="00B57854">
        <w:tc>
          <w:tcPr>
            <w:tcW w:w="1438" w:type="dxa"/>
            <w:gridSpan w:val="2"/>
            <w:hideMark/>
          </w:tcPr>
          <w:p w14:paraId="3263ADAC"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50A665E"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6B05F78B"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5EF66FB4" w14:textId="77777777" w:rsidR="00035B2B" w:rsidRDefault="00035B2B" w:rsidP="00B57854">
            <w:pPr>
              <w:pStyle w:val="Glava"/>
              <w:tabs>
                <w:tab w:val="left" w:pos="708"/>
              </w:tabs>
              <w:ind w:left="-85"/>
              <w:jc w:val="both"/>
              <w:rPr>
                <w:i w:val="0"/>
                <w:sz w:val="22"/>
                <w:szCs w:val="22"/>
              </w:rPr>
            </w:pPr>
          </w:p>
        </w:tc>
      </w:tr>
    </w:tbl>
    <w:p w14:paraId="339CE81B" w14:textId="77777777" w:rsidR="007B4104" w:rsidRDefault="007B4104" w:rsidP="00035B2B">
      <w:pPr>
        <w:pStyle w:val="Glava"/>
        <w:tabs>
          <w:tab w:val="left" w:pos="708"/>
        </w:tabs>
        <w:jc w:val="both"/>
        <w:rPr>
          <w:i w:val="0"/>
          <w:sz w:val="22"/>
          <w:szCs w:val="22"/>
        </w:rPr>
      </w:pPr>
    </w:p>
    <w:p w14:paraId="25811B8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0BDCC5EE" w14:textId="77777777" w:rsidTr="00B57854">
        <w:tc>
          <w:tcPr>
            <w:tcW w:w="1438" w:type="dxa"/>
            <w:gridSpan w:val="2"/>
            <w:hideMark/>
          </w:tcPr>
          <w:p w14:paraId="65096A45"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353ED8AC"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470AFEC6"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F86465D" w14:textId="77777777" w:rsidTr="00B57854">
        <w:tc>
          <w:tcPr>
            <w:tcW w:w="720" w:type="dxa"/>
          </w:tcPr>
          <w:p w14:paraId="2FA1E054" w14:textId="77777777" w:rsidR="00035B2B" w:rsidRDefault="00035B2B" w:rsidP="00B57854">
            <w:pPr>
              <w:pStyle w:val="Glava"/>
              <w:tabs>
                <w:tab w:val="left" w:pos="708"/>
              </w:tabs>
              <w:ind w:left="-85"/>
              <w:jc w:val="both"/>
              <w:rPr>
                <w:i w:val="0"/>
                <w:sz w:val="16"/>
                <w:szCs w:val="16"/>
              </w:rPr>
            </w:pPr>
          </w:p>
        </w:tc>
        <w:tc>
          <w:tcPr>
            <w:tcW w:w="6384" w:type="dxa"/>
            <w:gridSpan w:val="5"/>
          </w:tcPr>
          <w:p w14:paraId="7027B813" w14:textId="77777777" w:rsidR="00035B2B" w:rsidRDefault="00035B2B" w:rsidP="00B57854">
            <w:pPr>
              <w:pStyle w:val="Glava"/>
              <w:tabs>
                <w:tab w:val="left" w:pos="708"/>
              </w:tabs>
              <w:ind w:left="-85"/>
              <w:jc w:val="both"/>
              <w:rPr>
                <w:i w:val="0"/>
                <w:sz w:val="16"/>
                <w:szCs w:val="16"/>
              </w:rPr>
            </w:pPr>
          </w:p>
        </w:tc>
        <w:tc>
          <w:tcPr>
            <w:tcW w:w="357" w:type="dxa"/>
          </w:tcPr>
          <w:p w14:paraId="3ECDAEA2" w14:textId="77777777" w:rsidR="00035B2B" w:rsidRDefault="00035B2B" w:rsidP="00B57854">
            <w:pPr>
              <w:pStyle w:val="Glava"/>
              <w:tabs>
                <w:tab w:val="left" w:pos="708"/>
              </w:tabs>
              <w:ind w:left="-85"/>
              <w:jc w:val="both"/>
              <w:rPr>
                <w:i w:val="0"/>
                <w:sz w:val="16"/>
                <w:szCs w:val="16"/>
              </w:rPr>
            </w:pPr>
          </w:p>
        </w:tc>
        <w:tc>
          <w:tcPr>
            <w:tcW w:w="708" w:type="dxa"/>
            <w:gridSpan w:val="3"/>
          </w:tcPr>
          <w:p w14:paraId="73B14EE5" w14:textId="77777777" w:rsidR="00035B2B" w:rsidRDefault="00035B2B" w:rsidP="00B57854">
            <w:pPr>
              <w:pStyle w:val="Glava"/>
              <w:tabs>
                <w:tab w:val="left" w:pos="708"/>
              </w:tabs>
              <w:ind w:left="-85"/>
              <w:jc w:val="both"/>
              <w:rPr>
                <w:i w:val="0"/>
                <w:sz w:val="16"/>
                <w:szCs w:val="16"/>
              </w:rPr>
            </w:pPr>
          </w:p>
        </w:tc>
        <w:tc>
          <w:tcPr>
            <w:tcW w:w="719" w:type="dxa"/>
          </w:tcPr>
          <w:p w14:paraId="742CA36B" w14:textId="77777777" w:rsidR="00035B2B" w:rsidRDefault="00035B2B" w:rsidP="00B57854">
            <w:pPr>
              <w:pStyle w:val="Glava"/>
              <w:tabs>
                <w:tab w:val="left" w:pos="708"/>
              </w:tabs>
              <w:ind w:left="-85"/>
              <w:jc w:val="both"/>
              <w:rPr>
                <w:i w:val="0"/>
                <w:sz w:val="16"/>
                <w:szCs w:val="16"/>
              </w:rPr>
            </w:pPr>
          </w:p>
        </w:tc>
      </w:tr>
      <w:tr w:rsidR="00035B2B" w14:paraId="22EFA84D" w14:textId="77777777" w:rsidTr="00B57854">
        <w:tc>
          <w:tcPr>
            <w:tcW w:w="1438" w:type="dxa"/>
            <w:gridSpan w:val="2"/>
            <w:hideMark/>
          </w:tcPr>
          <w:p w14:paraId="0D465FCA"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5FD5818D"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CD7EEC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3B3E15A" w14:textId="77777777" w:rsidTr="00B57854">
        <w:tc>
          <w:tcPr>
            <w:tcW w:w="8888" w:type="dxa"/>
            <w:gridSpan w:val="11"/>
          </w:tcPr>
          <w:p w14:paraId="5F18564E" w14:textId="77777777" w:rsidR="00035B2B" w:rsidRDefault="00035B2B" w:rsidP="00B57854">
            <w:pPr>
              <w:pStyle w:val="Glava"/>
              <w:tabs>
                <w:tab w:val="left" w:pos="708"/>
              </w:tabs>
              <w:ind w:left="-85"/>
              <w:jc w:val="both"/>
              <w:rPr>
                <w:i w:val="0"/>
                <w:sz w:val="16"/>
                <w:szCs w:val="16"/>
              </w:rPr>
            </w:pPr>
          </w:p>
        </w:tc>
      </w:tr>
      <w:tr w:rsidR="00035B2B" w14:paraId="0A53909D" w14:textId="77777777" w:rsidTr="00B57854">
        <w:tc>
          <w:tcPr>
            <w:tcW w:w="1438" w:type="dxa"/>
            <w:gridSpan w:val="2"/>
            <w:hideMark/>
          </w:tcPr>
          <w:p w14:paraId="66D90C9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FC3EC78" w14:textId="77777777" w:rsidR="00035B2B" w:rsidRDefault="00035B2B" w:rsidP="00B57854">
            <w:pPr>
              <w:pStyle w:val="Glava"/>
              <w:tabs>
                <w:tab w:val="left" w:pos="708"/>
              </w:tabs>
              <w:ind w:left="-85"/>
              <w:jc w:val="both"/>
              <w:rPr>
                <w:i w:val="0"/>
                <w:sz w:val="22"/>
                <w:szCs w:val="22"/>
              </w:rPr>
            </w:pPr>
          </w:p>
        </w:tc>
      </w:tr>
      <w:tr w:rsidR="00035B2B" w14:paraId="41A3588A" w14:textId="77777777" w:rsidTr="00B57854">
        <w:tc>
          <w:tcPr>
            <w:tcW w:w="1438" w:type="dxa"/>
            <w:gridSpan w:val="2"/>
          </w:tcPr>
          <w:p w14:paraId="42DF826B" w14:textId="77777777" w:rsidR="00035B2B" w:rsidRDefault="00035B2B" w:rsidP="00B57854">
            <w:pPr>
              <w:pStyle w:val="Glava"/>
              <w:tabs>
                <w:tab w:val="left" w:pos="708"/>
              </w:tabs>
              <w:ind w:left="-85"/>
              <w:jc w:val="both"/>
              <w:rPr>
                <w:i w:val="0"/>
                <w:sz w:val="22"/>
                <w:szCs w:val="22"/>
              </w:rPr>
            </w:pPr>
          </w:p>
        </w:tc>
        <w:tc>
          <w:tcPr>
            <w:tcW w:w="7450" w:type="dxa"/>
            <w:gridSpan w:val="9"/>
          </w:tcPr>
          <w:p w14:paraId="139B233B" w14:textId="77777777" w:rsidR="00035B2B" w:rsidRDefault="00035B2B" w:rsidP="00B57854">
            <w:pPr>
              <w:pStyle w:val="Glava"/>
              <w:tabs>
                <w:tab w:val="left" w:pos="708"/>
              </w:tabs>
              <w:ind w:left="-85"/>
              <w:jc w:val="both"/>
              <w:rPr>
                <w:i w:val="0"/>
                <w:sz w:val="22"/>
                <w:szCs w:val="22"/>
              </w:rPr>
            </w:pPr>
          </w:p>
        </w:tc>
      </w:tr>
      <w:tr w:rsidR="00035B2B" w14:paraId="417FEE5B" w14:textId="77777777" w:rsidTr="00B57854">
        <w:tc>
          <w:tcPr>
            <w:tcW w:w="1438" w:type="dxa"/>
            <w:gridSpan w:val="2"/>
            <w:hideMark/>
          </w:tcPr>
          <w:p w14:paraId="32887243"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7943CC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4CED2A63"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FA97B4B" w14:textId="77777777" w:rsidTr="00B57854">
        <w:tc>
          <w:tcPr>
            <w:tcW w:w="1438" w:type="dxa"/>
            <w:gridSpan w:val="2"/>
          </w:tcPr>
          <w:p w14:paraId="63E80374" w14:textId="77777777" w:rsidR="00035B2B" w:rsidRDefault="00035B2B" w:rsidP="00B57854">
            <w:pPr>
              <w:pStyle w:val="Glava"/>
              <w:tabs>
                <w:tab w:val="left" w:pos="708"/>
              </w:tabs>
              <w:ind w:left="-85"/>
              <w:jc w:val="both"/>
              <w:rPr>
                <w:i w:val="0"/>
                <w:sz w:val="22"/>
                <w:szCs w:val="22"/>
              </w:rPr>
            </w:pPr>
          </w:p>
        </w:tc>
        <w:tc>
          <w:tcPr>
            <w:tcW w:w="7450" w:type="dxa"/>
            <w:gridSpan w:val="9"/>
          </w:tcPr>
          <w:p w14:paraId="56D976A5" w14:textId="77777777" w:rsidR="00035B2B" w:rsidRDefault="00035B2B" w:rsidP="00B57854">
            <w:pPr>
              <w:pStyle w:val="Glava"/>
              <w:tabs>
                <w:tab w:val="left" w:pos="708"/>
              </w:tabs>
              <w:ind w:left="-85"/>
              <w:jc w:val="both"/>
              <w:rPr>
                <w:i w:val="0"/>
                <w:sz w:val="22"/>
                <w:szCs w:val="22"/>
              </w:rPr>
            </w:pPr>
          </w:p>
        </w:tc>
      </w:tr>
      <w:tr w:rsidR="00035B2B" w14:paraId="38C0AC7B" w14:textId="77777777" w:rsidTr="00B57854">
        <w:tc>
          <w:tcPr>
            <w:tcW w:w="1438" w:type="dxa"/>
            <w:gridSpan w:val="2"/>
            <w:hideMark/>
          </w:tcPr>
          <w:p w14:paraId="53EBE6E7"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C061319"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30175E21"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0B82ECBC" w14:textId="77777777" w:rsidR="00035B2B" w:rsidRDefault="00035B2B" w:rsidP="00B57854">
            <w:pPr>
              <w:pStyle w:val="Glava"/>
              <w:tabs>
                <w:tab w:val="left" w:pos="708"/>
              </w:tabs>
              <w:ind w:left="-85"/>
              <w:jc w:val="both"/>
              <w:rPr>
                <w:i w:val="0"/>
                <w:sz w:val="22"/>
                <w:szCs w:val="22"/>
              </w:rPr>
            </w:pPr>
          </w:p>
        </w:tc>
      </w:tr>
    </w:tbl>
    <w:p w14:paraId="52A5CFC3" w14:textId="77777777" w:rsidR="00035B2B" w:rsidRDefault="00035B2B" w:rsidP="00035B2B">
      <w:pPr>
        <w:pStyle w:val="Glava"/>
        <w:tabs>
          <w:tab w:val="left" w:pos="708"/>
        </w:tabs>
        <w:jc w:val="both"/>
        <w:rPr>
          <w:i w:val="0"/>
          <w:sz w:val="22"/>
          <w:szCs w:val="22"/>
        </w:rPr>
      </w:pPr>
    </w:p>
    <w:p w14:paraId="3E2046F4"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222A40C5" w14:textId="77777777" w:rsidTr="00B57854">
        <w:tc>
          <w:tcPr>
            <w:tcW w:w="1438" w:type="dxa"/>
            <w:gridSpan w:val="2"/>
            <w:hideMark/>
          </w:tcPr>
          <w:p w14:paraId="774ED3A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261BC0A2"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1B9DB99"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6BDC4C27" w14:textId="77777777" w:rsidTr="00B57854">
        <w:tc>
          <w:tcPr>
            <w:tcW w:w="720" w:type="dxa"/>
          </w:tcPr>
          <w:p w14:paraId="4A038448" w14:textId="77777777" w:rsidR="00035B2B" w:rsidRDefault="00035B2B" w:rsidP="00B57854">
            <w:pPr>
              <w:pStyle w:val="Glava"/>
              <w:tabs>
                <w:tab w:val="left" w:pos="708"/>
              </w:tabs>
              <w:ind w:left="-85"/>
              <w:jc w:val="both"/>
              <w:rPr>
                <w:i w:val="0"/>
                <w:sz w:val="16"/>
                <w:szCs w:val="16"/>
              </w:rPr>
            </w:pPr>
          </w:p>
        </w:tc>
        <w:tc>
          <w:tcPr>
            <w:tcW w:w="6384" w:type="dxa"/>
            <w:gridSpan w:val="5"/>
          </w:tcPr>
          <w:p w14:paraId="03F69946" w14:textId="77777777" w:rsidR="00035B2B" w:rsidRDefault="00035B2B" w:rsidP="00B57854">
            <w:pPr>
              <w:pStyle w:val="Glava"/>
              <w:tabs>
                <w:tab w:val="left" w:pos="708"/>
              </w:tabs>
              <w:ind w:left="-85"/>
              <w:jc w:val="both"/>
              <w:rPr>
                <w:i w:val="0"/>
                <w:sz w:val="16"/>
                <w:szCs w:val="16"/>
              </w:rPr>
            </w:pPr>
          </w:p>
        </w:tc>
        <w:tc>
          <w:tcPr>
            <w:tcW w:w="357" w:type="dxa"/>
          </w:tcPr>
          <w:p w14:paraId="2662C11D" w14:textId="77777777" w:rsidR="00035B2B" w:rsidRDefault="00035B2B" w:rsidP="00B57854">
            <w:pPr>
              <w:pStyle w:val="Glava"/>
              <w:tabs>
                <w:tab w:val="left" w:pos="708"/>
              </w:tabs>
              <w:ind w:left="-85"/>
              <w:jc w:val="both"/>
              <w:rPr>
                <w:i w:val="0"/>
                <w:sz w:val="16"/>
                <w:szCs w:val="16"/>
              </w:rPr>
            </w:pPr>
          </w:p>
        </w:tc>
        <w:tc>
          <w:tcPr>
            <w:tcW w:w="708" w:type="dxa"/>
            <w:gridSpan w:val="3"/>
          </w:tcPr>
          <w:p w14:paraId="35972F3B" w14:textId="77777777" w:rsidR="00035B2B" w:rsidRDefault="00035B2B" w:rsidP="00B57854">
            <w:pPr>
              <w:pStyle w:val="Glava"/>
              <w:tabs>
                <w:tab w:val="left" w:pos="708"/>
              </w:tabs>
              <w:ind w:left="-85"/>
              <w:jc w:val="both"/>
              <w:rPr>
                <w:i w:val="0"/>
                <w:sz w:val="16"/>
                <w:szCs w:val="16"/>
              </w:rPr>
            </w:pPr>
          </w:p>
        </w:tc>
        <w:tc>
          <w:tcPr>
            <w:tcW w:w="719" w:type="dxa"/>
          </w:tcPr>
          <w:p w14:paraId="03FBBF08" w14:textId="77777777" w:rsidR="00035B2B" w:rsidRDefault="00035B2B" w:rsidP="00B57854">
            <w:pPr>
              <w:pStyle w:val="Glava"/>
              <w:tabs>
                <w:tab w:val="left" w:pos="708"/>
              </w:tabs>
              <w:ind w:left="-85"/>
              <w:jc w:val="both"/>
              <w:rPr>
                <w:i w:val="0"/>
                <w:sz w:val="16"/>
                <w:szCs w:val="16"/>
              </w:rPr>
            </w:pPr>
          </w:p>
        </w:tc>
      </w:tr>
      <w:tr w:rsidR="00035B2B" w14:paraId="417B101F" w14:textId="77777777" w:rsidTr="00B57854">
        <w:tc>
          <w:tcPr>
            <w:tcW w:w="1438" w:type="dxa"/>
            <w:gridSpan w:val="2"/>
            <w:hideMark/>
          </w:tcPr>
          <w:p w14:paraId="7D62617C"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4242D2D9"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189FB1F7"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3BCCC01A" w14:textId="77777777" w:rsidTr="00B57854">
        <w:tc>
          <w:tcPr>
            <w:tcW w:w="8888" w:type="dxa"/>
            <w:gridSpan w:val="11"/>
          </w:tcPr>
          <w:p w14:paraId="2926425D" w14:textId="77777777" w:rsidR="00035B2B" w:rsidRDefault="00035B2B" w:rsidP="00B57854">
            <w:pPr>
              <w:pStyle w:val="Glava"/>
              <w:tabs>
                <w:tab w:val="left" w:pos="708"/>
              </w:tabs>
              <w:ind w:left="-85"/>
              <w:jc w:val="both"/>
              <w:rPr>
                <w:i w:val="0"/>
                <w:sz w:val="16"/>
                <w:szCs w:val="16"/>
              </w:rPr>
            </w:pPr>
          </w:p>
        </w:tc>
      </w:tr>
      <w:tr w:rsidR="00035B2B" w14:paraId="1BDF5433" w14:textId="77777777" w:rsidTr="00B57854">
        <w:tc>
          <w:tcPr>
            <w:tcW w:w="1438" w:type="dxa"/>
            <w:gridSpan w:val="2"/>
            <w:hideMark/>
          </w:tcPr>
          <w:p w14:paraId="38F288E0"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4B79D4A3" w14:textId="77777777" w:rsidR="00035B2B" w:rsidRDefault="00035B2B" w:rsidP="00B57854">
            <w:pPr>
              <w:pStyle w:val="Glava"/>
              <w:tabs>
                <w:tab w:val="left" w:pos="708"/>
              </w:tabs>
              <w:ind w:left="-85"/>
              <w:jc w:val="both"/>
              <w:rPr>
                <w:i w:val="0"/>
                <w:sz w:val="22"/>
                <w:szCs w:val="22"/>
              </w:rPr>
            </w:pPr>
          </w:p>
        </w:tc>
      </w:tr>
      <w:tr w:rsidR="00035B2B" w14:paraId="6B14DB9C" w14:textId="77777777" w:rsidTr="00B57854">
        <w:tc>
          <w:tcPr>
            <w:tcW w:w="1438" w:type="dxa"/>
            <w:gridSpan w:val="2"/>
          </w:tcPr>
          <w:p w14:paraId="61ADD9FA" w14:textId="77777777" w:rsidR="00035B2B" w:rsidRDefault="00035B2B" w:rsidP="00B57854">
            <w:pPr>
              <w:pStyle w:val="Glava"/>
              <w:tabs>
                <w:tab w:val="left" w:pos="708"/>
              </w:tabs>
              <w:ind w:left="-85"/>
              <w:jc w:val="both"/>
              <w:rPr>
                <w:i w:val="0"/>
                <w:sz w:val="22"/>
                <w:szCs w:val="22"/>
              </w:rPr>
            </w:pPr>
          </w:p>
        </w:tc>
        <w:tc>
          <w:tcPr>
            <w:tcW w:w="7450" w:type="dxa"/>
            <w:gridSpan w:val="9"/>
          </w:tcPr>
          <w:p w14:paraId="65904786" w14:textId="77777777" w:rsidR="00035B2B" w:rsidRDefault="00035B2B" w:rsidP="00B57854">
            <w:pPr>
              <w:pStyle w:val="Glava"/>
              <w:tabs>
                <w:tab w:val="left" w:pos="708"/>
              </w:tabs>
              <w:ind w:left="-85"/>
              <w:jc w:val="both"/>
              <w:rPr>
                <w:i w:val="0"/>
                <w:sz w:val="22"/>
                <w:szCs w:val="22"/>
              </w:rPr>
            </w:pPr>
          </w:p>
        </w:tc>
      </w:tr>
      <w:tr w:rsidR="00035B2B" w14:paraId="04297A11" w14:textId="77777777" w:rsidTr="00B57854">
        <w:tc>
          <w:tcPr>
            <w:tcW w:w="1438" w:type="dxa"/>
            <w:gridSpan w:val="2"/>
            <w:hideMark/>
          </w:tcPr>
          <w:p w14:paraId="1A39DA26"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38729BA1"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C92F54"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48A60B3C" w14:textId="77777777" w:rsidTr="00B57854">
        <w:tc>
          <w:tcPr>
            <w:tcW w:w="1438" w:type="dxa"/>
            <w:gridSpan w:val="2"/>
          </w:tcPr>
          <w:p w14:paraId="463C9BC4" w14:textId="77777777" w:rsidR="00035B2B" w:rsidRDefault="00035B2B" w:rsidP="00B57854">
            <w:pPr>
              <w:pStyle w:val="Glava"/>
              <w:tabs>
                <w:tab w:val="left" w:pos="708"/>
              </w:tabs>
              <w:ind w:left="-85"/>
              <w:jc w:val="both"/>
              <w:rPr>
                <w:i w:val="0"/>
                <w:sz w:val="22"/>
                <w:szCs w:val="22"/>
              </w:rPr>
            </w:pPr>
          </w:p>
        </w:tc>
        <w:tc>
          <w:tcPr>
            <w:tcW w:w="7450" w:type="dxa"/>
            <w:gridSpan w:val="9"/>
          </w:tcPr>
          <w:p w14:paraId="1E3093E2" w14:textId="77777777" w:rsidR="00035B2B" w:rsidRDefault="00035B2B" w:rsidP="00B57854">
            <w:pPr>
              <w:pStyle w:val="Glava"/>
              <w:tabs>
                <w:tab w:val="left" w:pos="708"/>
              </w:tabs>
              <w:ind w:left="-85"/>
              <w:jc w:val="both"/>
              <w:rPr>
                <w:i w:val="0"/>
                <w:sz w:val="22"/>
                <w:szCs w:val="22"/>
              </w:rPr>
            </w:pPr>
          </w:p>
        </w:tc>
      </w:tr>
      <w:tr w:rsidR="00035B2B" w14:paraId="759ED9B9" w14:textId="77777777" w:rsidTr="00B57854">
        <w:tc>
          <w:tcPr>
            <w:tcW w:w="1438" w:type="dxa"/>
            <w:gridSpan w:val="2"/>
            <w:hideMark/>
          </w:tcPr>
          <w:p w14:paraId="2509D73D"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0592FBD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2D4B8FA"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65C94667" w14:textId="77777777" w:rsidR="00035B2B" w:rsidRDefault="00035B2B" w:rsidP="00B57854">
            <w:pPr>
              <w:pStyle w:val="Glava"/>
              <w:tabs>
                <w:tab w:val="left" w:pos="708"/>
              </w:tabs>
              <w:ind w:left="-85"/>
              <w:jc w:val="both"/>
              <w:rPr>
                <w:i w:val="0"/>
                <w:sz w:val="22"/>
                <w:szCs w:val="22"/>
              </w:rPr>
            </w:pPr>
          </w:p>
        </w:tc>
      </w:tr>
    </w:tbl>
    <w:p w14:paraId="6A137528" w14:textId="77777777" w:rsidR="00035B2B" w:rsidRDefault="00035B2B" w:rsidP="00035B2B">
      <w:pPr>
        <w:pStyle w:val="Glava"/>
        <w:tabs>
          <w:tab w:val="left" w:pos="708"/>
        </w:tabs>
        <w:jc w:val="both"/>
        <w:rPr>
          <w:i w:val="0"/>
          <w:sz w:val="22"/>
          <w:szCs w:val="22"/>
        </w:rPr>
      </w:pPr>
    </w:p>
    <w:p w14:paraId="07826F8E" w14:textId="77777777" w:rsidR="00035B2B" w:rsidRDefault="00035B2B" w:rsidP="00035B2B">
      <w:pPr>
        <w:pStyle w:val="Glava"/>
        <w:tabs>
          <w:tab w:val="left" w:pos="708"/>
        </w:tabs>
        <w:jc w:val="both"/>
        <w:rPr>
          <w:i w:val="0"/>
          <w:sz w:val="22"/>
          <w:szCs w:val="22"/>
        </w:rPr>
      </w:pPr>
    </w:p>
    <w:p w14:paraId="31FE3CE7" w14:textId="77777777" w:rsidR="00035B2B" w:rsidRDefault="00035B2B" w:rsidP="00035B2B">
      <w:pPr>
        <w:pStyle w:val="Glava"/>
        <w:tabs>
          <w:tab w:val="left" w:pos="708"/>
        </w:tabs>
        <w:jc w:val="both"/>
        <w:rPr>
          <w:i w:val="0"/>
          <w:sz w:val="22"/>
          <w:szCs w:val="22"/>
        </w:rPr>
      </w:pPr>
    </w:p>
    <w:tbl>
      <w:tblPr>
        <w:tblW w:w="9000" w:type="dxa"/>
        <w:tblInd w:w="993" w:type="dxa"/>
        <w:tblLook w:val="01E0" w:firstRow="1" w:lastRow="1" w:firstColumn="1" w:lastColumn="1" w:noHBand="0" w:noVBand="0"/>
      </w:tblPr>
      <w:tblGrid>
        <w:gridCol w:w="1536"/>
        <w:gridCol w:w="2281"/>
        <w:gridCol w:w="1057"/>
        <w:gridCol w:w="1256"/>
        <w:gridCol w:w="350"/>
        <w:gridCol w:w="2520"/>
      </w:tblGrid>
      <w:tr w:rsidR="00035B2B" w14:paraId="49EB0DB5" w14:textId="77777777" w:rsidTr="00B57854">
        <w:tc>
          <w:tcPr>
            <w:tcW w:w="1536" w:type="dxa"/>
            <w:hideMark/>
          </w:tcPr>
          <w:p w14:paraId="01734B1B"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3F14EE7A" w14:textId="77777777" w:rsidR="00035B2B" w:rsidRDefault="00035B2B" w:rsidP="00B57854">
            <w:pPr>
              <w:pStyle w:val="Glava"/>
              <w:tabs>
                <w:tab w:val="left" w:pos="708"/>
              </w:tabs>
              <w:ind w:left="-85"/>
              <w:jc w:val="both"/>
              <w:rPr>
                <w:i w:val="0"/>
                <w:sz w:val="22"/>
                <w:szCs w:val="22"/>
              </w:rPr>
            </w:pPr>
          </w:p>
        </w:tc>
        <w:tc>
          <w:tcPr>
            <w:tcW w:w="1057" w:type="dxa"/>
          </w:tcPr>
          <w:p w14:paraId="210D837C" w14:textId="77777777" w:rsidR="00035B2B" w:rsidRDefault="00035B2B" w:rsidP="00B57854">
            <w:pPr>
              <w:pStyle w:val="Glava"/>
              <w:tabs>
                <w:tab w:val="left" w:pos="708"/>
              </w:tabs>
              <w:ind w:left="-85"/>
              <w:jc w:val="both"/>
              <w:rPr>
                <w:i w:val="0"/>
                <w:sz w:val="22"/>
                <w:szCs w:val="22"/>
              </w:rPr>
            </w:pPr>
          </w:p>
        </w:tc>
        <w:tc>
          <w:tcPr>
            <w:tcW w:w="1256" w:type="dxa"/>
            <w:hideMark/>
          </w:tcPr>
          <w:p w14:paraId="1E79DDBA"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43BEC75" w14:textId="77777777" w:rsidR="00035B2B" w:rsidRDefault="00035B2B" w:rsidP="00B57854">
            <w:pPr>
              <w:pStyle w:val="Glava"/>
              <w:tabs>
                <w:tab w:val="left" w:pos="708"/>
              </w:tabs>
              <w:ind w:left="-85"/>
              <w:jc w:val="both"/>
              <w:rPr>
                <w:i w:val="0"/>
                <w:sz w:val="22"/>
                <w:szCs w:val="22"/>
              </w:rPr>
            </w:pPr>
          </w:p>
        </w:tc>
      </w:tr>
      <w:tr w:rsidR="00035B2B" w14:paraId="1429DC8E" w14:textId="77777777" w:rsidTr="00B57854">
        <w:tc>
          <w:tcPr>
            <w:tcW w:w="1536" w:type="dxa"/>
          </w:tcPr>
          <w:p w14:paraId="5979C45A"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2F6E843E" w14:textId="77777777" w:rsidR="00035B2B" w:rsidRDefault="00035B2B" w:rsidP="00B57854">
            <w:pPr>
              <w:pStyle w:val="Glava"/>
              <w:tabs>
                <w:tab w:val="left" w:pos="708"/>
              </w:tabs>
              <w:ind w:left="-85"/>
              <w:jc w:val="both"/>
              <w:rPr>
                <w:i w:val="0"/>
                <w:sz w:val="16"/>
                <w:szCs w:val="16"/>
              </w:rPr>
            </w:pPr>
          </w:p>
        </w:tc>
        <w:tc>
          <w:tcPr>
            <w:tcW w:w="1057" w:type="dxa"/>
          </w:tcPr>
          <w:p w14:paraId="3DD4064E" w14:textId="77777777" w:rsidR="00035B2B" w:rsidRDefault="00035B2B" w:rsidP="00B57854">
            <w:pPr>
              <w:pStyle w:val="Glava"/>
              <w:tabs>
                <w:tab w:val="left" w:pos="708"/>
              </w:tabs>
              <w:ind w:left="-85"/>
              <w:jc w:val="both"/>
              <w:rPr>
                <w:i w:val="0"/>
                <w:sz w:val="16"/>
                <w:szCs w:val="16"/>
              </w:rPr>
            </w:pPr>
          </w:p>
        </w:tc>
        <w:tc>
          <w:tcPr>
            <w:tcW w:w="1606" w:type="dxa"/>
            <w:gridSpan w:val="2"/>
          </w:tcPr>
          <w:p w14:paraId="0A02B8A1"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2571A73F" w14:textId="77777777" w:rsidR="00035B2B" w:rsidRDefault="00035B2B" w:rsidP="00B57854">
            <w:pPr>
              <w:pStyle w:val="Glava"/>
              <w:tabs>
                <w:tab w:val="left" w:pos="708"/>
              </w:tabs>
              <w:ind w:left="-85"/>
              <w:jc w:val="both"/>
              <w:rPr>
                <w:i w:val="0"/>
                <w:sz w:val="16"/>
                <w:szCs w:val="16"/>
              </w:rPr>
            </w:pPr>
          </w:p>
        </w:tc>
      </w:tr>
      <w:tr w:rsidR="00035B2B" w14:paraId="11FBD363" w14:textId="77777777" w:rsidTr="00B57854">
        <w:tc>
          <w:tcPr>
            <w:tcW w:w="1536" w:type="dxa"/>
          </w:tcPr>
          <w:p w14:paraId="24FEDDB3" w14:textId="77777777" w:rsidR="00035B2B" w:rsidRDefault="00035B2B" w:rsidP="00B57854">
            <w:pPr>
              <w:pStyle w:val="Glava"/>
              <w:tabs>
                <w:tab w:val="left" w:pos="708"/>
              </w:tabs>
              <w:ind w:left="-85"/>
              <w:jc w:val="both"/>
              <w:rPr>
                <w:i w:val="0"/>
                <w:sz w:val="22"/>
                <w:szCs w:val="22"/>
              </w:rPr>
            </w:pPr>
          </w:p>
        </w:tc>
        <w:tc>
          <w:tcPr>
            <w:tcW w:w="2281" w:type="dxa"/>
          </w:tcPr>
          <w:p w14:paraId="608BD2A6" w14:textId="77777777" w:rsidR="00035B2B" w:rsidRDefault="00035B2B" w:rsidP="00B57854">
            <w:pPr>
              <w:pStyle w:val="Glava"/>
              <w:tabs>
                <w:tab w:val="left" w:pos="708"/>
              </w:tabs>
              <w:ind w:left="-85"/>
              <w:jc w:val="both"/>
              <w:rPr>
                <w:i w:val="0"/>
                <w:sz w:val="22"/>
                <w:szCs w:val="22"/>
              </w:rPr>
            </w:pPr>
          </w:p>
        </w:tc>
        <w:tc>
          <w:tcPr>
            <w:tcW w:w="1057" w:type="dxa"/>
          </w:tcPr>
          <w:p w14:paraId="6F1D141A"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49991591"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0DD39B7" w14:textId="77777777" w:rsidR="00035B2B" w:rsidRDefault="00035B2B" w:rsidP="00B57854">
            <w:pPr>
              <w:pStyle w:val="Glava"/>
              <w:tabs>
                <w:tab w:val="left" w:pos="708"/>
              </w:tabs>
              <w:ind w:left="-85"/>
              <w:jc w:val="both"/>
              <w:rPr>
                <w:i w:val="0"/>
                <w:sz w:val="22"/>
                <w:szCs w:val="22"/>
              </w:rPr>
            </w:pPr>
          </w:p>
        </w:tc>
      </w:tr>
    </w:tbl>
    <w:p w14:paraId="04E92F65" w14:textId="77777777" w:rsidR="00035B2B" w:rsidRDefault="00035B2B" w:rsidP="00035B2B">
      <w:pPr>
        <w:pStyle w:val="Glava"/>
        <w:tabs>
          <w:tab w:val="left" w:pos="708"/>
        </w:tabs>
        <w:jc w:val="both"/>
        <w:rPr>
          <w:i w:val="0"/>
          <w:sz w:val="22"/>
          <w:szCs w:val="22"/>
        </w:rPr>
      </w:pPr>
    </w:p>
    <w:p w14:paraId="00CBF28A" w14:textId="77777777" w:rsidR="00035B2B" w:rsidRDefault="00035B2B" w:rsidP="00035B2B">
      <w:pPr>
        <w:pStyle w:val="Glava"/>
        <w:tabs>
          <w:tab w:val="left" w:pos="708"/>
        </w:tabs>
        <w:jc w:val="both"/>
        <w:rPr>
          <w:i w:val="0"/>
          <w:sz w:val="22"/>
          <w:szCs w:val="22"/>
        </w:rPr>
      </w:pPr>
    </w:p>
    <w:p w14:paraId="2B243821" w14:textId="77777777" w:rsidR="00035B2B" w:rsidRDefault="00035B2B" w:rsidP="00035B2B">
      <w:pPr>
        <w:pStyle w:val="Glava"/>
        <w:tabs>
          <w:tab w:val="left" w:pos="708"/>
        </w:tabs>
        <w:jc w:val="both"/>
        <w:rPr>
          <w:i w:val="0"/>
          <w:sz w:val="22"/>
          <w:szCs w:val="22"/>
        </w:rPr>
      </w:pPr>
    </w:p>
    <w:p w14:paraId="278A12F9"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77069649" w14:textId="77777777" w:rsidR="00035B2B" w:rsidRPr="007B4104" w:rsidRDefault="00035B2B" w:rsidP="0000665F">
      <w:pPr>
        <w:pStyle w:val="Glava"/>
        <w:tabs>
          <w:tab w:val="left" w:pos="708"/>
        </w:tabs>
        <w:ind w:left="1020"/>
        <w:jc w:val="both"/>
        <w:rPr>
          <w:sz w:val="22"/>
          <w:szCs w:val="22"/>
        </w:rPr>
      </w:pPr>
    </w:p>
    <w:p w14:paraId="52C05D13" w14:textId="77777777" w:rsidR="00035B2B" w:rsidRPr="007B4104" w:rsidRDefault="00035B2B" w:rsidP="0000665F">
      <w:pPr>
        <w:pStyle w:val="Glava"/>
        <w:tabs>
          <w:tab w:val="left" w:pos="708"/>
        </w:tabs>
        <w:ind w:left="1020"/>
        <w:jc w:val="both"/>
        <w:rPr>
          <w:sz w:val="22"/>
          <w:szCs w:val="22"/>
        </w:rPr>
      </w:pPr>
    </w:p>
    <w:p w14:paraId="38BF8F60" w14:textId="77777777" w:rsidR="00035B2B" w:rsidRDefault="00035B2B" w:rsidP="00035B2B">
      <w:pPr>
        <w:pStyle w:val="Glava"/>
        <w:tabs>
          <w:tab w:val="left" w:pos="708"/>
        </w:tabs>
        <w:ind w:left="1080"/>
        <w:jc w:val="both"/>
        <w:rPr>
          <w:i w:val="0"/>
          <w:sz w:val="22"/>
          <w:szCs w:val="22"/>
        </w:rPr>
      </w:pPr>
    </w:p>
    <w:p w14:paraId="27EC17D0" w14:textId="77777777" w:rsidR="00035B2B" w:rsidRDefault="00035B2B" w:rsidP="00035B2B">
      <w:pPr>
        <w:pStyle w:val="Glava"/>
        <w:tabs>
          <w:tab w:val="left" w:pos="708"/>
        </w:tabs>
        <w:ind w:left="1080"/>
        <w:jc w:val="both"/>
        <w:rPr>
          <w:i w:val="0"/>
          <w:sz w:val="22"/>
          <w:szCs w:val="22"/>
        </w:rPr>
      </w:pPr>
    </w:p>
    <w:p w14:paraId="275A5A69" w14:textId="77777777" w:rsidR="000B540B" w:rsidRDefault="000B540B" w:rsidP="00035B2B">
      <w:pPr>
        <w:pStyle w:val="Glava"/>
        <w:tabs>
          <w:tab w:val="left" w:pos="708"/>
        </w:tabs>
        <w:ind w:left="1080"/>
        <w:jc w:val="both"/>
        <w:rPr>
          <w:i w:val="0"/>
          <w:sz w:val="22"/>
          <w:szCs w:val="22"/>
        </w:rPr>
      </w:pPr>
    </w:p>
    <w:p w14:paraId="504B2B6F" w14:textId="77777777" w:rsidR="00035B2B" w:rsidRDefault="00035B2B" w:rsidP="00035B2B">
      <w:pPr>
        <w:pStyle w:val="Glava"/>
        <w:tabs>
          <w:tab w:val="left" w:pos="708"/>
        </w:tabs>
        <w:ind w:left="1080"/>
        <w:jc w:val="both"/>
        <w:rPr>
          <w:i w:val="0"/>
          <w:sz w:val="22"/>
          <w:szCs w:val="22"/>
        </w:rPr>
      </w:pPr>
    </w:p>
    <w:p w14:paraId="6ECE317D" w14:textId="77777777" w:rsidR="00035B2B" w:rsidRDefault="00035B2B" w:rsidP="00035B2B">
      <w:pPr>
        <w:pStyle w:val="Glava"/>
        <w:tabs>
          <w:tab w:val="left" w:pos="708"/>
        </w:tabs>
        <w:ind w:left="1080"/>
        <w:jc w:val="both"/>
        <w:rPr>
          <w:i w:val="0"/>
          <w:sz w:val="22"/>
          <w:szCs w:val="22"/>
        </w:rPr>
      </w:pPr>
    </w:p>
    <w:p w14:paraId="1E1F8349" w14:textId="77777777" w:rsidR="00AF356C" w:rsidRDefault="00AF356C" w:rsidP="00035B2B">
      <w:pPr>
        <w:pStyle w:val="Glava"/>
        <w:tabs>
          <w:tab w:val="left" w:pos="708"/>
        </w:tabs>
        <w:jc w:val="right"/>
        <w:rPr>
          <w:b/>
          <w:i w:val="0"/>
          <w:sz w:val="22"/>
          <w:szCs w:val="22"/>
        </w:rPr>
      </w:pPr>
    </w:p>
    <w:p w14:paraId="4980A864" w14:textId="77777777" w:rsidR="00AF356C" w:rsidRDefault="00AF356C" w:rsidP="00035B2B">
      <w:pPr>
        <w:pStyle w:val="Glava"/>
        <w:tabs>
          <w:tab w:val="left" w:pos="708"/>
        </w:tabs>
        <w:jc w:val="right"/>
        <w:rPr>
          <w:b/>
          <w:i w:val="0"/>
          <w:sz w:val="22"/>
          <w:szCs w:val="22"/>
        </w:rPr>
      </w:pPr>
    </w:p>
    <w:p w14:paraId="774D8563" w14:textId="7803EBF9"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74032644" w14:textId="77777777" w:rsidR="00035B2B" w:rsidRDefault="00035B2B" w:rsidP="00035B2B">
      <w:pPr>
        <w:pStyle w:val="Glava"/>
        <w:tabs>
          <w:tab w:val="left" w:pos="708"/>
        </w:tabs>
        <w:jc w:val="both"/>
        <w:rPr>
          <w:i w:val="0"/>
          <w:sz w:val="22"/>
          <w:szCs w:val="22"/>
        </w:rPr>
      </w:pPr>
    </w:p>
    <w:p w14:paraId="37DFEFEC" w14:textId="77777777" w:rsidR="00035B2B" w:rsidRDefault="00035B2B" w:rsidP="00035B2B">
      <w:pPr>
        <w:pStyle w:val="Glava"/>
        <w:tabs>
          <w:tab w:val="left" w:pos="708"/>
        </w:tabs>
        <w:jc w:val="both"/>
        <w:rPr>
          <w:i w:val="0"/>
          <w:sz w:val="22"/>
          <w:szCs w:val="22"/>
        </w:rPr>
      </w:pPr>
    </w:p>
    <w:p w14:paraId="2503F5E5" w14:textId="77777777" w:rsidR="00035B2B" w:rsidRDefault="00035B2B" w:rsidP="00035B2B">
      <w:pPr>
        <w:pStyle w:val="Glava"/>
        <w:tabs>
          <w:tab w:val="left" w:pos="708"/>
        </w:tabs>
        <w:jc w:val="both"/>
        <w:rPr>
          <w:i w:val="0"/>
          <w:sz w:val="22"/>
          <w:szCs w:val="22"/>
        </w:rPr>
      </w:pPr>
    </w:p>
    <w:p w14:paraId="23FD1EC5"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40923778" w14:textId="77777777" w:rsidR="00035B2B" w:rsidRDefault="00035B2B" w:rsidP="00035B2B">
      <w:pPr>
        <w:pStyle w:val="Glava"/>
        <w:tabs>
          <w:tab w:val="left" w:pos="708"/>
        </w:tabs>
        <w:ind w:left="1080"/>
        <w:jc w:val="both"/>
        <w:rPr>
          <w:i w:val="0"/>
          <w:sz w:val="22"/>
          <w:szCs w:val="22"/>
        </w:rPr>
      </w:pPr>
    </w:p>
    <w:p w14:paraId="4466D082"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pPr>
              <w:pStyle w:val="Glava"/>
              <w:tabs>
                <w:tab w:val="left" w:pos="708"/>
              </w:tabs>
              <w:jc w:val="both"/>
              <w:rPr>
                <w:i w:val="0"/>
                <w:sz w:val="48"/>
                <w:szCs w:val="48"/>
              </w:rPr>
            </w:pPr>
          </w:p>
        </w:tc>
      </w:tr>
      <w:tr w:rsidR="00035B2B" w14:paraId="1BF76A3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pPr>
              <w:pStyle w:val="Glava"/>
              <w:tabs>
                <w:tab w:val="left" w:pos="708"/>
              </w:tabs>
              <w:jc w:val="both"/>
              <w:rPr>
                <w:i w:val="0"/>
                <w:sz w:val="48"/>
                <w:szCs w:val="48"/>
              </w:rPr>
            </w:pPr>
          </w:p>
        </w:tc>
      </w:tr>
      <w:tr w:rsidR="00035B2B" w14:paraId="3DB50BF1"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pPr>
              <w:pStyle w:val="Glava"/>
              <w:tabs>
                <w:tab w:val="left" w:pos="708"/>
              </w:tabs>
              <w:jc w:val="both"/>
              <w:rPr>
                <w:i w:val="0"/>
                <w:sz w:val="48"/>
                <w:szCs w:val="48"/>
              </w:rPr>
            </w:pPr>
          </w:p>
        </w:tc>
      </w:tr>
      <w:tr w:rsidR="00035B2B" w14:paraId="1DC6DB3F"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pPr>
              <w:pStyle w:val="Glava"/>
              <w:tabs>
                <w:tab w:val="left" w:pos="708"/>
              </w:tabs>
              <w:jc w:val="both"/>
              <w:rPr>
                <w:i w:val="0"/>
                <w:sz w:val="48"/>
                <w:szCs w:val="48"/>
              </w:rPr>
            </w:pPr>
          </w:p>
        </w:tc>
      </w:tr>
      <w:tr w:rsidR="00035B2B" w14:paraId="5E089A4C"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pPr>
              <w:pStyle w:val="Glava"/>
              <w:tabs>
                <w:tab w:val="left" w:pos="708"/>
              </w:tabs>
              <w:jc w:val="both"/>
              <w:rPr>
                <w:i w:val="0"/>
                <w:sz w:val="48"/>
                <w:szCs w:val="48"/>
              </w:rPr>
            </w:pPr>
          </w:p>
        </w:tc>
      </w:tr>
      <w:tr w:rsidR="00035B2B" w14:paraId="093F910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pPr>
              <w:pStyle w:val="Glava"/>
              <w:tabs>
                <w:tab w:val="left" w:pos="708"/>
              </w:tabs>
              <w:jc w:val="both"/>
              <w:rPr>
                <w:i w:val="0"/>
                <w:sz w:val="48"/>
                <w:szCs w:val="48"/>
              </w:rPr>
            </w:pPr>
          </w:p>
        </w:tc>
      </w:tr>
      <w:tr w:rsidR="00035B2B" w14:paraId="7C86CD1B"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pPr>
              <w:pStyle w:val="Glava"/>
              <w:tabs>
                <w:tab w:val="left" w:pos="708"/>
              </w:tabs>
              <w:jc w:val="both"/>
              <w:rPr>
                <w:i w:val="0"/>
                <w:sz w:val="48"/>
                <w:szCs w:val="48"/>
              </w:rPr>
            </w:pPr>
          </w:p>
        </w:tc>
      </w:tr>
      <w:tr w:rsidR="00035B2B" w14:paraId="06C4773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pPr>
              <w:pStyle w:val="Glava"/>
              <w:tabs>
                <w:tab w:val="left" w:pos="708"/>
              </w:tabs>
              <w:jc w:val="both"/>
              <w:rPr>
                <w:i w:val="0"/>
                <w:sz w:val="48"/>
                <w:szCs w:val="48"/>
              </w:rPr>
            </w:pPr>
          </w:p>
        </w:tc>
      </w:tr>
      <w:tr w:rsidR="00035B2B" w14:paraId="27CBCD1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pPr>
              <w:pStyle w:val="Glava"/>
              <w:tabs>
                <w:tab w:val="left" w:pos="708"/>
              </w:tabs>
              <w:jc w:val="both"/>
              <w:rPr>
                <w:i w:val="0"/>
                <w:sz w:val="48"/>
                <w:szCs w:val="48"/>
              </w:rPr>
            </w:pPr>
          </w:p>
        </w:tc>
      </w:tr>
      <w:tr w:rsidR="00035B2B" w14:paraId="06B03333"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pPr>
              <w:pStyle w:val="Glava"/>
              <w:tabs>
                <w:tab w:val="left" w:pos="708"/>
              </w:tabs>
              <w:jc w:val="both"/>
              <w:rPr>
                <w:i w:val="0"/>
                <w:sz w:val="48"/>
                <w:szCs w:val="48"/>
              </w:rPr>
            </w:pPr>
          </w:p>
        </w:tc>
      </w:tr>
      <w:tr w:rsidR="00035B2B" w14:paraId="531A411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pPr>
              <w:pStyle w:val="Glava"/>
              <w:tabs>
                <w:tab w:val="left" w:pos="708"/>
              </w:tabs>
              <w:jc w:val="both"/>
              <w:rPr>
                <w:i w:val="0"/>
                <w:sz w:val="48"/>
                <w:szCs w:val="48"/>
              </w:rPr>
            </w:pPr>
          </w:p>
        </w:tc>
      </w:tr>
    </w:tbl>
    <w:p w14:paraId="314010D5" w14:textId="77777777" w:rsidR="00035B2B" w:rsidRDefault="00035B2B" w:rsidP="00035B2B">
      <w:pPr>
        <w:pStyle w:val="Glava"/>
        <w:tabs>
          <w:tab w:val="left" w:pos="708"/>
        </w:tabs>
        <w:jc w:val="both"/>
        <w:rPr>
          <w:i w:val="0"/>
          <w:sz w:val="22"/>
          <w:szCs w:val="22"/>
        </w:rPr>
      </w:pPr>
    </w:p>
    <w:p w14:paraId="01D2906D" w14:textId="77777777" w:rsidR="00035B2B" w:rsidRDefault="00035B2B" w:rsidP="00035B2B">
      <w:pPr>
        <w:pStyle w:val="Glava"/>
        <w:tabs>
          <w:tab w:val="left" w:pos="708"/>
        </w:tabs>
        <w:jc w:val="both"/>
        <w:rPr>
          <w:i w:val="0"/>
          <w:sz w:val="22"/>
          <w:szCs w:val="22"/>
        </w:rPr>
      </w:pPr>
    </w:p>
    <w:p w14:paraId="05FB5F4C" w14:textId="77777777" w:rsidR="00035B2B" w:rsidRDefault="00035B2B" w:rsidP="00035B2B">
      <w:pPr>
        <w:pStyle w:val="Glava"/>
        <w:tabs>
          <w:tab w:val="left" w:pos="708"/>
        </w:tabs>
        <w:jc w:val="both"/>
        <w:rPr>
          <w:i w:val="0"/>
          <w:sz w:val="22"/>
          <w:szCs w:val="22"/>
        </w:rPr>
      </w:pPr>
    </w:p>
    <w:p w14:paraId="178394D8" w14:textId="77777777" w:rsidR="00035B2B" w:rsidRDefault="00035B2B" w:rsidP="00035B2B">
      <w:pPr>
        <w:pStyle w:val="Glava"/>
        <w:tabs>
          <w:tab w:val="left" w:pos="708"/>
        </w:tabs>
        <w:jc w:val="both"/>
        <w:rPr>
          <w:i w:val="0"/>
          <w:sz w:val="22"/>
          <w:szCs w:val="22"/>
        </w:rPr>
      </w:pPr>
    </w:p>
    <w:p w14:paraId="2DF1EFB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20E5CA42" w14:textId="77777777" w:rsidTr="0000665F">
        <w:tc>
          <w:tcPr>
            <w:tcW w:w="1601" w:type="dxa"/>
            <w:hideMark/>
          </w:tcPr>
          <w:p w14:paraId="3585EE20"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6E0D0B04" w14:textId="77777777" w:rsidR="00035B2B" w:rsidRDefault="00035B2B">
            <w:pPr>
              <w:pStyle w:val="Glava"/>
              <w:tabs>
                <w:tab w:val="left" w:pos="708"/>
              </w:tabs>
              <w:jc w:val="both"/>
              <w:rPr>
                <w:i w:val="0"/>
                <w:sz w:val="22"/>
                <w:szCs w:val="22"/>
              </w:rPr>
            </w:pPr>
          </w:p>
        </w:tc>
        <w:tc>
          <w:tcPr>
            <w:tcW w:w="532" w:type="dxa"/>
          </w:tcPr>
          <w:p w14:paraId="056C8241" w14:textId="77777777" w:rsidR="00035B2B" w:rsidRDefault="00035B2B">
            <w:pPr>
              <w:pStyle w:val="Glava"/>
              <w:tabs>
                <w:tab w:val="left" w:pos="708"/>
              </w:tabs>
              <w:jc w:val="both"/>
              <w:rPr>
                <w:i w:val="0"/>
                <w:sz w:val="22"/>
                <w:szCs w:val="22"/>
              </w:rPr>
            </w:pPr>
          </w:p>
        </w:tc>
        <w:tc>
          <w:tcPr>
            <w:tcW w:w="1402" w:type="dxa"/>
            <w:hideMark/>
          </w:tcPr>
          <w:p w14:paraId="2ECDBD5F"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25E6C379" w14:textId="77777777" w:rsidR="00035B2B" w:rsidRDefault="00035B2B">
            <w:pPr>
              <w:pStyle w:val="Glava"/>
              <w:tabs>
                <w:tab w:val="left" w:pos="708"/>
              </w:tabs>
              <w:jc w:val="both"/>
              <w:rPr>
                <w:i w:val="0"/>
                <w:sz w:val="22"/>
                <w:szCs w:val="22"/>
              </w:rPr>
            </w:pPr>
          </w:p>
        </w:tc>
      </w:tr>
      <w:tr w:rsidR="00035B2B" w14:paraId="3ED5A057" w14:textId="77777777" w:rsidTr="0000665F">
        <w:tc>
          <w:tcPr>
            <w:tcW w:w="1601" w:type="dxa"/>
          </w:tcPr>
          <w:p w14:paraId="2A8CFC87"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7DC08382" w14:textId="77777777" w:rsidR="00035B2B" w:rsidRDefault="00035B2B">
            <w:pPr>
              <w:pStyle w:val="Glava"/>
              <w:tabs>
                <w:tab w:val="left" w:pos="708"/>
              </w:tabs>
              <w:jc w:val="both"/>
              <w:rPr>
                <w:i w:val="0"/>
                <w:sz w:val="16"/>
                <w:szCs w:val="16"/>
              </w:rPr>
            </w:pPr>
          </w:p>
        </w:tc>
        <w:tc>
          <w:tcPr>
            <w:tcW w:w="532" w:type="dxa"/>
          </w:tcPr>
          <w:p w14:paraId="5D820278" w14:textId="77777777" w:rsidR="00035B2B" w:rsidRDefault="00035B2B">
            <w:pPr>
              <w:pStyle w:val="Glava"/>
              <w:tabs>
                <w:tab w:val="left" w:pos="708"/>
              </w:tabs>
              <w:jc w:val="both"/>
              <w:rPr>
                <w:i w:val="0"/>
                <w:sz w:val="16"/>
                <w:szCs w:val="16"/>
              </w:rPr>
            </w:pPr>
          </w:p>
        </w:tc>
        <w:tc>
          <w:tcPr>
            <w:tcW w:w="1754" w:type="dxa"/>
            <w:gridSpan w:val="2"/>
          </w:tcPr>
          <w:p w14:paraId="5FA59354"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6E11E045" w14:textId="77777777" w:rsidR="00035B2B" w:rsidRDefault="00035B2B">
            <w:pPr>
              <w:pStyle w:val="Glava"/>
              <w:tabs>
                <w:tab w:val="left" w:pos="708"/>
              </w:tabs>
              <w:jc w:val="both"/>
              <w:rPr>
                <w:i w:val="0"/>
                <w:sz w:val="16"/>
                <w:szCs w:val="16"/>
              </w:rPr>
            </w:pPr>
          </w:p>
        </w:tc>
      </w:tr>
      <w:tr w:rsidR="00035B2B" w14:paraId="500B91A0" w14:textId="77777777" w:rsidTr="0000665F">
        <w:tc>
          <w:tcPr>
            <w:tcW w:w="1601" w:type="dxa"/>
          </w:tcPr>
          <w:p w14:paraId="24750B64" w14:textId="77777777" w:rsidR="00035B2B" w:rsidRDefault="00035B2B">
            <w:pPr>
              <w:pStyle w:val="Glava"/>
              <w:tabs>
                <w:tab w:val="left" w:pos="708"/>
              </w:tabs>
              <w:jc w:val="both"/>
              <w:rPr>
                <w:i w:val="0"/>
                <w:sz w:val="22"/>
                <w:szCs w:val="22"/>
              </w:rPr>
            </w:pPr>
          </w:p>
        </w:tc>
        <w:tc>
          <w:tcPr>
            <w:tcW w:w="1761" w:type="dxa"/>
          </w:tcPr>
          <w:p w14:paraId="3942B061" w14:textId="77777777" w:rsidR="00035B2B" w:rsidRDefault="00035B2B">
            <w:pPr>
              <w:pStyle w:val="Glava"/>
              <w:tabs>
                <w:tab w:val="left" w:pos="708"/>
              </w:tabs>
              <w:jc w:val="both"/>
              <w:rPr>
                <w:i w:val="0"/>
                <w:sz w:val="22"/>
                <w:szCs w:val="22"/>
              </w:rPr>
            </w:pPr>
          </w:p>
        </w:tc>
        <w:tc>
          <w:tcPr>
            <w:tcW w:w="532" w:type="dxa"/>
          </w:tcPr>
          <w:p w14:paraId="4E7543CB" w14:textId="77777777" w:rsidR="00035B2B" w:rsidRDefault="00035B2B">
            <w:pPr>
              <w:pStyle w:val="Glava"/>
              <w:tabs>
                <w:tab w:val="left" w:pos="708"/>
              </w:tabs>
              <w:jc w:val="both"/>
              <w:rPr>
                <w:i w:val="0"/>
                <w:sz w:val="22"/>
                <w:szCs w:val="22"/>
              </w:rPr>
            </w:pPr>
          </w:p>
        </w:tc>
        <w:tc>
          <w:tcPr>
            <w:tcW w:w="1754" w:type="dxa"/>
            <w:gridSpan w:val="2"/>
            <w:hideMark/>
          </w:tcPr>
          <w:p w14:paraId="03B69253"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0E1829E3" w14:textId="77777777" w:rsidR="00035B2B" w:rsidRDefault="00035B2B">
            <w:pPr>
              <w:pStyle w:val="Glava"/>
              <w:tabs>
                <w:tab w:val="left" w:pos="708"/>
              </w:tabs>
              <w:jc w:val="both"/>
              <w:rPr>
                <w:i w:val="0"/>
                <w:sz w:val="22"/>
                <w:szCs w:val="22"/>
              </w:rPr>
            </w:pPr>
          </w:p>
        </w:tc>
      </w:tr>
    </w:tbl>
    <w:p w14:paraId="66DE8EC0" w14:textId="77777777" w:rsidR="00035B2B" w:rsidRDefault="00035B2B" w:rsidP="00035B2B">
      <w:pPr>
        <w:pStyle w:val="Glava"/>
        <w:tabs>
          <w:tab w:val="left" w:pos="708"/>
        </w:tabs>
        <w:jc w:val="both"/>
        <w:rPr>
          <w:i w:val="0"/>
          <w:sz w:val="22"/>
          <w:szCs w:val="22"/>
        </w:rPr>
      </w:pPr>
    </w:p>
    <w:p w14:paraId="03173D9C" w14:textId="77777777" w:rsidR="00035B2B" w:rsidRDefault="00035B2B" w:rsidP="00035B2B">
      <w:pPr>
        <w:pStyle w:val="Glava"/>
        <w:tabs>
          <w:tab w:val="left" w:pos="708"/>
        </w:tabs>
        <w:jc w:val="both"/>
        <w:rPr>
          <w:i w:val="0"/>
          <w:sz w:val="22"/>
          <w:szCs w:val="22"/>
        </w:rPr>
      </w:pPr>
    </w:p>
    <w:p w14:paraId="2DA345B1" w14:textId="77777777" w:rsidR="00035B2B" w:rsidRDefault="00035B2B" w:rsidP="00035B2B">
      <w:pPr>
        <w:pStyle w:val="Glava"/>
        <w:tabs>
          <w:tab w:val="left" w:pos="708"/>
        </w:tabs>
        <w:jc w:val="both"/>
        <w:rPr>
          <w:i w:val="0"/>
          <w:sz w:val="22"/>
          <w:szCs w:val="22"/>
        </w:rPr>
      </w:pPr>
    </w:p>
    <w:p w14:paraId="6BB55DBC" w14:textId="77777777" w:rsidR="00035B2B" w:rsidRDefault="00035B2B" w:rsidP="00035B2B">
      <w:pPr>
        <w:pStyle w:val="Glava"/>
        <w:tabs>
          <w:tab w:val="left" w:pos="708"/>
        </w:tabs>
        <w:ind w:left="1080"/>
        <w:jc w:val="both"/>
        <w:rPr>
          <w:i w:val="0"/>
          <w:sz w:val="22"/>
          <w:szCs w:val="22"/>
        </w:rPr>
      </w:pPr>
    </w:p>
    <w:p w14:paraId="27D9DC40" w14:textId="77777777" w:rsidR="00035B2B" w:rsidRDefault="00035B2B" w:rsidP="00035B2B">
      <w:pPr>
        <w:pStyle w:val="Glava"/>
        <w:tabs>
          <w:tab w:val="left" w:pos="708"/>
        </w:tabs>
        <w:ind w:left="1080"/>
        <w:jc w:val="both"/>
        <w:rPr>
          <w:i w:val="0"/>
          <w:sz w:val="22"/>
          <w:szCs w:val="22"/>
        </w:rPr>
      </w:pPr>
    </w:p>
    <w:p w14:paraId="6BE34CE7" w14:textId="77777777" w:rsidR="00035B2B" w:rsidRDefault="00035B2B" w:rsidP="00035B2B">
      <w:pPr>
        <w:pStyle w:val="Glava"/>
        <w:tabs>
          <w:tab w:val="left" w:pos="708"/>
        </w:tabs>
        <w:ind w:left="1080"/>
        <w:jc w:val="both"/>
        <w:rPr>
          <w:i w:val="0"/>
          <w:sz w:val="22"/>
          <w:szCs w:val="22"/>
        </w:rPr>
      </w:pPr>
    </w:p>
    <w:p w14:paraId="0A0A28F7" w14:textId="77777777" w:rsidR="00035B2B" w:rsidRDefault="00035B2B" w:rsidP="00035B2B">
      <w:pPr>
        <w:pStyle w:val="Glava"/>
        <w:tabs>
          <w:tab w:val="left" w:pos="708"/>
        </w:tabs>
        <w:ind w:left="1080"/>
        <w:jc w:val="both"/>
        <w:rPr>
          <w:i w:val="0"/>
          <w:sz w:val="22"/>
          <w:szCs w:val="22"/>
        </w:rPr>
      </w:pPr>
    </w:p>
    <w:p w14:paraId="42D246B3" w14:textId="77777777" w:rsidR="00035B2B" w:rsidRDefault="00035B2B" w:rsidP="00035B2B">
      <w:pPr>
        <w:pStyle w:val="Glava"/>
        <w:tabs>
          <w:tab w:val="left" w:pos="708"/>
        </w:tabs>
        <w:ind w:left="1080"/>
        <w:jc w:val="both"/>
        <w:rPr>
          <w:i w:val="0"/>
          <w:sz w:val="22"/>
          <w:szCs w:val="22"/>
        </w:rPr>
      </w:pPr>
    </w:p>
    <w:p w14:paraId="17EF18FF" w14:textId="77777777" w:rsidR="00035B2B" w:rsidRDefault="00035B2B" w:rsidP="00035B2B">
      <w:pPr>
        <w:pStyle w:val="Glava"/>
        <w:tabs>
          <w:tab w:val="left" w:pos="708"/>
        </w:tabs>
        <w:ind w:left="1080"/>
        <w:jc w:val="both"/>
        <w:rPr>
          <w:i w:val="0"/>
          <w:sz w:val="22"/>
          <w:szCs w:val="22"/>
        </w:rPr>
      </w:pPr>
    </w:p>
    <w:p w14:paraId="4A9EAB8E" w14:textId="77777777" w:rsidR="00035B2B" w:rsidRDefault="00035B2B" w:rsidP="00035B2B">
      <w:pPr>
        <w:pStyle w:val="Glava"/>
        <w:tabs>
          <w:tab w:val="left" w:pos="708"/>
        </w:tabs>
        <w:ind w:left="1080"/>
        <w:jc w:val="both"/>
        <w:rPr>
          <w:i w:val="0"/>
          <w:sz w:val="22"/>
          <w:szCs w:val="22"/>
        </w:rPr>
      </w:pPr>
    </w:p>
    <w:p w14:paraId="442833E9" w14:textId="77777777" w:rsidR="00035B2B" w:rsidRDefault="00035B2B" w:rsidP="00035B2B">
      <w:pPr>
        <w:pStyle w:val="Glava"/>
        <w:tabs>
          <w:tab w:val="left" w:pos="708"/>
        </w:tabs>
        <w:ind w:left="1080"/>
        <w:jc w:val="both"/>
        <w:rPr>
          <w:i w:val="0"/>
          <w:sz w:val="22"/>
          <w:szCs w:val="22"/>
        </w:rPr>
      </w:pPr>
    </w:p>
    <w:p w14:paraId="555C5CDE" w14:textId="77777777" w:rsidR="00035B2B" w:rsidRDefault="00035B2B" w:rsidP="00035B2B">
      <w:pPr>
        <w:pStyle w:val="Glava"/>
        <w:tabs>
          <w:tab w:val="left" w:pos="708"/>
        </w:tabs>
        <w:ind w:left="1080"/>
        <w:jc w:val="both"/>
        <w:rPr>
          <w:i w:val="0"/>
          <w:sz w:val="22"/>
          <w:szCs w:val="22"/>
        </w:rPr>
      </w:pPr>
    </w:p>
    <w:p w14:paraId="536387B7" w14:textId="77777777" w:rsidR="00035B2B" w:rsidRDefault="00035B2B" w:rsidP="00035B2B">
      <w:pPr>
        <w:pStyle w:val="Glava"/>
        <w:tabs>
          <w:tab w:val="left" w:pos="708"/>
        </w:tabs>
        <w:ind w:left="1080"/>
        <w:jc w:val="both"/>
        <w:rPr>
          <w:i w:val="0"/>
          <w:sz w:val="22"/>
          <w:szCs w:val="22"/>
        </w:rPr>
      </w:pPr>
    </w:p>
    <w:p w14:paraId="2C5A53DE" w14:textId="77777777" w:rsidR="00035B2B" w:rsidRDefault="00035B2B" w:rsidP="00035B2B">
      <w:pPr>
        <w:pStyle w:val="Glava"/>
        <w:tabs>
          <w:tab w:val="left" w:pos="708"/>
        </w:tabs>
        <w:ind w:left="1080"/>
        <w:jc w:val="both"/>
        <w:rPr>
          <w:i w:val="0"/>
          <w:sz w:val="22"/>
          <w:szCs w:val="22"/>
        </w:rPr>
      </w:pPr>
    </w:p>
    <w:p w14:paraId="20504411" w14:textId="77777777" w:rsidR="00B2007E" w:rsidRDefault="00B2007E" w:rsidP="00770423">
      <w:pPr>
        <w:rPr>
          <w:b/>
          <w:i w:val="0"/>
          <w:sz w:val="22"/>
          <w:szCs w:val="22"/>
        </w:rPr>
      </w:pPr>
    </w:p>
    <w:p w14:paraId="4250008A" w14:textId="77777777" w:rsidR="00B2007E" w:rsidRDefault="00B2007E" w:rsidP="00035B2B">
      <w:pPr>
        <w:ind w:left="1080"/>
        <w:jc w:val="right"/>
        <w:rPr>
          <w:b/>
          <w:i w:val="0"/>
          <w:sz w:val="22"/>
          <w:szCs w:val="22"/>
        </w:rPr>
      </w:pPr>
    </w:p>
    <w:p w14:paraId="12318919"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11654B31" w14:textId="77777777" w:rsidR="00035B2B" w:rsidRDefault="00035B2B" w:rsidP="00035B2B">
      <w:pPr>
        <w:ind w:left="1080"/>
        <w:jc w:val="center"/>
        <w:rPr>
          <w:i w:val="0"/>
          <w:sz w:val="22"/>
          <w:szCs w:val="22"/>
        </w:rPr>
      </w:pPr>
    </w:p>
    <w:p w14:paraId="760258BC" w14:textId="77777777" w:rsidR="00035B2B" w:rsidRDefault="00035B2B" w:rsidP="00035B2B">
      <w:pPr>
        <w:ind w:left="1080"/>
        <w:jc w:val="center"/>
        <w:rPr>
          <w:i w:val="0"/>
          <w:sz w:val="22"/>
          <w:szCs w:val="22"/>
        </w:rPr>
      </w:pPr>
    </w:p>
    <w:p w14:paraId="53131E81" w14:textId="77777777" w:rsidR="00035B2B" w:rsidRDefault="00035B2B" w:rsidP="00035B2B">
      <w:pPr>
        <w:ind w:left="1080"/>
        <w:jc w:val="center"/>
        <w:rPr>
          <w:i w:val="0"/>
          <w:sz w:val="22"/>
          <w:szCs w:val="22"/>
        </w:rPr>
      </w:pPr>
    </w:p>
    <w:p w14:paraId="1F861E98" w14:textId="77777777" w:rsidR="00035B2B" w:rsidRDefault="00035B2B" w:rsidP="00035B2B">
      <w:pPr>
        <w:ind w:left="1080"/>
        <w:jc w:val="center"/>
        <w:rPr>
          <w:i w:val="0"/>
          <w:sz w:val="22"/>
          <w:szCs w:val="22"/>
        </w:rPr>
      </w:pPr>
    </w:p>
    <w:p w14:paraId="77507DFD" w14:textId="77777777" w:rsidR="00035B2B" w:rsidRDefault="00035B2B" w:rsidP="00035B2B">
      <w:pPr>
        <w:ind w:left="1080"/>
        <w:jc w:val="center"/>
        <w:rPr>
          <w:i w:val="0"/>
          <w:sz w:val="22"/>
          <w:szCs w:val="22"/>
        </w:rPr>
      </w:pPr>
    </w:p>
    <w:p w14:paraId="65FE4BC4"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67AD9DF4" w14:textId="77777777" w:rsidR="00035B2B" w:rsidRDefault="00035B2B" w:rsidP="00035B2B">
      <w:pPr>
        <w:ind w:left="1080"/>
        <w:rPr>
          <w:i w:val="0"/>
          <w:sz w:val="22"/>
          <w:szCs w:val="22"/>
        </w:rPr>
      </w:pPr>
    </w:p>
    <w:p w14:paraId="0A918E3C" w14:textId="77777777" w:rsidR="00035B2B" w:rsidRDefault="00035B2B" w:rsidP="00035B2B">
      <w:pPr>
        <w:ind w:left="1080"/>
        <w:rPr>
          <w:i w:val="0"/>
          <w:sz w:val="22"/>
          <w:szCs w:val="22"/>
        </w:rPr>
      </w:pPr>
    </w:p>
    <w:p w14:paraId="0D0A3931" w14:textId="7A727780" w:rsidR="00035B2B" w:rsidRDefault="00035B2B" w:rsidP="00C00947">
      <w:pPr>
        <w:ind w:left="108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v</w:t>
      </w:r>
      <w:r w:rsidR="002001CA" w:rsidRPr="002001CA">
        <w:rPr>
          <w:b/>
          <w:i w:val="0"/>
          <w:color w:val="000000" w:themeColor="text1"/>
          <w:sz w:val="22"/>
          <w:szCs w:val="22"/>
        </w:rPr>
        <w:t xml:space="preserve"> </w:t>
      </w:r>
      <w:r w:rsidR="002001CA" w:rsidRPr="00EF760D">
        <w:rPr>
          <w:b/>
          <w:i w:val="0"/>
          <w:color w:val="000000" w:themeColor="text1"/>
          <w:sz w:val="22"/>
          <w:szCs w:val="22"/>
        </w:rPr>
        <w:t>Vrtcu Hansa Christiana Andersena za obdobje treh let</w:t>
      </w:r>
      <w:r w:rsidR="002001CA">
        <w:rPr>
          <w:b/>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5C40B26A" w14:textId="77777777" w:rsidR="00035B2B" w:rsidRDefault="00035B2B" w:rsidP="00035B2B">
      <w:pPr>
        <w:jc w:val="right"/>
        <w:rPr>
          <w:b/>
          <w:i w:val="0"/>
          <w:sz w:val="22"/>
          <w:szCs w:val="22"/>
        </w:rPr>
      </w:pPr>
    </w:p>
    <w:p w14:paraId="39096D64" w14:textId="77777777" w:rsidR="00035B2B" w:rsidRDefault="00035B2B" w:rsidP="00035B2B">
      <w:pPr>
        <w:jc w:val="right"/>
        <w:rPr>
          <w:b/>
          <w:i w:val="0"/>
          <w:sz w:val="22"/>
          <w:szCs w:val="22"/>
        </w:rPr>
      </w:pPr>
    </w:p>
    <w:p w14:paraId="39B669D9" w14:textId="77777777" w:rsidR="00035B2B" w:rsidRDefault="00035B2B" w:rsidP="00035B2B">
      <w:pPr>
        <w:jc w:val="right"/>
        <w:rPr>
          <w:b/>
          <w:i w:val="0"/>
          <w:sz w:val="22"/>
          <w:szCs w:val="22"/>
        </w:rPr>
      </w:pPr>
    </w:p>
    <w:p w14:paraId="26077F7A"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08B23667" w14:textId="77777777" w:rsidR="00035B2B" w:rsidRDefault="00035B2B" w:rsidP="00035B2B">
      <w:pPr>
        <w:ind w:left="1080"/>
        <w:jc w:val="both"/>
        <w:rPr>
          <w:i w:val="0"/>
          <w:sz w:val="22"/>
          <w:szCs w:val="22"/>
        </w:rPr>
      </w:pPr>
    </w:p>
    <w:p w14:paraId="37DDC10B" w14:textId="77777777" w:rsidR="00035B2B" w:rsidRDefault="00035B2B" w:rsidP="00035B2B">
      <w:pPr>
        <w:ind w:left="1080"/>
        <w:jc w:val="both"/>
        <w:rPr>
          <w:i w:val="0"/>
          <w:sz w:val="22"/>
          <w:szCs w:val="22"/>
        </w:rPr>
      </w:pPr>
    </w:p>
    <w:p w14:paraId="5143A29B" w14:textId="77777777" w:rsidR="00035B2B" w:rsidRDefault="00035B2B" w:rsidP="00035B2B">
      <w:pPr>
        <w:ind w:left="1080"/>
        <w:jc w:val="both"/>
        <w:rPr>
          <w:i w:val="0"/>
          <w:sz w:val="22"/>
          <w:szCs w:val="22"/>
        </w:rPr>
      </w:pPr>
    </w:p>
    <w:p w14:paraId="2AC1E575" w14:textId="77777777" w:rsidR="00035B2B" w:rsidRDefault="00035B2B" w:rsidP="00035B2B">
      <w:pPr>
        <w:ind w:left="1080"/>
        <w:jc w:val="both"/>
        <w:rPr>
          <w:i w:val="0"/>
          <w:sz w:val="22"/>
          <w:szCs w:val="22"/>
        </w:rPr>
      </w:pPr>
    </w:p>
    <w:p w14:paraId="6B8C887A" w14:textId="77777777" w:rsidR="00035B2B" w:rsidRDefault="00035B2B" w:rsidP="00035B2B">
      <w:pPr>
        <w:ind w:left="1080"/>
        <w:jc w:val="both"/>
        <w:rPr>
          <w:i w:val="0"/>
          <w:sz w:val="22"/>
          <w:szCs w:val="22"/>
        </w:rPr>
      </w:pPr>
    </w:p>
    <w:p w14:paraId="095C9B66" w14:textId="77777777" w:rsidR="00035B2B" w:rsidRDefault="00035B2B" w:rsidP="00035B2B">
      <w:pPr>
        <w:ind w:left="1080"/>
        <w:jc w:val="both"/>
        <w:rPr>
          <w:i w:val="0"/>
          <w:sz w:val="22"/>
          <w:szCs w:val="22"/>
        </w:rPr>
      </w:pPr>
    </w:p>
    <w:p w14:paraId="40C23AE6" w14:textId="77777777" w:rsidR="00035B2B" w:rsidRDefault="00035B2B" w:rsidP="00035B2B">
      <w:pPr>
        <w:ind w:left="1080"/>
        <w:jc w:val="both"/>
        <w:rPr>
          <w:i w:val="0"/>
          <w:sz w:val="22"/>
          <w:szCs w:val="22"/>
        </w:rPr>
      </w:pPr>
    </w:p>
    <w:p w14:paraId="765A4EC9" w14:textId="77777777" w:rsidR="00035B2B" w:rsidRDefault="00035B2B" w:rsidP="00035B2B">
      <w:pPr>
        <w:ind w:left="1080"/>
        <w:jc w:val="both"/>
        <w:rPr>
          <w:i w:val="0"/>
          <w:sz w:val="22"/>
          <w:szCs w:val="22"/>
        </w:rPr>
      </w:pPr>
    </w:p>
    <w:p w14:paraId="018D6EEF" w14:textId="77777777" w:rsidR="00035B2B" w:rsidRDefault="00035B2B" w:rsidP="00035B2B">
      <w:pPr>
        <w:ind w:left="1080"/>
        <w:jc w:val="both"/>
        <w:rPr>
          <w:i w:val="0"/>
          <w:sz w:val="22"/>
          <w:szCs w:val="22"/>
        </w:rPr>
      </w:pPr>
    </w:p>
    <w:p w14:paraId="29E56852" w14:textId="77777777" w:rsidR="00035B2B" w:rsidRDefault="00035B2B" w:rsidP="00035B2B">
      <w:pPr>
        <w:ind w:left="1080"/>
        <w:jc w:val="both"/>
        <w:rPr>
          <w:i w:val="0"/>
          <w:sz w:val="22"/>
          <w:szCs w:val="22"/>
        </w:rPr>
      </w:pPr>
    </w:p>
    <w:p w14:paraId="60DFCCAF" w14:textId="77777777" w:rsidR="00035B2B" w:rsidRDefault="00035B2B" w:rsidP="00035B2B">
      <w:pPr>
        <w:ind w:left="1080"/>
        <w:jc w:val="both"/>
        <w:rPr>
          <w:i w:val="0"/>
          <w:sz w:val="22"/>
          <w:szCs w:val="22"/>
        </w:rPr>
      </w:pPr>
    </w:p>
    <w:p w14:paraId="04BC3214" w14:textId="77777777" w:rsidR="00035B2B" w:rsidRDefault="00035B2B" w:rsidP="00035B2B">
      <w:pPr>
        <w:ind w:left="1080"/>
        <w:jc w:val="both"/>
        <w:rPr>
          <w:i w:val="0"/>
          <w:sz w:val="22"/>
          <w:szCs w:val="22"/>
        </w:rPr>
      </w:pPr>
    </w:p>
    <w:p w14:paraId="42D9D2A0" w14:textId="77777777" w:rsidR="00035B2B" w:rsidRDefault="00035B2B" w:rsidP="00035B2B">
      <w:pPr>
        <w:ind w:left="1080"/>
        <w:jc w:val="both"/>
        <w:rPr>
          <w:i w:val="0"/>
          <w:sz w:val="22"/>
          <w:szCs w:val="22"/>
        </w:rPr>
      </w:pPr>
    </w:p>
    <w:p w14:paraId="39722828" w14:textId="77777777" w:rsidR="00035B2B" w:rsidRDefault="00035B2B" w:rsidP="00035B2B">
      <w:pPr>
        <w:ind w:left="1080"/>
        <w:jc w:val="both"/>
        <w:rPr>
          <w:i w:val="0"/>
          <w:sz w:val="22"/>
          <w:szCs w:val="22"/>
        </w:rPr>
      </w:pPr>
    </w:p>
    <w:p w14:paraId="6B7B4CD0" w14:textId="77777777" w:rsidR="00035B2B" w:rsidRDefault="00035B2B" w:rsidP="00035B2B">
      <w:pPr>
        <w:ind w:left="1080"/>
        <w:jc w:val="both"/>
        <w:rPr>
          <w:i w:val="0"/>
          <w:sz w:val="22"/>
          <w:szCs w:val="22"/>
        </w:rPr>
      </w:pPr>
    </w:p>
    <w:p w14:paraId="743EAFEF" w14:textId="77777777" w:rsidR="00035B2B" w:rsidRDefault="00035B2B" w:rsidP="00035B2B">
      <w:pPr>
        <w:ind w:left="1080"/>
        <w:jc w:val="both"/>
        <w:rPr>
          <w:i w:val="0"/>
          <w:sz w:val="22"/>
          <w:szCs w:val="22"/>
        </w:rPr>
      </w:pPr>
    </w:p>
    <w:p w14:paraId="23F06514" w14:textId="77777777" w:rsidR="00035B2B" w:rsidRDefault="00035B2B" w:rsidP="00035B2B">
      <w:pPr>
        <w:ind w:left="1080"/>
        <w:jc w:val="both"/>
        <w:rPr>
          <w:i w:val="0"/>
          <w:sz w:val="22"/>
          <w:szCs w:val="22"/>
        </w:rPr>
      </w:pPr>
    </w:p>
    <w:p w14:paraId="5862707A" w14:textId="77777777" w:rsidR="00035B2B" w:rsidRDefault="00035B2B" w:rsidP="00035B2B">
      <w:pPr>
        <w:ind w:left="1080"/>
        <w:jc w:val="both"/>
        <w:rPr>
          <w:i w:val="0"/>
          <w:sz w:val="22"/>
          <w:szCs w:val="22"/>
        </w:rPr>
      </w:pPr>
    </w:p>
    <w:p w14:paraId="5381EBB6" w14:textId="77777777" w:rsidR="00035B2B" w:rsidRDefault="00035B2B" w:rsidP="00035B2B">
      <w:pPr>
        <w:ind w:left="1080"/>
        <w:jc w:val="both"/>
        <w:rPr>
          <w:i w:val="0"/>
          <w:sz w:val="22"/>
          <w:szCs w:val="22"/>
        </w:rPr>
      </w:pPr>
    </w:p>
    <w:p w14:paraId="3A3C7478" w14:textId="77777777" w:rsidR="00035B2B" w:rsidRDefault="00035B2B" w:rsidP="00035B2B">
      <w:pPr>
        <w:ind w:left="1080"/>
        <w:jc w:val="both"/>
        <w:rPr>
          <w:i w:val="0"/>
          <w:sz w:val="22"/>
          <w:szCs w:val="22"/>
        </w:rPr>
      </w:pPr>
    </w:p>
    <w:p w14:paraId="3C4CE0C8" w14:textId="77777777" w:rsidR="00035B2B" w:rsidRDefault="00035B2B" w:rsidP="00035B2B">
      <w:pPr>
        <w:ind w:left="1080"/>
        <w:jc w:val="both"/>
        <w:rPr>
          <w:i w:val="0"/>
          <w:sz w:val="22"/>
          <w:szCs w:val="22"/>
        </w:rPr>
      </w:pPr>
    </w:p>
    <w:p w14:paraId="6C58338B" w14:textId="77777777" w:rsidR="00035B2B" w:rsidRDefault="00035B2B" w:rsidP="00035B2B">
      <w:pPr>
        <w:ind w:left="1080"/>
        <w:jc w:val="both"/>
        <w:rPr>
          <w:i w:val="0"/>
          <w:sz w:val="22"/>
          <w:szCs w:val="22"/>
        </w:rPr>
      </w:pPr>
    </w:p>
    <w:p w14:paraId="0EBE4200" w14:textId="77777777" w:rsidR="00035B2B" w:rsidRDefault="00035B2B" w:rsidP="00035B2B">
      <w:pPr>
        <w:ind w:left="1080"/>
        <w:jc w:val="both"/>
        <w:rPr>
          <w:i w:val="0"/>
          <w:sz w:val="22"/>
          <w:szCs w:val="22"/>
        </w:rPr>
      </w:pPr>
    </w:p>
    <w:p w14:paraId="33F6C00F" w14:textId="77777777" w:rsidR="00035B2B" w:rsidRDefault="00035B2B" w:rsidP="00035B2B">
      <w:pPr>
        <w:ind w:left="1080"/>
        <w:jc w:val="both"/>
        <w:rPr>
          <w:i w:val="0"/>
          <w:sz w:val="22"/>
          <w:szCs w:val="22"/>
        </w:rPr>
      </w:pPr>
    </w:p>
    <w:p w14:paraId="1C32D2EC" w14:textId="77777777" w:rsidR="00035B2B" w:rsidRDefault="00035B2B" w:rsidP="00035B2B">
      <w:pPr>
        <w:ind w:left="1080"/>
        <w:jc w:val="both"/>
        <w:rPr>
          <w:i w:val="0"/>
          <w:sz w:val="22"/>
          <w:szCs w:val="22"/>
        </w:rPr>
      </w:pPr>
    </w:p>
    <w:p w14:paraId="64D2688C" w14:textId="77777777" w:rsidR="00035B2B" w:rsidRPr="00B2007E" w:rsidRDefault="00035B2B" w:rsidP="00035B2B">
      <w:pPr>
        <w:rPr>
          <w:b/>
          <w:sz w:val="28"/>
          <w:szCs w:val="22"/>
        </w:rPr>
      </w:pPr>
      <w:r w:rsidRPr="00B2007E">
        <w:rPr>
          <w:b/>
          <w:sz w:val="28"/>
          <w:szCs w:val="22"/>
        </w:rPr>
        <w:br w:type="page"/>
      </w:r>
    </w:p>
    <w:p w14:paraId="7701A144"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1494A8D0" w14:textId="77777777" w:rsidR="00035B2B" w:rsidRDefault="00035B2B" w:rsidP="00035B2B">
      <w:pPr>
        <w:jc w:val="both"/>
        <w:rPr>
          <w:i w:val="0"/>
          <w:sz w:val="22"/>
          <w:szCs w:val="22"/>
        </w:rPr>
      </w:pPr>
    </w:p>
    <w:p w14:paraId="261CF7D3" w14:textId="77777777" w:rsidR="00035B2B" w:rsidRDefault="00035B2B" w:rsidP="00035B2B">
      <w:pPr>
        <w:ind w:left="1080"/>
        <w:jc w:val="both"/>
        <w:rPr>
          <w:i w:val="0"/>
          <w:sz w:val="22"/>
          <w:szCs w:val="22"/>
        </w:rPr>
      </w:pPr>
    </w:p>
    <w:p w14:paraId="405C1F56" w14:textId="77777777" w:rsidR="00035B2B" w:rsidRDefault="00035B2B" w:rsidP="00035B2B">
      <w:pPr>
        <w:ind w:left="1080"/>
        <w:jc w:val="both"/>
        <w:rPr>
          <w:i w:val="0"/>
          <w:sz w:val="22"/>
          <w:szCs w:val="22"/>
        </w:rPr>
      </w:pPr>
    </w:p>
    <w:p w14:paraId="292AFD3C"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7141BC36" w14:textId="77777777" w:rsidR="00035B2B" w:rsidRDefault="00035B2B" w:rsidP="00035B2B">
      <w:pPr>
        <w:ind w:left="1080"/>
        <w:rPr>
          <w:i w:val="0"/>
          <w:sz w:val="22"/>
          <w:szCs w:val="22"/>
        </w:rPr>
      </w:pPr>
    </w:p>
    <w:p w14:paraId="01DE6685" w14:textId="77777777" w:rsidR="00035B2B" w:rsidRDefault="00035B2B" w:rsidP="00035B2B">
      <w:pPr>
        <w:ind w:left="1080"/>
        <w:rPr>
          <w:i w:val="0"/>
          <w:sz w:val="22"/>
          <w:szCs w:val="22"/>
        </w:rPr>
      </w:pPr>
    </w:p>
    <w:p w14:paraId="4C0FBC61"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12BABAB2" w14:textId="77777777" w:rsidR="00035B2B" w:rsidRDefault="00035B2B" w:rsidP="00035B2B">
      <w:pPr>
        <w:ind w:left="1080"/>
        <w:rPr>
          <w:i w:val="0"/>
          <w:sz w:val="22"/>
          <w:szCs w:val="22"/>
        </w:rPr>
      </w:pPr>
    </w:p>
    <w:p w14:paraId="209906E6" w14:textId="77777777" w:rsidR="00035B2B" w:rsidRDefault="00035B2B" w:rsidP="00035B2B">
      <w:pPr>
        <w:ind w:left="1080"/>
        <w:jc w:val="right"/>
        <w:rPr>
          <w:i w:val="0"/>
          <w:sz w:val="22"/>
          <w:szCs w:val="22"/>
        </w:rPr>
      </w:pPr>
    </w:p>
    <w:p w14:paraId="29AA5CEE" w14:textId="77777777" w:rsidR="00B43633" w:rsidRDefault="00B43633" w:rsidP="00035B2B">
      <w:pPr>
        <w:ind w:left="1080"/>
        <w:jc w:val="right"/>
        <w:rPr>
          <w:i w:val="0"/>
          <w:sz w:val="22"/>
          <w:szCs w:val="22"/>
        </w:rPr>
      </w:pPr>
    </w:p>
    <w:p w14:paraId="07BBD2DB" w14:textId="77777777" w:rsidR="00B43633" w:rsidRDefault="00B43633" w:rsidP="00035B2B">
      <w:pPr>
        <w:ind w:left="1080"/>
        <w:jc w:val="right"/>
        <w:rPr>
          <w:i w:val="0"/>
          <w:sz w:val="22"/>
          <w:szCs w:val="22"/>
        </w:rPr>
      </w:pPr>
    </w:p>
    <w:p w14:paraId="4B94DE78" w14:textId="77777777" w:rsidR="00B43633" w:rsidRDefault="00B43633" w:rsidP="00035B2B">
      <w:pPr>
        <w:ind w:left="1080"/>
        <w:jc w:val="right"/>
        <w:rPr>
          <w:i w:val="0"/>
          <w:sz w:val="22"/>
          <w:szCs w:val="22"/>
        </w:rPr>
      </w:pPr>
    </w:p>
    <w:p w14:paraId="2927834D" w14:textId="77777777" w:rsidR="00B43633" w:rsidRDefault="00B43633" w:rsidP="00035B2B">
      <w:pPr>
        <w:ind w:left="1080"/>
        <w:jc w:val="right"/>
        <w:rPr>
          <w:i w:val="0"/>
          <w:sz w:val="22"/>
          <w:szCs w:val="22"/>
        </w:rPr>
      </w:pPr>
    </w:p>
    <w:p w14:paraId="6BE4F56A" w14:textId="77777777" w:rsidR="00B43633" w:rsidRDefault="00B43633" w:rsidP="00035B2B">
      <w:pPr>
        <w:ind w:left="1080"/>
        <w:jc w:val="right"/>
        <w:rPr>
          <w:i w:val="0"/>
          <w:sz w:val="22"/>
          <w:szCs w:val="22"/>
        </w:rPr>
      </w:pPr>
    </w:p>
    <w:p w14:paraId="49A7D88C" w14:textId="77777777" w:rsidR="00035B2B" w:rsidRDefault="00035B2B" w:rsidP="00402C90">
      <w:pPr>
        <w:jc w:val="both"/>
        <w:rPr>
          <w:i w:val="0"/>
          <w:sz w:val="22"/>
          <w:szCs w:val="22"/>
        </w:rPr>
      </w:pPr>
    </w:p>
    <w:p w14:paraId="472B4235" w14:textId="77777777" w:rsidR="00035B2B" w:rsidRDefault="00035B2B" w:rsidP="00035B2B">
      <w:pPr>
        <w:ind w:left="1080"/>
        <w:jc w:val="both"/>
        <w:rPr>
          <w:i w:val="0"/>
          <w:sz w:val="22"/>
          <w:szCs w:val="22"/>
        </w:rPr>
      </w:pPr>
    </w:p>
    <w:p w14:paraId="6197D2CE"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187F03BA" w14:textId="77777777" w:rsidR="00035B2B" w:rsidRDefault="00035B2B" w:rsidP="00035B2B">
      <w:pPr>
        <w:ind w:left="1080"/>
        <w:rPr>
          <w:i w:val="0"/>
          <w:sz w:val="22"/>
          <w:szCs w:val="22"/>
        </w:rPr>
      </w:pPr>
    </w:p>
    <w:p w14:paraId="5BBEB6B5" w14:textId="77777777" w:rsidR="00035B2B" w:rsidRDefault="00035B2B" w:rsidP="00035B2B">
      <w:pPr>
        <w:ind w:left="1080"/>
        <w:rPr>
          <w:i w:val="0"/>
          <w:sz w:val="22"/>
          <w:szCs w:val="22"/>
        </w:rPr>
      </w:pPr>
    </w:p>
    <w:p w14:paraId="3E742A2D" w14:textId="77777777" w:rsidR="00035B2B" w:rsidRDefault="00035B2B" w:rsidP="00035B2B">
      <w:pPr>
        <w:ind w:left="1080"/>
        <w:rPr>
          <w:i w:val="0"/>
          <w:sz w:val="22"/>
          <w:szCs w:val="22"/>
        </w:rPr>
      </w:pPr>
    </w:p>
    <w:p w14:paraId="0982D3D2" w14:textId="77777777" w:rsidR="00402C90" w:rsidRPr="00402C90" w:rsidRDefault="00402C90" w:rsidP="00402C90">
      <w:pPr>
        <w:rPr>
          <w:i w:val="0"/>
          <w:sz w:val="22"/>
          <w:szCs w:val="22"/>
        </w:rPr>
      </w:pPr>
    </w:p>
    <w:p w14:paraId="7B04E019" w14:textId="77777777" w:rsidR="00035B2B" w:rsidRDefault="00402C90" w:rsidP="00402C90">
      <w:pPr>
        <w:ind w:left="1080"/>
        <w:rPr>
          <w:i w:val="0"/>
          <w:sz w:val="22"/>
          <w:szCs w:val="22"/>
        </w:rPr>
      </w:pPr>
      <w:r w:rsidRPr="00402C90">
        <w:rPr>
          <w:i w:val="0"/>
          <w:sz w:val="22"/>
          <w:szCs w:val="22"/>
        </w:rPr>
        <w:t> </w:t>
      </w:r>
    </w:p>
    <w:p w14:paraId="051623DC" w14:textId="77777777" w:rsidR="00035B2B" w:rsidRDefault="00035B2B" w:rsidP="00035B2B">
      <w:pPr>
        <w:ind w:left="1080"/>
        <w:rPr>
          <w:i w:val="0"/>
          <w:sz w:val="22"/>
          <w:szCs w:val="22"/>
        </w:rPr>
      </w:pPr>
    </w:p>
    <w:p w14:paraId="3D6A5D4E" w14:textId="77777777" w:rsidR="00035B2B" w:rsidRDefault="00035B2B" w:rsidP="00035B2B">
      <w:pPr>
        <w:ind w:left="1080"/>
        <w:rPr>
          <w:i w:val="0"/>
          <w:sz w:val="22"/>
          <w:szCs w:val="22"/>
        </w:rPr>
      </w:pPr>
    </w:p>
    <w:p w14:paraId="348A3D86" w14:textId="77777777" w:rsidR="00035B2B" w:rsidRDefault="00035B2B" w:rsidP="00035B2B">
      <w:pPr>
        <w:ind w:left="1080"/>
        <w:rPr>
          <w:i w:val="0"/>
          <w:sz w:val="22"/>
          <w:szCs w:val="22"/>
        </w:rPr>
      </w:pPr>
    </w:p>
    <w:p w14:paraId="3666FC65" w14:textId="77777777" w:rsidR="00035B2B" w:rsidRDefault="00035B2B" w:rsidP="00035B2B">
      <w:pPr>
        <w:ind w:left="1080"/>
        <w:rPr>
          <w:i w:val="0"/>
          <w:sz w:val="22"/>
          <w:szCs w:val="22"/>
        </w:rPr>
      </w:pPr>
    </w:p>
    <w:p w14:paraId="27ED89CE" w14:textId="77777777" w:rsidR="00035B2B" w:rsidRDefault="00035B2B" w:rsidP="00035B2B">
      <w:pPr>
        <w:ind w:left="1080"/>
        <w:rPr>
          <w:i w:val="0"/>
          <w:sz w:val="22"/>
          <w:szCs w:val="22"/>
        </w:rPr>
      </w:pPr>
    </w:p>
    <w:p w14:paraId="5ECC78E1" w14:textId="77777777" w:rsidR="00B2007E" w:rsidRDefault="00B2007E" w:rsidP="00035B2B">
      <w:pPr>
        <w:ind w:left="1080"/>
        <w:rPr>
          <w:i w:val="0"/>
          <w:sz w:val="22"/>
          <w:szCs w:val="22"/>
        </w:rPr>
      </w:pPr>
    </w:p>
    <w:p w14:paraId="65462FCB" w14:textId="77777777" w:rsidR="00B2007E" w:rsidRDefault="00B2007E" w:rsidP="00035B2B">
      <w:pPr>
        <w:ind w:left="1080"/>
        <w:rPr>
          <w:i w:val="0"/>
          <w:sz w:val="22"/>
          <w:szCs w:val="22"/>
        </w:rPr>
      </w:pPr>
    </w:p>
    <w:p w14:paraId="50A479B4" w14:textId="77777777" w:rsidR="00B2007E" w:rsidRDefault="00B2007E" w:rsidP="00035B2B">
      <w:pPr>
        <w:ind w:left="1080"/>
        <w:rPr>
          <w:i w:val="0"/>
          <w:sz w:val="22"/>
          <w:szCs w:val="22"/>
        </w:rPr>
      </w:pPr>
    </w:p>
    <w:p w14:paraId="50DDCB00" w14:textId="77777777" w:rsidR="00B2007E" w:rsidRDefault="00B2007E" w:rsidP="00035B2B">
      <w:pPr>
        <w:ind w:left="1080"/>
        <w:rPr>
          <w:i w:val="0"/>
          <w:sz w:val="22"/>
          <w:szCs w:val="22"/>
        </w:rPr>
      </w:pPr>
    </w:p>
    <w:p w14:paraId="67C1AC51" w14:textId="77777777" w:rsidR="00B2007E" w:rsidRDefault="00B2007E" w:rsidP="00035B2B">
      <w:pPr>
        <w:ind w:left="1080"/>
        <w:rPr>
          <w:i w:val="0"/>
          <w:sz w:val="22"/>
          <w:szCs w:val="22"/>
        </w:rPr>
      </w:pPr>
    </w:p>
    <w:p w14:paraId="0BFCA028" w14:textId="77777777" w:rsidR="00B2007E" w:rsidRDefault="00B2007E" w:rsidP="00035B2B">
      <w:pPr>
        <w:ind w:left="1080"/>
        <w:rPr>
          <w:i w:val="0"/>
          <w:sz w:val="22"/>
          <w:szCs w:val="22"/>
        </w:rPr>
      </w:pPr>
    </w:p>
    <w:p w14:paraId="7598D440" w14:textId="77777777" w:rsidR="00B2007E" w:rsidRDefault="00B2007E" w:rsidP="00035B2B">
      <w:pPr>
        <w:ind w:left="1080"/>
        <w:rPr>
          <w:i w:val="0"/>
          <w:sz w:val="22"/>
          <w:szCs w:val="22"/>
        </w:rPr>
      </w:pPr>
    </w:p>
    <w:p w14:paraId="0313A486" w14:textId="77777777" w:rsidR="00B2007E" w:rsidRDefault="00B2007E" w:rsidP="00035B2B">
      <w:pPr>
        <w:ind w:left="1080"/>
        <w:rPr>
          <w:i w:val="0"/>
          <w:sz w:val="22"/>
          <w:szCs w:val="22"/>
        </w:rPr>
      </w:pPr>
    </w:p>
    <w:p w14:paraId="239B532B" w14:textId="77777777" w:rsidR="00B2007E" w:rsidRDefault="00B2007E" w:rsidP="00035B2B">
      <w:pPr>
        <w:ind w:left="1080"/>
        <w:rPr>
          <w:i w:val="0"/>
          <w:sz w:val="22"/>
          <w:szCs w:val="22"/>
        </w:rPr>
      </w:pPr>
    </w:p>
    <w:p w14:paraId="18D24BBA" w14:textId="77777777" w:rsidR="00035B2B" w:rsidRDefault="00035B2B" w:rsidP="00035B2B">
      <w:pPr>
        <w:rPr>
          <w:i w:val="0"/>
          <w:sz w:val="22"/>
          <w:szCs w:val="22"/>
        </w:rPr>
      </w:pPr>
    </w:p>
    <w:p w14:paraId="56AFE467" w14:textId="77777777" w:rsidR="00035B2B" w:rsidRDefault="00035B2B" w:rsidP="00035B2B">
      <w:pPr>
        <w:ind w:left="1080"/>
        <w:rPr>
          <w:i w:val="0"/>
          <w:sz w:val="22"/>
          <w:szCs w:val="22"/>
        </w:rPr>
      </w:pPr>
    </w:p>
    <w:p w14:paraId="34DA2859" w14:textId="77777777" w:rsidR="00B43633" w:rsidRDefault="00B43633" w:rsidP="00035B2B">
      <w:pPr>
        <w:ind w:left="1080"/>
        <w:rPr>
          <w:i w:val="0"/>
          <w:sz w:val="22"/>
          <w:szCs w:val="22"/>
        </w:rPr>
      </w:pPr>
    </w:p>
    <w:p w14:paraId="304AAB82" w14:textId="77777777" w:rsidR="00B43633" w:rsidRDefault="00B43633" w:rsidP="00035B2B">
      <w:pPr>
        <w:ind w:left="1080"/>
        <w:rPr>
          <w:i w:val="0"/>
          <w:sz w:val="22"/>
          <w:szCs w:val="22"/>
        </w:rPr>
      </w:pPr>
    </w:p>
    <w:p w14:paraId="3BA27783" w14:textId="77777777" w:rsidR="00B43633" w:rsidRDefault="00B43633" w:rsidP="00035B2B">
      <w:pPr>
        <w:ind w:left="1080"/>
        <w:rPr>
          <w:i w:val="0"/>
          <w:sz w:val="22"/>
          <w:szCs w:val="22"/>
        </w:rPr>
      </w:pPr>
    </w:p>
    <w:p w14:paraId="62CFBBE6" w14:textId="77777777" w:rsidR="00B43633" w:rsidRDefault="00B43633" w:rsidP="00035B2B">
      <w:pPr>
        <w:ind w:left="1080"/>
        <w:rPr>
          <w:i w:val="0"/>
          <w:sz w:val="22"/>
          <w:szCs w:val="22"/>
        </w:rPr>
      </w:pPr>
    </w:p>
    <w:p w14:paraId="56684231" w14:textId="77777777" w:rsidR="00B43633" w:rsidRDefault="00B43633" w:rsidP="00035B2B">
      <w:pPr>
        <w:ind w:left="1080"/>
        <w:rPr>
          <w:i w:val="0"/>
          <w:sz w:val="22"/>
          <w:szCs w:val="22"/>
        </w:rPr>
      </w:pPr>
    </w:p>
    <w:p w14:paraId="78C03142" w14:textId="77777777" w:rsidR="00035B2B" w:rsidRPr="00B2007E" w:rsidRDefault="00035B2B" w:rsidP="00035B2B">
      <w:pPr>
        <w:ind w:left="1080"/>
        <w:rPr>
          <w:szCs w:val="22"/>
        </w:rPr>
      </w:pPr>
    </w:p>
    <w:p w14:paraId="002E9A8E" w14:textId="77777777" w:rsidR="00035B2B" w:rsidRPr="00B2007E" w:rsidRDefault="00035B2B" w:rsidP="0000665F">
      <w:pPr>
        <w:ind w:left="1020"/>
        <w:rPr>
          <w:b/>
          <w:szCs w:val="22"/>
        </w:rPr>
      </w:pPr>
    </w:p>
    <w:p w14:paraId="16EBEA84" w14:textId="77777777" w:rsidR="00035B2B" w:rsidRPr="00B2007E" w:rsidRDefault="00035B2B" w:rsidP="00035B2B">
      <w:pPr>
        <w:pStyle w:val="Glava"/>
        <w:tabs>
          <w:tab w:val="left" w:pos="708"/>
        </w:tabs>
        <w:ind w:left="1080"/>
        <w:jc w:val="both"/>
        <w:rPr>
          <w:szCs w:val="22"/>
        </w:rPr>
      </w:pPr>
    </w:p>
    <w:p w14:paraId="739094E1" w14:textId="77777777" w:rsidR="00035B2B" w:rsidRDefault="00035B2B" w:rsidP="00035B2B">
      <w:pPr>
        <w:pStyle w:val="Glava"/>
        <w:tabs>
          <w:tab w:val="left" w:pos="708"/>
        </w:tabs>
        <w:ind w:left="1080"/>
        <w:jc w:val="both"/>
        <w:rPr>
          <w:i w:val="0"/>
          <w:sz w:val="22"/>
          <w:szCs w:val="22"/>
        </w:rPr>
      </w:pPr>
    </w:p>
    <w:p w14:paraId="0CAC7C86" w14:textId="77777777" w:rsidR="00035B2B" w:rsidRDefault="00035B2B" w:rsidP="00035B2B">
      <w:pPr>
        <w:pStyle w:val="Glava"/>
        <w:tabs>
          <w:tab w:val="left" w:pos="708"/>
        </w:tabs>
        <w:ind w:left="1080"/>
        <w:jc w:val="both"/>
        <w:rPr>
          <w:i w:val="0"/>
          <w:sz w:val="22"/>
          <w:szCs w:val="22"/>
        </w:rPr>
      </w:pPr>
    </w:p>
    <w:p w14:paraId="5031E53D" w14:textId="77777777" w:rsidR="00035B2B" w:rsidRDefault="00035B2B" w:rsidP="00035B2B">
      <w:pPr>
        <w:pStyle w:val="Glava"/>
        <w:tabs>
          <w:tab w:val="left" w:pos="708"/>
        </w:tabs>
        <w:ind w:left="1080"/>
        <w:jc w:val="both"/>
        <w:rPr>
          <w:i w:val="0"/>
          <w:sz w:val="22"/>
          <w:szCs w:val="22"/>
        </w:rPr>
      </w:pPr>
    </w:p>
    <w:p w14:paraId="253436B8" w14:textId="77777777" w:rsidR="00035B2B" w:rsidRDefault="00035B2B" w:rsidP="00035B2B">
      <w:pPr>
        <w:pStyle w:val="Glava"/>
        <w:tabs>
          <w:tab w:val="left" w:pos="708"/>
        </w:tabs>
        <w:ind w:left="1080"/>
        <w:jc w:val="both"/>
        <w:rPr>
          <w:i w:val="0"/>
          <w:sz w:val="22"/>
          <w:szCs w:val="22"/>
        </w:rPr>
      </w:pPr>
    </w:p>
    <w:p w14:paraId="5F23F75A" w14:textId="77777777" w:rsidR="00035B2B" w:rsidRDefault="00035B2B" w:rsidP="00035B2B">
      <w:pPr>
        <w:pStyle w:val="Glava"/>
        <w:tabs>
          <w:tab w:val="left" w:pos="708"/>
        </w:tabs>
        <w:ind w:left="1080"/>
        <w:jc w:val="both"/>
        <w:rPr>
          <w:i w:val="0"/>
          <w:sz w:val="22"/>
          <w:szCs w:val="22"/>
        </w:rPr>
      </w:pPr>
    </w:p>
    <w:p w14:paraId="01D50E9E" w14:textId="77777777" w:rsidR="00035B2B" w:rsidRDefault="00035B2B" w:rsidP="00035B2B">
      <w:pPr>
        <w:pStyle w:val="Glava"/>
        <w:tabs>
          <w:tab w:val="left" w:pos="708"/>
        </w:tabs>
        <w:ind w:left="1080"/>
        <w:jc w:val="both"/>
        <w:rPr>
          <w:i w:val="0"/>
          <w:sz w:val="22"/>
          <w:szCs w:val="22"/>
        </w:rPr>
      </w:pPr>
    </w:p>
    <w:p w14:paraId="659E6B7C" w14:textId="77777777" w:rsidR="00035B2B" w:rsidRDefault="00035B2B" w:rsidP="00035B2B">
      <w:pPr>
        <w:jc w:val="right"/>
        <w:rPr>
          <w:b/>
          <w:i w:val="0"/>
          <w:sz w:val="22"/>
          <w:szCs w:val="22"/>
        </w:rPr>
      </w:pPr>
    </w:p>
    <w:p w14:paraId="098E54B6"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34547A5F" w14:textId="77777777" w:rsidR="00035B2B" w:rsidRDefault="00035B2B" w:rsidP="00035B2B">
      <w:pPr>
        <w:pStyle w:val="Glava"/>
        <w:tabs>
          <w:tab w:val="left" w:pos="708"/>
        </w:tabs>
        <w:jc w:val="both"/>
        <w:rPr>
          <w:i w:val="0"/>
          <w:sz w:val="22"/>
          <w:szCs w:val="22"/>
        </w:rPr>
      </w:pPr>
    </w:p>
    <w:p w14:paraId="27E76774" w14:textId="77777777" w:rsidR="00035B2B" w:rsidRDefault="00035B2B" w:rsidP="00035B2B">
      <w:pPr>
        <w:pStyle w:val="Glava"/>
        <w:tabs>
          <w:tab w:val="left" w:pos="708"/>
        </w:tabs>
        <w:jc w:val="both"/>
        <w:rPr>
          <w:i w:val="0"/>
          <w:sz w:val="22"/>
          <w:szCs w:val="22"/>
        </w:rPr>
      </w:pPr>
    </w:p>
    <w:p w14:paraId="737897EB" w14:textId="77777777" w:rsidR="00035B2B" w:rsidRDefault="00035B2B" w:rsidP="00035B2B">
      <w:pPr>
        <w:pStyle w:val="Glava"/>
        <w:tabs>
          <w:tab w:val="left" w:pos="708"/>
        </w:tabs>
        <w:jc w:val="both"/>
        <w:rPr>
          <w:i w:val="0"/>
          <w:sz w:val="22"/>
          <w:szCs w:val="22"/>
        </w:rPr>
      </w:pPr>
    </w:p>
    <w:p w14:paraId="7468F6D9" w14:textId="77777777" w:rsidR="00035B2B" w:rsidRDefault="00035B2B" w:rsidP="00035B2B">
      <w:pPr>
        <w:pStyle w:val="Glava"/>
        <w:tabs>
          <w:tab w:val="left" w:pos="708"/>
        </w:tabs>
        <w:jc w:val="both"/>
        <w:rPr>
          <w:i w:val="0"/>
          <w:sz w:val="22"/>
          <w:szCs w:val="22"/>
        </w:rPr>
      </w:pPr>
    </w:p>
    <w:p w14:paraId="79D2D2FF" w14:textId="77777777" w:rsidR="00035B2B" w:rsidRDefault="00035B2B" w:rsidP="00035B2B">
      <w:pPr>
        <w:pStyle w:val="Glava"/>
        <w:tabs>
          <w:tab w:val="left" w:pos="708"/>
        </w:tabs>
        <w:jc w:val="both"/>
        <w:rPr>
          <w:i w:val="0"/>
          <w:sz w:val="22"/>
          <w:szCs w:val="22"/>
        </w:rPr>
      </w:pPr>
    </w:p>
    <w:p w14:paraId="27F57DB2"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0FE3CF4A" w14:textId="77777777" w:rsidR="00035B2B" w:rsidRDefault="00035B2B" w:rsidP="00035B2B">
      <w:pPr>
        <w:pStyle w:val="Glava"/>
        <w:tabs>
          <w:tab w:val="left" w:pos="708"/>
        </w:tabs>
        <w:ind w:left="1080"/>
        <w:rPr>
          <w:b/>
          <w:i w:val="0"/>
          <w:sz w:val="28"/>
          <w:szCs w:val="28"/>
        </w:rPr>
      </w:pPr>
    </w:p>
    <w:p w14:paraId="3193F125" w14:textId="77777777"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1396F92D" w14:textId="77777777" w:rsidR="00035B2B" w:rsidRDefault="00035B2B" w:rsidP="00035B2B">
      <w:pPr>
        <w:pStyle w:val="Glava"/>
        <w:tabs>
          <w:tab w:val="left" w:pos="708"/>
        </w:tabs>
        <w:ind w:left="1080"/>
        <w:jc w:val="both"/>
        <w:rPr>
          <w:i w:val="0"/>
          <w:sz w:val="22"/>
          <w:szCs w:val="22"/>
        </w:rPr>
      </w:pPr>
    </w:p>
    <w:p w14:paraId="21E1F9EF" w14:textId="77777777" w:rsidR="00035B2B" w:rsidRDefault="00035B2B" w:rsidP="00035B2B">
      <w:pPr>
        <w:pStyle w:val="Glava"/>
        <w:tabs>
          <w:tab w:val="left" w:pos="708"/>
        </w:tabs>
        <w:ind w:left="1080"/>
        <w:jc w:val="both"/>
        <w:rPr>
          <w:i w:val="0"/>
          <w:sz w:val="22"/>
          <w:szCs w:val="22"/>
        </w:rPr>
      </w:pPr>
    </w:p>
    <w:p w14:paraId="753DFD58" w14:textId="77777777" w:rsidR="00035B2B" w:rsidRDefault="00035B2B" w:rsidP="00035B2B">
      <w:pPr>
        <w:pStyle w:val="Glava"/>
        <w:tabs>
          <w:tab w:val="left" w:pos="708"/>
        </w:tabs>
        <w:ind w:left="1080"/>
        <w:jc w:val="both"/>
        <w:rPr>
          <w:i w:val="0"/>
          <w:sz w:val="22"/>
          <w:szCs w:val="22"/>
        </w:rPr>
      </w:pPr>
    </w:p>
    <w:p w14:paraId="662D09A9"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47A2699D" w14:textId="77777777" w:rsidTr="00035B2B">
        <w:tc>
          <w:tcPr>
            <w:tcW w:w="1762" w:type="dxa"/>
            <w:hideMark/>
          </w:tcPr>
          <w:p w14:paraId="68D8796D"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53B72D0D"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5483F7D"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2FB86A3D" w14:textId="42262D47" w:rsidR="00035B2B" w:rsidRDefault="00035B2B" w:rsidP="008732CA">
            <w:pPr>
              <w:pStyle w:val="Glava"/>
              <w:numPr>
                <w:ilvl w:val="0"/>
                <w:numId w:val="30"/>
              </w:numPr>
              <w:jc w:val="both"/>
              <w:rPr>
                <w:i w:val="0"/>
                <w:sz w:val="22"/>
                <w:szCs w:val="22"/>
              </w:rPr>
            </w:pPr>
            <w:r>
              <w:rPr>
                <w:i w:val="0"/>
                <w:sz w:val="22"/>
                <w:szCs w:val="22"/>
              </w:rPr>
              <w:t>ESPD (priloga 2)</w:t>
            </w:r>
          </w:p>
          <w:p w14:paraId="16BAFEF0" w14:textId="77777777" w:rsidR="00D56D9E" w:rsidRPr="00096AC9" w:rsidRDefault="00D56D9E" w:rsidP="00D56D9E">
            <w:pPr>
              <w:pStyle w:val="Glava"/>
              <w:numPr>
                <w:ilvl w:val="0"/>
                <w:numId w:val="30"/>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pPr>
              <w:pStyle w:val="Glava"/>
              <w:tabs>
                <w:tab w:val="left" w:pos="708"/>
              </w:tabs>
              <w:ind w:left="340"/>
              <w:jc w:val="both"/>
              <w:rPr>
                <w:i w:val="0"/>
                <w:sz w:val="22"/>
                <w:szCs w:val="22"/>
              </w:rPr>
            </w:pPr>
          </w:p>
          <w:p w14:paraId="1C3F68C1" w14:textId="77777777" w:rsidR="00035B2B" w:rsidRDefault="00035B2B">
            <w:pPr>
              <w:pStyle w:val="Glava"/>
              <w:tabs>
                <w:tab w:val="left" w:pos="708"/>
              </w:tabs>
              <w:ind w:left="340"/>
              <w:jc w:val="both"/>
              <w:rPr>
                <w:i w:val="0"/>
                <w:sz w:val="22"/>
                <w:szCs w:val="22"/>
              </w:rPr>
            </w:pPr>
          </w:p>
        </w:tc>
      </w:tr>
      <w:tr w:rsidR="00035B2B" w14:paraId="6BC8AF06" w14:textId="77777777" w:rsidTr="00035B2B">
        <w:tc>
          <w:tcPr>
            <w:tcW w:w="1762" w:type="dxa"/>
          </w:tcPr>
          <w:p w14:paraId="3CBA7A09" w14:textId="77777777" w:rsidR="00035B2B" w:rsidRDefault="00035B2B">
            <w:pPr>
              <w:pStyle w:val="Glava"/>
              <w:tabs>
                <w:tab w:val="left" w:pos="708"/>
              </w:tabs>
              <w:jc w:val="both"/>
              <w:rPr>
                <w:i w:val="0"/>
                <w:sz w:val="22"/>
                <w:szCs w:val="22"/>
              </w:rPr>
            </w:pPr>
          </w:p>
        </w:tc>
        <w:tc>
          <w:tcPr>
            <w:tcW w:w="5940" w:type="dxa"/>
          </w:tcPr>
          <w:p w14:paraId="58E8887B" w14:textId="77777777" w:rsidR="00035B2B" w:rsidRDefault="00035B2B">
            <w:pPr>
              <w:pStyle w:val="Glava"/>
              <w:tabs>
                <w:tab w:val="left" w:pos="708"/>
              </w:tabs>
              <w:jc w:val="both"/>
              <w:rPr>
                <w:i w:val="0"/>
                <w:sz w:val="22"/>
                <w:szCs w:val="22"/>
              </w:rPr>
            </w:pPr>
          </w:p>
        </w:tc>
      </w:tr>
      <w:tr w:rsidR="00035B2B" w14:paraId="5B801F34" w14:textId="77777777" w:rsidTr="00035B2B">
        <w:tc>
          <w:tcPr>
            <w:tcW w:w="1762" w:type="dxa"/>
            <w:hideMark/>
          </w:tcPr>
          <w:p w14:paraId="0CEF58F1" w14:textId="77777777" w:rsidR="00035B2B" w:rsidRDefault="00035B2B" w:rsidP="0000665F">
            <w:pPr>
              <w:pStyle w:val="Glava"/>
              <w:tabs>
                <w:tab w:val="left" w:pos="708"/>
              </w:tabs>
              <w:ind w:left="113"/>
              <w:jc w:val="both"/>
              <w:rPr>
                <w:i w:val="0"/>
                <w:sz w:val="22"/>
                <w:szCs w:val="22"/>
              </w:rPr>
            </w:pPr>
            <w:r>
              <w:rPr>
                <w:i w:val="0"/>
                <w:sz w:val="22"/>
                <w:szCs w:val="22"/>
              </w:rPr>
              <w:t>SKUPNO</w:t>
            </w:r>
          </w:p>
          <w:p w14:paraId="5533CE6C"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3F82D9E7" w14:textId="77777777" w:rsidR="00035B2B" w:rsidRDefault="00C46A63" w:rsidP="00335989">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335989">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335989">
            <w:pPr>
              <w:numPr>
                <w:ilvl w:val="0"/>
                <w:numId w:val="30"/>
              </w:numPr>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335989">
            <w:pPr>
              <w:numPr>
                <w:ilvl w:val="0"/>
                <w:numId w:val="30"/>
              </w:numPr>
              <w:jc w:val="both"/>
              <w:rPr>
                <w:i w:val="0"/>
                <w:color w:val="000000"/>
                <w:sz w:val="22"/>
                <w:szCs w:val="22"/>
              </w:rPr>
            </w:pPr>
            <w:r>
              <w:rPr>
                <w:i w:val="0"/>
                <w:color w:val="000000"/>
                <w:sz w:val="22"/>
                <w:szCs w:val="22"/>
              </w:rPr>
              <w:t>Strokovno priporočilo – referenčna izjava (priloga 4/2)</w:t>
            </w:r>
          </w:p>
          <w:p w14:paraId="15222754" w14:textId="1801CD7B" w:rsidR="00335989" w:rsidRPr="00335989" w:rsidRDefault="00335989" w:rsidP="00335989">
            <w:pPr>
              <w:pStyle w:val="Odstavekseznama"/>
              <w:numPr>
                <w:ilvl w:val="0"/>
                <w:numId w:val="30"/>
              </w:numPr>
              <w:tabs>
                <w:tab w:val="left" w:pos="1134"/>
              </w:tabs>
              <w:contextualSpacing/>
              <w:jc w:val="both"/>
              <w:rPr>
                <w:i w:val="0"/>
                <w:color w:val="000000"/>
                <w:sz w:val="22"/>
                <w:szCs w:val="22"/>
              </w:rPr>
            </w:pPr>
            <w:r w:rsidRPr="003711C4">
              <w:rPr>
                <w:i w:val="0"/>
                <w:color w:val="000000"/>
                <w:sz w:val="22"/>
                <w:szCs w:val="22"/>
              </w:rPr>
              <w:t>Seznam kadrov (priloga 5)</w:t>
            </w:r>
          </w:p>
          <w:p w14:paraId="5A4B6C26" w14:textId="77777777" w:rsidR="00035B2B" w:rsidRPr="002A4913" w:rsidRDefault="002A4913" w:rsidP="00335989">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335989">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035B2B">
      <w:pPr>
        <w:pStyle w:val="Glava"/>
        <w:tabs>
          <w:tab w:val="left" w:pos="708"/>
        </w:tabs>
        <w:ind w:left="1080"/>
        <w:jc w:val="both"/>
        <w:rPr>
          <w:i w:val="0"/>
          <w:sz w:val="22"/>
          <w:szCs w:val="22"/>
        </w:rPr>
      </w:pPr>
    </w:p>
    <w:p w14:paraId="149DBE87" w14:textId="77777777" w:rsidR="00035B2B" w:rsidRDefault="00035B2B" w:rsidP="00035B2B">
      <w:pPr>
        <w:pStyle w:val="Glava"/>
        <w:tabs>
          <w:tab w:val="left" w:pos="708"/>
        </w:tabs>
        <w:ind w:left="1080"/>
        <w:jc w:val="both"/>
        <w:rPr>
          <w:i w:val="0"/>
          <w:sz w:val="22"/>
          <w:szCs w:val="22"/>
        </w:rPr>
      </w:pPr>
    </w:p>
    <w:p w14:paraId="02A2F532" w14:textId="77777777" w:rsidR="00035B2B" w:rsidRDefault="00035B2B" w:rsidP="00035B2B">
      <w:pPr>
        <w:pStyle w:val="Glava"/>
        <w:tabs>
          <w:tab w:val="left" w:pos="708"/>
        </w:tabs>
        <w:ind w:left="1080"/>
        <w:jc w:val="both"/>
        <w:rPr>
          <w:i w:val="0"/>
          <w:sz w:val="22"/>
          <w:szCs w:val="22"/>
        </w:rPr>
      </w:pPr>
    </w:p>
    <w:p w14:paraId="40A542D3" w14:textId="77777777" w:rsidR="00035B2B" w:rsidRDefault="00035B2B" w:rsidP="00035B2B">
      <w:pPr>
        <w:pStyle w:val="Glava"/>
        <w:tabs>
          <w:tab w:val="left" w:pos="708"/>
        </w:tabs>
        <w:ind w:left="1080"/>
        <w:jc w:val="both"/>
        <w:rPr>
          <w:i w:val="0"/>
          <w:sz w:val="22"/>
          <w:szCs w:val="22"/>
        </w:rPr>
      </w:pPr>
    </w:p>
    <w:p w14:paraId="1F017352" w14:textId="77777777" w:rsidR="00035B2B" w:rsidRDefault="00035B2B" w:rsidP="00035B2B">
      <w:pPr>
        <w:pStyle w:val="Glava"/>
        <w:tabs>
          <w:tab w:val="left" w:pos="708"/>
        </w:tabs>
        <w:ind w:left="1080"/>
        <w:jc w:val="both"/>
        <w:rPr>
          <w:i w:val="0"/>
          <w:sz w:val="22"/>
          <w:szCs w:val="22"/>
        </w:rPr>
      </w:pPr>
    </w:p>
    <w:p w14:paraId="15B1D307" w14:textId="77777777" w:rsidR="00035B2B" w:rsidRDefault="00035B2B" w:rsidP="00035B2B">
      <w:pPr>
        <w:pStyle w:val="Glava"/>
        <w:tabs>
          <w:tab w:val="left" w:pos="708"/>
        </w:tabs>
        <w:ind w:left="1080"/>
        <w:jc w:val="both"/>
        <w:rPr>
          <w:i w:val="0"/>
          <w:sz w:val="22"/>
          <w:szCs w:val="22"/>
        </w:rPr>
      </w:pPr>
    </w:p>
    <w:p w14:paraId="61F97CE5" w14:textId="77777777" w:rsidR="00035B2B" w:rsidRDefault="00035B2B" w:rsidP="00035B2B">
      <w:pPr>
        <w:pStyle w:val="Glava"/>
        <w:tabs>
          <w:tab w:val="left" w:pos="708"/>
        </w:tabs>
        <w:ind w:left="1080"/>
        <w:jc w:val="both"/>
        <w:rPr>
          <w:i w:val="0"/>
          <w:sz w:val="22"/>
          <w:szCs w:val="22"/>
        </w:rPr>
      </w:pPr>
    </w:p>
    <w:p w14:paraId="3B3956BA" w14:textId="77777777" w:rsidR="00035B2B" w:rsidRDefault="00035B2B" w:rsidP="00035B2B">
      <w:pPr>
        <w:pStyle w:val="Glava"/>
        <w:tabs>
          <w:tab w:val="left" w:pos="708"/>
        </w:tabs>
        <w:ind w:left="1080"/>
        <w:jc w:val="both"/>
        <w:rPr>
          <w:i w:val="0"/>
          <w:sz w:val="22"/>
          <w:szCs w:val="22"/>
        </w:rPr>
      </w:pPr>
    </w:p>
    <w:p w14:paraId="21C0E8E0" w14:textId="77777777" w:rsidR="00035B2B" w:rsidRDefault="00035B2B" w:rsidP="00035B2B">
      <w:pPr>
        <w:pStyle w:val="Glava"/>
        <w:tabs>
          <w:tab w:val="left" w:pos="708"/>
        </w:tabs>
        <w:ind w:left="1080"/>
        <w:jc w:val="both"/>
        <w:rPr>
          <w:i w:val="0"/>
          <w:sz w:val="22"/>
          <w:szCs w:val="22"/>
        </w:rPr>
      </w:pPr>
    </w:p>
    <w:p w14:paraId="00B2A1E9" w14:textId="77777777" w:rsidR="00035B2B" w:rsidRDefault="00035B2B" w:rsidP="00035B2B">
      <w:pPr>
        <w:pStyle w:val="Glava"/>
        <w:tabs>
          <w:tab w:val="left" w:pos="708"/>
        </w:tabs>
        <w:ind w:left="1080"/>
        <w:jc w:val="both"/>
        <w:rPr>
          <w:i w:val="0"/>
          <w:sz w:val="22"/>
          <w:szCs w:val="22"/>
        </w:rPr>
      </w:pPr>
    </w:p>
    <w:p w14:paraId="5FFA1486" w14:textId="77777777" w:rsidR="00035B2B" w:rsidRDefault="00035B2B" w:rsidP="00035B2B">
      <w:pPr>
        <w:pStyle w:val="Glava"/>
        <w:tabs>
          <w:tab w:val="left" w:pos="708"/>
        </w:tabs>
        <w:ind w:left="1080"/>
        <w:jc w:val="both"/>
        <w:rPr>
          <w:i w:val="0"/>
          <w:sz w:val="22"/>
          <w:szCs w:val="22"/>
        </w:rPr>
      </w:pPr>
    </w:p>
    <w:p w14:paraId="17F25151" w14:textId="77777777" w:rsidR="00035B2B" w:rsidRDefault="00035B2B" w:rsidP="00035B2B">
      <w:pPr>
        <w:pStyle w:val="Glava"/>
        <w:tabs>
          <w:tab w:val="left" w:pos="708"/>
        </w:tabs>
        <w:ind w:left="1080"/>
        <w:jc w:val="both"/>
        <w:rPr>
          <w:i w:val="0"/>
          <w:sz w:val="22"/>
          <w:szCs w:val="22"/>
        </w:rPr>
      </w:pPr>
    </w:p>
    <w:p w14:paraId="4626604D" w14:textId="77777777" w:rsidR="00035B2B" w:rsidRDefault="00035B2B" w:rsidP="00035B2B">
      <w:pPr>
        <w:pStyle w:val="Glava"/>
        <w:tabs>
          <w:tab w:val="left" w:pos="708"/>
        </w:tabs>
        <w:ind w:left="1080"/>
        <w:jc w:val="both"/>
        <w:rPr>
          <w:i w:val="0"/>
          <w:sz w:val="22"/>
          <w:szCs w:val="22"/>
        </w:rPr>
      </w:pPr>
    </w:p>
    <w:p w14:paraId="49493593" w14:textId="77777777" w:rsidR="00035B2B" w:rsidRDefault="00035B2B" w:rsidP="00035B2B">
      <w:pPr>
        <w:pStyle w:val="Glava"/>
        <w:tabs>
          <w:tab w:val="left" w:pos="708"/>
        </w:tabs>
        <w:ind w:left="1080"/>
        <w:jc w:val="both"/>
        <w:rPr>
          <w:i w:val="0"/>
          <w:sz w:val="22"/>
          <w:szCs w:val="22"/>
        </w:rPr>
      </w:pPr>
    </w:p>
    <w:p w14:paraId="18992CCF" w14:textId="77777777" w:rsidR="00035B2B" w:rsidRDefault="00035B2B" w:rsidP="00035B2B">
      <w:pPr>
        <w:pStyle w:val="Glava"/>
        <w:tabs>
          <w:tab w:val="left" w:pos="708"/>
        </w:tabs>
        <w:ind w:left="1080"/>
        <w:jc w:val="both"/>
        <w:rPr>
          <w:i w:val="0"/>
          <w:sz w:val="22"/>
          <w:szCs w:val="22"/>
        </w:rPr>
      </w:pPr>
    </w:p>
    <w:p w14:paraId="4758C3F6" w14:textId="77777777" w:rsidR="00035B2B" w:rsidRDefault="00035B2B" w:rsidP="00035B2B">
      <w:pPr>
        <w:pStyle w:val="Glava"/>
        <w:tabs>
          <w:tab w:val="left" w:pos="708"/>
        </w:tabs>
        <w:ind w:left="1080"/>
        <w:jc w:val="both"/>
        <w:rPr>
          <w:i w:val="0"/>
          <w:sz w:val="22"/>
          <w:szCs w:val="22"/>
        </w:rPr>
      </w:pPr>
    </w:p>
    <w:p w14:paraId="33628823" w14:textId="77777777" w:rsidR="00035B2B" w:rsidRDefault="00035B2B" w:rsidP="00335989">
      <w:pPr>
        <w:pStyle w:val="Glava"/>
        <w:tabs>
          <w:tab w:val="left" w:pos="708"/>
        </w:tabs>
        <w:jc w:val="both"/>
        <w:rPr>
          <w:i w:val="0"/>
          <w:sz w:val="22"/>
          <w:szCs w:val="22"/>
        </w:rPr>
      </w:pPr>
    </w:p>
    <w:p w14:paraId="660D8366" w14:textId="7CBFC551" w:rsidR="00035B2B" w:rsidRDefault="00035B2B" w:rsidP="00035B2B">
      <w:pPr>
        <w:pStyle w:val="Glava"/>
        <w:tabs>
          <w:tab w:val="left" w:pos="708"/>
        </w:tabs>
        <w:ind w:left="1080"/>
        <w:jc w:val="both"/>
        <w:rPr>
          <w:i w:val="0"/>
          <w:sz w:val="22"/>
          <w:szCs w:val="22"/>
        </w:rPr>
      </w:pPr>
    </w:p>
    <w:p w14:paraId="6401B7A0" w14:textId="653C0056" w:rsidR="00AF356C" w:rsidRDefault="00AF356C" w:rsidP="00035B2B">
      <w:pPr>
        <w:pStyle w:val="Glava"/>
        <w:tabs>
          <w:tab w:val="left" w:pos="708"/>
        </w:tabs>
        <w:ind w:left="1080"/>
        <w:jc w:val="both"/>
        <w:rPr>
          <w:i w:val="0"/>
          <w:sz w:val="22"/>
          <w:szCs w:val="22"/>
        </w:rPr>
      </w:pPr>
    </w:p>
    <w:p w14:paraId="49E5D715" w14:textId="4B5A2F48" w:rsidR="00AF356C" w:rsidRDefault="00AF356C" w:rsidP="00035B2B">
      <w:pPr>
        <w:pStyle w:val="Glava"/>
        <w:tabs>
          <w:tab w:val="left" w:pos="708"/>
        </w:tabs>
        <w:ind w:left="1080"/>
        <w:jc w:val="both"/>
        <w:rPr>
          <w:i w:val="0"/>
          <w:sz w:val="22"/>
          <w:szCs w:val="22"/>
        </w:rPr>
      </w:pPr>
    </w:p>
    <w:p w14:paraId="5DD4AB88" w14:textId="20E1E60B" w:rsidR="00C071DE" w:rsidRDefault="00C071DE" w:rsidP="00035B2B">
      <w:pPr>
        <w:pStyle w:val="Glava"/>
        <w:tabs>
          <w:tab w:val="left" w:pos="708"/>
        </w:tabs>
        <w:ind w:left="1080"/>
        <w:jc w:val="both"/>
        <w:rPr>
          <w:i w:val="0"/>
          <w:sz w:val="22"/>
          <w:szCs w:val="22"/>
        </w:rPr>
      </w:pPr>
    </w:p>
    <w:p w14:paraId="1542E54D" w14:textId="24C65A3C" w:rsidR="00C071DE" w:rsidRDefault="00C071DE" w:rsidP="00035B2B">
      <w:pPr>
        <w:pStyle w:val="Glava"/>
        <w:tabs>
          <w:tab w:val="left" w:pos="708"/>
        </w:tabs>
        <w:ind w:left="1080"/>
        <w:jc w:val="both"/>
        <w:rPr>
          <w:i w:val="0"/>
          <w:sz w:val="22"/>
          <w:szCs w:val="22"/>
        </w:rPr>
      </w:pPr>
    </w:p>
    <w:p w14:paraId="68807182" w14:textId="77777777" w:rsidR="00C071DE" w:rsidRDefault="00C071DE" w:rsidP="00035B2B">
      <w:pPr>
        <w:pStyle w:val="Glava"/>
        <w:tabs>
          <w:tab w:val="left" w:pos="708"/>
        </w:tabs>
        <w:ind w:left="1080"/>
        <w:jc w:val="both"/>
        <w:rPr>
          <w:i w:val="0"/>
          <w:sz w:val="22"/>
          <w:szCs w:val="22"/>
        </w:rPr>
      </w:pPr>
    </w:p>
    <w:p w14:paraId="6EF16DEA" w14:textId="77777777" w:rsidR="0099568B" w:rsidRDefault="0099568B" w:rsidP="00F26A11">
      <w:pPr>
        <w:pStyle w:val="Glava"/>
        <w:tabs>
          <w:tab w:val="left" w:pos="708"/>
        </w:tabs>
        <w:ind w:left="1080"/>
        <w:jc w:val="right"/>
        <w:rPr>
          <w:b/>
          <w:i w:val="0"/>
          <w:sz w:val="22"/>
          <w:szCs w:val="22"/>
        </w:rPr>
      </w:pPr>
    </w:p>
    <w:p w14:paraId="2F76D458" w14:textId="5A32EE6B" w:rsidR="00035B2B" w:rsidRDefault="00D56D9E" w:rsidP="00F26A11">
      <w:pPr>
        <w:pStyle w:val="Glava"/>
        <w:tabs>
          <w:tab w:val="left" w:pos="708"/>
        </w:tabs>
        <w:ind w:left="1080"/>
        <w:jc w:val="right"/>
        <w:rPr>
          <w:b/>
          <w:i w:val="0"/>
          <w:sz w:val="22"/>
          <w:szCs w:val="22"/>
        </w:rPr>
      </w:pPr>
      <w:r w:rsidRPr="00F26A11">
        <w:rPr>
          <w:b/>
          <w:i w:val="0"/>
          <w:sz w:val="22"/>
          <w:szCs w:val="22"/>
        </w:rPr>
        <w:lastRenderedPageBreak/>
        <w:t>PRILOGA 9</w:t>
      </w:r>
    </w:p>
    <w:p w14:paraId="04B35CCE" w14:textId="27F9601E" w:rsidR="00FA0EDC" w:rsidRDefault="00FA0EDC" w:rsidP="00D56D9E">
      <w:pPr>
        <w:jc w:val="both"/>
        <w:rPr>
          <w:i w:val="0"/>
          <w:sz w:val="22"/>
          <w:szCs w:val="24"/>
          <w:lang w:eastAsia="en-US"/>
        </w:rPr>
      </w:pPr>
    </w:p>
    <w:p w14:paraId="24E9275B" w14:textId="77777777" w:rsidR="00AF356C" w:rsidRPr="00D56D9E" w:rsidRDefault="00AF356C" w:rsidP="00D56D9E">
      <w:pPr>
        <w:jc w:val="both"/>
        <w:rPr>
          <w:i w:val="0"/>
          <w:sz w:val="22"/>
          <w:szCs w:val="24"/>
          <w:lang w:eastAsia="en-US"/>
        </w:rPr>
      </w:pPr>
    </w:p>
    <w:p w14:paraId="3807E539" w14:textId="5A3E1C0A" w:rsidR="004F32E9" w:rsidRPr="00705BA1" w:rsidRDefault="004F32E9" w:rsidP="00A34703">
      <w:pPr>
        <w:ind w:left="993"/>
        <w:jc w:val="both"/>
        <w:rPr>
          <w:i w:val="0"/>
          <w:sz w:val="22"/>
          <w:szCs w:val="22"/>
        </w:rPr>
      </w:pPr>
      <w:r w:rsidRPr="00705BA1">
        <w:rPr>
          <w:i w:val="0"/>
          <w:sz w:val="22"/>
          <w:szCs w:val="22"/>
        </w:rPr>
        <w:t>Zaradi namena iz petega odstavka 35. člena Zakona o integriteti in preprečevanju koru</w:t>
      </w:r>
      <w:r w:rsidR="00B83656">
        <w:rPr>
          <w:i w:val="0"/>
          <w:sz w:val="22"/>
          <w:szCs w:val="22"/>
        </w:rPr>
        <w:t>pcije (Uradni list RS, št. 69/11 – uradno prečiščeno besedilo,</w:t>
      </w:r>
      <w:r w:rsidRPr="00705BA1">
        <w:rPr>
          <w:i w:val="0"/>
          <w:sz w:val="22"/>
          <w:szCs w:val="22"/>
        </w:rPr>
        <w:t xml:space="preserve"> </w:t>
      </w:r>
      <w:r w:rsidR="002859C6">
        <w:rPr>
          <w:i w:val="0"/>
          <w:sz w:val="22"/>
          <w:szCs w:val="22"/>
        </w:rPr>
        <w:t xml:space="preserve">s sprememb. in </w:t>
      </w:r>
      <w:proofErr w:type="spellStart"/>
      <w:r w:rsidR="002859C6">
        <w:rPr>
          <w:i w:val="0"/>
          <w:sz w:val="22"/>
          <w:szCs w:val="22"/>
        </w:rPr>
        <w:t>dopol</w:t>
      </w:r>
      <w:proofErr w:type="spellEnd"/>
      <w:r w:rsidR="002859C6">
        <w:rPr>
          <w:i w:val="0"/>
          <w:sz w:val="22"/>
          <w:szCs w:val="22"/>
        </w:rPr>
        <w:t>.</w:t>
      </w:r>
      <w:r w:rsidRPr="00705BA1">
        <w:rPr>
          <w:i w:val="0"/>
          <w:sz w:val="22"/>
          <w:szCs w:val="22"/>
        </w:rPr>
        <w:t xml:space="preserve">), t. j. zaradi zagotovitve transparentnosti posla in preprečitve korupcijskih tveganj pri sklepanju pravnih poslov </w:t>
      </w:r>
    </w:p>
    <w:p w14:paraId="21F19CAB" w14:textId="77777777" w:rsidR="004F32E9" w:rsidRPr="00705BA1" w:rsidRDefault="004F32E9" w:rsidP="004F32E9">
      <w:pPr>
        <w:ind w:left="567"/>
        <w:jc w:val="both"/>
        <w:rPr>
          <w:i w:val="0"/>
          <w:sz w:val="22"/>
          <w:szCs w:val="22"/>
        </w:rPr>
      </w:pPr>
    </w:p>
    <w:p w14:paraId="4D14013F" w14:textId="77777777" w:rsidR="004F32E9" w:rsidRPr="00705BA1" w:rsidRDefault="004F32E9" w:rsidP="004F32E9">
      <w:pPr>
        <w:ind w:left="567"/>
        <w:jc w:val="center"/>
        <w:rPr>
          <w:i w:val="0"/>
          <w:sz w:val="22"/>
          <w:szCs w:val="22"/>
        </w:rPr>
      </w:pPr>
      <w:r w:rsidRPr="00705BA1">
        <w:rPr>
          <w:i w:val="0"/>
          <w:sz w:val="22"/>
          <w:szCs w:val="22"/>
        </w:rPr>
        <w:t>odgovorna oseba poslovnega subjekta</w:t>
      </w:r>
    </w:p>
    <w:p w14:paraId="13809F69" w14:textId="77777777" w:rsidR="004F32E9" w:rsidRPr="00705BA1" w:rsidRDefault="004F32E9" w:rsidP="004F32E9">
      <w:pPr>
        <w:ind w:left="567"/>
        <w:rPr>
          <w:i w:val="0"/>
          <w:sz w:val="22"/>
          <w:szCs w:val="22"/>
        </w:rPr>
      </w:pPr>
    </w:p>
    <w:tbl>
      <w:tblPr>
        <w:tblpPr w:leftFromText="141" w:rightFromText="141" w:vertAnchor="text" w:horzAnchor="margin" w:tblpX="983"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4F32E9" w:rsidRPr="0081528A" w14:paraId="3CB8D196" w14:textId="77777777" w:rsidTr="00705BA1">
        <w:trPr>
          <w:trHeight w:val="1125"/>
        </w:trPr>
        <w:tc>
          <w:tcPr>
            <w:tcW w:w="3681" w:type="dxa"/>
          </w:tcPr>
          <w:p w14:paraId="48704A99" w14:textId="77777777" w:rsidR="004F32E9" w:rsidRPr="00705BA1" w:rsidRDefault="004F32E9" w:rsidP="00A34703">
            <w:pPr>
              <w:rPr>
                <w:i w:val="0"/>
                <w:sz w:val="22"/>
                <w:szCs w:val="22"/>
              </w:rPr>
            </w:pPr>
            <w:r w:rsidRPr="00705BA1">
              <w:rPr>
                <w:i w:val="0"/>
                <w:sz w:val="22"/>
                <w:szCs w:val="22"/>
              </w:rPr>
              <w:t xml:space="preserve">Ime in priimek odgovorne osebe poslovnega subjekta : </w:t>
            </w:r>
          </w:p>
        </w:tc>
        <w:tc>
          <w:tcPr>
            <w:tcW w:w="4863" w:type="dxa"/>
          </w:tcPr>
          <w:p w14:paraId="16EAA60D" w14:textId="77777777" w:rsidR="004F32E9" w:rsidRPr="00705BA1" w:rsidRDefault="004F32E9" w:rsidP="00A34703">
            <w:pPr>
              <w:ind w:left="567"/>
              <w:jc w:val="both"/>
              <w:rPr>
                <w:i w:val="0"/>
                <w:sz w:val="22"/>
                <w:szCs w:val="22"/>
              </w:rPr>
            </w:pPr>
          </w:p>
          <w:p w14:paraId="42F10BBA" w14:textId="77777777" w:rsidR="004F32E9" w:rsidRPr="00705BA1" w:rsidRDefault="004F32E9" w:rsidP="00A34703">
            <w:pPr>
              <w:ind w:left="567"/>
              <w:jc w:val="both"/>
              <w:rPr>
                <w:i w:val="0"/>
                <w:sz w:val="22"/>
                <w:szCs w:val="22"/>
              </w:rPr>
            </w:pPr>
          </w:p>
          <w:p w14:paraId="345BB198" w14:textId="77777777" w:rsidR="004F32E9" w:rsidRPr="00705BA1" w:rsidRDefault="004F32E9" w:rsidP="00A34703">
            <w:pPr>
              <w:ind w:left="567"/>
              <w:jc w:val="both"/>
              <w:rPr>
                <w:i w:val="0"/>
                <w:sz w:val="22"/>
                <w:szCs w:val="22"/>
              </w:rPr>
            </w:pPr>
          </w:p>
        </w:tc>
      </w:tr>
      <w:tr w:rsidR="004F32E9" w:rsidRPr="0081528A" w14:paraId="04DB8CD9" w14:textId="77777777" w:rsidTr="00705BA1">
        <w:trPr>
          <w:trHeight w:val="24"/>
        </w:trPr>
        <w:tc>
          <w:tcPr>
            <w:tcW w:w="3681" w:type="dxa"/>
          </w:tcPr>
          <w:p w14:paraId="194D3844" w14:textId="77777777" w:rsidR="004F32E9" w:rsidRPr="00705BA1" w:rsidRDefault="004F32E9" w:rsidP="00A34703">
            <w:pPr>
              <w:rPr>
                <w:i w:val="0"/>
                <w:sz w:val="22"/>
                <w:szCs w:val="22"/>
              </w:rPr>
            </w:pPr>
            <w:r w:rsidRPr="00705BA1">
              <w:rPr>
                <w:i w:val="0"/>
                <w:sz w:val="22"/>
                <w:szCs w:val="22"/>
              </w:rPr>
              <w:t>Naziv poslovnega subjekta</w:t>
            </w:r>
          </w:p>
        </w:tc>
        <w:tc>
          <w:tcPr>
            <w:tcW w:w="4863" w:type="dxa"/>
          </w:tcPr>
          <w:p w14:paraId="42745B33" w14:textId="77777777" w:rsidR="004F32E9" w:rsidRPr="00705BA1" w:rsidRDefault="004F32E9" w:rsidP="00A34703">
            <w:pPr>
              <w:ind w:left="567"/>
              <w:jc w:val="both"/>
              <w:rPr>
                <w:i w:val="0"/>
                <w:sz w:val="22"/>
                <w:szCs w:val="22"/>
              </w:rPr>
            </w:pPr>
          </w:p>
        </w:tc>
      </w:tr>
      <w:tr w:rsidR="004F32E9" w:rsidRPr="0081528A" w14:paraId="4A4C3D2B" w14:textId="77777777" w:rsidTr="00705BA1">
        <w:trPr>
          <w:trHeight w:val="24"/>
        </w:trPr>
        <w:tc>
          <w:tcPr>
            <w:tcW w:w="3681" w:type="dxa"/>
          </w:tcPr>
          <w:p w14:paraId="75B701B9" w14:textId="77777777" w:rsidR="004F32E9" w:rsidRPr="00705BA1" w:rsidRDefault="004F32E9" w:rsidP="00A34703">
            <w:pPr>
              <w:jc w:val="both"/>
              <w:rPr>
                <w:i w:val="0"/>
                <w:sz w:val="22"/>
                <w:szCs w:val="22"/>
              </w:rPr>
            </w:pPr>
            <w:r w:rsidRPr="00705BA1">
              <w:rPr>
                <w:i w:val="0"/>
                <w:sz w:val="22"/>
                <w:szCs w:val="22"/>
              </w:rPr>
              <w:t>Naslov oz. sedež:</w:t>
            </w:r>
          </w:p>
        </w:tc>
        <w:tc>
          <w:tcPr>
            <w:tcW w:w="4863" w:type="dxa"/>
          </w:tcPr>
          <w:p w14:paraId="08CA0C73" w14:textId="77777777" w:rsidR="004F32E9" w:rsidRPr="00705BA1" w:rsidRDefault="004F32E9" w:rsidP="00A34703">
            <w:pPr>
              <w:ind w:left="567"/>
              <w:jc w:val="both"/>
              <w:rPr>
                <w:i w:val="0"/>
                <w:sz w:val="22"/>
                <w:szCs w:val="22"/>
              </w:rPr>
            </w:pPr>
          </w:p>
        </w:tc>
      </w:tr>
      <w:tr w:rsidR="004F32E9" w:rsidRPr="0081528A" w14:paraId="0AFD95C1" w14:textId="77777777" w:rsidTr="00705BA1">
        <w:trPr>
          <w:trHeight w:val="24"/>
        </w:trPr>
        <w:tc>
          <w:tcPr>
            <w:tcW w:w="3681" w:type="dxa"/>
          </w:tcPr>
          <w:p w14:paraId="69D36699" w14:textId="77777777" w:rsidR="004F32E9" w:rsidRPr="00705BA1" w:rsidRDefault="004F32E9" w:rsidP="00A34703">
            <w:pPr>
              <w:jc w:val="both"/>
              <w:rPr>
                <w:i w:val="0"/>
                <w:sz w:val="22"/>
                <w:szCs w:val="22"/>
              </w:rPr>
            </w:pPr>
            <w:r w:rsidRPr="00705BA1">
              <w:rPr>
                <w:i w:val="0"/>
                <w:sz w:val="22"/>
                <w:szCs w:val="22"/>
              </w:rPr>
              <w:t>Matična številka</w:t>
            </w:r>
            <w:r w:rsidRPr="00705BA1">
              <w:rPr>
                <w:i w:val="0"/>
                <w:sz w:val="22"/>
                <w:szCs w:val="22"/>
                <w:vertAlign w:val="superscript"/>
              </w:rPr>
              <w:t>1</w:t>
            </w:r>
            <w:r w:rsidRPr="00705BA1">
              <w:rPr>
                <w:i w:val="0"/>
                <w:sz w:val="22"/>
                <w:szCs w:val="22"/>
              </w:rPr>
              <w:t xml:space="preserve">:  </w:t>
            </w:r>
          </w:p>
        </w:tc>
        <w:tc>
          <w:tcPr>
            <w:tcW w:w="4863" w:type="dxa"/>
          </w:tcPr>
          <w:p w14:paraId="6E13DC76" w14:textId="77777777" w:rsidR="004F32E9" w:rsidRPr="00705BA1" w:rsidRDefault="004F32E9" w:rsidP="00A34703">
            <w:pPr>
              <w:ind w:left="567"/>
              <w:jc w:val="both"/>
              <w:rPr>
                <w:i w:val="0"/>
                <w:sz w:val="22"/>
                <w:szCs w:val="22"/>
              </w:rPr>
            </w:pPr>
          </w:p>
        </w:tc>
      </w:tr>
    </w:tbl>
    <w:p w14:paraId="3D66BC65" w14:textId="77777777" w:rsidR="004F32E9" w:rsidRPr="00705BA1" w:rsidRDefault="004F32E9" w:rsidP="004F32E9">
      <w:pPr>
        <w:ind w:left="567"/>
        <w:rPr>
          <w:i w:val="0"/>
          <w:sz w:val="22"/>
          <w:szCs w:val="22"/>
        </w:rPr>
      </w:pPr>
    </w:p>
    <w:p w14:paraId="295639C5" w14:textId="77777777" w:rsidR="004F32E9" w:rsidRPr="00705BA1" w:rsidRDefault="004F32E9" w:rsidP="004F32E9">
      <w:pPr>
        <w:ind w:left="567"/>
        <w:rPr>
          <w:b/>
          <w:i w:val="0"/>
          <w:sz w:val="22"/>
          <w:szCs w:val="22"/>
        </w:rPr>
      </w:pPr>
    </w:p>
    <w:p w14:paraId="6BF3148E" w14:textId="77777777" w:rsidR="004F32E9" w:rsidRPr="00705BA1" w:rsidRDefault="004F32E9" w:rsidP="004F32E9">
      <w:pPr>
        <w:ind w:left="567"/>
        <w:jc w:val="right"/>
        <w:rPr>
          <w:b/>
          <w:i w:val="0"/>
          <w:sz w:val="22"/>
          <w:szCs w:val="22"/>
        </w:rPr>
      </w:pPr>
    </w:p>
    <w:p w14:paraId="6D55E339" w14:textId="77777777" w:rsidR="0081528A" w:rsidRDefault="0081528A" w:rsidP="004F32E9">
      <w:pPr>
        <w:ind w:left="567"/>
        <w:rPr>
          <w:i w:val="0"/>
          <w:sz w:val="22"/>
          <w:szCs w:val="22"/>
        </w:rPr>
      </w:pPr>
      <w:r>
        <w:rPr>
          <w:i w:val="0"/>
          <w:sz w:val="22"/>
          <w:szCs w:val="22"/>
        </w:rPr>
        <w:t xml:space="preserve">             </w:t>
      </w:r>
    </w:p>
    <w:p w14:paraId="4528648E" w14:textId="77777777" w:rsidR="0081528A" w:rsidRDefault="0081528A" w:rsidP="004F32E9">
      <w:pPr>
        <w:ind w:left="567"/>
        <w:rPr>
          <w:i w:val="0"/>
          <w:sz w:val="22"/>
          <w:szCs w:val="22"/>
        </w:rPr>
      </w:pPr>
    </w:p>
    <w:p w14:paraId="1E4E30FD" w14:textId="77777777" w:rsidR="0081528A" w:rsidRDefault="0081528A" w:rsidP="004F32E9">
      <w:pPr>
        <w:ind w:left="567"/>
        <w:rPr>
          <w:i w:val="0"/>
          <w:sz w:val="22"/>
          <w:szCs w:val="22"/>
        </w:rPr>
      </w:pPr>
    </w:p>
    <w:p w14:paraId="52C7EFAB" w14:textId="77777777" w:rsidR="0081528A" w:rsidRDefault="0081528A" w:rsidP="004F32E9">
      <w:pPr>
        <w:ind w:left="567"/>
        <w:rPr>
          <w:i w:val="0"/>
          <w:sz w:val="22"/>
          <w:szCs w:val="22"/>
        </w:rPr>
      </w:pPr>
    </w:p>
    <w:p w14:paraId="2BDC9B37" w14:textId="77777777" w:rsidR="0081528A" w:rsidRDefault="0081528A" w:rsidP="004F32E9">
      <w:pPr>
        <w:ind w:left="567"/>
        <w:rPr>
          <w:i w:val="0"/>
          <w:sz w:val="22"/>
          <w:szCs w:val="22"/>
        </w:rPr>
      </w:pPr>
    </w:p>
    <w:p w14:paraId="36EFFF1B" w14:textId="77777777" w:rsidR="0081528A" w:rsidRDefault="0081528A" w:rsidP="004F32E9">
      <w:pPr>
        <w:ind w:left="567"/>
        <w:rPr>
          <w:i w:val="0"/>
          <w:sz w:val="22"/>
          <w:szCs w:val="22"/>
        </w:rPr>
      </w:pPr>
    </w:p>
    <w:p w14:paraId="67686B31" w14:textId="19ED129E" w:rsidR="004F32E9" w:rsidRPr="00705BA1" w:rsidRDefault="004F32E9" w:rsidP="00A34703">
      <w:pPr>
        <w:ind w:left="567" w:firstLine="426"/>
        <w:rPr>
          <w:i w:val="0"/>
          <w:sz w:val="22"/>
          <w:szCs w:val="22"/>
        </w:rPr>
      </w:pPr>
      <w:r w:rsidRPr="00705BA1">
        <w:rPr>
          <w:i w:val="0"/>
          <w:sz w:val="22"/>
          <w:szCs w:val="22"/>
        </w:rPr>
        <w:t>podajam naslednjo</w:t>
      </w:r>
    </w:p>
    <w:p w14:paraId="2BE52E50" w14:textId="77777777" w:rsidR="004F32E9" w:rsidRPr="00705BA1" w:rsidRDefault="004F32E9" w:rsidP="004F32E9">
      <w:pPr>
        <w:ind w:left="567"/>
        <w:rPr>
          <w:i w:val="0"/>
          <w:sz w:val="22"/>
          <w:szCs w:val="22"/>
        </w:rPr>
      </w:pPr>
    </w:p>
    <w:p w14:paraId="122E820A" w14:textId="77777777" w:rsidR="004F32E9" w:rsidRPr="00705BA1" w:rsidRDefault="004F32E9" w:rsidP="004F32E9">
      <w:pPr>
        <w:ind w:left="851"/>
        <w:rPr>
          <w:sz w:val="22"/>
          <w:szCs w:val="22"/>
        </w:rPr>
      </w:pPr>
    </w:p>
    <w:p w14:paraId="1D3F7E58" w14:textId="77777777" w:rsidR="004F32E9" w:rsidRPr="00705BA1" w:rsidRDefault="004F32E9" w:rsidP="004F32E9">
      <w:pPr>
        <w:ind w:left="851"/>
        <w:jc w:val="center"/>
        <w:rPr>
          <w:b/>
          <w:i w:val="0"/>
          <w:sz w:val="22"/>
          <w:szCs w:val="22"/>
        </w:rPr>
      </w:pPr>
      <w:r w:rsidRPr="00705BA1">
        <w:rPr>
          <w:b/>
          <w:i w:val="0"/>
          <w:sz w:val="22"/>
          <w:szCs w:val="22"/>
        </w:rPr>
        <w:t>IZJAVO</w:t>
      </w:r>
    </w:p>
    <w:p w14:paraId="27DEBF1A" w14:textId="77777777" w:rsidR="004F32E9" w:rsidRPr="00705BA1" w:rsidRDefault="004F32E9" w:rsidP="004F32E9">
      <w:pPr>
        <w:ind w:left="851"/>
        <w:jc w:val="center"/>
        <w:rPr>
          <w:b/>
          <w:i w:val="0"/>
          <w:sz w:val="22"/>
          <w:szCs w:val="22"/>
        </w:rPr>
      </w:pPr>
      <w:r w:rsidRPr="00705BA1">
        <w:rPr>
          <w:b/>
          <w:i w:val="0"/>
          <w:sz w:val="22"/>
          <w:szCs w:val="22"/>
        </w:rPr>
        <w:t>ODGOVORNE OSEBE POSLOVNEGA SUBJEKTA</w:t>
      </w:r>
    </w:p>
    <w:p w14:paraId="275606B6" w14:textId="77777777" w:rsidR="004F32E9" w:rsidRPr="00705BA1" w:rsidRDefault="004F32E9" w:rsidP="004F32E9">
      <w:pPr>
        <w:ind w:left="851"/>
        <w:jc w:val="center"/>
        <w:rPr>
          <w:b/>
          <w:i w:val="0"/>
          <w:sz w:val="22"/>
          <w:szCs w:val="22"/>
        </w:rPr>
      </w:pPr>
      <w:r w:rsidRPr="00705BA1">
        <w:rPr>
          <w:b/>
          <w:i w:val="0"/>
          <w:sz w:val="22"/>
          <w:szCs w:val="22"/>
        </w:rPr>
        <w:t>O NEPOVEZANOSTI S FUNKCIONARJEM ALI NJEGOVIM DRUŽINSKIM ČLANOM</w:t>
      </w:r>
    </w:p>
    <w:p w14:paraId="2A4C4BC9" w14:textId="77777777" w:rsidR="004F32E9" w:rsidRPr="00437A97" w:rsidRDefault="004F32E9" w:rsidP="004F32E9">
      <w:pPr>
        <w:ind w:left="851"/>
        <w:jc w:val="both"/>
      </w:pPr>
    </w:p>
    <w:p w14:paraId="561CA468" w14:textId="77777777" w:rsidR="004F32E9" w:rsidRPr="00437A97" w:rsidRDefault="004F32E9" w:rsidP="004F32E9">
      <w:pPr>
        <w:ind w:left="851"/>
        <w:jc w:val="both"/>
      </w:pPr>
    </w:p>
    <w:p w14:paraId="23DC1382" w14:textId="25E60D67" w:rsidR="004F32E9" w:rsidRPr="00437A97" w:rsidRDefault="004F32E9" w:rsidP="00A34703">
      <w:pPr>
        <w:ind w:left="993"/>
      </w:pPr>
      <w:r w:rsidRPr="00705BA1">
        <w:rPr>
          <w:sz w:val="22"/>
          <w:szCs w:val="22"/>
        </w:rPr>
        <w:t>s katero izjavljam, da poslovni subjekt</w:t>
      </w:r>
      <w:r w:rsidRPr="00437A97">
        <w:t xml:space="preserve"> _______________________________________________</w:t>
      </w:r>
      <w:r w:rsidR="0081528A">
        <w:t>___________________</w:t>
      </w:r>
      <w:r w:rsidRPr="00437A97">
        <w:t>_________</w:t>
      </w:r>
    </w:p>
    <w:p w14:paraId="4CE52104" w14:textId="05B1CCF1" w:rsidR="004F32E9" w:rsidRDefault="004F32E9" w:rsidP="00A34703">
      <w:pPr>
        <w:ind w:left="993"/>
        <w:jc w:val="both"/>
        <w:rPr>
          <w:sz w:val="16"/>
          <w:szCs w:val="16"/>
        </w:rPr>
      </w:pPr>
      <w:r w:rsidRPr="00437A97">
        <w:rPr>
          <w:sz w:val="16"/>
          <w:szCs w:val="16"/>
        </w:rPr>
        <w:t xml:space="preserve">                                                                          (</w:t>
      </w:r>
      <w:r>
        <w:rPr>
          <w:sz w:val="16"/>
          <w:szCs w:val="16"/>
        </w:rPr>
        <w:t xml:space="preserve">navede se </w:t>
      </w:r>
      <w:r w:rsidRPr="00437A97">
        <w:rPr>
          <w:sz w:val="16"/>
          <w:szCs w:val="16"/>
        </w:rPr>
        <w:t xml:space="preserve">firm poslovnega subjekta) </w:t>
      </w:r>
    </w:p>
    <w:p w14:paraId="110FEE74" w14:textId="77777777" w:rsidR="0081528A" w:rsidRPr="0081528A" w:rsidRDefault="0081528A" w:rsidP="00A34703">
      <w:pPr>
        <w:ind w:left="993"/>
        <w:jc w:val="both"/>
        <w:rPr>
          <w:sz w:val="6"/>
          <w:szCs w:val="6"/>
        </w:rPr>
      </w:pPr>
    </w:p>
    <w:p w14:paraId="0D30788A" w14:textId="059CDF92" w:rsidR="004F32E9" w:rsidRPr="004F32E9" w:rsidRDefault="004F32E9" w:rsidP="00A34703">
      <w:pPr>
        <w:ind w:left="993"/>
        <w:jc w:val="both"/>
        <w:rPr>
          <w:i w:val="0"/>
        </w:rPr>
      </w:pPr>
      <w:r w:rsidRPr="00705BA1">
        <w:rPr>
          <w:i w:val="0"/>
          <w:sz w:val="22"/>
          <w:szCs w:val="22"/>
        </w:rPr>
        <w:softHyphen/>
      </w:r>
      <w:r w:rsidRPr="00705BA1">
        <w:rPr>
          <w:i w:val="0"/>
          <w:sz w:val="22"/>
          <w:szCs w:val="22"/>
        </w:rPr>
        <w:softHyphen/>
      </w:r>
      <w:r w:rsidRPr="00705BA1">
        <w:rPr>
          <w:i w:val="0"/>
          <w:sz w:val="22"/>
          <w:szCs w:val="22"/>
        </w:rPr>
        <w:softHyphen/>
      </w:r>
      <w:r w:rsidRPr="00705BA1">
        <w:rPr>
          <w:i w:val="0"/>
          <w:sz w:val="22"/>
          <w:szCs w:val="22"/>
        </w:rPr>
        <w:softHyphen/>
      </w:r>
      <w:r w:rsidRPr="00705BA1">
        <w:rPr>
          <w:i w:val="0"/>
          <w:sz w:val="22"/>
          <w:szCs w:val="22"/>
        </w:rPr>
        <w:softHyphen/>
        <w:t>nisem/ni  povezan s funkcionarjem Mestne občine Ljubljana</w:t>
      </w:r>
      <w:r w:rsidRPr="00705BA1">
        <w:rPr>
          <w:i w:val="0"/>
          <w:sz w:val="22"/>
          <w:szCs w:val="22"/>
          <w:vertAlign w:val="superscript"/>
        </w:rPr>
        <w:t>2</w:t>
      </w:r>
      <w:r w:rsidRPr="00705BA1">
        <w:rPr>
          <w:i w:val="0"/>
          <w:sz w:val="22"/>
          <w:szCs w:val="22"/>
        </w:rPr>
        <w:t xml:space="preserve"> in po mojem/našem vedenju tudi ne z njegovimi družinskimi člani na način, da bi bil funkcionar ali njegov družinski član pri poslovnem subjektu</w:t>
      </w:r>
      <w:r w:rsidRPr="004F32E9">
        <w:rPr>
          <w:i w:val="0"/>
        </w:rPr>
        <w:t>___</w:t>
      </w:r>
      <w:r w:rsidR="0081528A">
        <w:rPr>
          <w:i w:val="0"/>
        </w:rPr>
        <w:t>_________</w:t>
      </w:r>
      <w:r w:rsidRPr="004F32E9">
        <w:rPr>
          <w:i w:val="0"/>
        </w:rPr>
        <w:t xml:space="preserve">________________________________________________________: </w:t>
      </w:r>
    </w:p>
    <w:p w14:paraId="178CF0B2" w14:textId="68F48D04" w:rsidR="004F32E9" w:rsidRPr="00705BA1" w:rsidRDefault="004F32E9" w:rsidP="00A34703">
      <w:pPr>
        <w:ind w:left="993"/>
        <w:jc w:val="both"/>
        <w:rPr>
          <w:sz w:val="16"/>
          <w:szCs w:val="16"/>
        </w:rPr>
      </w:pPr>
      <w:r w:rsidRPr="004F32E9">
        <w:rPr>
          <w:i w:val="0"/>
          <w:sz w:val="16"/>
          <w:szCs w:val="16"/>
        </w:rPr>
        <w:t xml:space="preserve">                           </w:t>
      </w:r>
      <w:r w:rsidR="00A34703">
        <w:rPr>
          <w:i w:val="0"/>
          <w:sz w:val="16"/>
          <w:szCs w:val="16"/>
        </w:rPr>
        <w:tab/>
      </w:r>
      <w:r w:rsidR="00A34703">
        <w:rPr>
          <w:i w:val="0"/>
          <w:sz w:val="16"/>
          <w:szCs w:val="16"/>
        </w:rPr>
        <w:tab/>
      </w:r>
      <w:r w:rsidR="00A34703">
        <w:rPr>
          <w:i w:val="0"/>
          <w:sz w:val="16"/>
          <w:szCs w:val="16"/>
        </w:rPr>
        <w:tab/>
        <w:t xml:space="preserve">         </w:t>
      </w:r>
      <w:r w:rsidRPr="004F32E9">
        <w:rPr>
          <w:i w:val="0"/>
          <w:sz w:val="16"/>
          <w:szCs w:val="16"/>
        </w:rPr>
        <w:t xml:space="preserve"> </w:t>
      </w:r>
      <w:r w:rsidRPr="00705BA1">
        <w:rPr>
          <w:sz w:val="16"/>
          <w:szCs w:val="16"/>
        </w:rPr>
        <w:t>(navede se firma poslovnega subjekta)</w:t>
      </w:r>
    </w:p>
    <w:p w14:paraId="14FA96BD" w14:textId="77777777" w:rsidR="004F32E9" w:rsidRPr="00705BA1" w:rsidRDefault="004F32E9" w:rsidP="00A34703">
      <w:pPr>
        <w:ind w:left="993"/>
        <w:jc w:val="right"/>
        <w:rPr>
          <w:i w:val="0"/>
          <w:sz w:val="22"/>
          <w:szCs w:val="22"/>
        </w:rPr>
      </w:pPr>
    </w:p>
    <w:p w14:paraId="6C757B5E" w14:textId="4B3E8222" w:rsidR="004F32E9" w:rsidRPr="00705BA1" w:rsidRDefault="004F32E9" w:rsidP="00A34703">
      <w:pPr>
        <w:pStyle w:val="Odstavekseznama"/>
        <w:numPr>
          <w:ilvl w:val="0"/>
          <w:numId w:val="61"/>
        </w:numPr>
        <w:ind w:left="993" w:firstLine="0"/>
        <w:contextualSpacing/>
        <w:rPr>
          <w:i w:val="0"/>
          <w:sz w:val="22"/>
          <w:szCs w:val="22"/>
        </w:rPr>
      </w:pPr>
      <w:r w:rsidRPr="00705BA1">
        <w:rPr>
          <w:i w:val="0"/>
          <w:sz w:val="22"/>
          <w:szCs w:val="22"/>
        </w:rPr>
        <w:t>udeležen kot poslovodja, član poslovodstva ali zakoniti zastopnik,</w:t>
      </w:r>
    </w:p>
    <w:p w14:paraId="720AB384" w14:textId="26B71E96" w:rsidR="004F32E9" w:rsidRPr="00705BA1" w:rsidRDefault="004F32E9" w:rsidP="00705BA1">
      <w:pPr>
        <w:pStyle w:val="Odstavekseznama"/>
        <w:numPr>
          <w:ilvl w:val="0"/>
          <w:numId w:val="61"/>
        </w:numPr>
        <w:ind w:left="1418" w:hanging="425"/>
        <w:contextualSpacing/>
        <w:rPr>
          <w:i w:val="0"/>
          <w:sz w:val="22"/>
          <w:szCs w:val="22"/>
        </w:rPr>
      </w:pPr>
      <w:r w:rsidRPr="00705BA1">
        <w:rPr>
          <w:i w:val="0"/>
          <w:sz w:val="22"/>
          <w:szCs w:val="22"/>
        </w:rPr>
        <w:t>neposredno ali prek drugih pravnih oseb v več kot pet odstotnem deležu udeležen pri ustanoviteljskih pravicah, upravljanju ali kapitalu.</w:t>
      </w:r>
    </w:p>
    <w:p w14:paraId="1F95BE39" w14:textId="77777777" w:rsidR="004F32E9" w:rsidRPr="00705BA1" w:rsidRDefault="004F32E9" w:rsidP="00A34703">
      <w:pPr>
        <w:ind w:left="993"/>
        <w:rPr>
          <w:sz w:val="22"/>
          <w:szCs w:val="22"/>
        </w:rPr>
      </w:pPr>
    </w:p>
    <w:p w14:paraId="4EAF6081" w14:textId="77777777" w:rsidR="004F32E9" w:rsidRPr="00705BA1" w:rsidRDefault="004F32E9" w:rsidP="00A34703">
      <w:pPr>
        <w:ind w:left="993"/>
        <w:rPr>
          <w:sz w:val="22"/>
          <w:szCs w:val="22"/>
        </w:rPr>
      </w:pPr>
    </w:p>
    <w:p w14:paraId="39161FDD" w14:textId="77777777" w:rsidR="004F32E9" w:rsidRPr="00705BA1" w:rsidRDefault="004F32E9" w:rsidP="00A34703">
      <w:pPr>
        <w:ind w:left="993"/>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4F32E9" w:rsidRPr="0081528A" w14:paraId="19A16327" w14:textId="77777777" w:rsidTr="0066507E">
        <w:tc>
          <w:tcPr>
            <w:tcW w:w="1969" w:type="dxa"/>
          </w:tcPr>
          <w:p w14:paraId="20D12373" w14:textId="77777777" w:rsidR="004F32E9" w:rsidRPr="00705BA1" w:rsidRDefault="004F32E9" w:rsidP="00705BA1">
            <w:pPr>
              <w:jc w:val="both"/>
              <w:rPr>
                <w:i w:val="0"/>
                <w:sz w:val="22"/>
                <w:szCs w:val="22"/>
              </w:rPr>
            </w:pPr>
            <w:r w:rsidRPr="00705BA1">
              <w:rPr>
                <w:i w:val="0"/>
                <w:sz w:val="22"/>
                <w:szCs w:val="22"/>
              </w:rPr>
              <w:t>Kraj in datum:</w:t>
            </w:r>
          </w:p>
        </w:tc>
        <w:tc>
          <w:tcPr>
            <w:tcW w:w="3559" w:type="dxa"/>
          </w:tcPr>
          <w:p w14:paraId="1249B52B" w14:textId="77777777" w:rsidR="004F32E9" w:rsidRPr="00705BA1" w:rsidRDefault="004F32E9" w:rsidP="00A34703">
            <w:pPr>
              <w:ind w:left="993"/>
              <w:jc w:val="center"/>
              <w:rPr>
                <w:i w:val="0"/>
                <w:sz w:val="22"/>
                <w:szCs w:val="22"/>
              </w:rPr>
            </w:pPr>
            <w:r w:rsidRPr="00705BA1">
              <w:rPr>
                <w:i w:val="0"/>
                <w:sz w:val="22"/>
                <w:szCs w:val="22"/>
              </w:rPr>
              <w:t>Žig</w:t>
            </w:r>
          </w:p>
        </w:tc>
        <w:tc>
          <w:tcPr>
            <w:tcW w:w="3685" w:type="dxa"/>
          </w:tcPr>
          <w:p w14:paraId="30B7E38D" w14:textId="77777777" w:rsidR="004F32E9" w:rsidRPr="00705BA1" w:rsidRDefault="004F32E9" w:rsidP="00705BA1">
            <w:pPr>
              <w:jc w:val="both"/>
              <w:rPr>
                <w:i w:val="0"/>
                <w:sz w:val="22"/>
                <w:szCs w:val="22"/>
              </w:rPr>
            </w:pPr>
            <w:r w:rsidRPr="00705BA1">
              <w:rPr>
                <w:i w:val="0"/>
                <w:sz w:val="22"/>
                <w:szCs w:val="22"/>
              </w:rPr>
              <w:t>Podpis odgovorne osebe poslovnega subjekta:</w:t>
            </w:r>
          </w:p>
        </w:tc>
      </w:tr>
      <w:tr w:rsidR="004F32E9" w:rsidRPr="0081528A" w14:paraId="24FF7355" w14:textId="77777777" w:rsidTr="0066507E">
        <w:tc>
          <w:tcPr>
            <w:tcW w:w="1969" w:type="dxa"/>
            <w:tcBorders>
              <w:bottom w:val="single" w:sz="4" w:space="0" w:color="auto"/>
            </w:tcBorders>
          </w:tcPr>
          <w:p w14:paraId="5F659B38" w14:textId="77777777" w:rsidR="004F32E9" w:rsidRPr="00705BA1" w:rsidRDefault="004F32E9" w:rsidP="00A34703">
            <w:pPr>
              <w:ind w:left="993"/>
              <w:jc w:val="both"/>
              <w:rPr>
                <w:i w:val="0"/>
                <w:sz w:val="22"/>
                <w:szCs w:val="22"/>
              </w:rPr>
            </w:pPr>
          </w:p>
        </w:tc>
        <w:tc>
          <w:tcPr>
            <w:tcW w:w="3559" w:type="dxa"/>
          </w:tcPr>
          <w:p w14:paraId="58009B31" w14:textId="77777777" w:rsidR="004F32E9" w:rsidRPr="00705BA1" w:rsidRDefault="004F32E9" w:rsidP="00A34703">
            <w:pPr>
              <w:ind w:left="993"/>
              <w:jc w:val="both"/>
              <w:rPr>
                <w:i w:val="0"/>
                <w:sz w:val="22"/>
                <w:szCs w:val="22"/>
              </w:rPr>
            </w:pPr>
          </w:p>
        </w:tc>
        <w:tc>
          <w:tcPr>
            <w:tcW w:w="3685" w:type="dxa"/>
            <w:tcBorders>
              <w:bottom w:val="single" w:sz="4" w:space="0" w:color="auto"/>
            </w:tcBorders>
          </w:tcPr>
          <w:p w14:paraId="2A4E9D90" w14:textId="77777777" w:rsidR="004F32E9" w:rsidRPr="00705BA1" w:rsidRDefault="004F32E9" w:rsidP="00A34703">
            <w:pPr>
              <w:ind w:left="993"/>
              <w:jc w:val="both"/>
              <w:rPr>
                <w:i w:val="0"/>
                <w:sz w:val="22"/>
                <w:szCs w:val="22"/>
              </w:rPr>
            </w:pPr>
          </w:p>
        </w:tc>
      </w:tr>
    </w:tbl>
    <w:p w14:paraId="76F84B6F" w14:textId="77777777" w:rsidR="004F32E9" w:rsidRPr="00705BA1" w:rsidRDefault="004F32E9" w:rsidP="00A34703">
      <w:pPr>
        <w:ind w:left="993"/>
        <w:jc w:val="right"/>
        <w:rPr>
          <w:b/>
          <w:sz w:val="22"/>
          <w:szCs w:val="22"/>
        </w:rPr>
      </w:pPr>
    </w:p>
    <w:p w14:paraId="2E72CD13" w14:textId="77777777" w:rsidR="004F32E9" w:rsidRPr="00705BA1" w:rsidRDefault="004F32E9" w:rsidP="00A34703">
      <w:pPr>
        <w:ind w:left="993"/>
        <w:jc w:val="right"/>
        <w:rPr>
          <w:b/>
          <w:sz w:val="22"/>
          <w:szCs w:val="22"/>
        </w:rPr>
      </w:pPr>
    </w:p>
    <w:p w14:paraId="05320D2D" w14:textId="77777777" w:rsidR="004F32E9" w:rsidRPr="00705BA1" w:rsidRDefault="004F32E9" w:rsidP="00A34703">
      <w:pPr>
        <w:ind w:left="993"/>
        <w:jc w:val="right"/>
        <w:rPr>
          <w:b/>
          <w:sz w:val="22"/>
          <w:szCs w:val="22"/>
        </w:rPr>
      </w:pPr>
    </w:p>
    <w:p w14:paraId="6C301E75" w14:textId="77777777" w:rsidR="004F32E9" w:rsidRPr="00705BA1" w:rsidRDefault="004F32E9" w:rsidP="00A34703">
      <w:pPr>
        <w:ind w:left="993"/>
        <w:jc w:val="right"/>
        <w:rPr>
          <w:b/>
          <w:sz w:val="22"/>
          <w:szCs w:val="22"/>
        </w:rPr>
      </w:pPr>
    </w:p>
    <w:p w14:paraId="0D0D67AB" w14:textId="77777777" w:rsidR="004F32E9" w:rsidRPr="00705BA1" w:rsidRDefault="004F32E9" w:rsidP="00A34703">
      <w:pPr>
        <w:ind w:left="993"/>
        <w:rPr>
          <w:sz w:val="22"/>
          <w:szCs w:val="22"/>
        </w:rPr>
      </w:pPr>
      <w:r w:rsidRPr="00705BA1">
        <w:rPr>
          <w:sz w:val="22"/>
          <w:szCs w:val="22"/>
          <w:vertAlign w:val="superscript"/>
        </w:rPr>
        <w:t>1</w:t>
      </w:r>
      <w:r w:rsidRPr="00705BA1">
        <w:rPr>
          <w:sz w:val="22"/>
          <w:szCs w:val="22"/>
        </w:rPr>
        <w:t>Če ponudnik ni vpisan v poslovnem registru vpišite davčno številko.</w:t>
      </w:r>
    </w:p>
    <w:p w14:paraId="564EB3A8" w14:textId="77777777" w:rsidR="004F32E9" w:rsidRPr="00705BA1" w:rsidRDefault="004F32E9" w:rsidP="00A34703">
      <w:pPr>
        <w:ind w:left="993"/>
        <w:rPr>
          <w:sz w:val="22"/>
          <w:szCs w:val="22"/>
          <w:vertAlign w:val="superscript"/>
        </w:rPr>
      </w:pPr>
      <w:r w:rsidRPr="00705BA1">
        <w:rPr>
          <w:sz w:val="22"/>
          <w:szCs w:val="22"/>
          <w:vertAlign w:val="superscript"/>
        </w:rPr>
        <w:t xml:space="preserve">2 </w:t>
      </w:r>
      <w:hyperlink r:id="rId10" w:history="1">
        <w:r w:rsidRPr="00705BA1">
          <w:rPr>
            <w:color w:val="0000FF"/>
            <w:sz w:val="22"/>
            <w:szCs w:val="22"/>
            <w:u w:val="single"/>
          </w:rPr>
          <w:t>https://www.ljubljana.si/sl/mestni-svet/mestni-svet-mol/</w:t>
        </w:r>
      </w:hyperlink>
      <w:r w:rsidRPr="00705BA1">
        <w:rPr>
          <w:sz w:val="22"/>
          <w:szCs w:val="22"/>
        </w:rPr>
        <w:t xml:space="preserve">, </w:t>
      </w:r>
      <w:hyperlink r:id="rId11" w:history="1">
        <w:r w:rsidRPr="00705BA1">
          <w:rPr>
            <w:color w:val="0000FF"/>
            <w:sz w:val="22"/>
            <w:szCs w:val="22"/>
            <w:u w:val="single"/>
          </w:rPr>
          <w:t>https://www.ljubljana.si/sl/mestna-obcina/zupan/</w:t>
        </w:r>
      </w:hyperlink>
    </w:p>
    <w:p w14:paraId="244F1823" w14:textId="77777777" w:rsidR="004F32E9" w:rsidRDefault="004F32E9" w:rsidP="00A34703">
      <w:pPr>
        <w:ind w:left="993"/>
      </w:pPr>
    </w:p>
    <w:p w14:paraId="709F237F" w14:textId="77777777" w:rsidR="00D56D9E" w:rsidRPr="00D56D9E" w:rsidRDefault="00D56D9E" w:rsidP="00D56D9E">
      <w:pPr>
        <w:pStyle w:val="Glava"/>
        <w:tabs>
          <w:tab w:val="left" w:pos="708"/>
        </w:tabs>
        <w:ind w:left="1080"/>
        <w:jc w:val="both"/>
        <w:rPr>
          <w:i w:val="0"/>
          <w:sz w:val="22"/>
          <w:szCs w:val="22"/>
        </w:rPr>
      </w:pPr>
    </w:p>
    <w:p w14:paraId="2421A651" w14:textId="77777777" w:rsidR="00035B2B" w:rsidRDefault="00035B2B" w:rsidP="00035B2B">
      <w:pPr>
        <w:pStyle w:val="Glava"/>
        <w:tabs>
          <w:tab w:val="left" w:pos="708"/>
        </w:tabs>
        <w:ind w:left="1080"/>
        <w:jc w:val="both"/>
        <w:rPr>
          <w:i w:val="0"/>
          <w:sz w:val="22"/>
          <w:szCs w:val="22"/>
        </w:rPr>
      </w:pPr>
    </w:p>
    <w:p w14:paraId="39F6298C" w14:textId="77777777" w:rsidR="00035B2B" w:rsidRDefault="00035B2B" w:rsidP="00035B2B">
      <w:pPr>
        <w:pStyle w:val="Glava"/>
        <w:tabs>
          <w:tab w:val="left" w:pos="708"/>
        </w:tabs>
        <w:ind w:left="1080"/>
        <w:jc w:val="both"/>
        <w:rPr>
          <w:i w:val="0"/>
          <w:sz w:val="22"/>
          <w:szCs w:val="22"/>
        </w:rPr>
      </w:pPr>
      <w:bookmarkStart w:id="0" w:name="_GoBack"/>
      <w:bookmarkEnd w:id="0"/>
    </w:p>
    <w:p w14:paraId="33A4BB93" w14:textId="77777777" w:rsidR="00D56D9E" w:rsidRDefault="00D56D9E" w:rsidP="00035B2B">
      <w:pPr>
        <w:pStyle w:val="Glava"/>
        <w:tabs>
          <w:tab w:val="left" w:pos="708"/>
        </w:tabs>
        <w:ind w:left="1080"/>
        <w:jc w:val="both"/>
        <w:rPr>
          <w:i w:val="0"/>
          <w:sz w:val="22"/>
          <w:szCs w:val="22"/>
        </w:rPr>
      </w:pPr>
    </w:p>
    <w:p w14:paraId="44C9892B" w14:textId="0B2197C2" w:rsidR="00035B2B" w:rsidRDefault="00035B2B" w:rsidP="00BB3DA1">
      <w:pPr>
        <w:pStyle w:val="Glava"/>
        <w:tabs>
          <w:tab w:val="left" w:pos="708"/>
        </w:tabs>
        <w:jc w:val="both"/>
        <w:rPr>
          <w:i w:val="0"/>
          <w:sz w:val="22"/>
          <w:szCs w:val="22"/>
        </w:rPr>
      </w:pPr>
    </w:p>
    <w:sectPr w:rsidR="00035B2B" w:rsidSect="00DD5977">
      <w:footerReference w:type="default" r:id="rId12"/>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EA8C1" w14:textId="77777777" w:rsidR="0060760A" w:rsidRDefault="0060760A">
      <w:r>
        <w:separator/>
      </w:r>
    </w:p>
  </w:endnote>
  <w:endnote w:type="continuationSeparator" w:id="0">
    <w:p w14:paraId="1D523CDA" w14:textId="77777777" w:rsidR="0060760A" w:rsidRDefault="0060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4A63A" w14:textId="77777777" w:rsidR="0060760A" w:rsidRDefault="0060760A" w:rsidP="00171A5A">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40B95" w14:textId="1118C5ED" w:rsidR="0060760A" w:rsidRPr="00BB3DA1" w:rsidRDefault="0060760A" w:rsidP="00BB3DA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7DDBA" w14:textId="77777777" w:rsidR="0060760A" w:rsidRDefault="0060760A">
      <w:r>
        <w:separator/>
      </w:r>
    </w:p>
  </w:footnote>
  <w:footnote w:type="continuationSeparator" w:id="0">
    <w:p w14:paraId="71B53514" w14:textId="77777777" w:rsidR="0060760A" w:rsidRDefault="00607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08435" w14:textId="6B90613F" w:rsidR="0060760A" w:rsidRDefault="0060760A" w:rsidP="000913B2">
    <w:pPr>
      <w:pStyle w:val="Glava"/>
      <w:ind w:left="738" w:hanging="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6"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8"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2226370"/>
    <w:multiLevelType w:val="hybridMultilevel"/>
    <w:tmpl w:val="64FED94A"/>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20"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4EB2A5C"/>
    <w:multiLevelType w:val="hybridMultilevel"/>
    <w:tmpl w:val="D86C605C"/>
    <w:lvl w:ilvl="0" w:tplc="CE0E7F5E">
      <w:start w:val="8"/>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23"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8"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9"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3E2791"/>
    <w:multiLevelType w:val="singleLevel"/>
    <w:tmpl w:val="7F2058E4"/>
    <w:lvl w:ilvl="0">
      <w:numFmt w:val="bullet"/>
      <w:lvlText w:val="-"/>
      <w:lvlJc w:val="left"/>
      <w:pPr>
        <w:tabs>
          <w:tab w:val="num" w:pos="360"/>
        </w:tabs>
        <w:ind w:left="360" w:hanging="360"/>
      </w:pPr>
    </w:lvl>
  </w:abstractNum>
  <w:abstractNum w:abstractNumId="3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6"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0" w15:restartNumberingAfterBreak="0">
    <w:nsid w:val="3FE46249"/>
    <w:multiLevelType w:val="hybridMultilevel"/>
    <w:tmpl w:val="F24C1622"/>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2"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43"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5"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5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5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6"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4D74EDF"/>
    <w:multiLevelType w:val="hybridMultilevel"/>
    <w:tmpl w:val="F3943E6C"/>
    <w:lvl w:ilvl="0" w:tplc="0A96A21C">
      <w:start w:val="1"/>
      <w:numFmt w:val="decimal"/>
      <w:lvlText w:val="%1."/>
      <w:lvlJc w:val="left"/>
      <w:pPr>
        <w:ind w:left="2912" w:hanging="360"/>
      </w:pPr>
      <w:rPr>
        <w:b/>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8"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9"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60"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61"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6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3"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65" w15:restartNumberingAfterBreak="0">
    <w:nsid w:val="79446EDE"/>
    <w:multiLevelType w:val="hybridMultilevel"/>
    <w:tmpl w:val="F57C44BA"/>
    <w:lvl w:ilvl="0" w:tplc="2C3EC1F4">
      <w:start w:val="15"/>
      <w:numFmt w:val="bullet"/>
      <w:lvlText w:val="-"/>
      <w:lvlJc w:val="left"/>
      <w:pPr>
        <w:ind w:left="754" w:hanging="360"/>
      </w:pPr>
      <w:rPr>
        <w:rFonts w:ascii="Tms Rmn" w:hAnsi="Tms Rmn" w:hint="default"/>
      </w:rPr>
    </w:lvl>
    <w:lvl w:ilvl="1" w:tplc="04240003" w:tentative="1">
      <w:start w:val="1"/>
      <w:numFmt w:val="bullet"/>
      <w:lvlText w:val="o"/>
      <w:lvlJc w:val="left"/>
      <w:pPr>
        <w:ind w:left="1474" w:hanging="360"/>
      </w:pPr>
      <w:rPr>
        <w:rFonts w:ascii="Courier New" w:hAnsi="Courier New" w:cs="Courier New" w:hint="default"/>
      </w:rPr>
    </w:lvl>
    <w:lvl w:ilvl="2" w:tplc="04240005" w:tentative="1">
      <w:start w:val="1"/>
      <w:numFmt w:val="bullet"/>
      <w:lvlText w:val=""/>
      <w:lvlJc w:val="left"/>
      <w:pPr>
        <w:ind w:left="2194" w:hanging="360"/>
      </w:pPr>
      <w:rPr>
        <w:rFonts w:ascii="Wingdings" w:hAnsi="Wingdings" w:hint="default"/>
      </w:rPr>
    </w:lvl>
    <w:lvl w:ilvl="3" w:tplc="04240001" w:tentative="1">
      <w:start w:val="1"/>
      <w:numFmt w:val="bullet"/>
      <w:lvlText w:val=""/>
      <w:lvlJc w:val="left"/>
      <w:pPr>
        <w:ind w:left="2914" w:hanging="360"/>
      </w:pPr>
      <w:rPr>
        <w:rFonts w:ascii="Symbol" w:hAnsi="Symbol" w:hint="default"/>
      </w:rPr>
    </w:lvl>
    <w:lvl w:ilvl="4" w:tplc="04240003" w:tentative="1">
      <w:start w:val="1"/>
      <w:numFmt w:val="bullet"/>
      <w:lvlText w:val="o"/>
      <w:lvlJc w:val="left"/>
      <w:pPr>
        <w:ind w:left="3634" w:hanging="360"/>
      </w:pPr>
      <w:rPr>
        <w:rFonts w:ascii="Courier New" w:hAnsi="Courier New" w:cs="Courier New" w:hint="default"/>
      </w:rPr>
    </w:lvl>
    <w:lvl w:ilvl="5" w:tplc="04240005" w:tentative="1">
      <w:start w:val="1"/>
      <w:numFmt w:val="bullet"/>
      <w:lvlText w:val=""/>
      <w:lvlJc w:val="left"/>
      <w:pPr>
        <w:ind w:left="4354" w:hanging="360"/>
      </w:pPr>
      <w:rPr>
        <w:rFonts w:ascii="Wingdings" w:hAnsi="Wingdings" w:hint="default"/>
      </w:rPr>
    </w:lvl>
    <w:lvl w:ilvl="6" w:tplc="04240001" w:tentative="1">
      <w:start w:val="1"/>
      <w:numFmt w:val="bullet"/>
      <w:lvlText w:val=""/>
      <w:lvlJc w:val="left"/>
      <w:pPr>
        <w:ind w:left="5074" w:hanging="360"/>
      </w:pPr>
      <w:rPr>
        <w:rFonts w:ascii="Symbol" w:hAnsi="Symbol" w:hint="default"/>
      </w:rPr>
    </w:lvl>
    <w:lvl w:ilvl="7" w:tplc="04240003" w:tentative="1">
      <w:start w:val="1"/>
      <w:numFmt w:val="bullet"/>
      <w:lvlText w:val="o"/>
      <w:lvlJc w:val="left"/>
      <w:pPr>
        <w:ind w:left="5794" w:hanging="360"/>
      </w:pPr>
      <w:rPr>
        <w:rFonts w:ascii="Courier New" w:hAnsi="Courier New" w:cs="Courier New" w:hint="default"/>
      </w:rPr>
    </w:lvl>
    <w:lvl w:ilvl="8" w:tplc="04240005" w:tentative="1">
      <w:start w:val="1"/>
      <w:numFmt w:val="bullet"/>
      <w:lvlText w:val=""/>
      <w:lvlJc w:val="left"/>
      <w:pPr>
        <w:ind w:left="6514" w:hanging="360"/>
      </w:pPr>
      <w:rPr>
        <w:rFonts w:ascii="Wingdings" w:hAnsi="Wingdings" w:hint="default"/>
      </w:rPr>
    </w:lvl>
  </w:abstractNum>
  <w:abstractNum w:abstractNumId="66" w15:restartNumberingAfterBreak="0">
    <w:nsid w:val="7F065E7D"/>
    <w:multiLevelType w:val="hybridMultilevel"/>
    <w:tmpl w:val="72A0C3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51"/>
  </w:num>
  <w:num w:numId="3">
    <w:abstractNumId w:val="39"/>
  </w:num>
  <w:num w:numId="4">
    <w:abstractNumId w:val="41"/>
  </w:num>
  <w:num w:numId="5">
    <w:abstractNumId w:val="50"/>
  </w:num>
  <w:num w:numId="6">
    <w:abstractNumId w:val="62"/>
  </w:num>
  <w:num w:numId="7">
    <w:abstractNumId w:val="0"/>
  </w:num>
  <w:num w:numId="8">
    <w:abstractNumId w:val="22"/>
  </w:num>
  <w:num w:numId="9">
    <w:abstractNumId w:val="1"/>
  </w:num>
  <w:num w:numId="10">
    <w:abstractNumId w:val="46"/>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48"/>
  </w:num>
  <w:num w:numId="14">
    <w:abstractNumId w:val="47"/>
  </w:num>
  <w:num w:numId="15">
    <w:abstractNumId w:val="59"/>
  </w:num>
  <w:num w:numId="16">
    <w:abstractNumId w:val="53"/>
  </w:num>
  <w:num w:numId="17">
    <w:abstractNumId w:val="49"/>
    <w:lvlOverride w:ilvl="0">
      <w:startOverride w:val="1"/>
    </w:lvlOverride>
  </w:num>
  <w:num w:numId="18">
    <w:abstractNumId w:val="31"/>
  </w:num>
  <w:num w:numId="19">
    <w:abstractNumId w:val="17"/>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52"/>
  </w:num>
  <w:num w:numId="22">
    <w:abstractNumId w:val="14"/>
  </w:num>
  <w:num w:numId="23">
    <w:abstractNumId w:val="55"/>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6"/>
  </w:num>
  <w:num w:numId="29">
    <w:abstractNumId w:val="12"/>
  </w:num>
  <w:num w:numId="30">
    <w:abstractNumId w:val="24"/>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9"/>
  </w:num>
  <w:num w:numId="33">
    <w:abstractNumId w:val="37"/>
  </w:num>
  <w:num w:numId="34">
    <w:abstractNumId w:val="42"/>
  </w:num>
  <w:num w:numId="35">
    <w:abstractNumId w:val="58"/>
  </w:num>
  <w:num w:numId="36">
    <w:abstractNumId w:val="36"/>
  </w:num>
  <w:num w:numId="37">
    <w:abstractNumId w:val="7"/>
  </w:num>
  <w:num w:numId="38">
    <w:abstractNumId w:val="6"/>
  </w:num>
  <w:num w:numId="39">
    <w:abstractNumId w:val="5"/>
  </w:num>
  <w:num w:numId="40">
    <w:abstractNumId w:val="4"/>
  </w:num>
  <w:num w:numId="41">
    <w:abstractNumId w:val="3"/>
  </w:num>
  <w:num w:numId="42">
    <w:abstractNumId w:val="27"/>
  </w:num>
  <w:num w:numId="43">
    <w:abstractNumId w:val="64"/>
  </w:num>
  <w:num w:numId="44">
    <w:abstractNumId w:val="45"/>
  </w:num>
  <w:num w:numId="45">
    <w:abstractNumId w:val="10"/>
  </w:num>
  <w:num w:numId="46">
    <w:abstractNumId w:val="9"/>
  </w:num>
  <w:num w:numId="47">
    <w:abstractNumId w:val="8"/>
  </w:num>
  <w:num w:numId="48">
    <w:abstractNumId w:val="29"/>
  </w:num>
  <w:num w:numId="49">
    <w:abstractNumId w:val="35"/>
  </w:num>
  <w:num w:numId="50">
    <w:abstractNumId w:val="18"/>
  </w:num>
  <w:num w:numId="51">
    <w:abstractNumId w:val="56"/>
  </w:num>
  <w:num w:numId="52">
    <w:abstractNumId w:val="54"/>
  </w:num>
  <w:num w:numId="53">
    <w:abstractNumId w:val="16"/>
  </w:num>
  <w:num w:numId="54">
    <w:abstractNumId w:val="43"/>
  </w:num>
  <w:num w:numId="55">
    <w:abstractNumId w:val="40"/>
  </w:num>
  <w:num w:numId="56">
    <w:abstractNumId w:val="34"/>
  </w:num>
  <w:num w:numId="57">
    <w:abstractNumId w:val="61"/>
  </w:num>
  <w:num w:numId="58">
    <w:abstractNumId w:val="23"/>
  </w:num>
  <w:num w:numId="59">
    <w:abstractNumId w:val="65"/>
  </w:num>
  <w:num w:numId="60">
    <w:abstractNumId w:val="28"/>
  </w:num>
  <w:num w:numId="61">
    <w:abstractNumId w:val="44"/>
  </w:num>
  <w:num w:numId="62">
    <w:abstractNumId w:val="21"/>
  </w:num>
  <w:num w:numId="63">
    <w:abstractNumId w:val="63"/>
  </w:num>
  <w:num w:numId="64">
    <w:abstractNumId w:val="25"/>
  </w:num>
  <w:num w:numId="65">
    <w:abstractNumId w:val="20"/>
  </w:num>
  <w:num w:numId="66">
    <w:abstractNumId w:val="13"/>
  </w:num>
  <w:num w:numId="67">
    <w:abstractNumId w:val="6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665F"/>
    <w:rsid w:val="00010602"/>
    <w:rsid w:val="00012177"/>
    <w:rsid w:val="0001251C"/>
    <w:rsid w:val="00012628"/>
    <w:rsid w:val="0001313C"/>
    <w:rsid w:val="00014359"/>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5C84"/>
    <w:rsid w:val="00026D05"/>
    <w:rsid w:val="00026DCA"/>
    <w:rsid w:val="000279B3"/>
    <w:rsid w:val="00027C0D"/>
    <w:rsid w:val="00027EDE"/>
    <w:rsid w:val="00030547"/>
    <w:rsid w:val="000316EB"/>
    <w:rsid w:val="000317BA"/>
    <w:rsid w:val="00032770"/>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0B2"/>
    <w:rsid w:val="00045C28"/>
    <w:rsid w:val="00045E76"/>
    <w:rsid w:val="0005054E"/>
    <w:rsid w:val="00050857"/>
    <w:rsid w:val="00050911"/>
    <w:rsid w:val="00051F75"/>
    <w:rsid w:val="00051FBB"/>
    <w:rsid w:val="00052E2A"/>
    <w:rsid w:val="0005577F"/>
    <w:rsid w:val="00055F78"/>
    <w:rsid w:val="000564BE"/>
    <w:rsid w:val="00056943"/>
    <w:rsid w:val="00056C5C"/>
    <w:rsid w:val="00056C75"/>
    <w:rsid w:val="00057123"/>
    <w:rsid w:val="00057444"/>
    <w:rsid w:val="00057822"/>
    <w:rsid w:val="00061481"/>
    <w:rsid w:val="00061EDC"/>
    <w:rsid w:val="000638B6"/>
    <w:rsid w:val="000645B4"/>
    <w:rsid w:val="00067E87"/>
    <w:rsid w:val="00070622"/>
    <w:rsid w:val="00072EF4"/>
    <w:rsid w:val="00073431"/>
    <w:rsid w:val="00073663"/>
    <w:rsid w:val="00073698"/>
    <w:rsid w:val="00075118"/>
    <w:rsid w:val="00076A4D"/>
    <w:rsid w:val="0008177B"/>
    <w:rsid w:val="00082CFF"/>
    <w:rsid w:val="00082D19"/>
    <w:rsid w:val="000840A7"/>
    <w:rsid w:val="000860CB"/>
    <w:rsid w:val="00086761"/>
    <w:rsid w:val="0009059D"/>
    <w:rsid w:val="00090CBD"/>
    <w:rsid w:val="000913B2"/>
    <w:rsid w:val="000914CC"/>
    <w:rsid w:val="00091775"/>
    <w:rsid w:val="000930DA"/>
    <w:rsid w:val="00093669"/>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A6713"/>
    <w:rsid w:val="000A7A98"/>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748"/>
    <w:rsid w:val="000E5949"/>
    <w:rsid w:val="000E75EB"/>
    <w:rsid w:val="000F09BE"/>
    <w:rsid w:val="000F0CD9"/>
    <w:rsid w:val="000F0DDB"/>
    <w:rsid w:val="000F1524"/>
    <w:rsid w:val="000F4003"/>
    <w:rsid w:val="000F57B0"/>
    <w:rsid w:val="000F5CEB"/>
    <w:rsid w:val="000F60CA"/>
    <w:rsid w:val="000F711B"/>
    <w:rsid w:val="000F7498"/>
    <w:rsid w:val="000F762D"/>
    <w:rsid w:val="000F7D00"/>
    <w:rsid w:val="00102448"/>
    <w:rsid w:val="0010247F"/>
    <w:rsid w:val="00102870"/>
    <w:rsid w:val="00102C9E"/>
    <w:rsid w:val="00102ECA"/>
    <w:rsid w:val="00104B15"/>
    <w:rsid w:val="00104BC8"/>
    <w:rsid w:val="00104CD9"/>
    <w:rsid w:val="00104F4E"/>
    <w:rsid w:val="00105526"/>
    <w:rsid w:val="00110A27"/>
    <w:rsid w:val="00111517"/>
    <w:rsid w:val="00111666"/>
    <w:rsid w:val="001122D1"/>
    <w:rsid w:val="00113B4C"/>
    <w:rsid w:val="00114AE9"/>
    <w:rsid w:val="00114F70"/>
    <w:rsid w:val="001155E9"/>
    <w:rsid w:val="00116932"/>
    <w:rsid w:val="0011693E"/>
    <w:rsid w:val="00116F2F"/>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775"/>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1BD8"/>
    <w:rsid w:val="001B1C19"/>
    <w:rsid w:val="001B30D4"/>
    <w:rsid w:val="001B37BC"/>
    <w:rsid w:val="001B47DB"/>
    <w:rsid w:val="001B4930"/>
    <w:rsid w:val="001B4996"/>
    <w:rsid w:val="001B4F54"/>
    <w:rsid w:val="001B5071"/>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24E"/>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E7824"/>
    <w:rsid w:val="001F040A"/>
    <w:rsid w:val="001F1894"/>
    <w:rsid w:val="001F2253"/>
    <w:rsid w:val="001F2B0C"/>
    <w:rsid w:val="001F32DD"/>
    <w:rsid w:val="001F3532"/>
    <w:rsid w:val="001F46EF"/>
    <w:rsid w:val="001F5211"/>
    <w:rsid w:val="001F579C"/>
    <w:rsid w:val="001F67E3"/>
    <w:rsid w:val="002001CA"/>
    <w:rsid w:val="00201440"/>
    <w:rsid w:val="00202D85"/>
    <w:rsid w:val="00204876"/>
    <w:rsid w:val="00204FEB"/>
    <w:rsid w:val="00205819"/>
    <w:rsid w:val="0020603F"/>
    <w:rsid w:val="0020626A"/>
    <w:rsid w:val="0020650B"/>
    <w:rsid w:val="002065CD"/>
    <w:rsid w:val="00207F84"/>
    <w:rsid w:val="002131D6"/>
    <w:rsid w:val="00213A19"/>
    <w:rsid w:val="00213AF6"/>
    <w:rsid w:val="00214B8A"/>
    <w:rsid w:val="00215308"/>
    <w:rsid w:val="00215A3C"/>
    <w:rsid w:val="00215D69"/>
    <w:rsid w:val="00216876"/>
    <w:rsid w:val="0021687C"/>
    <w:rsid w:val="002172A0"/>
    <w:rsid w:val="00217DD3"/>
    <w:rsid w:val="00220F84"/>
    <w:rsid w:val="0022154A"/>
    <w:rsid w:val="00222216"/>
    <w:rsid w:val="002223CD"/>
    <w:rsid w:val="00222584"/>
    <w:rsid w:val="002225B4"/>
    <w:rsid w:val="0022291E"/>
    <w:rsid w:val="002252D5"/>
    <w:rsid w:val="002261E0"/>
    <w:rsid w:val="00227771"/>
    <w:rsid w:val="00230B11"/>
    <w:rsid w:val="00232CE9"/>
    <w:rsid w:val="00234405"/>
    <w:rsid w:val="00234BAD"/>
    <w:rsid w:val="00236602"/>
    <w:rsid w:val="00236C57"/>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783B"/>
    <w:rsid w:val="0027004D"/>
    <w:rsid w:val="002710BF"/>
    <w:rsid w:val="002740F3"/>
    <w:rsid w:val="0027445B"/>
    <w:rsid w:val="00274567"/>
    <w:rsid w:val="00274D08"/>
    <w:rsid w:val="00277AD1"/>
    <w:rsid w:val="00277FC4"/>
    <w:rsid w:val="002807A2"/>
    <w:rsid w:val="00281269"/>
    <w:rsid w:val="00281DC6"/>
    <w:rsid w:val="0028325D"/>
    <w:rsid w:val="00284A93"/>
    <w:rsid w:val="002859C6"/>
    <w:rsid w:val="00286CF4"/>
    <w:rsid w:val="00290010"/>
    <w:rsid w:val="0029147C"/>
    <w:rsid w:val="0029161F"/>
    <w:rsid w:val="00291853"/>
    <w:rsid w:val="00291C7A"/>
    <w:rsid w:val="002920AD"/>
    <w:rsid w:val="00294A64"/>
    <w:rsid w:val="0029526B"/>
    <w:rsid w:val="002957E8"/>
    <w:rsid w:val="0029635C"/>
    <w:rsid w:val="00296D82"/>
    <w:rsid w:val="0029710E"/>
    <w:rsid w:val="0029742C"/>
    <w:rsid w:val="002A000C"/>
    <w:rsid w:val="002A14CD"/>
    <w:rsid w:val="002A1A86"/>
    <w:rsid w:val="002A4913"/>
    <w:rsid w:val="002A4AED"/>
    <w:rsid w:val="002A4EDD"/>
    <w:rsid w:val="002A54B7"/>
    <w:rsid w:val="002A5B21"/>
    <w:rsid w:val="002A61BB"/>
    <w:rsid w:val="002A6810"/>
    <w:rsid w:val="002A711E"/>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5BEC"/>
    <w:rsid w:val="002C5C42"/>
    <w:rsid w:val="002C63B9"/>
    <w:rsid w:val="002C6CB9"/>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8F"/>
    <w:rsid w:val="002F06F8"/>
    <w:rsid w:val="002F1174"/>
    <w:rsid w:val="002F28E5"/>
    <w:rsid w:val="002F376B"/>
    <w:rsid w:val="002F3EAC"/>
    <w:rsid w:val="002F49D8"/>
    <w:rsid w:val="002F7A0E"/>
    <w:rsid w:val="002F7F26"/>
    <w:rsid w:val="00300092"/>
    <w:rsid w:val="003006DB"/>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3CC8"/>
    <w:rsid w:val="00333E0F"/>
    <w:rsid w:val="003345E5"/>
    <w:rsid w:val="0033563F"/>
    <w:rsid w:val="00335989"/>
    <w:rsid w:val="003362E9"/>
    <w:rsid w:val="00340427"/>
    <w:rsid w:val="00343ECF"/>
    <w:rsid w:val="00344ACA"/>
    <w:rsid w:val="00344B52"/>
    <w:rsid w:val="00344D95"/>
    <w:rsid w:val="00346986"/>
    <w:rsid w:val="00347CF7"/>
    <w:rsid w:val="00347E64"/>
    <w:rsid w:val="003507E0"/>
    <w:rsid w:val="00350DCF"/>
    <w:rsid w:val="0035227C"/>
    <w:rsid w:val="0035574B"/>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0CA4"/>
    <w:rsid w:val="00381705"/>
    <w:rsid w:val="0038225A"/>
    <w:rsid w:val="003822AF"/>
    <w:rsid w:val="00382D23"/>
    <w:rsid w:val="003835D3"/>
    <w:rsid w:val="003850B4"/>
    <w:rsid w:val="003852BA"/>
    <w:rsid w:val="003856C7"/>
    <w:rsid w:val="00386B31"/>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536"/>
    <w:rsid w:val="003A4D4D"/>
    <w:rsid w:val="003A6E05"/>
    <w:rsid w:val="003A6F0D"/>
    <w:rsid w:val="003A730D"/>
    <w:rsid w:val="003B0A2B"/>
    <w:rsid w:val="003B1634"/>
    <w:rsid w:val="003B17AF"/>
    <w:rsid w:val="003B229A"/>
    <w:rsid w:val="003B3C47"/>
    <w:rsid w:val="003B45D5"/>
    <w:rsid w:val="003B5FE0"/>
    <w:rsid w:val="003B6C96"/>
    <w:rsid w:val="003B6FDA"/>
    <w:rsid w:val="003C10CA"/>
    <w:rsid w:val="003C312B"/>
    <w:rsid w:val="003C3D31"/>
    <w:rsid w:val="003C40BB"/>
    <w:rsid w:val="003C4C7D"/>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3BB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92"/>
    <w:rsid w:val="00440B31"/>
    <w:rsid w:val="0044132E"/>
    <w:rsid w:val="00441BD3"/>
    <w:rsid w:val="004433B7"/>
    <w:rsid w:val="00444221"/>
    <w:rsid w:val="004448EE"/>
    <w:rsid w:val="004455A9"/>
    <w:rsid w:val="00446F90"/>
    <w:rsid w:val="004511F2"/>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2302"/>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89F"/>
    <w:rsid w:val="004F211F"/>
    <w:rsid w:val="004F32E9"/>
    <w:rsid w:val="004F3490"/>
    <w:rsid w:val="004F57E9"/>
    <w:rsid w:val="004F69D7"/>
    <w:rsid w:val="004F74D1"/>
    <w:rsid w:val="00500374"/>
    <w:rsid w:val="005028FF"/>
    <w:rsid w:val="0050326E"/>
    <w:rsid w:val="00505229"/>
    <w:rsid w:val="00505578"/>
    <w:rsid w:val="00506BEC"/>
    <w:rsid w:val="0050712A"/>
    <w:rsid w:val="00507650"/>
    <w:rsid w:val="0050773D"/>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293"/>
    <w:rsid w:val="00563A88"/>
    <w:rsid w:val="0056510A"/>
    <w:rsid w:val="005658F5"/>
    <w:rsid w:val="00565E37"/>
    <w:rsid w:val="005663F6"/>
    <w:rsid w:val="00567F04"/>
    <w:rsid w:val="00570D8C"/>
    <w:rsid w:val="00571541"/>
    <w:rsid w:val="005719B6"/>
    <w:rsid w:val="00572314"/>
    <w:rsid w:val="0057443B"/>
    <w:rsid w:val="00574FE5"/>
    <w:rsid w:val="005750A9"/>
    <w:rsid w:val="00575625"/>
    <w:rsid w:val="00576A61"/>
    <w:rsid w:val="00577890"/>
    <w:rsid w:val="005817D9"/>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A0381"/>
    <w:rsid w:val="005A23D3"/>
    <w:rsid w:val="005A25C5"/>
    <w:rsid w:val="005A26A1"/>
    <w:rsid w:val="005A26D5"/>
    <w:rsid w:val="005A2C9A"/>
    <w:rsid w:val="005A394E"/>
    <w:rsid w:val="005A4179"/>
    <w:rsid w:val="005A4350"/>
    <w:rsid w:val="005A495B"/>
    <w:rsid w:val="005A55AF"/>
    <w:rsid w:val="005A637A"/>
    <w:rsid w:val="005B02BC"/>
    <w:rsid w:val="005B09CE"/>
    <w:rsid w:val="005B12CA"/>
    <w:rsid w:val="005B2764"/>
    <w:rsid w:val="005B2F55"/>
    <w:rsid w:val="005B4B1A"/>
    <w:rsid w:val="005B4F36"/>
    <w:rsid w:val="005B5278"/>
    <w:rsid w:val="005B5E72"/>
    <w:rsid w:val="005B6BB5"/>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77"/>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7238"/>
    <w:rsid w:val="005F0468"/>
    <w:rsid w:val="005F23D2"/>
    <w:rsid w:val="005F2FD5"/>
    <w:rsid w:val="005F3919"/>
    <w:rsid w:val="005F3B71"/>
    <w:rsid w:val="005F3FD0"/>
    <w:rsid w:val="005F4911"/>
    <w:rsid w:val="005F554D"/>
    <w:rsid w:val="005F6C60"/>
    <w:rsid w:val="005F71F9"/>
    <w:rsid w:val="0060167E"/>
    <w:rsid w:val="00601FB0"/>
    <w:rsid w:val="0060274D"/>
    <w:rsid w:val="00602E07"/>
    <w:rsid w:val="00603729"/>
    <w:rsid w:val="0060470C"/>
    <w:rsid w:val="00605064"/>
    <w:rsid w:val="00605204"/>
    <w:rsid w:val="00605339"/>
    <w:rsid w:val="00605AE7"/>
    <w:rsid w:val="0060726F"/>
    <w:rsid w:val="0060760A"/>
    <w:rsid w:val="00607F45"/>
    <w:rsid w:val="00611780"/>
    <w:rsid w:val="006119F6"/>
    <w:rsid w:val="00613B0A"/>
    <w:rsid w:val="00614531"/>
    <w:rsid w:val="00615D77"/>
    <w:rsid w:val="00615E06"/>
    <w:rsid w:val="0061612D"/>
    <w:rsid w:val="00616B08"/>
    <w:rsid w:val="00616FF9"/>
    <w:rsid w:val="00622688"/>
    <w:rsid w:val="0062390E"/>
    <w:rsid w:val="00624570"/>
    <w:rsid w:val="00624861"/>
    <w:rsid w:val="00627042"/>
    <w:rsid w:val="00627AA2"/>
    <w:rsid w:val="006302B3"/>
    <w:rsid w:val="006310E8"/>
    <w:rsid w:val="006329C8"/>
    <w:rsid w:val="00632BE4"/>
    <w:rsid w:val="00632D37"/>
    <w:rsid w:val="006333F4"/>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D20"/>
    <w:rsid w:val="00665F57"/>
    <w:rsid w:val="00666571"/>
    <w:rsid w:val="00666FFE"/>
    <w:rsid w:val="00667FC6"/>
    <w:rsid w:val="00670661"/>
    <w:rsid w:val="00670AF3"/>
    <w:rsid w:val="00671036"/>
    <w:rsid w:val="0067147B"/>
    <w:rsid w:val="00671485"/>
    <w:rsid w:val="00671B1E"/>
    <w:rsid w:val="0067239B"/>
    <w:rsid w:val="00672640"/>
    <w:rsid w:val="00672EB8"/>
    <w:rsid w:val="00675D41"/>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2A3B"/>
    <w:rsid w:val="006A4C9C"/>
    <w:rsid w:val="006A5BB1"/>
    <w:rsid w:val="006A5FCB"/>
    <w:rsid w:val="006A602F"/>
    <w:rsid w:val="006A7570"/>
    <w:rsid w:val="006A7811"/>
    <w:rsid w:val="006B00EC"/>
    <w:rsid w:val="006B0996"/>
    <w:rsid w:val="006B0CC4"/>
    <w:rsid w:val="006B1099"/>
    <w:rsid w:val="006B20CB"/>
    <w:rsid w:val="006B29AF"/>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0EA"/>
    <w:rsid w:val="006C5252"/>
    <w:rsid w:val="006C5A97"/>
    <w:rsid w:val="006C7CA5"/>
    <w:rsid w:val="006D112F"/>
    <w:rsid w:val="006D1E00"/>
    <w:rsid w:val="006D236E"/>
    <w:rsid w:val="006D3546"/>
    <w:rsid w:val="006D466B"/>
    <w:rsid w:val="006D4D6C"/>
    <w:rsid w:val="006D509D"/>
    <w:rsid w:val="006D77F6"/>
    <w:rsid w:val="006D7EE5"/>
    <w:rsid w:val="006E0067"/>
    <w:rsid w:val="006E0568"/>
    <w:rsid w:val="006E0BC0"/>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67C"/>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CCF"/>
    <w:rsid w:val="00716D1C"/>
    <w:rsid w:val="0071723D"/>
    <w:rsid w:val="00717425"/>
    <w:rsid w:val="00717499"/>
    <w:rsid w:val="00717576"/>
    <w:rsid w:val="00717FC1"/>
    <w:rsid w:val="00720AD3"/>
    <w:rsid w:val="00720F9C"/>
    <w:rsid w:val="007214F5"/>
    <w:rsid w:val="00721E7D"/>
    <w:rsid w:val="00722258"/>
    <w:rsid w:val="00723F3C"/>
    <w:rsid w:val="00725134"/>
    <w:rsid w:val="007254C1"/>
    <w:rsid w:val="00725806"/>
    <w:rsid w:val="00725A51"/>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232B"/>
    <w:rsid w:val="007530DA"/>
    <w:rsid w:val="00753541"/>
    <w:rsid w:val="00753B83"/>
    <w:rsid w:val="00754DBD"/>
    <w:rsid w:val="007552E1"/>
    <w:rsid w:val="00755565"/>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92E"/>
    <w:rsid w:val="0079637F"/>
    <w:rsid w:val="0079648C"/>
    <w:rsid w:val="00796981"/>
    <w:rsid w:val="00796F1C"/>
    <w:rsid w:val="00797768"/>
    <w:rsid w:val="00797B63"/>
    <w:rsid w:val="007A1052"/>
    <w:rsid w:val="007A13A6"/>
    <w:rsid w:val="007A18B4"/>
    <w:rsid w:val="007A28B0"/>
    <w:rsid w:val="007A2CA3"/>
    <w:rsid w:val="007A2FD0"/>
    <w:rsid w:val="007A3E7D"/>
    <w:rsid w:val="007A50FC"/>
    <w:rsid w:val="007A5425"/>
    <w:rsid w:val="007A68D1"/>
    <w:rsid w:val="007A71FA"/>
    <w:rsid w:val="007A78BC"/>
    <w:rsid w:val="007B000E"/>
    <w:rsid w:val="007B17F2"/>
    <w:rsid w:val="007B19B0"/>
    <w:rsid w:val="007B2904"/>
    <w:rsid w:val="007B4104"/>
    <w:rsid w:val="007B56C5"/>
    <w:rsid w:val="007B57CC"/>
    <w:rsid w:val="007B78F0"/>
    <w:rsid w:val="007C1BA2"/>
    <w:rsid w:val="007C24D5"/>
    <w:rsid w:val="007C43E7"/>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E01BD"/>
    <w:rsid w:val="007E0858"/>
    <w:rsid w:val="007E17E5"/>
    <w:rsid w:val="007E1A1E"/>
    <w:rsid w:val="007E1AFD"/>
    <w:rsid w:val="007E1E30"/>
    <w:rsid w:val="007E20F1"/>
    <w:rsid w:val="007E2137"/>
    <w:rsid w:val="007E22DE"/>
    <w:rsid w:val="007E2667"/>
    <w:rsid w:val="007E339A"/>
    <w:rsid w:val="007E4208"/>
    <w:rsid w:val="007E44D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4464"/>
    <w:rsid w:val="00805996"/>
    <w:rsid w:val="00805C27"/>
    <w:rsid w:val="008061DB"/>
    <w:rsid w:val="0080657F"/>
    <w:rsid w:val="00806951"/>
    <w:rsid w:val="008074E6"/>
    <w:rsid w:val="00811120"/>
    <w:rsid w:val="0081232B"/>
    <w:rsid w:val="0081433D"/>
    <w:rsid w:val="008144C5"/>
    <w:rsid w:val="0081528A"/>
    <w:rsid w:val="00815BE4"/>
    <w:rsid w:val="00815CBD"/>
    <w:rsid w:val="00816BE0"/>
    <w:rsid w:val="00820275"/>
    <w:rsid w:val="00821B3F"/>
    <w:rsid w:val="0082352F"/>
    <w:rsid w:val="008236AA"/>
    <w:rsid w:val="00823FEE"/>
    <w:rsid w:val="00824CE4"/>
    <w:rsid w:val="00824FEA"/>
    <w:rsid w:val="0082605D"/>
    <w:rsid w:val="008313E7"/>
    <w:rsid w:val="00831CFD"/>
    <w:rsid w:val="00831D84"/>
    <w:rsid w:val="00832167"/>
    <w:rsid w:val="00833021"/>
    <w:rsid w:val="008359FC"/>
    <w:rsid w:val="0083767A"/>
    <w:rsid w:val="008376E2"/>
    <w:rsid w:val="00837A16"/>
    <w:rsid w:val="00840085"/>
    <w:rsid w:val="00841C05"/>
    <w:rsid w:val="00842842"/>
    <w:rsid w:val="00842CEC"/>
    <w:rsid w:val="00846365"/>
    <w:rsid w:val="00846B6A"/>
    <w:rsid w:val="00847957"/>
    <w:rsid w:val="00847FB5"/>
    <w:rsid w:val="008514A8"/>
    <w:rsid w:val="00852E20"/>
    <w:rsid w:val="0085311F"/>
    <w:rsid w:val="0085325E"/>
    <w:rsid w:val="008536B7"/>
    <w:rsid w:val="00855F31"/>
    <w:rsid w:val="00856088"/>
    <w:rsid w:val="00856C65"/>
    <w:rsid w:val="008600D9"/>
    <w:rsid w:val="008604BC"/>
    <w:rsid w:val="00861863"/>
    <w:rsid w:val="00861CD1"/>
    <w:rsid w:val="00861CFE"/>
    <w:rsid w:val="0086213D"/>
    <w:rsid w:val="0086219C"/>
    <w:rsid w:val="00862ED6"/>
    <w:rsid w:val="008645D9"/>
    <w:rsid w:val="008645F2"/>
    <w:rsid w:val="00864849"/>
    <w:rsid w:val="008653D3"/>
    <w:rsid w:val="0087149E"/>
    <w:rsid w:val="00871977"/>
    <w:rsid w:val="00872BF8"/>
    <w:rsid w:val="008732CA"/>
    <w:rsid w:val="008764DE"/>
    <w:rsid w:val="00876A96"/>
    <w:rsid w:val="00877CAC"/>
    <w:rsid w:val="00880152"/>
    <w:rsid w:val="00880C41"/>
    <w:rsid w:val="00880F03"/>
    <w:rsid w:val="008813D4"/>
    <w:rsid w:val="00881529"/>
    <w:rsid w:val="00882DEA"/>
    <w:rsid w:val="00886629"/>
    <w:rsid w:val="00886C16"/>
    <w:rsid w:val="00886FCE"/>
    <w:rsid w:val="008873C9"/>
    <w:rsid w:val="00887B93"/>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5A1"/>
    <w:rsid w:val="008B4C11"/>
    <w:rsid w:val="008B5925"/>
    <w:rsid w:val="008B729B"/>
    <w:rsid w:val="008C18AE"/>
    <w:rsid w:val="008C257F"/>
    <w:rsid w:val="008C2CBD"/>
    <w:rsid w:val="008C31C1"/>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E1C7E"/>
    <w:rsid w:val="008E2067"/>
    <w:rsid w:val="008E2E33"/>
    <w:rsid w:val="008E3183"/>
    <w:rsid w:val="008E3D1E"/>
    <w:rsid w:val="008E48C2"/>
    <w:rsid w:val="008E7615"/>
    <w:rsid w:val="008E7EAF"/>
    <w:rsid w:val="008F0E7A"/>
    <w:rsid w:val="008F34F6"/>
    <w:rsid w:val="008F413E"/>
    <w:rsid w:val="008F45CC"/>
    <w:rsid w:val="008F4AA5"/>
    <w:rsid w:val="008F5455"/>
    <w:rsid w:val="008F64B5"/>
    <w:rsid w:val="008F661F"/>
    <w:rsid w:val="008F6DEF"/>
    <w:rsid w:val="008F747A"/>
    <w:rsid w:val="00900035"/>
    <w:rsid w:val="009002F1"/>
    <w:rsid w:val="00900C59"/>
    <w:rsid w:val="009010C8"/>
    <w:rsid w:val="009017B7"/>
    <w:rsid w:val="009019D6"/>
    <w:rsid w:val="00901F28"/>
    <w:rsid w:val="009035BF"/>
    <w:rsid w:val="00903684"/>
    <w:rsid w:val="009047F1"/>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4AB8"/>
    <w:rsid w:val="00925D12"/>
    <w:rsid w:val="00926F33"/>
    <w:rsid w:val="0092794B"/>
    <w:rsid w:val="009304D9"/>
    <w:rsid w:val="00932EE0"/>
    <w:rsid w:val="009343E8"/>
    <w:rsid w:val="00935606"/>
    <w:rsid w:val="00937234"/>
    <w:rsid w:val="00937CF6"/>
    <w:rsid w:val="00940C39"/>
    <w:rsid w:val="00940E7D"/>
    <w:rsid w:val="00942B3A"/>
    <w:rsid w:val="00943943"/>
    <w:rsid w:val="009440B4"/>
    <w:rsid w:val="009441C4"/>
    <w:rsid w:val="009443E4"/>
    <w:rsid w:val="009444DC"/>
    <w:rsid w:val="0094472D"/>
    <w:rsid w:val="00944AA3"/>
    <w:rsid w:val="00945983"/>
    <w:rsid w:val="009473F9"/>
    <w:rsid w:val="009475B2"/>
    <w:rsid w:val="009475F7"/>
    <w:rsid w:val="009513D6"/>
    <w:rsid w:val="009541AC"/>
    <w:rsid w:val="00956911"/>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2741"/>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6E4"/>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A6E8E"/>
    <w:rsid w:val="009B1103"/>
    <w:rsid w:val="009B22F6"/>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3F89"/>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6D6"/>
    <w:rsid w:val="00A34703"/>
    <w:rsid w:val="00A3493A"/>
    <w:rsid w:val="00A350D5"/>
    <w:rsid w:val="00A35254"/>
    <w:rsid w:val="00A361E7"/>
    <w:rsid w:val="00A42577"/>
    <w:rsid w:val="00A42947"/>
    <w:rsid w:val="00A43314"/>
    <w:rsid w:val="00A43D11"/>
    <w:rsid w:val="00A44512"/>
    <w:rsid w:val="00A4453B"/>
    <w:rsid w:val="00A44CC0"/>
    <w:rsid w:val="00A44FA9"/>
    <w:rsid w:val="00A45342"/>
    <w:rsid w:val="00A46058"/>
    <w:rsid w:val="00A4696A"/>
    <w:rsid w:val="00A46A95"/>
    <w:rsid w:val="00A47AB6"/>
    <w:rsid w:val="00A51A04"/>
    <w:rsid w:val="00A51E54"/>
    <w:rsid w:val="00A5408B"/>
    <w:rsid w:val="00A555EF"/>
    <w:rsid w:val="00A556B9"/>
    <w:rsid w:val="00A5638F"/>
    <w:rsid w:val="00A56AD9"/>
    <w:rsid w:val="00A56FC5"/>
    <w:rsid w:val="00A57CCB"/>
    <w:rsid w:val="00A601D9"/>
    <w:rsid w:val="00A6099F"/>
    <w:rsid w:val="00A6261E"/>
    <w:rsid w:val="00A6344B"/>
    <w:rsid w:val="00A63A8E"/>
    <w:rsid w:val="00A63FA0"/>
    <w:rsid w:val="00A65023"/>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60A0"/>
    <w:rsid w:val="00AA6B28"/>
    <w:rsid w:val="00AA7011"/>
    <w:rsid w:val="00AA75DB"/>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1BE2"/>
    <w:rsid w:val="00AD4185"/>
    <w:rsid w:val="00AD46E9"/>
    <w:rsid w:val="00AD5017"/>
    <w:rsid w:val="00AD5511"/>
    <w:rsid w:val="00AD5530"/>
    <w:rsid w:val="00AD58BD"/>
    <w:rsid w:val="00AD7063"/>
    <w:rsid w:val="00AD731A"/>
    <w:rsid w:val="00AD7BB4"/>
    <w:rsid w:val="00AD7F9C"/>
    <w:rsid w:val="00AE01EF"/>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B9"/>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E73"/>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629"/>
    <w:rsid w:val="00B75A6E"/>
    <w:rsid w:val="00B76B23"/>
    <w:rsid w:val="00B77278"/>
    <w:rsid w:val="00B80473"/>
    <w:rsid w:val="00B808F1"/>
    <w:rsid w:val="00B8197C"/>
    <w:rsid w:val="00B81B07"/>
    <w:rsid w:val="00B830EE"/>
    <w:rsid w:val="00B83656"/>
    <w:rsid w:val="00B8446F"/>
    <w:rsid w:val="00B86F7A"/>
    <w:rsid w:val="00B86FBC"/>
    <w:rsid w:val="00B87110"/>
    <w:rsid w:val="00B87685"/>
    <w:rsid w:val="00B87D06"/>
    <w:rsid w:val="00B91201"/>
    <w:rsid w:val="00B91699"/>
    <w:rsid w:val="00B91CCC"/>
    <w:rsid w:val="00B92051"/>
    <w:rsid w:val="00B94B1C"/>
    <w:rsid w:val="00B970F0"/>
    <w:rsid w:val="00BA02E8"/>
    <w:rsid w:val="00BA0A34"/>
    <w:rsid w:val="00BA205E"/>
    <w:rsid w:val="00BA2ACA"/>
    <w:rsid w:val="00BA6430"/>
    <w:rsid w:val="00BA6F7D"/>
    <w:rsid w:val="00BA7822"/>
    <w:rsid w:val="00BA7D07"/>
    <w:rsid w:val="00BB2D7E"/>
    <w:rsid w:val="00BB2FF8"/>
    <w:rsid w:val="00BB36A9"/>
    <w:rsid w:val="00BB3D06"/>
    <w:rsid w:val="00BB3DA1"/>
    <w:rsid w:val="00BB3F41"/>
    <w:rsid w:val="00BB4BC3"/>
    <w:rsid w:val="00BB53BF"/>
    <w:rsid w:val="00BB5E27"/>
    <w:rsid w:val="00BB724A"/>
    <w:rsid w:val="00BB750F"/>
    <w:rsid w:val="00BB7B00"/>
    <w:rsid w:val="00BC1156"/>
    <w:rsid w:val="00BC1DB2"/>
    <w:rsid w:val="00BC21B2"/>
    <w:rsid w:val="00BC26BC"/>
    <w:rsid w:val="00BC2AFF"/>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7DFA"/>
    <w:rsid w:val="00BD7ECA"/>
    <w:rsid w:val="00BE26C1"/>
    <w:rsid w:val="00BE2F62"/>
    <w:rsid w:val="00BE2FFE"/>
    <w:rsid w:val="00BE4672"/>
    <w:rsid w:val="00BE7A5A"/>
    <w:rsid w:val="00BE7B79"/>
    <w:rsid w:val="00BF03F9"/>
    <w:rsid w:val="00BF1B7E"/>
    <w:rsid w:val="00BF20D3"/>
    <w:rsid w:val="00BF292D"/>
    <w:rsid w:val="00BF29F3"/>
    <w:rsid w:val="00BF2FBB"/>
    <w:rsid w:val="00BF3141"/>
    <w:rsid w:val="00BF32CF"/>
    <w:rsid w:val="00BF363F"/>
    <w:rsid w:val="00BF4100"/>
    <w:rsid w:val="00BF79E5"/>
    <w:rsid w:val="00BF7C0D"/>
    <w:rsid w:val="00C00947"/>
    <w:rsid w:val="00C01D7F"/>
    <w:rsid w:val="00C0223A"/>
    <w:rsid w:val="00C02C03"/>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56E"/>
    <w:rsid w:val="00C158A7"/>
    <w:rsid w:val="00C16249"/>
    <w:rsid w:val="00C204B1"/>
    <w:rsid w:val="00C21142"/>
    <w:rsid w:val="00C212DF"/>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2606"/>
    <w:rsid w:val="00C53928"/>
    <w:rsid w:val="00C55053"/>
    <w:rsid w:val="00C57307"/>
    <w:rsid w:val="00C57BA7"/>
    <w:rsid w:val="00C61130"/>
    <w:rsid w:val="00C61961"/>
    <w:rsid w:val="00C61D25"/>
    <w:rsid w:val="00C620AB"/>
    <w:rsid w:val="00C63ABF"/>
    <w:rsid w:val="00C63B3D"/>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67"/>
    <w:rsid w:val="00C838F5"/>
    <w:rsid w:val="00C83E07"/>
    <w:rsid w:val="00C84AB9"/>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56E8"/>
    <w:rsid w:val="00CB6A70"/>
    <w:rsid w:val="00CB7418"/>
    <w:rsid w:val="00CB7AC7"/>
    <w:rsid w:val="00CC0A4E"/>
    <w:rsid w:val="00CC0DFC"/>
    <w:rsid w:val="00CC25A3"/>
    <w:rsid w:val="00CC2B50"/>
    <w:rsid w:val="00CC30C0"/>
    <w:rsid w:val="00CC3A65"/>
    <w:rsid w:val="00CC3E47"/>
    <w:rsid w:val="00CC527F"/>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D000AE"/>
    <w:rsid w:val="00D00C29"/>
    <w:rsid w:val="00D00D74"/>
    <w:rsid w:val="00D00F81"/>
    <w:rsid w:val="00D02D37"/>
    <w:rsid w:val="00D03BC7"/>
    <w:rsid w:val="00D03E6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545F"/>
    <w:rsid w:val="00D355AE"/>
    <w:rsid w:val="00D35EDC"/>
    <w:rsid w:val="00D37A22"/>
    <w:rsid w:val="00D37B10"/>
    <w:rsid w:val="00D42582"/>
    <w:rsid w:val="00D4340B"/>
    <w:rsid w:val="00D43704"/>
    <w:rsid w:val="00D44B14"/>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3BC"/>
    <w:rsid w:val="00D63D1C"/>
    <w:rsid w:val="00D64815"/>
    <w:rsid w:val="00D667C7"/>
    <w:rsid w:val="00D67008"/>
    <w:rsid w:val="00D67EE9"/>
    <w:rsid w:val="00D726F4"/>
    <w:rsid w:val="00D72E8E"/>
    <w:rsid w:val="00D7349C"/>
    <w:rsid w:val="00D74093"/>
    <w:rsid w:val="00D74E7E"/>
    <w:rsid w:val="00D7562F"/>
    <w:rsid w:val="00D761D1"/>
    <w:rsid w:val="00D766FB"/>
    <w:rsid w:val="00D76EBB"/>
    <w:rsid w:val="00D802AA"/>
    <w:rsid w:val="00D81366"/>
    <w:rsid w:val="00D82FE4"/>
    <w:rsid w:val="00D839F9"/>
    <w:rsid w:val="00D859BE"/>
    <w:rsid w:val="00D86980"/>
    <w:rsid w:val="00D86AE8"/>
    <w:rsid w:val="00D8721E"/>
    <w:rsid w:val="00D87308"/>
    <w:rsid w:val="00D90E94"/>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90"/>
    <w:rsid w:val="00DA4478"/>
    <w:rsid w:val="00DA6651"/>
    <w:rsid w:val="00DA6BAF"/>
    <w:rsid w:val="00DA79C7"/>
    <w:rsid w:val="00DB02DD"/>
    <w:rsid w:val="00DB046D"/>
    <w:rsid w:val="00DB1912"/>
    <w:rsid w:val="00DB1A52"/>
    <w:rsid w:val="00DB2689"/>
    <w:rsid w:val="00DB29CD"/>
    <w:rsid w:val="00DB2E05"/>
    <w:rsid w:val="00DB66A6"/>
    <w:rsid w:val="00DB6E52"/>
    <w:rsid w:val="00DB7B10"/>
    <w:rsid w:val="00DC0ACD"/>
    <w:rsid w:val="00DC0C61"/>
    <w:rsid w:val="00DC0DA6"/>
    <w:rsid w:val="00DC115B"/>
    <w:rsid w:val="00DC1198"/>
    <w:rsid w:val="00DC170E"/>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3B63"/>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31C"/>
    <w:rsid w:val="00E12ED2"/>
    <w:rsid w:val="00E1312E"/>
    <w:rsid w:val="00E13C09"/>
    <w:rsid w:val="00E14C5E"/>
    <w:rsid w:val="00E16057"/>
    <w:rsid w:val="00E16400"/>
    <w:rsid w:val="00E16D4F"/>
    <w:rsid w:val="00E17567"/>
    <w:rsid w:val="00E17F2B"/>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4028"/>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556A"/>
    <w:rsid w:val="00EC574C"/>
    <w:rsid w:val="00EC57D5"/>
    <w:rsid w:val="00ED05B4"/>
    <w:rsid w:val="00ED0823"/>
    <w:rsid w:val="00ED0C5F"/>
    <w:rsid w:val="00ED0E2E"/>
    <w:rsid w:val="00ED141F"/>
    <w:rsid w:val="00ED2A82"/>
    <w:rsid w:val="00ED2EFF"/>
    <w:rsid w:val="00ED3CCC"/>
    <w:rsid w:val="00ED4DDE"/>
    <w:rsid w:val="00ED62FB"/>
    <w:rsid w:val="00EE03F4"/>
    <w:rsid w:val="00EE1F76"/>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65ED"/>
    <w:rsid w:val="00F07855"/>
    <w:rsid w:val="00F10399"/>
    <w:rsid w:val="00F1080D"/>
    <w:rsid w:val="00F118A2"/>
    <w:rsid w:val="00F136E6"/>
    <w:rsid w:val="00F143AD"/>
    <w:rsid w:val="00F14643"/>
    <w:rsid w:val="00F14866"/>
    <w:rsid w:val="00F156C8"/>
    <w:rsid w:val="00F16CC9"/>
    <w:rsid w:val="00F1715F"/>
    <w:rsid w:val="00F17D83"/>
    <w:rsid w:val="00F204B9"/>
    <w:rsid w:val="00F21EF4"/>
    <w:rsid w:val="00F22B3A"/>
    <w:rsid w:val="00F23F3A"/>
    <w:rsid w:val="00F2447D"/>
    <w:rsid w:val="00F253CB"/>
    <w:rsid w:val="00F26A11"/>
    <w:rsid w:val="00F26ADD"/>
    <w:rsid w:val="00F26B9A"/>
    <w:rsid w:val="00F26E2C"/>
    <w:rsid w:val="00F27148"/>
    <w:rsid w:val="00F308E2"/>
    <w:rsid w:val="00F31ED5"/>
    <w:rsid w:val="00F3350E"/>
    <w:rsid w:val="00F33CCA"/>
    <w:rsid w:val="00F340BA"/>
    <w:rsid w:val="00F34125"/>
    <w:rsid w:val="00F34A3E"/>
    <w:rsid w:val="00F351F2"/>
    <w:rsid w:val="00F35BCB"/>
    <w:rsid w:val="00F36855"/>
    <w:rsid w:val="00F36CFE"/>
    <w:rsid w:val="00F400C3"/>
    <w:rsid w:val="00F40EE3"/>
    <w:rsid w:val="00F43D0D"/>
    <w:rsid w:val="00F43EC2"/>
    <w:rsid w:val="00F4406C"/>
    <w:rsid w:val="00F440D8"/>
    <w:rsid w:val="00F44184"/>
    <w:rsid w:val="00F44C66"/>
    <w:rsid w:val="00F46E18"/>
    <w:rsid w:val="00F50B9B"/>
    <w:rsid w:val="00F54074"/>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6183"/>
    <w:rsid w:val="00F761B0"/>
    <w:rsid w:val="00F7642F"/>
    <w:rsid w:val="00F81849"/>
    <w:rsid w:val="00F8255B"/>
    <w:rsid w:val="00F8339C"/>
    <w:rsid w:val="00F83AE1"/>
    <w:rsid w:val="00F83BAE"/>
    <w:rsid w:val="00F83F7B"/>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7AA"/>
    <w:rsid w:val="00F97D79"/>
    <w:rsid w:val="00FA069C"/>
    <w:rsid w:val="00FA0EDC"/>
    <w:rsid w:val="00FA450C"/>
    <w:rsid w:val="00FA472F"/>
    <w:rsid w:val="00FA5FAE"/>
    <w:rsid w:val="00FA6176"/>
    <w:rsid w:val="00FA6771"/>
    <w:rsid w:val="00FB0435"/>
    <w:rsid w:val="00FB2698"/>
    <w:rsid w:val="00FB2D5B"/>
    <w:rsid w:val="00FB3524"/>
    <w:rsid w:val="00FB3B67"/>
    <w:rsid w:val="00FB47F8"/>
    <w:rsid w:val="00FB4A25"/>
    <w:rsid w:val="00FB4D31"/>
    <w:rsid w:val="00FB5291"/>
    <w:rsid w:val="00FB5916"/>
    <w:rsid w:val="00FB6C2A"/>
    <w:rsid w:val="00FC026F"/>
    <w:rsid w:val="00FC0E7B"/>
    <w:rsid w:val="00FC1988"/>
    <w:rsid w:val="00FC296B"/>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5C22"/>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3E7"/>
    <w:rsid w:val="00FF4063"/>
    <w:rsid w:val="00FF47F1"/>
    <w:rsid w:val="00FF5AD3"/>
    <w:rsid w:val="00FF747B"/>
    <w:rsid w:val="00FF75C6"/>
    <w:rsid w:val="00FF7683"/>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300092"/>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43958-9FBC-44FF-9844-CBE25EE56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2061</Words>
  <Characters>14644</Characters>
  <Application>Microsoft Office Word</Application>
  <DocSecurity>0</DocSecurity>
  <Lines>122</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Viktorija Strajnar</cp:lastModifiedBy>
  <cp:revision>3</cp:revision>
  <cp:lastPrinted>2023-08-21T08:04:00Z</cp:lastPrinted>
  <dcterms:created xsi:type="dcterms:W3CDTF">2023-08-21T08:05:00Z</dcterms:created>
  <dcterms:modified xsi:type="dcterms:W3CDTF">2023-08-21T08:07:00Z</dcterms:modified>
</cp:coreProperties>
</file>