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4243C1" w14:textId="77777777" w:rsidR="00D00D74" w:rsidRPr="007D2AD3" w:rsidRDefault="00347CF7" w:rsidP="00D00D74">
      <w:pPr>
        <w:pStyle w:val="Glava"/>
        <w:ind w:left="-91"/>
      </w:pPr>
      <w:r w:rsidRPr="007D2AD3">
        <w:rPr>
          <w:noProof/>
        </w:rPr>
        <w:drawing>
          <wp:inline distT="0" distB="0" distL="0" distR="0" wp14:anchorId="554BC127" wp14:editId="563DEB37">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14:paraId="1E2DF611" w14:textId="77777777" w:rsidR="00391DEF" w:rsidRPr="007D2AD3" w:rsidRDefault="00391DEF" w:rsidP="00D00D74">
      <w:pPr>
        <w:jc w:val="both"/>
        <w:rPr>
          <w:i w:val="0"/>
          <w:sz w:val="22"/>
          <w:szCs w:val="22"/>
        </w:rPr>
      </w:pPr>
    </w:p>
    <w:p w14:paraId="6445B16E" w14:textId="77777777" w:rsidR="00391DEF" w:rsidRPr="007D2AD3" w:rsidRDefault="00391DEF" w:rsidP="00D00D74">
      <w:pPr>
        <w:jc w:val="both"/>
        <w:rPr>
          <w:i w:val="0"/>
          <w:sz w:val="22"/>
          <w:szCs w:val="22"/>
        </w:rPr>
      </w:pPr>
    </w:p>
    <w:p w14:paraId="60B4BF32" w14:textId="72861906" w:rsidR="00804464" w:rsidRDefault="00804464" w:rsidP="00BF32CF">
      <w:pPr>
        <w:ind w:left="1080"/>
        <w:jc w:val="both"/>
        <w:rPr>
          <w:sz w:val="22"/>
          <w:szCs w:val="22"/>
        </w:rPr>
      </w:pPr>
    </w:p>
    <w:p w14:paraId="28EDAE4C" w14:textId="15EDF48F" w:rsidR="001E3E03" w:rsidRPr="007D2AD3" w:rsidRDefault="00327899" w:rsidP="00327899">
      <w:pPr>
        <w:ind w:firstLine="851"/>
        <w:jc w:val="both"/>
        <w:rPr>
          <w:i w:val="0"/>
          <w:sz w:val="22"/>
          <w:szCs w:val="22"/>
        </w:rPr>
      </w:pPr>
      <w:r>
        <w:rPr>
          <w:i w:val="0"/>
          <w:noProof/>
          <w:sz w:val="22"/>
          <w:szCs w:val="22"/>
        </w:rPr>
        <w:drawing>
          <wp:inline distT="0" distB="0" distL="0" distR="0" wp14:anchorId="1969C498" wp14:editId="01FA9FE5">
            <wp:extent cx="5718412" cy="5811541"/>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8664" cy="5811797"/>
                    </a:xfrm>
                    <a:prstGeom prst="rect">
                      <a:avLst/>
                    </a:prstGeom>
                    <a:noFill/>
                    <a:ln>
                      <a:noFill/>
                    </a:ln>
                  </pic:spPr>
                </pic:pic>
              </a:graphicData>
            </a:graphic>
          </wp:inline>
        </w:drawing>
      </w:r>
    </w:p>
    <w:p w14:paraId="5FCDA717" w14:textId="3928C3EF" w:rsidR="00391DEF" w:rsidRPr="00327899" w:rsidRDefault="001E3E03" w:rsidP="00327899">
      <w:pPr>
        <w:ind w:firstLine="1134"/>
        <w:rPr>
          <w:b/>
          <w:i w:val="0"/>
          <w:sz w:val="22"/>
          <w:szCs w:val="22"/>
        </w:rPr>
      </w:pPr>
      <w:r w:rsidRPr="007D2AD3">
        <w:rPr>
          <w:b/>
          <w:i w:val="0"/>
          <w:sz w:val="22"/>
          <w:szCs w:val="22"/>
        </w:rPr>
        <w:br w:type="page"/>
      </w:r>
      <w:r w:rsidR="00804464" w:rsidRPr="00327899">
        <w:rPr>
          <w:b/>
          <w:i w:val="0"/>
          <w:sz w:val="22"/>
        </w:rPr>
        <w:lastRenderedPageBreak/>
        <w:t xml:space="preserve">I. </w:t>
      </w:r>
      <w:r w:rsidR="00391DEF" w:rsidRPr="00327899">
        <w:rPr>
          <w:b/>
          <w:i w:val="0"/>
          <w:sz w:val="22"/>
        </w:rPr>
        <w:t>NAVODIL</w:t>
      </w:r>
      <w:r w:rsidR="00234BAD" w:rsidRPr="00327899">
        <w:rPr>
          <w:b/>
          <w:i w:val="0"/>
          <w:sz w:val="22"/>
        </w:rPr>
        <w:t>A</w:t>
      </w:r>
      <w:r w:rsidR="00B73AC3" w:rsidRPr="00327899">
        <w:rPr>
          <w:b/>
          <w:i w:val="0"/>
          <w:sz w:val="22"/>
        </w:rPr>
        <w:t xml:space="preserve"> ZA IZDELAVO PONUDBE</w:t>
      </w:r>
    </w:p>
    <w:p w14:paraId="6F90013B" w14:textId="77777777" w:rsidR="00391DEF" w:rsidRPr="007D2AD3" w:rsidRDefault="00391DEF" w:rsidP="00D00D74">
      <w:pPr>
        <w:jc w:val="both"/>
        <w:rPr>
          <w:i w:val="0"/>
          <w:sz w:val="16"/>
          <w:szCs w:val="16"/>
        </w:rPr>
      </w:pPr>
      <w:bookmarkStart w:id="0" w:name="_GoBack"/>
      <w:bookmarkEnd w:id="0"/>
    </w:p>
    <w:p w14:paraId="028C3983" w14:textId="77777777" w:rsidR="00B005A7" w:rsidRPr="007D2AD3" w:rsidRDefault="009123D1" w:rsidP="006A3526">
      <w:pPr>
        <w:pStyle w:val="Zoran1"/>
        <w:numPr>
          <w:ilvl w:val="0"/>
          <w:numId w:val="10"/>
        </w:numPr>
        <w:rPr>
          <w:rFonts w:ascii="Times New Roman" w:hAnsi="Times New Roman" w:cs="Times New Roman"/>
        </w:rPr>
      </w:pPr>
      <w:r w:rsidRPr="007D2AD3">
        <w:rPr>
          <w:rFonts w:ascii="Times New Roman" w:hAnsi="Times New Roman" w:cs="Times New Roman"/>
        </w:rPr>
        <w:t>Naročnik</w:t>
      </w:r>
    </w:p>
    <w:p w14:paraId="5886FA7B" w14:textId="77777777" w:rsidR="00B005A7" w:rsidRPr="007D2AD3" w:rsidRDefault="00B005A7" w:rsidP="00B005A7">
      <w:pPr>
        <w:pStyle w:val="Zoran1"/>
        <w:numPr>
          <w:ilvl w:val="0"/>
          <w:numId w:val="0"/>
        </w:numPr>
        <w:ind w:left="1080"/>
        <w:rPr>
          <w:rFonts w:ascii="Times New Roman" w:hAnsi="Times New Roman" w:cs="Times New Roman"/>
          <w:sz w:val="16"/>
          <w:szCs w:val="16"/>
        </w:rPr>
      </w:pPr>
    </w:p>
    <w:p w14:paraId="4D441AC0" w14:textId="4B3F0E42" w:rsidR="00B005A7" w:rsidRPr="007D2AD3" w:rsidRDefault="00DE148F" w:rsidP="009E5F6F">
      <w:pPr>
        <w:pStyle w:val="Zoran1"/>
        <w:numPr>
          <w:ilvl w:val="0"/>
          <w:numId w:val="0"/>
        </w:numPr>
        <w:ind w:left="340" w:firstLine="794"/>
        <w:rPr>
          <w:rFonts w:ascii="Times New Roman" w:hAnsi="Times New Roman" w:cs="Times New Roman"/>
          <w:b w:val="0"/>
        </w:rPr>
      </w:pPr>
      <w:r>
        <w:rPr>
          <w:rFonts w:ascii="Times New Roman" w:hAnsi="Times New Roman" w:cs="Times New Roman"/>
          <w:b w:val="0"/>
        </w:rPr>
        <w:t>Slovensko mladinsko gledališče Ljubljana, Vilharjeva 11</w:t>
      </w:r>
      <w:r w:rsidR="009123D1" w:rsidRPr="007D2AD3">
        <w:rPr>
          <w:rFonts w:ascii="Times New Roman" w:hAnsi="Times New Roman" w:cs="Times New Roman"/>
          <w:b w:val="0"/>
        </w:rPr>
        <w:t>, 1000 Ljubljana</w:t>
      </w:r>
      <w:r w:rsidR="00141B16" w:rsidRPr="007D2AD3">
        <w:rPr>
          <w:rFonts w:ascii="Times New Roman" w:hAnsi="Times New Roman" w:cs="Times New Roman"/>
          <w:b w:val="0"/>
        </w:rPr>
        <w:t>.</w:t>
      </w:r>
    </w:p>
    <w:p w14:paraId="48C30EF7" w14:textId="77777777" w:rsidR="00296FD2" w:rsidRDefault="00296FD2" w:rsidP="00B005A7">
      <w:pPr>
        <w:ind w:left="1080"/>
        <w:jc w:val="both"/>
        <w:rPr>
          <w:i w:val="0"/>
          <w:sz w:val="16"/>
          <w:szCs w:val="16"/>
        </w:rPr>
      </w:pPr>
    </w:p>
    <w:p w14:paraId="0DE537EA" w14:textId="5EB7B1D5" w:rsidR="00DE148F" w:rsidRPr="00FB69D9" w:rsidRDefault="00DE148F" w:rsidP="00DE148F">
      <w:pPr>
        <w:ind w:left="1080"/>
        <w:jc w:val="both"/>
        <w:rPr>
          <w:bCs/>
          <w:i w:val="0"/>
          <w:iCs/>
          <w:sz w:val="22"/>
          <w:szCs w:val="22"/>
        </w:rPr>
      </w:pPr>
      <w:r w:rsidRPr="004F7668">
        <w:rPr>
          <w:bCs/>
          <w:i w:val="0"/>
          <w:iCs/>
          <w:sz w:val="22"/>
          <w:szCs w:val="22"/>
        </w:rPr>
        <w:t xml:space="preserve">Naročnik </w:t>
      </w:r>
      <w:r w:rsidRPr="00DE148F">
        <w:rPr>
          <w:i w:val="0"/>
          <w:sz w:val="22"/>
          <w:szCs w:val="22"/>
        </w:rPr>
        <w:t>Slovensko mladinsko gledališče Ljubljana</w:t>
      </w:r>
      <w:r>
        <w:rPr>
          <w:bCs/>
          <w:i w:val="0"/>
          <w:iCs/>
          <w:sz w:val="22"/>
          <w:szCs w:val="22"/>
        </w:rPr>
        <w:t xml:space="preserve"> je s</w:t>
      </w:r>
      <w:r w:rsidRPr="004F7668">
        <w:rPr>
          <w:bCs/>
          <w:i w:val="0"/>
          <w:iCs/>
          <w:sz w:val="22"/>
          <w:szCs w:val="22"/>
        </w:rPr>
        <w:t xml:space="preserve"> pooblastilom za izvedbo oziroma odločanje v postopku oddaje predmetnega javnega naročila pooblastila Mestno občino Ljubljana, Mestni trg 1, 1000 Ljubljana.</w:t>
      </w:r>
    </w:p>
    <w:p w14:paraId="261B3D55" w14:textId="77777777" w:rsidR="00DE148F" w:rsidRDefault="00DE148F" w:rsidP="00B005A7">
      <w:pPr>
        <w:ind w:left="1080"/>
        <w:jc w:val="both"/>
        <w:rPr>
          <w:i w:val="0"/>
          <w:sz w:val="16"/>
          <w:szCs w:val="16"/>
        </w:rPr>
      </w:pPr>
    </w:p>
    <w:p w14:paraId="7E22040D" w14:textId="77777777" w:rsidR="009123D1" w:rsidRPr="007D2AD3" w:rsidRDefault="00F93C3B" w:rsidP="006A3526">
      <w:pPr>
        <w:pStyle w:val="Zoran1"/>
        <w:numPr>
          <w:ilvl w:val="0"/>
          <w:numId w:val="10"/>
        </w:numPr>
        <w:rPr>
          <w:rFonts w:ascii="Times New Roman" w:hAnsi="Times New Roman" w:cs="Times New Roman"/>
        </w:rPr>
      </w:pPr>
      <w:r w:rsidRPr="007D2AD3">
        <w:rPr>
          <w:rFonts w:ascii="Times New Roman" w:hAnsi="Times New Roman" w:cs="Times New Roman"/>
        </w:rPr>
        <w:t>Gospodarski subjekt</w:t>
      </w:r>
    </w:p>
    <w:p w14:paraId="7A025D42" w14:textId="77777777" w:rsidR="009123D1" w:rsidRPr="007D2AD3" w:rsidRDefault="009123D1" w:rsidP="00D00D74">
      <w:pPr>
        <w:ind w:left="1080"/>
        <w:jc w:val="both"/>
        <w:rPr>
          <w:i w:val="0"/>
          <w:sz w:val="16"/>
          <w:szCs w:val="16"/>
        </w:rPr>
      </w:pPr>
    </w:p>
    <w:p w14:paraId="47C0949A" w14:textId="77777777" w:rsidR="000A5DE4" w:rsidRPr="007D2AD3" w:rsidRDefault="00671036" w:rsidP="00D00D74">
      <w:pPr>
        <w:ind w:left="1080"/>
        <w:jc w:val="both"/>
        <w:rPr>
          <w:i w:val="0"/>
          <w:sz w:val="22"/>
          <w:szCs w:val="22"/>
        </w:rPr>
      </w:pPr>
      <w:r w:rsidRPr="007D2AD3">
        <w:rPr>
          <w:rFonts w:cs="Arial"/>
          <w:i w:val="0"/>
          <w:iCs/>
          <w:color w:val="000000" w:themeColor="text1"/>
          <w:sz w:val="22"/>
          <w:szCs w:val="22"/>
        </w:rPr>
        <w:t>G</w:t>
      </w:r>
      <w:r w:rsidR="00F93C3B" w:rsidRPr="007D2AD3">
        <w:rPr>
          <w:rFonts w:cs="Arial"/>
          <w:i w:val="0"/>
          <w:iCs/>
          <w:color w:val="000000" w:themeColor="text1"/>
          <w:sz w:val="22"/>
          <w:szCs w:val="22"/>
        </w:rPr>
        <w:t xml:space="preserve">ospodarski subjekt </w:t>
      </w:r>
      <w:r w:rsidRPr="007D2AD3">
        <w:rPr>
          <w:rFonts w:cs="Arial"/>
          <w:i w:val="0"/>
          <w:iCs/>
          <w:color w:val="000000" w:themeColor="text1"/>
          <w:sz w:val="22"/>
          <w:szCs w:val="22"/>
        </w:rPr>
        <w:t>predstavlja</w:t>
      </w:r>
      <w:r w:rsidR="00F93C3B" w:rsidRPr="007D2AD3">
        <w:rPr>
          <w:rFonts w:cs="Arial"/>
          <w:i w:val="0"/>
          <w:iCs/>
          <w:color w:val="000000" w:themeColor="text1"/>
          <w:sz w:val="22"/>
          <w:szCs w:val="22"/>
        </w:rPr>
        <w:t xml:space="preserve"> </w:t>
      </w:r>
      <w:r w:rsidR="00BD1D59" w:rsidRPr="007D2AD3">
        <w:rPr>
          <w:rFonts w:cs="Arial"/>
          <w:i w:val="0"/>
          <w:iCs/>
          <w:color w:val="000000" w:themeColor="text1"/>
          <w:sz w:val="22"/>
          <w:szCs w:val="22"/>
        </w:rPr>
        <w:t>vsaka fizična ali pravna oseba</w:t>
      </w:r>
      <w:r w:rsidR="00BD1D59" w:rsidRPr="007D2AD3">
        <w:rPr>
          <w:i w:val="0"/>
          <w:color w:val="000000" w:themeColor="text1"/>
          <w:sz w:val="22"/>
          <w:szCs w:val="22"/>
        </w:rPr>
        <w:t xml:space="preserve">, </w:t>
      </w:r>
      <w:r w:rsidR="00BD1D59" w:rsidRPr="007D2AD3">
        <w:rPr>
          <w:i w:val="0"/>
          <w:sz w:val="22"/>
          <w:szCs w:val="22"/>
        </w:rPr>
        <w:t>ki izpolnjuje pogoje za priznanje sposobnosti navedene v nadaljevanju te razpisne dokumentacije.</w:t>
      </w:r>
    </w:p>
    <w:p w14:paraId="4211B9E0" w14:textId="77777777" w:rsidR="000A5DE4" w:rsidRPr="007D2AD3" w:rsidRDefault="000A5DE4" w:rsidP="00D00D74">
      <w:pPr>
        <w:ind w:left="1080"/>
        <w:jc w:val="both"/>
        <w:rPr>
          <w:i w:val="0"/>
          <w:sz w:val="16"/>
          <w:szCs w:val="16"/>
        </w:rPr>
      </w:pPr>
    </w:p>
    <w:p w14:paraId="3D14AFBA" w14:textId="77777777" w:rsidR="000A5DE4" w:rsidRPr="007D2AD3" w:rsidRDefault="00BB5E27" w:rsidP="00D00D74">
      <w:pPr>
        <w:ind w:left="1080"/>
        <w:jc w:val="both"/>
        <w:rPr>
          <w:i w:val="0"/>
          <w:sz w:val="22"/>
          <w:szCs w:val="22"/>
        </w:rPr>
      </w:pPr>
      <w:r w:rsidRPr="007D2AD3">
        <w:rPr>
          <w:i w:val="0"/>
          <w:sz w:val="22"/>
          <w:szCs w:val="22"/>
        </w:rPr>
        <w:t xml:space="preserve">Gospodarski subjekt predstavljajo tudi podizvajalci s katerimi nastopa gospodarski subjekt. </w:t>
      </w:r>
      <w:r w:rsidR="00F440D8" w:rsidRPr="007D2AD3">
        <w:rPr>
          <w:i w:val="0"/>
          <w:sz w:val="22"/>
          <w:szCs w:val="22"/>
        </w:rPr>
        <w:t xml:space="preserve">Gospodarski subjekt </w:t>
      </w:r>
      <w:r w:rsidR="000A5DE4" w:rsidRPr="007D2AD3">
        <w:rPr>
          <w:i w:val="0"/>
          <w:sz w:val="22"/>
          <w:szCs w:val="22"/>
        </w:rPr>
        <w:t xml:space="preserve">v razmerju do naročnika v celoti odgovarja za izvedbo prejetega naročila, ne glede na število podizvajalcev, ki jih bo navedel v svoji </w:t>
      </w:r>
      <w:r w:rsidR="00F440D8" w:rsidRPr="007D2AD3">
        <w:rPr>
          <w:i w:val="0"/>
          <w:sz w:val="22"/>
          <w:szCs w:val="22"/>
        </w:rPr>
        <w:t>p</w:t>
      </w:r>
      <w:r w:rsidR="00B73AC3" w:rsidRPr="007D2AD3">
        <w:rPr>
          <w:i w:val="0"/>
          <w:sz w:val="22"/>
          <w:szCs w:val="22"/>
        </w:rPr>
        <w:t>onudbi</w:t>
      </w:r>
      <w:r w:rsidR="000A5DE4" w:rsidRPr="007D2AD3">
        <w:rPr>
          <w:i w:val="0"/>
          <w:sz w:val="22"/>
          <w:szCs w:val="22"/>
        </w:rPr>
        <w:t>.</w:t>
      </w:r>
    </w:p>
    <w:p w14:paraId="5DA634E1" w14:textId="77777777" w:rsidR="00B17BC9" w:rsidRPr="007D2AD3" w:rsidRDefault="00B17BC9" w:rsidP="00D00D74">
      <w:pPr>
        <w:ind w:left="1080"/>
        <w:jc w:val="both"/>
        <w:rPr>
          <w:i w:val="0"/>
          <w:sz w:val="16"/>
          <w:szCs w:val="16"/>
        </w:rPr>
      </w:pPr>
    </w:p>
    <w:p w14:paraId="4C47926D" w14:textId="5D787727" w:rsidR="00B17BC9" w:rsidRPr="007D2AD3" w:rsidRDefault="00B17BC9" w:rsidP="00D00D74">
      <w:pPr>
        <w:ind w:left="1080"/>
        <w:jc w:val="both"/>
        <w:rPr>
          <w:i w:val="0"/>
          <w:sz w:val="22"/>
          <w:szCs w:val="22"/>
        </w:rPr>
      </w:pPr>
      <w:r w:rsidRPr="007D2AD3">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sidRPr="007D2AD3">
        <w:rPr>
          <w:i w:val="0"/>
          <w:sz w:val="22"/>
          <w:szCs w:val="22"/>
        </w:rPr>
        <w:t>.</w:t>
      </w:r>
    </w:p>
    <w:p w14:paraId="70C92EA5" w14:textId="77777777" w:rsidR="000A5DE4" w:rsidRPr="007D2AD3" w:rsidRDefault="000A5DE4" w:rsidP="00D00D74">
      <w:pPr>
        <w:ind w:left="1080"/>
        <w:jc w:val="both"/>
        <w:rPr>
          <w:i w:val="0"/>
          <w:sz w:val="16"/>
          <w:szCs w:val="16"/>
        </w:rPr>
      </w:pPr>
    </w:p>
    <w:p w14:paraId="710F61FB" w14:textId="77777777" w:rsidR="000A5DE4" w:rsidRPr="007D2AD3" w:rsidRDefault="00BB5E27" w:rsidP="00D00D74">
      <w:pPr>
        <w:ind w:left="1080"/>
        <w:jc w:val="both"/>
        <w:rPr>
          <w:i w:val="0"/>
          <w:sz w:val="22"/>
          <w:szCs w:val="22"/>
        </w:rPr>
      </w:pPr>
      <w:r w:rsidRPr="007D2AD3">
        <w:rPr>
          <w:i w:val="0"/>
          <w:sz w:val="22"/>
          <w:szCs w:val="22"/>
        </w:rPr>
        <w:t xml:space="preserve">Gospodarski subjekt predstavlja </w:t>
      </w:r>
      <w:r w:rsidR="002A61BB" w:rsidRPr="007D2AD3">
        <w:rPr>
          <w:i w:val="0"/>
          <w:sz w:val="22"/>
          <w:szCs w:val="22"/>
        </w:rPr>
        <w:t xml:space="preserve">tudi skupina </w:t>
      </w:r>
      <w:r w:rsidR="00F440D8" w:rsidRPr="007D2AD3">
        <w:rPr>
          <w:i w:val="0"/>
          <w:sz w:val="22"/>
          <w:szCs w:val="22"/>
        </w:rPr>
        <w:t xml:space="preserve">gospodarskih subjektov </w:t>
      </w:r>
      <w:r w:rsidR="000A5DE4" w:rsidRPr="007D2AD3">
        <w:rPr>
          <w:i w:val="0"/>
          <w:sz w:val="22"/>
          <w:szCs w:val="22"/>
        </w:rPr>
        <w:t xml:space="preserve">(skupna </w:t>
      </w:r>
      <w:r w:rsidR="00F440D8" w:rsidRPr="007D2AD3">
        <w:rPr>
          <w:i w:val="0"/>
          <w:sz w:val="22"/>
          <w:szCs w:val="22"/>
        </w:rPr>
        <w:t>p</w:t>
      </w:r>
      <w:r w:rsidR="00B73AC3" w:rsidRPr="007D2AD3">
        <w:rPr>
          <w:i w:val="0"/>
          <w:sz w:val="22"/>
          <w:szCs w:val="22"/>
        </w:rPr>
        <w:t>onudba</w:t>
      </w:r>
      <w:r w:rsidR="000A5DE4" w:rsidRPr="007D2AD3">
        <w:rPr>
          <w:i w:val="0"/>
          <w:color w:val="000000" w:themeColor="text1"/>
          <w:sz w:val="22"/>
          <w:szCs w:val="22"/>
        </w:rPr>
        <w:t>)</w:t>
      </w:r>
      <w:r w:rsidR="00AD1558" w:rsidRPr="007D2AD3">
        <w:rPr>
          <w:i w:val="0"/>
          <w:color w:val="000000" w:themeColor="text1"/>
          <w:sz w:val="22"/>
          <w:szCs w:val="22"/>
        </w:rPr>
        <w:t>, k</w:t>
      </w:r>
      <w:r w:rsidR="00C40F6B" w:rsidRPr="007D2AD3">
        <w:rPr>
          <w:i w:val="0"/>
          <w:color w:val="000000" w:themeColor="text1"/>
          <w:sz w:val="22"/>
          <w:szCs w:val="22"/>
        </w:rPr>
        <w:t>i</w:t>
      </w:r>
      <w:r w:rsidR="00EC574C" w:rsidRPr="007D2AD3">
        <w:rPr>
          <w:i w:val="0"/>
          <w:color w:val="000000" w:themeColor="text1"/>
          <w:sz w:val="22"/>
          <w:szCs w:val="22"/>
        </w:rPr>
        <w:t xml:space="preserve"> </w:t>
      </w:r>
      <w:r w:rsidR="000A5DE4" w:rsidRPr="007D2AD3">
        <w:rPr>
          <w:i w:val="0"/>
          <w:sz w:val="22"/>
          <w:szCs w:val="22"/>
        </w:rPr>
        <w:t xml:space="preserve">odgovarja naročniku neomejeno solidarno. Skupna </w:t>
      </w:r>
      <w:r w:rsidR="00F440D8" w:rsidRPr="007D2AD3">
        <w:rPr>
          <w:i w:val="0"/>
          <w:sz w:val="22"/>
          <w:szCs w:val="22"/>
        </w:rPr>
        <w:t>p</w:t>
      </w:r>
      <w:r w:rsidR="00B73AC3" w:rsidRPr="007D2AD3">
        <w:rPr>
          <w:i w:val="0"/>
          <w:sz w:val="22"/>
          <w:szCs w:val="22"/>
        </w:rPr>
        <w:t>onudba</w:t>
      </w:r>
      <w:r w:rsidR="00F440D8" w:rsidRPr="007D2AD3">
        <w:rPr>
          <w:i w:val="0"/>
          <w:sz w:val="22"/>
          <w:szCs w:val="22"/>
        </w:rPr>
        <w:t xml:space="preserve"> </w:t>
      </w:r>
      <w:r w:rsidR="000A5DE4" w:rsidRPr="007D2AD3">
        <w:rPr>
          <w:i w:val="0"/>
          <w:sz w:val="22"/>
          <w:szCs w:val="22"/>
        </w:rPr>
        <w:t xml:space="preserve">mora biti pripravljena </w:t>
      </w:r>
      <w:r w:rsidR="00CB7AC7" w:rsidRPr="007D2AD3">
        <w:rPr>
          <w:i w:val="0"/>
          <w:sz w:val="22"/>
          <w:szCs w:val="22"/>
        </w:rPr>
        <w:t>v skladu z navodili iz te razpisne dokumentacije.</w:t>
      </w:r>
    </w:p>
    <w:p w14:paraId="762EC5B4" w14:textId="77777777" w:rsidR="009123D1" w:rsidRPr="007D2AD3" w:rsidRDefault="009123D1" w:rsidP="00D00D74">
      <w:pPr>
        <w:ind w:left="1080"/>
        <w:jc w:val="both"/>
        <w:rPr>
          <w:i w:val="0"/>
          <w:sz w:val="16"/>
          <w:szCs w:val="16"/>
        </w:rPr>
      </w:pPr>
    </w:p>
    <w:p w14:paraId="7B637D67" w14:textId="77777777" w:rsidR="00391DEF" w:rsidRDefault="00995413" w:rsidP="006A3526">
      <w:pPr>
        <w:pStyle w:val="Zoran1"/>
        <w:numPr>
          <w:ilvl w:val="0"/>
          <w:numId w:val="10"/>
        </w:numPr>
        <w:rPr>
          <w:rFonts w:ascii="Times New Roman" w:hAnsi="Times New Roman" w:cs="Times New Roman"/>
        </w:rPr>
      </w:pPr>
      <w:r w:rsidRPr="007D2AD3">
        <w:rPr>
          <w:rFonts w:ascii="Times New Roman" w:hAnsi="Times New Roman" w:cs="Times New Roman"/>
        </w:rPr>
        <w:t>Postopek</w:t>
      </w:r>
    </w:p>
    <w:p w14:paraId="1967C2BD" w14:textId="77777777" w:rsidR="00381104" w:rsidRPr="007D2AD3" w:rsidRDefault="00381104" w:rsidP="00381104">
      <w:pPr>
        <w:pStyle w:val="Zoran1"/>
        <w:numPr>
          <w:ilvl w:val="0"/>
          <w:numId w:val="0"/>
        </w:numPr>
        <w:ind w:left="1440"/>
        <w:rPr>
          <w:rFonts w:ascii="Times New Roman" w:hAnsi="Times New Roman" w:cs="Times New Roman"/>
        </w:rPr>
      </w:pPr>
    </w:p>
    <w:p w14:paraId="5C3647A0" w14:textId="77777777" w:rsidR="00381104" w:rsidRDefault="00381104" w:rsidP="00381104">
      <w:pPr>
        <w:pStyle w:val="Odstavekseznama"/>
        <w:ind w:left="1134"/>
        <w:jc w:val="both"/>
        <w:rPr>
          <w:i w:val="0"/>
          <w:sz w:val="22"/>
          <w:szCs w:val="22"/>
        </w:rPr>
      </w:pPr>
      <w:r>
        <w:rPr>
          <w:i w:val="0"/>
          <w:sz w:val="22"/>
          <w:szCs w:val="22"/>
        </w:rPr>
        <w:t>Javno naročilo se bo izvedlo v skladu z veljavno zakonodajo, ki ureja področje javnih naročil, javnih financ in področje, ki je predmet javnega naročila.</w:t>
      </w:r>
    </w:p>
    <w:p w14:paraId="2966ADE0" w14:textId="77777777" w:rsidR="00381104" w:rsidRPr="00381104" w:rsidRDefault="00381104" w:rsidP="00381104">
      <w:pPr>
        <w:pStyle w:val="Odstavekseznama"/>
        <w:ind w:left="1134"/>
        <w:jc w:val="both"/>
        <w:rPr>
          <w:i w:val="0"/>
          <w:sz w:val="16"/>
          <w:szCs w:val="16"/>
        </w:rPr>
      </w:pPr>
    </w:p>
    <w:p w14:paraId="632941AA" w14:textId="19A1CA23" w:rsidR="00381104" w:rsidRPr="00381104" w:rsidRDefault="00381104" w:rsidP="00381104">
      <w:pPr>
        <w:pStyle w:val="Odstavekseznama"/>
        <w:ind w:left="1134"/>
        <w:jc w:val="both"/>
        <w:rPr>
          <w:i w:val="0"/>
          <w:iCs/>
          <w:sz w:val="22"/>
          <w:szCs w:val="22"/>
        </w:rPr>
      </w:pPr>
      <w:r w:rsidRPr="00381104">
        <w:rPr>
          <w:i w:val="0"/>
          <w:sz w:val="22"/>
          <w:szCs w:val="22"/>
        </w:rPr>
        <w:t>Za oddajo tega naročila se v skladu s 47. členom Zakona o javnem naročanju (</w:t>
      </w:r>
      <w:r w:rsidR="00B606F3">
        <w:rPr>
          <w:i w:val="0"/>
          <w:iCs/>
          <w:sz w:val="22"/>
          <w:szCs w:val="22"/>
        </w:rPr>
        <w:t>Uradni list RS, št. 91/2015 in</w:t>
      </w:r>
      <w:r w:rsidRPr="00381104">
        <w:rPr>
          <w:i w:val="0"/>
          <w:iCs/>
          <w:sz w:val="22"/>
          <w:szCs w:val="22"/>
        </w:rPr>
        <w:t xml:space="preserve"> </w:t>
      </w:r>
      <w:r w:rsidR="00B606F3">
        <w:rPr>
          <w:i w:val="0"/>
          <w:iCs/>
          <w:sz w:val="22"/>
          <w:szCs w:val="22"/>
        </w:rPr>
        <w:t xml:space="preserve">14/2018, </w:t>
      </w:r>
      <w:r w:rsidRPr="00381104">
        <w:rPr>
          <w:i w:val="0"/>
          <w:iCs/>
          <w:sz w:val="22"/>
          <w:szCs w:val="22"/>
        </w:rPr>
        <w:t xml:space="preserve">v nadaljevanju: ZJN-3) </w:t>
      </w:r>
      <w:r w:rsidRPr="00381104">
        <w:rPr>
          <w:i w:val="0"/>
          <w:sz w:val="22"/>
          <w:szCs w:val="22"/>
        </w:rPr>
        <w:t xml:space="preserve">izvede </w:t>
      </w:r>
      <w:r w:rsidRPr="00B606F3">
        <w:rPr>
          <w:b/>
          <w:i w:val="0"/>
          <w:sz w:val="22"/>
          <w:szCs w:val="22"/>
        </w:rPr>
        <w:t>postopek oddaje naročila male vrednosti</w:t>
      </w:r>
      <w:r w:rsidRPr="00381104">
        <w:rPr>
          <w:i w:val="0"/>
          <w:sz w:val="22"/>
          <w:szCs w:val="22"/>
        </w:rPr>
        <w:t>.</w:t>
      </w:r>
    </w:p>
    <w:p w14:paraId="40C9080D" w14:textId="77777777" w:rsidR="00381104" w:rsidRDefault="00381104" w:rsidP="00381104">
      <w:pPr>
        <w:pStyle w:val="Telobesedila"/>
        <w:spacing w:line="264" w:lineRule="auto"/>
        <w:ind w:left="1134"/>
        <w:rPr>
          <w:rFonts w:ascii="Times New Roman" w:hAnsi="Times New Roman"/>
          <w:b w:val="0"/>
          <w:sz w:val="16"/>
          <w:szCs w:val="16"/>
        </w:rPr>
      </w:pPr>
    </w:p>
    <w:p w14:paraId="7B46A6C6" w14:textId="77777777" w:rsidR="00381104" w:rsidRDefault="00381104" w:rsidP="00381104">
      <w:pPr>
        <w:pStyle w:val="Telobesedila"/>
        <w:spacing w:line="264" w:lineRule="auto"/>
        <w:ind w:left="1134"/>
        <w:rPr>
          <w:rFonts w:ascii="Times New Roman" w:hAnsi="Times New Roman"/>
          <w:b w:val="0"/>
          <w:sz w:val="22"/>
          <w:szCs w:val="22"/>
        </w:rPr>
      </w:pPr>
      <w:r>
        <w:rPr>
          <w:rFonts w:ascii="Times New Roman" w:hAnsi="Times New Roman"/>
          <w:b w:val="0"/>
          <w:sz w:val="22"/>
          <w:szCs w:val="22"/>
        </w:rPr>
        <w:t>Naročnik bo na podlagi izpolnjevanja v nadaljevanju navedenih pogojev izvedel pogajanja in izbral najugodnejšega ponudnika, s katerim bo sklenil pogodbo.</w:t>
      </w:r>
    </w:p>
    <w:p w14:paraId="0534BAB1" w14:textId="77777777" w:rsidR="007B1720" w:rsidRPr="007D2AD3" w:rsidRDefault="007B1720" w:rsidP="007B1720">
      <w:pPr>
        <w:pStyle w:val="Zoran1"/>
        <w:numPr>
          <w:ilvl w:val="0"/>
          <w:numId w:val="0"/>
        </w:numPr>
        <w:ind w:left="340" w:hanging="340"/>
        <w:rPr>
          <w:rFonts w:ascii="Times New Roman" w:hAnsi="Times New Roman" w:cs="Times New Roman"/>
        </w:rPr>
      </w:pPr>
    </w:p>
    <w:p w14:paraId="087FD6A6" w14:textId="77777777" w:rsidR="00804464" w:rsidRPr="007D2AD3" w:rsidRDefault="00804464" w:rsidP="00512895">
      <w:pPr>
        <w:ind w:left="1077"/>
        <w:jc w:val="both"/>
        <w:rPr>
          <w:i w:val="0"/>
          <w:sz w:val="16"/>
          <w:szCs w:val="16"/>
          <w:highlight w:val="yellow"/>
        </w:rPr>
      </w:pPr>
    </w:p>
    <w:p w14:paraId="6AE2102E" w14:textId="77777777" w:rsidR="009123D1" w:rsidRPr="007D2AD3" w:rsidRDefault="00C57307" w:rsidP="006A3526">
      <w:pPr>
        <w:pStyle w:val="Zoran1"/>
        <w:numPr>
          <w:ilvl w:val="0"/>
          <w:numId w:val="10"/>
        </w:numPr>
        <w:rPr>
          <w:rFonts w:ascii="Times New Roman" w:hAnsi="Times New Roman" w:cs="Times New Roman"/>
        </w:rPr>
      </w:pPr>
      <w:r w:rsidRPr="007D2AD3">
        <w:rPr>
          <w:rFonts w:ascii="Times New Roman" w:hAnsi="Times New Roman" w:cs="Times New Roman"/>
        </w:rPr>
        <w:t>P</w:t>
      </w:r>
      <w:r w:rsidR="009123D1" w:rsidRPr="007D2AD3">
        <w:rPr>
          <w:rFonts w:ascii="Times New Roman" w:hAnsi="Times New Roman" w:cs="Times New Roman"/>
        </w:rPr>
        <w:t>ojasnila</w:t>
      </w:r>
      <w:r w:rsidRPr="007D2AD3">
        <w:rPr>
          <w:rFonts w:ascii="Times New Roman" w:hAnsi="Times New Roman" w:cs="Times New Roman"/>
        </w:rPr>
        <w:t xml:space="preserve"> in spremembe </w:t>
      </w:r>
      <w:r w:rsidR="009123D1" w:rsidRPr="007D2AD3">
        <w:rPr>
          <w:rFonts w:ascii="Times New Roman" w:hAnsi="Times New Roman" w:cs="Times New Roman"/>
        </w:rPr>
        <w:t>razpisn</w:t>
      </w:r>
      <w:r w:rsidRPr="007D2AD3">
        <w:rPr>
          <w:rFonts w:ascii="Times New Roman" w:hAnsi="Times New Roman" w:cs="Times New Roman"/>
        </w:rPr>
        <w:t>e</w:t>
      </w:r>
      <w:r w:rsidR="009123D1" w:rsidRPr="007D2AD3">
        <w:rPr>
          <w:rFonts w:ascii="Times New Roman" w:hAnsi="Times New Roman" w:cs="Times New Roman"/>
        </w:rPr>
        <w:t xml:space="preserve"> dokumentacij</w:t>
      </w:r>
      <w:r w:rsidRPr="007D2AD3">
        <w:rPr>
          <w:rFonts w:ascii="Times New Roman" w:hAnsi="Times New Roman" w:cs="Times New Roman"/>
        </w:rPr>
        <w:t>e</w:t>
      </w:r>
    </w:p>
    <w:p w14:paraId="7D939477" w14:textId="77777777" w:rsidR="009123D1" w:rsidRPr="007D2AD3" w:rsidRDefault="009123D1" w:rsidP="00D00D74">
      <w:pPr>
        <w:ind w:left="1080"/>
        <w:jc w:val="both"/>
        <w:rPr>
          <w:i w:val="0"/>
          <w:sz w:val="16"/>
          <w:szCs w:val="16"/>
        </w:rPr>
      </w:pPr>
    </w:p>
    <w:p w14:paraId="69D51FE6" w14:textId="30BE6A86" w:rsidR="00381104" w:rsidRDefault="00381104" w:rsidP="00381104">
      <w:pPr>
        <w:ind w:left="1080"/>
        <w:jc w:val="both"/>
        <w:rPr>
          <w:i w:val="0"/>
          <w:sz w:val="22"/>
          <w:szCs w:val="22"/>
        </w:rPr>
      </w:pPr>
      <w:r w:rsidRPr="00E51005">
        <w:rPr>
          <w:i w:val="0"/>
          <w:sz w:val="22"/>
          <w:szCs w:val="22"/>
        </w:rPr>
        <w:t xml:space="preserve">Pojasnila o vsebini razpisne dokumentacije se lahko zahteva izključno preko Portala javnih naročil.  Pojasnila bodo objavljena najpozneje </w:t>
      </w:r>
      <w:r w:rsidR="00CD7FD5" w:rsidRPr="007C2145">
        <w:rPr>
          <w:b/>
          <w:i w:val="0"/>
          <w:sz w:val="22"/>
          <w:szCs w:val="22"/>
        </w:rPr>
        <w:t>do</w:t>
      </w:r>
      <w:r w:rsidR="00EF1812" w:rsidRPr="007C2145">
        <w:rPr>
          <w:b/>
          <w:i w:val="0"/>
          <w:sz w:val="22"/>
          <w:szCs w:val="22"/>
        </w:rPr>
        <w:t xml:space="preserve"> </w:t>
      </w:r>
      <w:r w:rsidR="001E3E03">
        <w:rPr>
          <w:b/>
          <w:i w:val="0"/>
          <w:sz w:val="22"/>
          <w:szCs w:val="22"/>
        </w:rPr>
        <w:t>8.5</w:t>
      </w:r>
      <w:r w:rsidR="007C2145" w:rsidRPr="007C2145">
        <w:rPr>
          <w:b/>
          <w:i w:val="0"/>
          <w:sz w:val="22"/>
          <w:szCs w:val="22"/>
        </w:rPr>
        <w:t>.2</w:t>
      </w:r>
      <w:r w:rsidR="00FA075D" w:rsidRPr="007C2145">
        <w:rPr>
          <w:b/>
          <w:i w:val="0"/>
          <w:sz w:val="22"/>
          <w:szCs w:val="22"/>
        </w:rPr>
        <w:t>019</w:t>
      </w:r>
      <w:r w:rsidRPr="007C2145">
        <w:rPr>
          <w:i w:val="0"/>
          <w:sz w:val="22"/>
          <w:szCs w:val="22"/>
        </w:rPr>
        <w:t xml:space="preserve">, pod pogojem, da je bil zahtevek za pojasnilo prejet preko portala javnih naročil vsaj </w:t>
      </w:r>
      <w:r w:rsidRPr="007C2145">
        <w:rPr>
          <w:b/>
          <w:i w:val="0"/>
          <w:sz w:val="22"/>
          <w:szCs w:val="22"/>
        </w:rPr>
        <w:t>do</w:t>
      </w:r>
      <w:r w:rsidR="001E3E03">
        <w:rPr>
          <w:b/>
          <w:i w:val="0"/>
          <w:sz w:val="22"/>
          <w:szCs w:val="22"/>
        </w:rPr>
        <w:t xml:space="preserve"> 6.5.</w:t>
      </w:r>
      <w:r w:rsidR="00FA075D" w:rsidRPr="007C2145">
        <w:rPr>
          <w:b/>
          <w:i w:val="0"/>
          <w:sz w:val="22"/>
          <w:szCs w:val="22"/>
        </w:rPr>
        <w:t>2019 do</w:t>
      </w:r>
      <w:r w:rsidR="00CD7FD5" w:rsidRPr="007C2145">
        <w:rPr>
          <w:b/>
          <w:i w:val="0"/>
          <w:sz w:val="22"/>
          <w:szCs w:val="22"/>
        </w:rPr>
        <w:t xml:space="preserve"> </w:t>
      </w:r>
      <w:r w:rsidR="007C2145">
        <w:rPr>
          <w:b/>
          <w:i w:val="0"/>
          <w:sz w:val="22"/>
          <w:szCs w:val="22"/>
        </w:rPr>
        <w:t>10</w:t>
      </w:r>
      <w:r w:rsidRPr="007C2145">
        <w:rPr>
          <w:b/>
          <w:i w:val="0"/>
          <w:sz w:val="22"/>
          <w:szCs w:val="22"/>
        </w:rPr>
        <w:t>.00 ure.</w:t>
      </w:r>
      <w:r w:rsidRPr="00E51005">
        <w:rPr>
          <w:i w:val="0"/>
          <w:sz w:val="22"/>
          <w:szCs w:val="22"/>
        </w:rPr>
        <w:t xml:space="preserve"> Pojasnila in spremembe so sestavni del razpisne dokumentacije in jih je treba upoštevati pri pripravi ponudbe.</w:t>
      </w:r>
    </w:p>
    <w:p w14:paraId="3035A913" w14:textId="77777777" w:rsidR="00381104" w:rsidRDefault="00381104" w:rsidP="00381104">
      <w:pPr>
        <w:ind w:left="1080"/>
        <w:jc w:val="both"/>
        <w:rPr>
          <w:i w:val="0"/>
          <w:sz w:val="16"/>
          <w:szCs w:val="16"/>
        </w:rPr>
      </w:pPr>
    </w:p>
    <w:p w14:paraId="15A414AC" w14:textId="77777777" w:rsidR="00381104" w:rsidRDefault="00381104" w:rsidP="00381104">
      <w:pPr>
        <w:ind w:left="1080"/>
        <w:jc w:val="both"/>
        <w:rPr>
          <w:rFonts w:eastAsia="Calibri"/>
          <w:i w:val="0"/>
          <w:sz w:val="22"/>
          <w:szCs w:val="22"/>
        </w:rPr>
      </w:pPr>
      <w:r>
        <w:rPr>
          <w:rFonts w:eastAsia="Calibri"/>
          <w:i w:val="0"/>
          <w:sz w:val="22"/>
          <w:szCs w:val="22"/>
        </w:rPr>
        <w:t>Naročnik bo po potrebi podaljšal rok za oddajo ponudb, da bo gospodarskim subjektom omogočil upoštevanje dopolnitev. S premaknitvijo roka za oddajo ponudb se pravice in obveznosti naročnika in gospodarskih subjektov vežejo na nove roke, ki posledično izhajajo iz podaljšanega roka za oddajo ponudb.</w:t>
      </w:r>
    </w:p>
    <w:p w14:paraId="1AC2A3A6" w14:textId="77777777" w:rsidR="009C18B7" w:rsidRPr="007D2AD3" w:rsidRDefault="009C18B7" w:rsidP="00D00D74">
      <w:pPr>
        <w:ind w:left="1080"/>
        <w:jc w:val="both"/>
        <w:rPr>
          <w:i w:val="0"/>
          <w:sz w:val="22"/>
          <w:szCs w:val="22"/>
        </w:rPr>
      </w:pPr>
    </w:p>
    <w:p w14:paraId="380CC6E3" w14:textId="77777777" w:rsidR="00556FA0" w:rsidRPr="007D2AD3" w:rsidRDefault="00A13EB4" w:rsidP="006A3526">
      <w:pPr>
        <w:pStyle w:val="Zoran1"/>
        <w:numPr>
          <w:ilvl w:val="0"/>
          <w:numId w:val="10"/>
        </w:numPr>
        <w:rPr>
          <w:rFonts w:ascii="Times New Roman" w:hAnsi="Times New Roman" w:cs="Times New Roman"/>
        </w:rPr>
      </w:pPr>
      <w:r w:rsidRPr="007D2AD3">
        <w:rPr>
          <w:rFonts w:ascii="Times New Roman" w:hAnsi="Times New Roman" w:cs="Times New Roman"/>
        </w:rPr>
        <w:t>P</w:t>
      </w:r>
      <w:r w:rsidR="00CD41ED" w:rsidRPr="007D2AD3">
        <w:rPr>
          <w:rFonts w:ascii="Times New Roman" w:hAnsi="Times New Roman" w:cs="Times New Roman"/>
        </w:rPr>
        <w:t>onudbena</w:t>
      </w:r>
      <w:r w:rsidRPr="007D2AD3">
        <w:rPr>
          <w:rFonts w:ascii="Times New Roman" w:hAnsi="Times New Roman" w:cs="Times New Roman"/>
        </w:rPr>
        <w:t xml:space="preserve"> </w:t>
      </w:r>
      <w:r w:rsidR="00556FA0" w:rsidRPr="007D2AD3">
        <w:rPr>
          <w:rFonts w:ascii="Times New Roman" w:hAnsi="Times New Roman" w:cs="Times New Roman"/>
        </w:rPr>
        <w:t>dokumentacija</w:t>
      </w:r>
    </w:p>
    <w:p w14:paraId="5D36B30D" w14:textId="77777777" w:rsidR="00556FA0" w:rsidRPr="007D2AD3" w:rsidRDefault="00556FA0" w:rsidP="00D00D74">
      <w:pPr>
        <w:pStyle w:val="Glava"/>
        <w:tabs>
          <w:tab w:val="clear" w:pos="4536"/>
          <w:tab w:val="clear" w:pos="9072"/>
        </w:tabs>
        <w:ind w:left="1080"/>
        <w:jc w:val="both"/>
        <w:rPr>
          <w:i w:val="0"/>
          <w:sz w:val="16"/>
          <w:szCs w:val="16"/>
        </w:rPr>
      </w:pPr>
    </w:p>
    <w:p w14:paraId="0D48F908" w14:textId="77777777" w:rsidR="00CD41ED" w:rsidRPr="007D2AD3" w:rsidRDefault="00CD41ED" w:rsidP="00CD41ED">
      <w:pPr>
        <w:pStyle w:val="Glava"/>
        <w:tabs>
          <w:tab w:val="clear" w:pos="4536"/>
          <w:tab w:val="clear" w:pos="9072"/>
        </w:tabs>
        <w:ind w:left="1080"/>
        <w:jc w:val="both"/>
        <w:rPr>
          <w:i w:val="0"/>
          <w:sz w:val="16"/>
          <w:szCs w:val="16"/>
        </w:rPr>
      </w:pPr>
    </w:p>
    <w:p w14:paraId="43864DBF" w14:textId="77777777" w:rsidR="00CD41ED" w:rsidRPr="007D2AD3" w:rsidRDefault="00CD41ED" w:rsidP="00CD41ED">
      <w:pPr>
        <w:pStyle w:val="Glava"/>
        <w:tabs>
          <w:tab w:val="clear" w:pos="4536"/>
          <w:tab w:val="clear" w:pos="9072"/>
        </w:tabs>
        <w:ind w:left="1080"/>
        <w:jc w:val="both"/>
        <w:rPr>
          <w:i w:val="0"/>
          <w:sz w:val="22"/>
          <w:szCs w:val="22"/>
        </w:rPr>
      </w:pPr>
      <w:r w:rsidRPr="007D2AD3">
        <w:rPr>
          <w:i w:val="0"/>
          <w:sz w:val="22"/>
          <w:szCs w:val="22"/>
        </w:rPr>
        <w:t>Ponudbena dokumentacija mora vsebovati ustrezno izpolnjene obrazce in druge listine zahtevane v razpisni dokumentaciji.</w:t>
      </w:r>
    </w:p>
    <w:p w14:paraId="126167D0" w14:textId="77777777" w:rsidR="00CD41ED" w:rsidRPr="007D2AD3" w:rsidRDefault="00CD41ED" w:rsidP="00CD41ED">
      <w:pPr>
        <w:pStyle w:val="Glava"/>
        <w:tabs>
          <w:tab w:val="clear" w:pos="4536"/>
          <w:tab w:val="clear" w:pos="9072"/>
        </w:tabs>
        <w:ind w:left="1080"/>
        <w:jc w:val="both"/>
        <w:rPr>
          <w:i w:val="0"/>
          <w:sz w:val="16"/>
          <w:szCs w:val="16"/>
        </w:rPr>
      </w:pPr>
    </w:p>
    <w:p w14:paraId="30B68F9D" w14:textId="77777777" w:rsidR="00B50181" w:rsidRPr="007D2AD3"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0"/>
        <w:gridCol w:w="1843"/>
        <w:gridCol w:w="5982"/>
      </w:tblGrid>
      <w:tr w:rsidR="00B50181" w:rsidRPr="007D2AD3" w14:paraId="6003FA70" w14:textId="77777777" w:rsidTr="00C12B5D">
        <w:tc>
          <w:tcPr>
            <w:tcW w:w="1330" w:type="dxa"/>
            <w:shd w:val="clear" w:color="auto" w:fill="auto"/>
            <w:vAlign w:val="center"/>
          </w:tcPr>
          <w:p w14:paraId="66B03A8C" w14:textId="77777777" w:rsidR="00B50181" w:rsidRPr="007D2AD3" w:rsidRDefault="00B50181" w:rsidP="00C84AB9">
            <w:pPr>
              <w:pStyle w:val="Glava"/>
              <w:tabs>
                <w:tab w:val="clear" w:pos="4536"/>
                <w:tab w:val="clear" w:pos="9072"/>
              </w:tabs>
              <w:rPr>
                <w:b/>
                <w:i w:val="0"/>
                <w:sz w:val="16"/>
                <w:szCs w:val="16"/>
              </w:rPr>
            </w:pPr>
            <w:r w:rsidRPr="007D2AD3">
              <w:rPr>
                <w:b/>
                <w:i w:val="0"/>
                <w:sz w:val="16"/>
                <w:szCs w:val="16"/>
              </w:rPr>
              <w:t>Številka priloge</w:t>
            </w:r>
          </w:p>
        </w:tc>
        <w:tc>
          <w:tcPr>
            <w:tcW w:w="1843" w:type="dxa"/>
            <w:shd w:val="clear" w:color="auto" w:fill="auto"/>
            <w:vAlign w:val="center"/>
          </w:tcPr>
          <w:p w14:paraId="11C2F5C3" w14:textId="77777777" w:rsidR="00B50181" w:rsidRPr="007D2AD3" w:rsidRDefault="00B50181" w:rsidP="00C84AB9">
            <w:pPr>
              <w:pStyle w:val="Glava"/>
              <w:tabs>
                <w:tab w:val="clear" w:pos="4536"/>
                <w:tab w:val="clear" w:pos="9072"/>
              </w:tabs>
              <w:rPr>
                <w:b/>
                <w:i w:val="0"/>
                <w:sz w:val="18"/>
                <w:szCs w:val="18"/>
              </w:rPr>
            </w:pPr>
            <w:r w:rsidRPr="007D2AD3">
              <w:rPr>
                <w:b/>
                <w:i w:val="0"/>
                <w:sz w:val="18"/>
                <w:szCs w:val="18"/>
              </w:rPr>
              <w:t>Naziv priloge</w:t>
            </w:r>
          </w:p>
        </w:tc>
        <w:tc>
          <w:tcPr>
            <w:tcW w:w="5982" w:type="dxa"/>
            <w:shd w:val="clear" w:color="auto" w:fill="auto"/>
            <w:vAlign w:val="center"/>
          </w:tcPr>
          <w:p w14:paraId="7F5AF8B3" w14:textId="77777777" w:rsidR="00B50181" w:rsidRPr="007D2AD3" w:rsidRDefault="00B50181" w:rsidP="00A82166">
            <w:pPr>
              <w:pStyle w:val="Glava"/>
              <w:tabs>
                <w:tab w:val="clear" w:pos="4536"/>
                <w:tab w:val="clear" w:pos="9072"/>
              </w:tabs>
              <w:rPr>
                <w:b/>
                <w:i w:val="0"/>
                <w:sz w:val="18"/>
                <w:szCs w:val="18"/>
              </w:rPr>
            </w:pPr>
            <w:r w:rsidRPr="007D2AD3">
              <w:rPr>
                <w:b/>
                <w:i w:val="0"/>
                <w:sz w:val="18"/>
                <w:szCs w:val="18"/>
              </w:rPr>
              <w:t xml:space="preserve">Navodila za </w:t>
            </w:r>
            <w:r w:rsidR="002E5E3C" w:rsidRPr="007D2AD3">
              <w:rPr>
                <w:b/>
                <w:i w:val="0"/>
                <w:sz w:val="18"/>
                <w:szCs w:val="18"/>
              </w:rPr>
              <w:t xml:space="preserve">pripravo </w:t>
            </w:r>
            <w:r w:rsidR="00A82166" w:rsidRPr="007D2AD3">
              <w:rPr>
                <w:b/>
                <w:i w:val="0"/>
                <w:sz w:val="18"/>
                <w:szCs w:val="18"/>
              </w:rPr>
              <w:t xml:space="preserve">prijavne </w:t>
            </w:r>
            <w:r w:rsidR="002E5E3C" w:rsidRPr="007D2AD3">
              <w:rPr>
                <w:b/>
                <w:i w:val="0"/>
                <w:sz w:val="18"/>
                <w:szCs w:val="18"/>
              </w:rPr>
              <w:t>dokumentacije</w:t>
            </w:r>
          </w:p>
        </w:tc>
      </w:tr>
      <w:tr w:rsidR="00C378D9" w:rsidRPr="007D2AD3" w14:paraId="1F3CD641" w14:textId="77777777" w:rsidTr="00C12B5D">
        <w:tc>
          <w:tcPr>
            <w:tcW w:w="1330" w:type="dxa"/>
            <w:shd w:val="clear" w:color="auto" w:fill="auto"/>
            <w:vAlign w:val="center"/>
          </w:tcPr>
          <w:p w14:paraId="13AB8E01" w14:textId="77777777" w:rsidR="00C378D9" w:rsidRPr="007D2AD3" w:rsidRDefault="00C378D9" w:rsidP="00C84AB9">
            <w:pPr>
              <w:pStyle w:val="Glava"/>
              <w:tabs>
                <w:tab w:val="clear" w:pos="4536"/>
                <w:tab w:val="clear" w:pos="9072"/>
              </w:tabs>
              <w:rPr>
                <w:b/>
                <w:i w:val="0"/>
                <w:sz w:val="18"/>
                <w:szCs w:val="18"/>
              </w:rPr>
            </w:pPr>
            <w:r w:rsidRPr="007D2AD3">
              <w:rPr>
                <w:b/>
                <w:i w:val="0"/>
                <w:sz w:val="18"/>
                <w:szCs w:val="18"/>
              </w:rPr>
              <w:t>PRILOGA 1</w:t>
            </w:r>
          </w:p>
        </w:tc>
        <w:tc>
          <w:tcPr>
            <w:tcW w:w="1843" w:type="dxa"/>
            <w:shd w:val="clear" w:color="auto" w:fill="auto"/>
            <w:vAlign w:val="center"/>
          </w:tcPr>
          <w:p w14:paraId="377384BF" w14:textId="2B5408A2" w:rsidR="00C378D9" w:rsidRPr="007D2AD3" w:rsidRDefault="009B3CFB" w:rsidP="008B0123">
            <w:pPr>
              <w:pStyle w:val="Glava"/>
              <w:tabs>
                <w:tab w:val="clear" w:pos="4536"/>
                <w:tab w:val="clear" w:pos="9072"/>
              </w:tabs>
              <w:rPr>
                <w:i w:val="0"/>
                <w:sz w:val="18"/>
                <w:szCs w:val="18"/>
                <w:highlight w:val="yellow"/>
              </w:rPr>
            </w:pPr>
            <w:r w:rsidRPr="007D2AD3">
              <w:rPr>
                <w:i w:val="0"/>
                <w:sz w:val="18"/>
                <w:szCs w:val="18"/>
              </w:rPr>
              <w:t>Predračun</w:t>
            </w:r>
          </w:p>
        </w:tc>
        <w:tc>
          <w:tcPr>
            <w:tcW w:w="5982" w:type="dxa"/>
            <w:shd w:val="clear" w:color="auto" w:fill="auto"/>
            <w:vAlign w:val="center"/>
          </w:tcPr>
          <w:p w14:paraId="752ECB5E" w14:textId="1DECFB87" w:rsidR="00E9743E" w:rsidRPr="007D2AD3" w:rsidRDefault="00B606F3" w:rsidP="00B606F3">
            <w:pPr>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r>
              <w:rPr>
                <w:i w:val="0"/>
                <w:sz w:val="18"/>
                <w:szCs w:val="18"/>
              </w:rPr>
              <w:t>.</w:t>
            </w:r>
          </w:p>
        </w:tc>
      </w:tr>
      <w:tr w:rsidR="00E9743E" w:rsidRPr="007D2AD3" w14:paraId="522CEC6E" w14:textId="77777777" w:rsidTr="00C12B5D">
        <w:tc>
          <w:tcPr>
            <w:tcW w:w="1330" w:type="dxa"/>
            <w:shd w:val="clear" w:color="auto" w:fill="auto"/>
            <w:vAlign w:val="center"/>
          </w:tcPr>
          <w:p w14:paraId="43208919" w14:textId="20772C54" w:rsidR="00E9743E" w:rsidRPr="007D2AD3" w:rsidRDefault="00E9743E" w:rsidP="00C84AB9">
            <w:pPr>
              <w:pStyle w:val="Glava"/>
              <w:tabs>
                <w:tab w:val="clear" w:pos="4536"/>
                <w:tab w:val="clear" w:pos="9072"/>
              </w:tabs>
              <w:rPr>
                <w:b/>
                <w:i w:val="0"/>
                <w:sz w:val="18"/>
                <w:szCs w:val="18"/>
              </w:rPr>
            </w:pPr>
            <w:r>
              <w:rPr>
                <w:b/>
                <w:i w:val="0"/>
                <w:sz w:val="18"/>
                <w:szCs w:val="18"/>
              </w:rPr>
              <w:lastRenderedPageBreak/>
              <w:t>PRILOGA1/1</w:t>
            </w:r>
          </w:p>
        </w:tc>
        <w:tc>
          <w:tcPr>
            <w:tcW w:w="1843" w:type="dxa"/>
            <w:shd w:val="clear" w:color="auto" w:fill="auto"/>
            <w:vAlign w:val="center"/>
          </w:tcPr>
          <w:p w14:paraId="52385634" w14:textId="16EC495E" w:rsidR="00E9743E" w:rsidRPr="007D2AD3" w:rsidRDefault="00E9743E" w:rsidP="008B0123">
            <w:pPr>
              <w:pStyle w:val="Glava"/>
              <w:tabs>
                <w:tab w:val="clear" w:pos="4536"/>
                <w:tab w:val="clear" w:pos="9072"/>
              </w:tabs>
              <w:rPr>
                <w:i w:val="0"/>
                <w:sz w:val="18"/>
                <w:szCs w:val="18"/>
              </w:rPr>
            </w:pPr>
            <w:r>
              <w:rPr>
                <w:i w:val="0"/>
                <w:sz w:val="18"/>
                <w:szCs w:val="18"/>
              </w:rPr>
              <w:t>Popisi del</w:t>
            </w:r>
          </w:p>
        </w:tc>
        <w:tc>
          <w:tcPr>
            <w:tcW w:w="5982" w:type="dxa"/>
            <w:shd w:val="clear" w:color="auto" w:fill="auto"/>
            <w:vAlign w:val="center"/>
          </w:tcPr>
          <w:p w14:paraId="38143F9F" w14:textId="77777777" w:rsidR="00E9743E" w:rsidRPr="00AD0550" w:rsidRDefault="00E9743E" w:rsidP="00E9743E">
            <w:pPr>
              <w:jc w:val="both"/>
              <w:rPr>
                <w:i w:val="0"/>
                <w:sz w:val="18"/>
                <w:szCs w:val="18"/>
              </w:rPr>
            </w:pPr>
            <w:r w:rsidRPr="00AD0550">
              <w:rPr>
                <w:i w:val="0"/>
                <w:sz w:val="18"/>
                <w:szCs w:val="18"/>
              </w:rPr>
              <w:t xml:space="preserve">V primeru skupne ponudbe obrazec izpolni le vodilni partner. </w:t>
            </w:r>
          </w:p>
          <w:p w14:paraId="7BD99A43" w14:textId="200DCB7F" w:rsidR="00E9743E" w:rsidRPr="00AD0550" w:rsidRDefault="00E9743E" w:rsidP="00E9743E">
            <w:pPr>
              <w:jc w:val="both"/>
              <w:rPr>
                <w:i w:val="0"/>
                <w:sz w:val="18"/>
                <w:szCs w:val="18"/>
              </w:rPr>
            </w:pPr>
            <w:r w:rsidRPr="00AD0550">
              <w:rPr>
                <w:i w:val="0"/>
                <w:sz w:val="18"/>
                <w:szCs w:val="18"/>
              </w:rPr>
              <w:t xml:space="preserve">Sestavni del ponudbe so tudi popisi del. Ponudniki pri izpolnjevanju popisov del ne smejo posegati in spreminjati elementov popisov </w:t>
            </w:r>
            <w:r w:rsidR="007C2145">
              <w:rPr>
                <w:i w:val="0"/>
                <w:sz w:val="18"/>
                <w:szCs w:val="18"/>
              </w:rPr>
              <w:t>del (opisa postavk, enote mere in količine)</w:t>
            </w:r>
            <w:r w:rsidRPr="00AD0550">
              <w:rPr>
                <w:i w:val="0"/>
                <w:sz w:val="18"/>
                <w:szCs w:val="18"/>
              </w:rPr>
              <w:t>, kot jih je pripravil naročnik, ampak morajo izpolniti le prazna – neizpolnjena polja, ki se nanašajo na ponujeno c</w:t>
            </w:r>
            <w:r w:rsidR="007C2145">
              <w:rPr>
                <w:i w:val="0"/>
                <w:sz w:val="18"/>
                <w:szCs w:val="18"/>
              </w:rPr>
              <w:t xml:space="preserve">eno. Opisa postavk, enote mere in </w:t>
            </w:r>
            <w:r w:rsidRPr="00AD0550">
              <w:rPr>
                <w:i w:val="0"/>
                <w:sz w:val="18"/>
                <w:szCs w:val="18"/>
              </w:rPr>
              <w:t>količine v popisih del, ni dovoljeno spreminjati. Naročnik bo ponudbo ponudnika, ki bi spremenil opis</w:t>
            </w:r>
            <w:r w:rsidR="007C2145">
              <w:rPr>
                <w:i w:val="0"/>
                <w:sz w:val="18"/>
                <w:szCs w:val="18"/>
              </w:rPr>
              <w:t xml:space="preserve"> in vsebino postavk, enote mere in</w:t>
            </w:r>
            <w:r w:rsidRPr="00AD0550">
              <w:rPr>
                <w:i w:val="0"/>
                <w:sz w:val="18"/>
                <w:szCs w:val="18"/>
              </w:rPr>
              <w:t xml:space="preserve"> količine v popisih del izločil kot nedopustno. Ponudniki morajo izpolniti in ponuditi vse postavke znotraj popisov.</w:t>
            </w:r>
          </w:p>
          <w:p w14:paraId="660004EF" w14:textId="77777777" w:rsidR="00E9743E" w:rsidRPr="00AD0550" w:rsidRDefault="00E9743E" w:rsidP="00E9743E">
            <w:pPr>
              <w:jc w:val="both"/>
              <w:rPr>
                <w:i w:val="0"/>
                <w:sz w:val="18"/>
                <w:szCs w:val="18"/>
              </w:rPr>
            </w:pPr>
            <w:r w:rsidRPr="00AD0550">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679A667" w14:textId="3ACC15AC" w:rsidR="00E709EF" w:rsidRDefault="00E709EF" w:rsidP="00E9743E">
            <w:pPr>
              <w:jc w:val="both"/>
              <w:rPr>
                <w:b/>
                <w:i w:val="0"/>
                <w:sz w:val="18"/>
                <w:szCs w:val="18"/>
              </w:rPr>
            </w:pPr>
            <w:r>
              <w:rPr>
                <w:b/>
                <w:i w:val="0"/>
                <w:sz w:val="18"/>
                <w:szCs w:val="18"/>
              </w:rPr>
              <w:t>Vrednost vseh  del je oblikovana po sistemu »ključ v roke«.</w:t>
            </w:r>
          </w:p>
          <w:p w14:paraId="0FB6D18D" w14:textId="77777777" w:rsidR="00E709EF" w:rsidRDefault="00E709EF" w:rsidP="00E9743E">
            <w:pPr>
              <w:jc w:val="both"/>
              <w:rPr>
                <w:b/>
                <w:i w:val="0"/>
                <w:sz w:val="18"/>
                <w:szCs w:val="18"/>
              </w:rPr>
            </w:pPr>
          </w:p>
          <w:p w14:paraId="4ACAA8A3" w14:textId="424FEBFE" w:rsidR="00E9743E" w:rsidRPr="007C2145" w:rsidRDefault="00E9743E" w:rsidP="007C2145">
            <w:pPr>
              <w:jc w:val="both"/>
              <w:rPr>
                <w:i w:val="0"/>
                <w:sz w:val="18"/>
                <w:szCs w:val="18"/>
              </w:rPr>
            </w:pPr>
            <w:r w:rsidRPr="007C2145">
              <w:rPr>
                <w:i w:val="0"/>
                <w:sz w:val="18"/>
                <w:szCs w:val="18"/>
              </w:rPr>
              <w:t>Ponudnik v informacijskem sistemu e-JN v razdelek »Drugi dokumenti« naloži izpolnjene popise del v MS Excel formatu</w:t>
            </w:r>
            <w:r w:rsidR="007C2145">
              <w:rPr>
                <w:i w:val="0"/>
                <w:sz w:val="18"/>
                <w:szCs w:val="18"/>
              </w:rPr>
              <w:t>.</w:t>
            </w:r>
          </w:p>
          <w:p w14:paraId="5BB442EA" w14:textId="77777777" w:rsidR="00E9743E" w:rsidRPr="007C2145" w:rsidRDefault="00E9743E" w:rsidP="007C2145">
            <w:pPr>
              <w:jc w:val="both"/>
              <w:rPr>
                <w:i w:val="0"/>
                <w:sz w:val="18"/>
                <w:szCs w:val="18"/>
              </w:rPr>
            </w:pPr>
          </w:p>
          <w:p w14:paraId="564FE5BA" w14:textId="2D77F2B6" w:rsidR="00E9743E" w:rsidRPr="00A2470C" w:rsidRDefault="00E9743E" w:rsidP="007C2145">
            <w:pPr>
              <w:jc w:val="both"/>
              <w:rPr>
                <w:i w:val="0"/>
                <w:sz w:val="18"/>
                <w:szCs w:val="18"/>
              </w:rPr>
            </w:pPr>
            <w:r w:rsidRPr="007C2145">
              <w:rPr>
                <w:i w:val="0"/>
                <w:sz w:val="18"/>
                <w:szCs w:val="18"/>
              </w:rPr>
              <w:t>V primeru razhajanj med podatki v Ponudbi (priloga 1) - naloženim v razdelek »Predračun«, in izpolnjenimi Popisi del (priloga 1/1) naloženimi v razdelek »Drugi dokumenti«, kot veljavni štejejo podatki iz Popisov del, naloženimi v razdelku »Drugi dokumenti«.</w:t>
            </w:r>
          </w:p>
        </w:tc>
      </w:tr>
      <w:tr w:rsidR="00C378D9" w:rsidRPr="007D2AD3" w14:paraId="69E45F3A" w14:textId="77777777" w:rsidTr="00C12B5D">
        <w:tc>
          <w:tcPr>
            <w:tcW w:w="1330" w:type="dxa"/>
            <w:shd w:val="clear" w:color="auto" w:fill="auto"/>
            <w:vAlign w:val="center"/>
          </w:tcPr>
          <w:p w14:paraId="7BF42DE3" w14:textId="7391C8AA" w:rsidR="00C378D9" w:rsidRPr="0091458D" w:rsidRDefault="00C378D9" w:rsidP="00C84AB9">
            <w:pPr>
              <w:pStyle w:val="Glava"/>
              <w:tabs>
                <w:tab w:val="clear" w:pos="4536"/>
                <w:tab w:val="clear" w:pos="9072"/>
              </w:tabs>
              <w:rPr>
                <w:b/>
                <w:i w:val="0"/>
                <w:sz w:val="18"/>
                <w:szCs w:val="18"/>
              </w:rPr>
            </w:pPr>
            <w:r w:rsidRPr="0091458D">
              <w:rPr>
                <w:b/>
                <w:i w:val="0"/>
                <w:sz w:val="18"/>
                <w:szCs w:val="18"/>
              </w:rPr>
              <w:t>PRILOGA 2</w:t>
            </w:r>
          </w:p>
        </w:tc>
        <w:tc>
          <w:tcPr>
            <w:tcW w:w="1843" w:type="dxa"/>
            <w:shd w:val="clear" w:color="auto" w:fill="auto"/>
            <w:vAlign w:val="center"/>
          </w:tcPr>
          <w:p w14:paraId="61915918" w14:textId="77777777" w:rsidR="00C378D9" w:rsidRPr="0091458D" w:rsidRDefault="00C378D9" w:rsidP="00C84AB9">
            <w:pPr>
              <w:pStyle w:val="Glava"/>
              <w:tabs>
                <w:tab w:val="clear" w:pos="4536"/>
                <w:tab w:val="clear" w:pos="9072"/>
              </w:tabs>
              <w:rPr>
                <w:i w:val="0"/>
                <w:sz w:val="18"/>
                <w:szCs w:val="18"/>
              </w:rPr>
            </w:pPr>
            <w:r w:rsidRPr="0091458D">
              <w:rPr>
                <w:i w:val="0"/>
                <w:sz w:val="18"/>
                <w:szCs w:val="18"/>
              </w:rPr>
              <w:t>Obrazec ESPD</w:t>
            </w:r>
          </w:p>
        </w:tc>
        <w:tc>
          <w:tcPr>
            <w:tcW w:w="5982" w:type="dxa"/>
            <w:shd w:val="clear" w:color="auto" w:fill="auto"/>
            <w:vAlign w:val="center"/>
          </w:tcPr>
          <w:p w14:paraId="5F333BBD" w14:textId="77777777" w:rsidR="00B606F3" w:rsidRPr="00A2470C" w:rsidRDefault="00B606F3" w:rsidP="00B606F3">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4B879BD6" w14:textId="77777777" w:rsidR="00B606F3" w:rsidRPr="00A2470C" w:rsidRDefault="00B606F3" w:rsidP="00B606F3">
            <w:pPr>
              <w:pStyle w:val="Odstavekseznama"/>
              <w:keepNext/>
              <w:keepLines/>
              <w:numPr>
                <w:ilvl w:val="0"/>
                <w:numId w:val="15"/>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2C723E8E" w14:textId="77777777" w:rsidR="00B606F3" w:rsidRPr="00A2470C" w:rsidRDefault="00B606F3" w:rsidP="00B606F3">
            <w:pPr>
              <w:pStyle w:val="Odstavekseznama"/>
              <w:keepNext/>
              <w:keepLines/>
              <w:numPr>
                <w:ilvl w:val="0"/>
                <w:numId w:val="15"/>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35D690F3" w14:textId="77777777" w:rsidR="00B606F3" w:rsidRPr="00A2470C" w:rsidRDefault="00B606F3" w:rsidP="00B606F3">
            <w:pPr>
              <w:keepNext/>
              <w:keepLines/>
              <w:ind w:left="1134"/>
              <w:jc w:val="both"/>
              <w:rPr>
                <w:i w:val="0"/>
                <w:sz w:val="18"/>
                <w:szCs w:val="18"/>
              </w:rPr>
            </w:pPr>
          </w:p>
          <w:p w14:paraId="03837912" w14:textId="77777777" w:rsidR="00B606F3" w:rsidRPr="00A2470C" w:rsidRDefault="00B606F3" w:rsidP="00B606F3">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65C86341" w14:textId="77777777" w:rsidR="00B606F3" w:rsidRPr="00A2470C" w:rsidRDefault="00B606F3" w:rsidP="00B606F3">
            <w:pPr>
              <w:keepNext/>
              <w:keepLines/>
              <w:ind w:left="1134"/>
              <w:jc w:val="both"/>
              <w:rPr>
                <w:i w:val="0"/>
                <w:sz w:val="18"/>
                <w:szCs w:val="18"/>
              </w:rPr>
            </w:pPr>
          </w:p>
          <w:p w14:paraId="5394ABE6" w14:textId="77777777" w:rsidR="00B606F3" w:rsidRPr="00A2470C" w:rsidRDefault="00B606F3" w:rsidP="00B606F3">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099376FE" w14:textId="77777777" w:rsidR="00B606F3" w:rsidRPr="00A2470C" w:rsidRDefault="00B606F3" w:rsidP="00B606F3">
            <w:pPr>
              <w:keepNext/>
              <w:keepLines/>
              <w:ind w:left="1134"/>
              <w:jc w:val="both"/>
              <w:rPr>
                <w:i w:val="0"/>
                <w:sz w:val="18"/>
                <w:szCs w:val="18"/>
              </w:rPr>
            </w:pPr>
          </w:p>
          <w:p w14:paraId="794898FB" w14:textId="77777777" w:rsidR="00B606F3" w:rsidRPr="00A2470C" w:rsidRDefault="00B606F3" w:rsidP="00B606F3">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121C38D" w14:textId="77777777" w:rsidR="00B606F3" w:rsidRPr="00A2470C" w:rsidRDefault="00B606F3" w:rsidP="00B606F3">
            <w:pPr>
              <w:jc w:val="both"/>
              <w:rPr>
                <w:i w:val="0"/>
                <w:sz w:val="18"/>
                <w:szCs w:val="18"/>
              </w:rPr>
            </w:pPr>
          </w:p>
          <w:p w14:paraId="3757E77E" w14:textId="77777777" w:rsidR="00B606F3" w:rsidRPr="00A2470C" w:rsidRDefault="00B606F3" w:rsidP="00B606F3">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1"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42589C92" w14:textId="77777777" w:rsidR="00B606F3" w:rsidRPr="00A2470C" w:rsidRDefault="00B606F3" w:rsidP="00B606F3">
            <w:pPr>
              <w:jc w:val="both"/>
              <w:rPr>
                <w:i w:val="0"/>
                <w:sz w:val="18"/>
                <w:szCs w:val="18"/>
              </w:rPr>
            </w:pPr>
          </w:p>
          <w:p w14:paraId="5C7B7809" w14:textId="77777777" w:rsidR="00B606F3" w:rsidRPr="00A2470C" w:rsidRDefault="00B606F3" w:rsidP="00B606F3">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07B8D9CC" w14:textId="77777777" w:rsidR="00B606F3" w:rsidRPr="00A2470C" w:rsidRDefault="00B606F3" w:rsidP="00B606F3">
            <w:pPr>
              <w:jc w:val="both"/>
              <w:rPr>
                <w:i w:val="0"/>
                <w:sz w:val="18"/>
                <w:szCs w:val="18"/>
              </w:rPr>
            </w:pPr>
          </w:p>
          <w:p w14:paraId="4FEBC797" w14:textId="77777777" w:rsidR="00AE0BB5" w:rsidRPr="00E709EF" w:rsidRDefault="00B606F3" w:rsidP="00B606F3">
            <w:pPr>
              <w:jc w:val="both"/>
              <w:rPr>
                <w:i w:val="0"/>
                <w:sz w:val="18"/>
                <w:szCs w:val="18"/>
              </w:rPr>
            </w:pPr>
            <w:bookmarkStart w:id="1" w:name="_Toc466382905"/>
            <w:bookmarkStart w:id="2" w:name="_Toc466382906"/>
            <w:bookmarkEnd w:id="1"/>
            <w:bookmarkEnd w:id="2"/>
            <w:r w:rsidRPr="00E709EF">
              <w:rPr>
                <w:i w:val="0"/>
                <w:sz w:val="18"/>
                <w:szCs w:val="18"/>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3" w:name="_Hlk531606225"/>
            <w:r w:rsidRPr="00E709EF">
              <w:rPr>
                <w:i w:val="0"/>
                <w:sz w:val="18"/>
                <w:szCs w:val="18"/>
              </w:rPr>
              <w:t>pri čemer se v slednjem primeru v skladu Splošnimi pogoji uporabe informacijskega sistema e-JN šteje, da je oddan pravno zavezujoč dokument, ki ima enako veljavnost kot podpisan</w:t>
            </w:r>
            <w:bookmarkEnd w:id="3"/>
            <w:r w:rsidRPr="00E709EF">
              <w:rPr>
                <w:i w:val="0"/>
                <w:sz w:val="18"/>
                <w:szCs w:val="18"/>
              </w:rPr>
              <w:t>.</w:t>
            </w:r>
          </w:p>
          <w:p w14:paraId="390AE531" w14:textId="77777777" w:rsidR="00B606F3" w:rsidRDefault="00B606F3" w:rsidP="00B606F3">
            <w:pPr>
              <w:jc w:val="both"/>
              <w:rPr>
                <w:i w:val="0"/>
                <w:sz w:val="20"/>
              </w:rPr>
            </w:pPr>
          </w:p>
          <w:p w14:paraId="166CE044" w14:textId="5694FA6F" w:rsidR="00B606F3" w:rsidRPr="0091458D" w:rsidRDefault="00B606F3" w:rsidP="00B606F3">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Pr>
                <w:i w:val="0"/>
                <w:sz w:val="18"/>
                <w:szCs w:val="18"/>
              </w:rPr>
              <w:t xml:space="preserve">izpolnjene in </w:t>
            </w:r>
            <w:r w:rsidRPr="00A2470C">
              <w:rPr>
                <w:i w:val="0"/>
                <w:sz w:val="18"/>
                <w:szCs w:val="18"/>
              </w:rPr>
              <w:t>podpisane ESPD v pdf. obliki, ali v elektronski obliki podpisan xml.</w:t>
            </w:r>
          </w:p>
        </w:tc>
      </w:tr>
      <w:tr w:rsidR="00381104" w:rsidRPr="007D2AD3" w14:paraId="6D2386A1" w14:textId="77777777" w:rsidTr="00C12B5D">
        <w:tc>
          <w:tcPr>
            <w:tcW w:w="1330" w:type="dxa"/>
            <w:shd w:val="clear" w:color="auto" w:fill="auto"/>
            <w:vAlign w:val="center"/>
          </w:tcPr>
          <w:p w14:paraId="502920F9" w14:textId="06F0CF25" w:rsidR="00381104" w:rsidRPr="0091458D" w:rsidRDefault="00381104" w:rsidP="008B0123">
            <w:pPr>
              <w:pStyle w:val="Telobesedila-zamik"/>
              <w:spacing w:after="0"/>
              <w:ind w:left="0"/>
              <w:rPr>
                <w:b/>
                <w:i w:val="0"/>
                <w:sz w:val="18"/>
                <w:szCs w:val="18"/>
              </w:rPr>
            </w:pPr>
            <w:r>
              <w:rPr>
                <w:b/>
                <w:i w:val="0"/>
                <w:sz w:val="18"/>
                <w:szCs w:val="18"/>
              </w:rPr>
              <w:t>PRILOGA 3</w:t>
            </w:r>
          </w:p>
        </w:tc>
        <w:tc>
          <w:tcPr>
            <w:tcW w:w="1843" w:type="dxa"/>
            <w:shd w:val="clear" w:color="auto" w:fill="auto"/>
            <w:vAlign w:val="center"/>
          </w:tcPr>
          <w:p w14:paraId="54E2DC0E" w14:textId="5237DE0F" w:rsidR="00381104" w:rsidRPr="0091458D" w:rsidRDefault="00381104" w:rsidP="00C84AB9">
            <w:pPr>
              <w:pStyle w:val="Telobesedila-zamik"/>
              <w:spacing w:after="0"/>
              <w:ind w:left="0"/>
              <w:rPr>
                <w:i w:val="0"/>
                <w:sz w:val="18"/>
                <w:szCs w:val="18"/>
              </w:rPr>
            </w:pPr>
            <w:r>
              <w:rPr>
                <w:i w:val="0"/>
                <w:sz w:val="18"/>
                <w:szCs w:val="18"/>
              </w:rPr>
              <w:t>Pooblastilo pravne osebe</w:t>
            </w:r>
          </w:p>
        </w:tc>
        <w:tc>
          <w:tcPr>
            <w:tcW w:w="5982" w:type="dxa"/>
            <w:shd w:val="clear" w:color="auto" w:fill="auto"/>
            <w:vAlign w:val="center"/>
          </w:tcPr>
          <w:p w14:paraId="046D1614" w14:textId="77777777" w:rsidR="00B606F3" w:rsidRPr="00B606F3" w:rsidRDefault="00B606F3" w:rsidP="00B606F3">
            <w:pPr>
              <w:jc w:val="both"/>
              <w:rPr>
                <w:i w:val="0"/>
                <w:sz w:val="18"/>
                <w:szCs w:val="18"/>
              </w:rPr>
            </w:pPr>
          </w:p>
          <w:p w14:paraId="67F4AE91" w14:textId="77777777" w:rsidR="00B606F3" w:rsidRPr="00B606F3" w:rsidRDefault="00B606F3" w:rsidP="00B606F3">
            <w:pPr>
              <w:jc w:val="both"/>
              <w:rPr>
                <w:i w:val="0"/>
                <w:sz w:val="18"/>
                <w:szCs w:val="18"/>
              </w:rPr>
            </w:pPr>
            <w:r w:rsidRPr="00B606F3">
              <w:rPr>
                <w:i w:val="0"/>
                <w:sz w:val="18"/>
                <w:szCs w:val="18"/>
              </w:rPr>
              <w:t xml:space="preserve">Izpolnjen ter fizično podpisan in žigosan obrazec mora biti v ponudbi priložen </w:t>
            </w:r>
            <w:r w:rsidRPr="00B606F3">
              <w:rPr>
                <w:i w:val="0"/>
                <w:sz w:val="18"/>
                <w:szCs w:val="18"/>
              </w:rPr>
              <w:lastRenderedPageBreak/>
              <w:t xml:space="preserve">za vse gospodarske subjekte, ki v kakršni koli vlogi sodelujejo v ponudbi (ponudnik, sodelujoči ponudniki v primeru skupne ponudbe, gospodarski subjekti, na katerih kapacitete se sklicuje ponudnik in podizvajalci).  </w:t>
            </w:r>
          </w:p>
          <w:p w14:paraId="30D9DE72" w14:textId="77777777" w:rsidR="00B606F3" w:rsidRPr="00B606F3" w:rsidRDefault="00B606F3" w:rsidP="00B606F3">
            <w:pPr>
              <w:jc w:val="both"/>
              <w:rPr>
                <w:i w:val="0"/>
                <w:sz w:val="18"/>
                <w:szCs w:val="18"/>
              </w:rPr>
            </w:pPr>
          </w:p>
          <w:p w14:paraId="3137993A" w14:textId="77777777" w:rsidR="00B606F3" w:rsidRPr="00B606F3" w:rsidRDefault="00B606F3" w:rsidP="00B606F3">
            <w:pPr>
              <w:jc w:val="both"/>
              <w:rPr>
                <w:i w:val="0"/>
                <w:sz w:val="18"/>
                <w:szCs w:val="18"/>
              </w:rPr>
            </w:pPr>
            <w:r w:rsidRPr="00B606F3">
              <w:rPr>
                <w:i w:val="0"/>
                <w:sz w:val="18"/>
                <w:szCs w:val="18"/>
              </w:rPr>
              <w:t>Ponudnik v informacijskem sistemu e-JN v razdelek »Druge priloge« naloži obrazec/ce v .pdf obliki.</w:t>
            </w:r>
          </w:p>
          <w:p w14:paraId="1E20D8A2" w14:textId="14E50320" w:rsidR="00381104" w:rsidRPr="0091458D" w:rsidRDefault="00381104" w:rsidP="00B606F3">
            <w:pPr>
              <w:jc w:val="both"/>
              <w:rPr>
                <w:i w:val="0"/>
                <w:sz w:val="18"/>
                <w:szCs w:val="18"/>
              </w:rPr>
            </w:pPr>
          </w:p>
        </w:tc>
      </w:tr>
      <w:tr w:rsidR="00381104" w:rsidRPr="007D2AD3" w14:paraId="74E0D9A4" w14:textId="77777777" w:rsidTr="00C12B5D">
        <w:tc>
          <w:tcPr>
            <w:tcW w:w="1330" w:type="dxa"/>
            <w:shd w:val="clear" w:color="auto" w:fill="auto"/>
            <w:vAlign w:val="center"/>
          </w:tcPr>
          <w:p w14:paraId="70B5DD18" w14:textId="2CE6FF49" w:rsidR="00381104" w:rsidRDefault="00381104" w:rsidP="008B0123">
            <w:pPr>
              <w:pStyle w:val="Telobesedila-zamik"/>
              <w:spacing w:after="0"/>
              <w:ind w:left="0"/>
              <w:rPr>
                <w:b/>
                <w:i w:val="0"/>
                <w:sz w:val="18"/>
                <w:szCs w:val="18"/>
              </w:rPr>
            </w:pPr>
            <w:r>
              <w:rPr>
                <w:b/>
                <w:i w:val="0"/>
                <w:sz w:val="18"/>
                <w:szCs w:val="18"/>
              </w:rPr>
              <w:lastRenderedPageBreak/>
              <w:t>PRILOGA 4</w:t>
            </w:r>
          </w:p>
          <w:p w14:paraId="4B4B09C0" w14:textId="77777777" w:rsidR="00381104" w:rsidRPr="0091458D" w:rsidRDefault="00381104" w:rsidP="008B0123">
            <w:pPr>
              <w:pStyle w:val="Telobesedila-zamik"/>
              <w:spacing w:after="0"/>
              <w:ind w:left="0"/>
              <w:rPr>
                <w:b/>
                <w:i w:val="0"/>
                <w:sz w:val="18"/>
                <w:szCs w:val="18"/>
              </w:rPr>
            </w:pPr>
          </w:p>
        </w:tc>
        <w:tc>
          <w:tcPr>
            <w:tcW w:w="1843" w:type="dxa"/>
            <w:shd w:val="clear" w:color="auto" w:fill="auto"/>
            <w:vAlign w:val="center"/>
          </w:tcPr>
          <w:p w14:paraId="18C1F6F3" w14:textId="1B279AFE" w:rsidR="00381104" w:rsidRPr="00DC2EA5" w:rsidRDefault="00381104" w:rsidP="00DC2EA5">
            <w:pPr>
              <w:pStyle w:val="Telobesedila-zamik"/>
              <w:spacing w:after="0"/>
              <w:ind w:left="0"/>
              <w:rPr>
                <w:i w:val="0"/>
                <w:sz w:val="18"/>
                <w:szCs w:val="18"/>
              </w:rPr>
            </w:pPr>
            <w:r w:rsidRPr="00DC2EA5">
              <w:rPr>
                <w:i w:val="0"/>
                <w:sz w:val="18"/>
                <w:szCs w:val="18"/>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B7232B8" w14:textId="77777777" w:rsidR="00B606F3" w:rsidRPr="00B606F3" w:rsidRDefault="00B606F3" w:rsidP="00B606F3">
            <w:pPr>
              <w:jc w:val="both"/>
              <w:rPr>
                <w:i w:val="0"/>
                <w:sz w:val="18"/>
                <w:szCs w:val="18"/>
              </w:rPr>
            </w:pPr>
            <w:r w:rsidRPr="00B606F3">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4710B015" w14:textId="77777777" w:rsidR="00B606F3" w:rsidRPr="00D36503" w:rsidRDefault="00B606F3" w:rsidP="00B606F3">
            <w:pPr>
              <w:jc w:val="both"/>
              <w:rPr>
                <w:sz w:val="18"/>
                <w:szCs w:val="18"/>
              </w:rPr>
            </w:pPr>
          </w:p>
          <w:p w14:paraId="663FFD67" w14:textId="77777777" w:rsidR="00B606F3" w:rsidRPr="00A2470C" w:rsidRDefault="00B606F3" w:rsidP="00B606F3">
            <w:pPr>
              <w:jc w:val="both"/>
              <w:rPr>
                <w:i w:val="0"/>
                <w:sz w:val="18"/>
                <w:szCs w:val="18"/>
              </w:rPr>
            </w:pPr>
            <w:r w:rsidRPr="00D36503">
              <w:rPr>
                <w:sz w:val="18"/>
                <w:szCs w:val="18"/>
              </w:rPr>
              <w:t>Ponudnik v informacijske</w:t>
            </w:r>
            <w:r w:rsidRPr="00A2470C">
              <w:rPr>
                <w:i w:val="0"/>
                <w:sz w:val="18"/>
                <w:szCs w:val="18"/>
              </w:rPr>
              <w:t>m sistemu e-JN v razdelek »</w:t>
            </w:r>
            <w:r w:rsidRPr="00A2470C">
              <w:rPr>
                <w:sz w:val="18"/>
                <w:szCs w:val="18"/>
              </w:rPr>
              <w:t>Druge priloge</w:t>
            </w:r>
            <w:r w:rsidRPr="00A2470C">
              <w:rPr>
                <w:i w:val="0"/>
                <w:sz w:val="18"/>
                <w:szCs w:val="18"/>
              </w:rPr>
              <w:t>« naloži obrazec/ce v .pdf obliki.</w:t>
            </w:r>
          </w:p>
          <w:p w14:paraId="642B86D7" w14:textId="3CFE096E" w:rsidR="00381104" w:rsidRPr="0091458D" w:rsidRDefault="00381104" w:rsidP="00F50F9F">
            <w:pPr>
              <w:rPr>
                <w:i w:val="0"/>
                <w:sz w:val="18"/>
                <w:szCs w:val="18"/>
              </w:rPr>
            </w:pPr>
          </w:p>
        </w:tc>
      </w:tr>
      <w:tr w:rsidR="00381104" w:rsidRPr="007D2AD3" w14:paraId="10A18EBF" w14:textId="77777777" w:rsidTr="00C12B5D">
        <w:tc>
          <w:tcPr>
            <w:tcW w:w="1330" w:type="dxa"/>
            <w:shd w:val="clear" w:color="auto" w:fill="auto"/>
            <w:vAlign w:val="center"/>
          </w:tcPr>
          <w:p w14:paraId="544735A9" w14:textId="74CACA2E" w:rsidR="00381104" w:rsidRPr="0091458D" w:rsidRDefault="00381104" w:rsidP="008B0123">
            <w:pPr>
              <w:pStyle w:val="Telobesedila-zamik"/>
              <w:spacing w:after="0"/>
              <w:ind w:left="0"/>
              <w:rPr>
                <w:b/>
                <w:i w:val="0"/>
                <w:sz w:val="18"/>
                <w:szCs w:val="18"/>
              </w:rPr>
            </w:pPr>
            <w:r>
              <w:rPr>
                <w:b/>
                <w:i w:val="0"/>
                <w:sz w:val="18"/>
                <w:szCs w:val="18"/>
              </w:rPr>
              <w:t>PRILOGA 5</w:t>
            </w:r>
          </w:p>
        </w:tc>
        <w:tc>
          <w:tcPr>
            <w:tcW w:w="1843" w:type="dxa"/>
            <w:shd w:val="clear" w:color="auto" w:fill="auto"/>
            <w:vAlign w:val="center"/>
          </w:tcPr>
          <w:p w14:paraId="4AE2641E" w14:textId="7F13591A" w:rsidR="00381104" w:rsidRPr="0091458D" w:rsidRDefault="00381104" w:rsidP="00FB25C1">
            <w:pPr>
              <w:pStyle w:val="Telobesedila-zamik"/>
              <w:spacing w:after="0"/>
              <w:ind w:left="0"/>
              <w:rPr>
                <w:i w:val="0"/>
                <w:sz w:val="18"/>
                <w:szCs w:val="18"/>
              </w:rPr>
            </w:pPr>
            <w:r>
              <w:rPr>
                <w:i w:val="0"/>
                <w:sz w:val="18"/>
                <w:szCs w:val="18"/>
              </w:rPr>
              <w:t>Referenčna tabela</w:t>
            </w:r>
            <w:r w:rsidR="00F50F9F">
              <w:rPr>
                <w:i w:val="0"/>
                <w:sz w:val="18"/>
                <w:szCs w:val="18"/>
              </w:rPr>
              <w:t xml:space="preserve"> </w:t>
            </w:r>
          </w:p>
        </w:tc>
        <w:tc>
          <w:tcPr>
            <w:tcW w:w="5982" w:type="dxa"/>
            <w:shd w:val="clear" w:color="auto" w:fill="auto"/>
            <w:vAlign w:val="center"/>
          </w:tcPr>
          <w:p w14:paraId="1E184080" w14:textId="77777777" w:rsidR="00B606F3" w:rsidRDefault="00B606F3" w:rsidP="00F50F9F">
            <w:pPr>
              <w:rPr>
                <w:i w:val="0"/>
                <w:sz w:val="18"/>
                <w:szCs w:val="18"/>
              </w:rPr>
            </w:pPr>
          </w:p>
          <w:p w14:paraId="6025D07E" w14:textId="77777777" w:rsidR="00F50F9F" w:rsidRDefault="00F50F9F" w:rsidP="00F50F9F">
            <w:pPr>
              <w:rPr>
                <w:i w:val="0"/>
                <w:sz w:val="18"/>
                <w:szCs w:val="18"/>
              </w:rPr>
            </w:pPr>
            <w:r w:rsidRPr="00D3259F">
              <w:rPr>
                <w:i w:val="0"/>
                <w:sz w:val="18"/>
                <w:szCs w:val="18"/>
              </w:rPr>
              <w:t>Gospodarski subjekt v ponudbi predloži izpolnjen obrazec.</w:t>
            </w:r>
            <w:r>
              <w:t xml:space="preserve"> </w:t>
            </w:r>
            <w:r w:rsidRPr="00980EF5">
              <w:rPr>
                <w:i w:val="0"/>
                <w:sz w:val="18"/>
                <w:szCs w:val="18"/>
              </w:rPr>
              <w:t xml:space="preserve">Ponudnik v informacijskem sistemu e-JN </w:t>
            </w:r>
            <w:r>
              <w:rPr>
                <w:i w:val="0"/>
                <w:sz w:val="18"/>
                <w:szCs w:val="18"/>
              </w:rPr>
              <w:t xml:space="preserve">obrazce naloži </w:t>
            </w:r>
            <w:r w:rsidRPr="00980EF5">
              <w:rPr>
                <w:i w:val="0"/>
                <w:sz w:val="18"/>
                <w:szCs w:val="18"/>
              </w:rPr>
              <w:t>v razdele</w:t>
            </w:r>
            <w:r>
              <w:rPr>
                <w:i w:val="0"/>
                <w:sz w:val="18"/>
                <w:szCs w:val="18"/>
              </w:rPr>
              <w:t>k »Druge priloge«.</w:t>
            </w:r>
          </w:p>
          <w:p w14:paraId="6A27B6ED" w14:textId="1A888C7E" w:rsidR="00381104" w:rsidRPr="0091458D" w:rsidRDefault="00381104" w:rsidP="003A1457">
            <w:pPr>
              <w:rPr>
                <w:i w:val="0"/>
                <w:sz w:val="18"/>
                <w:szCs w:val="18"/>
              </w:rPr>
            </w:pPr>
          </w:p>
        </w:tc>
      </w:tr>
      <w:tr w:rsidR="007C2145" w:rsidRPr="007D2AD3" w14:paraId="7C111E59" w14:textId="77777777" w:rsidTr="00C12B5D">
        <w:tc>
          <w:tcPr>
            <w:tcW w:w="1330" w:type="dxa"/>
            <w:shd w:val="clear" w:color="auto" w:fill="auto"/>
            <w:vAlign w:val="center"/>
          </w:tcPr>
          <w:p w14:paraId="0FBC9274" w14:textId="468D305C" w:rsidR="007C2145" w:rsidRDefault="007C2145" w:rsidP="008B0123">
            <w:pPr>
              <w:pStyle w:val="Telobesedila-zamik"/>
              <w:spacing w:after="0"/>
              <w:ind w:left="0"/>
              <w:rPr>
                <w:b/>
                <w:i w:val="0"/>
                <w:sz w:val="18"/>
                <w:szCs w:val="18"/>
              </w:rPr>
            </w:pPr>
            <w:r w:rsidRPr="0091458D">
              <w:rPr>
                <w:b/>
                <w:i w:val="0"/>
                <w:sz w:val="18"/>
                <w:szCs w:val="18"/>
              </w:rPr>
              <w:t xml:space="preserve">PRILOGE </w:t>
            </w:r>
            <w:r>
              <w:rPr>
                <w:b/>
                <w:i w:val="0"/>
                <w:sz w:val="18"/>
                <w:szCs w:val="18"/>
              </w:rPr>
              <w:t>6</w:t>
            </w:r>
            <w:r w:rsidRPr="0091458D">
              <w:rPr>
                <w:b/>
                <w:i w:val="0"/>
                <w:sz w:val="18"/>
                <w:szCs w:val="18"/>
              </w:rPr>
              <w:t xml:space="preserve">, </w:t>
            </w:r>
            <w:r>
              <w:rPr>
                <w:b/>
                <w:i w:val="0"/>
                <w:sz w:val="18"/>
                <w:szCs w:val="18"/>
              </w:rPr>
              <w:t xml:space="preserve">7 </w:t>
            </w:r>
            <w:r w:rsidRPr="0091458D">
              <w:rPr>
                <w:b/>
                <w:i w:val="0"/>
                <w:sz w:val="18"/>
                <w:szCs w:val="18"/>
              </w:rPr>
              <w:t xml:space="preserve">in </w:t>
            </w:r>
            <w:r>
              <w:rPr>
                <w:b/>
                <w:i w:val="0"/>
                <w:sz w:val="18"/>
                <w:szCs w:val="18"/>
              </w:rPr>
              <w:t>8</w:t>
            </w:r>
          </w:p>
        </w:tc>
        <w:tc>
          <w:tcPr>
            <w:tcW w:w="1843" w:type="dxa"/>
            <w:shd w:val="clear" w:color="auto" w:fill="auto"/>
            <w:vAlign w:val="center"/>
          </w:tcPr>
          <w:p w14:paraId="504B2370" w14:textId="580D30D9" w:rsidR="007C2145" w:rsidRDefault="007C2145" w:rsidP="00FB25C1">
            <w:pPr>
              <w:pStyle w:val="Telobesedila-zamik"/>
              <w:spacing w:after="0"/>
              <w:ind w:left="0"/>
              <w:rPr>
                <w:i w:val="0"/>
                <w:sz w:val="18"/>
                <w:szCs w:val="18"/>
              </w:rPr>
            </w:pPr>
            <w:r w:rsidRPr="0091458D">
              <w:rPr>
                <w:i w:val="0"/>
                <w:sz w:val="18"/>
                <w:szCs w:val="18"/>
              </w:rPr>
              <w:t>Podizvajalci</w:t>
            </w:r>
          </w:p>
        </w:tc>
        <w:tc>
          <w:tcPr>
            <w:tcW w:w="5982" w:type="dxa"/>
            <w:shd w:val="clear" w:color="auto" w:fill="auto"/>
            <w:vAlign w:val="center"/>
          </w:tcPr>
          <w:p w14:paraId="0D17E12F" w14:textId="77777777" w:rsidR="007C2145" w:rsidRDefault="007C2145" w:rsidP="003A1457">
            <w:pPr>
              <w:rPr>
                <w:i w:val="0"/>
                <w:sz w:val="18"/>
                <w:szCs w:val="18"/>
              </w:rPr>
            </w:pPr>
          </w:p>
          <w:p w14:paraId="68266E36" w14:textId="77777777" w:rsidR="007C2145" w:rsidRDefault="007C2145" w:rsidP="003A1457">
            <w:pPr>
              <w:rPr>
                <w:i w:val="0"/>
                <w:sz w:val="18"/>
                <w:szCs w:val="18"/>
              </w:rPr>
            </w:pPr>
            <w:r w:rsidRPr="0091458D">
              <w:rPr>
                <w:i w:val="0"/>
                <w:sz w:val="18"/>
                <w:szCs w:val="18"/>
              </w:rPr>
              <w:t>Gospodarski subjekt izpolni vse obr</w:t>
            </w:r>
            <w:r>
              <w:rPr>
                <w:i w:val="0"/>
                <w:sz w:val="18"/>
                <w:szCs w:val="18"/>
              </w:rPr>
              <w:t>azce, ki so zahtevani v točki 11</w:t>
            </w:r>
            <w:r w:rsidRPr="0091458D">
              <w:rPr>
                <w:i w:val="0"/>
                <w:sz w:val="18"/>
                <w:szCs w:val="18"/>
              </w:rPr>
              <w:t xml:space="preserve"> poglavja I in jih priloži v sistem e-JN.</w:t>
            </w:r>
            <w:r w:rsidRPr="0091458D">
              <w:t xml:space="preserve"> </w:t>
            </w:r>
            <w:r w:rsidRPr="0091458D">
              <w:rPr>
                <w:i w:val="0"/>
                <w:sz w:val="18"/>
                <w:szCs w:val="18"/>
              </w:rPr>
              <w:t>Ponudnik v informacijskem sistemu e-JN obrazec naloži v razdelek »Druge priloge«.</w:t>
            </w:r>
          </w:p>
          <w:p w14:paraId="6D9B5B79" w14:textId="14F4C8AE" w:rsidR="007C2145" w:rsidRPr="00D3259F" w:rsidRDefault="007C2145" w:rsidP="00F50F9F">
            <w:pPr>
              <w:rPr>
                <w:i w:val="0"/>
                <w:sz w:val="18"/>
                <w:szCs w:val="18"/>
              </w:rPr>
            </w:pPr>
          </w:p>
        </w:tc>
      </w:tr>
      <w:tr w:rsidR="007C2145" w:rsidRPr="007D2AD3" w14:paraId="2883D56B" w14:textId="77777777" w:rsidTr="00C12B5D">
        <w:tc>
          <w:tcPr>
            <w:tcW w:w="1330" w:type="dxa"/>
            <w:shd w:val="clear" w:color="auto" w:fill="auto"/>
            <w:vAlign w:val="center"/>
          </w:tcPr>
          <w:p w14:paraId="6D091CF9" w14:textId="4780070B" w:rsidR="007C2145" w:rsidRPr="0091458D" w:rsidRDefault="007C2145" w:rsidP="008B0123">
            <w:pPr>
              <w:pStyle w:val="Telobesedila-zamik"/>
              <w:spacing w:after="0"/>
              <w:ind w:left="0"/>
              <w:rPr>
                <w:b/>
                <w:i w:val="0"/>
                <w:sz w:val="18"/>
                <w:szCs w:val="18"/>
              </w:rPr>
            </w:pPr>
            <w:r>
              <w:rPr>
                <w:b/>
                <w:i w:val="0"/>
                <w:sz w:val="18"/>
                <w:szCs w:val="18"/>
              </w:rPr>
              <w:t>PRILOGA 9</w:t>
            </w:r>
          </w:p>
        </w:tc>
        <w:tc>
          <w:tcPr>
            <w:tcW w:w="1843" w:type="dxa"/>
            <w:shd w:val="clear" w:color="auto" w:fill="auto"/>
            <w:vAlign w:val="center"/>
          </w:tcPr>
          <w:p w14:paraId="11A9624A" w14:textId="77BF2820" w:rsidR="007C2145" w:rsidRPr="0091458D" w:rsidRDefault="007C2145" w:rsidP="00C84AB9">
            <w:pPr>
              <w:pStyle w:val="Telobesedila-zamik"/>
              <w:spacing w:after="0"/>
              <w:ind w:left="0"/>
              <w:rPr>
                <w:i w:val="0"/>
                <w:sz w:val="16"/>
                <w:szCs w:val="16"/>
              </w:rPr>
            </w:pPr>
            <w:r>
              <w:rPr>
                <w:i w:val="0"/>
                <w:sz w:val="18"/>
                <w:szCs w:val="18"/>
              </w:rPr>
              <w:t>Skupna ponudba</w:t>
            </w:r>
          </w:p>
        </w:tc>
        <w:tc>
          <w:tcPr>
            <w:tcW w:w="5982" w:type="dxa"/>
            <w:shd w:val="clear" w:color="auto" w:fill="auto"/>
            <w:vAlign w:val="center"/>
          </w:tcPr>
          <w:p w14:paraId="7B735D31" w14:textId="77777777" w:rsidR="007C2145" w:rsidRDefault="007C2145" w:rsidP="00491F13">
            <w:pPr>
              <w:pStyle w:val="Glava"/>
              <w:tabs>
                <w:tab w:val="left" w:pos="708"/>
              </w:tabs>
              <w:rPr>
                <w:i w:val="0"/>
                <w:sz w:val="18"/>
                <w:szCs w:val="18"/>
              </w:rPr>
            </w:pPr>
            <w:r>
              <w:rPr>
                <w:i w:val="0"/>
                <w:sz w:val="18"/>
                <w:szCs w:val="18"/>
              </w:rPr>
              <w:t>Gospodarski subjekti v skupni ponudbi predložijo oz. navedejo:</w:t>
            </w:r>
          </w:p>
          <w:p w14:paraId="13CB0D86" w14:textId="77777777" w:rsidR="007C2145" w:rsidRPr="00A2470C" w:rsidRDefault="007C2145" w:rsidP="004D44D8">
            <w:pPr>
              <w:pStyle w:val="Glava"/>
              <w:numPr>
                <w:ilvl w:val="0"/>
                <w:numId w:val="17"/>
              </w:numPr>
              <w:tabs>
                <w:tab w:val="clear" w:pos="4536"/>
                <w:tab w:val="clear" w:pos="9072"/>
              </w:tabs>
              <w:jc w:val="both"/>
              <w:rPr>
                <w:i w:val="0"/>
                <w:sz w:val="18"/>
                <w:szCs w:val="18"/>
              </w:rPr>
            </w:pPr>
            <w:r w:rsidRPr="00A2470C">
              <w:rPr>
                <w:i w:val="0"/>
                <w:sz w:val="18"/>
                <w:szCs w:val="18"/>
              </w:rPr>
              <w:t>v informacijskem sistemu e-JN v razdelku »</w:t>
            </w:r>
            <w:r w:rsidRPr="00A2470C">
              <w:rPr>
                <w:sz w:val="18"/>
                <w:szCs w:val="18"/>
              </w:rPr>
              <w:t>Sodelujoči</w:t>
            </w:r>
            <w:r w:rsidRPr="00A2470C">
              <w:rPr>
                <w:i w:val="0"/>
                <w:sz w:val="18"/>
                <w:szCs w:val="18"/>
              </w:rPr>
              <w:t>« vse gospodarske subjekte, ki nastopajo v skupni ponudbi</w:t>
            </w:r>
          </w:p>
          <w:p w14:paraId="6FD296BB" w14:textId="77777777" w:rsidR="007C2145" w:rsidRDefault="007C2145" w:rsidP="009A4073">
            <w:pPr>
              <w:pStyle w:val="Odstavekseznama"/>
              <w:numPr>
                <w:ilvl w:val="0"/>
                <w:numId w:val="17"/>
              </w:numPr>
              <w:rPr>
                <w:i w:val="0"/>
                <w:sz w:val="18"/>
                <w:szCs w:val="18"/>
              </w:rPr>
            </w:pPr>
            <w:r w:rsidRPr="00491F13">
              <w:rPr>
                <w:i w:val="0"/>
                <w:sz w:val="18"/>
                <w:szCs w:val="18"/>
              </w:rPr>
              <w:t xml:space="preserve">ponudbeno dokumentacijo, kot je </w:t>
            </w:r>
            <w:r>
              <w:rPr>
                <w:i w:val="0"/>
                <w:sz w:val="18"/>
                <w:szCs w:val="18"/>
              </w:rPr>
              <w:t xml:space="preserve">zahtevana v prilogi </w:t>
            </w:r>
            <w:r w:rsidRPr="00F60255">
              <w:rPr>
                <w:i w:val="0"/>
                <w:sz w:val="18"/>
                <w:szCs w:val="18"/>
              </w:rPr>
              <w:t>10.</w:t>
            </w:r>
          </w:p>
          <w:p w14:paraId="033878ED" w14:textId="77777777" w:rsidR="007C2145" w:rsidRPr="0091458D" w:rsidRDefault="007C2145" w:rsidP="003A1457">
            <w:pPr>
              <w:rPr>
                <w:i w:val="0"/>
                <w:color w:val="000000" w:themeColor="text1"/>
                <w:sz w:val="18"/>
                <w:szCs w:val="18"/>
              </w:rPr>
            </w:pPr>
          </w:p>
        </w:tc>
      </w:tr>
      <w:tr w:rsidR="007C2145" w:rsidRPr="007D2AD3" w14:paraId="7EC9A2D6" w14:textId="77777777" w:rsidTr="00C12B5D">
        <w:tc>
          <w:tcPr>
            <w:tcW w:w="1330" w:type="dxa"/>
            <w:shd w:val="clear" w:color="auto" w:fill="auto"/>
            <w:vAlign w:val="center"/>
          </w:tcPr>
          <w:p w14:paraId="590B007A" w14:textId="0BCEF430" w:rsidR="007C2145" w:rsidRPr="0091458D" w:rsidRDefault="007C2145" w:rsidP="008B0123">
            <w:pPr>
              <w:pStyle w:val="Telobesedila-zamik"/>
              <w:spacing w:after="0"/>
              <w:ind w:left="0"/>
              <w:rPr>
                <w:b/>
                <w:i w:val="0"/>
                <w:sz w:val="18"/>
                <w:szCs w:val="18"/>
              </w:rPr>
            </w:pPr>
          </w:p>
        </w:tc>
        <w:tc>
          <w:tcPr>
            <w:tcW w:w="1843" w:type="dxa"/>
            <w:shd w:val="clear" w:color="auto" w:fill="auto"/>
            <w:vAlign w:val="center"/>
          </w:tcPr>
          <w:p w14:paraId="161E34D2" w14:textId="3BD59557" w:rsidR="007C2145" w:rsidRPr="0091458D" w:rsidRDefault="007C2145" w:rsidP="00C84AB9">
            <w:pPr>
              <w:pStyle w:val="Telobesedila-zamik"/>
              <w:spacing w:after="0"/>
              <w:ind w:left="0"/>
              <w:rPr>
                <w:i w:val="0"/>
                <w:sz w:val="18"/>
                <w:szCs w:val="18"/>
              </w:rPr>
            </w:pPr>
          </w:p>
        </w:tc>
        <w:tc>
          <w:tcPr>
            <w:tcW w:w="5982" w:type="dxa"/>
            <w:shd w:val="clear" w:color="auto" w:fill="auto"/>
            <w:vAlign w:val="center"/>
          </w:tcPr>
          <w:p w14:paraId="1FDD105E" w14:textId="02FB85FB" w:rsidR="007C2145" w:rsidRPr="00491F13" w:rsidRDefault="007C2145" w:rsidP="00B606F3">
            <w:pPr>
              <w:pStyle w:val="Odstavekseznama"/>
              <w:ind w:left="360"/>
              <w:rPr>
                <w:i w:val="0"/>
                <w:sz w:val="18"/>
                <w:szCs w:val="18"/>
              </w:rPr>
            </w:pPr>
          </w:p>
        </w:tc>
      </w:tr>
    </w:tbl>
    <w:p w14:paraId="649F41FD" w14:textId="77777777" w:rsidR="008359FC" w:rsidRDefault="008359FC" w:rsidP="00D00D74">
      <w:pPr>
        <w:pStyle w:val="Glava"/>
        <w:tabs>
          <w:tab w:val="clear" w:pos="4536"/>
          <w:tab w:val="clear" w:pos="9072"/>
        </w:tabs>
        <w:jc w:val="both"/>
        <w:rPr>
          <w:i w:val="0"/>
          <w:sz w:val="22"/>
          <w:szCs w:val="22"/>
        </w:rPr>
      </w:pPr>
    </w:p>
    <w:p w14:paraId="00C2DFAC" w14:textId="77777777" w:rsidR="00B606F3" w:rsidRDefault="00B606F3" w:rsidP="00D00D74">
      <w:pPr>
        <w:pStyle w:val="Glava"/>
        <w:tabs>
          <w:tab w:val="clear" w:pos="4536"/>
          <w:tab w:val="clear" w:pos="9072"/>
        </w:tabs>
        <w:jc w:val="both"/>
        <w:rPr>
          <w:i w:val="0"/>
          <w:sz w:val="22"/>
          <w:szCs w:val="22"/>
        </w:rPr>
      </w:pPr>
    </w:p>
    <w:p w14:paraId="4CB368C4" w14:textId="274E88F7" w:rsidR="009123D1" w:rsidRPr="007D2AD3" w:rsidRDefault="00B606F3" w:rsidP="006A3526">
      <w:pPr>
        <w:pStyle w:val="Zoran1"/>
        <w:numPr>
          <w:ilvl w:val="0"/>
          <w:numId w:val="10"/>
        </w:numPr>
        <w:rPr>
          <w:rFonts w:ascii="Times New Roman" w:hAnsi="Times New Roman" w:cs="Times New Roman"/>
        </w:rPr>
      </w:pPr>
      <w:r>
        <w:rPr>
          <w:rFonts w:ascii="Times New Roman" w:hAnsi="Times New Roman" w:cs="Times New Roman"/>
        </w:rPr>
        <w:t>R</w:t>
      </w:r>
      <w:r w:rsidR="009123D1" w:rsidRPr="007D2AD3">
        <w:rPr>
          <w:rFonts w:ascii="Times New Roman" w:hAnsi="Times New Roman" w:cs="Times New Roman"/>
        </w:rPr>
        <w:t xml:space="preserve">ok veljavnosti </w:t>
      </w:r>
      <w:r w:rsidR="00A2433A" w:rsidRPr="007D2AD3">
        <w:rPr>
          <w:rFonts w:ascii="Times New Roman" w:hAnsi="Times New Roman" w:cs="Times New Roman"/>
        </w:rPr>
        <w:t>p</w:t>
      </w:r>
      <w:r w:rsidR="00CD41ED" w:rsidRPr="007D2AD3">
        <w:rPr>
          <w:rFonts w:ascii="Times New Roman" w:hAnsi="Times New Roman" w:cs="Times New Roman"/>
        </w:rPr>
        <w:t>onudbe</w:t>
      </w:r>
    </w:p>
    <w:p w14:paraId="19C70996" w14:textId="77777777" w:rsidR="009123D1" w:rsidRPr="007D2AD3" w:rsidRDefault="009123D1" w:rsidP="00D00D74">
      <w:pPr>
        <w:ind w:left="1080"/>
        <w:jc w:val="both"/>
        <w:rPr>
          <w:i w:val="0"/>
          <w:sz w:val="16"/>
          <w:szCs w:val="16"/>
        </w:rPr>
      </w:pPr>
    </w:p>
    <w:p w14:paraId="03C785EE" w14:textId="437B6184" w:rsidR="009123D1" w:rsidRPr="007D2AD3" w:rsidRDefault="00A2433A" w:rsidP="00D00D74">
      <w:pPr>
        <w:ind w:left="1080"/>
        <w:jc w:val="both"/>
        <w:rPr>
          <w:i w:val="0"/>
          <w:sz w:val="22"/>
          <w:szCs w:val="22"/>
        </w:rPr>
      </w:pPr>
      <w:r w:rsidRPr="007D2AD3">
        <w:rPr>
          <w:i w:val="0"/>
          <w:sz w:val="22"/>
          <w:szCs w:val="22"/>
        </w:rPr>
        <w:t>P</w:t>
      </w:r>
      <w:r w:rsidR="00CD41ED" w:rsidRPr="007D2AD3">
        <w:rPr>
          <w:i w:val="0"/>
          <w:sz w:val="22"/>
          <w:szCs w:val="22"/>
        </w:rPr>
        <w:t>onudba</w:t>
      </w:r>
      <w:r w:rsidR="009123D1" w:rsidRPr="007D2AD3">
        <w:rPr>
          <w:i w:val="0"/>
          <w:sz w:val="22"/>
          <w:szCs w:val="22"/>
        </w:rPr>
        <w:t xml:space="preserve"> mora biti veljavna </w:t>
      </w:r>
      <w:r w:rsidR="00FA075D">
        <w:rPr>
          <w:i w:val="0"/>
          <w:sz w:val="22"/>
          <w:szCs w:val="22"/>
        </w:rPr>
        <w:t xml:space="preserve">do </w:t>
      </w:r>
      <w:r w:rsidR="001E3E03">
        <w:rPr>
          <w:b/>
          <w:i w:val="0"/>
          <w:sz w:val="22"/>
          <w:szCs w:val="22"/>
        </w:rPr>
        <w:t>13</w:t>
      </w:r>
      <w:r w:rsidR="007C2145" w:rsidRPr="007C2145">
        <w:rPr>
          <w:b/>
          <w:i w:val="0"/>
          <w:sz w:val="22"/>
          <w:szCs w:val="22"/>
        </w:rPr>
        <w:t>.9.</w:t>
      </w:r>
      <w:r w:rsidR="00FA075D" w:rsidRPr="007C2145">
        <w:rPr>
          <w:b/>
          <w:i w:val="0"/>
          <w:sz w:val="22"/>
          <w:szCs w:val="22"/>
        </w:rPr>
        <w:t>2019.</w:t>
      </w:r>
    </w:p>
    <w:p w14:paraId="1869A50D" w14:textId="77777777" w:rsidR="00C84FFC" w:rsidRPr="007D2AD3" w:rsidRDefault="00C84FFC" w:rsidP="00D00D74">
      <w:pPr>
        <w:ind w:left="1080"/>
        <w:jc w:val="both"/>
        <w:rPr>
          <w:i w:val="0"/>
          <w:sz w:val="16"/>
          <w:szCs w:val="16"/>
        </w:rPr>
      </w:pPr>
    </w:p>
    <w:p w14:paraId="27ED8FEF" w14:textId="77777777" w:rsidR="009123D1" w:rsidRPr="007D2AD3" w:rsidRDefault="009123D1" w:rsidP="006A3526">
      <w:pPr>
        <w:pStyle w:val="Zoran1"/>
        <w:numPr>
          <w:ilvl w:val="0"/>
          <w:numId w:val="10"/>
        </w:numPr>
        <w:rPr>
          <w:rFonts w:ascii="Times New Roman" w:hAnsi="Times New Roman" w:cs="Times New Roman"/>
        </w:rPr>
      </w:pPr>
      <w:r w:rsidRPr="007D2AD3">
        <w:rPr>
          <w:rFonts w:ascii="Times New Roman" w:hAnsi="Times New Roman" w:cs="Times New Roman"/>
        </w:rPr>
        <w:t>Jezik, valuta</w:t>
      </w:r>
    </w:p>
    <w:p w14:paraId="5FB77DBE" w14:textId="77777777" w:rsidR="009123D1" w:rsidRPr="007D2AD3" w:rsidRDefault="009123D1" w:rsidP="00D00D74">
      <w:pPr>
        <w:ind w:left="1080"/>
        <w:jc w:val="both"/>
        <w:rPr>
          <w:i w:val="0"/>
          <w:sz w:val="16"/>
          <w:szCs w:val="16"/>
        </w:rPr>
      </w:pPr>
    </w:p>
    <w:p w14:paraId="1D5FCB86" w14:textId="77777777" w:rsidR="000372A0" w:rsidRPr="007D2AD3" w:rsidRDefault="00A2433A" w:rsidP="002C6A1E">
      <w:pPr>
        <w:shd w:val="clear" w:color="auto" w:fill="FFFFFF"/>
        <w:ind w:left="1134"/>
        <w:jc w:val="both"/>
        <w:rPr>
          <w:i w:val="0"/>
          <w:sz w:val="22"/>
          <w:szCs w:val="22"/>
        </w:rPr>
      </w:pPr>
      <w:r w:rsidRPr="007D2AD3">
        <w:rPr>
          <w:rFonts w:cs="Arial"/>
          <w:i w:val="0"/>
          <w:iCs/>
          <w:color w:val="000000" w:themeColor="text1"/>
          <w:sz w:val="22"/>
          <w:szCs w:val="22"/>
        </w:rPr>
        <w:t xml:space="preserve">Gospodarski subjekt </w:t>
      </w:r>
      <w:r w:rsidR="00C12574" w:rsidRPr="007D2AD3">
        <w:rPr>
          <w:rFonts w:cs="Arial"/>
          <w:i w:val="0"/>
          <w:iCs/>
          <w:color w:val="000000" w:themeColor="text1"/>
          <w:sz w:val="22"/>
          <w:szCs w:val="22"/>
        </w:rPr>
        <w:t xml:space="preserve">mora izdelati </w:t>
      </w:r>
      <w:r w:rsidRPr="007D2AD3">
        <w:rPr>
          <w:rFonts w:cs="Arial"/>
          <w:i w:val="0"/>
          <w:iCs/>
          <w:color w:val="000000" w:themeColor="text1"/>
          <w:sz w:val="22"/>
          <w:szCs w:val="22"/>
        </w:rPr>
        <w:t>p</w:t>
      </w:r>
      <w:r w:rsidR="00CD41ED" w:rsidRPr="007D2AD3">
        <w:rPr>
          <w:rFonts w:cs="Arial"/>
          <w:i w:val="0"/>
          <w:iCs/>
          <w:color w:val="000000" w:themeColor="text1"/>
          <w:sz w:val="22"/>
          <w:szCs w:val="22"/>
        </w:rPr>
        <w:t>onudbo</w:t>
      </w:r>
      <w:r w:rsidR="00C12574" w:rsidRPr="007D2AD3">
        <w:rPr>
          <w:rFonts w:cs="Arial"/>
          <w:i w:val="0"/>
          <w:iCs/>
          <w:color w:val="000000" w:themeColor="text1"/>
          <w:sz w:val="22"/>
          <w:szCs w:val="22"/>
        </w:rPr>
        <w:t xml:space="preserve"> v slovenskem jeziku.</w:t>
      </w:r>
      <w:r w:rsidR="002C6A1E" w:rsidRPr="007D2AD3">
        <w:rPr>
          <w:rFonts w:cs="Arial"/>
          <w:i w:val="0"/>
          <w:iCs/>
          <w:color w:val="000000" w:themeColor="text1"/>
          <w:sz w:val="22"/>
          <w:szCs w:val="22"/>
        </w:rPr>
        <w:t xml:space="preserve"> </w:t>
      </w:r>
      <w:r w:rsidR="000372A0" w:rsidRPr="007D2AD3">
        <w:rPr>
          <w:i w:val="0"/>
          <w:sz w:val="22"/>
          <w:szCs w:val="22"/>
        </w:rPr>
        <w:t>Vrednosti morajo biti izkazane v eurih.</w:t>
      </w:r>
    </w:p>
    <w:p w14:paraId="7F0FA3ED" w14:textId="77777777" w:rsidR="00C12574" w:rsidRPr="007D2AD3" w:rsidRDefault="00C12574" w:rsidP="00C12574">
      <w:pPr>
        <w:ind w:left="1080"/>
        <w:jc w:val="both"/>
        <w:rPr>
          <w:i w:val="0"/>
          <w:sz w:val="16"/>
          <w:szCs w:val="16"/>
        </w:rPr>
      </w:pPr>
    </w:p>
    <w:p w14:paraId="1610A98B" w14:textId="77777777" w:rsidR="009123D1" w:rsidRPr="007D2AD3" w:rsidRDefault="009123D1" w:rsidP="006A3526">
      <w:pPr>
        <w:pStyle w:val="Zoran1"/>
        <w:numPr>
          <w:ilvl w:val="0"/>
          <w:numId w:val="10"/>
        </w:numPr>
        <w:rPr>
          <w:rFonts w:ascii="Times New Roman" w:hAnsi="Times New Roman" w:cs="Times New Roman"/>
        </w:rPr>
      </w:pPr>
      <w:r w:rsidRPr="007D2AD3">
        <w:rPr>
          <w:rFonts w:ascii="Times New Roman" w:hAnsi="Times New Roman" w:cs="Times New Roman"/>
        </w:rPr>
        <w:t>Stroški</w:t>
      </w:r>
    </w:p>
    <w:p w14:paraId="18450973" w14:textId="77777777" w:rsidR="009123D1" w:rsidRPr="007D2AD3" w:rsidRDefault="009123D1" w:rsidP="00D00D74">
      <w:pPr>
        <w:ind w:left="1080"/>
        <w:jc w:val="both"/>
        <w:rPr>
          <w:i w:val="0"/>
          <w:sz w:val="16"/>
          <w:szCs w:val="16"/>
        </w:rPr>
      </w:pPr>
    </w:p>
    <w:p w14:paraId="2B882CFD" w14:textId="77777777" w:rsidR="009123D1" w:rsidRPr="007D2AD3" w:rsidRDefault="00A2433A" w:rsidP="00D00D74">
      <w:pPr>
        <w:ind w:left="1080"/>
        <w:jc w:val="both"/>
        <w:rPr>
          <w:i w:val="0"/>
          <w:sz w:val="22"/>
          <w:szCs w:val="22"/>
        </w:rPr>
      </w:pPr>
      <w:r w:rsidRPr="007D2AD3">
        <w:rPr>
          <w:i w:val="0"/>
          <w:sz w:val="22"/>
          <w:szCs w:val="22"/>
        </w:rPr>
        <w:t xml:space="preserve">Gospodarski subjekt </w:t>
      </w:r>
      <w:r w:rsidR="009123D1" w:rsidRPr="007D2AD3">
        <w:rPr>
          <w:i w:val="0"/>
          <w:sz w:val="22"/>
          <w:szCs w:val="22"/>
        </w:rPr>
        <w:t xml:space="preserve">nosi vse stroške povezane s pripravo in predložitvijo </w:t>
      </w:r>
      <w:r w:rsidRPr="007D2AD3">
        <w:rPr>
          <w:i w:val="0"/>
          <w:sz w:val="22"/>
          <w:szCs w:val="22"/>
        </w:rPr>
        <w:t>p</w:t>
      </w:r>
      <w:r w:rsidR="00EF1FDD" w:rsidRPr="007D2AD3">
        <w:rPr>
          <w:i w:val="0"/>
          <w:sz w:val="22"/>
          <w:szCs w:val="22"/>
        </w:rPr>
        <w:t>onudbe</w:t>
      </w:r>
      <w:r w:rsidR="009123D1" w:rsidRPr="007D2AD3">
        <w:rPr>
          <w:i w:val="0"/>
          <w:sz w:val="22"/>
          <w:szCs w:val="22"/>
        </w:rPr>
        <w:t>.</w:t>
      </w:r>
    </w:p>
    <w:p w14:paraId="22329FD5" w14:textId="77777777" w:rsidR="00A16F6B" w:rsidRPr="007D2AD3" w:rsidRDefault="00A16F6B" w:rsidP="00D00D74">
      <w:pPr>
        <w:ind w:left="1080"/>
        <w:jc w:val="both"/>
        <w:rPr>
          <w:i w:val="0"/>
          <w:sz w:val="22"/>
          <w:szCs w:val="22"/>
        </w:rPr>
      </w:pPr>
    </w:p>
    <w:p w14:paraId="0B2A7185" w14:textId="77777777" w:rsidR="00A16F6B" w:rsidRPr="007D2AD3" w:rsidRDefault="00A16F6B" w:rsidP="006A3526">
      <w:pPr>
        <w:pStyle w:val="Zoran1"/>
        <w:numPr>
          <w:ilvl w:val="0"/>
          <w:numId w:val="10"/>
        </w:numPr>
        <w:rPr>
          <w:rFonts w:ascii="Times New Roman" w:hAnsi="Times New Roman" w:cs="Times New Roman"/>
        </w:rPr>
      </w:pPr>
      <w:r w:rsidRPr="007D2AD3">
        <w:rPr>
          <w:rFonts w:ascii="Times New Roman" w:hAnsi="Times New Roman" w:cs="Times New Roman"/>
        </w:rPr>
        <w:t>Variantne ponudbe</w:t>
      </w:r>
    </w:p>
    <w:p w14:paraId="7651A533" w14:textId="77777777" w:rsidR="00A16F6B" w:rsidRPr="007D2AD3" w:rsidRDefault="00A16F6B" w:rsidP="00A16F6B">
      <w:pPr>
        <w:ind w:left="1080"/>
        <w:jc w:val="both"/>
        <w:rPr>
          <w:i w:val="0"/>
          <w:sz w:val="16"/>
          <w:szCs w:val="16"/>
        </w:rPr>
      </w:pPr>
    </w:p>
    <w:p w14:paraId="353B83F9" w14:textId="77777777" w:rsidR="00A16F6B" w:rsidRDefault="00A16F6B" w:rsidP="00A16F6B">
      <w:pPr>
        <w:ind w:left="1080"/>
        <w:jc w:val="both"/>
        <w:rPr>
          <w:i w:val="0"/>
          <w:sz w:val="22"/>
          <w:szCs w:val="22"/>
        </w:rPr>
      </w:pPr>
      <w:r w:rsidRPr="007D2AD3">
        <w:rPr>
          <w:i w:val="0"/>
          <w:sz w:val="22"/>
          <w:szCs w:val="22"/>
        </w:rPr>
        <w:t>Variantne ponudbe niso dovoljene.</w:t>
      </w:r>
    </w:p>
    <w:p w14:paraId="0AE93264" w14:textId="77777777" w:rsidR="00B606F3" w:rsidRDefault="00B606F3" w:rsidP="00491F13">
      <w:pPr>
        <w:jc w:val="both"/>
        <w:rPr>
          <w:i w:val="0"/>
          <w:sz w:val="22"/>
          <w:szCs w:val="22"/>
        </w:rPr>
      </w:pPr>
    </w:p>
    <w:p w14:paraId="1DEDF336" w14:textId="77777777" w:rsidR="00491F13" w:rsidRDefault="00491F13" w:rsidP="00491F13">
      <w:pPr>
        <w:pStyle w:val="Zoran1"/>
        <w:numPr>
          <w:ilvl w:val="0"/>
          <w:numId w:val="10"/>
        </w:numPr>
        <w:tabs>
          <w:tab w:val="left" w:pos="708"/>
        </w:tabs>
        <w:rPr>
          <w:rFonts w:ascii="Times New Roman" w:hAnsi="Times New Roman" w:cs="Times New Roman"/>
        </w:rPr>
      </w:pPr>
      <w:r>
        <w:rPr>
          <w:rFonts w:ascii="Times New Roman" w:hAnsi="Times New Roman" w:cs="Times New Roman"/>
        </w:rPr>
        <w:t>Skupna ponudba</w:t>
      </w:r>
    </w:p>
    <w:p w14:paraId="7C151EEB" w14:textId="77777777" w:rsidR="00B606F3" w:rsidRDefault="00B606F3" w:rsidP="00B606F3">
      <w:pPr>
        <w:pStyle w:val="Zoran1"/>
        <w:numPr>
          <w:ilvl w:val="0"/>
          <w:numId w:val="0"/>
        </w:numPr>
        <w:tabs>
          <w:tab w:val="left" w:pos="708"/>
        </w:tabs>
        <w:ind w:left="1440"/>
        <w:rPr>
          <w:rFonts w:ascii="Times New Roman" w:hAnsi="Times New Roman" w:cs="Times New Roman"/>
        </w:rPr>
      </w:pPr>
    </w:p>
    <w:p w14:paraId="1280301C" w14:textId="77777777" w:rsidR="00B606F3" w:rsidRPr="004657D3" w:rsidRDefault="00B606F3" w:rsidP="00B606F3">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5AC25A5E" w14:textId="77777777" w:rsidR="00B606F3" w:rsidRPr="00BA0A34" w:rsidRDefault="00B606F3" w:rsidP="00B606F3">
      <w:pPr>
        <w:shd w:val="clear" w:color="auto" w:fill="FFFFFF"/>
        <w:ind w:left="1080"/>
        <w:jc w:val="both"/>
        <w:rPr>
          <w:rFonts w:cs="Arial"/>
          <w:i w:val="0"/>
          <w:iCs/>
          <w:color w:val="000000" w:themeColor="text1"/>
          <w:sz w:val="16"/>
          <w:szCs w:val="16"/>
        </w:rPr>
      </w:pPr>
    </w:p>
    <w:p w14:paraId="6D11AAD4" w14:textId="77777777" w:rsidR="00B606F3" w:rsidRPr="004657D3" w:rsidRDefault="00B606F3" w:rsidP="00B606F3">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59D36952" w14:textId="77777777" w:rsidR="00B606F3" w:rsidRPr="004657D3" w:rsidRDefault="00B606F3" w:rsidP="00B606F3">
      <w:pPr>
        <w:pStyle w:val="Odstavekseznama"/>
        <w:numPr>
          <w:ilvl w:val="0"/>
          <w:numId w:val="18"/>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1E7C549E" w14:textId="77777777" w:rsidR="00B606F3" w:rsidRPr="004657D3" w:rsidRDefault="00B606F3" w:rsidP="00B606F3">
      <w:pPr>
        <w:pStyle w:val="Odstavekseznama"/>
        <w:numPr>
          <w:ilvl w:val="0"/>
          <w:numId w:val="18"/>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22C70578" w14:textId="77777777" w:rsidR="00B606F3" w:rsidRPr="004657D3" w:rsidRDefault="00B606F3" w:rsidP="00B606F3">
      <w:pPr>
        <w:pStyle w:val="Odstavekseznama"/>
        <w:numPr>
          <w:ilvl w:val="0"/>
          <w:numId w:val="18"/>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48299ECA" w14:textId="77777777" w:rsidR="00B606F3" w:rsidRPr="004657D3" w:rsidRDefault="00B606F3" w:rsidP="00B606F3">
      <w:pPr>
        <w:pStyle w:val="Odstavekseznama"/>
        <w:numPr>
          <w:ilvl w:val="0"/>
          <w:numId w:val="18"/>
        </w:numPr>
        <w:shd w:val="clear" w:color="auto" w:fill="FFFFFF"/>
        <w:jc w:val="both"/>
        <w:rPr>
          <w:rFonts w:cs="Arial"/>
          <w:i w:val="0"/>
          <w:color w:val="000000" w:themeColor="text1"/>
          <w:sz w:val="22"/>
          <w:szCs w:val="22"/>
        </w:rPr>
      </w:pPr>
      <w:r w:rsidRPr="004657D3">
        <w:rPr>
          <w:rFonts w:cs="Arial"/>
          <w:i w:val="0"/>
          <w:color w:val="000000" w:themeColor="text1"/>
          <w:sz w:val="22"/>
          <w:szCs w:val="22"/>
        </w:rPr>
        <w:lastRenderedPageBreak/>
        <w:t>področje dela, ki ga bo prevzel in izvedel vsak partner v skupini in delež vsakega partnerja v skupini v % in vrednost del, ki jih prevzema posamezni partner v skupini,</w:t>
      </w:r>
    </w:p>
    <w:p w14:paraId="7FBD8F2F" w14:textId="77777777" w:rsidR="00B606F3" w:rsidRPr="004657D3" w:rsidRDefault="00B606F3" w:rsidP="00B606F3">
      <w:pPr>
        <w:pStyle w:val="Odstavekseznama"/>
        <w:numPr>
          <w:ilvl w:val="0"/>
          <w:numId w:val="18"/>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262AFC2E" w14:textId="77777777" w:rsidR="00B606F3" w:rsidRPr="004657D3" w:rsidRDefault="00B606F3" w:rsidP="00B606F3">
      <w:pPr>
        <w:pStyle w:val="Odstavekseznama"/>
        <w:numPr>
          <w:ilvl w:val="0"/>
          <w:numId w:val="18"/>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5A193F29" w14:textId="77777777" w:rsidR="00B606F3" w:rsidRPr="004657D3" w:rsidRDefault="00B606F3" w:rsidP="00B606F3">
      <w:pPr>
        <w:pStyle w:val="Odstavekseznama"/>
        <w:numPr>
          <w:ilvl w:val="0"/>
          <w:numId w:val="18"/>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1598E88E" w14:textId="77777777" w:rsidR="00B606F3" w:rsidRPr="00BA0A34" w:rsidRDefault="00B606F3" w:rsidP="00B606F3">
      <w:pPr>
        <w:ind w:left="1080"/>
        <w:jc w:val="both"/>
        <w:rPr>
          <w:i w:val="0"/>
          <w:color w:val="000000" w:themeColor="text1"/>
          <w:sz w:val="16"/>
          <w:szCs w:val="16"/>
        </w:rPr>
      </w:pPr>
    </w:p>
    <w:p w14:paraId="261E4F34" w14:textId="77777777" w:rsidR="00B606F3" w:rsidRPr="004657D3" w:rsidRDefault="00B606F3" w:rsidP="00B606F3">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F60255">
        <w:rPr>
          <w:i w:val="0"/>
          <w:color w:val="000000" w:themeColor="text1"/>
          <w:sz w:val="22"/>
          <w:szCs w:val="22"/>
        </w:rPr>
        <w:t>prilogi 10</w:t>
      </w:r>
      <w:r w:rsidRPr="00F60255">
        <w:rPr>
          <w:i w:val="0"/>
          <w:sz w:val="22"/>
          <w:szCs w:val="22"/>
        </w:rPr>
        <w:t>.</w:t>
      </w:r>
    </w:p>
    <w:p w14:paraId="4C982EDD" w14:textId="77777777" w:rsidR="00491F13" w:rsidRDefault="00491F13" w:rsidP="00491F13">
      <w:pPr>
        <w:ind w:left="1080"/>
        <w:jc w:val="both"/>
        <w:rPr>
          <w:i w:val="0"/>
          <w:sz w:val="22"/>
          <w:szCs w:val="22"/>
        </w:rPr>
      </w:pPr>
    </w:p>
    <w:p w14:paraId="6E2C7A6E" w14:textId="77777777" w:rsidR="00B606F3" w:rsidRDefault="00B606F3" w:rsidP="00491F13">
      <w:pPr>
        <w:pStyle w:val="Glava"/>
        <w:ind w:left="1080"/>
        <w:jc w:val="both"/>
        <w:rPr>
          <w:i w:val="0"/>
          <w:sz w:val="22"/>
          <w:szCs w:val="22"/>
        </w:rPr>
      </w:pPr>
    </w:p>
    <w:p w14:paraId="12E45430" w14:textId="77777777" w:rsidR="00B606F3" w:rsidRDefault="00B606F3" w:rsidP="00B606F3">
      <w:pPr>
        <w:pStyle w:val="Zoran1"/>
        <w:numPr>
          <w:ilvl w:val="0"/>
          <w:numId w:val="10"/>
        </w:numPr>
        <w:rPr>
          <w:rFonts w:ascii="Times New Roman" w:hAnsi="Times New Roman" w:cs="Times New Roman"/>
        </w:rPr>
      </w:pPr>
      <w:r w:rsidRPr="007D2AD3">
        <w:rPr>
          <w:rFonts w:ascii="Times New Roman" w:hAnsi="Times New Roman" w:cs="Times New Roman"/>
        </w:rPr>
        <w:t>Podizvajalci</w:t>
      </w:r>
    </w:p>
    <w:p w14:paraId="246DD9DA" w14:textId="77777777" w:rsidR="00B606F3" w:rsidRPr="007D2AD3" w:rsidRDefault="00B606F3" w:rsidP="00B606F3">
      <w:pPr>
        <w:pStyle w:val="Zoran1"/>
        <w:numPr>
          <w:ilvl w:val="0"/>
          <w:numId w:val="0"/>
        </w:numPr>
        <w:ind w:left="1440"/>
        <w:rPr>
          <w:rFonts w:ascii="Times New Roman" w:hAnsi="Times New Roman" w:cs="Times New Roman"/>
        </w:rPr>
      </w:pPr>
    </w:p>
    <w:p w14:paraId="0C910B37" w14:textId="77777777" w:rsidR="00B606F3" w:rsidRPr="00B606F3" w:rsidRDefault="00B606F3" w:rsidP="00B606F3">
      <w:pPr>
        <w:pStyle w:val="Odstavekseznama"/>
        <w:tabs>
          <w:tab w:val="left" w:pos="567"/>
          <w:tab w:val="left" w:pos="1134"/>
        </w:tabs>
        <w:ind w:left="1134"/>
        <w:rPr>
          <w:i w:val="0"/>
          <w:sz w:val="22"/>
          <w:szCs w:val="22"/>
        </w:rPr>
      </w:pPr>
      <w:r w:rsidRPr="00B606F3">
        <w:rPr>
          <w:i w:val="0"/>
          <w:sz w:val="22"/>
          <w:szCs w:val="22"/>
        </w:rPr>
        <w:t>V primeru, da bo gospodarski subjekt v obrazcu ESPD navedel, da bo pri izvedbi naročila sodeloval s podizvajalci, bo moral:</w:t>
      </w:r>
    </w:p>
    <w:p w14:paraId="3367F062" w14:textId="77777777" w:rsidR="00B606F3" w:rsidRPr="00B606F3" w:rsidRDefault="00B606F3" w:rsidP="00B606F3">
      <w:pPr>
        <w:pStyle w:val="Odstavekseznama"/>
        <w:tabs>
          <w:tab w:val="left" w:pos="567"/>
          <w:tab w:val="left" w:pos="1418"/>
        </w:tabs>
        <w:ind w:left="1418" w:hanging="284"/>
        <w:jc w:val="both"/>
        <w:rPr>
          <w:i w:val="0"/>
          <w:sz w:val="22"/>
          <w:szCs w:val="22"/>
        </w:rPr>
      </w:pPr>
      <w:r w:rsidRPr="00B606F3">
        <w:rPr>
          <w:i w:val="0"/>
          <w:sz w:val="22"/>
          <w:szCs w:val="22"/>
        </w:rPr>
        <w:t>-</w:t>
      </w:r>
      <w:r w:rsidRPr="00B606F3">
        <w:rPr>
          <w:i w:val="0"/>
          <w:sz w:val="22"/>
          <w:szCs w:val="22"/>
        </w:rPr>
        <w:tab/>
        <w:t xml:space="preserve">v ponudbi navesti vse podizvajalce ter vsak del javnega naročila, ki ga namerava oddati v podizvajanje; </w:t>
      </w:r>
    </w:p>
    <w:p w14:paraId="357DAA4E" w14:textId="77777777" w:rsidR="00B606F3" w:rsidRPr="00B606F3" w:rsidRDefault="00B606F3" w:rsidP="00B606F3">
      <w:pPr>
        <w:pStyle w:val="Odstavekseznama"/>
        <w:tabs>
          <w:tab w:val="left" w:pos="567"/>
          <w:tab w:val="left" w:pos="1134"/>
        </w:tabs>
        <w:ind w:left="1134"/>
        <w:rPr>
          <w:i w:val="0"/>
          <w:sz w:val="22"/>
          <w:szCs w:val="22"/>
        </w:rPr>
      </w:pPr>
      <w:r w:rsidRPr="00B606F3">
        <w:rPr>
          <w:i w:val="0"/>
          <w:sz w:val="22"/>
          <w:szCs w:val="22"/>
        </w:rPr>
        <w:t>-</w:t>
      </w:r>
      <w:r w:rsidRPr="00B606F3">
        <w:rPr>
          <w:i w:val="0"/>
          <w:sz w:val="22"/>
          <w:szCs w:val="22"/>
        </w:rPr>
        <w:tab/>
        <w:t>v ponudbi priložiti izpolnjene ESPD obrazce teh podizvajalcev v skladu z 79. členom ZJN-3;</w:t>
      </w:r>
    </w:p>
    <w:p w14:paraId="30FB4FD9" w14:textId="77777777" w:rsidR="00B606F3" w:rsidRPr="00B606F3" w:rsidRDefault="00B606F3" w:rsidP="00B606F3">
      <w:pPr>
        <w:pStyle w:val="Odstavekseznama"/>
        <w:tabs>
          <w:tab w:val="left" w:pos="567"/>
          <w:tab w:val="left" w:pos="1418"/>
        </w:tabs>
        <w:ind w:left="1418" w:hanging="284"/>
        <w:jc w:val="both"/>
        <w:rPr>
          <w:i w:val="0"/>
          <w:sz w:val="22"/>
          <w:szCs w:val="22"/>
        </w:rPr>
      </w:pPr>
      <w:r w:rsidRPr="00B606F3">
        <w:rPr>
          <w:i w:val="0"/>
          <w:sz w:val="22"/>
          <w:szCs w:val="22"/>
        </w:rPr>
        <w:t>-</w:t>
      </w:r>
      <w:r w:rsidRPr="00B606F3">
        <w:rPr>
          <w:i w:val="0"/>
          <w:sz w:val="22"/>
          <w:szCs w:val="22"/>
        </w:rPr>
        <w:tab/>
        <w:t>priložiti zahtevo podizvajalca za neposredno plačilo, če podizvajalec to zahteva (od gospodarskega subjekta, kateremu naročnik namerava oddati javno naročilo),</w:t>
      </w:r>
    </w:p>
    <w:p w14:paraId="5C7E7AD2" w14:textId="343305AF" w:rsidR="00B606F3" w:rsidRPr="007D2AD3" w:rsidRDefault="00B606F3" w:rsidP="00B606F3">
      <w:pPr>
        <w:pStyle w:val="Odstavekseznama"/>
        <w:tabs>
          <w:tab w:val="left" w:pos="567"/>
          <w:tab w:val="left" w:pos="1418"/>
        </w:tabs>
        <w:ind w:left="1418" w:hanging="284"/>
        <w:jc w:val="both"/>
        <w:rPr>
          <w:i w:val="0"/>
          <w:sz w:val="22"/>
          <w:szCs w:val="22"/>
        </w:rPr>
      </w:pPr>
      <w:r w:rsidRPr="00B606F3">
        <w:rPr>
          <w:i w:val="0"/>
          <w:sz w:val="22"/>
          <w:szCs w:val="22"/>
        </w:rPr>
        <w:t>-</w:t>
      </w:r>
      <w:r w:rsidRPr="00B606F3">
        <w:rPr>
          <w:i w:val="0"/>
          <w:sz w:val="22"/>
          <w:szCs w:val="22"/>
        </w:rPr>
        <w:tab/>
        <w:t>priložiti soglasje podizvajalca, na podlagi katerega naročnik namesto gospodarskega subjekta poravna podizvajalčevo terjatev do gospodarskega subjekta (od gospodarskega subjekta, kateremu naročnik namerava oddati javno naročilo).</w:t>
      </w:r>
    </w:p>
    <w:p w14:paraId="3B61AD1F" w14:textId="77777777" w:rsidR="00B606F3" w:rsidRDefault="00B606F3" w:rsidP="00491F13">
      <w:pPr>
        <w:pStyle w:val="Glava"/>
        <w:ind w:left="1080"/>
        <w:jc w:val="both"/>
        <w:rPr>
          <w:i w:val="0"/>
          <w:sz w:val="22"/>
          <w:szCs w:val="22"/>
        </w:rPr>
      </w:pPr>
    </w:p>
    <w:p w14:paraId="4A37B444" w14:textId="77777777" w:rsidR="00491F13" w:rsidRDefault="00491F13" w:rsidP="00491F13">
      <w:pPr>
        <w:jc w:val="both"/>
        <w:rPr>
          <w:i w:val="0"/>
          <w:sz w:val="22"/>
          <w:szCs w:val="22"/>
        </w:rPr>
      </w:pPr>
    </w:p>
    <w:p w14:paraId="691A92CE" w14:textId="77777777" w:rsidR="004D44D8" w:rsidRPr="00F074B1" w:rsidRDefault="004D44D8" w:rsidP="004D44D8">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3B7ED09A" w14:textId="77777777" w:rsidR="004D44D8" w:rsidRDefault="004D44D8" w:rsidP="004D44D8">
      <w:pPr>
        <w:pStyle w:val="Zoran1"/>
        <w:numPr>
          <w:ilvl w:val="0"/>
          <w:numId w:val="0"/>
        </w:numPr>
        <w:rPr>
          <w:rFonts w:ascii="Times New Roman" w:hAnsi="Times New Roman" w:cs="Times New Roman"/>
          <w:color w:val="FF0000"/>
        </w:rPr>
      </w:pPr>
    </w:p>
    <w:p w14:paraId="539342E4" w14:textId="36B087AA" w:rsidR="00CE638F" w:rsidRPr="00A2470C" w:rsidRDefault="00CE638F" w:rsidP="00CE638F">
      <w:pPr>
        <w:ind w:left="1080"/>
        <w:jc w:val="both"/>
        <w:rPr>
          <w:i w:val="0"/>
          <w:sz w:val="22"/>
          <w:szCs w:val="22"/>
        </w:rPr>
      </w:pPr>
      <w:r w:rsidRPr="00A2470C">
        <w:rPr>
          <w:i w:val="0"/>
          <w:sz w:val="22"/>
          <w:szCs w:val="22"/>
        </w:rPr>
        <w:t xml:space="preserve">Ponudniki morajo ponudbe predložiti v informacijski sistem e-JN na spletnem naslovu </w:t>
      </w:r>
      <w:r w:rsidRPr="007C2145">
        <w:rPr>
          <w:sz w:val="22"/>
          <w:szCs w:val="22"/>
        </w:rPr>
        <w:t>https://ejn.gov.si</w:t>
      </w:r>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r w:rsidRPr="007C2145">
        <w:rPr>
          <w:sz w:val="22"/>
          <w:szCs w:val="22"/>
        </w:rPr>
        <w:t>https://ejn.gov.si</w:t>
      </w:r>
      <w:r w:rsidRPr="00A2470C">
        <w:rPr>
          <w:i w:val="0"/>
          <w:sz w:val="22"/>
          <w:szCs w:val="22"/>
        </w:rPr>
        <w:t>.</w:t>
      </w:r>
    </w:p>
    <w:p w14:paraId="537A1405" w14:textId="77777777" w:rsidR="00CE638F" w:rsidRPr="00A2470C" w:rsidRDefault="00CE638F" w:rsidP="00CE638F">
      <w:pPr>
        <w:ind w:left="1080"/>
        <w:jc w:val="both"/>
        <w:rPr>
          <w:i w:val="0"/>
          <w:sz w:val="22"/>
          <w:szCs w:val="22"/>
        </w:rPr>
      </w:pPr>
    </w:p>
    <w:p w14:paraId="0D5EF2F0" w14:textId="1640A2C8" w:rsidR="00CE638F" w:rsidRPr="00A2470C" w:rsidRDefault="00CE638F" w:rsidP="00CE638F">
      <w:pPr>
        <w:ind w:left="1080"/>
        <w:jc w:val="both"/>
        <w:rPr>
          <w:i w:val="0"/>
          <w:sz w:val="22"/>
          <w:szCs w:val="22"/>
        </w:rPr>
      </w:pPr>
      <w:r w:rsidRPr="00A2470C">
        <w:rPr>
          <w:i w:val="0"/>
          <w:sz w:val="22"/>
          <w:szCs w:val="22"/>
        </w:rPr>
        <w:t xml:space="preserve">Ponudnik se mora pred oddajo ponudbe registrirati na spletnem naslovu </w:t>
      </w:r>
      <w:r w:rsidRPr="007C2145">
        <w:rPr>
          <w:sz w:val="22"/>
          <w:szCs w:val="22"/>
        </w:rPr>
        <w:t>https://ejn.gov.si</w:t>
      </w:r>
      <w:r w:rsidRPr="00A2470C">
        <w:rPr>
          <w:i w:val="0"/>
          <w:sz w:val="22"/>
          <w:szCs w:val="22"/>
        </w:rPr>
        <w:t>, v skladu z Navodili za uporabo e-JN. Če je ponudnik že registriran v informacijski sistem e-JN, se v aplikacijo prijavi na istem naslovu.</w:t>
      </w:r>
    </w:p>
    <w:p w14:paraId="7053C977" w14:textId="77777777" w:rsidR="00CE638F" w:rsidRDefault="00CE638F" w:rsidP="00CE638F">
      <w:pPr>
        <w:ind w:left="1080"/>
        <w:jc w:val="both"/>
        <w:rPr>
          <w:i w:val="0"/>
          <w:sz w:val="22"/>
          <w:szCs w:val="22"/>
        </w:rPr>
      </w:pPr>
    </w:p>
    <w:p w14:paraId="5964C9A6" w14:textId="77777777" w:rsidR="00CE638F" w:rsidRPr="00CE638F" w:rsidRDefault="00CE638F" w:rsidP="00CE638F">
      <w:pPr>
        <w:ind w:left="1080"/>
        <w:jc w:val="both"/>
        <w:rPr>
          <w:i w:val="0"/>
          <w:sz w:val="22"/>
          <w:szCs w:val="22"/>
        </w:rPr>
      </w:pPr>
      <w:r w:rsidRPr="00CE638F">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0A98C30B" w14:textId="77777777" w:rsidR="00CE638F" w:rsidRPr="00A2470C" w:rsidRDefault="00CE638F" w:rsidP="00CE638F">
      <w:pPr>
        <w:ind w:left="1080"/>
        <w:jc w:val="both"/>
        <w:rPr>
          <w:i w:val="0"/>
          <w:sz w:val="22"/>
          <w:szCs w:val="22"/>
        </w:rPr>
      </w:pPr>
    </w:p>
    <w:p w14:paraId="217F3964" w14:textId="3F6223AD" w:rsidR="00CE638F" w:rsidRPr="00A2470C" w:rsidRDefault="00CE638F" w:rsidP="00CE638F">
      <w:pPr>
        <w:ind w:left="1080"/>
        <w:jc w:val="both"/>
        <w:rPr>
          <w:i w:val="0"/>
          <w:sz w:val="22"/>
          <w:szCs w:val="22"/>
        </w:rPr>
      </w:pPr>
      <w:r w:rsidRPr="00A2470C">
        <w:rPr>
          <w:i w:val="0"/>
          <w:sz w:val="22"/>
          <w:szCs w:val="22"/>
        </w:rPr>
        <w:t xml:space="preserve">Ponudba se šteje za pravočasno oddano, če jo naročnik prejme preko sistema e-JN </w:t>
      </w:r>
      <w:r w:rsidRPr="007C2145">
        <w:rPr>
          <w:sz w:val="22"/>
          <w:szCs w:val="22"/>
        </w:rPr>
        <w:t>https://ejn.gov.si</w:t>
      </w:r>
      <w:r w:rsidRPr="00A2470C">
        <w:rPr>
          <w:i w:val="0"/>
          <w:sz w:val="22"/>
          <w:szCs w:val="22"/>
        </w:rPr>
        <w:t xml:space="preserve"> </w:t>
      </w:r>
      <w:r w:rsidRPr="00A2470C">
        <w:rPr>
          <w:b/>
          <w:i w:val="0"/>
          <w:sz w:val="22"/>
          <w:szCs w:val="22"/>
        </w:rPr>
        <w:t>najkasneje do</w:t>
      </w:r>
      <w:r w:rsidR="00FA075D">
        <w:rPr>
          <w:i w:val="0"/>
          <w:sz w:val="22"/>
          <w:szCs w:val="22"/>
        </w:rPr>
        <w:t xml:space="preserve"> </w:t>
      </w:r>
      <w:r w:rsidR="001E3E03">
        <w:rPr>
          <w:b/>
          <w:i w:val="0"/>
          <w:sz w:val="22"/>
          <w:szCs w:val="22"/>
        </w:rPr>
        <w:t>13</w:t>
      </w:r>
      <w:r w:rsidR="002821DF">
        <w:rPr>
          <w:b/>
          <w:i w:val="0"/>
          <w:sz w:val="22"/>
          <w:szCs w:val="22"/>
        </w:rPr>
        <w:t>.5.</w:t>
      </w:r>
      <w:r w:rsidR="00FA075D" w:rsidRPr="00FA075D">
        <w:rPr>
          <w:b/>
          <w:i w:val="0"/>
          <w:sz w:val="22"/>
          <w:szCs w:val="22"/>
        </w:rPr>
        <w:t>2019</w:t>
      </w:r>
      <w:r w:rsidRPr="00A2470C">
        <w:rPr>
          <w:i w:val="0"/>
          <w:sz w:val="22"/>
          <w:szCs w:val="22"/>
        </w:rPr>
        <w:t xml:space="preserve"> </w:t>
      </w:r>
      <w:r w:rsidRPr="00A2470C">
        <w:rPr>
          <w:sz w:val="22"/>
          <w:szCs w:val="22"/>
        </w:rPr>
        <w:t xml:space="preserve">/datumski rok za predložitev ponudb/ </w:t>
      </w:r>
      <w:r w:rsidRPr="00A2470C">
        <w:rPr>
          <w:b/>
          <w:i w:val="0"/>
          <w:sz w:val="22"/>
          <w:szCs w:val="22"/>
        </w:rPr>
        <w:t xml:space="preserve">do </w:t>
      </w:r>
      <w:r w:rsidR="002821DF">
        <w:rPr>
          <w:b/>
          <w:i w:val="0"/>
          <w:sz w:val="22"/>
          <w:szCs w:val="22"/>
        </w:rPr>
        <w:t>10</w:t>
      </w:r>
      <w:r w:rsidR="00FA075D" w:rsidRPr="00FA075D">
        <w:rPr>
          <w:b/>
          <w:i w:val="0"/>
          <w:sz w:val="22"/>
          <w:szCs w:val="22"/>
        </w:rPr>
        <w:t>.00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14:paraId="28C9743E" w14:textId="77777777" w:rsidR="00CE638F" w:rsidRPr="00A2470C" w:rsidRDefault="00CE638F" w:rsidP="00CE638F">
      <w:pPr>
        <w:ind w:left="1080"/>
        <w:jc w:val="both"/>
        <w:rPr>
          <w:i w:val="0"/>
          <w:sz w:val="22"/>
          <w:szCs w:val="22"/>
        </w:rPr>
      </w:pPr>
    </w:p>
    <w:p w14:paraId="537D29DE" w14:textId="77777777" w:rsidR="00CE638F" w:rsidRPr="00A2470C" w:rsidRDefault="00CE638F" w:rsidP="00CE638F">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3BBFE19" w14:textId="77777777" w:rsidR="00CE638F" w:rsidRPr="00A2470C" w:rsidRDefault="00CE638F" w:rsidP="00CE638F">
      <w:pPr>
        <w:ind w:left="1080"/>
        <w:jc w:val="both"/>
        <w:rPr>
          <w:i w:val="0"/>
          <w:sz w:val="22"/>
          <w:szCs w:val="22"/>
        </w:rPr>
      </w:pPr>
    </w:p>
    <w:p w14:paraId="5E0FAD64" w14:textId="77777777" w:rsidR="00CE638F" w:rsidRPr="00A2470C" w:rsidRDefault="00CE638F" w:rsidP="00CE638F">
      <w:pPr>
        <w:ind w:left="1080"/>
        <w:jc w:val="both"/>
        <w:rPr>
          <w:i w:val="0"/>
          <w:sz w:val="22"/>
          <w:szCs w:val="22"/>
        </w:rPr>
      </w:pPr>
      <w:r w:rsidRPr="00A2470C">
        <w:rPr>
          <w:i w:val="0"/>
          <w:sz w:val="22"/>
          <w:szCs w:val="22"/>
        </w:rPr>
        <w:t>Po preteku roka za predložitev ponudb, ponudbe ne bo več mogoče oddati.</w:t>
      </w:r>
    </w:p>
    <w:p w14:paraId="1A7BCAE5" w14:textId="77777777" w:rsidR="00CE638F" w:rsidRPr="00A2470C" w:rsidRDefault="00CE638F" w:rsidP="00CE638F">
      <w:pPr>
        <w:ind w:left="1080"/>
        <w:jc w:val="both"/>
        <w:rPr>
          <w:i w:val="0"/>
          <w:sz w:val="22"/>
          <w:szCs w:val="22"/>
        </w:rPr>
      </w:pPr>
    </w:p>
    <w:p w14:paraId="1A236672" w14:textId="04476E44" w:rsidR="00CE638F" w:rsidRPr="00A2470C" w:rsidRDefault="00CE638F" w:rsidP="00CE638F">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2BDED7C9" w14:textId="77777777" w:rsidR="001E2A4F" w:rsidRDefault="001E2A4F" w:rsidP="001E2A4F">
      <w:pPr>
        <w:ind w:left="1080"/>
        <w:jc w:val="both"/>
        <w:rPr>
          <w:i w:val="0"/>
          <w:sz w:val="22"/>
          <w:szCs w:val="22"/>
        </w:rPr>
      </w:pPr>
    </w:p>
    <w:p w14:paraId="0B29650F" w14:textId="77777777" w:rsidR="00F50F9F" w:rsidRPr="00BA72A9" w:rsidRDefault="00F50F9F" w:rsidP="00F50F9F">
      <w:pPr>
        <w:pStyle w:val="Zoran1"/>
        <w:numPr>
          <w:ilvl w:val="0"/>
          <w:numId w:val="10"/>
        </w:numPr>
        <w:ind w:left="1134" w:firstLine="0"/>
        <w:rPr>
          <w:rFonts w:ascii="Times New Roman" w:hAnsi="Times New Roman" w:cs="Times New Roman"/>
        </w:rPr>
      </w:pPr>
      <w:r w:rsidRPr="00BA72A9">
        <w:rPr>
          <w:rFonts w:ascii="Times New Roman" w:hAnsi="Times New Roman" w:cs="Times New Roman"/>
        </w:rPr>
        <w:lastRenderedPageBreak/>
        <w:t>Informacije v zvezi z odpiranjem ponudb</w:t>
      </w:r>
    </w:p>
    <w:p w14:paraId="4E169E9B" w14:textId="77777777" w:rsidR="00F50F9F" w:rsidRPr="00BA72A9" w:rsidRDefault="00F50F9F" w:rsidP="00F50F9F">
      <w:pPr>
        <w:ind w:left="1134"/>
        <w:jc w:val="both"/>
        <w:rPr>
          <w:i w:val="0"/>
          <w:sz w:val="16"/>
          <w:szCs w:val="16"/>
        </w:rPr>
      </w:pPr>
    </w:p>
    <w:p w14:paraId="5A4AEC93" w14:textId="0FB08D2A" w:rsidR="00CE638F" w:rsidRPr="00A2470C" w:rsidRDefault="00CE638F" w:rsidP="00CE638F">
      <w:pPr>
        <w:ind w:left="1080"/>
        <w:jc w:val="both"/>
        <w:rPr>
          <w:i w:val="0"/>
          <w:sz w:val="22"/>
          <w:szCs w:val="22"/>
        </w:rPr>
      </w:pPr>
      <w:r w:rsidRPr="00A2470C">
        <w:rPr>
          <w:i w:val="0"/>
          <w:sz w:val="22"/>
          <w:szCs w:val="22"/>
        </w:rPr>
        <w:t xml:space="preserve">Odpiranje ponudb bo potekalo avtomatično v informacijskem sistemu e-JN </w:t>
      </w:r>
      <w:r w:rsidRPr="002821DF">
        <w:rPr>
          <w:i w:val="0"/>
          <w:sz w:val="22"/>
          <w:szCs w:val="22"/>
        </w:rPr>
        <w:t xml:space="preserve">dne </w:t>
      </w:r>
      <w:r w:rsidR="001E3E03">
        <w:rPr>
          <w:b/>
          <w:i w:val="0"/>
          <w:sz w:val="22"/>
          <w:szCs w:val="22"/>
        </w:rPr>
        <w:t>13</w:t>
      </w:r>
      <w:r w:rsidR="002821DF" w:rsidRPr="0066131D">
        <w:rPr>
          <w:b/>
          <w:i w:val="0"/>
          <w:sz w:val="22"/>
          <w:szCs w:val="22"/>
        </w:rPr>
        <w:t>.5</w:t>
      </w:r>
      <w:r w:rsidR="002821DF" w:rsidRPr="002821DF">
        <w:rPr>
          <w:i w:val="0"/>
          <w:sz w:val="22"/>
          <w:szCs w:val="22"/>
        </w:rPr>
        <w:t>.</w:t>
      </w:r>
      <w:r w:rsidR="00FA075D" w:rsidRPr="002821DF">
        <w:rPr>
          <w:b/>
          <w:i w:val="0"/>
          <w:sz w:val="22"/>
          <w:szCs w:val="22"/>
        </w:rPr>
        <w:t>2019</w:t>
      </w:r>
      <w:r w:rsidRPr="00A2470C">
        <w:rPr>
          <w:i w:val="0"/>
          <w:sz w:val="22"/>
          <w:szCs w:val="22"/>
        </w:rPr>
        <w:t xml:space="preserve"> </w:t>
      </w:r>
      <w:r w:rsidRPr="00A2470C">
        <w:rPr>
          <w:sz w:val="22"/>
          <w:szCs w:val="22"/>
        </w:rPr>
        <w:t>/datum odpiranja/</w:t>
      </w:r>
      <w:r w:rsidRPr="00A2470C">
        <w:rPr>
          <w:i w:val="0"/>
          <w:sz w:val="22"/>
          <w:szCs w:val="22"/>
        </w:rPr>
        <w:t xml:space="preserve"> in se bo začelo </w:t>
      </w:r>
      <w:r w:rsidRPr="00A2470C">
        <w:rPr>
          <w:b/>
          <w:i w:val="0"/>
          <w:sz w:val="22"/>
          <w:szCs w:val="22"/>
        </w:rPr>
        <w:t xml:space="preserve">ob </w:t>
      </w:r>
      <w:r w:rsidR="002821DF">
        <w:rPr>
          <w:b/>
          <w:i w:val="0"/>
          <w:sz w:val="22"/>
          <w:szCs w:val="22"/>
        </w:rPr>
        <w:t>10</w:t>
      </w:r>
      <w:r w:rsidR="00FA075D">
        <w:rPr>
          <w:b/>
          <w:i w:val="0"/>
          <w:sz w:val="22"/>
          <w:szCs w:val="22"/>
        </w:rPr>
        <w:t>:01</w:t>
      </w:r>
      <w:r w:rsidRPr="00A2470C">
        <w:rPr>
          <w:b/>
          <w:i w:val="0"/>
          <w:sz w:val="22"/>
          <w:szCs w:val="22"/>
        </w:rPr>
        <w:t xml:space="preserve"> uri</w:t>
      </w:r>
      <w:r w:rsidRPr="00A2470C">
        <w:rPr>
          <w:i w:val="0"/>
          <w:sz w:val="22"/>
          <w:szCs w:val="22"/>
        </w:rPr>
        <w:t xml:space="preserve"> na spletnem naslovu </w:t>
      </w:r>
      <w:r w:rsidRPr="002821DF">
        <w:rPr>
          <w:sz w:val="22"/>
          <w:szCs w:val="22"/>
        </w:rPr>
        <w:t>https://ejn.gov.si</w:t>
      </w:r>
      <w:r w:rsidRPr="00A2470C">
        <w:rPr>
          <w:i w:val="0"/>
          <w:sz w:val="22"/>
          <w:szCs w:val="22"/>
        </w:rPr>
        <w:t xml:space="preserve">. </w:t>
      </w:r>
    </w:p>
    <w:p w14:paraId="076298C0" w14:textId="77777777" w:rsidR="00CE638F" w:rsidRPr="00A2470C" w:rsidRDefault="00CE638F" w:rsidP="00CE638F">
      <w:pPr>
        <w:ind w:left="1080"/>
        <w:jc w:val="both"/>
        <w:rPr>
          <w:i w:val="0"/>
          <w:sz w:val="22"/>
          <w:szCs w:val="22"/>
        </w:rPr>
      </w:pPr>
    </w:p>
    <w:p w14:paraId="6C8AACF4" w14:textId="77777777" w:rsidR="00CE638F" w:rsidRPr="00A2470C" w:rsidRDefault="00CE638F" w:rsidP="00CE638F">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14:paraId="1F19F71E" w14:textId="77777777" w:rsidR="00CE638F" w:rsidRPr="00A2470C" w:rsidRDefault="00CE638F" w:rsidP="00CE638F">
      <w:pPr>
        <w:ind w:left="1080"/>
        <w:jc w:val="both"/>
        <w:rPr>
          <w:i w:val="0"/>
          <w:sz w:val="22"/>
          <w:szCs w:val="22"/>
        </w:rPr>
      </w:pPr>
    </w:p>
    <w:p w14:paraId="4229F1B8" w14:textId="77777777" w:rsidR="00CE638F" w:rsidRPr="00A2470C" w:rsidRDefault="00CE638F" w:rsidP="00CE638F">
      <w:pPr>
        <w:ind w:left="1080"/>
        <w:jc w:val="both"/>
        <w:rPr>
          <w:i w:val="0"/>
          <w:sz w:val="22"/>
          <w:szCs w:val="22"/>
        </w:rPr>
      </w:pPr>
      <w:r w:rsidRPr="00A2470C">
        <w:rPr>
          <w:i w:val="0"/>
          <w:sz w:val="22"/>
          <w:szCs w:val="22"/>
        </w:rPr>
        <w:t>S tem se šteje, da je bil ponudnikom vročen zapisnik o odpiranju ponudb.</w:t>
      </w:r>
    </w:p>
    <w:p w14:paraId="5248C2FD" w14:textId="77777777" w:rsidR="00F50F9F" w:rsidRPr="0079325B" w:rsidRDefault="00F50F9F" w:rsidP="00F50F9F">
      <w:pPr>
        <w:ind w:left="1134"/>
        <w:jc w:val="both"/>
        <w:rPr>
          <w:i w:val="0"/>
          <w:sz w:val="22"/>
          <w:szCs w:val="22"/>
        </w:rPr>
      </w:pPr>
    </w:p>
    <w:p w14:paraId="4C6D350F" w14:textId="77777777" w:rsidR="00F50F9F" w:rsidRPr="00120F46" w:rsidRDefault="00F50F9F" w:rsidP="00F50F9F">
      <w:pPr>
        <w:pStyle w:val="Zoran1"/>
        <w:numPr>
          <w:ilvl w:val="0"/>
          <w:numId w:val="10"/>
        </w:numPr>
        <w:ind w:left="1134" w:firstLine="0"/>
        <w:rPr>
          <w:rFonts w:ascii="Times New Roman" w:hAnsi="Times New Roman" w:cs="Times New Roman"/>
        </w:rPr>
      </w:pPr>
      <w:r w:rsidRPr="00120F46">
        <w:rPr>
          <w:rFonts w:ascii="Times New Roman" w:hAnsi="Times New Roman" w:cs="Times New Roman"/>
        </w:rPr>
        <w:t xml:space="preserve">Obveščanje </w:t>
      </w:r>
      <w:r>
        <w:rPr>
          <w:rFonts w:ascii="Times New Roman" w:hAnsi="Times New Roman" w:cs="Times New Roman"/>
        </w:rPr>
        <w:t>gospodarskih subjektov</w:t>
      </w:r>
    </w:p>
    <w:p w14:paraId="14994F6D" w14:textId="77777777" w:rsidR="00F50F9F" w:rsidRPr="0079325B" w:rsidRDefault="00F50F9F" w:rsidP="00F50F9F">
      <w:pPr>
        <w:ind w:left="1134"/>
        <w:jc w:val="both"/>
        <w:rPr>
          <w:i w:val="0"/>
          <w:sz w:val="22"/>
          <w:szCs w:val="22"/>
        </w:rPr>
      </w:pPr>
    </w:p>
    <w:p w14:paraId="5888CD4E" w14:textId="77777777" w:rsidR="00F50F9F" w:rsidRDefault="00F50F9F" w:rsidP="00F50F9F">
      <w:pPr>
        <w:ind w:left="1134"/>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0C70F8">
        <w:rPr>
          <w:bCs/>
          <w:i w:val="0"/>
          <w:sz w:val="22"/>
          <w:szCs w:val="22"/>
        </w:rPr>
        <w:t xml:space="preserve"> </w:t>
      </w:r>
      <w:r w:rsidRPr="008C209C">
        <w:rPr>
          <w:bCs/>
          <w:i w:val="0"/>
          <w:sz w:val="22"/>
          <w:szCs w:val="22"/>
        </w:rPr>
        <w:t>ali preko informacijskega sistema e-JN.</w:t>
      </w:r>
    </w:p>
    <w:p w14:paraId="133918D5" w14:textId="77777777" w:rsidR="00F50F9F" w:rsidRPr="00120F46" w:rsidRDefault="00F50F9F" w:rsidP="00F50F9F">
      <w:pPr>
        <w:ind w:left="1134"/>
        <w:jc w:val="both"/>
        <w:rPr>
          <w:i w:val="0"/>
          <w:sz w:val="22"/>
          <w:szCs w:val="22"/>
        </w:rPr>
      </w:pPr>
    </w:p>
    <w:p w14:paraId="107A61A6" w14:textId="77777777" w:rsidR="00F50F9F" w:rsidRPr="0079325B" w:rsidRDefault="00F50F9F" w:rsidP="00F50F9F">
      <w:pPr>
        <w:pStyle w:val="Zoran1"/>
        <w:numPr>
          <w:ilvl w:val="0"/>
          <w:numId w:val="10"/>
        </w:numPr>
        <w:ind w:left="1134" w:firstLine="0"/>
        <w:rPr>
          <w:rFonts w:ascii="Times New Roman" w:hAnsi="Times New Roman" w:cs="Times New Roman"/>
        </w:rPr>
      </w:pPr>
      <w:r w:rsidRPr="0079325B">
        <w:rPr>
          <w:rFonts w:ascii="Times New Roman" w:hAnsi="Times New Roman" w:cs="Times New Roman"/>
        </w:rPr>
        <w:t xml:space="preserve">Pregled </w:t>
      </w:r>
      <w:r>
        <w:rPr>
          <w:rFonts w:ascii="Times New Roman" w:hAnsi="Times New Roman" w:cs="Times New Roman"/>
        </w:rPr>
        <w:t>ponudb</w:t>
      </w:r>
    </w:p>
    <w:p w14:paraId="4200CE9C" w14:textId="77777777" w:rsidR="00F50F9F" w:rsidRPr="0079325B" w:rsidRDefault="00F50F9F" w:rsidP="00F50F9F">
      <w:pPr>
        <w:ind w:left="1134"/>
        <w:jc w:val="both"/>
        <w:rPr>
          <w:i w:val="0"/>
          <w:sz w:val="22"/>
          <w:szCs w:val="22"/>
        </w:rPr>
      </w:pPr>
    </w:p>
    <w:p w14:paraId="3402FE14" w14:textId="77777777" w:rsidR="00F50F9F" w:rsidRPr="00A16F6B" w:rsidRDefault="00F50F9F" w:rsidP="00F50F9F">
      <w:pPr>
        <w:overflowPunct w:val="0"/>
        <w:autoSpaceDE w:val="0"/>
        <w:autoSpaceDN w:val="0"/>
        <w:adjustRightInd w:val="0"/>
        <w:ind w:left="1134"/>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71DA2313" w14:textId="77777777" w:rsidR="00F50F9F" w:rsidRPr="00A16F6B" w:rsidRDefault="00F50F9F" w:rsidP="00F50F9F">
      <w:pPr>
        <w:overflowPunct w:val="0"/>
        <w:autoSpaceDE w:val="0"/>
        <w:autoSpaceDN w:val="0"/>
        <w:adjustRightInd w:val="0"/>
        <w:ind w:left="1134"/>
        <w:jc w:val="both"/>
        <w:textAlignment w:val="baseline"/>
        <w:rPr>
          <w:i w:val="0"/>
          <w:sz w:val="22"/>
          <w:szCs w:val="22"/>
          <w:highlight w:val="yellow"/>
        </w:rPr>
      </w:pPr>
    </w:p>
    <w:p w14:paraId="588079A0" w14:textId="77777777" w:rsidR="00F50F9F" w:rsidRPr="00676FD1" w:rsidRDefault="00F50F9F" w:rsidP="00F50F9F">
      <w:pPr>
        <w:overflowPunct w:val="0"/>
        <w:autoSpaceDE w:val="0"/>
        <w:autoSpaceDN w:val="0"/>
        <w:adjustRightInd w:val="0"/>
        <w:ind w:left="1134"/>
        <w:jc w:val="both"/>
        <w:textAlignment w:val="baseline"/>
        <w:rPr>
          <w:i w:val="0"/>
          <w:sz w:val="22"/>
          <w:szCs w:val="22"/>
        </w:rPr>
      </w:pPr>
      <w:r w:rsidRPr="00676FD1">
        <w:rPr>
          <w:i w:val="0"/>
          <w:sz w:val="22"/>
          <w:szCs w:val="22"/>
        </w:rPr>
        <w:t>Ponudbo se izloči, če naročnik ugotovi, da je skladno z ZJN-3 nedopustna.</w:t>
      </w:r>
    </w:p>
    <w:p w14:paraId="53C6D45A" w14:textId="77777777" w:rsidR="00F50F9F" w:rsidRPr="00676FD1" w:rsidRDefault="00F50F9F" w:rsidP="00F50F9F">
      <w:pPr>
        <w:overflowPunct w:val="0"/>
        <w:autoSpaceDE w:val="0"/>
        <w:autoSpaceDN w:val="0"/>
        <w:adjustRightInd w:val="0"/>
        <w:jc w:val="both"/>
        <w:textAlignment w:val="baseline"/>
        <w:rPr>
          <w:i w:val="0"/>
          <w:sz w:val="22"/>
          <w:szCs w:val="22"/>
        </w:rPr>
      </w:pPr>
    </w:p>
    <w:p w14:paraId="0DCD69C0" w14:textId="77777777" w:rsidR="00F50F9F" w:rsidRPr="00C12574" w:rsidRDefault="00F50F9F" w:rsidP="00F50F9F">
      <w:pPr>
        <w:overflowPunct w:val="0"/>
        <w:autoSpaceDE w:val="0"/>
        <w:autoSpaceDN w:val="0"/>
        <w:adjustRightInd w:val="0"/>
        <w:ind w:left="1134"/>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1C5E9131" w14:textId="77777777" w:rsidR="00F50F9F" w:rsidRDefault="00F50F9F" w:rsidP="00F50F9F">
      <w:pPr>
        <w:overflowPunct w:val="0"/>
        <w:autoSpaceDE w:val="0"/>
        <w:autoSpaceDN w:val="0"/>
        <w:adjustRightInd w:val="0"/>
        <w:ind w:left="1134"/>
        <w:jc w:val="both"/>
        <w:textAlignment w:val="baseline"/>
        <w:rPr>
          <w:i w:val="0"/>
          <w:sz w:val="16"/>
          <w:szCs w:val="16"/>
        </w:rPr>
      </w:pPr>
    </w:p>
    <w:p w14:paraId="72F4BF3E" w14:textId="77777777" w:rsidR="00F50F9F" w:rsidRPr="0079325B" w:rsidRDefault="00F50F9F" w:rsidP="00F50F9F">
      <w:pPr>
        <w:pStyle w:val="Zoran1"/>
        <w:numPr>
          <w:ilvl w:val="0"/>
          <w:numId w:val="10"/>
        </w:numPr>
        <w:ind w:left="1134" w:firstLine="0"/>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3259A170" w14:textId="77777777" w:rsidR="00F50F9F" w:rsidRPr="00905196" w:rsidRDefault="00F50F9F" w:rsidP="00F50F9F">
      <w:pPr>
        <w:jc w:val="both"/>
        <w:rPr>
          <w:i w:val="0"/>
          <w:sz w:val="16"/>
          <w:szCs w:val="16"/>
        </w:rPr>
      </w:pPr>
    </w:p>
    <w:p w14:paraId="33931F87" w14:textId="77777777" w:rsidR="00F50F9F" w:rsidRDefault="00F50F9F" w:rsidP="00F50F9F">
      <w:pPr>
        <w:overflowPunct w:val="0"/>
        <w:autoSpaceDE w:val="0"/>
        <w:autoSpaceDN w:val="0"/>
        <w:adjustRightInd w:val="0"/>
        <w:ind w:left="1134"/>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2E2D4FB7" w14:textId="77777777" w:rsidR="00F50F9F" w:rsidRPr="00EA2B2B" w:rsidRDefault="00F50F9F" w:rsidP="00F50F9F">
      <w:pPr>
        <w:overflowPunct w:val="0"/>
        <w:autoSpaceDE w:val="0"/>
        <w:autoSpaceDN w:val="0"/>
        <w:adjustRightInd w:val="0"/>
        <w:ind w:left="1134"/>
        <w:jc w:val="both"/>
        <w:textAlignment w:val="baseline"/>
        <w:rPr>
          <w:i w:val="0"/>
          <w:sz w:val="16"/>
          <w:szCs w:val="16"/>
        </w:rPr>
      </w:pPr>
    </w:p>
    <w:p w14:paraId="1B57F8DF" w14:textId="77777777" w:rsidR="00F50F9F" w:rsidRPr="0079325B" w:rsidRDefault="00F50F9F" w:rsidP="00F50F9F">
      <w:pPr>
        <w:pStyle w:val="Zoran1"/>
        <w:numPr>
          <w:ilvl w:val="0"/>
          <w:numId w:val="10"/>
        </w:numPr>
        <w:ind w:left="1134" w:firstLine="0"/>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ponudb</w:t>
      </w:r>
      <w:r w:rsidRPr="0079325B">
        <w:rPr>
          <w:rFonts w:ascii="Times New Roman" w:hAnsi="Times New Roman" w:cs="Times New Roman"/>
        </w:rPr>
        <w:t>, odstop od izvedbe javnega naročila</w:t>
      </w:r>
    </w:p>
    <w:p w14:paraId="18F3513D" w14:textId="77777777" w:rsidR="00F50F9F" w:rsidRPr="0079325B" w:rsidRDefault="00F50F9F" w:rsidP="00F50F9F">
      <w:pPr>
        <w:ind w:left="1134"/>
        <w:jc w:val="both"/>
        <w:rPr>
          <w:i w:val="0"/>
          <w:sz w:val="22"/>
          <w:szCs w:val="22"/>
        </w:rPr>
      </w:pPr>
    </w:p>
    <w:p w14:paraId="49805CEA" w14:textId="77777777" w:rsidR="00F50F9F" w:rsidRDefault="00F50F9F" w:rsidP="00F50F9F">
      <w:pPr>
        <w:ind w:left="1134"/>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5C7948FC" w14:textId="77777777" w:rsidR="00F50F9F" w:rsidRPr="0079325B" w:rsidRDefault="00F50F9F" w:rsidP="00F50F9F">
      <w:pPr>
        <w:ind w:left="1134"/>
        <w:jc w:val="both"/>
        <w:rPr>
          <w:i w:val="0"/>
          <w:sz w:val="22"/>
          <w:szCs w:val="22"/>
        </w:rPr>
      </w:pPr>
    </w:p>
    <w:p w14:paraId="33F1CC6E" w14:textId="77777777" w:rsidR="00F50F9F" w:rsidRPr="007565C6" w:rsidRDefault="00F50F9F" w:rsidP="00F50F9F">
      <w:pPr>
        <w:pStyle w:val="Zoran1"/>
        <w:numPr>
          <w:ilvl w:val="0"/>
          <w:numId w:val="10"/>
        </w:numPr>
        <w:ind w:left="1134" w:firstLine="0"/>
        <w:rPr>
          <w:rFonts w:ascii="Times New Roman" w:hAnsi="Times New Roman" w:cs="Times New Roman"/>
        </w:rPr>
      </w:pPr>
      <w:r w:rsidRPr="007565C6">
        <w:rPr>
          <w:rFonts w:ascii="Times New Roman" w:hAnsi="Times New Roman" w:cs="Times New Roman"/>
        </w:rPr>
        <w:t>Način vložitve revizijskega zahtevka</w:t>
      </w:r>
    </w:p>
    <w:p w14:paraId="5E3C6C7B" w14:textId="77777777" w:rsidR="00F50F9F" w:rsidRPr="007565C6" w:rsidRDefault="00F50F9F" w:rsidP="00F50F9F">
      <w:pPr>
        <w:ind w:left="1134"/>
        <w:jc w:val="both"/>
        <w:rPr>
          <w:color w:val="000000" w:themeColor="text1"/>
          <w:sz w:val="22"/>
          <w:szCs w:val="22"/>
        </w:rPr>
      </w:pPr>
    </w:p>
    <w:p w14:paraId="4F1A8053" w14:textId="77777777" w:rsidR="00F50F9F" w:rsidRPr="00C01C3D" w:rsidRDefault="00F50F9F" w:rsidP="00F50F9F">
      <w:pPr>
        <w:ind w:left="1134"/>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14:paraId="46B9E198" w14:textId="77777777" w:rsidR="00F50F9F" w:rsidRPr="00081281" w:rsidRDefault="00F50F9F" w:rsidP="00F50F9F">
      <w:pPr>
        <w:ind w:left="1134"/>
        <w:rPr>
          <w:i w:val="0"/>
          <w:color w:val="000000" w:themeColor="text1"/>
          <w:sz w:val="16"/>
          <w:szCs w:val="16"/>
        </w:rPr>
      </w:pPr>
    </w:p>
    <w:p w14:paraId="64105E35" w14:textId="77777777" w:rsidR="00F50F9F" w:rsidRPr="00C01C3D" w:rsidRDefault="00F50F9F" w:rsidP="00F50F9F">
      <w:pPr>
        <w:ind w:left="1134"/>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dokumentacijo, je dolžan vlagatelj ob vložitvi zahtevka za revizijo vplačati takso v višini 2</w:t>
      </w:r>
      <w:r>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14:paraId="62FAF6DC" w14:textId="77777777" w:rsidR="00F50F9F" w:rsidRPr="0093250B" w:rsidRDefault="00F50F9F" w:rsidP="00F50F9F">
      <w:pPr>
        <w:ind w:left="1134"/>
        <w:jc w:val="both"/>
        <w:rPr>
          <w:i w:val="0"/>
          <w:sz w:val="16"/>
          <w:szCs w:val="16"/>
        </w:rPr>
      </w:pPr>
      <w:r w:rsidRPr="0093250B">
        <w:rPr>
          <w:i w:val="0"/>
          <w:sz w:val="16"/>
          <w:szCs w:val="16"/>
        </w:rPr>
        <w:t xml:space="preserve"> </w:t>
      </w:r>
    </w:p>
    <w:p w14:paraId="50DD4D6F" w14:textId="77777777" w:rsidR="00F50F9F" w:rsidRPr="007565C6" w:rsidRDefault="00F50F9F" w:rsidP="00F50F9F">
      <w:pPr>
        <w:ind w:left="1134"/>
        <w:jc w:val="both"/>
        <w:rPr>
          <w:i w:val="0"/>
          <w:color w:val="000000" w:themeColor="text1"/>
          <w:sz w:val="22"/>
          <w:szCs w:val="22"/>
        </w:rPr>
      </w:pPr>
      <w:r w:rsidRPr="00C01C3D">
        <w:rPr>
          <w:i w:val="0"/>
          <w:color w:val="000000" w:themeColor="text1"/>
          <w:sz w:val="22"/>
          <w:szCs w:val="22"/>
        </w:rPr>
        <w:lastRenderedPageBreak/>
        <w:t xml:space="preserve">Zahtevek za revizijo mora biti sestavljen v skladu z določili 15. člena ZPVPJN, vloži se pisno neposredno pri naročniku, po pošti priporočeno ali priporočeno s </w:t>
      </w:r>
      <w:r w:rsidRPr="008C209C">
        <w:rPr>
          <w:i w:val="0"/>
          <w:color w:val="000000" w:themeColor="text1"/>
          <w:sz w:val="22"/>
          <w:szCs w:val="22"/>
        </w:rPr>
        <w:t xml:space="preserve">povratnico </w:t>
      </w:r>
      <w:r w:rsidRPr="008C209C">
        <w:rPr>
          <w:i w:val="0"/>
          <w:sz w:val="22"/>
          <w:szCs w:val="22"/>
        </w:rPr>
        <w:t>ali v elektronski obliki, če je podpisan z varnim elektronskim podpisom, overjenim s kvalificiranim potrdilom</w:t>
      </w:r>
      <w:r w:rsidRPr="00C01C3D">
        <w:rPr>
          <w:i w:val="0"/>
          <w:color w:val="000000" w:themeColor="text1"/>
          <w:sz w:val="22"/>
          <w:szCs w:val="22"/>
        </w:rPr>
        <w:t>. Vlagatelj mora zahtevku za revizijo priložiti potrdilo o plačilu takse. Zahtevek za revizijo se vloži v roku iz 25. člena ZPVPJN.</w:t>
      </w:r>
    </w:p>
    <w:p w14:paraId="08E7645A" w14:textId="77777777" w:rsidR="00FD7D29" w:rsidRPr="007D2AD3" w:rsidRDefault="00FD7D29" w:rsidP="00D00D74">
      <w:pPr>
        <w:pStyle w:val="Navadensplet"/>
        <w:spacing w:before="0" w:beforeAutospacing="0" w:after="0" w:afterAutospacing="0"/>
        <w:ind w:left="1080"/>
        <w:jc w:val="both"/>
        <w:rPr>
          <w:sz w:val="22"/>
          <w:szCs w:val="22"/>
        </w:rPr>
      </w:pPr>
    </w:p>
    <w:p w14:paraId="30017D21" w14:textId="77777777" w:rsidR="000840A7" w:rsidRPr="007D2AD3" w:rsidRDefault="000840A7" w:rsidP="00D00D74">
      <w:pPr>
        <w:pStyle w:val="Navadensplet"/>
        <w:spacing w:before="0" w:beforeAutospacing="0" w:after="0" w:afterAutospacing="0"/>
        <w:ind w:left="1080"/>
        <w:jc w:val="both"/>
        <w:rPr>
          <w:sz w:val="22"/>
          <w:szCs w:val="22"/>
        </w:rPr>
      </w:pPr>
    </w:p>
    <w:p w14:paraId="442A29D0" w14:textId="77777777" w:rsidR="00861CFE" w:rsidRPr="007D2AD3"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D2AD3">
        <w:rPr>
          <w:rFonts w:ascii="Times New Roman" w:hAnsi="Times New Roman" w:cs="Times New Roman"/>
          <w:sz w:val="22"/>
        </w:rPr>
        <w:t xml:space="preserve">II. </w:t>
      </w:r>
      <w:r w:rsidR="00861CFE" w:rsidRPr="007D2AD3">
        <w:rPr>
          <w:rFonts w:ascii="Times New Roman" w:hAnsi="Times New Roman" w:cs="Times New Roman"/>
          <w:sz w:val="22"/>
        </w:rPr>
        <w:t>OPIS PREDMETA JAVNEGA NAROČILA</w:t>
      </w:r>
    </w:p>
    <w:p w14:paraId="2092EDB3" w14:textId="77777777" w:rsidR="00861CFE" w:rsidRPr="007D2AD3" w:rsidRDefault="00861CFE" w:rsidP="00BF32CF">
      <w:pPr>
        <w:ind w:left="1080"/>
        <w:jc w:val="both"/>
        <w:rPr>
          <w:i w:val="0"/>
          <w:sz w:val="16"/>
          <w:szCs w:val="16"/>
        </w:rPr>
      </w:pPr>
    </w:p>
    <w:p w14:paraId="50F0CE00" w14:textId="1F4EC040" w:rsidR="00F50F9F" w:rsidRPr="00F60255" w:rsidRDefault="00F50F9F" w:rsidP="00F50F9F">
      <w:pPr>
        <w:autoSpaceDE w:val="0"/>
        <w:autoSpaceDN w:val="0"/>
        <w:ind w:left="1134"/>
        <w:jc w:val="both"/>
        <w:rPr>
          <w:i w:val="0"/>
          <w:sz w:val="22"/>
          <w:szCs w:val="22"/>
        </w:rPr>
      </w:pPr>
      <w:r>
        <w:rPr>
          <w:rFonts w:eastAsia="Calibri"/>
          <w:i w:val="0"/>
          <w:sz w:val="22"/>
          <w:szCs w:val="22"/>
          <w:lang w:eastAsia="en-US"/>
        </w:rPr>
        <w:t>Predmet javnega naročila je</w:t>
      </w:r>
      <w:r w:rsidR="00EF1812" w:rsidRPr="00EF1812">
        <w:rPr>
          <w:b/>
          <w:i w:val="0"/>
          <w:sz w:val="32"/>
          <w:szCs w:val="32"/>
        </w:rPr>
        <w:t xml:space="preserve"> </w:t>
      </w:r>
      <w:r w:rsidR="00EF1812">
        <w:rPr>
          <w:i w:val="0"/>
          <w:sz w:val="22"/>
          <w:szCs w:val="22"/>
        </w:rPr>
        <w:t>z</w:t>
      </w:r>
      <w:r w:rsidR="00EF1812" w:rsidRPr="00EF1812">
        <w:rPr>
          <w:i w:val="0"/>
          <w:sz w:val="22"/>
          <w:szCs w:val="22"/>
        </w:rPr>
        <w:t>amenjava stolov, talnih oblog in svetlobnih označb v Zgornji dvorani Slovenskega mladinskega gledališča Ljubljana</w:t>
      </w:r>
      <w:r w:rsidRPr="00EF1812">
        <w:rPr>
          <w:i w:val="0"/>
          <w:sz w:val="22"/>
          <w:szCs w:val="22"/>
        </w:rPr>
        <w:t xml:space="preserve">. </w:t>
      </w:r>
      <w:r w:rsidR="00E709EF">
        <w:rPr>
          <w:i w:val="0"/>
          <w:sz w:val="22"/>
          <w:szCs w:val="22"/>
        </w:rPr>
        <w:t xml:space="preserve">Razpisni dokumentaciji so priloženi popisi in opis premeta ter načrti. </w:t>
      </w:r>
      <w:r w:rsidR="00E709EF" w:rsidRPr="00F60255">
        <w:rPr>
          <w:i w:val="0"/>
          <w:sz w:val="22"/>
          <w:szCs w:val="22"/>
        </w:rPr>
        <w:t>Možnost ogleda</w:t>
      </w:r>
      <w:r w:rsidR="002821DF" w:rsidRPr="00F60255">
        <w:rPr>
          <w:i w:val="0"/>
          <w:sz w:val="22"/>
          <w:szCs w:val="22"/>
        </w:rPr>
        <w:t xml:space="preserve"> dvorane je po predhodni najavi na tel.: </w:t>
      </w:r>
      <w:r w:rsidR="00DA498F" w:rsidRPr="00F60255">
        <w:rPr>
          <w:i w:val="0"/>
          <w:sz w:val="22"/>
          <w:szCs w:val="22"/>
        </w:rPr>
        <w:t>041 730</w:t>
      </w:r>
      <w:r w:rsidR="00335481" w:rsidRPr="00F60255">
        <w:rPr>
          <w:i w:val="0"/>
          <w:sz w:val="22"/>
          <w:szCs w:val="22"/>
        </w:rPr>
        <w:t xml:space="preserve"> 433,</w:t>
      </w:r>
      <w:r w:rsidR="00DA498F" w:rsidRPr="00F60255">
        <w:rPr>
          <w:i w:val="0"/>
          <w:sz w:val="22"/>
          <w:szCs w:val="22"/>
        </w:rPr>
        <w:t xml:space="preserve"> Dušan Kohek</w:t>
      </w:r>
      <w:r w:rsidR="00335481" w:rsidRPr="00F60255">
        <w:rPr>
          <w:i w:val="0"/>
          <w:sz w:val="22"/>
          <w:szCs w:val="22"/>
        </w:rPr>
        <w:t>.</w:t>
      </w:r>
    </w:p>
    <w:p w14:paraId="37758524" w14:textId="6C723E1B" w:rsidR="002821DF" w:rsidRPr="002821DF" w:rsidRDefault="002821DF" w:rsidP="00F50F9F">
      <w:pPr>
        <w:autoSpaceDE w:val="0"/>
        <w:autoSpaceDN w:val="0"/>
        <w:ind w:left="1134"/>
        <w:jc w:val="both"/>
        <w:rPr>
          <w:i w:val="0"/>
          <w:sz w:val="22"/>
          <w:szCs w:val="22"/>
        </w:rPr>
      </w:pPr>
      <w:r w:rsidRPr="00F60255">
        <w:rPr>
          <w:i w:val="0"/>
          <w:sz w:val="22"/>
          <w:szCs w:val="22"/>
        </w:rPr>
        <w:t>Ogled je možen med 8:00 uro in 10:00 uro.</w:t>
      </w:r>
    </w:p>
    <w:p w14:paraId="3A2FD5EF" w14:textId="77777777" w:rsidR="006671EC" w:rsidRPr="007D2AD3" w:rsidRDefault="006671EC" w:rsidP="00A83445">
      <w:pPr>
        <w:pStyle w:val="Telobesedila2"/>
        <w:ind w:left="1080"/>
        <w:rPr>
          <w:rFonts w:ascii="Times New Roman" w:hAnsi="Times New Roman"/>
          <w:color w:val="000000" w:themeColor="text1"/>
          <w:sz w:val="22"/>
          <w:szCs w:val="22"/>
          <w:highlight w:val="yellow"/>
        </w:rPr>
      </w:pPr>
    </w:p>
    <w:p w14:paraId="582F1088" w14:textId="77777777" w:rsidR="0080310C" w:rsidRPr="007D2AD3"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D2AD3">
        <w:rPr>
          <w:rFonts w:ascii="Times New Roman" w:hAnsi="Times New Roman" w:cs="Times New Roman"/>
          <w:sz w:val="22"/>
        </w:rPr>
        <w:t xml:space="preserve">III. </w:t>
      </w:r>
      <w:r w:rsidR="00387121" w:rsidRPr="007D2AD3">
        <w:rPr>
          <w:rFonts w:ascii="Times New Roman" w:hAnsi="Times New Roman" w:cs="Times New Roman"/>
          <w:sz w:val="22"/>
        </w:rPr>
        <w:t>IZPOLNJEVANJE POGOJEV</w:t>
      </w:r>
    </w:p>
    <w:p w14:paraId="209A2207" w14:textId="77777777" w:rsidR="000840A7" w:rsidRPr="007D2AD3" w:rsidRDefault="000840A7" w:rsidP="00EA2B2B">
      <w:pPr>
        <w:pStyle w:val="Telobesedila"/>
        <w:ind w:left="1080"/>
        <w:rPr>
          <w:rFonts w:ascii="Times New Roman" w:hAnsi="Times New Roman"/>
          <w:b w:val="0"/>
          <w:bCs/>
          <w:sz w:val="16"/>
          <w:szCs w:val="16"/>
        </w:rPr>
      </w:pPr>
    </w:p>
    <w:p w14:paraId="54181A3E" w14:textId="77777777" w:rsidR="00BD1D59" w:rsidRPr="007D2AD3" w:rsidRDefault="00BD1D59" w:rsidP="00EA2B2B">
      <w:pPr>
        <w:overflowPunct w:val="0"/>
        <w:autoSpaceDE w:val="0"/>
        <w:autoSpaceDN w:val="0"/>
        <w:adjustRightInd w:val="0"/>
        <w:ind w:left="1080"/>
        <w:jc w:val="both"/>
        <w:textAlignment w:val="baseline"/>
        <w:rPr>
          <w:bCs/>
          <w:i w:val="0"/>
          <w:sz w:val="22"/>
          <w:szCs w:val="22"/>
        </w:rPr>
      </w:pPr>
      <w:r w:rsidRPr="007D2AD3">
        <w:rPr>
          <w:bCs/>
          <w:i w:val="0"/>
          <w:sz w:val="22"/>
          <w:szCs w:val="22"/>
        </w:rPr>
        <w:t xml:space="preserve">Za priznanje sposobnosti mora </w:t>
      </w:r>
      <w:r w:rsidR="007E339A" w:rsidRPr="007D2AD3">
        <w:rPr>
          <w:bCs/>
          <w:i w:val="0"/>
          <w:sz w:val="22"/>
          <w:szCs w:val="22"/>
        </w:rPr>
        <w:t xml:space="preserve">gospodarski subjekt </w:t>
      </w:r>
      <w:r w:rsidRPr="007D2AD3">
        <w:rPr>
          <w:bCs/>
          <w:i w:val="0"/>
          <w:sz w:val="22"/>
          <w:szCs w:val="22"/>
        </w:rPr>
        <w:t xml:space="preserve">izpolnjevati pogoje skladno z določbami ZJN-3 v členih od 75. do 80. in pogoje, ki so določeni v tej razpisni dokumentaciji. V primeru, da </w:t>
      </w:r>
      <w:r w:rsidR="007E339A" w:rsidRPr="007D2AD3">
        <w:rPr>
          <w:bCs/>
          <w:i w:val="0"/>
          <w:sz w:val="22"/>
          <w:szCs w:val="22"/>
        </w:rPr>
        <w:t xml:space="preserve">gospodarski subjekt </w:t>
      </w:r>
      <w:r w:rsidRPr="007D2AD3">
        <w:rPr>
          <w:bCs/>
          <w:i w:val="0"/>
          <w:sz w:val="22"/>
          <w:szCs w:val="22"/>
        </w:rPr>
        <w:t xml:space="preserve">nastopa v skupni </w:t>
      </w:r>
      <w:r w:rsidR="007E339A" w:rsidRPr="007D2AD3">
        <w:rPr>
          <w:bCs/>
          <w:i w:val="0"/>
          <w:sz w:val="22"/>
          <w:szCs w:val="22"/>
        </w:rPr>
        <w:t>p</w:t>
      </w:r>
      <w:r w:rsidR="00A16F6B" w:rsidRPr="007D2AD3">
        <w:rPr>
          <w:bCs/>
          <w:i w:val="0"/>
          <w:sz w:val="22"/>
          <w:szCs w:val="22"/>
        </w:rPr>
        <w:t>onudbi</w:t>
      </w:r>
      <w:r w:rsidR="00234BAD" w:rsidRPr="007D2AD3">
        <w:rPr>
          <w:bCs/>
          <w:i w:val="0"/>
          <w:sz w:val="22"/>
          <w:szCs w:val="22"/>
        </w:rPr>
        <w:t>,</w:t>
      </w:r>
      <w:r w:rsidRPr="007D2AD3">
        <w:rPr>
          <w:bCs/>
          <w:i w:val="0"/>
          <w:sz w:val="22"/>
          <w:szCs w:val="22"/>
        </w:rPr>
        <w:t xml:space="preserve"> s podizvajalci</w:t>
      </w:r>
      <w:r w:rsidR="00234BAD" w:rsidRPr="007D2AD3">
        <w:rPr>
          <w:bCs/>
          <w:i w:val="0"/>
          <w:sz w:val="22"/>
          <w:szCs w:val="22"/>
        </w:rPr>
        <w:t xml:space="preserve"> ali se sklicuje na</w:t>
      </w:r>
      <w:r w:rsidR="00234BAD" w:rsidRPr="007D2AD3">
        <w:rPr>
          <w:i w:val="0"/>
          <w:sz w:val="22"/>
          <w:szCs w:val="22"/>
        </w:rPr>
        <w:t xml:space="preserve"> druge subjekte, katerih zmogljivosti uporabi glede izpolnjevanja pogojev v zvezi z ekonomskim in finančnim položajem ter tehnično in strokovno sposobnostjo (v skladu z 81. členom ZJN-3)</w:t>
      </w:r>
      <w:r w:rsidRPr="007D2AD3">
        <w:rPr>
          <w:bCs/>
          <w:i w:val="0"/>
          <w:sz w:val="22"/>
          <w:szCs w:val="22"/>
        </w:rPr>
        <w:t xml:space="preserve">, mora pogoje za priznanje sposobnosti, kjer je to v razpisni dokumentaciji določeno, izpolnjevati tudi vsak od partnerjev v primeru skupne </w:t>
      </w:r>
      <w:r w:rsidR="007E339A" w:rsidRPr="007D2AD3">
        <w:rPr>
          <w:bCs/>
          <w:i w:val="0"/>
          <w:sz w:val="22"/>
          <w:szCs w:val="22"/>
        </w:rPr>
        <w:t>p</w:t>
      </w:r>
      <w:r w:rsidR="00A16F6B" w:rsidRPr="007D2AD3">
        <w:rPr>
          <w:bCs/>
          <w:i w:val="0"/>
          <w:sz w:val="22"/>
          <w:szCs w:val="22"/>
        </w:rPr>
        <w:t>onudbe</w:t>
      </w:r>
      <w:r w:rsidR="00234BAD" w:rsidRPr="007D2AD3">
        <w:rPr>
          <w:bCs/>
          <w:i w:val="0"/>
          <w:sz w:val="22"/>
          <w:szCs w:val="22"/>
        </w:rPr>
        <w:t xml:space="preserve">, </w:t>
      </w:r>
      <w:r w:rsidRPr="007D2AD3">
        <w:rPr>
          <w:bCs/>
          <w:i w:val="0"/>
          <w:sz w:val="22"/>
          <w:szCs w:val="22"/>
        </w:rPr>
        <w:t xml:space="preserve">vsak izmed podizvajalcev, ki jih </w:t>
      </w:r>
      <w:r w:rsidR="007E339A" w:rsidRPr="007D2AD3">
        <w:rPr>
          <w:bCs/>
          <w:i w:val="0"/>
          <w:sz w:val="22"/>
          <w:szCs w:val="22"/>
        </w:rPr>
        <w:t xml:space="preserve">gospodarski subjekt </w:t>
      </w:r>
      <w:r w:rsidRPr="007D2AD3">
        <w:rPr>
          <w:bCs/>
          <w:i w:val="0"/>
          <w:sz w:val="22"/>
          <w:szCs w:val="22"/>
        </w:rPr>
        <w:t xml:space="preserve">v </w:t>
      </w:r>
      <w:r w:rsidR="007E339A" w:rsidRPr="007D2AD3">
        <w:rPr>
          <w:bCs/>
          <w:i w:val="0"/>
          <w:sz w:val="22"/>
          <w:szCs w:val="22"/>
        </w:rPr>
        <w:t>p</w:t>
      </w:r>
      <w:r w:rsidR="00A16F6B" w:rsidRPr="007D2AD3">
        <w:rPr>
          <w:bCs/>
          <w:i w:val="0"/>
          <w:sz w:val="22"/>
          <w:szCs w:val="22"/>
        </w:rPr>
        <w:t>onudbi</w:t>
      </w:r>
      <w:r w:rsidRPr="007D2AD3">
        <w:rPr>
          <w:bCs/>
          <w:i w:val="0"/>
          <w:sz w:val="22"/>
          <w:szCs w:val="22"/>
        </w:rPr>
        <w:t xml:space="preserve"> navede</w:t>
      </w:r>
      <w:r w:rsidR="00234BAD" w:rsidRPr="007D2AD3">
        <w:rPr>
          <w:bCs/>
          <w:i w:val="0"/>
          <w:sz w:val="22"/>
          <w:szCs w:val="22"/>
        </w:rPr>
        <w:t xml:space="preserve"> ter </w:t>
      </w:r>
      <w:r w:rsidR="00234BAD" w:rsidRPr="007D2AD3">
        <w:rPr>
          <w:i w:val="0"/>
          <w:sz w:val="22"/>
          <w:szCs w:val="22"/>
        </w:rPr>
        <w:t>drug</w:t>
      </w:r>
      <w:r w:rsidR="00831D84" w:rsidRPr="007D2AD3">
        <w:rPr>
          <w:i w:val="0"/>
          <w:sz w:val="22"/>
          <w:szCs w:val="22"/>
        </w:rPr>
        <w:t>i</w:t>
      </w:r>
      <w:r w:rsidR="00234BAD" w:rsidRPr="007D2AD3">
        <w:rPr>
          <w:i w:val="0"/>
          <w:sz w:val="22"/>
          <w:szCs w:val="22"/>
        </w:rPr>
        <w:t xml:space="preserve"> subjekt</w:t>
      </w:r>
      <w:r w:rsidR="00D000AE" w:rsidRPr="007D2AD3">
        <w:rPr>
          <w:i w:val="0"/>
          <w:sz w:val="22"/>
          <w:szCs w:val="22"/>
        </w:rPr>
        <w:t>i</w:t>
      </w:r>
      <w:r w:rsidR="00234BAD" w:rsidRPr="007D2AD3">
        <w:rPr>
          <w:i w:val="0"/>
          <w:sz w:val="22"/>
          <w:szCs w:val="22"/>
        </w:rPr>
        <w:t xml:space="preserve">, katerih zmogljivosti uporabi </w:t>
      </w:r>
      <w:r w:rsidR="00831D84" w:rsidRPr="007D2AD3">
        <w:rPr>
          <w:i w:val="0"/>
          <w:sz w:val="22"/>
          <w:szCs w:val="22"/>
        </w:rPr>
        <w:t xml:space="preserve">gospodarski subjekt </w:t>
      </w:r>
      <w:r w:rsidR="00234BAD" w:rsidRPr="007D2AD3">
        <w:rPr>
          <w:i w:val="0"/>
          <w:sz w:val="22"/>
          <w:szCs w:val="22"/>
        </w:rPr>
        <w:t>glede izpolnjevanja pogojev v zvezi z ekonomskim in finančnim položajem ter tehnično in strokovno sposobnostjo (v skladu z 81. členom ZJN-3)</w:t>
      </w:r>
      <w:r w:rsidRPr="007D2AD3">
        <w:rPr>
          <w:bCs/>
          <w:i w:val="0"/>
          <w:sz w:val="22"/>
          <w:szCs w:val="22"/>
        </w:rPr>
        <w:t xml:space="preserve">. </w:t>
      </w:r>
    </w:p>
    <w:p w14:paraId="3BB3A31A" w14:textId="77777777" w:rsidR="00BD1D59" w:rsidRPr="007D2AD3" w:rsidRDefault="00BD1D59" w:rsidP="00EA2B2B">
      <w:pPr>
        <w:overflowPunct w:val="0"/>
        <w:autoSpaceDE w:val="0"/>
        <w:autoSpaceDN w:val="0"/>
        <w:adjustRightInd w:val="0"/>
        <w:ind w:left="1080"/>
        <w:jc w:val="both"/>
        <w:textAlignment w:val="baseline"/>
        <w:rPr>
          <w:bCs/>
          <w:i w:val="0"/>
          <w:sz w:val="12"/>
          <w:szCs w:val="12"/>
        </w:rPr>
      </w:pPr>
    </w:p>
    <w:p w14:paraId="7584E978" w14:textId="717FF04D" w:rsidR="00BD1D59" w:rsidRPr="002702A0" w:rsidRDefault="005F71F9" w:rsidP="00EA2B2B">
      <w:pPr>
        <w:pStyle w:val="Telobesedila"/>
        <w:ind w:left="1080"/>
        <w:rPr>
          <w:rFonts w:ascii="Times New Roman" w:hAnsi="Times New Roman"/>
          <w:b w:val="0"/>
          <w:bCs/>
          <w:sz w:val="16"/>
          <w:szCs w:val="16"/>
        </w:rPr>
      </w:pPr>
      <w:r w:rsidRPr="002702A0">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r w:rsidR="0015509F" w:rsidRPr="002702A0">
        <w:rPr>
          <w:rFonts w:ascii="Times New Roman" w:hAnsi="Times New Roman"/>
          <w:b w:val="0"/>
          <w:bCs/>
          <w:sz w:val="22"/>
          <w:szCs w:val="22"/>
        </w:rPr>
        <w:t xml:space="preserve"> </w:t>
      </w:r>
    </w:p>
    <w:p w14:paraId="06FD964F" w14:textId="77777777" w:rsidR="00831D84" w:rsidRPr="007D2AD3" w:rsidRDefault="00831D84" w:rsidP="00EA2B2B">
      <w:pPr>
        <w:tabs>
          <w:tab w:val="left" w:pos="567"/>
          <w:tab w:val="left" w:pos="993"/>
        </w:tabs>
        <w:ind w:left="1080"/>
        <w:jc w:val="both"/>
        <w:rPr>
          <w:i w:val="0"/>
          <w:sz w:val="12"/>
          <w:szCs w:val="12"/>
        </w:rPr>
      </w:pPr>
    </w:p>
    <w:p w14:paraId="497C15F6" w14:textId="77777777" w:rsidR="00BD1D59" w:rsidRPr="007D2AD3" w:rsidRDefault="00BD1D59" w:rsidP="00EA2B2B">
      <w:pPr>
        <w:tabs>
          <w:tab w:val="left" w:pos="567"/>
          <w:tab w:val="left" w:pos="993"/>
        </w:tabs>
        <w:ind w:left="1080"/>
        <w:jc w:val="both"/>
        <w:rPr>
          <w:i w:val="0"/>
          <w:sz w:val="22"/>
          <w:szCs w:val="22"/>
        </w:rPr>
      </w:pPr>
      <w:r w:rsidRPr="007D2AD3">
        <w:rPr>
          <w:i w:val="0"/>
          <w:sz w:val="22"/>
          <w:szCs w:val="22"/>
        </w:rPr>
        <w:t xml:space="preserve">Kot to določa šesti odstavek 91. člena ZJN-3  mora izbrani </w:t>
      </w:r>
      <w:r w:rsidR="007E339A" w:rsidRPr="007D2AD3">
        <w:rPr>
          <w:i w:val="0"/>
          <w:sz w:val="22"/>
          <w:szCs w:val="22"/>
        </w:rPr>
        <w:t xml:space="preserve">gospodarski subjekt </w:t>
      </w:r>
      <w:r w:rsidRPr="007D2AD3">
        <w:rPr>
          <w:i w:val="0"/>
          <w:sz w:val="22"/>
          <w:szCs w:val="22"/>
        </w:rPr>
        <w:t>v roku osmih dni od prejema naročnikovega poziva posredovati podatke o:</w:t>
      </w:r>
    </w:p>
    <w:p w14:paraId="38636039" w14:textId="77777777" w:rsidR="00BD1D59" w:rsidRPr="007D2AD3" w:rsidRDefault="00BD1D59" w:rsidP="006A3526">
      <w:pPr>
        <w:pStyle w:val="Odstavekseznama"/>
        <w:numPr>
          <w:ilvl w:val="0"/>
          <w:numId w:val="14"/>
        </w:numPr>
        <w:tabs>
          <w:tab w:val="left" w:pos="993"/>
        </w:tabs>
        <w:contextualSpacing/>
        <w:jc w:val="both"/>
        <w:rPr>
          <w:i w:val="0"/>
          <w:sz w:val="22"/>
          <w:szCs w:val="22"/>
        </w:rPr>
      </w:pPr>
      <w:r w:rsidRPr="007D2AD3">
        <w:rPr>
          <w:i w:val="0"/>
          <w:sz w:val="22"/>
          <w:szCs w:val="22"/>
        </w:rPr>
        <w:t>svojih ustanoviteljih, družbenikih, delničarjih, komanditistih ali drugih lastnikih in podatke o lastniških deležih navedenih oseb;</w:t>
      </w:r>
    </w:p>
    <w:p w14:paraId="576F4D16" w14:textId="77777777" w:rsidR="00BD1D59" w:rsidRPr="007D2AD3" w:rsidRDefault="00BD1D59" w:rsidP="006A3526">
      <w:pPr>
        <w:pStyle w:val="Odstavekseznama"/>
        <w:numPr>
          <w:ilvl w:val="0"/>
          <w:numId w:val="14"/>
        </w:numPr>
        <w:tabs>
          <w:tab w:val="left" w:pos="993"/>
        </w:tabs>
        <w:contextualSpacing/>
        <w:jc w:val="both"/>
        <w:rPr>
          <w:i w:val="0"/>
          <w:sz w:val="22"/>
          <w:szCs w:val="22"/>
        </w:rPr>
      </w:pPr>
      <w:r w:rsidRPr="007D2AD3">
        <w:rPr>
          <w:i w:val="0"/>
          <w:sz w:val="22"/>
          <w:szCs w:val="22"/>
        </w:rPr>
        <w:t>gospodarskih subjektih, za katere se glede na določbe zakona, ki ureja gospodarske družbe, šteje, da so z njim povezane družbe.</w:t>
      </w:r>
    </w:p>
    <w:p w14:paraId="63ED31C9" w14:textId="77777777" w:rsidR="00BD1D59" w:rsidRPr="007D2AD3" w:rsidRDefault="00BD1D59" w:rsidP="00EA2B2B">
      <w:pPr>
        <w:pStyle w:val="Telobesedila"/>
        <w:ind w:left="1080"/>
        <w:rPr>
          <w:rFonts w:ascii="Times New Roman" w:hAnsi="Times New Roman"/>
          <w:b w:val="0"/>
          <w:sz w:val="12"/>
          <w:szCs w:val="12"/>
        </w:rPr>
      </w:pPr>
    </w:p>
    <w:p w14:paraId="1D9BE255" w14:textId="77777777" w:rsidR="00BD1D59" w:rsidRPr="007D2AD3" w:rsidRDefault="00BD1D59" w:rsidP="00EA2B2B">
      <w:pPr>
        <w:pStyle w:val="Telobesedila"/>
        <w:ind w:left="1080"/>
        <w:rPr>
          <w:rFonts w:ascii="Times New Roman" w:hAnsi="Times New Roman"/>
          <w:b w:val="0"/>
          <w:sz w:val="22"/>
          <w:szCs w:val="22"/>
        </w:rPr>
      </w:pPr>
      <w:r w:rsidRPr="007D2AD3">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sidRPr="007D2AD3">
        <w:rPr>
          <w:rFonts w:ascii="Times New Roman" w:hAnsi="Times New Roman"/>
          <w:b w:val="0"/>
          <w:sz w:val="22"/>
          <w:szCs w:val="22"/>
        </w:rPr>
        <w:t>gospodarski subjekt</w:t>
      </w:r>
      <w:r w:rsidRPr="007D2AD3">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sidRPr="007D2AD3">
        <w:rPr>
          <w:rFonts w:ascii="Times New Roman" w:hAnsi="Times New Roman"/>
          <w:b w:val="0"/>
          <w:sz w:val="22"/>
          <w:szCs w:val="22"/>
        </w:rPr>
        <w:t>gospodarskega subjekta</w:t>
      </w:r>
      <w:r w:rsidRPr="007D2AD3">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sidRPr="007D2AD3">
        <w:rPr>
          <w:rFonts w:ascii="Times New Roman" w:hAnsi="Times New Roman"/>
          <w:b w:val="0"/>
          <w:sz w:val="22"/>
          <w:szCs w:val="22"/>
        </w:rPr>
        <w:t>z gospodarskim subjektom</w:t>
      </w:r>
      <w:r w:rsidRPr="007D2AD3">
        <w:rPr>
          <w:rFonts w:ascii="Times New Roman" w:hAnsi="Times New Roman"/>
          <w:b w:val="0"/>
          <w:sz w:val="22"/>
          <w:szCs w:val="22"/>
        </w:rPr>
        <w:t xml:space="preserve">. Za fizične osebe izjava vsebuje ime in priimek, naslov prebivališča in delež lastništva. Če </w:t>
      </w:r>
      <w:r w:rsidR="007E339A" w:rsidRPr="007D2AD3">
        <w:rPr>
          <w:rFonts w:ascii="Times New Roman" w:hAnsi="Times New Roman"/>
          <w:b w:val="0"/>
          <w:sz w:val="22"/>
          <w:szCs w:val="22"/>
        </w:rPr>
        <w:t xml:space="preserve">gospodarski subjekt </w:t>
      </w:r>
      <w:r w:rsidRPr="007D2AD3">
        <w:rPr>
          <w:rFonts w:ascii="Times New Roman" w:hAnsi="Times New Roman"/>
          <w:b w:val="0"/>
          <w:sz w:val="22"/>
          <w:szCs w:val="22"/>
        </w:rPr>
        <w:t>predloži lažno izjavo oziroma poda neresnične podatke o navedenih dejstvih, ima to za posledico ničnost pogodbe.</w:t>
      </w:r>
    </w:p>
    <w:p w14:paraId="0046A974" w14:textId="77777777" w:rsidR="00E10884" w:rsidRPr="007D2AD3"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91458D" w14:paraId="666705F3" w14:textId="77777777" w:rsidTr="00B42EA8">
        <w:tc>
          <w:tcPr>
            <w:tcW w:w="9213" w:type="dxa"/>
            <w:gridSpan w:val="2"/>
            <w:shd w:val="clear" w:color="auto" w:fill="F2F2F2" w:themeFill="background1" w:themeFillShade="F2"/>
          </w:tcPr>
          <w:p w14:paraId="31DF8110" w14:textId="77777777" w:rsidR="00A22995" w:rsidRPr="0091458D" w:rsidRDefault="00D859BE" w:rsidP="00C7578A">
            <w:pPr>
              <w:jc w:val="both"/>
              <w:rPr>
                <w:b/>
                <w:sz w:val="22"/>
                <w:szCs w:val="22"/>
              </w:rPr>
            </w:pPr>
            <w:r w:rsidRPr="0091458D">
              <w:rPr>
                <w:b/>
                <w:sz w:val="22"/>
                <w:szCs w:val="22"/>
              </w:rPr>
              <w:t>RAZLOGI ZA IZKLJUČITEV</w:t>
            </w:r>
          </w:p>
        </w:tc>
      </w:tr>
      <w:tr w:rsidR="007A2FD0" w:rsidRPr="0091458D" w14:paraId="7758ADAE" w14:textId="77777777" w:rsidTr="00EE738D">
        <w:tc>
          <w:tcPr>
            <w:tcW w:w="5244" w:type="dxa"/>
            <w:shd w:val="clear" w:color="auto" w:fill="F2F2F2" w:themeFill="background1" w:themeFillShade="F2"/>
            <w:vAlign w:val="center"/>
          </w:tcPr>
          <w:p w14:paraId="195C19EA" w14:textId="77777777" w:rsidR="007A2FD0" w:rsidRPr="0091458D" w:rsidRDefault="007A2FD0" w:rsidP="00BD3FA2">
            <w:pPr>
              <w:jc w:val="both"/>
              <w:rPr>
                <w:b/>
                <w:i w:val="0"/>
                <w:iCs/>
                <w:color w:val="000000" w:themeColor="text1"/>
                <w:sz w:val="20"/>
              </w:rPr>
            </w:pPr>
            <w:r w:rsidRPr="0091458D">
              <w:rPr>
                <w:b/>
                <w:i w:val="0"/>
                <w:color w:val="000000" w:themeColor="text1"/>
                <w:sz w:val="20"/>
              </w:rPr>
              <w:t xml:space="preserve">1. </w:t>
            </w:r>
            <w:r w:rsidRPr="0091458D">
              <w:rPr>
                <w:b/>
                <w:i w:val="0"/>
                <w:iCs/>
                <w:color w:val="000000" w:themeColor="text1"/>
                <w:sz w:val="20"/>
              </w:rPr>
              <w:t xml:space="preserve">Naročnik bo iz sodelovanja v postopku javnega naročanja izključil </w:t>
            </w:r>
            <w:r w:rsidR="007E44D4" w:rsidRPr="0091458D">
              <w:rPr>
                <w:b/>
                <w:i w:val="0"/>
                <w:iCs/>
                <w:color w:val="000000" w:themeColor="text1"/>
                <w:sz w:val="20"/>
              </w:rPr>
              <w:t>gospodarski subjekt</w:t>
            </w:r>
            <w:r w:rsidRPr="0091458D">
              <w:rPr>
                <w:b/>
                <w:i w:val="0"/>
                <w:iCs/>
                <w:color w:val="000000" w:themeColor="text1"/>
                <w:sz w:val="20"/>
              </w:rPr>
              <w:t xml:space="preserve">, če bo pri preverjanju v skladu s 77., 79. in 80. členom ZJN-3 ugotovil ali je drugače seznanjen, da je bila </w:t>
            </w:r>
            <w:r w:rsidR="007E44D4" w:rsidRPr="0091458D">
              <w:rPr>
                <w:b/>
                <w:i w:val="0"/>
                <w:iCs/>
                <w:color w:val="000000" w:themeColor="text1"/>
                <w:sz w:val="20"/>
              </w:rPr>
              <w:t xml:space="preserve">gospodarskemu subjektu </w:t>
            </w:r>
            <w:r w:rsidRPr="0091458D">
              <w:rPr>
                <w:b/>
                <w:i w:val="0"/>
                <w:iCs/>
                <w:color w:val="000000" w:themeColor="text1"/>
                <w:sz w:val="20"/>
              </w:rPr>
              <w:t xml:space="preserve">ali osebi, ki je članica upravnega, </w:t>
            </w:r>
            <w:r w:rsidRPr="0091458D">
              <w:rPr>
                <w:b/>
                <w:i w:val="0"/>
                <w:iCs/>
                <w:color w:val="000000" w:themeColor="text1"/>
                <w:sz w:val="20"/>
              </w:rPr>
              <w:lastRenderedPageBreak/>
              <w:t xml:space="preserve">vodstvenega ali nadzornega organa tega gospodarskega subjekta ali ki ima pooblastila za njegovo zastopanje ali odločanje ali nadzor v njem, izrečena pravnomočna sodba, ki ima elemente kaznivih dejanj, </w:t>
            </w:r>
            <w:r w:rsidRPr="0091458D">
              <w:rPr>
                <w:b/>
                <w:i w:val="0"/>
                <w:sz w:val="20"/>
              </w:rPr>
              <w:t>določenih v prvem odstavku 75. člena ZJN-3.</w:t>
            </w:r>
          </w:p>
          <w:p w14:paraId="7D5AE94A" w14:textId="77777777" w:rsidR="007A2FD0" w:rsidRPr="0091458D" w:rsidRDefault="007A2FD0" w:rsidP="004D7850">
            <w:pPr>
              <w:pStyle w:val="Default"/>
              <w:jc w:val="both"/>
              <w:rPr>
                <w:rFonts w:ascii="Times New Roman" w:hAnsi="Times New Roman" w:cs="Times New Roman"/>
                <w:sz w:val="20"/>
                <w:szCs w:val="20"/>
              </w:rPr>
            </w:pPr>
            <w:r w:rsidRPr="0091458D">
              <w:rPr>
                <w:rFonts w:ascii="Times New Roman" w:hAnsi="Times New Roman" w:cs="Times New Roman"/>
                <w:sz w:val="20"/>
                <w:szCs w:val="20"/>
              </w:rPr>
              <w:t xml:space="preserve">V primeru skupne </w:t>
            </w:r>
            <w:r w:rsidR="007E44D4" w:rsidRPr="0091458D">
              <w:rPr>
                <w:rFonts w:ascii="Times New Roman" w:hAnsi="Times New Roman" w:cs="Times New Roman"/>
                <w:sz w:val="20"/>
                <w:szCs w:val="20"/>
              </w:rPr>
              <w:t>p</w:t>
            </w:r>
            <w:r w:rsidR="004D7850" w:rsidRPr="0091458D">
              <w:rPr>
                <w:rFonts w:ascii="Times New Roman" w:hAnsi="Times New Roman" w:cs="Times New Roman"/>
                <w:sz w:val="20"/>
                <w:szCs w:val="20"/>
              </w:rPr>
              <w:t>onudbe</w:t>
            </w:r>
            <w:r w:rsidR="007E44D4" w:rsidRPr="0091458D">
              <w:rPr>
                <w:rFonts w:ascii="Times New Roman" w:hAnsi="Times New Roman" w:cs="Times New Roman"/>
                <w:sz w:val="20"/>
                <w:szCs w:val="20"/>
              </w:rPr>
              <w:t xml:space="preserve"> </w:t>
            </w:r>
            <w:r w:rsidRPr="0091458D">
              <w:rPr>
                <w:rFonts w:ascii="Times New Roman" w:hAnsi="Times New Roman" w:cs="Times New Roman"/>
                <w:sz w:val="20"/>
                <w:szCs w:val="20"/>
              </w:rPr>
              <w:t xml:space="preserve">mora pogoj izpolniti vsak izmed partnerjev in vsi v </w:t>
            </w:r>
            <w:r w:rsidR="007E44D4" w:rsidRPr="0091458D">
              <w:rPr>
                <w:rFonts w:ascii="Times New Roman" w:hAnsi="Times New Roman" w:cs="Times New Roman"/>
                <w:sz w:val="20"/>
                <w:szCs w:val="20"/>
              </w:rPr>
              <w:t>p</w:t>
            </w:r>
            <w:r w:rsidR="004D7850" w:rsidRPr="0091458D">
              <w:rPr>
                <w:rFonts w:ascii="Times New Roman" w:hAnsi="Times New Roman" w:cs="Times New Roman"/>
                <w:sz w:val="20"/>
                <w:szCs w:val="20"/>
              </w:rPr>
              <w:t>onudbi</w:t>
            </w:r>
            <w:r w:rsidR="007E44D4" w:rsidRPr="0091458D">
              <w:rPr>
                <w:rFonts w:ascii="Times New Roman" w:hAnsi="Times New Roman" w:cs="Times New Roman"/>
                <w:sz w:val="20"/>
                <w:szCs w:val="20"/>
              </w:rPr>
              <w:t xml:space="preserve"> </w:t>
            </w:r>
            <w:r w:rsidRPr="0091458D">
              <w:rPr>
                <w:rFonts w:ascii="Times New Roman" w:hAnsi="Times New Roman" w:cs="Times New Roman"/>
                <w:sz w:val="20"/>
                <w:szCs w:val="20"/>
              </w:rPr>
              <w:t>nominirani podizvajalci</w:t>
            </w:r>
            <w:r w:rsidR="00831D84" w:rsidRPr="0091458D">
              <w:rPr>
                <w:rFonts w:ascii="Times New Roman" w:hAnsi="Times New Roman" w:cs="Times New Roman"/>
                <w:sz w:val="20"/>
                <w:szCs w:val="20"/>
              </w:rPr>
              <w:t>, ter drugi subjekti, katerih zmogljivosti uporabi gospodarski subjekt glede izpolnjevanja pogojev v zvezi z ekonomskim in finančnim položajem ter tehnično in strokovno sposobnostjo (v skladu z 81. členom ZJN-3)</w:t>
            </w:r>
            <w:r w:rsidRPr="0091458D">
              <w:rPr>
                <w:rFonts w:ascii="Times New Roman" w:hAnsi="Times New Roman" w:cs="Times New Roman"/>
                <w:sz w:val="20"/>
                <w:szCs w:val="20"/>
              </w:rPr>
              <w:t>.</w:t>
            </w:r>
          </w:p>
        </w:tc>
        <w:tc>
          <w:tcPr>
            <w:tcW w:w="3969" w:type="dxa"/>
            <w:vAlign w:val="center"/>
          </w:tcPr>
          <w:p w14:paraId="18BF05D0" w14:textId="77777777" w:rsidR="00CA13BC" w:rsidRPr="0091458D" w:rsidRDefault="00CA13BC" w:rsidP="00CA13BC">
            <w:pPr>
              <w:jc w:val="both"/>
              <w:rPr>
                <w:i w:val="0"/>
                <w:sz w:val="20"/>
              </w:rPr>
            </w:pPr>
            <w:r w:rsidRPr="0091458D">
              <w:rPr>
                <w:i w:val="0"/>
                <w:sz w:val="20"/>
              </w:rPr>
              <w:lastRenderedPageBreak/>
              <w:t>DOKAZILO:</w:t>
            </w:r>
          </w:p>
          <w:p w14:paraId="19687C06" w14:textId="77777777" w:rsidR="002821DF" w:rsidRPr="005F611F" w:rsidRDefault="002821DF" w:rsidP="002821DF">
            <w:pPr>
              <w:tabs>
                <w:tab w:val="left" w:pos="1128"/>
              </w:tabs>
              <w:jc w:val="both"/>
              <w:rPr>
                <w:i w:val="0"/>
                <w:sz w:val="18"/>
                <w:szCs w:val="18"/>
              </w:rPr>
            </w:pPr>
            <w:r w:rsidRPr="005F611F">
              <w:rPr>
                <w:i w:val="0"/>
                <w:sz w:val="18"/>
                <w:szCs w:val="18"/>
              </w:rPr>
              <w:t>Izpolnjen ESPD obrazec; ter:</w:t>
            </w:r>
          </w:p>
          <w:p w14:paraId="586AB9A9" w14:textId="43C21EF8" w:rsidR="002821DF" w:rsidRPr="005F611F" w:rsidRDefault="002821DF" w:rsidP="002821DF">
            <w:pPr>
              <w:pStyle w:val="Odstavekseznama"/>
              <w:numPr>
                <w:ilvl w:val="0"/>
                <w:numId w:val="32"/>
              </w:numPr>
              <w:tabs>
                <w:tab w:val="left" w:pos="1128"/>
              </w:tabs>
              <w:jc w:val="both"/>
              <w:rPr>
                <w:i w:val="0"/>
                <w:sz w:val="18"/>
                <w:szCs w:val="18"/>
              </w:rPr>
            </w:pPr>
            <w:r w:rsidRPr="005F611F">
              <w:rPr>
                <w:i w:val="0"/>
                <w:sz w:val="18"/>
                <w:szCs w:val="18"/>
              </w:rPr>
              <w:t>pooblastilo pravne osebe za vse gospodars</w:t>
            </w:r>
            <w:r>
              <w:rPr>
                <w:i w:val="0"/>
                <w:sz w:val="18"/>
                <w:szCs w:val="18"/>
              </w:rPr>
              <w:t>ke subjekte v ponudbi (priloga 2</w:t>
            </w:r>
            <w:r w:rsidRPr="005F611F">
              <w:rPr>
                <w:i w:val="0"/>
                <w:sz w:val="18"/>
                <w:szCs w:val="18"/>
              </w:rPr>
              <w:t>); in</w:t>
            </w:r>
          </w:p>
          <w:p w14:paraId="11616D2D" w14:textId="5A4F8AD8" w:rsidR="002821DF" w:rsidRPr="005F611F" w:rsidRDefault="002821DF" w:rsidP="002821DF">
            <w:pPr>
              <w:pStyle w:val="Odstavekseznama"/>
              <w:numPr>
                <w:ilvl w:val="0"/>
                <w:numId w:val="32"/>
              </w:numPr>
              <w:tabs>
                <w:tab w:val="left" w:pos="1128"/>
              </w:tabs>
              <w:jc w:val="both"/>
              <w:rPr>
                <w:i w:val="0"/>
                <w:sz w:val="18"/>
                <w:szCs w:val="18"/>
              </w:rPr>
            </w:pPr>
            <w:r w:rsidRPr="005F611F">
              <w:rPr>
                <w:i w:val="0"/>
                <w:sz w:val="18"/>
                <w:szCs w:val="18"/>
              </w:rPr>
              <w:t xml:space="preserve">pooblastilo fizične osebe, ki je član/članica </w:t>
            </w:r>
            <w:r w:rsidRPr="005F611F">
              <w:rPr>
                <w:i w:val="0"/>
                <w:sz w:val="18"/>
                <w:szCs w:val="18"/>
              </w:rPr>
              <w:lastRenderedPageBreak/>
              <w:t>upravnega ali vodstvenega ali nadzornega organa oziroma pooblaščenca za zastopanje ali odločanje ali nadzor, za vse gospodarsk</w:t>
            </w:r>
            <w:r>
              <w:rPr>
                <w:i w:val="0"/>
                <w:sz w:val="18"/>
                <w:szCs w:val="18"/>
              </w:rPr>
              <w:t>e subjekte v ponudbi  (priloga 3</w:t>
            </w:r>
            <w:r w:rsidRPr="005F611F">
              <w:rPr>
                <w:i w:val="0"/>
                <w:sz w:val="18"/>
                <w:szCs w:val="18"/>
              </w:rPr>
              <w:t>).</w:t>
            </w:r>
          </w:p>
          <w:p w14:paraId="61A61696" w14:textId="77777777" w:rsidR="002821DF" w:rsidRPr="005F611F" w:rsidRDefault="002821DF" w:rsidP="002821DF">
            <w:pPr>
              <w:tabs>
                <w:tab w:val="left" w:pos="1128"/>
              </w:tabs>
              <w:jc w:val="both"/>
              <w:rPr>
                <w:i w:val="0"/>
                <w:sz w:val="18"/>
                <w:szCs w:val="18"/>
              </w:rPr>
            </w:pPr>
          </w:p>
          <w:p w14:paraId="22BBCB06" w14:textId="3BBD5E05" w:rsidR="002821DF" w:rsidRPr="002821DF" w:rsidRDefault="002821DF" w:rsidP="002821DF">
            <w:pPr>
              <w:pStyle w:val="Default"/>
              <w:jc w:val="both"/>
              <w:rPr>
                <w:rFonts w:ascii="Times New Roman" w:hAnsi="Times New Roman" w:cs="Times New Roman"/>
                <w:sz w:val="18"/>
                <w:szCs w:val="18"/>
              </w:rPr>
            </w:pPr>
            <w:r w:rsidRPr="002821DF">
              <w:rPr>
                <w:rFonts w:ascii="Times New Roman" w:hAnsi="Times New Roman" w:cs="Times New Roman"/>
                <w:iCs/>
                <w:sz w:val="18"/>
                <w:szCs w:val="18"/>
              </w:rPr>
              <w:t>V primeru, da gospodarski subjekt dokazilo o neobstoju razloga za izključitev predloži sam, mora le-to odražati dejansko stanje</w:t>
            </w:r>
          </w:p>
          <w:p w14:paraId="734ECC35" w14:textId="77777777" w:rsidR="00CA13BC" w:rsidRPr="002821DF" w:rsidRDefault="00CA13BC" w:rsidP="00CA13BC">
            <w:pPr>
              <w:pStyle w:val="Default"/>
              <w:jc w:val="both"/>
              <w:rPr>
                <w:rFonts w:ascii="Times New Roman" w:hAnsi="Times New Roman" w:cs="Times New Roman"/>
                <w:sz w:val="18"/>
                <w:szCs w:val="18"/>
              </w:rPr>
            </w:pPr>
            <w:r w:rsidRPr="002821DF">
              <w:rPr>
                <w:rFonts w:ascii="Times New Roman" w:hAnsi="Times New Roman" w:cs="Times New Roman"/>
                <w:sz w:val="18"/>
                <w:szCs w:val="18"/>
              </w:rPr>
              <w:t>Izpolnjen ESPD obrazec.</w:t>
            </w:r>
          </w:p>
          <w:p w14:paraId="02424E71" w14:textId="77777777" w:rsidR="00CA13BC" w:rsidRDefault="00CA13BC" w:rsidP="00EB1B44">
            <w:pPr>
              <w:tabs>
                <w:tab w:val="left" w:pos="1128"/>
              </w:tabs>
              <w:jc w:val="both"/>
              <w:rPr>
                <w:i w:val="0"/>
                <w:sz w:val="20"/>
              </w:rPr>
            </w:pPr>
          </w:p>
          <w:p w14:paraId="0BF955AE" w14:textId="1DBD0123" w:rsidR="00EB1B44" w:rsidRPr="0091458D" w:rsidRDefault="00EB1B44" w:rsidP="002821DF">
            <w:pPr>
              <w:tabs>
                <w:tab w:val="left" w:pos="1128"/>
              </w:tabs>
              <w:jc w:val="both"/>
              <w:rPr>
                <w:i w:val="0"/>
                <w:sz w:val="20"/>
              </w:rPr>
            </w:pPr>
          </w:p>
        </w:tc>
      </w:tr>
      <w:tr w:rsidR="007A2FD0" w:rsidRPr="0091458D" w14:paraId="3FA5AF8F" w14:textId="77777777" w:rsidTr="0000356F">
        <w:tc>
          <w:tcPr>
            <w:tcW w:w="5244" w:type="dxa"/>
            <w:shd w:val="clear" w:color="auto" w:fill="F2F2F2" w:themeFill="background1" w:themeFillShade="F2"/>
            <w:vAlign w:val="center"/>
          </w:tcPr>
          <w:p w14:paraId="200BD244" w14:textId="77777777" w:rsidR="007A2FD0" w:rsidRPr="0091458D" w:rsidRDefault="007A2FD0" w:rsidP="00BD3FA2">
            <w:pPr>
              <w:jc w:val="both"/>
              <w:rPr>
                <w:b/>
                <w:i w:val="0"/>
                <w:color w:val="000000" w:themeColor="text1"/>
                <w:sz w:val="20"/>
              </w:rPr>
            </w:pPr>
            <w:r w:rsidRPr="0091458D">
              <w:rPr>
                <w:b/>
                <w:i w:val="0"/>
                <w:color w:val="000000" w:themeColor="text1"/>
                <w:sz w:val="20"/>
              </w:rPr>
              <w:lastRenderedPageBreak/>
              <w:t xml:space="preserve">2. </w:t>
            </w:r>
            <w:r w:rsidRPr="0091458D">
              <w:rPr>
                <w:b/>
                <w:i w:val="0"/>
                <w:iCs/>
                <w:color w:val="000000" w:themeColor="text1"/>
                <w:sz w:val="20"/>
              </w:rPr>
              <w:t xml:space="preserve">Naročnik bo iz sodelovanja v postopku javnega naročanja izključil </w:t>
            </w:r>
            <w:r w:rsidR="007E44D4" w:rsidRPr="0091458D">
              <w:rPr>
                <w:b/>
                <w:i w:val="0"/>
                <w:iCs/>
                <w:color w:val="000000" w:themeColor="text1"/>
                <w:sz w:val="20"/>
              </w:rPr>
              <w:t>gospodarski subjekt</w:t>
            </w:r>
            <w:r w:rsidRPr="0091458D">
              <w:rPr>
                <w:b/>
                <w:i w:val="0"/>
                <w:iCs/>
                <w:color w:val="000000" w:themeColor="text1"/>
                <w:sz w:val="20"/>
              </w:rPr>
              <w:t xml:space="preserve">, če bo pri preverjanju v skladu s 77., 79. in 80. členom ZJN-3 ugotovil, da </w:t>
            </w:r>
            <w:r w:rsidR="007E44D4" w:rsidRPr="0091458D">
              <w:rPr>
                <w:b/>
                <w:i w:val="0"/>
                <w:iCs/>
                <w:color w:val="000000" w:themeColor="text1"/>
                <w:sz w:val="20"/>
              </w:rPr>
              <w:t xml:space="preserve">gospodarski subjekt </w:t>
            </w:r>
            <w:r w:rsidRPr="0091458D">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sidRPr="0091458D">
              <w:rPr>
                <w:b/>
                <w:i w:val="0"/>
                <w:iCs/>
                <w:color w:val="000000" w:themeColor="text1"/>
                <w:sz w:val="20"/>
              </w:rPr>
              <w:t xml:space="preserve"> p</w:t>
            </w:r>
            <w:r w:rsidR="004D7850" w:rsidRPr="0091458D">
              <w:rPr>
                <w:b/>
                <w:i w:val="0"/>
                <w:iCs/>
                <w:color w:val="000000" w:themeColor="text1"/>
                <w:sz w:val="20"/>
              </w:rPr>
              <w:t>onudbe</w:t>
            </w:r>
            <w:r w:rsidR="007E44D4" w:rsidRPr="0091458D">
              <w:rPr>
                <w:b/>
                <w:i w:val="0"/>
                <w:iCs/>
                <w:color w:val="000000" w:themeColor="text1"/>
                <w:sz w:val="20"/>
              </w:rPr>
              <w:t xml:space="preserve"> </w:t>
            </w:r>
            <w:r w:rsidRPr="0091458D">
              <w:rPr>
                <w:b/>
                <w:i w:val="0"/>
                <w:iCs/>
                <w:color w:val="000000" w:themeColor="text1"/>
                <w:sz w:val="20"/>
              </w:rPr>
              <w:t xml:space="preserve">znaša 50 eurov ali več. Šteje se, da </w:t>
            </w:r>
            <w:r w:rsidR="007E44D4" w:rsidRPr="0091458D">
              <w:rPr>
                <w:b/>
                <w:i w:val="0"/>
                <w:iCs/>
                <w:color w:val="000000" w:themeColor="text1"/>
                <w:sz w:val="20"/>
              </w:rPr>
              <w:t xml:space="preserve">gospodarski subjekt </w:t>
            </w:r>
            <w:r w:rsidRPr="0091458D">
              <w:rPr>
                <w:b/>
                <w:i w:val="0"/>
                <w:iCs/>
                <w:color w:val="000000" w:themeColor="text1"/>
                <w:sz w:val="20"/>
              </w:rPr>
              <w:t xml:space="preserve">ne izpolnjuje obveznosti iz prejšnjega stavka tudi, če na dan oddaje </w:t>
            </w:r>
            <w:r w:rsidR="00A7505E" w:rsidRPr="0091458D">
              <w:rPr>
                <w:b/>
                <w:i w:val="0"/>
                <w:iCs/>
                <w:color w:val="000000" w:themeColor="text1"/>
                <w:sz w:val="20"/>
              </w:rPr>
              <w:t>p</w:t>
            </w:r>
            <w:r w:rsidR="004D7850" w:rsidRPr="0091458D">
              <w:rPr>
                <w:b/>
                <w:i w:val="0"/>
                <w:iCs/>
                <w:color w:val="000000" w:themeColor="text1"/>
                <w:sz w:val="20"/>
              </w:rPr>
              <w:t>onudbe</w:t>
            </w:r>
            <w:r w:rsidR="007E44D4" w:rsidRPr="0091458D">
              <w:rPr>
                <w:b/>
                <w:i w:val="0"/>
                <w:iCs/>
                <w:color w:val="000000" w:themeColor="text1"/>
                <w:sz w:val="20"/>
              </w:rPr>
              <w:t xml:space="preserve"> </w:t>
            </w:r>
            <w:r w:rsidRPr="0091458D">
              <w:rPr>
                <w:b/>
                <w:i w:val="0"/>
                <w:iCs/>
                <w:color w:val="000000" w:themeColor="text1"/>
                <w:sz w:val="20"/>
              </w:rPr>
              <w:t xml:space="preserve">ni imel predloženih vseh obračunov davčnih odtegljajev za dohodke iz delovnega razmerja za obdobje zadnjih petih let do dne oddaje </w:t>
            </w:r>
            <w:r w:rsidR="00A7505E" w:rsidRPr="0091458D">
              <w:rPr>
                <w:b/>
                <w:i w:val="0"/>
                <w:iCs/>
                <w:color w:val="000000" w:themeColor="text1"/>
                <w:sz w:val="20"/>
              </w:rPr>
              <w:t>p</w:t>
            </w:r>
            <w:r w:rsidR="004D7850" w:rsidRPr="0091458D">
              <w:rPr>
                <w:b/>
                <w:i w:val="0"/>
                <w:iCs/>
                <w:color w:val="000000" w:themeColor="text1"/>
                <w:sz w:val="20"/>
              </w:rPr>
              <w:t>onudbe</w:t>
            </w:r>
            <w:r w:rsidRPr="0091458D">
              <w:rPr>
                <w:b/>
                <w:i w:val="0"/>
                <w:iCs/>
                <w:color w:val="000000" w:themeColor="text1"/>
                <w:sz w:val="20"/>
              </w:rPr>
              <w:t>.</w:t>
            </w:r>
          </w:p>
          <w:p w14:paraId="008E3D78" w14:textId="77777777" w:rsidR="007A2FD0" w:rsidRPr="0091458D" w:rsidRDefault="004D7850" w:rsidP="007E44D4">
            <w:pPr>
              <w:pStyle w:val="Default"/>
              <w:jc w:val="both"/>
              <w:rPr>
                <w:rFonts w:ascii="Times New Roman" w:hAnsi="Times New Roman" w:cs="Times New Roman"/>
                <w:sz w:val="20"/>
                <w:szCs w:val="20"/>
              </w:rPr>
            </w:pPr>
            <w:r w:rsidRPr="0091458D">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6BD8D1FF" w14:textId="77777777" w:rsidR="007A2FD0" w:rsidRPr="002821DF" w:rsidRDefault="007A2FD0" w:rsidP="0000356F">
            <w:pPr>
              <w:jc w:val="both"/>
              <w:rPr>
                <w:i w:val="0"/>
                <w:sz w:val="18"/>
                <w:szCs w:val="18"/>
              </w:rPr>
            </w:pPr>
            <w:r w:rsidRPr="002821DF">
              <w:rPr>
                <w:i w:val="0"/>
                <w:sz w:val="18"/>
                <w:szCs w:val="18"/>
              </w:rPr>
              <w:t>DOKAZILO:</w:t>
            </w:r>
          </w:p>
          <w:p w14:paraId="77FD26AF" w14:textId="13AA3346" w:rsidR="00676FD1" w:rsidRPr="002821DF" w:rsidRDefault="00270F9E" w:rsidP="00676FD1">
            <w:pPr>
              <w:pStyle w:val="Default"/>
              <w:jc w:val="both"/>
              <w:rPr>
                <w:rFonts w:ascii="Times New Roman" w:hAnsi="Times New Roman" w:cs="Times New Roman"/>
                <w:sz w:val="18"/>
                <w:szCs w:val="18"/>
              </w:rPr>
            </w:pPr>
            <w:r w:rsidRPr="002821DF">
              <w:rPr>
                <w:rFonts w:ascii="Times New Roman" w:hAnsi="Times New Roman" w:cs="Times New Roman"/>
                <w:sz w:val="18"/>
                <w:szCs w:val="18"/>
              </w:rPr>
              <w:t>Izpolnjen ESPD obrazec</w:t>
            </w:r>
            <w:r w:rsidR="00C378D9" w:rsidRPr="002821DF">
              <w:rPr>
                <w:rFonts w:ascii="Times New Roman" w:hAnsi="Times New Roman" w:cs="Times New Roman"/>
                <w:sz w:val="18"/>
                <w:szCs w:val="18"/>
              </w:rPr>
              <w:t>.</w:t>
            </w:r>
          </w:p>
          <w:p w14:paraId="0C262D28" w14:textId="77777777" w:rsidR="00270F9E" w:rsidRPr="002821DF" w:rsidRDefault="00270F9E" w:rsidP="00676FD1">
            <w:pPr>
              <w:pStyle w:val="Default"/>
              <w:jc w:val="both"/>
              <w:rPr>
                <w:rFonts w:ascii="Times New Roman" w:hAnsi="Times New Roman" w:cs="Times New Roman"/>
                <w:sz w:val="18"/>
                <w:szCs w:val="18"/>
              </w:rPr>
            </w:pPr>
          </w:p>
          <w:p w14:paraId="026229D1" w14:textId="77777777" w:rsidR="00270F9E" w:rsidRPr="002821DF" w:rsidRDefault="00270F9E" w:rsidP="00270F9E">
            <w:pPr>
              <w:pStyle w:val="Default"/>
              <w:jc w:val="both"/>
              <w:rPr>
                <w:rFonts w:ascii="Times New Roman" w:hAnsi="Times New Roman" w:cs="Times New Roman"/>
                <w:sz w:val="18"/>
                <w:szCs w:val="18"/>
              </w:rPr>
            </w:pPr>
            <w:r w:rsidRPr="002821DF">
              <w:rPr>
                <w:rFonts w:ascii="Times New Roman" w:hAnsi="Times New Roman" w:cs="Times New Roman"/>
                <w:sz w:val="18"/>
                <w:szCs w:val="18"/>
              </w:rPr>
              <w:t>Naročnik bo izpolnjevanje pogoja preveril v uradni evidenci oz. v enotnem informacijskem sistemu.</w:t>
            </w:r>
          </w:p>
          <w:p w14:paraId="638D704F" w14:textId="77777777" w:rsidR="00714DEE" w:rsidRPr="00297055" w:rsidRDefault="00714DEE" w:rsidP="00270F9E">
            <w:pPr>
              <w:pStyle w:val="Default"/>
              <w:jc w:val="both"/>
              <w:rPr>
                <w:rFonts w:ascii="Times New Roman" w:hAnsi="Times New Roman" w:cs="Times New Roman"/>
                <w:sz w:val="20"/>
                <w:szCs w:val="20"/>
              </w:rPr>
            </w:pPr>
          </w:p>
          <w:p w14:paraId="65CDBF92" w14:textId="77777777" w:rsidR="00831D84" w:rsidRPr="0091458D" w:rsidRDefault="00831D84" w:rsidP="00831D84">
            <w:pPr>
              <w:pStyle w:val="Default"/>
              <w:jc w:val="both"/>
              <w:rPr>
                <w:rFonts w:ascii="Times New Roman" w:hAnsi="Times New Roman" w:cs="Times New Roman"/>
                <w:sz w:val="20"/>
                <w:szCs w:val="20"/>
              </w:rPr>
            </w:pPr>
          </w:p>
          <w:p w14:paraId="45C2077A" w14:textId="5E060871" w:rsidR="00032E33" w:rsidRPr="0091458D" w:rsidRDefault="00032E33" w:rsidP="00270F9E">
            <w:pPr>
              <w:pStyle w:val="Default"/>
              <w:ind w:left="1440"/>
              <w:jc w:val="both"/>
              <w:rPr>
                <w:rFonts w:ascii="Times New Roman" w:hAnsi="Times New Roman" w:cs="Times New Roman"/>
                <w:sz w:val="20"/>
                <w:szCs w:val="20"/>
              </w:rPr>
            </w:pPr>
          </w:p>
        </w:tc>
      </w:tr>
      <w:tr w:rsidR="007A2FD0" w:rsidRPr="0091458D" w14:paraId="04974632" w14:textId="77777777" w:rsidTr="0000356F">
        <w:tc>
          <w:tcPr>
            <w:tcW w:w="5244" w:type="dxa"/>
            <w:shd w:val="clear" w:color="auto" w:fill="F2F2F2" w:themeFill="background1" w:themeFillShade="F2"/>
            <w:vAlign w:val="center"/>
          </w:tcPr>
          <w:p w14:paraId="524CCB6D" w14:textId="77777777" w:rsidR="007A2FD0" w:rsidRPr="0091458D" w:rsidRDefault="007A2FD0" w:rsidP="00BD3FA2">
            <w:pPr>
              <w:jc w:val="both"/>
              <w:rPr>
                <w:b/>
                <w:i w:val="0"/>
                <w:color w:val="000000" w:themeColor="text1"/>
                <w:sz w:val="16"/>
                <w:szCs w:val="16"/>
              </w:rPr>
            </w:pPr>
            <w:r w:rsidRPr="0091458D">
              <w:rPr>
                <w:b/>
                <w:i w:val="0"/>
                <w:color w:val="000000" w:themeColor="text1"/>
                <w:sz w:val="20"/>
              </w:rPr>
              <w:t xml:space="preserve"> 3. </w:t>
            </w:r>
            <w:r w:rsidRPr="0091458D">
              <w:rPr>
                <w:rFonts w:cs="Arial"/>
                <w:b/>
                <w:i w:val="0"/>
                <w:iCs/>
                <w:color w:val="000000" w:themeColor="text1"/>
                <w:sz w:val="20"/>
              </w:rPr>
              <w:t xml:space="preserve">Naročnik bo iz postopka javnega naročanja izključil </w:t>
            </w:r>
            <w:r w:rsidR="007E44D4" w:rsidRPr="0091458D">
              <w:rPr>
                <w:rFonts w:cs="Arial"/>
                <w:b/>
                <w:i w:val="0"/>
                <w:iCs/>
                <w:color w:val="000000" w:themeColor="text1"/>
                <w:sz w:val="20"/>
              </w:rPr>
              <w:t>gospodarski subjekt</w:t>
            </w:r>
            <w:r w:rsidRPr="0091458D">
              <w:rPr>
                <w:rFonts w:cs="Arial"/>
                <w:b/>
                <w:i w:val="0"/>
                <w:iCs/>
                <w:color w:val="000000" w:themeColor="text1"/>
                <w:sz w:val="20"/>
              </w:rPr>
              <w:t xml:space="preserve">, če je ta na dan, ko poteče rok za oddajo </w:t>
            </w:r>
            <w:r w:rsidR="00A7505E" w:rsidRPr="0091458D">
              <w:rPr>
                <w:rFonts w:cs="Arial"/>
                <w:b/>
                <w:i w:val="0"/>
                <w:iCs/>
                <w:color w:val="000000" w:themeColor="text1"/>
                <w:sz w:val="20"/>
              </w:rPr>
              <w:t>p</w:t>
            </w:r>
            <w:r w:rsidR="004D7850" w:rsidRPr="0091458D">
              <w:rPr>
                <w:rFonts w:cs="Arial"/>
                <w:b/>
                <w:i w:val="0"/>
                <w:iCs/>
                <w:color w:val="000000" w:themeColor="text1"/>
                <w:sz w:val="20"/>
              </w:rPr>
              <w:t>onudbe</w:t>
            </w:r>
            <w:r w:rsidRPr="0091458D">
              <w:rPr>
                <w:rFonts w:cs="Arial"/>
                <w:b/>
                <w:i w:val="0"/>
                <w:iCs/>
                <w:color w:val="000000" w:themeColor="text1"/>
                <w:sz w:val="20"/>
              </w:rPr>
              <w:t>, izločen iz postopkov oddaje javnih naročil zaradi uvrstitve v evidenco gospodarskih subjektov z negativnimi referencami.</w:t>
            </w:r>
            <w:r w:rsidRPr="0091458D">
              <w:rPr>
                <w:b/>
                <w:i w:val="0"/>
                <w:color w:val="000000" w:themeColor="text1"/>
                <w:sz w:val="20"/>
              </w:rPr>
              <w:t xml:space="preserve"> </w:t>
            </w:r>
          </w:p>
          <w:p w14:paraId="67250390" w14:textId="77777777" w:rsidR="007565C6" w:rsidRPr="0091458D" w:rsidRDefault="004D7850" w:rsidP="00E10884">
            <w:pPr>
              <w:jc w:val="both"/>
              <w:rPr>
                <w:i w:val="0"/>
                <w:sz w:val="20"/>
              </w:rPr>
            </w:pPr>
            <w:r w:rsidRPr="0091458D">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206ABE4" w14:textId="77777777" w:rsidR="007A2FD0" w:rsidRPr="002821DF" w:rsidRDefault="007A2FD0" w:rsidP="0000356F">
            <w:pPr>
              <w:rPr>
                <w:i w:val="0"/>
                <w:sz w:val="18"/>
                <w:szCs w:val="18"/>
              </w:rPr>
            </w:pPr>
            <w:r w:rsidRPr="002821DF">
              <w:rPr>
                <w:i w:val="0"/>
                <w:sz w:val="18"/>
                <w:szCs w:val="18"/>
              </w:rPr>
              <w:t>DOKAZILO:</w:t>
            </w:r>
          </w:p>
          <w:p w14:paraId="608DAC64" w14:textId="77777777" w:rsidR="00CA13BC" w:rsidRPr="002821DF" w:rsidRDefault="00CA13BC" w:rsidP="00CA13BC">
            <w:pPr>
              <w:pStyle w:val="Default"/>
              <w:jc w:val="both"/>
              <w:rPr>
                <w:rFonts w:ascii="Times New Roman" w:hAnsi="Times New Roman" w:cs="Times New Roman"/>
                <w:sz w:val="18"/>
                <w:szCs w:val="18"/>
              </w:rPr>
            </w:pPr>
            <w:r w:rsidRPr="002821DF">
              <w:rPr>
                <w:rFonts w:ascii="Times New Roman" w:hAnsi="Times New Roman" w:cs="Times New Roman"/>
                <w:sz w:val="18"/>
                <w:szCs w:val="18"/>
              </w:rPr>
              <w:t>Izpolnjen ESPD obrazec.</w:t>
            </w:r>
          </w:p>
          <w:p w14:paraId="0E570943" w14:textId="77777777" w:rsidR="00CA13BC" w:rsidRPr="002821DF" w:rsidRDefault="00CA13BC" w:rsidP="0000356F">
            <w:pPr>
              <w:rPr>
                <w:i w:val="0"/>
                <w:sz w:val="18"/>
                <w:szCs w:val="18"/>
              </w:rPr>
            </w:pPr>
          </w:p>
          <w:p w14:paraId="7B6F3388" w14:textId="77777777" w:rsidR="00CA13BC" w:rsidRPr="002821DF" w:rsidRDefault="00CA13BC" w:rsidP="00CA13BC">
            <w:pPr>
              <w:pStyle w:val="Default"/>
              <w:rPr>
                <w:rFonts w:ascii="Times New Roman" w:hAnsi="Times New Roman" w:cs="Times New Roman"/>
                <w:sz w:val="18"/>
                <w:szCs w:val="18"/>
              </w:rPr>
            </w:pPr>
            <w:r w:rsidRPr="002821DF">
              <w:rPr>
                <w:rFonts w:ascii="Times New Roman" w:hAnsi="Times New Roman" w:cs="Times New Roman"/>
                <w:sz w:val="18"/>
                <w:szCs w:val="18"/>
              </w:rPr>
              <w:t>Naročnik bo izpolnjevanje pogoja preveril v uradni evidenci oz. v enotnem informacijskem sistemu.</w:t>
            </w:r>
          </w:p>
          <w:p w14:paraId="1B7BC7F3" w14:textId="77777777" w:rsidR="00061BCC" w:rsidRPr="00297055" w:rsidRDefault="00061BCC" w:rsidP="00CA13BC">
            <w:pPr>
              <w:pStyle w:val="Default"/>
              <w:rPr>
                <w:rFonts w:ascii="Times New Roman" w:hAnsi="Times New Roman" w:cs="Times New Roman"/>
                <w:sz w:val="20"/>
                <w:szCs w:val="20"/>
              </w:rPr>
            </w:pPr>
          </w:p>
          <w:p w14:paraId="1C8DBCF8" w14:textId="47DC0A3C" w:rsidR="00841C55" w:rsidRPr="0091458D" w:rsidRDefault="00841C55" w:rsidP="00061BCC">
            <w:pPr>
              <w:pStyle w:val="Default"/>
              <w:jc w:val="both"/>
              <w:rPr>
                <w:rFonts w:ascii="Times New Roman" w:hAnsi="Times New Roman" w:cs="Times New Roman"/>
                <w:sz w:val="20"/>
                <w:szCs w:val="20"/>
              </w:rPr>
            </w:pPr>
          </w:p>
        </w:tc>
      </w:tr>
      <w:tr w:rsidR="007A2FD0" w:rsidRPr="007D2AD3" w14:paraId="66BA4649" w14:textId="77777777" w:rsidTr="007565C6">
        <w:tc>
          <w:tcPr>
            <w:tcW w:w="5244" w:type="dxa"/>
            <w:shd w:val="clear" w:color="auto" w:fill="F2F2F2" w:themeFill="background1" w:themeFillShade="F2"/>
            <w:vAlign w:val="center"/>
          </w:tcPr>
          <w:p w14:paraId="3F98A8D6" w14:textId="5E91E92A" w:rsidR="00CE638F" w:rsidRDefault="007A2FD0" w:rsidP="00CE638F">
            <w:pPr>
              <w:jc w:val="both"/>
              <w:rPr>
                <w:rFonts w:cs="Arial"/>
                <w:b/>
                <w:i w:val="0"/>
                <w:iCs/>
                <w:color w:val="000000" w:themeColor="text1"/>
                <w:sz w:val="20"/>
              </w:rPr>
            </w:pPr>
            <w:r w:rsidRPr="0091458D">
              <w:rPr>
                <w:rFonts w:cs="Arial"/>
                <w:b/>
                <w:i w:val="0"/>
                <w:iCs/>
                <w:color w:val="000000" w:themeColor="text1"/>
                <w:sz w:val="20"/>
              </w:rPr>
              <w:t>4</w:t>
            </w:r>
            <w:r w:rsidR="00CE638F" w:rsidRPr="00D769A2">
              <w:rPr>
                <w:b/>
                <w:bCs/>
                <w:i w:val="0"/>
                <w:iCs/>
                <w:color w:val="000000"/>
                <w:sz w:val="20"/>
              </w:rPr>
              <w:t xml:space="preserve"> Naročnik bo iz postopka javnega naročanja izključil gospodarski subjekt, če je v zadnjih treh letih pred potekom roka za oddajo </w:t>
            </w:r>
            <w:r w:rsidR="00CE638F" w:rsidRPr="00D36503">
              <w:rPr>
                <w:b/>
                <w:bCs/>
                <w:i w:val="0"/>
                <w:iCs/>
                <w:color w:val="000000"/>
                <w:sz w:val="20"/>
              </w:rPr>
              <w:t>ponudb</w:t>
            </w:r>
            <w:r w:rsidR="00CE638F"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F818579" w14:textId="77777777" w:rsidR="00CE638F" w:rsidRDefault="00CE638F" w:rsidP="00CA13BC">
            <w:pPr>
              <w:jc w:val="both"/>
              <w:rPr>
                <w:rFonts w:cs="Arial"/>
                <w:b/>
                <w:i w:val="0"/>
                <w:iCs/>
                <w:color w:val="000000" w:themeColor="text1"/>
                <w:sz w:val="20"/>
              </w:rPr>
            </w:pPr>
          </w:p>
          <w:p w14:paraId="7534FCBD" w14:textId="3E12DE48" w:rsidR="007A2FD0" w:rsidRPr="00CA13BC" w:rsidRDefault="00CA13BC" w:rsidP="007E44D4">
            <w:pPr>
              <w:jc w:val="both"/>
              <w:rPr>
                <w:rFonts w:cs="Arial"/>
                <w:b/>
                <w:i w:val="0"/>
                <w:iCs/>
                <w:color w:val="000000" w:themeColor="text1"/>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vAlign w:val="center"/>
          </w:tcPr>
          <w:p w14:paraId="44979262" w14:textId="77777777" w:rsidR="00CA13BC" w:rsidRPr="002821DF" w:rsidRDefault="00CA13BC" w:rsidP="00CA13BC">
            <w:pPr>
              <w:rPr>
                <w:i w:val="0"/>
                <w:sz w:val="18"/>
                <w:szCs w:val="18"/>
              </w:rPr>
            </w:pPr>
            <w:r w:rsidRPr="002821DF">
              <w:rPr>
                <w:i w:val="0"/>
                <w:sz w:val="18"/>
                <w:szCs w:val="18"/>
              </w:rPr>
              <w:t>DOKAZILO:</w:t>
            </w:r>
          </w:p>
          <w:p w14:paraId="05D78535" w14:textId="77777777" w:rsidR="00CA13BC" w:rsidRPr="002821DF" w:rsidRDefault="00CA13BC" w:rsidP="00CA13BC">
            <w:pPr>
              <w:pStyle w:val="Default"/>
              <w:jc w:val="both"/>
              <w:rPr>
                <w:rFonts w:ascii="Times New Roman" w:hAnsi="Times New Roman" w:cs="Times New Roman"/>
                <w:sz w:val="18"/>
                <w:szCs w:val="18"/>
              </w:rPr>
            </w:pPr>
            <w:r w:rsidRPr="002821DF">
              <w:rPr>
                <w:rFonts w:ascii="Times New Roman" w:hAnsi="Times New Roman" w:cs="Times New Roman"/>
                <w:sz w:val="18"/>
                <w:szCs w:val="18"/>
              </w:rPr>
              <w:t>Izpolnjen ESPD obrazec.</w:t>
            </w:r>
          </w:p>
          <w:p w14:paraId="381E004C" w14:textId="77777777" w:rsidR="00CA13BC" w:rsidRPr="002821DF" w:rsidRDefault="00CA13BC" w:rsidP="00CA13BC">
            <w:pPr>
              <w:rPr>
                <w:i w:val="0"/>
                <w:sz w:val="18"/>
                <w:szCs w:val="18"/>
              </w:rPr>
            </w:pPr>
          </w:p>
          <w:p w14:paraId="71FE265E" w14:textId="77777777" w:rsidR="00CA13BC" w:rsidRDefault="00CA13BC" w:rsidP="00CA13BC">
            <w:pPr>
              <w:pStyle w:val="Default"/>
              <w:rPr>
                <w:rFonts w:ascii="Times New Roman" w:hAnsi="Times New Roman" w:cs="Times New Roman"/>
                <w:sz w:val="20"/>
                <w:szCs w:val="20"/>
              </w:rPr>
            </w:pPr>
            <w:r w:rsidRPr="002821DF">
              <w:rPr>
                <w:rFonts w:ascii="Times New Roman" w:hAnsi="Times New Roman" w:cs="Times New Roman"/>
                <w:sz w:val="18"/>
                <w:szCs w:val="18"/>
              </w:rPr>
              <w:t>Naročnik bo izpolnjevanje pogoja preveril v uradni evidenci oz. v enotnem informacijskem sistemu</w:t>
            </w:r>
            <w:r w:rsidRPr="00297055">
              <w:rPr>
                <w:rFonts w:ascii="Times New Roman" w:hAnsi="Times New Roman" w:cs="Times New Roman"/>
                <w:sz w:val="20"/>
                <w:szCs w:val="20"/>
              </w:rPr>
              <w:t>.</w:t>
            </w:r>
          </w:p>
          <w:p w14:paraId="371B844F" w14:textId="77777777" w:rsidR="00061BCC" w:rsidRDefault="00061BCC" w:rsidP="00CA13BC">
            <w:pPr>
              <w:pStyle w:val="Default"/>
              <w:rPr>
                <w:rFonts w:ascii="Times New Roman" w:hAnsi="Times New Roman" w:cs="Times New Roman"/>
                <w:sz w:val="20"/>
                <w:szCs w:val="20"/>
              </w:rPr>
            </w:pPr>
          </w:p>
          <w:p w14:paraId="5F8427BF" w14:textId="77777777" w:rsidR="00061BCC" w:rsidRPr="00297055" w:rsidRDefault="00061BCC" w:rsidP="00CA13BC">
            <w:pPr>
              <w:pStyle w:val="Default"/>
              <w:rPr>
                <w:rFonts w:ascii="Times New Roman" w:hAnsi="Times New Roman" w:cs="Times New Roman"/>
                <w:sz w:val="20"/>
                <w:szCs w:val="20"/>
              </w:rPr>
            </w:pPr>
          </w:p>
          <w:p w14:paraId="7BAE3F2B" w14:textId="7B580B73" w:rsidR="00841C55" w:rsidRPr="0091458D" w:rsidRDefault="00841C55" w:rsidP="00CA13BC">
            <w:pPr>
              <w:ind w:firstLine="1026"/>
              <w:jc w:val="both"/>
              <w:rPr>
                <w:i w:val="0"/>
                <w:sz w:val="20"/>
              </w:rPr>
            </w:pPr>
          </w:p>
        </w:tc>
      </w:tr>
      <w:tr w:rsidR="00061BCC" w:rsidRPr="007D2AD3" w14:paraId="452ACB6C" w14:textId="77777777" w:rsidTr="00B606F3">
        <w:tc>
          <w:tcPr>
            <w:tcW w:w="9213" w:type="dxa"/>
            <w:gridSpan w:val="2"/>
            <w:shd w:val="clear" w:color="auto" w:fill="F2F2F2" w:themeFill="background1" w:themeFillShade="F2"/>
            <w:vAlign w:val="center"/>
          </w:tcPr>
          <w:p w14:paraId="7D9B2D6E" w14:textId="5AAFAEEA" w:rsidR="00061BCC" w:rsidRPr="0091458D" w:rsidRDefault="00061BCC" w:rsidP="00CA13BC">
            <w:pPr>
              <w:rPr>
                <w:i w:val="0"/>
                <w:sz w:val="20"/>
              </w:rPr>
            </w:pPr>
            <w:r w:rsidRPr="00CA13BC">
              <w:rPr>
                <w:b/>
                <w:i w:val="0"/>
                <w:sz w:val="20"/>
              </w:rPr>
              <w:t>POGOJI ZA SODELOVANJE</w:t>
            </w:r>
          </w:p>
        </w:tc>
      </w:tr>
      <w:tr w:rsidR="00CA13BC" w:rsidRPr="007D2AD3" w14:paraId="29CD026C" w14:textId="77777777" w:rsidTr="007565C6">
        <w:tc>
          <w:tcPr>
            <w:tcW w:w="5244" w:type="dxa"/>
            <w:shd w:val="clear" w:color="auto" w:fill="F2F2F2" w:themeFill="background1" w:themeFillShade="F2"/>
            <w:vAlign w:val="center"/>
          </w:tcPr>
          <w:p w14:paraId="33258307" w14:textId="77777777" w:rsidR="00CA13BC" w:rsidRPr="00B335B8" w:rsidRDefault="00CA13BC" w:rsidP="00CA13BC">
            <w:pPr>
              <w:jc w:val="both"/>
              <w:rPr>
                <w:b/>
                <w:i w:val="0"/>
                <w:sz w:val="20"/>
              </w:rPr>
            </w:pPr>
            <w:r w:rsidRPr="00B335B8">
              <w:rPr>
                <w:b/>
                <w:i w:val="0"/>
                <w:sz w:val="20"/>
              </w:rPr>
              <w:lastRenderedPageBreak/>
              <w:t xml:space="preserve">1. Gospodarski subjekt mora biti registriran za dejavnost, ki je predmet javnega naročila. </w:t>
            </w:r>
          </w:p>
          <w:p w14:paraId="11AFE4F4" w14:textId="77777777" w:rsidR="00CA13BC" w:rsidRPr="0091458D" w:rsidRDefault="00CA13BC" w:rsidP="00CA13BC">
            <w:pPr>
              <w:jc w:val="both"/>
              <w:rPr>
                <w:rFonts w:cs="Arial"/>
                <w:b/>
                <w:i w:val="0"/>
                <w:iCs/>
                <w:color w:val="000000" w:themeColor="text1"/>
                <w:sz w:val="20"/>
              </w:rPr>
            </w:pPr>
          </w:p>
        </w:tc>
        <w:tc>
          <w:tcPr>
            <w:tcW w:w="3969" w:type="dxa"/>
            <w:vAlign w:val="center"/>
          </w:tcPr>
          <w:p w14:paraId="53D650BB" w14:textId="77777777" w:rsidR="00CA13BC" w:rsidRPr="002821DF" w:rsidRDefault="00CA13BC" w:rsidP="00CA13BC">
            <w:pPr>
              <w:rPr>
                <w:i w:val="0"/>
                <w:sz w:val="18"/>
                <w:szCs w:val="18"/>
              </w:rPr>
            </w:pPr>
            <w:r w:rsidRPr="002821DF">
              <w:rPr>
                <w:i w:val="0"/>
                <w:sz w:val="18"/>
                <w:szCs w:val="18"/>
              </w:rPr>
              <w:t>DOKAZILO:</w:t>
            </w:r>
          </w:p>
          <w:p w14:paraId="5FE3FE75" w14:textId="77777777" w:rsidR="00CA13BC" w:rsidRPr="002821DF" w:rsidRDefault="00CA13BC" w:rsidP="00CA13BC">
            <w:pPr>
              <w:pStyle w:val="Default"/>
              <w:jc w:val="both"/>
              <w:rPr>
                <w:rFonts w:ascii="Times New Roman" w:hAnsi="Times New Roman" w:cs="Times New Roman"/>
                <w:sz w:val="18"/>
                <w:szCs w:val="18"/>
              </w:rPr>
            </w:pPr>
            <w:r w:rsidRPr="002821DF">
              <w:rPr>
                <w:rFonts w:ascii="Times New Roman" w:hAnsi="Times New Roman" w:cs="Times New Roman"/>
                <w:sz w:val="18"/>
                <w:szCs w:val="18"/>
              </w:rPr>
              <w:t>Izpolnjen ESPD obrazec.</w:t>
            </w:r>
          </w:p>
          <w:p w14:paraId="6DFF6EBB" w14:textId="77777777" w:rsidR="00714DEE" w:rsidRPr="002821DF" w:rsidRDefault="00714DEE" w:rsidP="00CA13BC">
            <w:pPr>
              <w:pStyle w:val="Default"/>
              <w:jc w:val="both"/>
              <w:rPr>
                <w:rFonts w:ascii="Times New Roman" w:hAnsi="Times New Roman" w:cs="Times New Roman"/>
                <w:sz w:val="18"/>
                <w:szCs w:val="18"/>
              </w:rPr>
            </w:pPr>
          </w:p>
          <w:p w14:paraId="61D2C5E9" w14:textId="77777777" w:rsidR="00CA13BC" w:rsidRPr="002821DF" w:rsidRDefault="00061BCC" w:rsidP="00061BCC">
            <w:pPr>
              <w:pStyle w:val="Default"/>
              <w:jc w:val="both"/>
              <w:rPr>
                <w:rFonts w:ascii="Times New Roman" w:hAnsi="Times New Roman" w:cs="Times New Roman"/>
                <w:sz w:val="18"/>
                <w:szCs w:val="18"/>
              </w:rPr>
            </w:pPr>
            <w:r w:rsidRPr="002821DF">
              <w:rPr>
                <w:rFonts w:ascii="Times New Roman" w:hAnsi="Times New Roman" w:cs="Times New Roman"/>
                <w:sz w:val="18"/>
                <w:szCs w:val="18"/>
              </w:rPr>
              <w:t>Naročnik bo ponudnika, kateremu namerava oddati javno naročilo, pozval k predložitvi dokazil, v kolikor podatkov ne bo mogel pridobiti iz uradnih evidenc.</w:t>
            </w:r>
          </w:p>
          <w:p w14:paraId="23EF2E39" w14:textId="65904F39" w:rsidR="00714DEE" w:rsidRPr="00061BCC" w:rsidRDefault="00714DEE" w:rsidP="00061BCC">
            <w:pPr>
              <w:pStyle w:val="Default"/>
              <w:jc w:val="both"/>
              <w:rPr>
                <w:rFonts w:ascii="Times New Roman" w:hAnsi="Times New Roman" w:cs="Times New Roman"/>
                <w:sz w:val="20"/>
                <w:szCs w:val="20"/>
              </w:rPr>
            </w:pPr>
          </w:p>
        </w:tc>
      </w:tr>
      <w:tr w:rsidR="00CA13BC" w:rsidRPr="007D2AD3" w14:paraId="364430BE" w14:textId="77777777" w:rsidTr="007565C6">
        <w:tc>
          <w:tcPr>
            <w:tcW w:w="5244" w:type="dxa"/>
            <w:shd w:val="clear" w:color="auto" w:fill="F2F2F2" w:themeFill="background1" w:themeFillShade="F2"/>
            <w:vAlign w:val="center"/>
          </w:tcPr>
          <w:p w14:paraId="345590F9" w14:textId="77777777" w:rsidR="00CA13BC" w:rsidRDefault="00CA13BC" w:rsidP="00CA13BC">
            <w:pPr>
              <w:jc w:val="both"/>
              <w:rPr>
                <w:b/>
                <w:i w:val="0"/>
                <w:sz w:val="20"/>
              </w:rPr>
            </w:pPr>
            <w:r>
              <w:rPr>
                <w:b/>
                <w:i w:val="0"/>
                <w:sz w:val="20"/>
              </w:rPr>
              <w:t>2. Gospodarski subjekt mora izkazovati, da na dan, ko poteče rok za oddajo ponudbe ni imel dospelih neporavnanih obveznosti.</w:t>
            </w:r>
          </w:p>
          <w:p w14:paraId="37B19287" w14:textId="77777777" w:rsidR="009F5EB2" w:rsidRDefault="009F5EB2" w:rsidP="00CA13BC">
            <w:pPr>
              <w:jc w:val="both"/>
              <w:rPr>
                <w:b/>
                <w:i w:val="0"/>
                <w:sz w:val="20"/>
              </w:rPr>
            </w:pPr>
          </w:p>
          <w:p w14:paraId="2F533F0C" w14:textId="51A770DB" w:rsidR="00CA13BC" w:rsidRPr="0091458D" w:rsidRDefault="00CA13BC" w:rsidP="00CA13BC">
            <w:pPr>
              <w:jc w:val="both"/>
              <w:rPr>
                <w:rFonts w:cs="Arial"/>
                <w:b/>
                <w:i w:val="0"/>
                <w:iCs/>
                <w:color w:val="000000" w:themeColor="text1"/>
                <w:sz w:val="20"/>
              </w:rPr>
            </w:pPr>
            <w:r>
              <w:rPr>
                <w:i w:val="0"/>
                <w:sz w:val="20"/>
              </w:rPr>
              <w:t>V primeru skupne ponudbe mora pogoj izpolniti vsak izmed partnerjev</w:t>
            </w:r>
          </w:p>
        </w:tc>
        <w:tc>
          <w:tcPr>
            <w:tcW w:w="3969" w:type="dxa"/>
            <w:vAlign w:val="center"/>
          </w:tcPr>
          <w:p w14:paraId="3DD13D49" w14:textId="77777777" w:rsidR="00CA13BC" w:rsidRPr="00CA26CC" w:rsidRDefault="00CA13BC" w:rsidP="00CA13BC">
            <w:pPr>
              <w:rPr>
                <w:i w:val="0"/>
                <w:sz w:val="18"/>
                <w:szCs w:val="18"/>
              </w:rPr>
            </w:pPr>
            <w:r w:rsidRPr="00CA26CC">
              <w:rPr>
                <w:i w:val="0"/>
                <w:sz w:val="18"/>
                <w:szCs w:val="18"/>
              </w:rPr>
              <w:t>DOKAZILO:</w:t>
            </w:r>
          </w:p>
          <w:p w14:paraId="1F28E580" w14:textId="77777777" w:rsidR="00CA13BC" w:rsidRPr="00CA26CC" w:rsidRDefault="00CA13BC" w:rsidP="00CA13BC">
            <w:pPr>
              <w:pStyle w:val="Default"/>
              <w:jc w:val="both"/>
              <w:rPr>
                <w:rFonts w:ascii="Times New Roman" w:hAnsi="Times New Roman" w:cs="Times New Roman"/>
                <w:sz w:val="18"/>
                <w:szCs w:val="18"/>
              </w:rPr>
            </w:pPr>
            <w:r w:rsidRPr="00CA26CC">
              <w:rPr>
                <w:rFonts w:ascii="Times New Roman" w:hAnsi="Times New Roman" w:cs="Times New Roman"/>
                <w:sz w:val="18"/>
                <w:szCs w:val="18"/>
              </w:rPr>
              <w:t>Izpolnjen ESPD obrazec.</w:t>
            </w:r>
          </w:p>
          <w:p w14:paraId="35680656" w14:textId="77777777" w:rsidR="00CA13BC" w:rsidRPr="00CA26CC" w:rsidRDefault="00CA13BC" w:rsidP="00CA13BC">
            <w:pPr>
              <w:rPr>
                <w:i w:val="0"/>
                <w:sz w:val="18"/>
                <w:szCs w:val="18"/>
              </w:rPr>
            </w:pPr>
          </w:p>
          <w:p w14:paraId="4A123615" w14:textId="13172325" w:rsidR="00CA13BC" w:rsidRPr="00CA26CC" w:rsidRDefault="00CA13BC" w:rsidP="00CA13BC">
            <w:pPr>
              <w:jc w:val="both"/>
              <w:rPr>
                <w:i w:val="0"/>
                <w:sz w:val="18"/>
                <w:szCs w:val="18"/>
              </w:rPr>
            </w:pPr>
            <w:r w:rsidRPr="00CA26CC">
              <w:rPr>
                <w:i w:val="0"/>
                <w:sz w:val="18"/>
                <w:szCs w:val="18"/>
              </w:rPr>
              <w:t xml:space="preserve">Naročnik bo izpolnjevanje pogoja preveril v </w:t>
            </w:r>
            <w:r w:rsidR="00CA26CC" w:rsidRPr="00CA26CC">
              <w:rPr>
                <w:i w:val="0"/>
                <w:sz w:val="18"/>
                <w:szCs w:val="18"/>
              </w:rPr>
              <w:t xml:space="preserve">uradni evidenci oz. v </w:t>
            </w:r>
            <w:r w:rsidR="009F5EB2" w:rsidRPr="00CA26CC">
              <w:rPr>
                <w:i w:val="0"/>
                <w:sz w:val="18"/>
                <w:szCs w:val="18"/>
              </w:rPr>
              <w:t>enotnem informacijskem sistemu.</w:t>
            </w:r>
          </w:p>
          <w:p w14:paraId="27A66A2E" w14:textId="4F6D6859" w:rsidR="009F5EB2" w:rsidRPr="0091458D" w:rsidRDefault="009F5EB2" w:rsidP="00CA13BC">
            <w:pPr>
              <w:jc w:val="both"/>
              <w:rPr>
                <w:i w:val="0"/>
                <w:sz w:val="20"/>
              </w:rPr>
            </w:pPr>
          </w:p>
        </w:tc>
      </w:tr>
      <w:tr w:rsidR="00CA13BC" w:rsidRPr="007D2AD3" w14:paraId="170CF211" w14:textId="77777777" w:rsidTr="007565C6">
        <w:tc>
          <w:tcPr>
            <w:tcW w:w="5244" w:type="dxa"/>
            <w:shd w:val="clear" w:color="auto" w:fill="F2F2F2" w:themeFill="background1" w:themeFillShade="F2"/>
            <w:vAlign w:val="center"/>
          </w:tcPr>
          <w:p w14:paraId="34CDA5B3" w14:textId="6564410F" w:rsidR="00CA13BC" w:rsidRPr="00E31E48" w:rsidRDefault="00CA13BC" w:rsidP="00CA13BC">
            <w:pPr>
              <w:jc w:val="both"/>
              <w:rPr>
                <w:sz w:val="20"/>
              </w:rPr>
            </w:pPr>
            <w:r>
              <w:rPr>
                <w:b/>
                <w:i w:val="0"/>
                <w:sz w:val="20"/>
              </w:rPr>
              <w:t xml:space="preserve">3. </w:t>
            </w:r>
            <w:r w:rsidRPr="0078327A">
              <w:rPr>
                <w:b/>
                <w:i w:val="0"/>
                <w:sz w:val="20"/>
              </w:rPr>
              <w:t>Ponudnik je v obdobju zadnjih treh letih pred oddajo ponudbe uspešno izvedel vsaj dva istovrstna posla</w:t>
            </w:r>
            <w:r w:rsidR="00D97EBE" w:rsidRPr="0078327A">
              <w:rPr>
                <w:b/>
                <w:i w:val="0"/>
                <w:sz w:val="20"/>
              </w:rPr>
              <w:t>,</w:t>
            </w:r>
            <w:r w:rsidRPr="0078327A">
              <w:rPr>
                <w:rFonts w:eastAsia="Calibri"/>
                <w:i w:val="0"/>
                <w:sz w:val="20"/>
                <w:lang w:eastAsia="en-US"/>
              </w:rPr>
              <w:t xml:space="preserve">  kot je predmet tega naročila</w:t>
            </w:r>
            <w:r w:rsidR="00E9743E" w:rsidRPr="0078327A">
              <w:rPr>
                <w:rFonts w:eastAsia="Calibri"/>
                <w:i w:val="0"/>
                <w:sz w:val="20"/>
                <w:lang w:eastAsia="en-US"/>
              </w:rPr>
              <w:t xml:space="preserve">, to je </w:t>
            </w:r>
            <w:r w:rsidR="00CE6C2F" w:rsidRPr="0078327A">
              <w:rPr>
                <w:i w:val="0"/>
                <w:sz w:val="22"/>
                <w:szCs w:val="22"/>
              </w:rPr>
              <w:t xml:space="preserve">zamenjava stolov, talnih oblog in </w:t>
            </w:r>
            <w:r w:rsidR="00E709EF" w:rsidRPr="0078327A">
              <w:rPr>
                <w:i w:val="0"/>
                <w:sz w:val="22"/>
                <w:szCs w:val="22"/>
              </w:rPr>
              <w:t xml:space="preserve">talnih </w:t>
            </w:r>
            <w:r w:rsidR="00CE6C2F" w:rsidRPr="0078327A">
              <w:rPr>
                <w:i w:val="0"/>
                <w:sz w:val="22"/>
                <w:szCs w:val="22"/>
              </w:rPr>
              <w:t>svetlobnih označb v primerljivih dvoranah</w:t>
            </w:r>
            <w:r w:rsidR="00E709EF" w:rsidRPr="0078327A">
              <w:rPr>
                <w:i w:val="0"/>
                <w:sz w:val="22"/>
                <w:szCs w:val="22"/>
              </w:rPr>
              <w:t xml:space="preserve">, to je </w:t>
            </w:r>
            <w:r w:rsidR="0078327A" w:rsidRPr="0078327A">
              <w:rPr>
                <w:i w:val="0"/>
                <w:sz w:val="22"/>
                <w:szCs w:val="22"/>
              </w:rPr>
              <w:t>v dvoranah, ki imajo več kot</w:t>
            </w:r>
            <w:r w:rsidR="00E709EF" w:rsidRPr="0078327A">
              <w:rPr>
                <w:i w:val="0"/>
                <w:sz w:val="22"/>
                <w:szCs w:val="22"/>
              </w:rPr>
              <w:t xml:space="preserve"> 100 sedežev</w:t>
            </w:r>
            <w:r w:rsidR="00CE6C2F" w:rsidRPr="0078327A">
              <w:rPr>
                <w:i w:val="0"/>
                <w:sz w:val="22"/>
                <w:szCs w:val="22"/>
              </w:rPr>
              <w:t>.</w:t>
            </w:r>
          </w:p>
          <w:p w14:paraId="505AA13D" w14:textId="77777777" w:rsidR="00CA13BC" w:rsidRPr="00DF0E06" w:rsidRDefault="00CA13BC" w:rsidP="00CA13BC">
            <w:pPr>
              <w:jc w:val="both"/>
              <w:rPr>
                <w:b/>
                <w:i w:val="0"/>
                <w:sz w:val="20"/>
              </w:rPr>
            </w:pPr>
          </w:p>
          <w:p w14:paraId="50418BB8" w14:textId="3FE87980" w:rsidR="00CA13BC" w:rsidRPr="0091458D" w:rsidRDefault="00CA13BC" w:rsidP="00CA13BC">
            <w:pPr>
              <w:jc w:val="both"/>
              <w:rPr>
                <w:rFonts w:cs="Arial"/>
                <w:b/>
                <w:i w:val="0"/>
                <w:iCs/>
                <w:color w:val="000000" w:themeColor="text1"/>
                <w:sz w:val="20"/>
              </w:rPr>
            </w:pPr>
            <w:r w:rsidRPr="00DF0E06">
              <w:rPr>
                <w:i w:val="0"/>
                <w:sz w:val="20"/>
              </w:rPr>
              <w:t>Naročnik si pridržuje pravico, da navedbe preveri ter zahteva dokazila (na primer: pogodbo z  delodajalcem, obračun, potrdilo o izplačilu, ... ) o izvedbi navedenega referenčnega dela, oziroma navedbe preveri neposredno pri</w:t>
            </w:r>
            <w:r>
              <w:rPr>
                <w:i w:val="0"/>
                <w:sz w:val="20"/>
              </w:rPr>
              <w:t xml:space="preserve"> delodajalcu.</w:t>
            </w:r>
          </w:p>
        </w:tc>
        <w:tc>
          <w:tcPr>
            <w:tcW w:w="3969" w:type="dxa"/>
            <w:vAlign w:val="center"/>
          </w:tcPr>
          <w:p w14:paraId="78BDC1F1" w14:textId="77777777" w:rsidR="00CA13BC" w:rsidRPr="00CA26CC" w:rsidRDefault="00CA13BC" w:rsidP="00CA13BC">
            <w:pPr>
              <w:rPr>
                <w:i w:val="0"/>
                <w:sz w:val="18"/>
                <w:szCs w:val="18"/>
              </w:rPr>
            </w:pPr>
            <w:r w:rsidRPr="00CA26CC">
              <w:rPr>
                <w:i w:val="0"/>
                <w:sz w:val="18"/>
                <w:szCs w:val="18"/>
              </w:rPr>
              <w:t>DOKAZILO:</w:t>
            </w:r>
          </w:p>
          <w:p w14:paraId="22C62B78" w14:textId="06480B24" w:rsidR="00CA13BC" w:rsidRPr="00CA26CC" w:rsidRDefault="00CA13BC" w:rsidP="00CA13BC">
            <w:pPr>
              <w:pStyle w:val="Default"/>
              <w:jc w:val="both"/>
              <w:rPr>
                <w:rFonts w:ascii="Times New Roman" w:hAnsi="Times New Roman" w:cs="Times New Roman"/>
                <w:sz w:val="18"/>
                <w:szCs w:val="18"/>
              </w:rPr>
            </w:pPr>
            <w:r w:rsidRPr="00CA26CC">
              <w:rPr>
                <w:rFonts w:ascii="Times New Roman" w:hAnsi="Times New Roman" w:cs="Times New Roman"/>
                <w:sz w:val="18"/>
                <w:szCs w:val="18"/>
              </w:rPr>
              <w:t>Izpolnjen ESPD obrazec</w:t>
            </w:r>
            <w:r w:rsidRPr="00CA26CC">
              <w:rPr>
                <w:i/>
                <w:sz w:val="18"/>
                <w:szCs w:val="18"/>
              </w:rPr>
              <w:t xml:space="preserve"> </w:t>
            </w:r>
            <w:r w:rsidR="00D97EBE" w:rsidRPr="00CA26CC">
              <w:rPr>
                <w:rFonts w:ascii="Times New Roman" w:hAnsi="Times New Roman" w:cs="Times New Roman"/>
                <w:sz w:val="18"/>
                <w:szCs w:val="18"/>
              </w:rPr>
              <w:t>in predložitev</w:t>
            </w:r>
            <w:r w:rsidRPr="00CA26CC">
              <w:rPr>
                <w:rFonts w:ascii="Times New Roman" w:hAnsi="Times New Roman" w:cs="Times New Roman"/>
                <w:sz w:val="18"/>
                <w:szCs w:val="18"/>
              </w:rPr>
              <w:t xml:space="preserve"> referenčne tabele (priloga 5).</w:t>
            </w:r>
          </w:p>
          <w:p w14:paraId="7D99F9B1" w14:textId="77777777" w:rsidR="00CA13BC" w:rsidRPr="0091458D" w:rsidRDefault="00CA13BC" w:rsidP="00CA13BC">
            <w:pPr>
              <w:rPr>
                <w:i w:val="0"/>
                <w:sz w:val="20"/>
              </w:rPr>
            </w:pPr>
          </w:p>
        </w:tc>
      </w:tr>
      <w:tr w:rsidR="00CA13BC" w:rsidRPr="007D2AD3" w14:paraId="7A6A3236" w14:textId="77777777" w:rsidTr="007565C6">
        <w:tc>
          <w:tcPr>
            <w:tcW w:w="5244" w:type="dxa"/>
            <w:shd w:val="clear" w:color="auto" w:fill="F2F2F2" w:themeFill="background1" w:themeFillShade="F2"/>
            <w:vAlign w:val="center"/>
          </w:tcPr>
          <w:p w14:paraId="3FA720AE" w14:textId="5A11FECD" w:rsidR="00CA13BC" w:rsidRDefault="00CA13BC" w:rsidP="00CA13BC">
            <w:pPr>
              <w:jc w:val="both"/>
              <w:rPr>
                <w:b/>
                <w:i w:val="0"/>
                <w:sz w:val="20"/>
              </w:rPr>
            </w:pPr>
            <w:r>
              <w:rPr>
                <w:b/>
                <w:i w:val="0"/>
                <w:sz w:val="20"/>
                <w:shd w:val="clear" w:color="auto" w:fill="F2F2F2" w:themeFill="background1" w:themeFillShade="F2"/>
              </w:rPr>
              <w:t>4</w:t>
            </w:r>
            <w:r w:rsidRPr="00101B90">
              <w:rPr>
                <w:b/>
                <w:i w:val="0"/>
                <w:sz w:val="20"/>
                <w:shd w:val="clear" w:color="auto" w:fill="F2F2F2" w:themeFill="background1" w:themeFillShade="F2"/>
              </w:rPr>
              <w:t>. Gospodarski subjekt bo vsa razpisana dela za predmetno javno naroči</w:t>
            </w:r>
            <w:r w:rsidR="00E9743E">
              <w:rPr>
                <w:b/>
                <w:i w:val="0"/>
                <w:sz w:val="20"/>
                <w:shd w:val="clear" w:color="auto" w:fill="F2F2F2" w:themeFill="background1" w:themeFillShade="F2"/>
              </w:rPr>
              <w:t xml:space="preserve">lo izvedel </w:t>
            </w:r>
            <w:r w:rsidR="00E9743E" w:rsidRPr="0078327A">
              <w:rPr>
                <w:b/>
                <w:i w:val="0"/>
                <w:sz w:val="20"/>
                <w:u w:val="single"/>
                <w:shd w:val="clear" w:color="auto" w:fill="F2F2F2" w:themeFill="background1" w:themeFillShade="F2"/>
              </w:rPr>
              <w:t xml:space="preserve">do </w:t>
            </w:r>
            <w:r w:rsidR="00F82927" w:rsidRPr="0078327A">
              <w:rPr>
                <w:b/>
                <w:i w:val="0"/>
                <w:sz w:val="20"/>
                <w:u w:val="single"/>
                <w:shd w:val="clear" w:color="auto" w:fill="F2F2F2" w:themeFill="background1" w:themeFillShade="F2"/>
              </w:rPr>
              <w:t>15.9.2019</w:t>
            </w:r>
            <w:r w:rsidRPr="00101B90">
              <w:rPr>
                <w:b/>
                <w:i w:val="0"/>
                <w:sz w:val="20"/>
                <w:shd w:val="clear" w:color="auto" w:fill="F2F2F2" w:themeFill="background1" w:themeFillShade="F2"/>
              </w:rPr>
              <w:t>, pri čemer se šteje za zaključek del uspešna predaja končnega poročila o izvedeni storitvi</w:t>
            </w:r>
            <w:r w:rsidRPr="00101B90">
              <w:rPr>
                <w:b/>
                <w:i w:val="0"/>
                <w:sz w:val="20"/>
              </w:rPr>
              <w:t>.</w:t>
            </w:r>
          </w:p>
        </w:tc>
        <w:tc>
          <w:tcPr>
            <w:tcW w:w="3969" w:type="dxa"/>
            <w:vAlign w:val="center"/>
          </w:tcPr>
          <w:p w14:paraId="289B09DD" w14:textId="77777777" w:rsidR="00CA13BC" w:rsidRPr="00CA26CC" w:rsidRDefault="00CA13BC" w:rsidP="00CA13BC">
            <w:pPr>
              <w:rPr>
                <w:i w:val="0"/>
                <w:sz w:val="18"/>
                <w:szCs w:val="18"/>
              </w:rPr>
            </w:pPr>
            <w:r w:rsidRPr="00CA26CC">
              <w:rPr>
                <w:i w:val="0"/>
                <w:sz w:val="18"/>
                <w:szCs w:val="18"/>
              </w:rPr>
              <w:t>DOKAZILO:</w:t>
            </w:r>
          </w:p>
          <w:p w14:paraId="5ED61BB4" w14:textId="77777777" w:rsidR="00CA13BC" w:rsidRPr="00CA26CC" w:rsidRDefault="00CA13BC" w:rsidP="00CA13BC">
            <w:pPr>
              <w:pStyle w:val="Default"/>
              <w:jc w:val="both"/>
              <w:rPr>
                <w:rFonts w:ascii="Times New Roman" w:hAnsi="Times New Roman" w:cs="Times New Roman"/>
                <w:sz w:val="18"/>
                <w:szCs w:val="18"/>
              </w:rPr>
            </w:pPr>
            <w:r w:rsidRPr="00CA26CC">
              <w:rPr>
                <w:rFonts w:ascii="Times New Roman" w:hAnsi="Times New Roman" w:cs="Times New Roman"/>
                <w:sz w:val="18"/>
                <w:szCs w:val="18"/>
              </w:rPr>
              <w:t>Izpolnjen ESPD obrazec.</w:t>
            </w:r>
          </w:p>
          <w:p w14:paraId="099D80FD" w14:textId="77777777" w:rsidR="00CA13BC" w:rsidRPr="0091458D" w:rsidRDefault="00CA13BC" w:rsidP="00CA13BC">
            <w:pPr>
              <w:rPr>
                <w:i w:val="0"/>
                <w:sz w:val="20"/>
              </w:rPr>
            </w:pPr>
          </w:p>
        </w:tc>
      </w:tr>
      <w:tr w:rsidR="00CA26CC" w:rsidRPr="007D2AD3" w14:paraId="508910D8" w14:textId="77777777" w:rsidTr="007565C6">
        <w:tc>
          <w:tcPr>
            <w:tcW w:w="5244" w:type="dxa"/>
            <w:shd w:val="clear" w:color="auto" w:fill="F2F2F2" w:themeFill="background1" w:themeFillShade="F2"/>
            <w:vAlign w:val="center"/>
          </w:tcPr>
          <w:p w14:paraId="772569D5" w14:textId="21B23AF0" w:rsidR="00CA26CC" w:rsidRPr="007C22DC" w:rsidRDefault="00CA26CC" w:rsidP="00CA26CC">
            <w:pPr>
              <w:jc w:val="both"/>
              <w:rPr>
                <w:b/>
                <w:i w:val="0"/>
                <w:color w:val="000000" w:themeColor="text1"/>
                <w:sz w:val="20"/>
              </w:rPr>
            </w:pPr>
            <w:r>
              <w:rPr>
                <w:b/>
                <w:i w:val="0"/>
                <w:color w:val="000000" w:themeColor="text1"/>
                <w:sz w:val="20"/>
              </w:rPr>
              <w:t>5</w:t>
            </w:r>
            <w:r w:rsidRPr="007C22DC">
              <w:rPr>
                <w:b/>
                <w:i w:val="0"/>
                <w:color w:val="000000" w:themeColor="text1"/>
                <w:sz w:val="20"/>
              </w:rPr>
              <w:t>. Zavarovanje odgovornosti</w:t>
            </w:r>
          </w:p>
          <w:p w14:paraId="7159FC6C" w14:textId="77777777" w:rsidR="00CA26CC" w:rsidRPr="00DE30C0" w:rsidRDefault="00CA26CC" w:rsidP="00CA26CC">
            <w:pPr>
              <w:jc w:val="both"/>
              <w:rPr>
                <w:b/>
                <w:i w:val="0"/>
                <w:color w:val="000000" w:themeColor="text1"/>
                <w:sz w:val="20"/>
              </w:rPr>
            </w:pPr>
            <w:r w:rsidRPr="00DE30C0">
              <w:rPr>
                <w:b/>
                <w:i w:val="0"/>
                <w:color w:val="000000" w:themeColor="text1"/>
                <w:sz w:val="20"/>
              </w:rPr>
              <w:t xml:space="preserve">Zavarovanje odgovornosti iz dejavnosti za škodo, ki bi utegnila nastati investitorjem in tretjim osebam - 14. člen GZ, Uradni list RS št. 61/2017. </w:t>
            </w:r>
          </w:p>
          <w:p w14:paraId="2435B8BE" w14:textId="77777777" w:rsidR="00CA26CC" w:rsidRPr="00DE30C0" w:rsidRDefault="00CA26CC" w:rsidP="00CA26CC">
            <w:pPr>
              <w:jc w:val="both"/>
              <w:rPr>
                <w:b/>
                <w:i w:val="0"/>
                <w:color w:val="000000" w:themeColor="text1"/>
                <w:sz w:val="20"/>
              </w:rPr>
            </w:pPr>
          </w:p>
          <w:p w14:paraId="3BFD0E17" w14:textId="6034712E" w:rsidR="00CA26CC" w:rsidRPr="00DE30C0" w:rsidRDefault="00CA26CC" w:rsidP="00CA26CC">
            <w:pPr>
              <w:jc w:val="both"/>
              <w:rPr>
                <w:b/>
                <w:i w:val="0"/>
                <w:sz w:val="20"/>
              </w:rPr>
            </w:pPr>
            <w:r w:rsidRPr="00DE30C0">
              <w:rPr>
                <w:b/>
                <w:i w:val="0"/>
                <w:sz w:val="2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w:t>
            </w:r>
            <w:r>
              <w:rPr>
                <w:b/>
                <w:i w:val="0"/>
                <w:sz w:val="20"/>
              </w:rPr>
              <w:t>100.000,00</w:t>
            </w:r>
            <w:r w:rsidRPr="00DE30C0">
              <w:rPr>
                <w:b/>
                <w:i w:val="0"/>
                <w:sz w:val="20"/>
              </w:rPr>
              <w:t xml:space="preserve"> EUR (z besedo:  evrov in 00/00).</w:t>
            </w:r>
          </w:p>
          <w:p w14:paraId="7612639D" w14:textId="77777777" w:rsidR="00CA26CC" w:rsidRPr="00DE30C0" w:rsidRDefault="00CA26CC" w:rsidP="00CA26CC">
            <w:pPr>
              <w:jc w:val="both"/>
              <w:rPr>
                <w:b/>
                <w:i w:val="0"/>
                <w:color w:val="000000" w:themeColor="text1"/>
                <w:sz w:val="20"/>
              </w:rPr>
            </w:pPr>
          </w:p>
          <w:p w14:paraId="3A848761" w14:textId="77777777" w:rsidR="00CA26CC" w:rsidRDefault="00CA26CC" w:rsidP="00CA26CC">
            <w:pPr>
              <w:jc w:val="both"/>
              <w:rPr>
                <w:b/>
                <w:i w:val="0"/>
                <w:sz w:val="20"/>
              </w:rPr>
            </w:pPr>
            <w:r w:rsidRPr="00DE30C0">
              <w:rPr>
                <w:b/>
                <w:i w:val="0"/>
                <w:sz w:val="20"/>
              </w:rPr>
              <w:t>V primeru, da izvajalec izvaja pogodbo s podizvajalci, morajo vsa zavarovanja po tem členu zajemati tudi podizvajalce ali morajo podizvajalci imeti sklenjeno enako zavarovanje kot izvajalec.</w:t>
            </w:r>
          </w:p>
          <w:p w14:paraId="664EFD6B" w14:textId="77777777" w:rsidR="00CA26CC" w:rsidRPr="00AE5C17" w:rsidRDefault="00CA26CC" w:rsidP="00CA26CC">
            <w:pPr>
              <w:jc w:val="both"/>
              <w:rPr>
                <w:b/>
                <w:i w:val="0"/>
                <w:color w:val="000000" w:themeColor="text1"/>
                <w:sz w:val="20"/>
              </w:rPr>
            </w:pPr>
          </w:p>
          <w:p w14:paraId="7F5CDCB7" w14:textId="77777777" w:rsidR="00CA26CC" w:rsidRDefault="00CA26CC" w:rsidP="00CA26CC">
            <w:pPr>
              <w:jc w:val="both"/>
              <w:rPr>
                <w:i w:val="0"/>
                <w:sz w:val="20"/>
              </w:rPr>
            </w:pPr>
            <w:r w:rsidRPr="00AE5C17">
              <w:rPr>
                <w:i w:val="0"/>
                <w:sz w:val="20"/>
              </w:rPr>
              <w:t>V primeru skupne ponudbe mora pogoj izpolniti vsak izmed partnerjev</w:t>
            </w:r>
          </w:p>
          <w:p w14:paraId="07AA5524" w14:textId="77777777" w:rsidR="00CA26CC" w:rsidRDefault="00CA26CC" w:rsidP="00CA13BC">
            <w:pPr>
              <w:jc w:val="both"/>
              <w:rPr>
                <w:b/>
                <w:i w:val="0"/>
                <w:sz w:val="20"/>
                <w:shd w:val="clear" w:color="auto" w:fill="F2F2F2" w:themeFill="background1" w:themeFillShade="F2"/>
              </w:rPr>
            </w:pPr>
          </w:p>
        </w:tc>
        <w:tc>
          <w:tcPr>
            <w:tcW w:w="3969" w:type="dxa"/>
            <w:vAlign w:val="center"/>
          </w:tcPr>
          <w:p w14:paraId="26D073AF" w14:textId="77777777" w:rsidR="00CA26CC" w:rsidRPr="00CA26CC" w:rsidRDefault="00CA26CC" w:rsidP="00CA26CC">
            <w:pPr>
              <w:rPr>
                <w:i w:val="0"/>
                <w:sz w:val="18"/>
                <w:szCs w:val="18"/>
              </w:rPr>
            </w:pPr>
            <w:r w:rsidRPr="00CA26CC">
              <w:rPr>
                <w:i w:val="0"/>
                <w:sz w:val="18"/>
                <w:szCs w:val="18"/>
              </w:rPr>
              <w:t>DOKAZILO:</w:t>
            </w:r>
          </w:p>
          <w:p w14:paraId="25F2CA75" w14:textId="77777777" w:rsidR="00CA26CC" w:rsidRPr="00CA26CC" w:rsidRDefault="00CA26CC" w:rsidP="00CA26CC">
            <w:pPr>
              <w:jc w:val="both"/>
              <w:rPr>
                <w:i w:val="0"/>
                <w:sz w:val="18"/>
                <w:szCs w:val="18"/>
              </w:rPr>
            </w:pPr>
            <w:r w:rsidRPr="00CA26CC">
              <w:rPr>
                <w:i w:val="0"/>
                <w:sz w:val="18"/>
                <w:szCs w:val="18"/>
              </w:rPr>
              <w:t>Izpolnjen ESPD obrazec ter:</w:t>
            </w:r>
          </w:p>
          <w:p w14:paraId="6E4DA1B9" w14:textId="2A9A8808" w:rsidR="00CA26CC" w:rsidRPr="00CA26CC" w:rsidRDefault="00CA26CC" w:rsidP="00CA26CC">
            <w:pPr>
              <w:jc w:val="both"/>
              <w:rPr>
                <w:i w:val="0"/>
                <w:sz w:val="18"/>
                <w:szCs w:val="18"/>
              </w:rPr>
            </w:pPr>
            <w:r w:rsidRPr="00CA26CC">
              <w:rPr>
                <w:i w:val="0"/>
                <w:sz w:val="18"/>
                <w:szCs w:val="18"/>
              </w:rPr>
              <w:t xml:space="preserve">Priloga </w:t>
            </w:r>
            <w:r w:rsidR="00E96143">
              <w:rPr>
                <w:i w:val="0"/>
                <w:sz w:val="18"/>
                <w:szCs w:val="18"/>
              </w:rPr>
              <w:t xml:space="preserve">10 </w:t>
            </w:r>
            <w:r w:rsidRPr="00CA26CC">
              <w:rPr>
                <w:i w:val="0"/>
                <w:sz w:val="18"/>
                <w:szCs w:val="18"/>
              </w:rPr>
              <w:t>(fotokopija zavarovalne police)</w:t>
            </w:r>
          </w:p>
          <w:p w14:paraId="2C90F80F" w14:textId="77777777" w:rsidR="00CA26CC" w:rsidRPr="00CA26CC" w:rsidRDefault="00CA26CC" w:rsidP="00CA13BC">
            <w:pPr>
              <w:rPr>
                <w:i w:val="0"/>
                <w:sz w:val="18"/>
                <w:szCs w:val="18"/>
              </w:rPr>
            </w:pPr>
          </w:p>
        </w:tc>
      </w:tr>
    </w:tbl>
    <w:p w14:paraId="13274D7E" w14:textId="77777777" w:rsidR="00DC4939" w:rsidRPr="007D2AD3" w:rsidRDefault="00DC4939" w:rsidP="00DF4FA8">
      <w:pPr>
        <w:pStyle w:val="Glava"/>
        <w:tabs>
          <w:tab w:val="clear" w:pos="4536"/>
          <w:tab w:val="clear" w:pos="9072"/>
        </w:tabs>
        <w:jc w:val="both"/>
        <w:rPr>
          <w:i w:val="0"/>
          <w:sz w:val="22"/>
          <w:szCs w:val="22"/>
        </w:rPr>
      </w:pPr>
    </w:p>
    <w:p w14:paraId="65D48E9F" w14:textId="77777777" w:rsidR="006A3526" w:rsidRPr="007D2AD3" w:rsidRDefault="006A3526" w:rsidP="00ED0823">
      <w:pPr>
        <w:pStyle w:val="Glava"/>
        <w:tabs>
          <w:tab w:val="clear" w:pos="4536"/>
          <w:tab w:val="clear" w:pos="9072"/>
        </w:tabs>
        <w:ind w:left="1080"/>
        <w:jc w:val="both"/>
        <w:rPr>
          <w:i w:val="0"/>
          <w:sz w:val="22"/>
          <w:szCs w:val="22"/>
        </w:rPr>
      </w:pPr>
    </w:p>
    <w:p w14:paraId="26705E47" w14:textId="77777777" w:rsidR="00ED0823" w:rsidRPr="007D2AD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D2AD3">
        <w:rPr>
          <w:rFonts w:ascii="Times New Roman" w:hAnsi="Times New Roman" w:cs="Times New Roman"/>
          <w:sz w:val="22"/>
        </w:rPr>
        <w:t>IV. MERILO</w:t>
      </w:r>
    </w:p>
    <w:p w14:paraId="3FDD8E94" w14:textId="77777777" w:rsidR="00ED0823" w:rsidRPr="007D2AD3" w:rsidRDefault="00ED0823" w:rsidP="00ED0823">
      <w:pPr>
        <w:pStyle w:val="Glava"/>
        <w:tabs>
          <w:tab w:val="clear" w:pos="4536"/>
          <w:tab w:val="clear" w:pos="9072"/>
        </w:tabs>
        <w:ind w:left="1080"/>
        <w:jc w:val="both"/>
        <w:rPr>
          <w:i w:val="0"/>
          <w:sz w:val="16"/>
          <w:szCs w:val="16"/>
        </w:rPr>
      </w:pPr>
    </w:p>
    <w:p w14:paraId="31B393DD" w14:textId="77777777" w:rsidR="0046036B" w:rsidRDefault="00021912" w:rsidP="005815CF">
      <w:pPr>
        <w:ind w:left="1080"/>
        <w:jc w:val="both"/>
        <w:rPr>
          <w:b/>
          <w:i w:val="0"/>
          <w:sz w:val="22"/>
          <w:szCs w:val="22"/>
        </w:rPr>
      </w:pPr>
      <w:r w:rsidRPr="007D2AD3">
        <w:rPr>
          <w:i w:val="0"/>
          <w:sz w:val="22"/>
          <w:szCs w:val="22"/>
        </w:rPr>
        <w:t xml:space="preserve">Merilo za oddajo javnega naročila je </w:t>
      </w:r>
      <w:r w:rsidRPr="007D2AD3">
        <w:rPr>
          <w:b/>
          <w:i w:val="0"/>
          <w:sz w:val="22"/>
          <w:szCs w:val="22"/>
        </w:rPr>
        <w:t>ekonomsko najugodnejša ponudba</w:t>
      </w:r>
      <w:r w:rsidRPr="007D2AD3">
        <w:rPr>
          <w:i w:val="0"/>
          <w:sz w:val="22"/>
          <w:szCs w:val="22"/>
        </w:rPr>
        <w:t>, ki se določi na podlagi cene.</w:t>
      </w:r>
      <w:r w:rsidRPr="007D2AD3">
        <w:rPr>
          <w:b/>
          <w:i w:val="0"/>
          <w:sz w:val="22"/>
          <w:szCs w:val="22"/>
        </w:rPr>
        <w:t xml:space="preserve"> </w:t>
      </w:r>
    </w:p>
    <w:p w14:paraId="358AC3E5" w14:textId="506FBC05" w:rsidR="003F6483" w:rsidRDefault="00CA26CC" w:rsidP="00CA26CC">
      <w:pPr>
        <w:tabs>
          <w:tab w:val="left" w:pos="1134"/>
        </w:tabs>
        <w:jc w:val="both"/>
        <w:rPr>
          <w:b/>
          <w:i w:val="0"/>
          <w:sz w:val="22"/>
          <w:szCs w:val="22"/>
        </w:rPr>
      </w:pPr>
      <w:r>
        <w:rPr>
          <w:b/>
          <w:i w:val="0"/>
          <w:sz w:val="22"/>
          <w:szCs w:val="22"/>
        </w:rPr>
        <w:tab/>
      </w:r>
    </w:p>
    <w:p w14:paraId="698CF22B" w14:textId="3097AA59" w:rsidR="00CA26CC" w:rsidRDefault="00CA26CC" w:rsidP="00CA26CC">
      <w:pPr>
        <w:tabs>
          <w:tab w:val="left" w:pos="1134"/>
        </w:tabs>
        <w:ind w:firstLine="1134"/>
        <w:jc w:val="both"/>
        <w:rPr>
          <w:b/>
          <w:i w:val="0"/>
          <w:sz w:val="22"/>
          <w:szCs w:val="22"/>
        </w:rPr>
      </w:pPr>
      <w:r>
        <w:rPr>
          <w:b/>
          <w:i w:val="0"/>
          <w:sz w:val="22"/>
          <w:szCs w:val="22"/>
        </w:rPr>
        <w:t>Cena je oblikovana po sistemu »ključ v roke«.</w:t>
      </w:r>
    </w:p>
    <w:p w14:paraId="0945753C" w14:textId="77777777" w:rsidR="00E709EF" w:rsidRDefault="00E709EF" w:rsidP="005815CF">
      <w:pPr>
        <w:ind w:left="1080"/>
        <w:jc w:val="both"/>
        <w:rPr>
          <w:b/>
          <w:i w:val="0"/>
          <w:sz w:val="22"/>
          <w:szCs w:val="22"/>
        </w:rPr>
      </w:pPr>
    </w:p>
    <w:p w14:paraId="59484D3D" w14:textId="0024FF32" w:rsidR="003F6483" w:rsidRPr="007D2AD3" w:rsidRDefault="003F6483" w:rsidP="003F648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Pr>
          <w:rFonts w:ascii="Times New Roman" w:hAnsi="Times New Roman" w:cs="Times New Roman"/>
          <w:sz w:val="22"/>
        </w:rPr>
        <w:t xml:space="preserve">V. </w:t>
      </w:r>
      <w:r w:rsidRPr="003F6483">
        <w:rPr>
          <w:rFonts w:ascii="Times New Roman" w:hAnsi="Times New Roman" w:cs="Times New Roman"/>
          <w:sz w:val="22"/>
        </w:rPr>
        <w:t>FINANČNO ZAVAROVANJE</w:t>
      </w:r>
    </w:p>
    <w:p w14:paraId="37EBBCEA" w14:textId="77777777" w:rsidR="003F6483" w:rsidRDefault="003F6483" w:rsidP="005815CF">
      <w:pPr>
        <w:ind w:left="1080"/>
        <w:jc w:val="both"/>
        <w:rPr>
          <w:b/>
          <w:i w:val="0"/>
          <w:sz w:val="22"/>
          <w:szCs w:val="22"/>
        </w:rPr>
      </w:pPr>
    </w:p>
    <w:p w14:paraId="45C80EC0" w14:textId="77777777" w:rsidR="003F6483" w:rsidRDefault="003F6483" w:rsidP="005815CF">
      <w:pPr>
        <w:ind w:left="1080"/>
        <w:jc w:val="both"/>
        <w:rPr>
          <w:b/>
          <w:i w:val="0"/>
          <w:sz w:val="22"/>
          <w:szCs w:val="22"/>
        </w:rPr>
      </w:pPr>
    </w:p>
    <w:p w14:paraId="2EF5131B" w14:textId="77777777" w:rsidR="003F6483" w:rsidRPr="00CA26CC" w:rsidRDefault="003F6483" w:rsidP="003F6483">
      <w:pPr>
        <w:pBdr>
          <w:top w:val="single" w:sz="4" w:space="1" w:color="auto"/>
          <w:left w:val="single" w:sz="4" w:space="4" w:color="auto"/>
          <w:bottom w:val="single" w:sz="4" w:space="1" w:color="auto"/>
          <w:right w:val="single" w:sz="4" w:space="4" w:color="auto"/>
        </w:pBdr>
        <w:ind w:left="1080"/>
        <w:jc w:val="both"/>
        <w:rPr>
          <w:b/>
          <w:i w:val="0"/>
          <w:sz w:val="22"/>
          <w:szCs w:val="22"/>
        </w:rPr>
      </w:pPr>
      <w:r w:rsidRPr="00CA26CC">
        <w:rPr>
          <w:b/>
          <w:i w:val="0"/>
          <w:sz w:val="22"/>
          <w:szCs w:val="22"/>
        </w:rPr>
        <w:t>Finančno zavarovanje za dobro izvedbo pogodbenih obveznosti</w:t>
      </w:r>
    </w:p>
    <w:p w14:paraId="0AEAAF94" w14:textId="77777777" w:rsidR="003F6483" w:rsidRPr="00CA26CC" w:rsidRDefault="003F6483" w:rsidP="003F6483">
      <w:pPr>
        <w:ind w:left="1080"/>
        <w:jc w:val="both"/>
        <w:rPr>
          <w:i w:val="0"/>
          <w:sz w:val="16"/>
          <w:szCs w:val="16"/>
        </w:rPr>
      </w:pPr>
    </w:p>
    <w:p w14:paraId="685E8027" w14:textId="4C435104" w:rsidR="003F6483" w:rsidRDefault="003F6483" w:rsidP="003F6483">
      <w:pPr>
        <w:ind w:left="1080"/>
        <w:jc w:val="both"/>
        <w:rPr>
          <w:i w:val="0"/>
          <w:sz w:val="22"/>
          <w:szCs w:val="22"/>
        </w:rPr>
      </w:pPr>
      <w:r w:rsidRPr="00CA26CC">
        <w:rPr>
          <w:i w:val="0"/>
          <w:sz w:val="22"/>
          <w:szCs w:val="22"/>
        </w:rPr>
        <w:t>Za Mestno občino Ljubljana bo izbrani ponudnik predložil bančno garancijo oz. kavcijsko zavarovanje  pri zavarovalnici za dobro izvedbo pogodbenih obveznosti (priloga C/1) bo izbrani gospodarski subjekt predložil naročniku v roku 15 dni po podpisu pogodbe, v višini 10% (deset odstotkov) od pogodbene vrednosti v EUR z DDV. Veljavnost bančne garancije oz. kavcijskega zavarovanja pri zavarovalnici za dobro izvedbo pogodbenih obveznosti je 90 dni daljša kot je rok za dokončno izvedbo posla, ki bo določen v pogodbi.</w:t>
      </w:r>
    </w:p>
    <w:p w14:paraId="0C674BA3" w14:textId="77777777" w:rsidR="003F6483" w:rsidRDefault="003F6483" w:rsidP="003F6483">
      <w:pPr>
        <w:ind w:left="1080"/>
        <w:jc w:val="both"/>
        <w:rPr>
          <w:i w:val="0"/>
          <w:sz w:val="22"/>
          <w:szCs w:val="22"/>
        </w:rPr>
      </w:pPr>
    </w:p>
    <w:p w14:paraId="71CD5C2B" w14:textId="77777777" w:rsidR="003F6483" w:rsidRDefault="003F6483" w:rsidP="003F6483">
      <w:pPr>
        <w:jc w:val="both"/>
        <w:rPr>
          <w:i w:val="0"/>
          <w:sz w:val="22"/>
          <w:szCs w:val="22"/>
        </w:rPr>
      </w:pPr>
    </w:p>
    <w:p w14:paraId="6E55C10C" w14:textId="77777777" w:rsidR="003F6483" w:rsidRPr="00CA26CC" w:rsidRDefault="003F6483" w:rsidP="003F6483">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CA26CC">
        <w:rPr>
          <w:rFonts w:ascii="Times New Roman" w:hAnsi="Times New Roman"/>
          <w:b/>
          <w:sz w:val="22"/>
          <w:szCs w:val="22"/>
        </w:rPr>
        <w:t xml:space="preserve">Finančno zavarovanje za odpravo napak v garancijskem roku </w:t>
      </w:r>
    </w:p>
    <w:p w14:paraId="6ADBEB0F" w14:textId="77777777" w:rsidR="003F6483" w:rsidRPr="00CA26CC" w:rsidRDefault="003F6483" w:rsidP="003F6483">
      <w:pPr>
        <w:pStyle w:val="Glava"/>
        <w:tabs>
          <w:tab w:val="left" w:pos="708"/>
        </w:tabs>
        <w:ind w:left="1080"/>
        <w:jc w:val="both"/>
        <w:rPr>
          <w:i w:val="0"/>
          <w:sz w:val="16"/>
          <w:szCs w:val="16"/>
        </w:rPr>
      </w:pPr>
    </w:p>
    <w:p w14:paraId="11D5887A" w14:textId="7FE08904" w:rsidR="003F6483" w:rsidRDefault="003F6483" w:rsidP="003F6483">
      <w:pPr>
        <w:pStyle w:val="Glava"/>
        <w:tabs>
          <w:tab w:val="left" w:pos="708"/>
        </w:tabs>
        <w:ind w:left="1080"/>
        <w:jc w:val="both"/>
        <w:rPr>
          <w:i w:val="0"/>
          <w:sz w:val="22"/>
          <w:szCs w:val="22"/>
        </w:rPr>
      </w:pPr>
      <w:r w:rsidRPr="00CA26CC">
        <w:rPr>
          <w:i w:val="0"/>
          <w:sz w:val="22"/>
          <w:szCs w:val="22"/>
        </w:rPr>
        <w:t>Bančno garancijo oz. kavcijsko zavarovanje pri zavarovalnici za odpravo napak v garancijskem roku (priloga C/2), v višini 5 % (pet odstotkov) pogodbene vrednosti v EUR z DDV,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14:paraId="47E164B2" w14:textId="77777777" w:rsidR="003F6483" w:rsidRDefault="003F6483" w:rsidP="003F6483">
      <w:pPr>
        <w:pStyle w:val="Glava"/>
        <w:tabs>
          <w:tab w:val="left" w:pos="708"/>
        </w:tabs>
        <w:ind w:left="1080"/>
        <w:jc w:val="both"/>
        <w:rPr>
          <w:i w:val="0"/>
          <w:sz w:val="22"/>
          <w:szCs w:val="22"/>
        </w:rPr>
      </w:pPr>
    </w:p>
    <w:p w14:paraId="3A2A2DE4" w14:textId="77777777" w:rsidR="00943750" w:rsidRPr="007D2AD3" w:rsidRDefault="00943750" w:rsidP="00BF32CF">
      <w:pPr>
        <w:pStyle w:val="Glava"/>
        <w:tabs>
          <w:tab w:val="clear" w:pos="4536"/>
          <w:tab w:val="clear" w:pos="9072"/>
        </w:tabs>
        <w:ind w:left="1080"/>
        <w:jc w:val="both"/>
        <w:rPr>
          <w:i w:val="0"/>
          <w:sz w:val="16"/>
          <w:szCs w:val="16"/>
        </w:rPr>
      </w:pPr>
    </w:p>
    <w:p w14:paraId="7F2F57BF" w14:textId="77777777" w:rsidR="00180DBD" w:rsidRPr="007D2AD3"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sidRPr="007D2AD3">
        <w:rPr>
          <w:rFonts w:ascii="Times New Roman" w:hAnsi="Times New Roman" w:cs="Times New Roman"/>
          <w:sz w:val="22"/>
        </w:rPr>
        <w:t>VI. PRILOGE RAZPISNE DOKUMENTACIJE</w:t>
      </w:r>
    </w:p>
    <w:p w14:paraId="56462502" w14:textId="77777777" w:rsidR="00180DBD" w:rsidRPr="00CA13BC" w:rsidRDefault="00180DBD" w:rsidP="00180DBD">
      <w:pPr>
        <w:pStyle w:val="Glava"/>
        <w:tabs>
          <w:tab w:val="left" w:pos="708"/>
        </w:tabs>
        <w:ind w:left="1080"/>
        <w:jc w:val="both"/>
        <w:rPr>
          <w:i w:val="0"/>
          <w:sz w:val="22"/>
          <w:szCs w:val="22"/>
        </w:rPr>
      </w:pPr>
    </w:p>
    <w:p w14:paraId="56F1BFFA" w14:textId="4CB359DE" w:rsidR="00CA13BC" w:rsidRPr="00CA13BC" w:rsidRDefault="00CE6C2F" w:rsidP="00CA13BC">
      <w:pPr>
        <w:pStyle w:val="Glava"/>
        <w:numPr>
          <w:ilvl w:val="0"/>
          <w:numId w:val="9"/>
        </w:numPr>
        <w:tabs>
          <w:tab w:val="left" w:pos="708"/>
        </w:tabs>
        <w:jc w:val="both"/>
        <w:rPr>
          <w:i w:val="0"/>
          <w:sz w:val="22"/>
          <w:szCs w:val="22"/>
        </w:rPr>
      </w:pPr>
      <w:r>
        <w:rPr>
          <w:i w:val="0"/>
          <w:sz w:val="22"/>
          <w:szCs w:val="22"/>
        </w:rPr>
        <w:t>Popisi del</w:t>
      </w:r>
      <w:r w:rsidR="00CA13BC">
        <w:rPr>
          <w:i w:val="0"/>
          <w:sz w:val="22"/>
          <w:szCs w:val="22"/>
        </w:rPr>
        <w:t xml:space="preserve"> </w:t>
      </w:r>
      <w:r w:rsidR="003F6483">
        <w:rPr>
          <w:i w:val="0"/>
          <w:sz w:val="22"/>
          <w:szCs w:val="22"/>
        </w:rPr>
        <w:t xml:space="preserve"> 1/1 </w:t>
      </w:r>
      <w:r w:rsidR="00CA13BC">
        <w:rPr>
          <w:i w:val="0"/>
          <w:sz w:val="22"/>
          <w:szCs w:val="22"/>
        </w:rPr>
        <w:t>(priloga A)</w:t>
      </w:r>
    </w:p>
    <w:p w14:paraId="5C06A9D9" w14:textId="77777777" w:rsidR="00180DBD" w:rsidRDefault="00180DBD" w:rsidP="006A3526">
      <w:pPr>
        <w:numPr>
          <w:ilvl w:val="0"/>
          <w:numId w:val="9"/>
        </w:numPr>
        <w:rPr>
          <w:i w:val="0"/>
          <w:sz w:val="22"/>
          <w:szCs w:val="22"/>
        </w:rPr>
      </w:pPr>
      <w:r w:rsidRPr="007D2AD3">
        <w:rPr>
          <w:i w:val="0"/>
          <w:sz w:val="22"/>
          <w:szCs w:val="22"/>
        </w:rPr>
        <w:t xml:space="preserve">Vzorec </w:t>
      </w:r>
      <w:r w:rsidR="006B00EC" w:rsidRPr="007D2AD3">
        <w:rPr>
          <w:i w:val="0"/>
          <w:sz w:val="22"/>
          <w:szCs w:val="22"/>
        </w:rPr>
        <w:t>pogodbe</w:t>
      </w:r>
      <w:r w:rsidR="00FE7D04" w:rsidRPr="007D2AD3">
        <w:rPr>
          <w:i w:val="0"/>
          <w:sz w:val="22"/>
          <w:szCs w:val="22"/>
        </w:rPr>
        <w:t xml:space="preserve"> </w:t>
      </w:r>
      <w:r w:rsidRPr="007D2AD3">
        <w:rPr>
          <w:i w:val="0"/>
          <w:sz w:val="22"/>
          <w:szCs w:val="22"/>
        </w:rPr>
        <w:t xml:space="preserve">(priloga </w:t>
      </w:r>
      <w:r w:rsidR="00787C83" w:rsidRPr="007D2AD3">
        <w:rPr>
          <w:i w:val="0"/>
          <w:sz w:val="22"/>
          <w:szCs w:val="22"/>
        </w:rPr>
        <w:t>B</w:t>
      </w:r>
      <w:r w:rsidRPr="007D2AD3">
        <w:rPr>
          <w:i w:val="0"/>
          <w:sz w:val="22"/>
          <w:szCs w:val="22"/>
        </w:rPr>
        <w:t>)</w:t>
      </w:r>
    </w:p>
    <w:p w14:paraId="178B743D" w14:textId="7600A409" w:rsidR="003F6483" w:rsidRPr="00CA26CC" w:rsidRDefault="003F6483" w:rsidP="006A3526">
      <w:pPr>
        <w:numPr>
          <w:ilvl w:val="0"/>
          <w:numId w:val="9"/>
        </w:numPr>
        <w:rPr>
          <w:i w:val="0"/>
          <w:sz w:val="22"/>
          <w:szCs w:val="22"/>
        </w:rPr>
      </w:pPr>
      <w:r w:rsidRPr="00CA26CC">
        <w:rPr>
          <w:i w:val="0"/>
          <w:sz w:val="22"/>
          <w:szCs w:val="22"/>
        </w:rPr>
        <w:t>Bančna garancija za dobro izvedbo pogodbenih obveznosti (C1)</w:t>
      </w:r>
    </w:p>
    <w:p w14:paraId="5BF712CA" w14:textId="11A1D533" w:rsidR="003F6483" w:rsidRPr="00CA26CC" w:rsidRDefault="003F6483" w:rsidP="006A3526">
      <w:pPr>
        <w:numPr>
          <w:ilvl w:val="0"/>
          <w:numId w:val="9"/>
        </w:numPr>
        <w:rPr>
          <w:i w:val="0"/>
          <w:sz w:val="22"/>
          <w:szCs w:val="22"/>
        </w:rPr>
      </w:pPr>
      <w:r w:rsidRPr="00CA26CC">
        <w:rPr>
          <w:i w:val="0"/>
          <w:sz w:val="22"/>
          <w:szCs w:val="22"/>
        </w:rPr>
        <w:t>Bančna garancija za odpravo napak v garancijski dobi (C2)</w:t>
      </w:r>
    </w:p>
    <w:p w14:paraId="25F6EAE9" w14:textId="77777777" w:rsidR="00A10934" w:rsidRPr="007D2AD3" w:rsidRDefault="00A10934" w:rsidP="00ED0823">
      <w:pPr>
        <w:ind w:left="1440"/>
        <w:rPr>
          <w:i w:val="0"/>
          <w:sz w:val="22"/>
          <w:szCs w:val="22"/>
        </w:rPr>
      </w:pPr>
    </w:p>
    <w:p w14:paraId="0C9EA91D" w14:textId="77777777" w:rsidR="00E015B4" w:rsidRPr="007D2AD3" w:rsidRDefault="00E015B4" w:rsidP="00A02E0C">
      <w:pPr>
        <w:pStyle w:val="Glava"/>
        <w:tabs>
          <w:tab w:val="clear" w:pos="4536"/>
          <w:tab w:val="clear" w:pos="9072"/>
        </w:tabs>
        <w:ind w:left="1080"/>
        <w:jc w:val="center"/>
        <w:rPr>
          <w:b/>
          <w:i w:val="0"/>
          <w:sz w:val="28"/>
          <w:szCs w:val="28"/>
        </w:rPr>
      </w:pPr>
    </w:p>
    <w:p w14:paraId="58D99854" w14:textId="77777777" w:rsidR="00B4586D" w:rsidRPr="007D2AD3" w:rsidRDefault="00B4586D" w:rsidP="00FF5AD3">
      <w:pPr>
        <w:pStyle w:val="Glava"/>
        <w:tabs>
          <w:tab w:val="clear" w:pos="4536"/>
          <w:tab w:val="clear" w:pos="9072"/>
        </w:tabs>
        <w:ind w:left="1080"/>
        <w:jc w:val="right"/>
        <w:rPr>
          <w:b/>
          <w:i w:val="0"/>
          <w:sz w:val="22"/>
          <w:szCs w:val="22"/>
        </w:rPr>
      </w:pPr>
    </w:p>
    <w:p w14:paraId="4CCC0105" w14:textId="77777777" w:rsidR="00CA13BC" w:rsidRDefault="00CA13BC">
      <w:pPr>
        <w:rPr>
          <w:b/>
          <w:i w:val="0"/>
          <w:sz w:val="22"/>
          <w:szCs w:val="22"/>
        </w:rPr>
      </w:pPr>
      <w:r>
        <w:rPr>
          <w:b/>
          <w:i w:val="0"/>
          <w:sz w:val="22"/>
          <w:szCs w:val="22"/>
        </w:rPr>
        <w:br w:type="page"/>
      </w:r>
    </w:p>
    <w:p w14:paraId="75C514F7" w14:textId="37EE51FC" w:rsidR="00FF5AD3" w:rsidRPr="007D2AD3" w:rsidRDefault="00FF5AD3" w:rsidP="008E2C43">
      <w:pPr>
        <w:ind w:left="7080" w:firstLine="708"/>
        <w:rPr>
          <w:b/>
          <w:i w:val="0"/>
          <w:sz w:val="22"/>
          <w:szCs w:val="22"/>
        </w:rPr>
      </w:pPr>
      <w:r w:rsidRPr="007D2AD3">
        <w:rPr>
          <w:b/>
          <w:i w:val="0"/>
          <w:sz w:val="22"/>
          <w:szCs w:val="22"/>
        </w:rPr>
        <w:lastRenderedPageBreak/>
        <w:t>PRILOGA 1</w:t>
      </w:r>
    </w:p>
    <w:p w14:paraId="24C24217" w14:textId="77777777" w:rsidR="00DA4A73" w:rsidRPr="007D2AD3" w:rsidRDefault="00DA4A73" w:rsidP="00696163">
      <w:pPr>
        <w:pStyle w:val="Glava"/>
        <w:tabs>
          <w:tab w:val="clear" w:pos="4536"/>
          <w:tab w:val="clear" w:pos="9072"/>
          <w:tab w:val="left" w:pos="9034"/>
        </w:tabs>
        <w:ind w:left="1080"/>
        <w:jc w:val="both"/>
        <w:rPr>
          <w:i w:val="0"/>
          <w:sz w:val="22"/>
          <w:szCs w:val="22"/>
        </w:rPr>
      </w:pPr>
    </w:p>
    <w:p w14:paraId="4B6E37A8" w14:textId="77777777" w:rsidR="00696163" w:rsidRPr="007D2AD3" w:rsidRDefault="00696163" w:rsidP="00696163">
      <w:pPr>
        <w:pStyle w:val="Glava"/>
        <w:tabs>
          <w:tab w:val="clear" w:pos="4536"/>
          <w:tab w:val="clear" w:pos="9072"/>
          <w:tab w:val="left" w:pos="9034"/>
        </w:tabs>
        <w:ind w:left="1080"/>
        <w:jc w:val="both"/>
        <w:rPr>
          <w:i w:val="0"/>
          <w:sz w:val="22"/>
          <w:szCs w:val="22"/>
        </w:rPr>
      </w:pPr>
      <w:r w:rsidRPr="007D2AD3">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D2AD3" w14:paraId="298CE33E" w14:textId="77777777" w:rsidTr="00DA4A73">
        <w:tc>
          <w:tcPr>
            <w:tcW w:w="2181" w:type="dxa"/>
          </w:tcPr>
          <w:p w14:paraId="5E5A16EC" w14:textId="77777777" w:rsidR="00696163" w:rsidRPr="007D2AD3" w:rsidRDefault="00DA4A73" w:rsidP="005C4678">
            <w:pPr>
              <w:pStyle w:val="Glava"/>
              <w:tabs>
                <w:tab w:val="clear" w:pos="4536"/>
                <w:tab w:val="clear" w:pos="9072"/>
              </w:tabs>
              <w:jc w:val="both"/>
              <w:rPr>
                <w:i w:val="0"/>
                <w:sz w:val="22"/>
                <w:szCs w:val="22"/>
              </w:rPr>
            </w:pPr>
            <w:r w:rsidRPr="007D2AD3">
              <w:rPr>
                <w:i w:val="0"/>
                <w:sz w:val="22"/>
                <w:szCs w:val="22"/>
              </w:rPr>
              <w:t>Gospodarski subjekt</w:t>
            </w:r>
            <w:r w:rsidR="00696163" w:rsidRPr="007D2AD3">
              <w:rPr>
                <w:i w:val="0"/>
                <w:sz w:val="22"/>
                <w:szCs w:val="22"/>
              </w:rPr>
              <w:t>:</w:t>
            </w:r>
          </w:p>
        </w:tc>
        <w:tc>
          <w:tcPr>
            <w:tcW w:w="6819" w:type="dxa"/>
            <w:tcBorders>
              <w:bottom w:val="single" w:sz="4" w:space="0" w:color="auto"/>
            </w:tcBorders>
          </w:tcPr>
          <w:p w14:paraId="412E5558" w14:textId="77777777" w:rsidR="00696163" w:rsidRPr="007D2AD3" w:rsidRDefault="00696163" w:rsidP="005C4678">
            <w:pPr>
              <w:pStyle w:val="Glava"/>
              <w:tabs>
                <w:tab w:val="clear" w:pos="4536"/>
                <w:tab w:val="clear" w:pos="9072"/>
              </w:tabs>
              <w:jc w:val="both"/>
              <w:rPr>
                <w:i w:val="0"/>
                <w:sz w:val="22"/>
                <w:szCs w:val="22"/>
              </w:rPr>
            </w:pPr>
          </w:p>
        </w:tc>
      </w:tr>
    </w:tbl>
    <w:p w14:paraId="1CF685EF" w14:textId="77777777" w:rsidR="00696163" w:rsidRPr="007D2AD3"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D2AD3" w14:paraId="4AC4526D" w14:textId="77777777" w:rsidTr="005C4678">
        <w:tc>
          <w:tcPr>
            <w:tcW w:w="1472" w:type="dxa"/>
          </w:tcPr>
          <w:p w14:paraId="387CF572" w14:textId="77777777" w:rsidR="00696163" w:rsidRPr="007D2AD3" w:rsidRDefault="00696163" w:rsidP="005C4678">
            <w:pPr>
              <w:pStyle w:val="Glava"/>
              <w:tabs>
                <w:tab w:val="clear" w:pos="4536"/>
                <w:tab w:val="clear" w:pos="9072"/>
              </w:tabs>
              <w:jc w:val="both"/>
              <w:rPr>
                <w:i w:val="0"/>
                <w:sz w:val="22"/>
                <w:szCs w:val="22"/>
              </w:rPr>
            </w:pPr>
            <w:r w:rsidRPr="007D2AD3">
              <w:rPr>
                <w:i w:val="0"/>
                <w:sz w:val="22"/>
                <w:szCs w:val="22"/>
              </w:rPr>
              <w:t xml:space="preserve">ki ga zastopa </w:t>
            </w:r>
          </w:p>
        </w:tc>
        <w:tc>
          <w:tcPr>
            <w:tcW w:w="7528" w:type="dxa"/>
            <w:gridSpan w:val="3"/>
            <w:tcBorders>
              <w:bottom w:val="single" w:sz="4" w:space="0" w:color="auto"/>
            </w:tcBorders>
          </w:tcPr>
          <w:p w14:paraId="2CE0E52A" w14:textId="77777777" w:rsidR="00696163" w:rsidRPr="007D2AD3" w:rsidRDefault="00696163" w:rsidP="005C4678">
            <w:pPr>
              <w:pStyle w:val="Glava"/>
              <w:tabs>
                <w:tab w:val="clear" w:pos="4536"/>
                <w:tab w:val="clear" w:pos="9072"/>
              </w:tabs>
              <w:jc w:val="both"/>
              <w:rPr>
                <w:i w:val="0"/>
                <w:sz w:val="22"/>
                <w:szCs w:val="22"/>
              </w:rPr>
            </w:pPr>
          </w:p>
        </w:tc>
      </w:tr>
      <w:tr w:rsidR="00696163" w:rsidRPr="007D2AD3" w14:paraId="30461827" w14:textId="77777777" w:rsidTr="005C4678">
        <w:tc>
          <w:tcPr>
            <w:tcW w:w="2160" w:type="dxa"/>
            <w:gridSpan w:val="2"/>
          </w:tcPr>
          <w:p w14:paraId="689AF517" w14:textId="77777777" w:rsidR="00696163" w:rsidRPr="007D2AD3" w:rsidRDefault="00696163" w:rsidP="005C4678">
            <w:pPr>
              <w:pStyle w:val="Glava"/>
              <w:tabs>
                <w:tab w:val="clear" w:pos="4536"/>
                <w:tab w:val="clear" w:pos="9072"/>
              </w:tabs>
              <w:jc w:val="both"/>
              <w:rPr>
                <w:i w:val="0"/>
                <w:sz w:val="22"/>
                <w:szCs w:val="22"/>
              </w:rPr>
            </w:pPr>
          </w:p>
        </w:tc>
        <w:tc>
          <w:tcPr>
            <w:tcW w:w="6840" w:type="dxa"/>
            <w:gridSpan w:val="2"/>
          </w:tcPr>
          <w:p w14:paraId="1BB956DD" w14:textId="77777777" w:rsidR="00696163" w:rsidRPr="007D2AD3" w:rsidRDefault="00696163" w:rsidP="005C4678">
            <w:pPr>
              <w:pStyle w:val="Glava"/>
              <w:tabs>
                <w:tab w:val="clear" w:pos="4536"/>
                <w:tab w:val="clear" w:pos="9072"/>
              </w:tabs>
              <w:jc w:val="both"/>
              <w:rPr>
                <w:i w:val="0"/>
                <w:sz w:val="22"/>
                <w:szCs w:val="22"/>
              </w:rPr>
            </w:pPr>
          </w:p>
        </w:tc>
      </w:tr>
      <w:tr w:rsidR="00696163" w:rsidRPr="007D2AD3" w14:paraId="16F7F91F" w14:textId="77777777" w:rsidTr="005C4678">
        <w:tc>
          <w:tcPr>
            <w:tcW w:w="2520" w:type="dxa"/>
            <w:gridSpan w:val="3"/>
          </w:tcPr>
          <w:p w14:paraId="0C196F08" w14:textId="62A954DF" w:rsidR="00696163" w:rsidRPr="007D2AD3" w:rsidRDefault="00696163" w:rsidP="005C4678">
            <w:pPr>
              <w:pStyle w:val="Glava"/>
              <w:tabs>
                <w:tab w:val="clear" w:pos="4536"/>
                <w:tab w:val="clear" w:pos="9072"/>
              </w:tabs>
              <w:jc w:val="both"/>
              <w:rPr>
                <w:i w:val="0"/>
                <w:sz w:val="22"/>
                <w:szCs w:val="22"/>
              </w:rPr>
            </w:pPr>
          </w:p>
        </w:tc>
        <w:tc>
          <w:tcPr>
            <w:tcW w:w="6480" w:type="dxa"/>
          </w:tcPr>
          <w:p w14:paraId="46C537BC" w14:textId="77777777" w:rsidR="00696163" w:rsidRPr="007D2AD3" w:rsidRDefault="00696163" w:rsidP="005C4678">
            <w:pPr>
              <w:pStyle w:val="Glava"/>
              <w:tabs>
                <w:tab w:val="clear" w:pos="4536"/>
                <w:tab w:val="clear" w:pos="9072"/>
              </w:tabs>
              <w:jc w:val="both"/>
              <w:rPr>
                <w:i w:val="0"/>
                <w:sz w:val="22"/>
                <w:szCs w:val="22"/>
              </w:rPr>
            </w:pPr>
          </w:p>
        </w:tc>
      </w:tr>
    </w:tbl>
    <w:p w14:paraId="6813060D" w14:textId="5B490CBC" w:rsidR="00696163" w:rsidRDefault="00CE6C2F" w:rsidP="00CE6C2F">
      <w:pPr>
        <w:pStyle w:val="Glava"/>
        <w:tabs>
          <w:tab w:val="clear" w:pos="4536"/>
          <w:tab w:val="clear" w:pos="9072"/>
        </w:tabs>
        <w:ind w:left="1134"/>
        <w:jc w:val="both"/>
        <w:rPr>
          <w:i w:val="0"/>
          <w:sz w:val="22"/>
          <w:szCs w:val="22"/>
        </w:rPr>
      </w:pPr>
      <w:r>
        <w:rPr>
          <w:i w:val="0"/>
          <w:sz w:val="22"/>
          <w:szCs w:val="22"/>
        </w:rPr>
        <w:t>za JN - Z</w:t>
      </w:r>
      <w:r w:rsidRPr="00EF1812">
        <w:rPr>
          <w:i w:val="0"/>
          <w:sz w:val="22"/>
          <w:szCs w:val="22"/>
        </w:rPr>
        <w:t>amenjava stolov, talnih oblog in svetlobnih označb v Zgornji dvorani Slovenskega mladinskega gledališča Ljubljana</w:t>
      </w:r>
      <w:r>
        <w:rPr>
          <w:i w:val="0"/>
          <w:sz w:val="22"/>
          <w:szCs w:val="22"/>
        </w:rPr>
        <w:t>,</w:t>
      </w:r>
    </w:p>
    <w:p w14:paraId="0922D86E" w14:textId="77777777" w:rsidR="00CE6C2F" w:rsidRDefault="00CE6C2F" w:rsidP="00CE6C2F">
      <w:pPr>
        <w:pStyle w:val="Glava"/>
        <w:tabs>
          <w:tab w:val="clear" w:pos="4536"/>
          <w:tab w:val="clear" w:pos="9072"/>
        </w:tabs>
        <w:ind w:left="1134"/>
        <w:jc w:val="both"/>
        <w:rPr>
          <w:i w:val="0"/>
          <w:sz w:val="22"/>
          <w:szCs w:val="22"/>
        </w:rPr>
      </w:pPr>
    </w:p>
    <w:p w14:paraId="18D5A4E4" w14:textId="77777777" w:rsidR="00CE6C2F" w:rsidRDefault="00CE6C2F" w:rsidP="00CE6C2F">
      <w:pPr>
        <w:pStyle w:val="Glava"/>
        <w:tabs>
          <w:tab w:val="clear" w:pos="4536"/>
          <w:tab w:val="clear" w:pos="9072"/>
        </w:tabs>
        <w:ind w:left="1134"/>
        <w:jc w:val="both"/>
        <w:rPr>
          <w:i w:val="0"/>
          <w:sz w:val="22"/>
          <w:szCs w:val="22"/>
        </w:rPr>
      </w:pPr>
    </w:p>
    <w:p w14:paraId="572389C1" w14:textId="21C37697" w:rsidR="00CE6C2F" w:rsidRDefault="00CE6C2F" w:rsidP="00CE6C2F">
      <w:pPr>
        <w:pStyle w:val="Glava"/>
        <w:tabs>
          <w:tab w:val="clear" w:pos="4536"/>
          <w:tab w:val="clear" w:pos="9072"/>
        </w:tabs>
        <w:ind w:left="1134"/>
        <w:jc w:val="both"/>
        <w:rPr>
          <w:i w:val="0"/>
          <w:sz w:val="22"/>
          <w:szCs w:val="22"/>
        </w:rPr>
      </w:pPr>
      <w:r>
        <w:rPr>
          <w:i w:val="0"/>
          <w:sz w:val="22"/>
          <w:szCs w:val="22"/>
        </w:rPr>
        <w:t>dajem naslednji</w:t>
      </w:r>
    </w:p>
    <w:p w14:paraId="1C7A6E34" w14:textId="77777777" w:rsidR="00CE6C2F" w:rsidRDefault="00CE6C2F" w:rsidP="00CE6C2F">
      <w:pPr>
        <w:pStyle w:val="Glava"/>
        <w:tabs>
          <w:tab w:val="clear" w:pos="4536"/>
          <w:tab w:val="clear" w:pos="9072"/>
        </w:tabs>
        <w:ind w:left="1134"/>
        <w:jc w:val="both"/>
        <w:rPr>
          <w:i w:val="0"/>
          <w:sz w:val="22"/>
          <w:szCs w:val="22"/>
        </w:rPr>
      </w:pPr>
    </w:p>
    <w:p w14:paraId="1FE28C92" w14:textId="77777777" w:rsidR="00CE6C2F" w:rsidRDefault="00CE6C2F" w:rsidP="00CE6C2F">
      <w:pPr>
        <w:pStyle w:val="Glava"/>
        <w:tabs>
          <w:tab w:val="clear" w:pos="4536"/>
          <w:tab w:val="clear" w:pos="9072"/>
        </w:tabs>
        <w:ind w:left="1134"/>
        <w:jc w:val="both"/>
        <w:rPr>
          <w:i w:val="0"/>
          <w:sz w:val="22"/>
          <w:szCs w:val="22"/>
        </w:rPr>
      </w:pPr>
    </w:p>
    <w:p w14:paraId="5137820C" w14:textId="77777777" w:rsidR="00CE6C2F" w:rsidRPr="007D2AD3" w:rsidRDefault="00CE6C2F" w:rsidP="00CE6C2F">
      <w:pPr>
        <w:pStyle w:val="Glava"/>
        <w:tabs>
          <w:tab w:val="clear" w:pos="4536"/>
          <w:tab w:val="clear" w:pos="9072"/>
        </w:tabs>
        <w:ind w:left="1134"/>
        <w:jc w:val="both"/>
        <w:rPr>
          <w:i w:val="0"/>
          <w:sz w:val="22"/>
          <w:szCs w:val="22"/>
        </w:rPr>
      </w:pPr>
    </w:p>
    <w:p w14:paraId="3CDC1397" w14:textId="77777777" w:rsidR="00696163" w:rsidRPr="007D2AD3" w:rsidRDefault="00331613" w:rsidP="00696163">
      <w:pPr>
        <w:pStyle w:val="Glava"/>
        <w:tabs>
          <w:tab w:val="clear" w:pos="4536"/>
          <w:tab w:val="clear" w:pos="9072"/>
        </w:tabs>
        <w:ind w:left="1080"/>
        <w:jc w:val="center"/>
        <w:rPr>
          <w:b/>
          <w:i w:val="0"/>
          <w:sz w:val="36"/>
          <w:szCs w:val="36"/>
        </w:rPr>
      </w:pPr>
      <w:r w:rsidRPr="007D2AD3">
        <w:rPr>
          <w:b/>
          <w:i w:val="0"/>
          <w:sz w:val="36"/>
          <w:szCs w:val="36"/>
        </w:rPr>
        <w:t>PREDRAČUN</w:t>
      </w:r>
      <w:r w:rsidR="00696163" w:rsidRPr="007D2AD3">
        <w:rPr>
          <w:b/>
          <w:i w:val="0"/>
          <w:sz w:val="36"/>
          <w:szCs w:val="36"/>
        </w:rPr>
        <w:t xml:space="preserve"> št.____________</w:t>
      </w:r>
    </w:p>
    <w:p w14:paraId="61E84CCA" w14:textId="77777777" w:rsidR="00696163" w:rsidRPr="007D2AD3" w:rsidRDefault="00696163" w:rsidP="00696163">
      <w:pPr>
        <w:pStyle w:val="Glava"/>
        <w:tabs>
          <w:tab w:val="clear" w:pos="4536"/>
          <w:tab w:val="clear" w:pos="9072"/>
        </w:tabs>
        <w:jc w:val="both"/>
        <w:rPr>
          <w:i w:val="0"/>
          <w:sz w:val="22"/>
          <w:szCs w:val="22"/>
        </w:rPr>
      </w:pPr>
    </w:p>
    <w:p w14:paraId="27D6BF6B" w14:textId="77777777" w:rsidR="00696163" w:rsidRPr="007D2AD3" w:rsidRDefault="00696163" w:rsidP="00696163">
      <w:pPr>
        <w:pStyle w:val="Glava"/>
        <w:tabs>
          <w:tab w:val="clear" w:pos="4536"/>
          <w:tab w:val="clear" w:pos="9072"/>
        </w:tabs>
        <w:jc w:val="both"/>
        <w:rPr>
          <w:i w:val="0"/>
          <w:sz w:val="22"/>
          <w:szCs w:val="22"/>
        </w:rPr>
      </w:pPr>
    </w:p>
    <w:p w14:paraId="1194CB82" w14:textId="77777777" w:rsidR="00331613" w:rsidRPr="007D2AD3" w:rsidRDefault="00331613" w:rsidP="00331613">
      <w:pPr>
        <w:keepNext/>
        <w:ind w:left="1986" w:hanging="993"/>
        <w:jc w:val="both"/>
        <w:rPr>
          <w:b/>
        </w:rPr>
      </w:pPr>
    </w:p>
    <w:tbl>
      <w:tblPr>
        <w:tblW w:w="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4889"/>
      </w:tblGrid>
      <w:tr w:rsidR="009A4073" w14:paraId="399DDD60" w14:textId="77777777" w:rsidTr="0056246F">
        <w:trPr>
          <w:trHeight w:val="496"/>
        </w:trPr>
        <w:tc>
          <w:tcPr>
            <w:tcW w:w="4111" w:type="dxa"/>
            <w:tcBorders>
              <w:top w:val="single" w:sz="4" w:space="0" w:color="auto"/>
              <w:left w:val="single" w:sz="4" w:space="0" w:color="auto"/>
              <w:bottom w:val="single" w:sz="4" w:space="0" w:color="auto"/>
              <w:right w:val="single" w:sz="4" w:space="0" w:color="auto"/>
            </w:tcBorders>
            <w:vAlign w:val="center"/>
            <w:hideMark/>
          </w:tcPr>
          <w:p w14:paraId="204E0283" w14:textId="77777777" w:rsidR="009A4073" w:rsidRDefault="009A4073" w:rsidP="0056246F">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ponudbena cena v EUR brez DDV</w:t>
            </w:r>
          </w:p>
        </w:tc>
        <w:tc>
          <w:tcPr>
            <w:tcW w:w="4889" w:type="dxa"/>
            <w:tcBorders>
              <w:top w:val="single" w:sz="4" w:space="0" w:color="auto"/>
              <w:left w:val="single" w:sz="4" w:space="0" w:color="auto"/>
              <w:bottom w:val="single" w:sz="4" w:space="0" w:color="auto"/>
              <w:right w:val="single" w:sz="4" w:space="0" w:color="auto"/>
            </w:tcBorders>
          </w:tcPr>
          <w:p w14:paraId="6BC32CE2" w14:textId="77777777" w:rsidR="009A4073" w:rsidRDefault="009A4073" w:rsidP="0056246F">
            <w:pPr>
              <w:pStyle w:val="Seznam2"/>
              <w:spacing w:line="240" w:lineRule="atLeast"/>
              <w:ind w:left="0" w:firstLine="0"/>
              <w:jc w:val="both"/>
              <w:rPr>
                <w:rFonts w:ascii="Times New Roman" w:hAnsi="Times New Roman"/>
                <w:b/>
                <w:sz w:val="22"/>
                <w:szCs w:val="22"/>
              </w:rPr>
            </w:pPr>
          </w:p>
        </w:tc>
      </w:tr>
      <w:tr w:rsidR="009A4073" w14:paraId="7D91283F" w14:textId="77777777" w:rsidTr="0056246F">
        <w:trPr>
          <w:trHeight w:val="410"/>
        </w:trPr>
        <w:tc>
          <w:tcPr>
            <w:tcW w:w="4111" w:type="dxa"/>
            <w:tcBorders>
              <w:top w:val="single" w:sz="4" w:space="0" w:color="auto"/>
              <w:left w:val="single" w:sz="4" w:space="0" w:color="auto"/>
              <w:bottom w:val="single" w:sz="4" w:space="0" w:color="auto"/>
              <w:right w:val="single" w:sz="4" w:space="0" w:color="auto"/>
            </w:tcBorders>
            <w:vAlign w:val="center"/>
            <w:hideMark/>
          </w:tcPr>
          <w:p w14:paraId="78428EB4" w14:textId="77777777" w:rsidR="009A4073" w:rsidRDefault="009A4073" w:rsidP="0056246F">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DDV 22%</w:t>
            </w:r>
          </w:p>
        </w:tc>
        <w:tc>
          <w:tcPr>
            <w:tcW w:w="4889" w:type="dxa"/>
            <w:tcBorders>
              <w:top w:val="single" w:sz="4" w:space="0" w:color="auto"/>
              <w:left w:val="single" w:sz="4" w:space="0" w:color="auto"/>
              <w:bottom w:val="single" w:sz="4" w:space="0" w:color="auto"/>
              <w:right w:val="single" w:sz="4" w:space="0" w:color="auto"/>
            </w:tcBorders>
          </w:tcPr>
          <w:p w14:paraId="2C697FA2" w14:textId="77777777" w:rsidR="009A4073" w:rsidRDefault="009A4073" w:rsidP="0056246F">
            <w:pPr>
              <w:pStyle w:val="Seznam2"/>
              <w:spacing w:line="240" w:lineRule="atLeast"/>
              <w:ind w:left="0" w:firstLine="0"/>
              <w:jc w:val="both"/>
              <w:rPr>
                <w:rFonts w:ascii="Times New Roman" w:hAnsi="Times New Roman"/>
                <w:b/>
                <w:sz w:val="22"/>
                <w:szCs w:val="22"/>
              </w:rPr>
            </w:pPr>
          </w:p>
          <w:p w14:paraId="66524796" w14:textId="77777777" w:rsidR="009A4073" w:rsidRDefault="009A4073" w:rsidP="0056246F">
            <w:pPr>
              <w:pStyle w:val="Seznam2"/>
              <w:spacing w:line="240" w:lineRule="atLeast"/>
              <w:ind w:left="0" w:firstLine="0"/>
              <w:jc w:val="both"/>
              <w:rPr>
                <w:rFonts w:ascii="Times New Roman" w:hAnsi="Times New Roman"/>
                <w:b/>
                <w:sz w:val="22"/>
                <w:szCs w:val="22"/>
              </w:rPr>
            </w:pPr>
          </w:p>
        </w:tc>
      </w:tr>
      <w:tr w:rsidR="009A4073" w14:paraId="17949CE5" w14:textId="77777777" w:rsidTr="0056246F">
        <w:trPr>
          <w:trHeight w:val="417"/>
        </w:trPr>
        <w:tc>
          <w:tcPr>
            <w:tcW w:w="4111" w:type="dxa"/>
            <w:tcBorders>
              <w:top w:val="single" w:sz="4" w:space="0" w:color="auto"/>
              <w:left w:val="single" w:sz="4" w:space="0" w:color="auto"/>
              <w:bottom w:val="single" w:sz="4" w:space="0" w:color="auto"/>
              <w:right w:val="single" w:sz="4" w:space="0" w:color="auto"/>
            </w:tcBorders>
            <w:vAlign w:val="center"/>
            <w:hideMark/>
          </w:tcPr>
          <w:p w14:paraId="44C1E229" w14:textId="77777777" w:rsidR="009A4073" w:rsidRDefault="009A4073" w:rsidP="0056246F">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 xml:space="preserve">Skupaj ponudbena cena v EUR z DDV </w:t>
            </w:r>
          </w:p>
        </w:tc>
        <w:tc>
          <w:tcPr>
            <w:tcW w:w="4889" w:type="dxa"/>
            <w:tcBorders>
              <w:top w:val="single" w:sz="4" w:space="0" w:color="auto"/>
              <w:left w:val="single" w:sz="4" w:space="0" w:color="auto"/>
              <w:bottom w:val="single" w:sz="4" w:space="0" w:color="auto"/>
              <w:right w:val="single" w:sz="4" w:space="0" w:color="auto"/>
            </w:tcBorders>
          </w:tcPr>
          <w:p w14:paraId="5D0E20AD" w14:textId="77777777" w:rsidR="009A4073" w:rsidRDefault="009A4073" w:rsidP="0056246F">
            <w:pPr>
              <w:pStyle w:val="Seznam2"/>
              <w:spacing w:line="240" w:lineRule="atLeast"/>
              <w:ind w:left="0" w:firstLine="0"/>
              <w:jc w:val="both"/>
              <w:rPr>
                <w:rFonts w:ascii="Times New Roman" w:hAnsi="Times New Roman"/>
                <w:b/>
                <w:sz w:val="22"/>
                <w:szCs w:val="22"/>
              </w:rPr>
            </w:pPr>
          </w:p>
          <w:p w14:paraId="02086844" w14:textId="77777777" w:rsidR="009A4073" w:rsidRDefault="009A4073" w:rsidP="0056246F">
            <w:pPr>
              <w:pStyle w:val="Seznam2"/>
              <w:spacing w:line="240" w:lineRule="atLeast"/>
              <w:ind w:left="0" w:firstLine="0"/>
              <w:jc w:val="both"/>
              <w:rPr>
                <w:rFonts w:ascii="Times New Roman" w:hAnsi="Times New Roman"/>
                <w:b/>
                <w:sz w:val="22"/>
                <w:szCs w:val="22"/>
              </w:rPr>
            </w:pPr>
          </w:p>
        </w:tc>
      </w:tr>
    </w:tbl>
    <w:p w14:paraId="3CE1FEB6" w14:textId="77777777" w:rsidR="007B1720" w:rsidRDefault="007B1720" w:rsidP="003B7381">
      <w:pPr>
        <w:ind w:left="1134"/>
        <w:rPr>
          <w:i w:val="0"/>
          <w:sz w:val="22"/>
          <w:szCs w:val="24"/>
          <w:lang w:eastAsia="en-US"/>
        </w:rPr>
      </w:pPr>
    </w:p>
    <w:p w14:paraId="586F46AF" w14:textId="77777777" w:rsidR="003B7381" w:rsidRDefault="003B7381" w:rsidP="007B1720">
      <w:pPr>
        <w:rPr>
          <w:i w:val="0"/>
          <w:sz w:val="22"/>
          <w:szCs w:val="24"/>
          <w:lang w:eastAsia="en-US"/>
        </w:rPr>
      </w:pPr>
    </w:p>
    <w:p w14:paraId="3FF78A41" w14:textId="77777777" w:rsidR="003B7381" w:rsidRDefault="003B7381" w:rsidP="007B1720">
      <w:pPr>
        <w:rPr>
          <w:i w:val="0"/>
          <w:sz w:val="22"/>
          <w:szCs w:val="24"/>
          <w:lang w:eastAsia="en-US"/>
        </w:rPr>
      </w:pPr>
    </w:p>
    <w:p w14:paraId="167FC1EC" w14:textId="77777777" w:rsidR="003B7381" w:rsidRDefault="003B7381" w:rsidP="007B1720">
      <w:pPr>
        <w:rPr>
          <w:i w:val="0"/>
          <w:sz w:val="22"/>
          <w:szCs w:val="24"/>
          <w:lang w:eastAsia="en-US"/>
        </w:rPr>
      </w:pPr>
    </w:p>
    <w:p w14:paraId="6B5965FD" w14:textId="77777777" w:rsidR="007B1720" w:rsidRPr="007D2AD3" w:rsidRDefault="007B1720" w:rsidP="007B1720">
      <w:pPr>
        <w:ind w:left="1134"/>
        <w:rPr>
          <w:b/>
          <w:i w:val="0"/>
          <w:sz w:val="22"/>
          <w:szCs w:val="24"/>
          <w:lang w:eastAsia="en-US"/>
        </w:rPr>
      </w:pPr>
    </w:p>
    <w:p w14:paraId="5FAA8262" w14:textId="77777777" w:rsidR="007B1720" w:rsidRPr="007D2AD3" w:rsidRDefault="007B1720" w:rsidP="007B1720">
      <w:pPr>
        <w:ind w:left="1134"/>
        <w:rPr>
          <w:sz w:val="22"/>
          <w:szCs w:val="24"/>
          <w:lang w:eastAsia="en-US"/>
        </w:rPr>
      </w:pPr>
    </w:p>
    <w:p w14:paraId="2B58E3F6" w14:textId="77777777" w:rsidR="007B1720" w:rsidRPr="007D2AD3" w:rsidRDefault="007B1720" w:rsidP="007B1720">
      <w:pPr>
        <w:ind w:left="1134"/>
        <w:rPr>
          <w:sz w:val="22"/>
          <w:szCs w:val="24"/>
          <w:lang w:eastAsia="en-US"/>
        </w:rPr>
      </w:pPr>
    </w:p>
    <w:p w14:paraId="4D5391D5" w14:textId="4DD339C3" w:rsidR="00331613" w:rsidRDefault="00CD7FD5" w:rsidP="007B1720">
      <w:pPr>
        <w:ind w:left="1134"/>
        <w:rPr>
          <w:i w:val="0"/>
          <w:sz w:val="22"/>
          <w:szCs w:val="24"/>
          <w:lang w:eastAsia="en-US"/>
        </w:rPr>
      </w:pPr>
      <w:r>
        <w:rPr>
          <w:i w:val="0"/>
          <w:sz w:val="22"/>
          <w:szCs w:val="24"/>
          <w:lang w:eastAsia="en-US"/>
        </w:rPr>
        <w:t>Ponudba velja</w:t>
      </w:r>
      <w:r w:rsidR="00032E33">
        <w:rPr>
          <w:i w:val="0"/>
          <w:sz w:val="22"/>
          <w:szCs w:val="24"/>
          <w:lang w:eastAsia="en-US"/>
        </w:rPr>
        <w:t xml:space="preserve"> </w:t>
      </w:r>
      <w:r>
        <w:rPr>
          <w:i w:val="0"/>
          <w:sz w:val="22"/>
          <w:szCs w:val="24"/>
          <w:lang w:eastAsia="en-US"/>
        </w:rPr>
        <w:t xml:space="preserve"> </w:t>
      </w:r>
      <w:r w:rsidR="009A4073">
        <w:rPr>
          <w:i w:val="0"/>
          <w:sz w:val="22"/>
          <w:szCs w:val="24"/>
          <w:lang w:eastAsia="en-US"/>
        </w:rPr>
        <w:t xml:space="preserve">do </w:t>
      </w:r>
      <w:r w:rsidR="001E3E03">
        <w:rPr>
          <w:i w:val="0"/>
          <w:sz w:val="22"/>
          <w:szCs w:val="24"/>
          <w:lang w:eastAsia="en-US"/>
        </w:rPr>
        <w:t>13</w:t>
      </w:r>
      <w:r w:rsidR="00CA26CC" w:rsidRPr="00CA26CC">
        <w:rPr>
          <w:i w:val="0"/>
          <w:sz w:val="22"/>
          <w:szCs w:val="24"/>
          <w:lang w:eastAsia="en-US"/>
        </w:rPr>
        <w:t>.9.</w:t>
      </w:r>
      <w:r w:rsidRPr="00CA26CC">
        <w:rPr>
          <w:i w:val="0"/>
          <w:sz w:val="22"/>
          <w:szCs w:val="24"/>
          <w:lang w:eastAsia="en-US"/>
        </w:rPr>
        <w:t>2019</w:t>
      </w:r>
      <w:r w:rsidR="009A4073" w:rsidRPr="00CA26CC">
        <w:rPr>
          <w:i w:val="0"/>
          <w:sz w:val="22"/>
          <w:szCs w:val="24"/>
          <w:lang w:eastAsia="en-US"/>
        </w:rPr>
        <w:t>.</w:t>
      </w:r>
    </w:p>
    <w:p w14:paraId="1F5C081A" w14:textId="77777777" w:rsidR="0078327A" w:rsidRDefault="0078327A" w:rsidP="007B1720">
      <w:pPr>
        <w:ind w:left="1134"/>
        <w:rPr>
          <w:i w:val="0"/>
          <w:sz w:val="22"/>
          <w:szCs w:val="24"/>
          <w:lang w:eastAsia="en-US"/>
        </w:rPr>
      </w:pPr>
    </w:p>
    <w:p w14:paraId="28AF9993" w14:textId="77777777" w:rsidR="0078327A" w:rsidRPr="0056586C" w:rsidRDefault="0078327A" w:rsidP="007B1720">
      <w:pPr>
        <w:ind w:left="1134"/>
        <w:rPr>
          <w:i w:val="0"/>
          <w:sz w:val="22"/>
          <w:szCs w:val="24"/>
          <w:lang w:eastAsia="en-US"/>
        </w:rPr>
      </w:pPr>
    </w:p>
    <w:p w14:paraId="1A0E6EB3" w14:textId="77777777" w:rsidR="00331613" w:rsidRPr="007D2AD3" w:rsidRDefault="00331613" w:rsidP="00331613">
      <w:pPr>
        <w:ind w:left="993"/>
        <w:rPr>
          <w:highlight w:val="yellow"/>
        </w:rPr>
      </w:pPr>
    </w:p>
    <w:p w14:paraId="065A21FC" w14:textId="77777777" w:rsidR="00696163" w:rsidRPr="007D2AD3" w:rsidRDefault="00696163" w:rsidP="00696163">
      <w:pPr>
        <w:pStyle w:val="Glava"/>
        <w:tabs>
          <w:tab w:val="clear" w:pos="4536"/>
          <w:tab w:val="clear" w:pos="9072"/>
        </w:tabs>
        <w:ind w:left="1080"/>
        <w:jc w:val="both"/>
        <w:rPr>
          <w:i w:val="0"/>
          <w:sz w:val="22"/>
          <w:szCs w:val="22"/>
        </w:rPr>
      </w:pPr>
    </w:p>
    <w:p w14:paraId="4AD67D2A" w14:textId="77777777" w:rsidR="00696163" w:rsidRPr="007D2AD3" w:rsidRDefault="00696163" w:rsidP="00696163">
      <w:pPr>
        <w:pStyle w:val="Glava"/>
        <w:tabs>
          <w:tab w:val="clear" w:pos="4536"/>
          <w:tab w:val="clear" w:pos="9072"/>
        </w:tabs>
        <w:ind w:left="1080"/>
        <w:jc w:val="both"/>
        <w:rPr>
          <w:i w:val="0"/>
          <w:sz w:val="22"/>
          <w:szCs w:val="22"/>
        </w:rPr>
      </w:pPr>
    </w:p>
    <w:p w14:paraId="218C8C13" w14:textId="77777777" w:rsidR="00696163" w:rsidRPr="007D2AD3" w:rsidRDefault="00696163" w:rsidP="00696163">
      <w:pPr>
        <w:pStyle w:val="Glava"/>
        <w:tabs>
          <w:tab w:val="clear" w:pos="4536"/>
          <w:tab w:val="clear" w:pos="9072"/>
        </w:tabs>
        <w:ind w:left="1080"/>
        <w:jc w:val="both"/>
        <w:rPr>
          <w:i w:val="0"/>
          <w:sz w:val="22"/>
          <w:szCs w:val="22"/>
        </w:rPr>
      </w:pPr>
    </w:p>
    <w:p w14:paraId="27E68A3F" w14:textId="77777777" w:rsidR="00696163" w:rsidRPr="007D2AD3" w:rsidRDefault="00696163" w:rsidP="00696163">
      <w:pPr>
        <w:pStyle w:val="Glava"/>
        <w:tabs>
          <w:tab w:val="clear" w:pos="4536"/>
          <w:tab w:val="clear" w:pos="9072"/>
        </w:tabs>
        <w:ind w:left="1080"/>
        <w:jc w:val="both"/>
        <w:rPr>
          <w:i w:val="0"/>
          <w:sz w:val="22"/>
          <w:szCs w:val="22"/>
        </w:rPr>
      </w:pPr>
    </w:p>
    <w:p w14:paraId="52526874" w14:textId="77777777" w:rsidR="00696163" w:rsidRPr="007D2AD3" w:rsidRDefault="00696163" w:rsidP="00696163">
      <w:pPr>
        <w:pStyle w:val="Glava"/>
        <w:tabs>
          <w:tab w:val="clear" w:pos="4536"/>
          <w:tab w:val="clear" w:pos="9072"/>
        </w:tabs>
        <w:ind w:left="1080"/>
        <w:jc w:val="both"/>
        <w:rPr>
          <w:i w:val="0"/>
          <w:sz w:val="22"/>
          <w:szCs w:val="22"/>
        </w:rPr>
      </w:pPr>
      <w:r w:rsidRPr="007D2AD3">
        <w:rPr>
          <w:i w:val="0"/>
          <w:sz w:val="22"/>
          <w:szCs w:val="22"/>
        </w:rPr>
        <w:t>Datum:</w:t>
      </w:r>
      <w:r w:rsidRPr="007D2AD3">
        <w:rPr>
          <w:i w:val="0"/>
          <w:sz w:val="22"/>
          <w:szCs w:val="22"/>
        </w:rPr>
        <w:tab/>
      </w:r>
      <w:r w:rsidRPr="007D2AD3">
        <w:rPr>
          <w:i w:val="0"/>
          <w:sz w:val="22"/>
          <w:szCs w:val="22"/>
        </w:rPr>
        <w:tab/>
      </w:r>
      <w:r w:rsidRPr="007D2AD3">
        <w:rPr>
          <w:i w:val="0"/>
          <w:sz w:val="22"/>
          <w:szCs w:val="22"/>
        </w:rPr>
        <w:tab/>
      </w:r>
      <w:r w:rsidRPr="007D2AD3">
        <w:rPr>
          <w:i w:val="0"/>
          <w:sz w:val="22"/>
          <w:szCs w:val="22"/>
        </w:rPr>
        <w:tab/>
      </w:r>
      <w:r w:rsidRPr="007D2AD3">
        <w:rPr>
          <w:i w:val="0"/>
          <w:sz w:val="22"/>
          <w:szCs w:val="22"/>
        </w:rPr>
        <w:tab/>
      </w:r>
    </w:p>
    <w:p w14:paraId="3E7E149D" w14:textId="77777777" w:rsidR="00696163" w:rsidRPr="007D2AD3" w:rsidRDefault="00696163" w:rsidP="005C4678">
      <w:pPr>
        <w:pStyle w:val="Glava"/>
        <w:tabs>
          <w:tab w:val="clear" w:pos="4536"/>
          <w:tab w:val="clear" w:pos="9072"/>
        </w:tabs>
        <w:ind w:left="1080"/>
        <w:rPr>
          <w:b/>
          <w:i w:val="0"/>
          <w:sz w:val="22"/>
          <w:szCs w:val="22"/>
        </w:rPr>
      </w:pPr>
    </w:p>
    <w:p w14:paraId="05E9A926" w14:textId="77777777" w:rsidR="005C4678" w:rsidRPr="007D2AD3" w:rsidRDefault="005C4678" w:rsidP="005C4678">
      <w:pPr>
        <w:pStyle w:val="Glava"/>
        <w:tabs>
          <w:tab w:val="clear" w:pos="4536"/>
          <w:tab w:val="clear" w:pos="9072"/>
        </w:tabs>
        <w:ind w:left="1080"/>
        <w:rPr>
          <w:b/>
          <w:i w:val="0"/>
          <w:sz w:val="22"/>
          <w:szCs w:val="22"/>
        </w:rPr>
      </w:pPr>
    </w:p>
    <w:p w14:paraId="254D8635" w14:textId="447CB18F" w:rsidR="00DC2EA5" w:rsidRDefault="00DC2EA5">
      <w:pPr>
        <w:rPr>
          <w:b/>
          <w:i w:val="0"/>
          <w:sz w:val="22"/>
          <w:szCs w:val="22"/>
        </w:rPr>
      </w:pPr>
      <w:r>
        <w:rPr>
          <w:b/>
          <w:i w:val="0"/>
          <w:sz w:val="22"/>
          <w:szCs w:val="22"/>
        </w:rPr>
        <w:br w:type="page"/>
      </w:r>
    </w:p>
    <w:p w14:paraId="7EB49A7B" w14:textId="77777777" w:rsidR="00F030DB" w:rsidRPr="007D2AD3" w:rsidRDefault="00F030DB" w:rsidP="00D005F3">
      <w:pPr>
        <w:pStyle w:val="Glava"/>
        <w:tabs>
          <w:tab w:val="clear" w:pos="4536"/>
          <w:tab w:val="clear" w:pos="9072"/>
        </w:tabs>
        <w:rPr>
          <w:b/>
          <w:i w:val="0"/>
          <w:sz w:val="22"/>
          <w:szCs w:val="22"/>
        </w:rPr>
      </w:pPr>
    </w:p>
    <w:p w14:paraId="3D9B9F99" w14:textId="77777777" w:rsidR="009A4073" w:rsidRDefault="009A4073" w:rsidP="009A4073">
      <w:pPr>
        <w:pStyle w:val="Glava"/>
        <w:tabs>
          <w:tab w:val="left" w:pos="708"/>
        </w:tabs>
        <w:ind w:left="1080"/>
        <w:jc w:val="right"/>
        <w:rPr>
          <w:b/>
          <w:i w:val="0"/>
          <w:sz w:val="22"/>
          <w:szCs w:val="22"/>
        </w:rPr>
      </w:pPr>
    </w:p>
    <w:p w14:paraId="16467418" w14:textId="77777777" w:rsidR="009A4073" w:rsidRDefault="009A4073" w:rsidP="009A4073">
      <w:pPr>
        <w:pStyle w:val="Glava"/>
        <w:tabs>
          <w:tab w:val="left" w:pos="708"/>
        </w:tabs>
        <w:ind w:left="1080"/>
        <w:jc w:val="right"/>
        <w:rPr>
          <w:b/>
          <w:i w:val="0"/>
          <w:sz w:val="22"/>
          <w:szCs w:val="22"/>
        </w:rPr>
      </w:pPr>
      <w:r>
        <w:rPr>
          <w:b/>
          <w:i w:val="0"/>
          <w:sz w:val="22"/>
          <w:szCs w:val="22"/>
        </w:rPr>
        <w:t>PRILOGA 3</w:t>
      </w:r>
    </w:p>
    <w:p w14:paraId="27E08972" w14:textId="77777777" w:rsidR="009A4073" w:rsidRDefault="009A4073" w:rsidP="009A4073">
      <w:pPr>
        <w:pStyle w:val="Glava"/>
        <w:tabs>
          <w:tab w:val="left" w:pos="708"/>
        </w:tabs>
        <w:ind w:left="1080"/>
        <w:jc w:val="right"/>
        <w:rPr>
          <w:i w:val="0"/>
          <w:sz w:val="22"/>
          <w:szCs w:val="22"/>
        </w:rPr>
      </w:pPr>
    </w:p>
    <w:p w14:paraId="6C05B440" w14:textId="77777777" w:rsidR="009A4073" w:rsidRDefault="009A4073" w:rsidP="009A4073">
      <w:pPr>
        <w:pStyle w:val="Glava"/>
        <w:tabs>
          <w:tab w:val="left" w:pos="708"/>
        </w:tabs>
        <w:ind w:left="1080"/>
        <w:jc w:val="right"/>
        <w:rPr>
          <w:i w:val="0"/>
          <w:sz w:val="22"/>
          <w:szCs w:val="22"/>
        </w:rPr>
      </w:pPr>
    </w:p>
    <w:p w14:paraId="31E0F349" w14:textId="77777777" w:rsidR="009A4073" w:rsidRDefault="009A4073" w:rsidP="009A4073">
      <w:pPr>
        <w:pStyle w:val="Glava"/>
        <w:tabs>
          <w:tab w:val="left" w:pos="708"/>
        </w:tabs>
        <w:ind w:left="1080"/>
        <w:jc w:val="center"/>
        <w:rPr>
          <w:b/>
          <w:i w:val="0"/>
          <w:sz w:val="28"/>
          <w:szCs w:val="28"/>
        </w:rPr>
      </w:pPr>
      <w:r>
        <w:rPr>
          <w:b/>
          <w:i w:val="0"/>
          <w:sz w:val="28"/>
          <w:szCs w:val="28"/>
        </w:rPr>
        <w:t>POOBLASTILO PRAVNE OSEBE</w:t>
      </w:r>
    </w:p>
    <w:p w14:paraId="1DE21110" w14:textId="77777777" w:rsidR="009A4073" w:rsidRDefault="009A4073" w:rsidP="009A4073">
      <w:pPr>
        <w:pStyle w:val="Glava"/>
        <w:tabs>
          <w:tab w:val="left" w:pos="708"/>
        </w:tabs>
        <w:ind w:left="1080"/>
        <w:jc w:val="both"/>
        <w:rPr>
          <w:i w:val="0"/>
          <w:sz w:val="22"/>
          <w:szCs w:val="22"/>
        </w:rPr>
      </w:pPr>
    </w:p>
    <w:p w14:paraId="04B5489D" w14:textId="77777777" w:rsidR="009A4073" w:rsidRDefault="009A4073" w:rsidP="009A4073">
      <w:pPr>
        <w:pStyle w:val="Glava"/>
        <w:tabs>
          <w:tab w:val="left" w:pos="708"/>
        </w:tabs>
        <w:ind w:left="1080"/>
        <w:jc w:val="both"/>
        <w:rPr>
          <w:i w:val="0"/>
          <w:sz w:val="22"/>
          <w:szCs w:val="22"/>
        </w:rPr>
      </w:pPr>
    </w:p>
    <w:p w14:paraId="59DD2154" w14:textId="3C6CD3FD" w:rsidR="009A4073" w:rsidRDefault="009A4073" w:rsidP="00CE6C2F">
      <w:pPr>
        <w:pStyle w:val="Glava"/>
        <w:tabs>
          <w:tab w:val="clear" w:pos="4536"/>
          <w:tab w:val="clear" w:pos="9072"/>
        </w:tabs>
        <w:ind w:left="1134"/>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w:t>
      </w:r>
      <w:r>
        <w:rPr>
          <w:b/>
          <w:i w:val="0"/>
          <w:sz w:val="22"/>
          <w:szCs w:val="22"/>
        </w:rPr>
        <w:t xml:space="preserve"> </w:t>
      </w:r>
      <w:r w:rsidR="00D97EBE">
        <w:rPr>
          <w:b/>
          <w:i w:val="0"/>
          <w:sz w:val="22"/>
          <w:szCs w:val="22"/>
        </w:rPr>
        <w:t>»</w:t>
      </w:r>
      <w:r w:rsidR="00CE6C2F">
        <w:rPr>
          <w:i w:val="0"/>
          <w:sz w:val="22"/>
          <w:szCs w:val="22"/>
        </w:rPr>
        <w:t>Z</w:t>
      </w:r>
      <w:r w:rsidR="00CE6C2F" w:rsidRPr="00EF1812">
        <w:rPr>
          <w:i w:val="0"/>
          <w:sz w:val="22"/>
          <w:szCs w:val="22"/>
        </w:rPr>
        <w:t>amenjava stolov, talnih oblog in svetlobnih označb v Zgornji dvorani Slovenskega mladinskega gledališča Ljubljana</w:t>
      </w:r>
      <w:r w:rsidR="00CE6C2F">
        <w:rPr>
          <w:i w:val="0"/>
          <w:sz w:val="22"/>
          <w:szCs w:val="22"/>
        </w:rPr>
        <w:t>«, z</w:t>
      </w:r>
      <w:r>
        <w:rPr>
          <w:i w:val="0"/>
          <w:sz w:val="22"/>
          <w:szCs w:val="22"/>
        </w:rPr>
        <w:t>a nas kot gospodarski subjekt z naslednjimi podatki:</w:t>
      </w:r>
    </w:p>
    <w:p w14:paraId="13548B8E" w14:textId="77777777" w:rsidR="009A4073" w:rsidRDefault="009A4073" w:rsidP="009A4073">
      <w:pPr>
        <w:pStyle w:val="Glava"/>
        <w:tabs>
          <w:tab w:val="left" w:pos="708"/>
        </w:tabs>
        <w:ind w:left="1080"/>
        <w:jc w:val="both"/>
        <w:rPr>
          <w:i w:val="0"/>
          <w:sz w:val="22"/>
          <w:szCs w:val="22"/>
        </w:rPr>
      </w:pPr>
    </w:p>
    <w:p w14:paraId="2D7A799D" w14:textId="77777777" w:rsidR="009A4073" w:rsidRDefault="009A4073" w:rsidP="009A4073">
      <w:pPr>
        <w:pStyle w:val="Glava"/>
        <w:tabs>
          <w:tab w:val="left" w:pos="708"/>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9A4073" w14:paraId="30543CB3" w14:textId="77777777" w:rsidTr="0056246F">
        <w:tc>
          <w:tcPr>
            <w:tcW w:w="2976" w:type="dxa"/>
            <w:hideMark/>
          </w:tcPr>
          <w:p w14:paraId="4E984A42" w14:textId="77777777" w:rsidR="009A4073" w:rsidRDefault="009A4073" w:rsidP="0056246F">
            <w:pPr>
              <w:pStyle w:val="Glava"/>
              <w:tabs>
                <w:tab w:val="left" w:pos="708"/>
              </w:tabs>
              <w:jc w:val="both"/>
              <w:rPr>
                <w:i w:val="0"/>
                <w:sz w:val="22"/>
                <w:szCs w:val="22"/>
              </w:rPr>
            </w:pPr>
            <w:r>
              <w:rPr>
                <w:i w:val="0"/>
                <w:sz w:val="22"/>
                <w:szCs w:val="22"/>
              </w:rPr>
              <w:t>Polno ime pravne osebe:</w:t>
            </w:r>
          </w:p>
        </w:tc>
        <w:tc>
          <w:tcPr>
            <w:tcW w:w="5912" w:type="dxa"/>
            <w:tcBorders>
              <w:top w:val="nil"/>
              <w:left w:val="nil"/>
              <w:bottom w:val="single" w:sz="4" w:space="0" w:color="auto"/>
              <w:right w:val="nil"/>
            </w:tcBorders>
          </w:tcPr>
          <w:p w14:paraId="4365B818" w14:textId="77777777" w:rsidR="009A4073" w:rsidRDefault="009A4073" w:rsidP="0056246F">
            <w:pPr>
              <w:pStyle w:val="Glava"/>
              <w:tabs>
                <w:tab w:val="left" w:pos="708"/>
              </w:tabs>
              <w:jc w:val="both"/>
              <w:rPr>
                <w:i w:val="0"/>
                <w:sz w:val="22"/>
                <w:szCs w:val="22"/>
              </w:rPr>
            </w:pPr>
          </w:p>
        </w:tc>
      </w:tr>
      <w:tr w:rsidR="009A4073" w14:paraId="3649132E" w14:textId="77777777" w:rsidTr="0056246F">
        <w:tc>
          <w:tcPr>
            <w:tcW w:w="2976" w:type="dxa"/>
          </w:tcPr>
          <w:p w14:paraId="2AA9598C" w14:textId="77777777" w:rsidR="009A4073" w:rsidRDefault="009A4073" w:rsidP="0056246F">
            <w:pPr>
              <w:pStyle w:val="Glava"/>
              <w:tabs>
                <w:tab w:val="left" w:pos="708"/>
              </w:tabs>
              <w:jc w:val="both"/>
              <w:rPr>
                <w:i w:val="0"/>
                <w:sz w:val="22"/>
                <w:szCs w:val="22"/>
              </w:rPr>
            </w:pPr>
          </w:p>
          <w:p w14:paraId="3DDD2461" w14:textId="77777777" w:rsidR="009A4073" w:rsidRDefault="009A4073" w:rsidP="0056246F">
            <w:pPr>
              <w:pStyle w:val="Glava"/>
              <w:tabs>
                <w:tab w:val="left" w:pos="708"/>
              </w:tabs>
              <w:jc w:val="both"/>
              <w:rPr>
                <w:i w:val="0"/>
                <w:sz w:val="22"/>
                <w:szCs w:val="22"/>
              </w:rPr>
            </w:pPr>
            <w:r>
              <w:rPr>
                <w:i w:val="0"/>
                <w:sz w:val="22"/>
                <w:szCs w:val="22"/>
              </w:rPr>
              <w:t>Sedež pravne osebe:</w:t>
            </w:r>
          </w:p>
        </w:tc>
        <w:tc>
          <w:tcPr>
            <w:tcW w:w="5912" w:type="dxa"/>
            <w:tcBorders>
              <w:top w:val="single" w:sz="4" w:space="0" w:color="auto"/>
              <w:left w:val="nil"/>
              <w:bottom w:val="single" w:sz="4" w:space="0" w:color="auto"/>
              <w:right w:val="nil"/>
            </w:tcBorders>
          </w:tcPr>
          <w:p w14:paraId="67C972E1" w14:textId="77777777" w:rsidR="009A4073" w:rsidRDefault="009A4073" w:rsidP="0056246F">
            <w:pPr>
              <w:pStyle w:val="Glava"/>
              <w:tabs>
                <w:tab w:val="left" w:pos="708"/>
              </w:tabs>
              <w:jc w:val="both"/>
              <w:rPr>
                <w:i w:val="0"/>
                <w:sz w:val="22"/>
                <w:szCs w:val="22"/>
              </w:rPr>
            </w:pPr>
          </w:p>
        </w:tc>
      </w:tr>
      <w:tr w:rsidR="009A4073" w14:paraId="138B3FC3" w14:textId="77777777" w:rsidTr="0056246F">
        <w:tc>
          <w:tcPr>
            <w:tcW w:w="2976" w:type="dxa"/>
          </w:tcPr>
          <w:p w14:paraId="2C71A5B4" w14:textId="77777777" w:rsidR="009A4073" w:rsidRDefault="009A4073" w:rsidP="0056246F">
            <w:pPr>
              <w:pStyle w:val="Glava"/>
              <w:tabs>
                <w:tab w:val="left" w:pos="708"/>
              </w:tabs>
              <w:jc w:val="both"/>
              <w:rPr>
                <w:i w:val="0"/>
                <w:sz w:val="22"/>
                <w:szCs w:val="22"/>
              </w:rPr>
            </w:pPr>
          </w:p>
          <w:p w14:paraId="1EEEA3A3" w14:textId="77777777" w:rsidR="009A4073" w:rsidRDefault="009A4073" w:rsidP="0056246F">
            <w:pPr>
              <w:pStyle w:val="Glava"/>
              <w:tabs>
                <w:tab w:val="left" w:pos="708"/>
              </w:tabs>
              <w:jc w:val="both"/>
              <w:rPr>
                <w:i w:val="0"/>
                <w:sz w:val="22"/>
                <w:szCs w:val="22"/>
              </w:rPr>
            </w:pPr>
            <w:r>
              <w:rPr>
                <w:i w:val="0"/>
                <w:sz w:val="22"/>
                <w:szCs w:val="22"/>
              </w:rPr>
              <w:t>Občina sedeža pravne osebe:</w:t>
            </w:r>
          </w:p>
        </w:tc>
        <w:tc>
          <w:tcPr>
            <w:tcW w:w="5912" w:type="dxa"/>
            <w:tcBorders>
              <w:top w:val="single" w:sz="4" w:space="0" w:color="auto"/>
              <w:left w:val="nil"/>
              <w:bottom w:val="single" w:sz="4" w:space="0" w:color="auto"/>
              <w:right w:val="nil"/>
            </w:tcBorders>
          </w:tcPr>
          <w:p w14:paraId="4408755D" w14:textId="77777777" w:rsidR="009A4073" w:rsidRDefault="009A4073" w:rsidP="0056246F">
            <w:pPr>
              <w:pStyle w:val="Glava"/>
              <w:tabs>
                <w:tab w:val="left" w:pos="708"/>
              </w:tabs>
              <w:jc w:val="both"/>
              <w:rPr>
                <w:i w:val="0"/>
                <w:sz w:val="22"/>
                <w:szCs w:val="22"/>
              </w:rPr>
            </w:pPr>
          </w:p>
        </w:tc>
      </w:tr>
      <w:tr w:rsidR="009A4073" w14:paraId="02F89ED3" w14:textId="77777777" w:rsidTr="0056246F">
        <w:tc>
          <w:tcPr>
            <w:tcW w:w="2976" w:type="dxa"/>
          </w:tcPr>
          <w:p w14:paraId="6019E08C" w14:textId="77777777" w:rsidR="009A4073" w:rsidRDefault="009A4073" w:rsidP="0056246F">
            <w:pPr>
              <w:pStyle w:val="Glava"/>
              <w:tabs>
                <w:tab w:val="left" w:pos="708"/>
              </w:tabs>
              <w:jc w:val="both"/>
              <w:rPr>
                <w:i w:val="0"/>
                <w:sz w:val="22"/>
                <w:szCs w:val="22"/>
              </w:rPr>
            </w:pPr>
          </w:p>
          <w:p w14:paraId="5BC84A5A" w14:textId="77777777" w:rsidR="009A4073" w:rsidRDefault="009A4073" w:rsidP="0056246F">
            <w:pPr>
              <w:pStyle w:val="Glava"/>
              <w:tabs>
                <w:tab w:val="left" w:pos="708"/>
              </w:tabs>
              <w:jc w:val="both"/>
              <w:rPr>
                <w:i w:val="0"/>
                <w:sz w:val="22"/>
                <w:szCs w:val="22"/>
              </w:rPr>
            </w:pPr>
            <w:r>
              <w:rPr>
                <w:i w:val="0"/>
                <w:sz w:val="22"/>
                <w:szCs w:val="22"/>
              </w:rPr>
              <w:t>Matična številka pravne osebe:</w:t>
            </w:r>
          </w:p>
        </w:tc>
        <w:tc>
          <w:tcPr>
            <w:tcW w:w="5912" w:type="dxa"/>
            <w:tcBorders>
              <w:top w:val="single" w:sz="4" w:space="0" w:color="auto"/>
              <w:left w:val="nil"/>
              <w:bottom w:val="single" w:sz="4" w:space="0" w:color="auto"/>
              <w:right w:val="nil"/>
            </w:tcBorders>
          </w:tcPr>
          <w:p w14:paraId="2DD94353" w14:textId="77777777" w:rsidR="009A4073" w:rsidRDefault="009A4073" w:rsidP="0056246F">
            <w:pPr>
              <w:pStyle w:val="Glava"/>
              <w:tabs>
                <w:tab w:val="left" w:pos="708"/>
              </w:tabs>
              <w:jc w:val="both"/>
              <w:rPr>
                <w:i w:val="0"/>
                <w:sz w:val="22"/>
                <w:szCs w:val="22"/>
              </w:rPr>
            </w:pPr>
          </w:p>
        </w:tc>
      </w:tr>
    </w:tbl>
    <w:p w14:paraId="16F1A5B3" w14:textId="77777777" w:rsidR="009A4073" w:rsidRDefault="009A4073" w:rsidP="009A4073">
      <w:pPr>
        <w:pStyle w:val="Glava"/>
        <w:tabs>
          <w:tab w:val="left" w:pos="708"/>
        </w:tabs>
        <w:ind w:left="1080"/>
        <w:jc w:val="both"/>
        <w:rPr>
          <w:i w:val="0"/>
          <w:sz w:val="22"/>
          <w:szCs w:val="22"/>
        </w:rPr>
      </w:pPr>
    </w:p>
    <w:p w14:paraId="4F6E7B7A" w14:textId="77777777" w:rsidR="009A4073" w:rsidRDefault="009A4073" w:rsidP="009A4073">
      <w:pPr>
        <w:pStyle w:val="Glava"/>
        <w:tabs>
          <w:tab w:val="left" w:pos="708"/>
        </w:tabs>
        <w:ind w:left="1080"/>
        <w:jc w:val="both"/>
        <w:rPr>
          <w:i w:val="0"/>
          <w:sz w:val="22"/>
          <w:szCs w:val="22"/>
        </w:rPr>
      </w:pPr>
    </w:p>
    <w:p w14:paraId="5C83D1AF" w14:textId="77777777" w:rsidR="009A4073" w:rsidRDefault="009A4073" w:rsidP="009A4073">
      <w:pPr>
        <w:pStyle w:val="Glava"/>
        <w:tabs>
          <w:tab w:val="left" w:pos="708"/>
        </w:tabs>
        <w:ind w:left="1080"/>
        <w:jc w:val="both"/>
        <w:rPr>
          <w:i w:val="0"/>
          <w:sz w:val="22"/>
          <w:szCs w:val="22"/>
        </w:rPr>
      </w:pPr>
      <w:r>
        <w:rPr>
          <w:i w:val="0"/>
          <w:sz w:val="22"/>
          <w:szCs w:val="22"/>
        </w:rPr>
        <w:t>pridobi od Ministrstva za pravosodje potrdilo iz kazenske evidence pravnih oseb.</w:t>
      </w:r>
    </w:p>
    <w:p w14:paraId="481002A9" w14:textId="77777777" w:rsidR="009A4073" w:rsidRDefault="009A4073" w:rsidP="009A4073">
      <w:pPr>
        <w:pStyle w:val="Glava"/>
        <w:tabs>
          <w:tab w:val="left" w:pos="708"/>
        </w:tabs>
        <w:ind w:left="1080"/>
        <w:jc w:val="both"/>
        <w:rPr>
          <w:i w:val="0"/>
          <w:sz w:val="22"/>
          <w:szCs w:val="22"/>
        </w:rPr>
      </w:pPr>
    </w:p>
    <w:p w14:paraId="2942F04D" w14:textId="77777777" w:rsidR="009A4073" w:rsidRDefault="009A4073" w:rsidP="009A4073">
      <w:pPr>
        <w:pStyle w:val="Glava"/>
        <w:tabs>
          <w:tab w:val="left" w:pos="708"/>
        </w:tabs>
        <w:ind w:left="1080"/>
        <w:jc w:val="both"/>
        <w:rPr>
          <w:i w:val="0"/>
          <w:sz w:val="22"/>
          <w:szCs w:val="22"/>
        </w:rPr>
      </w:pPr>
    </w:p>
    <w:p w14:paraId="08098AD3" w14:textId="77777777" w:rsidR="009A4073" w:rsidRDefault="009A4073" w:rsidP="009A4073">
      <w:pPr>
        <w:jc w:val="both"/>
        <w:rPr>
          <w:i w:val="0"/>
          <w:sz w:val="22"/>
          <w:szCs w:val="22"/>
        </w:rPr>
      </w:pPr>
    </w:p>
    <w:p w14:paraId="711F73C0" w14:textId="77777777" w:rsidR="009A4073" w:rsidRDefault="009A4073" w:rsidP="009A4073">
      <w:pPr>
        <w:jc w:val="both"/>
        <w:rPr>
          <w:i w:val="0"/>
          <w:sz w:val="22"/>
          <w:szCs w:val="22"/>
        </w:rPr>
      </w:pPr>
    </w:p>
    <w:p w14:paraId="5EA8884E" w14:textId="77777777" w:rsidR="009A4073" w:rsidRDefault="009A4073" w:rsidP="009A4073">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9A4073" w14:paraId="0A10BE5E" w14:textId="77777777" w:rsidTr="0056246F">
        <w:tc>
          <w:tcPr>
            <w:tcW w:w="766" w:type="dxa"/>
            <w:hideMark/>
          </w:tcPr>
          <w:p w14:paraId="02820669" w14:textId="77777777" w:rsidR="009A4073" w:rsidRDefault="009A4073" w:rsidP="0056246F">
            <w:pPr>
              <w:ind w:hanging="54"/>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513C971A" w14:textId="77777777" w:rsidR="009A4073" w:rsidRDefault="009A4073" w:rsidP="0056246F">
            <w:pPr>
              <w:ind w:hanging="54"/>
              <w:jc w:val="both"/>
              <w:rPr>
                <w:i w:val="0"/>
                <w:sz w:val="22"/>
                <w:szCs w:val="22"/>
              </w:rPr>
            </w:pPr>
          </w:p>
        </w:tc>
        <w:tc>
          <w:tcPr>
            <w:tcW w:w="1800" w:type="dxa"/>
            <w:hideMark/>
          </w:tcPr>
          <w:p w14:paraId="1C7D99B1" w14:textId="77777777" w:rsidR="009A4073" w:rsidRDefault="009A4073" w:rsidP="0056246F">
            <w:pPr>
              <w:ind w:hanging="54"/>
              <w:jc w:val="both"/>
              <w:rPr>
                <w:i w:val="0"/>
                <w:sz w:val="22"/>
                <w:szCs w:val="22"/>
              </w:rPr>
            </w:pPr>
            <w:r>
              <w:rPr>
                <w:i w:val="0"/>
                <w:sz w:val="22"/>
                <w:szCs w:val="22"/>
              </w:rPr>
              <w:t xml:space="preserve">       Žig:</w:t>
            </w:r>
          </w:p>
        </w:tc>
        <w:tc>
          <w:tcPr>
            <w:tcW w:w="4676" w:type="dxa"/>
            <w:hideMark/>
          </w:tcPr>
          <w:p w14:paraId="197DCC3B" w14:textId="77777777" w:rsidR="009A4073" w:rsidRDefault="009A4073" w:rsidP="0056246F">
            <w:pPr>
              <w:ind w:hanging="54"/>
              <w:jc w:val="both"/>
              <w:rPr>
                <w:i w:val="0"/>
                <w:sz w:val="22"/>
                <w:szCs w:val="22"/>
              </w:rPr>
            </w:pPr>
            <w:r>
              <w:rPr>
                <w:i w:val="0"/>
                <w:sz w:val="22"/>
                <w:szCs w:val="22"/>
              </w:rPr>
              <w:t>Ime in priimek zakonitega zastopnika:</w:t>
            </w:r>
          </w:p>
        </w:tc>
      </w:tr>
      <w:tr w:rsidR="009A4073" w14:paraId="7CC2FF3B" w14:textId="77777777" w:rsidTr="0056246F">
        <w:tc>
          <w:tcPr>
            <w:tcW w:w="766" w:type="dxa"/>
          </w:tcPr>
          <w:p w14:paraId="3F63C1D6" w14:textId="77777777" w:rsidR="009A4073" w:rsidRDefault="009A4073" w:rsidP="0056246F">
            <w:pPr>
              <w:ind w:hanging="54"/>
              <w:jc w:val="both"/>
              <w:rPr>
                <w:i w:val="0"/>
                <w:sz w:val="22"/>
                <w:szCs w:val="22"/>
              </w:rPr>
            </w:pPr>
          </w:p>
        </w:tc>
        <w:tc>
          <w:tcPr>
            <w:tcW w:w="1646" w:type="dxa"/>
            <w:tcBorders>
              <w:top w:val="single" w:sz="4" w:space="0" w:color="auto"/>
              <w:left w:val="nil"/>
              <w:bottom w:val="nil"/>
              <w:right w:val="nil"/>
            </w:tcBorders>
          </w:tcPr>
          <w:p w14:paraId="71101697" w14:textId="77777777" w:rsidR="009A4073" w:rsidRDefault="009A4073" w:rsidP="0056246F">
            <w:pPr>
              <w:ind w:hanging="54"/>
              <w:jc w:val="both"/>
              <w:rPr>
                <w:i w:val="0"/>
                <w:sz w:val="22"/>
                <w:szCs w:val="22"/>
              </w:rPr>
            </w:pPr>
          </w:p>
        </w:tc>
        <w:tc>
          <w:tcPr>
            <w:tcW w:w="1800" w:type="dxa"/>
          </w:tcPr>
          <w:p w14:paraId="113F959F" w14:textId="77777777" w:rsidR="009A4073" w:rsidRDefault="009A4073" w:rsidP="0056246F">
            <w:pPr>
              <w:ind w:hanging="54"/>
              <w:jc w:val="both"/>
              <w:rPr>
                <w:i w:val="0"/>
                <w:sz w:val="22"/>
                <w:szCs w:val="22"/>
              </w:rPr>
            </w:pPr>
          </w:p>
        </w:tc>
        <w:tc>
          <w:tcPr>
            <w:tcW w:w="4676" w:type="dxa"/>
            <w:tcBorders>
              <w:top w:val="nil"/>
              <w:left w:val="nil"/>
              <w:bottom w:val="single" w:sz="4" w:space="0" w:color="auto"/>
              <w:right w:val="nil"/>
            </w:tcBorders>
          </w:tcPr>
          <w:p w14:paraId="4F5BA47E" w14:textId="77777777" w:rsidR="009A4073" w:rsidRDefault="009A4073" w:rsidP="0056246F">
            <w:pPr>
              <w:ind w:hanging="54"/>
              <w:jc w:val="both"/>
              <w:rPr>
                <w:i w:val="0"/>
                <w:sz w:val="22"/>
                <w:szCs w:val="22"/>
              </w:rPr>
            </w:pPr>
          </w:p>
          <w:p w14:paraId="09C2444D" w14:textId="77777777" w:rsidR="009A4073" w:rsidRDefault="009A4073" w:rsidP="0056246F">
            <w:pPr>
              <w:ind w:hanging="54"/>
              <w:jc w:val="both"/>
              <w:rPr>
                <w:i w:val="0"/>
                <w:sz w:val="22"/>
                <w:szCs w:val="22"/>
              </w:rPr>
            </w:pPr>
          </w:p>
        </w:tc>
      </w:tr>
      <w:tr w:rsidR="009A4073" w14:paraId="6668A7A8" w14:textId="77777777" w:rsidTr="0056246F">
        <w:tc>
          <w:tcPr>
            <w:tcW w:w="766" w:type="dxa"/>
          </w:tcPr>
          <w:p w14:paraId="5FC682A7" w14:textId="77777777" w:rsidR="009A4073" w:rsidRDefault="009A4073" w:rsidP="0056246F">
            <w:pPr>
              <w:ind w:hanging="54"/>
              <w:jc w:val="both"/>
              <w:rPr>
                <w:i w:val="0"/>
                <w:sz w:val="22"/>
                <w:szCs w:val="22"/>
              </w:rPr>
            </w:pPr>
          </w:p>
        </w:tc>
        <w:tc>
          <w:tcPr>
            <w:tcW w:w="1646" w:type="dxa"/>
          </w:tcPr>
          <w:p w14:paraId="5D8F2332" w14:textId="77777777" w:rsidR="009A4073" w:rsidRDefault="009A4073" w:rsidP="0056246F">
            <w:pPr>
              <w:ind w:hanging="54"/>
              <w:jc w:val="both"/>
              <w:rPr>
                <w:i w:val="0"/>
                <w:sz w:val="22"/>
                <w:szCs w:val="22"/>
              </w:rPr>
            </w:pPr>
          </w:p>
        </w:tc>
        <w:tc>
          <w:tcPr>
            <w:tcW w:w="1800" w:type="dxa"/>
          </w:tcPr>
          <w:p w14:paraId="57462FE5" w14:textId="77777777" w:rsidR="009A4073" w:rsidRDefault="009A4073" w:rsidP="0056246F">
            <w:pPr>
              <w:ind w:hanging="54"/>
              <w:jc w:val="both"/>
              <w:rPr>
                <w:i w:val="0"/>
                <w:sz w:val="22"/>
                <w:szCs w:val="22"/>
              </w:rPr>
            </w:pPr>
          </w:p>
        </w:tc>
        <w:tc>
          <w:tcPr>
            <w:tcW w:w="4676" w:type="dxa"/>
            <w:tcBorders>
              <w:top w:val="single" w:sz="4" w:space="0" w:color="auto"/>
              <w:left w:val="nil"/>
              <w:bottom w:val="nil"/>
              <w:right w:val="nil"/>
            </w:tcBorders>
          </w:tcPr>
          <w:p w14:paraId="3AA85243" w14:textId="77777777" w:rsidR="009A4073" w:rsidRDefault="009A4073" w:rsidP="0056246F">
            <w:pPr>
              <w:ind w:hanging="54"/>
              <w:jc w:val="both"/>
              <w:rPr>
                <w:i w:val="0"/>
                <w:sz w:val="22"/>
                <w:szCs w:val="22"/>
              </w:rPr>
            </w:pPr>
          </w:p>
        </w:tc>
      </w:tr>
      <w:tr w:rsidR="009A4073" w14:paraId="02B240BC" w14:textId="77777777" w:rsidTr="0056246F">
        <w:tc>
          <w:tcPr>
            <w:tcW w:w="766" w:type="dxa"/>
          </w:tcPr>
          <w:p w14:paraId="57F4D7A2" w14:textId="77777777" w:rsidR="009A4073" w:rsidRDefault="009A4073" w:rsidP="0056246F">
            <w:pPr>
              <w:jc w:val="both"/>
              <w:rPr>
                <w:i w:val="0"/>
                <w:sz w:val="22"/>
                <w:szCs w:val="22"/>
              </w:rPr>
            </w:pPr>
          </w:p>
        </w:tc>
        <w:tc>
          <w:tcPr>
            <w:tcW w:w="1646" w:type="dxa"/>
          </w:tcPr>
          <w:p w14:paraId="67014880" w14:textId="77777777" w:rsidR="009A4073" w:rsidRDefault="009A4073" w:rsidP="0056246F">
            <w:pPr>
              <w:jc w:val="both"/>
              <w:rPr>
                <w:i w:val="0"/>
                <w:sz w:val="22"/>
                <w:szCs w:val="22"/>
              </w:rPr>
            </w:pPr>
          </w:p>
        </w:tc>
        <w:tc>
          <w:tcPr>
            <w:tcW w:w="1800" w:type="dxa"/>
          </w:tcPr>
          <w:p w14:paraId="374750DC" w14:textId="77777777" w:rsidR="009A4073" w:rsidRDefault="009A4073" w:rsidP="0056246F">
            <w:pPr>
              <w:jc w:val="both"/>
              <w:rPr>
                <w:i w:val="0"/>
                <w:sz w:val="22"/>
                <w:szCs w:val="22"/>
              </w:rPr>
            </w:pPr>
          </w:p>
        </w:tc>
        <w:tc>
          <w:tcPr>
            <w:tcW w:w="4676" w:type="dxa"/>
            <w:hideMark/>
          </w:tcPr>
          <w:p w14:paraId="45F5D326" w14:textId="77777777" w:rsidR="009A4073" w:rsidRDefault="009A4073" w:rsidP="0056246F">
            <w:pPr>
              <w:jc w:val="both"/>
              <w:rPr>
                <w:i w:val="0"/>
                <w:sz w:val="22"/>
                <w:szCs w:val="22"/>
              </w:rPr>
            </w:pPr>
            <w:r>
              <w:rPr>
                <w:i w:val="0"/>
                <w:sz w:val="22"/>
                <w:szCs w:val="22"/>
              </w:rPr>
              <w:t xml:space="preserve">                        (podpis)</w:t>
            </w:r>
          </w:p>
        </w:tc>
      </w:tr>
    </w:tbl>
    <w:p w14:paraId="0B6A1D4E" w14:textId="77777777" w:rsidR="009A4073" w:rsidRDefault="009A4073" w:rsidP="009A4073">
      <w:pPr>
        <w:ind w:left="1080"/>
        <w:jc w:val="both"/>
        <w:rPr>
          <w:i w:val="0"/>
          <w:sz w:val="22"/>
          <w:szCs w:val="22"/>
        </w:rPr>
      </w:pPr>
    </w:p>
    <w:p w14:paraId="00F2E4E0" w14:textId="77777777" w:rsidR="009A4073" w:rsidRDefault="009A4073" w:rsidP="009A4073">
      <w:pPr>
        <w:pStyle w:val="Glava"/>
        <w:tabs>
          <w:tab w:val="left" w:pos="708"/>
        </w:tabs>
        <w:ind w:left="1080"/>
        <w:jc w:val="right"/>
        <w:rPr>
          <w:i w:val="0"/>
          <w:sz w:val="22"/>
          <w:szCs w:val="22"/>
        </w:rPr>
      </w:pPr>
    </w:p>
    <w:p w14:paraId="01431DF1" w14:textId="77777777" w:rsidR="009A4073" w:rsidRDefault="009A4073" w:rsidP="009A4073">
      <w:pPr>
        <w:pStyle w:val="Glava"/>
        <w:tabs>
          <w:tab w:val="left" w:pos="708"/>
        </w:tabs>
        <w:ind w:left="1080"/>
        <w:jc w:val="right"/>
        <w:rPr>
          <w:i w:val="0"/>
          <w:sz w:val="22"/>
          <w:szCs w:val="22"/>
        </w:rPr>
      </w:pPr>
    </w:p>
    <w:p w14:paraId="06E05018" w14:textId="77777777" w:rsidR="009A4073" w:rsidRDefault="009A4073" w:rsidP="009A4073">
      <w:pPr>
        <w:pStyle w:val="Glava"/>
        <w:tabs>
          <w:tab w:val="left" w:pos="708"/>
        </w:tabs>
        <w:ind w:left="1080"/>
        <w:jc w:val="right"/>
        <w:rPr>
          <w:i w:val="0"/>
          <w:sz w:val="22"/>
          <w:szCs w:val="22"/>
        </w:rPr>
      </w:pPr>
    </w:p>
    <w:p w14:paraId="666D60DD" w14:textId="77777777" w:rsidR="009A4073" w:rsidRDefault="009A4073" w:rsidP="009A4073">
      <w:pPr>
        <w:pStyle w:val="Glava"/>
        <w:tabs>
          <w:tab w:val="left" w:pos="708"/>
        </w:tabs>
        <w:ind w:left="1080"/>
        <w:jc w:val="right"/>
        <w:rPr>
          <w:i w:val="0"/>
          <w:sz w:val="22"/>
          <w:szCs w:val="22"/>
        </w:rPr>
      </w:pPr>
    </w:p>
    <w:p w14:paraId="0D29F0C7" w14:textId="77777777" w:rsidR="009A4073" w:rsidRDefault="009A4073" w:rsidP="009A4073">
      <w:pPr>
        <w:pStyle w:val="Glava"/>
        <w:tabs>
          <w:tab w:val="left" w:pos="708"/>
        </w:tabs>
        <w:ind w:left="1080"/>
        <w:jc w:val="right"/>
        <w:rPr>
          <w:i w:val="0"/>
          <w:sz w:val="22"/>
          <w:szCs w:val="22"/>
        </w:rPr>
      </w:pPr>
    </w:p>
    <w:p w14:paraId="1D06CAC0" w14:textId="77777777" w:rsidR="009A4073" w:rsidRDefault="009A4073" w:rsidP="009A4073">
      <w:pPr>
        <w:pStyle w:val="Glava"/>
        <w:tabs>
          <w:tab w:val="left" w:pos="708"/>
        </w:tabs>
        <w:ind w:left="1080"/>
        <w:jc w:val="right"/>
        <w:rPr>
          <w:i w:val="0"/>
          <w:sz w:val="22"/>
          <w:szCs w:val="22"/>
        </w:rPr>
      </w:pPr>
    </w:p>
    <w:p w14:paraId="289CF407" w14:textId="77777777" w:rsidR="009A4073" w:rsidRDefault="009A4073" w:rsidP="009A4073">
      <w:pPr>
        <w:pStyle w:val="Glava"/>
        <w:tabs>
          <w:tab w:val="left" w:pos="708"/>
        </w:tabs>
        <w:ind w:left="1080"/>
        <w:jc w:val="both"/>
        <w:rPr>
          <w:i w:val="0"/>
          <w:sz w:val="18"/>
          <w:szCs w:val="18"/>
        </w:rPr>
      </w:pPr>
      <w:r>
        <w:rPr>
          <w:i w:val="0"/>
          <w:sz w:val="18"/>
          <w:szCs w:val="18"/>
        </w:rPr>
        <w:t xml:space="preserve">Obrazec izpolni gospodarski subjekt, vsak podizvajalec in vsak partner v skupni ponudbi </w:t>
      </w:r>
      <w:r>
        <w:rPr>
          <w:bCs/>
          <w:i w:val="0"/>
          <w:sz w:val="18"/>
          <w:szCs w:val="18"/>
        </w:rPr>
        <w:t xml:space="preserve">ter </w:t>
      </w:r>
      <w:r>
        <w:rPr>
          <w:i w:val="0"/>
          <w:sz w:val="18"/>
          <w:szCs w:val="18"/>
        </w:rPr>
        <w:t>drugi subjekt, katerih zmogljivosti uporabi gospodarski subjekt glede izpolnjevanja pogojev v zvezi z ekonomskim in finančnim položajem ter tehnično in strokovno sposobnostjo!</w:t>
      </w:r>
    </w:p>
    <w:p w14:paraId="284A86F0" w14:textId="77777777" w:rsidR="009A4073" w:rsidRDefault="009A4073" w:rsidP="009A4073">
      <w:pPr>
        <w:pStyle w:val="Glava"/>
        <w:tabs>
          <w:tab w:val="left" w:pos="708"/>
        </w:tabs>
        <w:ind w:left="1080"/>
        <w:jc w:val="both"/>
        <w:rPr>
          <w:i w:val="0"/>
          <w:sz w:val="18"/>
          <w:szCs w:val="18"/>
        </w:rPr>
      </w:pPr>
    </w:p>
    <w:p w14:paraId="4E276939" w14:textId="77777777" w:rsidR="009A4073" w:rsidRDefault="009A4073" w:rsidP="009A4073">
      <w:pPr>
        <w:pStyle w:val="Glava"/>
        <w:tabs>
          <w:tab w:val="left" w:pos="708"/>
        </w:tabs>
        <w:ind w:left="1080"/>
        <w:jc w:val="both"/>
        <w:rPr>
          <w:i w:val="0"/>
          <w:sz w:val="18"/>
          <w:szCs w:val="18"/>
        </w:rPr>
      </w:pPr>
    </w:p>
    <w:p w14:paraId="58FC86D9" w14:textId="77777777" w:rsidR="009A4073" w:rsidRDefault="009A4073" w:rsidP="009A4073">
      <w:pPr>
        <w:pStyle w:val="Glava"/>
        <w:tabs>
          <w:tab w:val="left" w:pos="708"/>
        </w:tabs>
        <w:ind w:left="1080"/>
        <w:jc w:val="both"/>
        <w:rPr>
          <w:i w:val="0"/>
          <w:sz w:val="18"/>
          <w:szCs w:val="18"/>
        </w:rPr>
      </w:pPr>
    </w:p>
    <w:p w14:paraId="6ACE162F" w14:textId="77777777" w:rsidR="009A4073" w:rsidRDefault="009A4073" w:rsidP="009A4073">
      <w:pPr>
        <w:pStyle w:val="Glava"/>
        <w:tabs>
          <w:tab w:val="left" w:pos="708"/>
        </w:tabs>
        <w:ind w:left="1080"/>
        <w:jc w:val="both"/>
        <w:rPr>
          <w:i w:val="0"/>
          <w:sz w:val="18"/>
          <w:szCs w:val="18"/>
        </w:rPr>
      </w:pPr>
    </w:p>
    <w:p w14:paraId="7F3603BA" w14:textId="77777777" w:rsidR="009A4073" w:rsidRDefault="009A4073" w:rsidP="009A4073">
      <w:pPr>
        <w:pStyle w:val="Glava"/>
        <w:tabs>
          <w:tab w:val="left" w:pos="708"/>
        </w:tabs>
        <w:ind w:left="1080"/>
        <w:jc w:val="both"/>
        <w:rPr>
          <w:i w:val="0"/>
          <w:sz w:val="18"/>
          <w:szCs w:val="18"/>
        </w:rPr>
      </w:pPr>
    </w:p>
    <w:p w14:paraId="563A041C" w14:textId="77777777" w:rsidR="009A4073" w:rsidRDefault="009A4073" w:rsidP="009A4073">
      <w:pPr>
        <w:pStyle w:val="Glava"/>
        <w:tabs>
          <w:tab w:val="left" w:pos="708"/>
        </w:tabs>
        <w:ind w:left="1080"/>
        <w:jc w:val="both"/>
        <w:rPr>
          <w:i w:val="0"/>
          <w:sz w:val="18"/>
          <w:szCs w:val="18"/>
        </w:rPr>
      </w:pPr>
    </w:p>
    <w:p w14:paraId="0ABC84A9" w14:textId="77777777" w:rsidR="009A4073" w:rsidRDefault="009A4073" w:rsidP="009A4073">
      <w:pPr>
        <w:pStyle w:val="Glava"/>
        <w:tabs>
          <w:tab w:val="left" w:pos="708"/>
        </w:tabs>
        <w:ind w:left="1080"/>
        <w:jc w:val="both"/>
        <w:rPr>
          <w:i w:val="0"/>
          <w:sz w:val="18"/>
          <w:szCs w:val="18"/>
        </w:rPr>
      </w:pPr>
    </w:p>
    <w:p w14:paraId="7D39FCBD" w14:textId="77777777" w:rsidR="009A4073" w:rsidRDefault="009A4073" w:rsidP="009A4073">
      <w:pPr>
        <w:pStyle w:val="Glava"/>
        <w:tabs>
          <w:tab w:val="left" w:pos="708"/>
        </w:tabs>
        <w:ind w:left="1080"/>
        <w:jc w:val="both"/>
        <w:rPr>
          <w:i w:val="0"/>
          <w:sz w:val="18"/>
          <w:szCs w:val="18"/>
        </w:rPr>
      </w:pPr>
    </w:p>
    <w:p w14:paraId="34A1EB74" w14:textId="77777777" w:rsidR="009A4073" w:rsidRDefault="009A4073" w:rsidP="009A4073">
      <w:pPr>
        <w:pStyle w:val="Glava"/>
        <w:tabs>
          <w:tab w:val="left" w:pos="708"/>
        </w:tabs>
        <w:ind w:left="1080"/>
        <w:jc w:val="both"/>
        <w:rPr>
          <w:i w:val="0"/>
          <w:sz w:val="18"/>
          <w:szCs w:val="18"/>
        </w:rPr>
      </w:pPr>
    </w:p>
    <w:p w14:paraId="42D2804E" w14:textId="77777777" w:rsidR="009A4073" w:rsidRDefault="009A4073" w:rsidP="009A4073">
      <w:pPr>
        <w:pStyle w:val="Glava"/>
        <w:tabs>
          <w:tab w:val="left" w:pos="708"/>
        </w:tabs>
        <w:ind w:left="1080"/>
        <w:jc w:val="both"/>
        <w:rPr>
          <w:i w:val="0"/>
          <w:sz w:val="18"/>
          <w:szCs w:val="18"/>
        </w:rPr>
      </w:pPr>
    </w:p>
    <w:p w14:paraId="20910EE6" w14:textId="77777777" w:rsidR="009A4073" w:rsidRDefault="009A4073" w:rsidP="009A4073">
      <w:pPr>
        <w:pStyle w:val="Glava"/>
        <w:tabs>
          <w:tab w:val="left" w:pos="708"/>
        </w:tabs>
        <w:ind w:left="1080"/>
        <w:jc w:val="both"/>
        <w:rPr>
          <w:i w:val="0"/>
          <w:sz w:val="18"/>
          <w:szCs w:val="18"/>
        </w:rPr>
      </w:pPr>
    </w:p>
    <w:p w14:paraId="77F549DE" w14:textId="77777777" w:rsidR="009A4073" w:rsidRDefault="009A4073" w:rsidP="009A4073">
      <w:pPr>
        <w:pStyle w:val="Glava"/>
        <w:tabs>
          <w:tab w:val="left" w:pos="708"/>
        </w:tabs>
        <w:ind w:left="1080"/>
        <w:jc w:val="both"/>
        <w:rPr>
          <w:i w:val="0"/>
          <w:sz w:val="18"/>
          <w:szCs w:val="18"/>
        </w:rPr>
      </w:pPr>
    </w:p>
    <w:p w14:paraId="181FD252" w14:textId="77777777" w:rsidR="009A4073" w:rsidRDefault="009A4073" w:rsidP="009A4073">
      <w:pPr>
        <w:pStyle w:val="Glava"/>
        <w:tabs>
          <w:tab w:val="left" w:pos="708"/>
        </w:tabs>
        <w:ind w:left="1080"/>
        <w:rPr>
          <w:i w:val="0"/>
          <w:sz w:val="18"/>
          <w:szCs w:val="18"/>
        </w:rPr>
      </w:pPr>
    </w:p>
    <w:p w14:paraId="17D45342" w14:textId="77777777" w:rsidR="009A4073" w:rsidRDefault="009A4073" w:rsidP="009A4073">
      <w:pPr>
        <w:pStyle w:val="Glava"/>
        <w:tabs>
          <w:tab w:val="left" w:pos="708"/>
        </w:tabs>
        <w:rPr>
          <w:b/>
          <w:i w:val="0"/>
          <w:sz w:val="22"/>
          <w:szCs w:val="22"/>
        </w:rPr>
      </w:pPr>
    </w:p>
    <w:p w14:paraId="478AB8AF" w14:textId="77777777" w:rsidR="009A4073" w:rsidRDefault="009A4073" w:rsidP="009A4073">
      <w:pPr>
        <w:pStyle w:val="Glava"/>
        <w:tabs>
          <w:tab w:val="left" w:pos="708"/>
        </w:tabs>
        <w:jc w:val="right"/>
        <w:rPr>
          <w:b/>
          <w:i w:val="0"/>
          <w:sz w:val="22"/>
          <w:szCs w:val="22"/>
        </w:rPr>
      </w:pPr>
    </w:p>
    <w:p w14:paraId="2FDBE3C6" w14:textId="77777777" w:rsidR="009A4073" w:rsidRDefault="009A4073" w:rsidP="009A4073">
      <w:pPr>
        <w:pStyle w:val="Glava"/>
        <w:tabs>
          <w:tab w:val="left" w:pos="708"/>
        </w:tabs>
        <w:jc w:val="right"/>
        <w:rPr>
          <w:b/>
          <w:i w:val="0"/>
          <w:sz w:val="22"/>
          <w:szCs w:val="22"/>
        </w:rPr>
      </w:pPr>
      <w:r>
        <w:rPr>
          <w:b/>
          <w:i w:val="0"/>
          <w:sz w:val="22"/>
          <w:szCs w:val="22"/>
        </w:rPr>
        <w:t>PRILOGA 4</w:t>
      </w:r>
    </w:p>
    <w:p w14:paraId="21BDE060" w14:textId="77777777" w:rsidR="009A4073" w:rsidRDefault="009A4073" w:rsidP="009A4073">
      <w:pPr>
        <w:pStyle w:val="Glava"/>
        <w:tabs>
          <w:tab w:val="left" w:pos="708"/>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9A4073" w14:paraId="1CC1569A" w14:textId="77777777" w:rsidTr="0056246F">
        <w:tc>
          <w:tcPr>
            <w:tcW w:w="2181" w:type="dxa"/>
            <w:vMerge w:val="restart"/>
            <w:hideMark/>
          </w:tcPr>
          <w:p w14:paraId="0C557442" w14:textId="77777777" w:rsidR="009A4073" w:rsidRDefault="009A4073" w:rsidP="0056246F">
            <w:pPr>
              <w:pStyle w:val="Glava"/>
              <w:tabs>
                <w:tab w:val="left" w:pos="708"/>
              </w:tabs>
              <w:jc w:val="both"/>
              <w:rPr>
                <w:i w:val="0"/>
                <w:sz w:val="22"/>
                <w:szCs w:val="22"/>
              </w:rPr>
            </w:pPr>
            <w:r>
              <w:rPr>
                <w:i w:val="0"/>
                <w:sz w:val="22"/>
                <w:szCs w:val="22"/>
              </w:rPr>
              <w:t>Gospodarski subjekt:</w:t>
            </w:r>
          </w:p>
        </w:tc>
        <w:tc>
          <w:tcPr>
            <w:tcW w:w="6923" w:type="dxa"/>
            <w:tcBorders>
              <w:top w:val="nil"/>
              <w:left w:val="nil"/>
              <w:bottom w:val="single" w:sz="4" w:space="0" w:color="auto"/>
              <w:right w:val="nil"/>
            </w:tcBorders>
          </w:tcPr>
          <w:p w14:paraId="4559AFFD" w14:textId="77777777" w:rsidR="009A4073" w:rsidRDefault="009A4073" w:rsidP="0056246F">
            <w:pPr>
              <w:pStyle w:val="Glava"/>
              <w:tabs>
                <w:tab w:val="left" w:pos="708"/>
              </w:tabs>
              <w:jc w:val="both"/>
              <w:rPr>
                <w:i w:val="0"/>
                <w:szCs w:val="24"/>
              </w:rPr>
            </w:pPr>
          </w:p>
        </w:tc>
      </w:tr>
      <w:tr w:rsidR="009A4073" w14:paraId="6B614CF1" w14:textId="77777777" w:rsidTr="0056246F">
        <w:tc>
          <w:tcPr>
            <w:tcW w:w="0" w:type="auto"/>
            <w:vMerge/>
            <w:vAlign w:val="center"/>
            <w:hideMark/>
          </w:tcPr>
          <w:p w14:paraId="402415AE" w14:textId="77777777" w:rsidR="009A4073" w:rsidRDefault="009A4073" w:rsidP="0056246F">
            <w:pPr>
              <w:rPr>
                <w:i w:val="0"/>
                <w:sz w:val="22"/>
                <w:szCs w:val="22"/>
              </w:rPr>
            </w:pPr>
          </w:p>
        </w:tc>
        <w:tc>
          <w:tcPr>
            <w:tcW w:w="6923" w:type="dxa"/>
            <w:tcBorders>
              <w:top w:val="single" w:sz="4" w:space="0" w:color="auto"/>
              <w:left w:val="nil"/>
              <w:bottom w:val="single" w:sz="4" w:space="0" w:color="auto"/>
              <w:right w:val="nil"/>
            </w:tcBorders>
          </w:tcPr>
          <w:p w14:paraId="436095D8" w14:textId="77777777" w:rsidR="009A4073" w:rsidRDefault="009A4073" w:rsidP="0056246F">
            <w:pPr>
              <w:pStyle w:val="Glava"/>
              <w:tabs>
                <w:tab w:val="left" w:pos="708"/>
              </w:tabs>
              <w:jc w:val="both"/>
              <w:rPr>
                <w:i w:val="0"/>
                <w:szCs w:val="24"/>
              </w:rPr>
            </w:pPr>
          </w:p>
        </w:tc>
      </w:tr>
      <w:tr w:rsidR="009A4073" w14:paraId="2CC9E08F" w14:textId="77777777" w:rsidTr="0056246F">
        <w:tc>
          <w:tcPr>
            <w:tcW w:w="0" w:type="auto"/>
            <w:vMerge/>
            <w:vAlign w:val="center"/>
            <w:hideMark/>
          </w:tcPr>
          <w:p w14:paraId="0ED1B2B7" w14:textId="77777777" w:rsidR="009A4073" w:rsidRDefault="009A4073" w:rsidP="0056246F">
            <w:pPr>
              <w:rPr>
                <w:i w:val="0"/>
                <w:sz w:val="22"/>
                <w:szCs w:val="22"/>
              </w:rPr>
            </w:pPr>
          </w:p>
        </w:tc>
        <w:tc>
          <w:tcPr>
            <w:tcW w:w="6923" w:type="dxa"/>
            <w:tcBorders>
              <w:top w:val="single" w:sz="4" w:space="0" w:color="auto"/>
              <w:left w:val="nil"/>
              <w:bottom w:val="single" w:sz="4" w:space="0" w:color="auto"/>
              <w:right w:val="nil"/>
            </w:tcBorders>
          </w:tcPr>
          <w:p w14:paraId="1DC1BF05" w14:textId="77777777" w:rsidR="009A4073" w:rsidRDefault="009A4073" w:rsidP="0056246F">
            <w:pPr>
              <w:pStyle w:val="Glava"/>
              <w:tabs>
                <w:tab w:val="left" w:pos="708"/>
              </w:tabs>
              <w:jc w:val="both"/>
              <w:rPr>
                <w:i w:val="0"/>
                <w:szCs w:val="24"/>
              </w:rPr>
            </w:pPr>
          </w:p>
        </w:tc>
      </w:tr>
    </w:tbl>
    <w:p w14:paraId="57B89B33" w14:textId="77777777" w:rsidR="009A4073" w:rsidRDefault="009A4073" w:rsidP="009A4073">
      <w:pPr>
        <w:pStyle w:val="Glava"/>
        <w:tabs>
          <w:tab w:val="left" w:pos="2523"/>
        </w:tabs>
        <w:rPr>
          <w:b/>
          <w:i w:val="0"/>
          <w:sz w:val="22"/>
          <w:szCs w:val="22"/>
        </w:rPr>
      </w:pPr>
    </w:p>
    <w:p w14:paraId="6026D7C8" w14:textId="77777777" w:rsidR="009A4073" w:rsidRDefault="009A4073" w:rsidP="009A4073">
      <w:pPr>
        <w:pStyle w:val="Glava"/>
        <w:tabs>
          <w:tab w:val="left" w:pos="2523"/>
        </w:tabs>
        <w:rPr>
          <w:b/>
          <w:i w:val="0"/>
          <w:sz w:val="22"/>
          <w:szCs w:val="22"/>
        </w:rPr>
      </w:pPr>
    </w:p>
    <w:p w14:paraId="4D30EED8" w14:textId="77777777" w:rsidR="009A4073" w:rsidRDefault="009A4073" w:rsidP="009A4073">
      <w:pPr>
        <w:pStyle w:val="Glava"/>
        <w:tabs>
          <w:tab w:val="left" w:pos="708"/>
        </w:tabs>
        <w:ind w:left="1080"/>
        <w:jc w:val="center"/>
        <w:rPr>
          <w:b/>
          <w:i w:val="0"/>
          <w:sz w:val="28"/>
          <w:szCs w:val="28"/>
        </w:rPr>
      </w:pPr>
      <w:r>
        <w:rPr>
          <w:b/>
          <w:i w:val="0"/>
          <w:sz w:val="28"/>
          <w:szCs w:val="28"/>
        </w:rPr>
        <w:t>POOBLASTILO FIZIČNE OSEBE</w:t>
      </w:r>
    </w:p>
    <w:p w14:paraId="6947B07A" w14:textId="77777777" w:rsidR="009A4073" w:rsidRDefault="009A4073" w:rsidP="009A4073">
      <w:pPr>
        <w:pStyle w:val="Glava"/>
        <w:tabs>
          <w:tab w:val="left" w:pos="708"/>
        </w:tabs>
        <w:ind w:left="1080"/>
        <w:jc w:val="right"/>
        <w:rPr>
          <w:b/>
          <w:i w:val="0"/>
          <w:sz w:val="22"/>
          <w:szCs w:val="22"/>
        </w:rPr>
      </w:pPr>
    </w:p>
    <w:p w14:paraId="7E4A3A9E" w14:textId="77777777" w:rsidR="009A4073" w:rsidRDefault="009A4073" w:rsidP="009A4073">
      <w:pPr>
        <w:pStyle w:val="Glava"/>
        <w:tabs>
          <w:tab w:val="left" w:pos="708"/>
        </w:tabs>
        <w:ind w:left="1080"/>
        <w:jc w:val="both"/>
        <w:rPr>
          <w:i w:val="0"/>
          <w:sz w:val="22"/>
          <w:szCs w:val="22"/>
        </w:rPr>
      </w:pPr>
    </w:p>
    <w:p w14:paraId="00B7BABC" w14:textId="4EE3C85A" w:rsidR="009A4073" w:rsidRDefault="009A4073" w:rsidP="00CE6C2F">
      <w:pPr>
        <w:pStyle w:val="Glava"/>
        <w:tabs>
          <w:tab w:val="clear" w:pos="4536"/>
          <w:tab w:val="clear" w:pos="9072"/>
        </w:tabs>
        <w:ind w:left="1134"/>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w:t>
      </w:r>
      <w:r>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97EBE">
        <w:rPr>
          <w:i w:val="0"/>
          <w:sz w:val="22"/>
          <w:szCs w:val="22"/>
        </w:rPr>
        <w:t>»</w:t>
      </w:r>
      <w:r w:rsidR="00CE6C2F">
        <w:rPr>
          <w:i w:val="0"/>
          <w:sz w:val="22"/>
          <w:szCs w:val="22"/>
        </w:rPr>
        <w:t>Z</w:t>
      </w:r>
      <w:r w:rsidR="00CE6C2F" w:rsidRPr="00EF1812">
        <w:rPr>
          <w:i w:val="0"/>
          <w:sz w:val="22"/>
          <w:szCs w:val="22"/>
        </w:rPr>
        <w:t>amenjava stolov, talnih oblog in svetlobnih označb v Zgornji dvorani Slovenskega mladinskega gledališča Ljubljana</w:t>
      </w:r>
      <w:r w:rsidR="00D97EBE">
        <w:rPr>
          <w:b/>
          <w:i w:val="0"/>
          <w:sz w:val="22"/>
          <w:szCs w:val="22"/>
        </w:rPr>
        <w:t>«</w:t>
      </w:r>
      <w:r>
        <w:rPr>
          <w:i w:val="0"/>
          <w:sz w:val="22"/>
          <w:szCs w:val="22"/>
        </w:rPr>
        <w:t xml:space="preserve"> od Ministrstva za pravosodje pridobi potrdilo iz kazenske evidence fizičnih oseb.</w:t>
      </w:r>
    </w:p>
    <w:p w14:paraId="2383712D" w14:textId="77777777" w:rsidR="009A4073" w:rsidRDefault="009A4073" w:rsidP="009A4073">
      <w:pPr>
        <w:pStyle w:val="Glava"/>
        <w:tabs>
          <w:tab w:val="left" w:pos="708"/>
        </w:tabs>
        <w:ind w:left="1080"/>
        <w:jc w:val="both"/>
        <w:rPr>
          <w:i w:val="0"/>
          <w:sz w:val="22"/>
          <w:szCs w:val="22"/>
        </w:rPr>
      </w:pPr>
    </w:p>
    <w:p w14:paraId="04998BA4" w14:textId="77777777" w:rsidR="009A4073" w:rsidRDefault="009A4073" w:rsidP="009A4073">
      <w:pPr>
        <w:pStyle w:val="Glava"/>
        <w:tabs>
          <w:tab w:val="left" w:pos="708"/>
        </w:tabs>
        <w:ind w:left="1080"/>
        <w:jc w:val="both"/>
        <w:rPr>
          <w:i w:val="0"/>
          <w:sz w:val="22"/>
          <w:szCs w:val="22"/>
        </w:rPr>
      </w:pPr>
      <w:r>
        <w:rPr>
          <w:i w:val="0"/>
          <w:sz w:val="22"/>
          <w:szCs w:val="22"/>
        </w:rPr>
        <w:t>Moji osebni podatki so:</w:t>
      </w:r>
    </w:p>
    <w:p w14:paraId="118ECBB7" w14:textId="77777777" w:rsidR="009A4073" w:rsidRDefault="009A4073" w:rsidP="009A4073">
      <w:pPr>
        <w:pStyle w:val="Glava"/>
        <w:tabs>
          <w:tab w:val="left" w:pos="708"/>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9A4073" w14:paraId="573DB12E" w14:textId="77777777" w:rsidTr="0056246F">
        <w:tc>
          <w:tcPr>
            <w:tcW w:w="1701" w:type="dxa"/>
            <w:gridSpan w:val="3"/>
            <w:hideMark/>
          </w:tcPr>
          <w:p w14:paraId="2E29DEFF" w14:textId="77777777" w:rsidR="009A4073" w:rsidRDefault="009A4073" w:rsidP="0056246F">
            <w:pPr>
              <w:pStyle w:val="Glava"/>
              <w:tabs>
                <w:tab w:val="left" w:pos="708"/>
              </w:tabs>
              <w:jc w:val="both"/>
              <w:rPr>
                <w:i w:val="0"/>
                <w:sz w:val="22"/>
                <w:szCs w:val="22"/>
              </w:rPr>
            </w:pPr>
            <w:r>
              <w:rPr>
                <w:i w:val="0"/>
                <w:sz w:val="22"/>
                <w:szCs w:val="22"/>
              </w:rPr>
              <w:t>Ime in priimek:</w:t>
            </w:r>
          </w:p>
        </w:tc>
        <w:tc>
          <w:tcPr>
            <w:tcW w:w="7227" w:type="dxa"/>
            <w:gridSpan w:val="5"/>
            <w:tcBorders>
              <w:top w:val="nil"/>
              <w:left w:val="nil"/>
              <w:bottom w:val="single" w:sz="4" w:space="0" w:color="auto"/>
              <w:right w:val="nil"/>
            </w:tcBorders>
          </w:tcPr>
          <w:p w14:paraId="175C9E9D" w14:textId="77777777" w:rsidR="009A4073" w:rsidRDefault="009A4073" w:rsidP="0056246F">
            <w:pPr>
              <w:pStyle w:val="Glava"/>
              <w:tabs>
                <w:tab w:val="left" w:pos="708"/>
              </w:tabs>
              <w:jc w:val="both"/>
              <w:rPr>
                <w:i w:val="0"/>
                <w:sz w:val="22"/>
                <w:szCs w:val="22"/>
              </w:rPr>
            </w:pPr>
          </w:p>
        </w:tc>
      </w:tr>
      <w:tr w:rsidR="009A4073" w14:paraId="3D95DB36" w14:textId="77777777" w:rsidTr="0056246F">
        <w:tc>
          <w:tcPr>
            <w:tcW w:w="4432" w:type="dxa"/>
            <w:gridSpan w:val="7"/>
          </w:tcPr>
          <w:p w14:paraId="74C3267C" w14:textId="77777777" w:rsidR="009A4073" w:rsidRDefault="009A4073" w:rsidP="0056246F">
            <w:pPr>
              <w:pStyle w:val="Glava"/>
              <w:tabs>
                <w:tab w:val="left" w:pos="708"/>
              </w:tabs>
              <w:jc w:val="both"/>
              <w:rPr>
                <w:i w:val="0"/>
                <w:sz w:val="16"/>
                <w:szCs w:val="16"/>
              </w:rPr>
            </w:pPr>
          </w:p>
        </w:tc>
        <w:tc>
          <w:tcPr>
            <w:tcW w:w="4496" w:type="dxa"/>
          </w:tcPr>
          <w:p w14:paraId="7DA85370" w14:textId="77777777" w:rsidR="009A4073" w:rsidRDefault="009A4073" w:rsidP="0056246F">
            <w:pPr>
              <w:pStyle w:val="Glava"/>
              <w:tabs>
                <w:tab w:val="left" w:pos="708"/>
              </w:tabs>
              <w:jc w:val="both"/>
              <w:rPr>
                <w:i w:val="0"/>
                <w:sz w:val="16"/>
                <w:szCs w:val="16"/>
              </w:rPr>
            </w:pPr>
          </w:p>
        </w:tc>
      </w:tr>
      <w:tr w:rsidR="009A4073" w14:paraId="7670FCFA" w14:textId="77777777" w:rsidTr="0056246F">
        <w:tc>
          <w:tcPr>
            <w:tcW w:w="2853" w:type="dxa"/>
            <w:gridSpan w:val="5"/>
            <w:hideMark/>
          </w:tcPr>
          <w:p w14:paraId="39077345" w14:textId="77777777" w:rsidR="009A4073" w:rsidRDefault="009A4073" w:rsidP="0056246F">
            <w:pPr>
              <w:pStyle w:val="Glava"/>
              <w:tabs>
                <w:tab w:val="left" w:pos="708"/>
              </w:tabs>
              <w:jc w:val="both"/>
              <w:rPr>
                <w:i w:val="0"/>
                <w:sz w:val="22"/>
                <w:szCs w:val="22"/>
              </w:rPr>
            </w:pPr>
            <w:r>
              <w:rPr>
                <w:i w:val="0"/>
                <w:sz w:val="22"/>
                <w:szCs w:val="22"/>
              </w:rPr>
              <w:t>EMŠO (obvezen podatek):</w:t>
            </w:r>
          </w:p>
        </w:tc>
        <w:tc>
          <w:tcPr>
            <w:tcW w:w="6075" w:type="dxa"/>
            <w:gridSpan w:val="3"/>
            <w:tcBorders>
              <w:top w:val="nil"/>
              <w:left w:val="nil"/>
              <w:bottom w:val="single" w:sz="4" w:space="0" w:color="auto"/>
              <w:right w:val="nil"/>
            </w:tcBorders>
          </w:tcPr>
          <w:p w14:paraId="6DDDF0EF" w14:textId="77777777" w:rsidR="009A4073" w:rsidRDefault="009A4073" w:rsidP="0056246F">
            <w:pPr>
              <w:pStyle w:val="Glava"/>
              <w:tabs>
                <w:tab w:val="left" w:pos="708"/>
              </w:tabs>
              <w:jc w:val="both"/>
              <w:rPr>
                <w:i w:val="0"/>
                <w:sz w:val="22"/>
                <w:szCs w:val="22"/>
              </w:rPr>
            </w:pPr>
          </w:p>
        </w:tc>
      </w:tr>
      <w:tr w:rsidR="009A4073" w14:paraId="5825178C" w14:textId="77777777" w:rsidTr="0056246F">
        <w:tc>
          <w:tcPr>
            <w:tcW w:w="4432" w:type="dxa"/>
            <w:gridSpan w:val="7"/>
          </w:tcPr>
          <w:p w14:paraId="67A60245" w14:textId="77777777" w:rsidR="009A4073" w:rsidRDefault="009A4073" w:rsidP="0056246F">
            <w:pPr>
              <w:pStyle w:val="Glava"/>
              <w:tabs>
                <w:tab w:val="left" w:pos="708"/>
              </w:tabs>
              <w:jc w:val="both"/>
              <w:rPr>
                <w:i w:val="0"/>
                <w:sz w:val="16"/>
                <w:szCs w:val="16"/>
              </w:rPr>
            </w:pPr>
          </w:p>
        </w:tc>
        <w:tc>
          <w:tcPr>
            <w:tcW w:w="4496" w:type="dxa"/>
          </w:tcPr>
          <w:p w14:paraId="66B21038" w14:textId="77777777" w:rsidR="009A4073" w:rsidRDefault="009A4073" w:rsidP="0056246F">
            <w:pPr>
              <w:pStyle w:val="Glava"/>
              <w:tabs>
                <w:tab w:val="left" w:pos="708"/>
              </w:tabs>
              <w:jc w:val="both"/>
              <w:rPr>
                <w:i w:val="0"/>
                <w:sz w:val="16"/>
                <w:szCs w:val="16"/>
              </w:rPr>
            </w:pPr>
          </w:p>
        </w:tc>
      </w:tr>
      <w:tr w:rsidR="009A4073" w14:paraId="02FB63DE" w14:textId="77777777" w:rsidTr="0056246F">
        <w:tc>
          <w:tcPr>
            <w:tcW w:w="1621" w:type="dxa"/>
            <w:gridSpan w:val="2"/>
            <w:hideMark/>
          </w:tcPr>
          <w:p w14:paraId="22054295" w14:textId="77777777" w:rsidR="009A4073" w:rsidRDefault="009A4073" w:rsidP="0056246F">
            <w:pPr>
              <w:pStyle w:val="Glava"/>
              <w:tabs>
                <w:tab w:val="left" w:pos="708"/>
              </w:tabs>
              <w:jc w:val="both"/>
              <w:rPr>
                <w:i w:val="0"/>
                <w:sz w:val="22"/>
                <w:szCs w:val="22"/>
              </w:rPr>
            </w:pPr>
            <w:r>
              <w:rPr>
                <w:i w:val="0"/>
                <w:sz w:val="22"/>
                <w:szCs w:val="22"/>
              </w:rPr>
              <w:t>Datum rojstva:</w:t>
            </w:r>
          </w:p>
        </w:tc>
        <w:tc>
          <w:tcPr>
            <w:tcW w:w="7307" w:type="dxa"/>
            <w:gridSpan w:val="6"/>
            <w:tcBorders>
              <w:top w:val="nil"/>
              <w:left w:val="nil"/>
              <w:bottom w:val="single" w:sz="4" w:space="0" w:color="auto"/>
              <w:right w:val="nil"/>
            </w:tcBorders>
          </w:tcPr>
          <w:p w14:paraId="3ED8171C" w14:textId="77777777" w:rsidR="009A4073" w:rsidRDefault="009A4073" w:rsidP="0056246F">
            <w:pPr>
              <w:pStyle w:val="Glava"/>
              <w:tabs>
                <w:tab w:val="left" w:pos="708"/>
              </w:tabs>
              <w:jc w:val="both"/>
              <w:rPr>
                <w:i w:val="0"/>
                <w:sz w:val="22"/>
                <w:szCs w:val="22"/>
              </w:rPr>
            </w:pPr>
          </w:p>
        </w:tc>
      </w:tr>
      <w:tr w:rsidR="009A4073" w14:paraId="4E848524" w14:textId="77777777" w:rsidTr="0056246F">
        <w:tc>
          <w:tcPr>
            <w:tcW w:w="4432" w:type="dxa"/>
            <w:gridSpan w:val="7"/>
          </w:tcPr>
          <w:p w14:paraId="0132F533" w14:textId="77777777" w:rsidR="009A4073" w:rsidRDefault="009A4073" w:rsidP="0056246F">
            <w:pPr>
              <w:pStyle w:val="Glava"/>
              <w:tabs>
                <w:tab w:val="left" w:pos="708"/>
              </w:tabs>
              <w:jc w:val="both"/>
              <w:rPr>
                <w:i w:val="0"/>
                <w:sz w:val="16"/>
                <w:szCs w:val="16"/>
              </w:rPr>
            </w:pPr>
          </w:p>
        </w:tc>
        <w:tc>
          <w:tcPr>
            <w:tcW w:w="4496" w:type="dxa"/>
          </w:tcPr>
          <w:p w14:paraId="1AF545D4" w14:textId="77777777" w:rsidR="009A4073" w:rsidRDefault="009A4073" w:rsidP="0056246F">
            <w:pPr>
              <w:pStyle w:val="Glava"/>
              <w:tabs>
                <w:tab w:val="left" w:pos="708"/>
              </w:tabs>
              <w:jc w:val="both"/>
              <w:rPr>
                <w:i w:val="0"/>
                <w:sz w:val="16"/>
                <w:szCs w:val="16"/>
              </w:rPr>
            </w:pPr>
          </w:p>
        </w:tc>
      </w:tr>
      <w:tr w:rsidR="009A4073" w14:paraId="49A52827" w14:textId="77777777" w:rsidTr="0056246F">
        <w:tc>
          <w:tcPr>
            <w:tcW w:w="1418" w:type="dxa"/>
            <w:hideMark/>
          </w:tcPr>
          <w:p w14:paraId="4CF48670" w14:textId="77777777" w:rsidR="009A4073" w:rsidRDefault="009A4073" w:rsidP="0056246F">
            <w:pPr>
              <w:pStyle w:val="Glava"/>
              <w:tabs>
                <w:tab w:val="left" w:pos="708"/>
              </w:tabs>
              <w:jc w:val="both"/>
              <w:rPr>
                <w:i w:val="0"/>
                <w:sz w:val="22"/>
                <w:szCs w:val="22"/>
              </w:rPr>
            </w:pPr>
            <w:r>
              <w:rPr>
                <w:i w:val="0"/>
                <w:sz w:val="22"/>
                <w:szCs w:val="22"/>
              </w:rPr>
              <w:t>Kraj rojstva:</w:t>
            </w:r>
          </w:p>
        </w:tc>
        <w:tc>
          <w:tcPr>
            <w:tcW w:w="7510" w:type="dxa"/>
            <w:gridSpan w:val="7"/>
            <w:tcBorders>
              <w:top w:val="nil"/>
              <w:left w:val="nil"/>
              <w:bottom w:val="single" w:sz="4" w:space="0" w:color="auto"/>
              <w:right w:val="nil"/>
            </w:tcBorders>
          </w:tcPr>
          <w:p w14:paraId="5BD65C70" w14:textId="77777777" w:rsidR="009A4073" w:rsidRDefault="009A4073" w:rsidP="0056246F">
            <w:pPr>
              <w:pStyle w:val="Glava"/>
              <w:tabs>
                <w:tab w:val="left" w:pos="708"/>
              </w:tabs>
              <w:jc w:val="both"/>
              <w:rPr>
                <w:i w:val="0"/>
                <w:sz w:val="22"/>
                <w:szCs w:val="22"/>
              </w:rPr>
            </w:pPr>
          </w:p>
        </w:tc>
      </w:tr>
      <w:tr w:rsidR="009A4073" w14:paraId="6EF82195" w14:textId="77777777" w:rsidTr="0056246F">
        <w:tc>
          <w:tcPr>
            <w:tcW w:w="4432" w:type="dxa"/>
            <w:gridSpan w:val="7"/>
          </w:tcPr>
          <w:p w14:paraId="6002367C" w14:textId="77777777" w:rsidR="009A4073" w:rsidRDefault="009A4073" w:rsidP="0056246F">
            <w:pPr>
              <w:pStyle w:val="Glava"/>
              <w:tabs>
                <w:tab w:val="left" w:pos="708"/>
              </w:tabs>
              <w:jc w:val="both"/>
              <w:rPr>
                <w:i w:val="0"/>
                <w:sz w:val="16"/>
                <w:szCs w:val="16"/>
              </w:rPr>
            </w:pPr>
          </w:p>
        </w:tc>
        <w:tc>
          <w:tcPr>
            <w:tcW w:w="4496" w:type="dxa"/>
          </w:tcPr>
          <w:p w14:paraId="4FF1167A" w14:textId="77777777" w:rsidR="009A4073" w:rsidRDefault="009A4073" w:rsidP="0056246F">
            <w:pPr>
              <w:pStyle w:val="Glava"/>
              <w:tabs>
                <w:tab w:val="left" w:pos="708"/>
              </w:tabs>
              <w:jc w:val="both"/>
              <w:rPr>
                <w:i w:val="0"/>
                <w:sz w:val="16"/>
                <w:szCs w:val="16"/>
              </w:rPr>
            </w:pPr>
          </w:p>
        </w:tc>
      </w:tr>
      <w:tr w:rsidR="009A4073" w14:paraId="069DB821" w14:textId="77777777" w:rsidTr="0056246F">
        <w:tc>
          <w:tcPr>
            <w:tcW w:w="1621" w:type="dxa"/>
            <w:gridSpan w:val="2"/>
            <w:hideMark/>
          </w:tcPr>
          <w:p w14:paraId="402D341C" w14:textId="77777777" w:rsidR="009A4073" w:rsidRDefault="009A4073" w:rsidP="0056246F">
            <w:pPr>
              <w:pStyle w:val="Glava"/>
              <w:tabs>
                <w:tab w:val="left" w:pos="708"/>
              </w:tabs>
              <w:jc w:val="both"/>
              <w:rPr>
                <w:i w:val="0"/>
                <w:sz w:val="22"/>
                <w:szCs w:val="22"/>
              </w:rPr>
            </w:pPr>
            <w:r>
              <w:rPr>
                <w:i w:val="0"/>
                <w:sz w:val="22"/>
                <w:szCs w:val="22"/>
              </w:rPr>
              <w:t>Občina rojstva:</w:t>
            </w:r>
          </w:p>
        </w:tc>
        <w:tc>
          <w:tcPr>
            <w:tcW w:w="7307" w:type="dxa"/>
            <w:gridSpan w:val="6"/>
            <w:tcBorders>
              <w:top w:val="nil"/>
              <w:left w:val="nil"/>
              <w:bottom w:val="single" w:sz="4" w:space="0" w:color="auto"/>
              <w:right w:val="nil"/>
            </w:tcBorders>
          </w:tcPr>
          <w:p w14:paraId="2134EE11" w14:textId="77777777" w:rsidR="009A4073" w:rsidRDefault="009A4073" w:rsidP="0056246F">
            <w:pPr>
              <w:pStyle w:val="Glava"/>
              <w:tabs>
                <w:tab w:val="left" w:pos="708"/>
              </w:tabs>
              <w:jc w:val="both"/>
              <w:rPr>
                <w:i w:val="0"/>
                <w:sz w:val="22"/>
                <w:szCs w:val="22"/>
              </w:rPr>
            </w:pPr>
          </w:p>
        </w:tc>
      </w:tr>
      <w:tr w:rsidR="009A4073" w14:paraId="26A796B4" w14:textId="77777777" w:rsidTr="0056246F">
        <w:tc>
          <w:tcPr>
            <w:tcW w:w="4432" w:type="dxa"/>
            <w:gridSpan w:val="7"/>
          </w:tcPr>
          <w:p w14:paraId="6BAD7512" w14:textId="77777777" w:rsidR="009A4073" w:rsidRDefault="009A4073" w:rsidP="0056246F">
            <w:pPr>
              <w:pStyle w:val="Glava"/>
              <w:tabs>
                <w:tab w:val="left" w:pos="708"/>
              </w:tabs>
              <w:jc w:val="both"/>
              <w:rPr>
                <w:i w:val="0"/>
                <w:sz w:val="16"/>
                <w:szCs w:val="16"/>
              </w:rPr>
            </w:pPr>
          </w:p>
        </w:tc>
        <w:tc>
          <w:tcPr>
            <w:tcW w:w="4496" w:type="dxa"/>
          </w:tcPr>
          <w:p w14:paraId="78711E62" w14:textId="77777777" w:rsidR="009A4073" w:rsidRDefault="009A4073" w:rsidP="0056246F">
            <w:pPr>
              <w:pStyle w:val="Glava"/>
              <w:tabs>
                <w:tab w:val="left" w:pos="708"/>
              </w:tabs>
              <w:jc w:val="both"/>
              <w:rPr>
                <w:i w:val="0"/>
                <w:sz w:val="16"/>
                <w:szCs w:val="16"/>
              </w:rPr>
            </w:pPr>
          </w:p>
        </w:tc>
      </w:tr>
      <w:tr w:rsidR="009A4073" w14:paraId="5F04182C" w14:textId="77777777" w:rsidTr="0056246F">
        <w:tc>
          <w:tcPr>
            <w:tcW w:w="8928" w:type="dxa"/>
            <w:gridSpan w:val="8"/>
            <w:hideMark/>
          </w:tcPr>
          <w:p w14:paraId="064D5009" w14:textId="77777777" w:rsidR="009A4073" w:rsidRDefault="009A4073" w:rsidP="0056246F">
            <w:pPr>
              <w:pStyle w:val="Glava"/>
              <w:tabs>
                <w:tab w:val="left" w:pos="708"/>
              </w:tabs>
              <w:jc w:val="both"/>
              <w:rPr>
                <w:i w:val="0"/>
                <w:sz w:val="22"/>
                <w:szCs w:val="22"/>
              </w:rPr>
            </w:pPr>
            <w:r>
              <w:rPr>
                <w:i w:val="0"/>
                <w:sz w:val="22"/>
                <w:szCs w:val="22"/>
              </w:rPr>
              <w:t>Naslov stalnega/začasnega prebivališča:</w:t>
            </w:r>
          </w:p>
        </w:tc>
      </w:tr>
      <w:tr w:rsidR="009A4073" w14:paraId="43F4E6F6" w14:textId="77777777" w:rsidTr="0056246F">
        <w:tc>
          <w:tcPr>
            <w:tcW w:w="2325" w:type="dxa"/>
            <w:gridSpan w:val="4"/>
            <w:hideMark/>
          </w:tcPr>
          <w:p w14:paraId="3B2044F3" w14:textId="77777777" w:rsidR="009A4073" w:rsidRDefault="009A4073" w:rsidP="0056246F">
            <w:pPr>
              <w:pStyle w:val="Glava"/>
              <w:tabs>
                <w:tab w:val="left" w:pos="708"/>
              </w:tabs>
              <w:jc w:val="both"/>
              <w:rPr>
                <w:i w:val="0"/>
                <w:sz w:val="22"/>
                <w:szCs w:val="22"/>
              </w:rPr>
            </w:pPr>
            <w:r>
              <w:rPr>
                <w:i w:val="0"/>
                <w:sz w:val="22"/>
                <w:szCs w:val="22"/>
              </w:rPr>
              <w:t>ulica in hišna številka:</w:t>
            </w:r>
          </w:p>
        </w:tc>
        <w:tc>
          <w:tcPr>
            <w:tcW w:w="6603" w:type="dxa"/>
            <w:gridSpan w:val="4"/>
            <w:tcBorders>
              <w:top w:val="nil"/>
              <w:left w:val="nil"/>
              <w:bottom w:val="single" w:sz="4" w:space="0" w:color="auto"/>
              <w:right w:val="nil"/>
            </w:tcBorders>
          </w:tcPr>
          <w:p w14:paraId="6001E682" w14:textId="77777777" w:rsidR="009A4073" w:rsidRDefault="009A4073" w:rsidP="0056246F">
            <w:pPr>
              <w:pStyle w:val="Glava"/>
              <w:tabs>
                <w:tab w:val="left" w:pos="708"/>
              </w:tabs>
              <w:jc w:val="both"/>
              <w:rPr>
                <w:i w:val="0"/>
                <w:sz w:val="22"/>
                <w:szCs w:val="22"/>
              </w:rPr>
            </w:pPr>
          </w:p>
        </w:tc>
      </w:tr>
      <w:tr w:rsidR="009A4073" w14:paraId="19DE3D7B" w14:textId="77777777" w:rsidTr="0056246F">
        <w:tc>
          <w:tcPr>
            <w:tcW w:w="4432" w:type="dxa"/>
            <w:gridSpan w:val="7"/>
          </w:tcPr>
          <w:p w14:paraId="254D4E20" w14:textId="77777777" w:rsidR="009A4073" w:rsidRDefault="009A4073" w:rsidP="0056246F">
            <w:pPr>
              <w:pStyle w:val="Glava"/>
              <w:tabs>
                <w:tab w:val="left" w:pos="708"/>
              </w:tabs>
              <w:jc w:val="both"/>
              <w:rPr>
                <w:i w:val="0"/>
                <w:sz w:val="16"/>
                <w:szCs w:val="16"/>
              </w:rPr>
            </w:pPr>
          </w:p>
        </w:tc>
        <w:tc>
          <w:tcPr>
            <w:tcW w:w="4496" w:type="dxa"/>
          </w:tcPr>
          <w:p w14:paraId="21BAE48A" w14:textId="77777777" w:rsidR="009A4073" w:rsidRDefault="009A4073" w:rsidP="0056246F">
            <w:pPr>
              <w:pStyle w:val="Glava"/>
              <w:tabs>
                <w:tab w:val="left" w:pos="708"/>
              </w:tabs>
              <w:jc w:val="both"/>
              <w:rPr>
                <w:i w:val="0"/>
                <w:sz w:val="16"/>
                <w:szCs w:val="16"/>
              </w:rPr>
            </w:pPr>
          </w:p>
        </w:tc>
      </w:tr>
      <w:tr w:rsidR="009A4073" w14:paraId="4B470D16" w14:textId="77777777" w:rsidTr="0056246F">
        <w:tc>
          <w:tcPr>
            <w:tcW w:w="2325" w:type="dxa"/>
            <w:gridSpan w:val="4"/>
            <w:hideMark/>
          </w:tcPr>
          <w:p w14:paraId="7DE945C3" w14:textId="77777777" w:rsidR="009A4073" w:rsidRDefault="009A4073" w:rsidP="0056246F">
            <w:pPr>
              <w:pStyle w:val="Glava"/>
              <w:tabs>
                <w:tab w:val="left" w:pos="708"/>
              </w:tabs>
              <w:jc w:val="both"/>
              <w:rPr>
                <w:i w:val="0"/>
                <w:sz w:val="22"/>
                <w:szCs w:val="22"/>
              </w:rPr>
            </w:pPr>
            <w:r>
              <w:rPr>
                <w:i w:val="0"/>
                <w:sz w:val="22"/>
                <w:szCs w:val="22"/>
              </w:rPr>
              <w:t>Številka pošte in pošta:</w:t>
            </w:r>
          </w:p>
        </w:tc>
        <w:tc>
          <w:tcPr>
            <w:tcW w:w="6603" w:type="dxa"/>
            <w:gridSpan w:val="4"/>
            <w:tcBorders>
              <w:top w:val="nil"/>
              <w:left w:val="nil"/>
              <w:bottom w:val="single" w:sz="4" w:space="0" w:color="auto"/>
              <w:right w:val="nil"/>
            </w:tcBorders>
          </w:tcPr>
          <w:p w14:paraId="79263EE0" w14:textId="77777777" w:rsidR="009A4073" w:rsidRDefault="009A4073" w:rsidP="0056246F">
            <w:pPr>
              <w:pStyle w:val="Glava"/>
              <w:tabs>
                <w:tab w:val="left" w:pos="708"/>
              </w:tabs>
              <w:jc w:val="both"/>
              <w:rPr>
                <w:i w:val="0"/>
                <w:sz w:val="22"/>
                <w:szCs w:val="22"/>
              </w:rPr>
            </w:pPr>
          </w:p>
        </w:tc>
      </w:tr>
      <w:tr w:rsidR="009A4073" w14:paraId="5882DF25" w14:textId="77777777" w:rsidTr="0056246F">
        <w:tc>
          <w:tcPr>
            <w:tcW w:w="4432" w:type="dxa"/>
            <w:gridSpan w:val="7"/>
          </w:tcPr>
          <w:p w14:paraId="7FCDEC9D" w14:textId="77777777" w:rsidR="009A4073" w:rsidRDefault="009A4073" w:rsidP="0056246F">
            <w:pPr>
              <w:pStyle w:val="Glava"/>
              <w:tabs>
                <w:tab w:val="left" w:pos="708"/>
              </w:tabs>
              <w:jc w:val="both"/>
              <w:rPr>
                <w:i w:val="0"/>
                <w:sz w:val="16"/>
                <w:szCs w:val="16"/>
              </w:rPr>
            </w:pPr>
          </w:p>
        </w:tc>
        <w:tc>
          <w:tcPr>
            <w:tcW w:w="4496" w:type="dxa"/>
          </w:tcPr>
          <w:p w14:paraId="19FB4B42" w14:textId="77777777" w:rsidR="009A4073" w:rsidRDefault="009A4073" w:rsidP="0056246F">
            <w:pPr>
              <w:pStyle w:val="Glava"/>
              <w:tabs>
                <w:tab w:val="left" w:pos="708"/>
              </w:tabs>
              <w:jc w:val="both"/>
              <w:rPr>
                <w:i w:val="0"/>
                <w:sz w:val="16"/>
                <w:szCs w:val="16"/>
              </w:rPr>
            </w:pPr>
          </w:p>
        </w:tc>
      </w:tr>
      <w:tr w:rsidR="009A4073" w14:paraId="78766362" w14:textId="77777777" w:rsidTr="0056246F">
        <w:tc>
          <w:tcPr>
            <w:tcW w:w="1621" w:type="dxa"/>
            <w:gridSpan w:val="2"/>
            <w:hideMark/>
          </w:tcPr>
          <w:p w14:paraId="2FB762D0" w14:textId="77777777" w:rsidR="009A4073" w:rsidRDefault="009A4073" w:rsidP="0056246F">
            <w:pPr>
              <w:pStyle w:val="Glava"/>
              <w:tabs>
                <w:tab w:val="left" w:pos="708"/>
              </w:tabs>
              <w:jc w:val="both"/>
              <w:rPr>
                <w:i w:val="0"/>
                <w:sz w:val="22"/>
                <w:szCs w:val="22"/>
              </w:rPr>
            </w:pPr>
            <w:r>
              <w:rPr>
                <w:i w:val="0"/>
                <w:sz w:val="22"/>
                <w:szCs w:val="22"/>
              </w:rPr>
              <w:t>Državljanstvo:</w:t>
            </w:r>
          </w:p>
        </w:tc>
        <w:tc>
          <w:tcPr>
            <w:tcW w:w="7307" w:type="dxa"/>
            <w:gridSpan w:val="6"/>
            <w:tcBorders>
              <w:top w:val="nil"/>
              <w:left w:val="nil"/>
              <w:bottom w:val="single" w:sz="4" w:space="0" w:color="auto"/>
              <w:right w:val="nil"/>
            </w:tcBorders>
          </w:tcPr>
          <w:p w14:paraId="29568D45" w14:textId="77777777" w:rsidR="009A4073" w:rsidRDefault="009A4073" w:rsidP="0056246F">
            <w:pPr>
              <w:pStyle w:val="Glava"/>
              <w:tabs>
                <w:tab w:val="left" w:pos="708"/>
              </w:tabs>
              <w:jc w:val="both"/>
              <w:rPr>
                <w:i w:val="0"/>
                <w:sz w:val="22"/>
                <w:szCs w:val="22"/>
              </w:rPr>
            </w:pPr>
          </w:p>
        </w:tc>
      </w:tr>
      <w:tr w:rsidR="009A4073" w14:paraId="3E862B70" w14:textId="77777777" w:rsidTr="0056246F">
        <w:tc>
          <w:tcPr>
            <w:tcW w:w="4432" w:type="dxa"/>
            <w:gridSpan w:val="7"/>
          </w:tcPr>
          <w:p w14:paraId="70CFA634" w14:textId="77777777" w:rsidR="009A4073" w:rsidRDefault="009A4073" w:rsidP="0056246F">
            <w:pPr>
              <w:pStyle w:val="Glava"/>
              <w:tabs>
                <w:tab w:val="left" w:pos="708"/>
              </w:tabs>
              <w:jc w:val="both"/>
              <w:rPr>
                <w:i w:val="0"/>
                <w:sz w:val="16"/>
                <w:szCs w:val="16"/>
              </w:rPr>
            </w:pPr>
          </w:p>
        </w:tc>
        <w:tc>
          <w:tcPr>
            <w:tcW w:w="4496" w:type="dxa"/>
          </w:tcPr>
          <w:p w14:paraId="6927FF9D" w14:textId="77777777" w:rsidR="009A4073" w:rsidRDefault="009A4073" w:rsidP="0056246F">
            <w:pPr>
              <w:pStyle w:val="Glava"/>
              <w:tabs>
                <w:tab w:val="left" w:pos="708"/>
              </w:tabs>
              <w:jc w:val="both"/>
              <w:rPr>
                <w:i w:val="0"/>
                <w:sz w:val="16"/>
                <w:szCs w:val="16"/>
              </w:rPr>
            </w:pPr>
          </w:p>
        </w:tc>
      </w:tr>
      <w:tr w:rsidR="009A4073" w14:paraId="40D7BA09" w14:textId="77777777" w:rsidTr="0056246F">
        <w:tc>
          <w:tcPr>
            <w:tcW w:w="4253" w:type="dxa"/>
            <w:gridSpan w:val="6"/>
            <w:hideMark/>
          </w:tcPr>
          <w:p w14:paraId="3C3D35C3" w14:textId="77777777" w:rsidR="009A4073" w:rsidRDefault="009A4073" w:rsidP="0056246F">
            <w:pPr>
              <w:pStyle w:val="Glava"/>
              <w:tabs>
                <w:tab w:val="left" w:pos="708"/>
              </w:tabs>
              <w:jc w:val="both"/>
              <w:rPr>
                <w:i w:val="0"/>
                <w:sz w:val="22"/>
                <w:szCs w:val="22"/>
              </w:rPr>
            </w:pPr>
            <w:r>
              <w:rPr>
                <w:i w:val="0"/>
                <w:sz w:val="22"/>
                <w:szCs w:val="22"/>
              </w:rPr>
              <w:t>Moj prejšnji priimek in / ali ime se je glasilo:</w:t>
            </w:r>
          </w:p>
        </w:tc>
        <w:tc>
          <w:tcPr>
            <w:tcW w:w="4675" w:type="dxa"/>
            <w:gridSpan w:val="2"/>
            <w:tcBorders>
              <w:top w:val="nil"/>
              <w:left w:val="nil"/>
              <w:bottom w:val="single" w:sz="4" w:space="0" w:color="auto"/>
              <w:right w:val="nil"/>
            </w:tcBorders>
          </w:tcPr>
          <w:p w14:paraId="13445E06" w14:textId="77777777" w:rsidR="009A4073" w:rsidRDefault="009A4073" w:rsidP="0056246F">
            <w:pPr>
              <w:pStyle w:val="Glava"/>
              <w:tabs>
                <w:tab w:val="left" w:pos="708"/>
              </w:tabs>
              <w:jc w:val="both"/>
              <w:rPr>
                <w:i w:val="0"/>
                <w:sz w:val="22"/>
                <w:szCs w:val="22"/>
              </w:rPr>
            </w:pPr>
          </w:p>
        </w:tc>
      </w:tr>
    </w:tbl>
    <w:p w14:paraId="1DB24DCD" w14:textId="77777777" w:rsidR="00DC2EA5" w:rsidRDefault="00DC2EA5" w:rsidP="00DC2EA5">
      <w:pPr>
        <w:pStyle w:val="Glava"/>
        <w:tabs>
          <w:tab w:val="left" w:pos="708"/>
        </w:tabs>
        <w:ind w:left="1080"/>
        <w:rPr>
          <w:i w:val="0"/>
          <w:sz w:val="22"/>
          <w:szCs w:val="22"/>
        </w:rPr>
      </w:pPr>
    </w:p>
    <w:p w14:paraId="5C5F81F2" w14:textId="77777777" w:rsidR="00DC2EA5" w:rsidRDefault="00DC2EA5" w:rsidP="00DC2EA5">
      <w:pPr>
        <w:pStyle w:val="Glava"/>
        <w:tabs>
          <w:tab w:val="left" w:pos="708"/>
        </w:tabs>
        <w:ind w:left="1080"/>
        <w:rPr>
          <w:i w:val="0"/>
          <w:sz w:val="22"/>
          <w:szCs w:val="22"/>
        </w:rPr>
      </w:pPr>
    </w:p>
    <w:p w14:paraId="5708FDE6" w14:textId="77777777" w:rsidR="00DC2EA5" w:rsidRDefault="00DC2EA5" w:rsidP="00DC2EA5">
      <w:pPr>
        <w:pStyle w:val="Glava"/>
        <w:tabs>
          <w:tab w:val="left" w:pos="708"/>
        </w:tabs>
        <w:ind w:left="1080"/>
        <w:rPr>
          <w:i w:val="0"/>
          <w:sz w:val="22"/>
          <w:szCs w:val="22"/>
        </w:rPr>
      </w:pPr>
    </w:p>
    <w:p w14:paraId="0F014A5B" w14:textId="77777777" w:rsidR="00DC2EA5" w:rsidRDefault="00DC2EA5" w:rsidP="00DC2EA5">
      <w:pPr>
        <w:pStyle w:val="Glava"/>
        <w:tabs>
          <w:tab w:val="left" w:pos="708"/>
        </w:tabs>
        <w:ind w:left="1080"/>
        <w:rPr>
          <w:i w:val="0"/>
          <w:sz w:val="22"/>
          <w:szCs w:val="22"/>
        </w:rPr>
      </w:pPr>
    </w:p>
    <w:p w14:paraId="7F7009FA" w14:textId="77777777" w:rsidR="009A4073" w:rsidRDefault="009A4073" w:rsidP="00DC2EA5">
      <w:pPr>
        <w:pStyle w:val="Glava"/>
        <w:tabs>
          <w:tab w:val="left" w:pos="708"/>
        </w:tabs>
        <w:ind w:left="1080"/>
        <w:rPr>
          <w:b/>
          <w:i w:val="0"/>
          <w:sz w:val="22"/>
          <w:szCs w:val="22"/>
        </w:rPr>
      </w:pPr>
      <w:r>
        <w:rPr>
          <w:i w:val="0"/>
          <w:sz w:val="22"/>
          <w:szCs w:val="22"/>
        </w:rPr>
        <w:t>Datum:</w:t>
      </w:r>
      <w:r>
        <w:rPr>
          <w:i w:val="0"/>
          <w:sz w:val="22"/>
          <w:szCs w:val="22"/>
        </w:rPr>
        <w:tab/>
        <w:t>Žig:</w:t>
      </w:r>
      <w:r>
        <w:rPr>
          <w:i w:val="0"/>
          <w:sz w:val="22"/>
          <w:szCs w:val="22"/>
        </w:rPr>
        <w:tab/>
        <w:t>Podpis:</w:t>
      </w:r>
    </w:p>
    <w:p w14:paraId="083BBAAD" w14:textId="77777777" w:rsidR="009A4073" w:rsidRDefault="009A4073" w:rsidP="009A4073">
      <w:pPr>
        <w:pStyle w:val="Glava"/>
        <w:tabs>
          <w:tab w:val="left" w:pos="708"/>
        </w:tabs>
        <w:ind w:left="1080"/>
        <w:jc w:val="right"/>
        <w:rPr>
          <w:b/>
          <w:i w:val="0"/>
          <w:sz w:val="22"/>
          <w:szCs w:val="22"/>
        </w:rPr>
      </w:pPr>
    </w:p>
    <w:p w14:paraId="76754640" w14:textId="77777777" w:rsidR="009A4073" w:rsidRDefault="009A4073" w:rsidP="009A4073">
      <w:pPr>
        <w:pStyle w:val="Glava"/>
        <w:tabs>
          <w:tab w:val="left" w:pos="708"/>
        </w:tabs>
        <w:ind w:left="1080"/>
        <w:jc w:val="right"/>
        <w:rPr>
          <w:b/>
          <w:i w:val="0"/>
          <w:sz w:val="22"/>
          <w:szCs w:val="22"/>
        </w:rPr>
      </w:pPr>
    </w:p>
    <w:p w14:paraId="0C15096D" w14:textId="77777777" w:rsidR="009A4073" w:rsidRDefault="009A4073" w:rsidP="009A4073">
      <w:pPr>
        <w:pStyle w:val="Glava"/>
        <w:tabs>
          <w:tab w:val="left" w:pos="708"/>
        </w:tabs>
        <w:ind w:left="1080"/>
        <w:jc w:val="right"/>
        <w:rPr>
          <w:b/>
          <w:i w:val="0"/>
          <w:sz w:val="22"/>
          <w:szCs w:val="22"/>
        </w:rPr>
      </w:pPr>
    </w:p>
    <w:p w14:paraId="1E175DF6" w14:textId="77777777" w:rsidR="009A4073" w:rsidRDefault="009A4073" w:rsidP="009A4073">
      <w:pPr>
        <w:pStyle w:val="Glava"/>
        <w:tabs>
          <w:tab w:val="left" w:pos="708"/>
        </w:tabs>
        <w:ind w:left="1080"/>
        <w:jc w:val="both"/>
        <w:rPr>
          <w:i w:val="0"/>
          <w:sz w:val="18"/>
          <w:szCs w:val="18"/>
        </w:rPr>
      </w:pPr>
      <w:r>
        <w:rPr>
          <w:i w:val="0"/>
          <w:sz w:val="18"/>
          <w:szCs w:val="18"/>
        </w:rPr>
        <w:t xml:space="preserve">Obrazec izpolni vsaka fizična oseba, ki je član upravnega ali vodstvenega ali nadzornega organa gospodarskega subjekta, partnerja v skupni ponudbi oziroma podizvajalca, ter drugega subjekta, katerega zmogljivosti uporabi gospodarski subjekt glede izpolnjevanja pogojev v zvezi z ekonomskim in finančnim položajem ter tehnično in strokovno sposobnostjo ali oseba, ki ima pooblastila za zastopanje ali odločanje ali nadzor pri gospodarskem subjektu, partnerju v skupni ponudbi oziroma podizvajalcu, </w:t>
      </w:r>
      <w:r>
        <w:rPr>
          <w:bCs/>
          <w:i w:val="0"/>
          <w:sz w:val="18"/>
          <w:szCs w:val="18"/>
        </w:rPr>
        <w:t xml:space="preserve">ter </w:t>
      </w:r>
      <w:r>
        <w:rPr>
          <w:i w:val="0"/>
          <w:sz w:val="18"/>
          <w:szCs w:val="18"/>
        </w:rPr>
        <w:t>drugem subjektu, katerega zmogljivosti uporabi gospodarski subjekt glede izpolnjevanja pogojev v zvezi z ekonomskim in finančnim položajem ter tehnično in strokovno sposobnostjo!</w:t>
      </w:r>
    </w:p>
    <w:p w14:paraId="017C6529" w14:textId="77777777" w:rsidR="009A4073" w:rsidRDefault="009A4073" w:rsidP="009A4073">
      <w:pPr>
        <w:pStyle w:val="Glava"/>
        <w:tabs>
          <w:tab w:val="left" w:pos="708"/>
        </w:tabs>
        <w:ind w:left="1080"/>
        <w:jc w:val="both"/>
        <w:rPr>
          <w:i w:val="0"/>
          <w:sz w:val="18"/>
          <w:szCs w:val="18"/>
        </w:rPr>
      </w:pPr>
    </w:p>
    <w:p w14:paraId="1C41919D" w14:textId="77777777" w:rsidR="009A4073" w:rsidRDefault="009A4073" w:rsidP="009A4073">
      <w:pPr>
        <w:pStyle w:val="Glava"/>
        <w:tabs>
          <w:tab w:val="left" w:pos="708"/>
        </w:tabs>
        <w:rPr>
          <w:b/>
          <w:i w:val="0"/>
          <w:sz w:val="22"/>
          <w:szCs w:val="22"/>
        </w:rPr>
      </w:pPr>
    </w:p>
    <w:p w14:paraId="1A7C04F6" w14:textId="77777777" w:rsidR="009A4073" w:rsidRDefault="009A4073" w:rsidP="009A4073">
      <w:pPr>
        <w:pStyle w:val="Glava"/>
        <w:tabs>
          <w:tab w:val="left" w:pos="708"/>
        </w:tabs>
        <w:rPr>
          <w:b/>
          <w:i w:val="0"/>
          <w:sz w:val="22"/>
          <w:szCs w:val="22"/>
        </w:rPr>
      </w:pPr>
    </w:p>
    <w:p w14:paraId="7AAEBCC9" w14:textId="77777777" w:rsidR="009A4073" w:rsidRDefault="009A4073" w:rsidP="009A4073">
      <w:pPr>
        <w:pStyle w:val="Glava"/>
        <w:tabs>
          <w:tab w:val="left" w:pos="708"/>
        </w:tabs>
        <w:rPr>
          <w:b/>
          <w:i w:val="0"/>
          <w:sz w:val="22"/>
          <w:szCs w:val="22"/>
        </w:rPr>
      </w:pPr>
    </w:p>
    <w:p w14:paraId="1C8D569E" w14:textId="77777777" w:rsidR="009A4073" w:rsidRDefault="009A4073" w:rsidP="009A4073">
      <w:pPr>
        <w:pStyle w:val="Glava"/>
        <w:tabs>
          <w:tab w:val="left" w:pos="708"/>
        </w:tabs>
        <w:rPr>
          <w:b/>
          <w:i w:val="0"/>
          <w:sz w:val="22"/>
          <w:szCs w:val="22"/>
        </w:rPr>
      </w:pPr>
    </w:p>
    <w:p w14:paraId="7540BEF1" w14:textId="77777777" w:rsidR="009A4073" w:rsidRDefault="009A4073" w:rsidP="009A4073">
      <w:pPr>
        <w:pStyle w:val="Glava"/>
        <w:tabs>
          <w:tab w:val="left" w:pos="708"/>
        </w:tabs>
        <w:ind w:left="1080"/>
        <w:jc w:val="right"/>
        <w:rPr>
          <w:b/>
          <w:i w:val="0"/>
          <w:sz w:val="22"/>
          <w:szCs w:val="22"/>
        </w:rPr>
      </w:pPr>
      <w:r>
        <w:rPr>
          <w:b/>
          <w:i w:val="0"/>
          <w:sz w:val="22"/>
          <w:szCs w:val="22"/>
        </w:rPr>
        <w:lastRenderedPageBreak/>
        <w:t>PRILOGA 5</w:t>
      </w:r>
    </w:p>
    <w:p w14:paraId="4FEA11B2" w14:textId="77777777" w:rsidR="009A4073" w:rsidRDefault="009A4073" w:rsidP="009A4073">
      <w:pPr>
        <w:pStyle w:val="Glava"/>
        <w:tabs>
          <w:tab w:val="left" w:pos="708"/>
        </w:tabs>
        <w:ind w:left="1080"/>
        <w:jc w:val="center"/>
        <w:rPr>
          <w:b/>
          <w:i w:val="0"/>
          <w:sz w:val="28"/>
          <w:szCs w:val="28"/>
        </w:rPr>
      </w:pPr>
      <w:r>
        <w:rPr>
          <w:b/>
          <w:i w:val="0"/>
          <w:sz w:val="28"/>
          <w:szCs w:val="28"/>
        </w:rPr>
        <w:t>REFERENČNA TABELA</w:t>
      </w:r>
    </w:p>
    <w:p w14:paraId="61B5B41A" w14:textId="77777777" w:rsidR="009A4073" w:rsidRDefault="009A4073" w:rsidP="009A4073">
      <w:pPr>
        <w:pStyle w:val="Glava"/>
        <w:tabs>
          <w:tab w:val="left" w:pos="708"/>
        </w:tabs>
        <w:ind w:left="1080"/>
        <w:jc w:val="both"/>
        <w:rPr>
          <w:i w:val="0"/>
          <w:sz w:val="22"/>
          <w:szCs w:val="22"/>
        </w:rPr>
      </w:pPr>
    </w:p>
    <w:p w14:paraId="12CB2C81" w14:textId="77777777" w:rsidR="009A4073" w:rsidRDefault="009A4073" w:rsidP="009A4073">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9A4073" w14:paraId="7E8B7CF6" w14:textId="77777777" w:rsidTr="0056246F">
        <w:tc>
          <w:tcPr>
            <w:tcW w:w="2181" w:type="dxa"/>
            <w:hideMark/>
          </w:tcPr>
          <w:p w14:paraId="17770949" w14:textId="77777777" w:rsidR="009A4073" w:rsidRDefault="009A4073" w:rsidP="0056246F">
            <w:pPr>
              <w:pStyle w:val="Glava"/>
              <w:tabs>
                <w:tab w:val="left" w:pos="708"/>
              </w:tabs>
              <w:jc w:val="both"/>
              <w:rPr>
                <w:i w:val="0"/>
                <w:sz w:val="22"/>
                <w:szCs w:val="22"/>
              </w:rPr>
            </w:pPr>
            <w:r>
              <w:rPr>
                <w:i w:val="0"/>
                <w:sz w:val="22"/>
                <w:szCs w:val="22"/>
              </w:rPr>
              <w:t>Gospodarski subjekt:</w:t>
            </w:r>
          </w:p>
        </w:tc>
        <w:tc>
          <w:tcPr>
            <w:tcW w:w="6923" w:type="dxa"/>
            <w:tcBorders>
              <w:top w:val="nil"/>
              <w:left w:val="nil"/>
              <w:bottom w:val="single" w:sz="4" w:space="0" w:color="auto"/>
              <w:right w:val="nil"/>
            </w:tcBorders>
          </w:tcPr>
          <w:p w14:paraId="4CAC06BE" w14:textId="77777777" w:rsidR="009A4073" w:rsidRDefault="009A4073" w:rsidP="0056246F">
            <w:pPr>
              <w:pStyle w:val="Glava"/>
              <w:tabs>
                <w:tab w:val="left" w:pos="708"/>
              </w:tabs>
              <w:jc w:val="both"/>
              <w:rPr>
                <w:i w:val="0"/>
                <w:szCs w:val="24"/>
              </w:rPr>
            </w:pPr>
          </w:p>
        </w:tc>
      </w:tr>
    </w:tbl>
    <w:p w14:paraId="4845F6AF" w14:textId="77777777" w:rsidR="009A4073" w:rsidRDefault="009A4073" w:rsidP="009A4073">
      <w:pPr>
        <w:jc w:val="both"/>
        <w:rPr>
          <w:i w:val="0"/>
          <w:sz w:val="22"/>
          <w:szCs w:val="22"/>
        </w:rPr>
      </w:pPr>
    </w:p>
    <w:p w14:paraId="06D458A6" w14:textId="48AF2B61" w:rsidR="00CE6C2F" w:rsidRPr="00E709EF" w:rsidRDefault="009A4073" w:rsidP="00CE6C2F">
      <w:pPr>
        <w:pStyle w:val="Glava"/>
        <w:tabs>
          <w:tab w:val="clear" w:pos="4536"/>
          <w:tab w:val="clear" w:pos="9072"/>
        </w:tabs>
        <w:ind w:left="1134"/>
        <w:jc w:val="both"/>
        <w:rPr>
          <w:i w:val="0"/>
          <w:sz w:val="22"/>
          <w:szCs w:val="22"/>
        </w:rPr>
      </w:pPr>
      <w:r w:rsidRPr="00E709EF">
        <w:rPr>
          <w:b/>
          <w:i w:val="0"/>
          <w:sz w:val="22"/>
          <w:szCs w:val="22"/>
        </w:rPr>
        <w:t xml:space="preserve">Gospodarski  subjekt, mora v ponudbi izkazati, da je v </w:t>
      </w:r>
      <w:r w:rsidRPr="00E709EF">
        <w:rPr>
          <w:b/>
          <w:bCs/>
          <w:i w:val="0"/>
          <w:sz w:val="22"/>
          <w:szCs w:val="22"/>
        </w:rPr>
        <w:t>obdobju</w:t>
      </w:r>
      <w:r w:rsidRPr="00E709EF">
        <w:rPr>
          <w:b/>
          <w:i w:val="0"/>
          <w:sz w:val="20"/>
        </w:rPr>
        <w:t xml:space="preserve"> </w:t>
      </w:r>
      <w:r w:rsidRPr="00E709EF">
        <w:rPr>
          <w:b/>
          <w:i w:val="0"/>
          <w:sz w:val="22"/>
          <w:szCs w:val="22"/>
        </w:rPr>
        <w:t>zadnjih treh letih pred oddajo</w:t>
      </w:r>
      <w:r w:rsidR="00CE6C2F" w:rsidRPr="00E709EF">
        <w:rPr>
          <w:b/>
          <w:i w:val="0"/>
          <w:sz w:val="22"/>
          <w:szCs w:val="22"/>
        </w:rPr>
        <w:t xml:space="preserve"> ponudbe uspešno izvedel vsaj dva istovrstna pos</w:t>
      </w:r>
      <w:r w:rsidRPr="00E709EF">
        <w:rPr>
          <w:b/>
          <w:i w:val="0"/>
          <w:sz w:val="22"/>
          <w:szCs w:val="22"/>
        </w:rPr>
        <w:t>l</w:t>
      </w:r>
      <w:r w:rsidR="00CE6C2F" w:rsidRPr="00E709EF">
        <w:rPr>
          <w:b/>
          <w:i w:val="0"/>
          <w:sz w:val="22"/>
          <w:szCs w:val="22"/>
        </w:rPr>
        <w:t>a</w:t>
      </w:r>
      <w:r w:rsidRPr="00E709EF">
        <w:rPr>
          <w:b/>
          <w:i w:val="0"/>
          <w:sz w:val="22"/>
          <w:szCs w:val="22"/>
        </w:rPr>
        <w:t xml:space="preserve"> kot je predmet tega naročila tj. </w:t>
      </w:r>
      <w:r w:rsidR="00CE6C2F" w:rsidRPr="00E709EF">
        <w:rPr>
          <w:i w:val="0"/>
          <w:sz w:val="22"/>
          <w:szCs w:val="22"/>
        </w:rPr>
        <w:t>zamenjava stolov, talnih oblog in</w:t>
      </w:r>
      <w:r w:rsidR="00E709EF" w:rsidRPr="00E709EF">
        <w:rPr>
          <w:i w:val="0"/>
          <w:sz w:val="22"/>
          <w:szCs w:val="22"/>
        </w:rPr>
        <w:t xml:space="preserve"> talnih</w:t>
      </w:r>
      <w:r w:rsidR="00CE6C2F" w:rsidRPr="00E709EF">
        <w:rPr>
          <w:i w:val="0"/>
          <w:sz w:val="22"/>
          <w:szCs w:val="22"/>
        </w:rPr>
        <w:t xml:space="preserve"> svetlobnih označb v Zgornji dvorani Slovenskega mladinskega gledališča Ljubljana.</w:t>
      </w:r>
    </w:p>
    <w:p w14:paraId="095B3255" w14:textId="77777777" w:rsidR="00CE6C2F" w:rsidRPr="00E709EF" w:rsidRDefault="00CE6C2F" w:rsidP="009A4073">
      <w:pPr>
        <w:ind w:left="1134"/>
        <w:jc w:val="both"/>
        <w:rPr>
          <w:rFonts w:eastAsia="Calibri"/>
          <w:b/>
          <w:bCs/>
          <w:i w:val="0"/>
          <w:sz w:val="22"/>
          <w:szCs w:val="22"/>
          <w:lang w:eastAsia="en-US"/>
        </w:rPr>
      </w:pPr>
    </w:p>
    <w:p w14:paraId="571282B7" w14:textId="5B4A8E8E" w:rsidR="009A4073" w:rsidRDefault="009A4073" w:rsidP="009A4073">
      <w:pPr>
        <w:ind w:left="1134"/>
        <w:jc w:val="both"/>
        <w:rPr>
          <w:rFonts w:eastAsia="Calibri"/>
          <w:i w:val="0"/>
          <w:sz w:val="22"/>
          <w:szCs w:val="22"/>
          <w:lang w:eastAsia="en-US"/>
        </w:rPr>
      </w:pPr>
      <w:r w:rsidRPr="00E709EF">
        <w:rPr>
          <w:rFonts w:eastAsia="Calibri"/>
          <w:i w:val="0"/>
          <w:sz w:val="22"/>
          <w:szCs w:val="22"/>
          <w:lang w:eastAsia="en-US"/>
        </w:rPr>
        <w:t>Ponudnik mora predložiti najmanj  2 referenci s področja</w:t>
      </w:r>
      <w:r w:rsidR="00CE6C2F" w:rsidRPr="00E709EF">
        <w:rPr>
          <w:rFonts w:eastAsia="Calibri"/>
          <w:i w:val="0"/>
          <w:sz w:val="22"/>
          <w:szCs w:val="22"/>
          <w:lang w:eastAsia="en-US"/>
        </w:rPr>
        <w:t xml:space="preserve"> in obsega</w:t>
      </w:r>
      <w:r w:rsidRPr="00E709EF">
        <w:rPr>
          <w:rFonts w:eastAsia="Calibri"/>
          <w:i w:val="0"/>
          <w:sz w:val="22"/>
          <w:szCs w:val="22"/>
          <w:lang w:eastAsia="en-US"/>
        </w:rPr>
        <w:t xml:space="preserve">  </w:t>
      </w:r>
      <w:r w:rsidR="00CE6C2F" w:rsidRPr="00E709EF">
        <w:rPr>
          <w:rFonts w:eastAsia="Calibri"/>
          <w:i w:val="0"/>
          <w:sz w:val="22"/>
          <w:szCs w:val="22"/>
          <w:lang w:eastAsia="en-US"/>
        </w:rPr>
        <w:t xml:space="preserve">obnove primerljivih dvoran </w:t>
      </w:r>
      <w:r w:rsidRPr="00E709EF">
        <w:rPr>
          <w:rFonts w:eastAsia="Calibri"/>
          <w:i w:val="0"/>
          <w:sz w:val="22"/>
          <w:szCs w:val="22"/>
          <w:lang w:eastAsia="en-US"/>
        </w:rPr>
        <w:t>v zadnjih treh letih</w:t>
      </w:r>
      <w:r w:rsidR="0067784C" w:rsidRPr="00E709EF">
        <w:rPr>
          <w:rFonts w:eastAsia="Calibri"/>
          <w:i w:val="0"/>
          <w:sz w:val="22"/>
          <w:szCs w:val="22"/>
          <w:lang w:eastAsia="en-US"/>
        </w:rPr>
        <w:t xml:space="preserve"> – </w:t>
      </w:r>
      <w:r w:rsidR="00E709EF" w:rsidRPr="00E709EF">
        <w:rPr>
          <w:rFonts w:eastAsia="Calibri"/>
          <w:i w:val="0"/>
          <w:sz w:val="22"/>
          <w:szCs w:val="22"/>
          <w:lang w:eastAsia="en-US"/>
        </w:rPr>
        <w:t xml:space="preserve"> dvoran z </w:t>
      </w:r>
      <w:r w:rsidR="0067784C" w:rsidRPr="00E709EF">
        <w:rPr>
          <w:rFonts w:eastAsia="Calibri"/>
          <w:i w:val="0"/>
          <w:sz w:val="22"/>
          <w:szCs w:val="22"/>
          <w:lang w:eastAsia="en-US"/>
        </w:rPr>
        <w:t>najm</w:t>
      </w:r>
      <w:r w:rsidR="00E709EF" w:rsidRPr="00E709EF">
        <w:rPr>
          <w:rFonts w:eastAsia="Calibri"/>
          <w:i w:val="0"/>
          <w:sz w:val="22"/>
          <w:szCs w:val="22"/>
          <w:lang w:eastAsia="en-US"/>
        </w:rPr>
        <w:t>a</w:t>
      </w:r>
      <w:r w:rsidR="0000231A">
        <w:rPr>
          <w:rFonts w:eastAsia="Calibri"/>
          <w:i w:val="0"/>
          <w:sz w:val="22"/>
          <w:szCs w:val="22"/>
          <w:lang w:eastAsia="en-US"/>
        </w:rPr>
        <w:t>n</w:t>
      </w:r>
      <w:r w:rsidR="0067784C" w:rsidRPr="00E709EF">
        <w:rPr>
          <w:rFonts w:eastAsia="Calibri"/>
          <w:i w:val="0"/>
          <w:sz w:val="22"/>
          <w:szCs w:val="22"/>
          <w:lang w:eastAsia="en-US"/>
        </w:rPr>
        <w:t>j 100 sedežev</w:t>
      </w:r>
      <w:r w:rsidRPr="00E709EF">
        <w:rPr>
          <w:rFonts w:eastAsia="Calibri"/>
          <w:i w:val="0"/>
          <w:sz w:val="22"/>
          <w:szCs w:val="22"/>
          <w:lang w:eastAsia="en-US"/>
        </w:rPr>
        <w:t xml:space="preserve">.  </w:t>
      </w:r>
    </w:p>
    <w:p w14:paraId="3B1CDB95" w14:textId="77777777" w:rsidR="00DC2EA5" w:rsidRDefault="00DC2EA5" w:rsidP="009A4073">
      <w:pPr>
        <w:ind w:left="1134"/>
        <w:jc w:val="both"/>
        <w:rPr>
          <w:sz w:val="22"/>
          <w:szCs w:val="22"/>
        </w:rPr>
      </w:pPr>
    </w:p>
    <w:p w14:paraId="7C2D96DF" w14:textId="77777777" w:rsidR="009A4073" w:rsidRDefault="009A4073" w:rsidP="009A4073">
      <w:pPr>
        <w:pStyle w:val="Glava"/>
        <w:tabs>
          <w:tab w:val="left" w:pos="708"/>
        </w:tabs>
        <w:ind w:left="1080"/>
        <w:jc w:val="both"/>
        <w:rPr>
          <w:sz w:val="22"/>
          <w:szCs w:val="22"/>
        </w:rPr>
      </w:pPr>
      <w:r>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C01D488" w14:textId="77777777" w:rsidR="009A4073" w:rsidRDefault="009A4073" w:rsidP="009A4073">
      <w:pPr>
        <w:pStyle w:val="Glava"/>
        <w:tabs>
          <w:tab w:val="left" w:pos="708"/>
        </w:tabs>
        <w:ind w:left="1080"/>
        <w:jc w:val="both"/>
        <w:rPr>
          <w:i w:val="0"/>
          <w:sz w:val="22"/>
          <w:szCs w:val="22"/>
        </w:rPr>
      </w:pPr>
    </w:p>
    <w:tbl>
      <w:tblPr>
        <w:tblW w:w="907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552"/>
        <w:gridCol w:w="1417"/>
        <w:gridCol w:w="1531"/>
        <w:gridCol w:w="1729"/>
      </w:tblGrid>
      <w:tr w:rsidR="009A4073" w14:paraId="16252806" w14:textId="77777777" w:rsidTr="00E96143">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43586B" w14:textId="77777777" w:rsidR="009A4073" w:rsidRDefault="009A4073" w:rsidP="0056246F">
            <w:pPr>
              <w:jc w:val="center"/>
              <w:rPr>
                <w:b/>
                <w:i w:val="0"/>
                <w:sz w:val="16"/>
                <w:szCs w:val="16"/>
              </w:rPr>
            </w:pPr>
            <w:r>
              <w:rPr>
                <w:b/>
                <w:i w:val="0"/>
                <w:sz w:val="16"/>
                <w:szCs w:val="16"/>
              </w:rPr>
              <w:t>Naziv investitorja oz. naročnika referenčnega posla ter kontaktna oseba naročnika (e-pošta in telefonska številka)</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A3FA2E" w14:textId="07D84BCD" w:rsidR="009A4073" w:rsidRDefault="009A4073" w:rsidP="0056246F">
            <w:pPr>
              <w:jc w:val="center"/>
              <w:rPr>
                <w:b/>
                <w:i w:val="0"/>
                <w:sz w:val="16"/>
                <w:szCs w:val="16"/>
              </w:rPr>
            </w:pPr>
            <w:r>
              <w:rPr>
                <w:b/>
                <w:i w:val="0"/>
                <w:sz w:val="16"/>
                <w:szCs w:val="16"/>
              </w:rPr>
              <w:t xml:space="preserve">Predmet referenčnega posla – kratek opis storitve </w:t>
            </w:r>
            <w:r w:rsidR="00E96143">
              <w:rPr>
                <w:b/>
                <w:i w:val="0"/>
                <w:sz w:val="16"/>
                <w:szCs w:val="16"/>
              </w:rPr>
              <w:t>(vrsta del, št. sedežev)</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C1938B" w14:textId="77777777" w:rsidR="009A4073" w:rsidRDefault="009A4073" w:rsidP="0056246F">
            <w:pPr>
              <w:jc w:val="center"/>
              <w:rPr>
                <w:b/>
                <w:i w:val="0"/>
                <w:sz w:val="16"/>
                <w:szCs w:val="16"/>
              </w:rPr>
            </w:pPr>
          </w:p>
          <w:p w14:paraId="59463DB8" w14:textId="77777777" w:rsidR="009A4073" w:rsidRDefault="009A4073" w:rsidP="0056246F">
            <w:pPr>
              <w:jc w:val="center"/>
              <w:rPr>
                <w:b/>
                <w:i w:val="0"/>
                <w:sz w:val="16"/>
                <w:szCs w:val="16"/>
              </w:rPr>
            </w:pPr>
            <w:r>
              <w:rPr>
                <w:b/>
                <w:i w:val="0"/>
                <w:sz w:val="16"/>
                <w:szCs w:val="16"/>
              </w:rPr>
              <w:t>Kontaktna oseba</w:t>
            </w:r>
          </w:p>
        </w:tc>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BAB05B" w14:textId="77777777" w:rsidR="009A4073" w:rsidRDefault="009A4073" w:rsidP="0056246F">
            <w:pPr>
              <w:jc w:val="center"/>
              <w:rPr>
                <w:b/>
                <w:i w:val="0"/>
                <w:sz w:val="16"/>
                <w:szCs w:val="16"/>
              </w:rPr>
            </w:pPr>
            <w:r>
              <w:rPr>
                <w:b/>
                <w:i w:val="0"/>
                <w:sz w:val="16"/>
                <w:szCs w:val="16"/>
              </w:rPr>
              <w:t>Datum začetka in končanja posla</w:t>
            </w:r>
          </w:p>
        </w:tc>
        <w:tc>
          <w:tcPr>
            <w:tcW w:w="17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0C7E34" w14:textId="77777777" w:rsidR="009A4073" w:rsidRDefault="009A4073" w:rsidP="0056246F">
            <w:pPr>
              <w:jc w:val="center"/>
              <w:rPr>
                <w:b/>
                <w:i w:val="0"/>
                <w:sz w:val="16"/>
                <w:szCs w:val="16"/>
              </w:rPr>
            </w:pPr>
            <w:r>
              <w:rPr>
                <w:b/>
                <w:i w:val="0"/>
                <w:sz w:val="16"/>
                <w:szCs w:val="16"/>
              </w:rPr>
              <w:t>Vrednost posla</w:t>
            </w:r>
          </w:p>
          <w:p w14:paraId="41528781" w14:textId="77777777" w:rsidR="009A4073" w:rsidRDefault="009A4073" w:rsidP="0056246F">
            <w:pPr>
              <w:jc w:val="center"/>
              <w:rPr>
                <w:b/>
                <w:i w:val="0"/>
                <w:sz w:val="16"/>
                <w:szCs w:val="16"/>
              </w:rPr>
            </w:pPr>
            <w:r>
              <w:rPr>
                <w:b/>
                <w:i w:val="0"/>
                <w:sz w:val="16"/>
                <w:szCs w:val="16"/>
              </w:rPr>
              <w:t>v EUR brez DDV</w:t>
            </w:r>
          </w:p>
        </w:tc>
      </w:tr>
      <w:tr w:rsidR="009A4073" w14:paraId="2D868EA3" w14:textId="77777777" w:rsidTr="00E96143">
        <w:trPr>
          <w:trHeight w:val="675"/>
        </w:trPr>
        <w:tc>
          <w:tcPr>
            <w:tcW w:w="1843" w:type="dxa"/>
            <w:tcBorders>
              <w:top w:val="single" w:sz="4" w:space="0" w:color="auto"/>
              <w:left w:val="single" w:sz="4" w:space="0" w:color="auto"/>
              <w:bottom w:val="single" w:sz="4" w:space="0" w:color="auto"/>
              <w:right w:val="single" w:sz="4" w:space="0" w:color="auto"/>
            </w:tcBorders>
          </w:tcPr>
          <w:p w14:paraId="2A7D1E96" w14:textId="77777777" w:rsidR="009A4073" w:rsidRDefault="009A4073" w:rsidP="0056246F">
            <w:pPr>
              <w:pStyle w:val="Glava"/>
              <w:tabs>
                <w:tab w:val="left" w:pos="708"/>
              </w:tabs>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14:paraId="1D0B2102" w14:textId="77777777" w:rsidR="009A4073" w:rsidRDefault="009A4073" w:rsidP="0056246F">
            <w:pPr>
              <w:pStyle w:val="Glava"/>
              <w:tabs>
                <w:tab w:val="left" w:pos="708"/>
              </w:tabs>
              <w:jc w:val="both"/>
              <w:rPr>
                <w:i w:val="0"/>
                <w:sz w:val="22"/>
                <w:szCs w:val="22"/>
              </w:rPr>
            </w:pPr>
          </w:p>
        </w:tc>
        <w:tc>
          <w:tcPr>
            <w:tcW w:w="1417" w:type="dxa"/>
            <w:tcBorders>
              <w:top w:val="single" w:sz="4" w:space="0" w:color="auto"/>
              <w:left w:val="single" w:sz="4" w:space="0" w:color="auto"/>
              <w:bottom w:val="single" w:sz="4" w:space="0" w:color="auto"/>
              <w:right w:val="single" w:sz="4" w:space="0" w:color="auto"/>
            </w:tcBorders>
          </w:tcPr>
          <w:p w14:paraId="4EFE0C43" w14:textId="77777777" w:rsidR="009A4073" w:rsidRDefault="009A4073" w:rsidP="0056246F">
            <w:pPr>
              <w:pStyle w:val="Glava"/>
              <w:tabs>
                <w:tab w:val="left" w:pos="708"/>
              </w:tabs>
              <w:jc w:val="both"/>
              <w:rPr>
                <w:i w:val="0"/>
                <w:sz w:val="22"/>
                <w:szCs w:val="22"/>
              </w:rPr>
            </w:pPr>
          </w:p>
        </w:tc>
        <w:tc>
          <w:tcPr>
            <w:tcW w:w="1531" w:type="dxa"/>
            <w:tcBorders>
              <w:top w:val="single" w:sz="4" w:space="0" w:color="auto"/>
              <w:left w:val="single" w:sz="4" w:space="0" w:color="auto"/>
              <w:bottom w:val="single" w:sz="4" w:space="0" w:color="auto"/>
              <w:right w:val="single" w:sz="4" w:space="0" w:color="auto"/>
            </w:tcBorders>
          </w:tcPr>
          <w:p w14:paraId="03294B92" w14:textId="77777777" w:rsidR="009A4073" w:rsidRDefault="009A4073" w:rsidP="0056246F">
            <w:pPr>
              <w:pStyle w:val="Glava"/>
              <w:tabs>
                <w:tab w:val="left" w:pos="708"/>
              </w:tabs>
              <w:jc w:val="both"/>
              <w:rPr>
                <w:i w:val="0"/>
                <w:sz w:val="22"/>
                <w:szCs w:val="22"/>
              </w:rPr>
            </w:pPr>
          </w:p>
        </w:tc>
        <w:tc>
          <w:tcPr>
            <w:tcW w:w="1729" w:type="dxa"/>
            <w:tcBorders>
              <w:top w:val="single" w:sz="4" w:space="0" w:color="auto"/>
              <w:left w:val="single" w:sz="4" w:space="0" w:color="auto"/>
              <w:bottom w:val="single" w:sz="4" w:space="0" w:color="auto"/>
              <w:right w:val="single" w:sz="4" w:space="0" w:color="auto"/>
            </w:tcBorders>
          </w:tcPr>
          <w:p w14:paraId="6244E2B9" w14:textId="77777777" w:rsidR="009A4073" w:rsidRDefault="009A4073" w:rsidP="0056246F">
            <w:pPr>
              <w:pStyle w:val="Glava"/>
              <w:tabs>
                <w:tab w:val="left" w:pos="708"/>
              </w:tabs>
              <w:jc w:val="both"/>
              <w:rPr>
                <w:i w:val="0"/>
                <w:sz w:val="28"/>
                <w:szCs w:val="28"/>
              </w:rPr>
            </w:pPr>
          </w:p>
          <w:p w14:paraId="07BAC661" w14:textId="77777777" w:rsidR="009A4073" w:rsidRDefault="009A4073" w:rsidP="0056246F">
            <w:pPr>
              <w:pStyle w:val="Glava"/>
              <w:tabs>
                <w:tab w:val="left" w:pos="708"/>
              </w:tabs>
              <w:jc w:val="both"/>
              <w:rPr>
                <w:i w:val="0"/>
                <w:sz w:val="28"/>
                <w:szCs w:val="28"/>
              </w:rPr>
            </w:pPr>
          </w:p>
          <w:p w14:paraId="23592253" w14:textId="77777777" w:rsidR="009A4073" w:rsidRDefault="009A4073" w:rsidP="0056246F">
            <w:pPr>
              <w:pStyle w:val="Glava"/>
              <w:tabs>
                <w:tab w:val="left" w:pos="708"/>
              </w:tabs>
              <w:jc w:val="both"/>
              <w:rPr>
                <w:i w:val="0"/>
                <w:sz w:val="28"/>
                <w:szCs w:val="28"/>
              </w:rPr>
            </w:pPr>
          </w:p>
        </w:tc>
      </w:tr>
      <w:tr w:rsidR="009A4073" w14:paraId="4FF862C9" w14:textId="77777777" w:rsidTr="00E96143">
        <w:trPr>
          <w:trHeight w:val="688"/>
        </w:trPr>
        <w:tc>
          <w:tcPr>
            <w:tcW w:w="1843" w:type="dxa"/>
            <w:tcBorders>
              <w:top w:val="single" w:sz="4" w:space="0" w:color="auto"/>
              <w:left w:val="single" w:sz="4" w:space="0" w:color="auto"/>
              <w:bottom w:val="single" w:sz="4" w:space="0" w:color="auto"/>
              <w:right w:val="single" w:sz="4" w:space="0" w:color="auto"/>
            </w:tcBorders>
          </w:tcPr>
          <w:p w14:paraId="1E1ADDCE" w14:textId="77777777" w:rsidR="009A4073" w:rsidRDefault="009A4073" w:rsidP="0056246F">
            <w:pPr>
              <w:pStyle w:val="Glava"/>
              <w:tabs>
                <w:tab w:val="left" w:pos="708"/>
              </w:tabs>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14:paraId="07BBF278" w14:textId="77777777" w:rsidR="009A4073" w:rsidRDefault="009A4073" w:rsidP="0056246F">
            <w:pPr>
              <w:pStyle w:val="Glava"/>
              <w:tabs>
                <w:tab w:val="left" w:pos="708"/>
              </w:tabs>
              <w:jc w:val="both"/>
              <w:rPr>
                <w:i w:val="0"/>
                <w:sz w:val="22"/>
                <w:szCs w:val="22"/>
              </w:rPr>
            </w:pPr>
          </w:p>
        </w:tc>
        <w:tc>
          <w:tcPr>
            <w:tcW w:w="1417" w:type="dxa"/>
            <w:tcBorders>
              <w:top w:val="single" w:sz="4" w:space="0" w:color="auto"/>
              <w:left w:val="single" w:sz="4" w:space="0" w:color="auto"/>
              <w:bottom w:val="single" w:sz="4" w:space="0" w:color="auto"/>
              <w:right w:val="single" w:sz="4" w:space="0" w:color="auto"/>
            </w:tcBorders>
          </w:tcPr>
          <w:p w14:paraId="505195C6" w14:textId="77777777" w:rsidR="009A4073" w:rsidRDefault="009A4073" w:rsidP="0056246F">
            <w:pPr>
              <w:pStyle w:val="Glava"/>
              <w:tabs>
                <w:tab w:val="left" w:pos="708"/>
              </w:tabs>
              <w:jc w:val="both"/>
              <w:rPr>
                <w:i w:val="0"/>
                <w:sz w:val="22"/>
                <w:szCs w:val="22"/>
              </w:rPr>
            </w:pPr>
          </w:p>
        </w:tc>
        <w:tc>
          <w:tcPr>
            <w:tcW w:w="1531" w:type="dxa"/>
            <w:tcBorders>
              <w:top w:val="single" w:sz="4" w:space="0" w:color="auto"/>
              <w:left w:val="single" w:sz="4" w:space="0" w:color="auto"/>
              <w:bottom w:val="single" w:sz="4" w:space="0" w:color="auto"/>
              <w:right w:val="single" w:sz="4" w:space="0" w:color="auto"/>
            </w:tcBorders>
          </w:tcPr>
          <w:p w14:paraId="64EB9EE6" w14:textId="77777777" w:rsidR="009A4073" w:rsidRDefault="009A4073" w:rsidP="0056246F">
            <w:pPr>
              <w:pStyle w:val="Glava"/>
              <w:tabs>
                <w:tab w:val="left" w:pos="708"/>
              </w:tabs>
              <w:jc w:val="both"/>
              <w:rPr>
                <w:i w:val="0"/>
                <w:sz w:val="22"/>
                <w:szCs w:val="22"/>
              </w:rPr>
            </w:pPr>
          </w:p>
        </w:tc>
        <w:tc>
          <w:tcPr>
            <w:tcW w:w="1729" w:type="dxa"/>
            <w:tcBorders>
              <w:top w:val="single" w:sz="4" w:space="0" w:color="auto"/>
              <w:left w:val="single" w:sz="4" w:space="0" w:color="auto"/>
              <w:bottom w:val="single" w:sz="4" w:space="0" w:color="auto"/>
              <w:right w:val="single" w:sz="4" w:space="0" w:color="auto"/>
            </w:tcBorders>
          </w:tcPr>
          <w:p w14:paraId="3E3BD2D1" w14:textId="77777777" w:rsidR="009A4073" w:rsidRDefault="009A4073" w:rsidP="0056246F">
            <w:pPr>
              <w:pStyle w:val="Glava"/>
              <w:tabs>
                <w:tab w:val="left" w:pos="708"/>
              </w:tabs>
              <w:jc w:val="both"/>
              <w:rPr>
                <w:i w:val="0"/>
                <w:sz w:val="28"/>
                <w:szCs w:val="28"/>
              </w:rPr>
            </w:pPr>
          </w:p>
          <w:p w14:paraId="18138008" w14:textId="77777777" w:rsidR="009A4073" w:rsidRDefault="009A4073" w:rsidP="0056246F">
            <w:pPr>
              <w:pStyle w:val="Glava"/>
              <w:tabs>
                <w:tab w:val="left" w:pos="708"/>
              </w:tabs>
              <w:jc w:val="both"/>
              <w:rPr>
                <w:i w:val="0"/>
                <w:sz w:val="28"/>
                <w:szCs w:val="28"/>
              </w:rPr>
            </w:pPr>
          </w:p>
          <w:p w14:paraId="3F238028" w14:textId="77777777" w:rsidR="009A4073" w:rsidRDefault="009A4073" w:rsidP="0056246F">
            <w:pPr>
              <w:pStyle w:val="Glava"/>
              <w:tabs>
                <w:tab w:val="left" w:pos="708"/>
              </w:tabs>
              <w:jc w:val="both"/>
              <w:rPr>
                <w:i w:val="0"/>
                <w:sz w:val="28"/>
                <w:szCs w:val="28"/>
              </w:rPr>
            </w:pPr>
          </w:p>
        </w:tc>
      </w:tr>
      <w:tr w:rsidR="009A4073" w14:paraId="3EDAE679" w14:textId="77777777" w:rsidTr="00E96143">
        <w:trPr>
          <w:trHeight w:val="560"/>
        </w:trPr>
        <w:tc>
          <w:tcPr>
            <w:tcW w:w="1843" w:type="dxa"/>
            <w:tcBorders>
              <w:top w:val="single" w:sz="4" w:space="0" w:color="auto"/>
              <w:left w:val="single" w:sz="4" w:space="0" w:color="auto"/>
              <w:bottom w:val="single" w:sz="4" w:space="0" w:color="auto"/>
              <w:right w:val="single" w:sz="4" w:space="0" w:color="auto"/>
            </w:tcBorders>
          </w:tcPr>
          <w:p w14:paraId="06F29436" w14:textId="77777777" w:rsidR="009A4073" w:rsidRDefault="009A4073" w:rsidP="0056246F">
            <w:pPr>
              <w:pStyle w:val="Glava"/>
              <w:tabs>
                <w:tab w:val="left" w:pos="708"/>
              </w:tabs>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14:paraId="232C9145" w14:textId="77777777" w:rsidR="009A4073" w:rsidRDefault="009A4073" w:rsidP="0056246F">
            <w:pPr>
              <w:pStyle w:val="Glava"/>
              <w:tabs>
                <w:tab w:val="left" w:pos="708"/>
              </w:tabs>
              <w:jc w:val="both"/>
              <w:rPr>
                <w:i w:val="0"/>
                <w:sz w:val="22"/>
                <w:szCs w:val="22"/>
              </w:rPr>
            </w:pPr>
          </w:p>
        </w:tc>
        <w:tc>
          <w:tcPr>
            <w:tcW w:w="1417" w:type="dxa"/>
            <w:tcBorders>
              <w:top w:val="single" w:sz="4" w:space="0" w:color="auto"/>
              <w:left w:val="single" w:sz="4" w:space="0" w:color="auto"/>
              <w:bottom w:val="single" w:sz="4" w:space="0" w:color="auto"/>
              <w:right w:val="single" w:sz="4" w:space="0" w:color="auto"/>
            </w:tcBorders>
          </w:tcPr>
          <w:p w14:paraId="7FCDB9A3" w14:textId="77777777" w:rsidR="009A4073" w:rsidRDefault="009A4073" w:rsidP="0056246F">
            <w:pPr>
              <w:pStyle w:val="Glava"/>
              <w:tabs>
                <w:tab w:val="left" w:pos="708"/>
              </w:tabs>
              <w:jc w:val="both"/>
              <w:rPr>
                <w:i w:val="0"/>
                <w:sz w:val="22"/>
                <w:szCs w:val="22"/>
              </w:rPr>
            </w:pPr>
          </w:p>
        </w:tc>
        <w:tc>
          <w:tcPr>
            <w:tcW w:w="1531" w:type="dxa"/>
            <w:tcBorders>
              <w:top w:val="single" w:sz="4" w:space="0" w:color="auto"/>
              <w:left w:val="single" w:sz="4" w:space="0" w:color="auto"/>
              <w:bottom w:val="single" w:sz="4" w:space="0" w:color="auto"/>
              <w:right w:val="single" w:sz="4" w:space="0" w:color="auto"/>
            </w:tcBorders>
          </w:tcPr>
          <w:p w14:paraId="12579D8D" w14:textId="77777777" w:rsidR="009A4073" w:rsidRDefault="009A4073" w:rsidP="0056246F">
            <w:pPr>
              <w:pStyle w:val="Glava"/>
              <w:tabs>
                <w:tab w:val="left" w:pos="708"/>
              </w:tabs>
              <w:jc w:val="both"/>
              <w:rPr>
                <w:i w:val="0"/>
                <w:sz w:val="22"/>
                <w:szCs w:val="22"/>
              </w:rPr>
            </w:pPr>
          </w:p>
        </w:tc>
        <w:tc>
          <w:tcPr>
            <w:tcW w:w="1729" w:type="dxa"/>
            <w:tcBorders>
              <w:top w:val="single" w:sz="4" w:space="0" w:color="auto"/>
              <w:left w:val="single" w:sz="4" w:space="0" w:color="auto"/>
              <w:bottom w:val="single" w:sz="4" w:space="0" w:color="auto"/>
              <w:right w:val="single" w:sz="4" w:space="0" w:color="auto"/>
            </w:tcBorders>
          </w:tcPr>
          <w:p w14:paraId="4643DD19" w14:textId="77777777" w:rsidR="009A4073" w:rsidRDefault="009A4073" w:rsidP="0056246F">
            <w:pPr>
              <w:pStyle w:val="Glava"/>
              <w:tabs>
                <w:tab w:val="left" w:pos="708"/>
              </w:tabs>
              <w:jc w:val="both"/>
              <w:rPr>
                <w:i w:val="0"/>
                <w:sz w:val="28"/>
                <w:szCs w:val="28"/>
              </w:rPr>
            </w:pPr>
          </w:p>
          <w:p w14:paraId="3485EEBC" w14:textId="77777777" w:rsidR="009A4073" w:rsidRDefault="009A4073" w:rsidP="0056246F">
            <w:pPr>
              <w:pStyle w:val="Glava"/>
              <w:tabs>
                <w:tab w:val="left" w:pos="708"/>
              </w:tabs>
              <w:jc w:val="both"/>
              <w:rPr>
                <w:i w:val="0"/>
                <w:sz w:val="28"/>
                <w:szCs w:val="28"/>
              </w:rPr>
            </w:pPr>
          </w:p>
          <w:p w14:paraId="1124764B" w14:textId="77777777" w:rsidR="009A4073" w:rsidRDefault="009A4073" w:rsidP="0056246F">
            <w:pPr>
              <w:pStyle w:val="Glava"/>
              <w:tabs>
                <w:tab w:val="left" w:pos="708"/>
              </w:tabs>
              <w:jc w:val="both"/>
              <w:rPr>
                <w:i w:val="0"/>
                <w:sz w:val="28"/>
                <w:szCs w:val="28"/>
              </w:rPr>
            </w:pPr>
          </w:p>
        </w:tc>
      </w:tr>
      <w:tr w:rsidR="009A4073" w14:paraId="1538F280" w14:textId="77777777" w:rsidTr="00E96143">
        <w:trPr>
          <w:trHeight w:val="731"/>
        </w:trPr>
        <w:tc>
          <w:tcPr>
            <w:tcW w:w="1843" w:type="dxa"/>
            <w:tcBorders>
              <w:top w:val="single" w:sz="4" w:space="0" w:color="auto"/>
              <w:left w:val="single" w:sz="4" w:space="0" w:color="auto"/>
              <w:bottom w:val="single" w:sz="4" w:space="0" w:color="auto"/>
              <w:right w:val="single" w:sz="4" w:space="0" w:color="auto"/>
            </w:tcBorders>
          </w:tcPr>
          <w:p w14:paraId="6EC897E1" w14:textId="77777777" w:rsidR="009A4073" w:rsidRDefault="009A4073" w:rsidP="0056246F">
            <w:pPr>
              <w:pStyle w:val="Glava"/>
              <w:tabs>
                <w:tab w:val="left" w:pos="708"/>
              </w:tabs>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14:paraId="20779078" w14:textId="77777777" w:rsidR="009A4073" w:rsidRDefault="009A4073" w:rsidP="0056246F">
            <w:pPr>
              <w:pStyle w:val="Glava"/>
              <w:tabs>
                <w:tab w:val="left" w:pos="708"/>
              </w:tabs>
              <w:jc w:val="both"/>
              <w:rPr>
                <w:i w:val="0"/>
                <w:sz w:val="22"/>
                <w:szCs w:val="22"/>
              </w:rPr>
            </w:pPr>
          </w:p>
        </w:tc>
        <w:tc>
          <w:tcPr>
            <w:tcW w:w="1417" w:type="dxa"/>
            <w:tcBorders>
              <w:top w:val="single" w:sz="4" w:space="0" w:color="auto"/>
              <w:left w:val="single" w:sz="4" w:space="0" w:color="auto"/>
              <w:bottom w:val="single" w:sz="4" w:space="0" w:color="auto"/>
              <w:right w:val="single" w:sz="4" w:space="0" w:color="auto"/>
            </w:tcBorders>
          </w:tcPr>
          <w:p w14:paraId="25EE1DA4" w14:textId="77777777" w:rsidR="009A4073" w:rsidRDefault="009A4073" w:rsidP="0056246F">
            <w:pPr>
              <w:pStyle w:val="Glava"/>
              <w:tabs>
                <w:tab w:val="left" w:pos="708"/>
              </w:tabs>
              <w:jc w:val="both"/>
              <w:rPr>
                <w:i w:val="0"/>
                <w:sz w:val="22"/>
                <w:szCs w:val="22"/>
              </w:rPr>
            </w:pPr>
          </w:p>
        </w:tc>
        <w:tc>
          <w:tcPr>
            <w:tcW w:w="1531" w:type="dxa"/>
            <w:tcBorders>
              <w:top w:val="single" w:sz="4" w:space="0" w:color="auto"/>
              <w:left w:val="single" w:sz="4" w:space="0" w:color="auto"/>
              <w:bottom w:val="single" w:sz="4" w:space="0" w:color="auto"/>
              <w:right w:val="single" w:sz="4" w:space="0" w:color="auto"/>
            </w:tcBorders>
          </w:tcPr>
          <w:p w14:paraId="3AF3F272" w14:textId="77777777" w:rsidR="009A4073" w:rsidRDefault="009A4073" w:rsidP="0056246F">
            <w:pPr>
              <w:pStyle w:val="Glava"/>
              <w:tabs>
                <w:tab w:val="left" w:pos="708"/>
              </w:tabs>
              <w:jc w:val="both"/>
              <w:rPr>
                <w:i w:val="0"/>
                <w:sz w:val="22"/>
                <w:szCs w:val="22"/>
              </w:rPr>
            </w:pPr>
          </w:p>
        </w:tc>
        <w:tc>
          <w:tcPr>
            <w:tcW w:w="1729" w:type="dxa"/>
            <w:tcBorders>
              <w:top w:val="single" w:sz="4" w:space="0" w:color="auto"/>
              <w:left w:val="single" w:sz="4" w:space="0" w:color="auto"/>
              <w:bottom w:val="single" w:sz="4" w:space="0" w:color="auto"/>
              <w:right w:val="single" w:sz="4" w:space="0" w:color="auto"/>
            </w:tcBorders>
          </w:tcPr>
          <w:p w14:paraId="3BA8DF66" w14:textId="77777777" w:rsidR="009A4073" w:rsidRDefault="009A4073" w:rsidP="0056246F">
            <w:pPr>
              <w:pStyle w:val="Glava"/>
              <w:tabs>
                <w:tab w:val="left" w:pos="708"/>
              </w:tabs>
              <w:jc w:val="both"/>
              <w:rPr>
                <w:i w:val="0"/>
                <w:sz w:val="28"/>
                <w:szCs w:val="28"/>
              </w:rPr>
            </w:pPr>
          </w:p>
          <w:p w14:paraId="588F19AE" w14:textId="77777777" w:rsidR="009A4073" w:rsidRDefault="009A4073" w:rsidP="0056246F">
            <w:pPr>
              <w:pStyle w:val="Glava"/>
              <w:tabs>
                <w:tab w:val="left" w:pos="708"/>
              </w:tabs>
              <w:jc w:val="both"/>
              <w:rPr>
                <w:i w:val="0"/>
                <w:sz w:val="28"/>
                <w:szCs w:val="28"/>
              </w:rPr>
            </w:pPr>
          </w:p>
          <w:p w14:paraId="04D908F3" w14:textId="77777777" w:rsidR="009A4073" w:rsidRDefault="009A4073" w:rsidP="0056246F">
            <w:pPr>
              <w:pStyle w:val="Glava"/>
              <w:tabs>
                <w:tab w:val="left" w:pos="708"/>
              </w:tabs>
              <w:jc w:val="both"/>
              <w:rPr>
                <w:i w:val="0"/>
                <w:sz w:val="28"/>
                <w:szCs w:val="28"/>
              </w:rPr>
            </w:pPr>
          </w:p>
        </w:tc>
      </w:tr>
    </w:tbl>
    <w:p w14:paraId="44BBD006" w14:textId="77777777" w:rsidR="009A4073" w:rsidRDefault="009A4073" w:rsidP="009A4073">
      <w:pPr>
        <w:pStyle w:val="Glava"/>
        <w:tabs>
          <w:tab w:val="left" w:pos="708"/>
        </w:tabs>
        <w:jc w:val="both"/>
        <w:rPr>
          <w:i w:val="0"/>
          <w:sz w:val="22"/>
          <w:szCs w:val="22"/>
        </w:rPr>
      </w:pPr>
    </w:p>
    <w:p w14:paraId="5D20AD02" w14:textId="77777777" w:rsidR="00DC2EA5" w:rsidRDefault="00DC2EA5" w:rsidP="009A4073">
      <w:pPr>
        <w:pStyle w:val="Glava"/>
        <w:tabs>
          <w:tab w:val="left" w:pos="708"/>
        </w:tabs>
        <w:jc w:val="both"/>
        <w:rPr>
          <w:i w:val="0"/>
          <w:sz w:val="22"/>
          <w:szCs w:val="22"/>
        </w:rPr>
      </w:pPr>
    </w:p>
    <w:p w14:paraId="74284081" w14:textId="77777777" w:rsidR="009A4073" w:rsidRDefault="009A4073" w:rsidP="009A4073">
      <w:pPr>
        <w:pStyle w:val="Glava"/>
        <w:tabs>
          <w:tab w:val="left" w:pos="708"/>
        </w:tabs>
        <w:ind w:left="1080"/>
        <w:jc w:val="both"/>
        <w:rPr>
          <w:i w:val="0"/>
          <w:sz w:val="22"/>
          <w:szCs w:val="22"/>
        </w:rPr>
      </w:pPr>
      <w:r>
        <w:rPr>
          <w:i w:val="0"/>
          <w:sz w:val="22"/>
          <w:szCs w:val="22"/>
        </w:rPr>
        <w:t>Datum:</w:t>
      </w:r>
      <w:r>
        <w:rPr>
          <w:i w:val="0"/>
          <w:sz w:val="22"/>
          <w:szCs w:val="22"/>
        </w:rPr>
        <w:tab/>
        <w:t>Žig:</w:t>
      </w:r>
      <w:r>
        <w:rPr>
          <w:i w:val="0"/>
          <w:sz w:val="22"/>
          <w:szCs w:val="22"/>
        </w:rPr>
        <w:tab/>
        <w:t>Podpis:</w:t>
      </w:r>
    </w:p>
    <w:p w14:paraId="473F9C42" w14:textId="77777777" w:rsidR="009A4073" w:rsidRDefault="009A4073" w:rsidP="009A4073">
      <w:pPr>
        <w:pStyle w:val="Glava"/>
        <w:tabs>
          <w:tab w:val="left" w:pos="708"/>
        </w:tabs>
        <w:ind w:left="1080"/>
        <w:jc w:val="both"/>
        <w:rPr>
          <w:i w:val="0"/>
          <w:sz w:val="22"/>
          <w:szCs w:val="22"/>
        </w:rPr>
      </w:pPr>
    </w:p>
    <w:p w14:paraId="6E5A7281" w14:textId="77777777" w:rsidR="009A4073" w:rsidRDefault="009A4073" w:rsidP="009A4073">
      <w:pPr>
        <w:pStyle w:val="Glava"/>
        <w:tabs>
          <w:tab w:val="left" w:pos="708"/>
        </w:tabs>
        <w:ind w:left="1080"/>
        <w:jc w:val="both"/>
        <w:rPr>
          <w:i w:val="0"/>
          <w:sz w:val="22"/>
          <w:szCs w:val="22"/>
        </w:rPr>
      </w:pPr>
    </w:p>
    <w:p w14:paraId="1EE7B999" w14:textId="77777777" w:rsidR="009A4073" w:rsidRDefault="009A4073" w:rsidP="009A4073">
      <w:pPr>
        <w:pStyle w:val="Glava"/>
        <w:tabs>
          <w:tab w:val="left" w:pos="708"/>
        </w:tabs>
        <w:ind w:left="1080"/>
        <w:jc w:val="both"/>
        <w:rPr>
          <w:i w:val="0"/>
          <w:sz w:val="22"/>
          <w:szCs w:val="22"/>
        </w:rPr>
      </w:pPr>
    </w:p>
    <w:p w14:paraId="3AC7EA70" w14:textId="77777777" w:rsidR="009A4073" w:rsidRDefault="009A4073" w:rsidP="009A4073">
      <w:pPr>
        <w:pStyle w:val="Glava"/>
        <w:tabs>
          <w:tab w:val="left" w:pos="708"/>
        </w:tabs>
        <w:ind w:left="1080"/>
        <w:jc w:val="both"/>
        <w:rPr>
          <w:i w:val="0"/>
          <w:sz w:val="22"/>
          <w:szCs w:val="22"/>
        </w:rPr>
      </w:pPr>
    </w:p>
    <w:p w14:paraId="2279ABF2" w14:textId="77777777" w:rsidR="009A4073" w:rsidRDefault="009A4073" w:rsidP="009A4073">
      <w:pPr>
        <w:pStyle w:val="Glava"/>
        <w:tabs>
          <w:tab w:val="left" w:pos="708"/>
        </w:tabs>
        <w:ind w:left="1080"/>
        <w:jc w:val="both"/>
        <w:rPr>
          <w:i w:val="0"/>
          <w:sz w:val="22"/>
          <w:szCs w:val="22"/>
        </w:rPr>
      </w:pPr>
    </w:p>
    <w:p w14:paraId="30C633EA" w14:textId="77777777" w:rsidR="009A4073" w:rsidRDefault="009A4073" w:rsidP="009A4073">
      <w:pPr>
        <w:pStyle w:val="Glava"/>
        <w:tabs>
          <w:tab w:val="left" w:pos="708"/>
        </w:tabs>
        <w:ind w:left="1080"/>
        <w:jc w:val="both"/>
        <w:rPr>
          <w:i w:val="0"/>
          <w:sz w:val="22"/>
          <w:szCs w:val="22"/>
        </w:rPr>
      </w:pPr>
    </w:p>
    <w:p w14:paraId="3EC2590C" w14:textId="77777777" w:rsidR="009A4073" w:rsidRDefault="009A4073" w:rsidP="009A4073">
      <w:pPr>
        <w:pStyle w:val="Glava"/>
        <w:tabs>
          <w:tab w:val="left" w:pos="708"/>
        </w:tabs>
        <w:ind w:left="1080"/>
        <w:jc w:val="both"/>
        <w:rPr>
          <w:i w:val="0"/>
          <w:sz w:val="22"/>
          <w:szCs w:val="22"/>
        </w:rPr>
      </w:pPr>
    </w:p>
    <w:p w14:paraId="40DEEE50" w14:textId="77777777" w:rsidR="009A4073" w:rsidRDefault="009A4073" w:rsidP="009A4073">
      <w:pPr>
        <w:pStyle w:val="Glava"/>
        <w:tabs>
          <w:tab w:val="left" w:pos="708"/>
        </w:tabs>
        <w:ind w:left="1080"/>
        <w:jc w:val="both"/>
        <w:rPr>
          <w:i w:val="0"/>
          <w:sz w:val="22"/>
          <w:szCs w:val="22"/>
        </w:rPr>
      </w:pPr>
      <w:r>
        <w:rPr>
          <w:i w:val="0"/>
          <w:sz w:val="22"/>
          <w:szCs w:val="22"/>
        </w:rPr>
        <w:t>Obrazec se po potrebi fotokopira.</w:t>
      </w:r>
    </w:p>
    <w:p w14:paraId="43693B71" w14:textId="77777777" w:rsidR="009A4073" w:rsidRDefault="009A4073" w:rsidP="009A4073">
      <w:pPr>
        <w:pStyle w:val="Glava"/>
        <w:tabs>
          <w:tab w:val="left" w:pos="708"/>
        </w:tabs>
        <w:ind w:left="1080"/>
        <w:jc w:val="both"/>
        <w:rPr>
          <w:i w:val="0"/>
          <w:sz w:val="22"/>
          <w:szCs w:val="22"/>
        </w:rPr>
      </w:pPr>
    </w:p>
    <w:p w14:paraId="371A49B9" w14:textId="77777777" w:rsidR="009A4073" w:rsidRDefault="009A4073" w:rsidP="009A4073">
      <w:pPr>
        <w:pStyle w:val="Glava"/>
        <w:tabs>
          <w:tab w:val="left" w:pos="708"/>
        </w:tabs>
        <w:ind w:left="1080"/>
        <w:jc w:val="both"/>
        <w:rPr>
          <w:i w:val="0"/>
          <w:sz w:val="22"/>
          <w:szCs w:val="22"/>
        </w:rPr>
      </w:pPr>
    </w:p>
    <w:p w14:paraId="068B18B9" w14:textId="77777777" w:rsidR="009A4073" w:rsidRDefault="009A4073" w:rsidP="009A4073">
      <w:pPr>
        <w:pStyle w:val="Glava"/>
        <w:tabs>
          <w:tab w:val="left" w:pos="708"/>
        </w:tabs>
        <w:ind w:left="1080"/>
        <w:jc w:val="both"/>
        <w:rPr>
          <w:i w:val="0"/>
          <w:sz w:val="22"/>
          <w:szCs w:val="22"/>
        </w:rPr>
      </w:pPr>
    </w:p>
    <w:p w14:paraId="74A99B84" w14:textId="77777777" w:rsidR="007B1720" w:rsidRPr="007D2AD3" w:rsidRDefault="007B1720" w:rsidP="005225D2">
      <w:pPr>
        <w:pStyle w:val="Glava"/>
        <w:tabs>
          <w:tab w:val="clear" w:pos="4536"/>
          <w:tab w:val="clear" w:pos="9072"/>
        </w:tabs>
        <w:ind w:left="1080"/>
        <w:jc w:val="right"/>
        <w:rPr>
          <w:b/>
          <w:i w:val="0"/>
          <w:sz w:val="22"/>
          <w:szCs w:val="22"/>
        </w:rPr>
      </w:pPr>
    </w:p>
    <w:p w14:paraId="29C00A6B" w14:textId="77777777" w:rsidR="007B1720" w:rsidRDefault="007B1720" w:rsidP="005225D2">
      <w:pPr>
        <w:pStyle w:val="Glava"/>
        <w:tabs>
          <w:tab w:val="clear" w:pos="4536"/>
          <w:tab w:val="clear" w:pos="9072"/>
        </w:tabs>
        <w:ind w:left="1080"/>
        <w:jc w:val="right"/>
        <w:rPr>
          <w:b/>
          <w:i w:val="0"/>
          <w:sz w:val="22"/>
          <w:szCs w:val="22"/>
        </w:rPr>
      </w:pPr>
    </w:p>
    <w:p w14:paraId="1D0D4C71" w14:textId="77777777" w:rsidR="003F6483" w:rsidRDefault="003F6483" w:rsidP="005225D2">
      <w:pPr>
        <w:pStyle w:val="Glava"/>
        <w:tabs>
          <w:tab w:val="clear" w:pos="4536"/>
          <w:tab w:val="clear" w:pos="9072"/>
        </w:tabs>
        <w:ind w:left="1080"/>
        <w:jc w:val="right"/>
        <w:rPr>
          <w:b/>
          <w:i w:val="0"/>
          <w:sz w:val="22"/>
          <w:szCs w:val="22"/>
        </w:rPr>
      </w:pPr>
    </w:p>
    <w:p w14:paraId="223A48DE" w14:textId="77777777" w:rsidR="003F6483" w:rsidRPr="007D2AD3" w:rsidRDefault="003F6483" w:rsidP="005225D2">
      <w:pPr>
        <w:pStyle w:val="Glava"/>
        <w:tabs>
          <w:tab w:val="clear" w:pos="4536"/>
          <w:tab w:val="clear" w:pos="9072"/>
        </w:tabs>
        <w:ind w:left="1080"/>
        <w:jc w:val="right"/>
        <w:rPr>
          <w:b/>
          <w:i w:val="0"/>
          <w:sz w:val="22"/>
          <w:szCs w:val="22"/>
        </w:rPr>
      </w:pPr>
    </w:p>
    <w:p w14:paraId="09D59014" w14:textId="37390350" w:rsidR="00AF6863" w:rsidRPr="007D2AD3" w:rsidRDefault="00AF6863" w:rsidP="00AF6863">
      <w:pPr>
        <w:pStyle w:val="Glava"/>
        <w:tabs>
          <w:tab w:val="clear" w:pos="4536"/>
          <w:tab w:val="clear" w:pos="9072"/>
        </w:tabs>
        <w:ind w:left="1080"/>
        <w:jc w:val="right"/>
        <w:rPr>
          <w:b/>
          <w:i w:val="0"/>
          <w:sz w:val="22"/>
          <w:szCs w:val="22"/>
        </w:rPr>
      </w:pPr>
      <w:r w:rsidRPr="007D2AD3">
        <w:rPr>
          <w:b/>
          <w:i w:val="0"/>
          <w:sz w:val="22"/>
          <w:szCs w:val="22"/>
        </w:rPr>
        <w:lastRenderedPageBreak/>
        <w:t xml:space="preserve">PRILOGA </w:t>
      </w:r>
      <w:r w:rsidR="009A4073">
        <w:rPr>
          <w:b/>
          <w:i w:val="0"/>
          <w:sz w:val="22"/>
          <w:szCs w:val="22"/>
        </w:rPr>
        <w:t>6</w:t>
      </w:r>
    </w:p>
    <w:p w14:paraId="6105158C" w14:textId="77777777" w:rsidR="006A0F24" w:rsidRPr="007D2AD3" w:rsidRDefault="006A0F24" w:rsidP="001F1894">
      <w:pPr>
        <w:jc w:val="both"/>
        <w:rPr>
          <w:i w:val="0"/>
          <w:sz w:val="22"/>
          <w:szCs w:val="22"/>
        </w:rPr>
      </w:pPr>
    </w:p>
    <w:p w14:paraId="1B18843D" w14:textId="77777777" w:rsidR="006A0F24" w:rsidRPr="007D2AD3" w:rsidRDefault="006A0F24" w:rsidP="001F1894">
      <w:pPr>
        <w:jc w:val="both"/>
        <w:rPr>
          <w:i w:val="0"/>
          <w:sz w:val="22"/>
          <w:szCs w:val="22"/>
        </w:rPr>
      </w:pPr>
    </w:p>
    <w:p w14:paraId="1695CC9D" w14:textId="77777777" w:rsidR="006A0F24" w:rsidRPr="007D2AD3" w:rsidRDefault="006A0F24" w:rsidP="006A0F24">
      <w:pPr>
        <w:pStyle w:val="Glava"/>
        <w:tabs>
          <w:tab w:val="clear" w:pos="4536"/>
          <w:tab w:val="clear" w:pos="9072"/>
        </w:tabs>
        <w:ind w:left="1080"/>
        <w:jc w:val="center"/>
        <w:rPr>
          <w:b/>
          <w:i w:val="0"/>
          <w:sz w:val="28"/>
          <w:szCs w:val="28"/>
        </w:rPr>
      </w:pPr>
      <w:r w:rsidRPr="007D2AD3">
        <w:rPr>
          <w:b/>
          <w:i w:val="0"/>
          <w:sz w:val="28"/>
          <w:szCs w:val="28"/>
        </w:rPr>
        <w:t>UDELEŽBA PODIZVAJALCEV</w:t>
      </w:r>
    </w:p>
    <w:p w14:paraId="0BD75C35" w14:textId="77777777" w:rsidR="006A0F24" w:rsidRPr="007D2AD3" w:rsidRDefault="006A0F24" w:rsidP="006A0F24">
      <w:pPr>
        <w:pStyle w:val="Glava"/>
        <w:tabs>
          <w:tab w:val="clear" w:pos="4536"/>
          <w:tab w:val="clear" w:pos="9072"/>
        </w:tabs>
        <w:ind w:left="1080"/>
        <w:jc w:val="both"/>
        <w:rPr>
          <w:i w:val="0"/>
          <w:sz w:val="22"/>
          <w:szCs w:val="22"/>
        </w:rPr>
      </w:pPr>
    </w:p>
    <w:p w14:paraId="5FF9276E" w14:textId="77777777" w:rsidR="006A0F24" w:rsidRPr="007D2AD3" w:rsidRDefault="006A0F24" w:rsidP="006A0F24">
      <w:pPr>
        <w:pStyle w:val="Glava"/>
        <w:tabs>
          <w:tab w:val="clear" w:pos="4536"/>
          <w:tab w:val="clear" w:pos="9072"/>
        </w:tabs>
        <w:ind w:left="1080"/>
        <w:jc w:val="both"/>
        <w:rPr>
          <w:i w:val="0"/>
          <w:sz w:val="22"/>
          <w:szCs w:val="22"/>
        </w:rPr>
      </w:pPr>
    </w:p>
    <w:p w14:paraId="746AA06B" w14:textId="76910DE1" w:rsidR="006A0F24" w:rsidRPr="0091458D" w:rsidRDefault="006A0F24" w:rsidP="00CE6C2F">
      <w:pPr>
        <w:pStyle w:val="Glava"/>
        <w:tabs>
          <w:tab w:val="clear" w:pos="4536"/>
          <w:tab w:val="clear" w:pos="9072"/>
        </w:tabs>
        <w:ind w:left="1134"/>
        <w:jc w:val="both"/>
        <w:rPr>
          <w:i w:val="0"/>
          <w:sz w:val="22"/>
          <w:szCs w:val="22"/>
        </w:rPr>
      </w:pPr>
      <w:r w:rsidRPr="0091458D">
        <w:rPr>
          <w:i w:val="0"/>
          <w:sz w:val="22"/>
          <w:szCs w:val="22"/>
        </w:rPr>
        <w:t>V zvezi z javnim naročilom »</w:t>
      </w:r>
      <w:r w:rsidR="00CE6C2F">
        <w:rPr>
          <w:i w:val="0"/>
          <w:sz w:val="22"/>
          <w:szCs w:val="22"/>
        </w:rPr>
        <w:t>Z</w:t>
      </w:r>
      <w:r w:rsidR="00CE6C2F" w:rsidRPr="00EF1812">
        <w:rPr>
          <w:i w:val="0"/>
          <w:sz w:val="22"/>
          <w:szCs w:val="22"/>
        </w:rPr>
        <w:t>amenjava stolov, talnih oblog in svetlobnih označb v Zgornji dvorani Slovenskega mladinskega gledališča Ljubljana</w:t>
      </w:r>
      <w:r w:rsidRPr="0091458D">
        <w:rPr>
          <w:i w:val="0"/>
          <w:sz w:val="22"/>
          <w:szCs w:val="22"/>
        </w:rPr>
        <w:t>«, izjavljamo, da nastopamo s podizvajalci in sicer v nadaljevanju navajamo udeležbe le-teh:</w:t>
      </w:r>
    </w:p>
    <w:p w14:paraId="39991392" w14:textId="77777777" w:rsidR="006A0F24" w:rsidRPr="0091458D" w:rsidRDefault="006A0F24" w:rsidP="006A0F24">
      <w:pPr>
        <w:pStyle w:val="Glava"/>
        <w:tabs>
          <w:tab w:val="clear" w:pos="4536"/>
          <w:tab w:val="clear" w:pos="9072"/>
        </w:tabs>
        <w:ind w:left="1080"/>
        <w:jc w:val="both"/>
        <w:rPr>
          <w:i w:val="0"/>
          <w:sz w:val="22"/>
          <w:szCs w:val="22"/>
        </w:rPr>
      </w:pPr>
    </w:p>
    <w:p w14:paraId="409094B1" w14:textId="77777777" w:rsidR="006A0F24" w:rsidRPr="0091458D"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1458D" w14:paraId="3D95ED72" w14:textId="77777777" w:rsidTr="000A55F3">
        <w:tc>
          <w:tcPr>
            <w:tcW w:w="1440" w:type="dxa"/>
            <w:gridSpan w:val="2"/>
          </w:tcPr>
          <w:p w14:paraId="05A51D2D" w14:textId="77777777" w:rsidR="006A0F24" w:rsidRPr="0091458D" w:rsidRDefault="006A0F24" w:rsidP="000A55F3">
            <w:pPr>
              <w:pStyle w:val="Glava"/>
              <w:tabs>
                <w:tab w:val="clear" w:pos="4536"/>
                <w:tab w:val="clear" w:pos="9072"/>
              </w:tabs>
              <w:jc w:val="both"/>
              <w:rPr>
                <w:i w:val="0"/>
                <w:sz w:val="22"/>
                <w:szCs w:val="22"/>
              </w:rPr>
            </w:pPr>
            <w:r w:rsidRPr="0091458D">
              <w:rPr>
                <w:i w:val="0"/>
                <w:sz w:val="22"/>
                <w:szCs w:val="22"/>
              </w:rPr>
              <w:t>Podizvajalec</w:t>
            </w:r>
          </w:p>
        </w:tc>
        <w:tc>
          <w:tcPr>
            <w:tcW w:w="6660" w:type="dxa"/>
            <w:gridSpan w:val="7"/>
            <w:tcBorders>
              <w:bottom w:val="single" w:sz="4" w:space="0" w:color="auto"/>
            </w:tcBorders>
          </w:tcPr>
          <w:p w14:paraId="2A5CF6C7" w14:textId="77777777" w:rsidR="006A0F24" w:rsidRPr="0091458D" w:rsidRDefault="006A0F24" w:rsidP="000A55F3">
            <w:pPr>
              <w:pStyle w:val="Glava"/>
              <w:tabs>
                <w:tab w:val="clear" w:pos="4536"/>
                <w:tab w:val="clear" w:pos="9072"/>
              </w:tabs>
              <w:jc w:val="both"/>
              <w:rPr>
                <w:i w:val="0"/>
                <w:sz w:val="22"/>
                <w:szCs w:val="22"/>
              </w:rPr>
            </w:pPr>
          </w:p>
        </w:tc>
        <w:tc>
          <w:tcPr>
            <w:tcW w:w="900" w:type="dxa"/>
            <w:gridSpan w:val="2"/>
          </w:tcPr>
          <w:p w14:paraId="4B74094F" w14:textId="77777777" w:rsidR="006A0F24" w:rsidRPr="0091458D" w:rsidRDefault="006A0F24" w:rsidP="000A55F3">
            <w:pPr>
              <w:pStyle w:val="Glava"/>
              <w:tabs>
                <w:tab w:val="clear" w:pos="4536"/>
                <w:tab w:val="clear" w:pos="9072"/>
              </w:tabs>
              <w:jc w:val="both"/>
              <w:rPr>
                <w:i w:val="0"/>
                <w:sz w:val="22"/>
                <w:szCs w:val="22"/>
              </w:rPr>
            </w:pPr>
            <w:r w:rsidRPr="0091458D">
              <w:rPr>
                <w:i w:val="0"/>
                <w:sz w:val="22"/>
                <w:szCs w:val="22"/>
              </w:rPr>
              <w:t>(naziv)</w:t>
            </w:r>
          </w:p>
        </w:tc>
      </w:tr>
      <w:tr w:rsidR="006A0F24" w:rsidRPr="0091458D" w14:paraId="22E9120B" w14:textId="77777777" w:rsidTr="000A55F3">
        <w:tc>
          <w:tcPr>
            <w:tcW w:w="720" w:type="dxa"/>
          </w:tcPr>
          <w:p w14:paraId="3BC30EC6" w14:textId="77777777" w:rsidR="006A0F24" w:rsidRPr="0091458D" w:rsidRDefault="006A0F24" w:rsidP="000A55F3">
            <w:pPr>
              <w:pStyle w:val="Glava"/>
              <w:tabs>
                <w:tab w:val="clear" w:pos="4536"/>
                <w:tab w:val="clear" w:pos="9072"/>
              </w:tabs>
              <w:jc w:val="both"/>
              <w:rPr>
                <w:i w:val="0"/>
                <w:sz w:val="16"/>
                <w:szCs w:val="16"/>
              </w:rPr>
            </w:pPr>
          </w:p>
        </w:tc>
        <w:tc>
          <w:tcPr>
            <w:tcW w:w="6480" w:type="dxa"/>
            <w:gridSpan w:val="5"/>
          </w:tcPr>
          <w:p w14:paraId="451A8C09" w14:textId="77777777" w:rsidR="006A0F24" w:rsidRPr="0091458D" w:rsidRDefault="006A0F24" w:rsidP="000A55F3">
            <w:pPr>
              <w:pStyle w:val="Glava"/>
              <w:tabs>
                <w:tab w:val="clear" w:pos="4536"/>
                <w:tab w:val="clear" w:pos="9072"/>
              </w:tabs>
              <w:jc w:val="both"/>
              <w:rPr>
                <w:i w:val="0"/>
                <w:sz w:val="16"/>
                <w:szCs w:val="16"/>
              </w:rPr>
            </w:pPr>
          </w:p>
        </w:tc>
        <w:tc>
          <w:tcPr>
            <w:tcW w:w="360" w:type="dxa"/>
          </w:tcPr>
          <w:p w14:paraId="267B0166" w14:textId="77777777" w:rsidR="006A0F24" w:rsidRPr="0091458D" w:rsidRDefault="006A0F24" w:rsidP="000A55F3">
            <w:pPr>
              <w:pStyle w:val="Glava"/>
              <w:tabs>
                <w:tab w:val="clear" w:pos="4536"/>
                <w:tab w:val="clear" w:pos="9072"/>
              </w:tabs>
              <w:jc w:val="both"/>
              <w:rPr>
                <w:i w:val="0"/>
                <w:sz w:val="16"/>
                <w:szCs w:val="16"/>
              </w:rPr>
            </w:pPr>
          </w:p>
        </w:tc>
        <w:tc>
          <w:tcPr>
            <w:tcW w:w="720" w:type="dxa"/>
            <w:gridSpan w:val="3"/>
          </w:tcPr>
          <w:p w14:paraId="57F16E82" w14:textId="77777777" w:rsidR="006A0F24" w:rsidRPr="0091458D" w:rsidRDefault="006A0F24" w:rsidP="000A55F3">
            <w:pPr>
              <w:pStyle w:val="Glava"/>
              <w:tabs>
                <w:tab w:val="clear" w:pos="4536"/>
                <w:tab w:val="clear" w:pos="9072"/>
              </w:tabs>
              <w:jc w:val="both"/>
              <w:rPr>
                <w:i w:val="0"/>
                <w:sz w:val="16"/>
                <w:szCs w:val="16"/>
              </w:rPr>
            </w:pPr>
          </w:p>
        </w:tc>
        <w:tc>
          <w:tcPr>
            <w:tcW w:w="720" w:type="dxa"/>
          </w:tcPr>
          <w:p w14:paraId="642963DD" w14:textId="77777777" w:rsidR="006A0F24" w:rsidRPr="0091458D" w:rsidRDefault="006A0F24" w:rsidP="000A55F3">
            <w:pPr>
              <w:pStyle w:val="Glava"/>
              <w:tabs>
                <w:tab w:val="clear" w:pos="4536"/>
                <w:tab w:val="clear" w:pos="9072"/>
              </w:tabs>
              <w:jc w:val="both"/>
              <w:rPr>
                <w:i w:val="0"/>
                <w:sz w:val="16"/>
                <w:szCs w:val="16"/>
              </w:rPr>
            </w:pPr>
          </w:p>
        </w:tc>
      </w:tr>
      <w:tr w:rsidR="006A0F24" w:rsidRPr="0091458D" w14:paraId="5D7D71EC" w14:textId="77777777" w:rsidTr="000A55F3">
        <w:tc>
          <w:tcPr>
            <w:tcW w:w="1440" w:type="dxa"/>
            <w:gridSpan w:val="2"/>
          </w:tcPr>
          <w:p w14:paraId="6265F407" w14:textId="77777777" w:rsidR="006A0F24" w:rsidRPr="0091458D" w:rsidRDefault="006A0F24" w:rsidP="000A55F3">
            <w:pPr>
              <w:pStyle w:val="Glava"/>
              <w:tabs>
                <w:tab w:val="clear" w:pos="4536"/>
                <w:tab w:val="clear" w:pos="9072"/>
              </w:tabs>
              <w:jc w:val="both"/>
              <w:rPr>
                <w:i w:val="0"/>
                <w:sz w:val="22"/>
                <w:szCs w:val="22"/>
              </w:rPr>
            </w:pPr>
            <w:r w:rsidRPr="0091458D">
              <w:rPr>
                <w:i w:val="0"/>
                <w:sz w:val="22"/>
                <w:szCs w:val="22"/>
              </w:rPr>
              <w:t>bo izvedel</w:t>
            </w:r>
          </w:p>
        </w:tc>
        <w:tc>
          <w:tcPr>
            <w:tcW w:w="6300" w:type="dxa"/>
            <w:gridSpan w:val="6"/>
            <w:tcBorders>
              <w:bottom w:val="single" w:sz="4" w:space="0" w:color="auto"/>
            </w:tcBorders>
          </w:tcPr>
          <w:p w14:paraId="7C4FAE0B" w14:textId="77777777" w:rsidR="006A0F24" w:rsidRPr="0091458D" w:rsidRDefault="006A0F24" w:rsidP="000A55F3">
            <w:pPr>
              <w:pStyle w:val="Glava"/>
              <w:tabs>
                <w:tab w:val="clear" w:pos="4536"/>
                <w:tab w:val="clear" w:pos="9072"/>
              </w:tabs>
              <w:jc w:val="both"/>
              <w:rPr>
                <w:i w:val="0"/>
                <w:sz w:val="22"/>
                <w:szCs w:val="22"/>
              </w:rPr>
            </w:pPr>
          </w:p>
        </w:tc>
        <w:tc>
          <w:tcPr>
            <w:tcW w:w="1260" w:type="dxa"/>
            <w:gridSpan w:val="3"/>
          </w:tcPr>
          <w:p w14:paraId="17D4E5B8" w14:textId="77777777" w:rsidR="006A0F24" w:rsidRPr="0091458D" w:rsidRDefault="006A0F24" w:rsidP="000A55F3">
            <w:pPr>
              <w:pStyle w:val="Glava"/>
              <w:tabs>
                <w:tab w:val="clear" w:pos="4536"/>
                <w:tab w:val="clear" w:pos="9072"/>
              </w:tabs>
              <w:jc w:val="both"/>
              <w:rPr>
                <w:i w:val="0"/>
                <w:sz w:val="22"/>
                <w:szCs w:val="22"/>
              </w:rPr>
            </w:pPr>
            <w:r w:rsidRPr="0091458D">
              <w:rPr>
                <w:i w:val="0"/>
                <w:sz w:val="22"/>
                <w:szCs w:val="22"/>
              </w:rPr>
              <w:t>(vrsta del)</w:t>
            </w:r>
          </w:p>
        </w:tc>
      </w:tr>
      <w:tr w:rsidR="006A0F24" w:rsidRPr="0091458D" w14:paraId="7ACEFE20" w14:textId="77777777" w:rsidTr="000A55F3">
        <w:tc>
          <w:tcPr>
            <w:tcW w:w="9000" w:type="dxa"/>
            <w:gridSpan w:val="11"/>
          </w:tcPr>
          <w:p w14:paraId="30885FC6" w14:textId="77777777" w:rsidR="006A0F24" w:rsidRPr="0091458D" w:rsidRDefault="006A0F24" w:rsidP="000A55F3">
            <w:pPr>
              <w:pStyle w:val="Glava"/>
              <w:tabs>
                <w:tab w:val="clear" w:pos="4536"/>
                <w:tab w:val="clear" w:pos="9072"/>
              </w:tabs>
              <w:jc w:val="both"/>
              <w:rPr>
                <w:i w:val="0"/>
                <w:sz w:val="16"/>
                <w:szCs w:val="16"/>
              </w:rPr>
            </w:pPr>
          </w:p>
        </w:tc>
      </w:tr>
      <w:tr w:rsidR="006A0F24" w:rsidRPr="0091458D" w14:paraId="1D1CD2BB" w14:textId="77777777" w:rsidTr="000A55F3">
        <w:tc>
          <w:tcPr>
            <w:tcW w:w="1440" w:type="dxa"/>
            <w:gridSpan w:val="2"/>
          </w:tcPr>
          <w:p w14:paraId="71F8119A" w14:textId="77777777" w:rsidR="006A0F24" w:rsidRPr="0091458D" w:rsidRDefault="006A0F24" w:rsidP="000A55F3">
            <w:pPr>
              <w:pStyle w:val="Glava"/>
              <w:tabs>
                <w:tab w:val="clear" w:pos="4536"/>
                <w:tab w:val="clear" w:pos="9072"/>
              </w:tabs>
              <w:jc w:val="both"/>
              <w:rPr>
                <w:i w:val="0"/>
                <w:sz w:val="22"/>
                <w:szCs w:val="22"/>
              </w:rPr>
            </w:pPr>
            <w:r w:rsidRPr="0091458D">
              <w:rPr>
                <w:i w:val="0"/>
                <w:sz w:val="22"/>
                <w:szCs w:val="22"/>
              </w:rPr>
              <w:t>v količini</w:t>
            </w:r>
          </w:p>
        </w:tc>
        <w:tc>
          <w:tcPr>
            <w:tcW w:w="7560" w:type="dxa"/>
            <w:gridSpan w:val="9"/>
            <w:tcBorders>
              <w:bottom w:val="single" w:sz="4" w:space="0" w:color="auto"/>
            </w:tcBorders>
          </w:tcPr>
          <w:p w14:paraId="54C82413" w14:textId="77777777" w:rsidR="006A0F24" w:rsidRPr="0091458D" w:rsidRDefault="006A0F24" w:rsidP="000A55F3">
            <w:pPr>
              <w:pStyle w:val="Glava"/>
              <w:tabs>
                <w:tab w:val="clear" w:pos="4536"/>
                <w:tab w:val="clear" w:pos="9072"/>
              </w:tabs>
              <w:jc w:val="both"/>
              <w:rPr>
                <w:i w:val="0"/>
                <w:sz w:val="22"/>
                <w:szCs w:val="22"/>
              </w:rPr>
            </w:pPr>
          </w:p>
        </w:tc>
      </w:tr>
      <w:tr w:rsidR="006A0F24" w:rsidRPr="0091458D" w14:paraId="294DADD5" w14:textId="77777777" w:rsidTr="000A55F3">
        <w:tc>
          <w:tcPr>
            <w:tcW w:w="1440" w:type="dxa"/>
            <w:gridSpan w:val="2"/>
          </w:tcPr>
          <w:p w14:paraId="75CD2400" w14:textId="77777777" w:rsidR="006A0F24" w:rsidRPr="0091458D" w:rsidRDefault="006A0F24" w:rsidP="000A55F3">
            <w:pPr>
              <w:pStyle w:val="Glava"/>
              <w:tabs>
                <w:tab w:val="clear" w:pos="4536"/>
                <w:tab w:val="clear" w:pos="9072"/>
              </w:tabs>
              <w:jc w:val="both"/>
              <w:rPr>
                <w:i w:val="0"/>
                <w:sz w:val="22"/>
                <w:szCs w:val="22"/>
              </w:rPr>
            </w:pPr>
          </w:p>
        </w:tc>
        <w:tc>
          <w:tcPr>
            <w:tcW w:w="7560" w:type="dxa"/>
            <w:gridSpan w:val="9"/>
          </w:tcPr>
          <w:p w14:paraId="59EB0C8F" w14:textId="77777777" w:rsidR="006A0F24" w:rsidRPr="0091458D" w:rsidRDefault="006A0F24" w:rsidP="000A55F3">
            <w:pPr>
              <w:pStyle w:val="Glava"/>
              <w:tabs>
                <w:tab w:val="clear" w:pos="4536"/>
                <w:tab w:val="clear" w:pos="9072"/>
              </w:tabs>
              <w:jc w:val="both"/>
              <w:rPr>
                <w:i w:val="0"/>
                <w:sz w:val="22"/>
                <w:szCs w:val="22"/>
              </w:rPr>
            </w:pPr>
          </w:p>
        </w:tc>
      </w:tr>
      <w:tr w:rsidR="006A0F24" w:rsidRPr="0091458D" w14:paraId="5C0E0835" w14:textId="77777777" w:rsidTr="000A55F3">
        <w:tc>
          <w:tcPr>
            <w:tcW w:w="1440" w:type="dxa"/>
            <w:gridSpan w:val="2"/>
          </w:tcPr>
          <w:p w14:paraId="24127CBA" w14:textId="77777777" w:rsidR="006A0F24" w:rsidRPr="0091458D" w:rsidRDefault="006A0F24" w:rsidP="000A55F3">
            <w:pPr>
              <w:pStyle w:val="Glava"/>
              <w:tabs>
                <w:tab w:val="clear" w:pos="4536"/>
                <w:tab w:val="clear" w:pos="9072"/>
              </w:tabs>
              <w:jc w:val="both"/>
              <w:rPr>
                <w:i w:val="0"/>
                <w:sz w:val="22"/>
                <w:szCs w:val="22"/>
              </w:rPr>
            </w:pPr>
            <w:r w:rsidRPr="0091458D">
              <w:rPr>
                <w:i w:val="0"/>
                <w:sz w:val="22"/>
                <w:szCs w:val="22"/>
              </w:rPr>
              <w:t>v vrednosti</w:t>
            </w:r>
          </w:p>
        </w:tc>
        <w:tc>
          <w:tcPr>
            <w:tcW w:w="3780" w:type="dxa"/>
            <w:gridSpan w:val="2"/>
            <w:tcBorders>
              <w:bottom w:val="single" w:sz="4" w:space="0" w:color="auto"/>
            </w:tcBorders>
          </w:tcPr>
          <w:p w14:paraId="7447B5D2" w14:textId="77777777" w:rsidR="006A0F24" w:rsidRPr="0091458D" w:rsidRDefault="006A0F24" w:rsidP="000A55F3">
            <w:pPr>
              <w:pStyle w:val="Glava"/>
              <w:tabs>
                <w:tab w:val="clear" w:pos="4536"/>
                <w:tab w:val="clear" w:pos="9072"/>
              </w:tabs>
              <w:jc w:val="both"/>
              <w:rPr>
                <w:i w:val="0"/>
                <w:sz w:val="22"/>
                <w:szCs w:val="22"/>
              </w:rPr>
            </w:pPr>
          </w:p>
        </w:tc>
        <w:tc>
          <w:tcPr>
            <w:tcW w:w="3780" w:type="dxa"/>
            <w:gridSpan w:val="7"/>
          </w:tcPr>
          <w:p w14:paraId="7E1739B6" w14:textId="77777777" w:rsidR="006A0F24" w:rsidRPr="0091458D" w:rsidRDefault="006A0F24" w:rsidP="000A55F3">
            <w:pPr>
              <w:pStyle w:val="Glava"/>
              <w:tabs>
                <w:tab w:val="clear" w:pos="4536"/>
                <w:tab w:val="clear" w:pos="9072"/>
              </w:tabs>
              <w:jc w:val="both"/>
              <w:rPr>
                <w:i w:val="0"/>
                <w:sz w:val="22"/>
                <w:szCs w:val="22"/>
              </w:rPr>
            </w:pPr>
            <w:r w:rsidRPr="0091458D">
              <w:rPr>
                <w:i w:val="0"/>
                <w:sz w:val="22"/>
                <w:szCs w:val="22"/>
              </w:rPr>
              <w:t>EUR brez DDV</w:t>
            </w:r>
          </w:p>
        </w:tc>
      </w:tr>
      <w:tr w:rsidR="006A0F24" w:rsidRPr="0091458D" w14:paraId="30ED80F8" w14:textId="77777777" w:rsidTr="000A55F3">
        <w:tc>
          <w:tcPr>
            <w:tcW w:w="1440" w:type="dxa"/>
            <w:gridSpan w:val="2"/>
          </w:tcPr>
          <w:p w14:paraId="215DB44B" w14:textId="77777777" w:rsidR="006A0F24" w:rsidRPr="0091458D" w:rsidRDefault="006A0F24" w:rsidP="000A55F3">
            <w:pPr>
              <w:pStyle w:val="Glava"/>
              <w:tabs>
                <w:tab w:val="clear" w:pos="4536"/>
                <w:tab w:val="clear" w:pos="9072"/>
              </w:tabs>
              <w:jc w:val="both"/>
              <w:rPr>
                <w:i w:val="0"/>
                <w:sz w:val="22"/>
                <w:szCs w:val="22"/>
              </w:rPr>
            </w:pPr>
          </w:p>
        </w:tc>
        <w:tc>
          <w:tcPr>
            <w:tcW w:w="7560" w:type="dxa"/>
            <w:gridSpan w:val="9"/>
          </w:tcPr>
          <w:p w14:paraId="22DA6F53" w14:textId="77777777" w:rsidR="006A0F24" w:rsidRPr="0091458D" w:rsidRDefault="006A0F24" w:rsidP="000A55F3">
            <w:pPr>
              <w:pStyle w:val="Glava"/>
              <w:tabs>
                <w:tab w:val="clear" w:pos="4536"/>
                <w:tab w:val="clear" w:pos="9072"/>
              </w:tabs>
              <w:jc w:val="both"/>
              <w:rPr>
                <w:i w:val="0"/>
                <w:sz w:val="22"/>
                <w:szCs w:val="22"/>
              </w:rPr>
            </w:pPr>
          </w:p>
        </w:tc>
      </w:tr>
      <w:tr w:rsidR="006A0F24" w:rsidRPr="007D2AD3" w14:paraId="15DF1526" w14:textId="77777777" w:rsidTr="000A55F3">
        <w:tc>
          <w:tcPr>
            <w:tcW w:w="1440" w:type="dxa"/>
            <w:gridSpan w:val="2"/>
          </w:tcPr>
          <w:p w14:paraId="22797E51" w14:textId="77777777" w:rsidR="006A0F24" w:rsidRPr="0091458D" w:rsidRDefault="006A0F24" w:rsidP="000A55F3">
            <w:pPr>
              <w:pStyle w:val="Glava"/>
              <w:tabs>
                <w:tab w:val="clear" w:pos="4536"/>
                <w:tab w:val="clear" w:pos="9072"/>
              </w:tabs>
              <w:jc w:val="both"/>
              <w:rPr>
                <w:i w:val="0"/>
                <w:sz w:val="22"/>
                <w:szCs w:val="22"/>
              </w:rPr>
            </w:pPr>
            <w:r w:rsidRPr="0091458D">
              <w:rPr>
                <w:i w:val="0"/>
                <w:sz w:val="22"/>
                <w:szCs w:val="22"/>
              </w:rPr>
              <w:t>kraj izvedbe</w:t>
            </w:r>
          </w:p>
        </w:tc>
        <w:tc>
          <w:tcPr>
            <w:tcW w:w="1890" w:type="dxa"/>
            <w:tcBorders>
              <w:bottom w:val="single" w:sz="4" w:space="0" w:color="auto"/>
            </w:tcBorders>
          </w:tcPr>
          <w:p w14:paraId="29EFA332" w14:textId="77777777" w:rsidR="006A0F24" w:rsidRPr="0091458D" w:rsidRDefault="006A0F24" w:rsidP="000A55F3">
            <w:pPr>
              <w:pStyle w:val="Glava"/>
              <w:tabs>
                <w:tab w:val="clear" w:pos="4536"/>
                <w:tab w:val="clear" w:pos="9072"/>
              </w:tabs>
              <w:jc w:val="both"/>
              <w:rPr>
                <w:i w:val="0"/>
                <w:sz w:val="22"/>
                <w:szCs w:val="22"/>
              </w:rPr>
            </w:pPr>
          </w:p>
        </w:tc>
        <w:tc>
          <w:tcPr>
            <w:tcW w:w="2790" w:type="dxa"/>
            <w:gridSpan w:val="2"/>
          </w:tcPr>
          <w:p w14:paraId="695490B9" w14:textId="77777777" w:rsidR="006A0F24" w:rsidRPr="0091458D" w:rsidRDefault="006A0F24" w:rsidP="000A55F3">
            <w:pPr>
              <w:pStyle w:val="Glava"/>
              <w:tabs>
                <w:tab w:val="clear" w:pos="4536"/>
                <w:tab w:val="clear" w:pos="9072"/>
              </w:tabs>
              <w:jc w:val="both"/>
              <w:rPr>
                <w:i w:val="0"/>
                <w:sz w:val="22"/>
                <w:szCs w:val="22"/>
              </w:rPr>
            </w:pPr>
            <w:r w:rsidRPr="0091458D">
              <w:rPr>
                <w:i w:val="0"/>
                <w:sz w:val="22"/>
                <w:szCs w:val="22"/>
              </w:rPr>
              <w:t>rok izvedbe del podizvajalca</w:t>
            </w:r>
          </w:p>
        </w:tc>
        <w:tc>
          <w:tcPr>
            <w:tcW w:w="2880" w:type="dxa"/>
            <w:gridSpan w:val="6"/>
            <w:tcBorders>
              <w:bottom w:val="single" w:sz="4" w:space="0" w:color="auto"/>
            </w:tcBorders>
          </w:tcPr>
          <w:p w14:paraId="6C41080F" w14:textId="77777777" w:rsidR="006A0F24" w:rsidRPr="0091458D" w:rsidRDefault="006A0F24" w:rsidP="000A55F3">
            <w:pPr>
              <w:pStyle w:val="Glava"/>
              <w:tabs>
                <w:tab w:val="clear" w:pos="4536"/>
                <w:tab w:val="clear" w:pos="9072"/>
              </w:tabs>
              <w:jc w:val="both"/>
              <w:rPr>
                <w:i w:val="0"/>
                <w:sz w:val="22"/>
                <w:szCs w:val="22"/>
              </w:rPr>
            </w:pPr>
          </w:p>
        </w:tc>
      </w:tr>
    </w:tbl>
    <w:p w14:paraId="2A3B0349" w14:textId="77777777" w:rsidR="006A0F24" w:rsidRPr="007D2AD3" w:rsidRDefault="006A0F24" w:rsidP="006A0F24">
      <w:pPr>
        <w:pStyle w:val="Glava"/>
        <w:tabs>
          <w:tab w:val="clear" w:pos="4536"/>
          <w:tab w:val="clear" w:pos="9072"/>
        </w:tabs>
        <w:jc w:val="both"/>
        <w:rPr>
          <w:i w:val="0"/>
          <w:sz w:val="22"/>
          <w:szCs w:val="22"/>
        </w:rPr>
      </w:pPr>
    </w:p>
    <w:p w14:paraId="34F9CF01" w14:textId="77777777" w:rsidR="006A0F24" w:rsidRPr="007D2AD3"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7D2AD3" w14:paraId="0B933168" w14:textId="77777777" w:rsidTr="000A55F3">
        <w:tc>
          <w:tcPr>
            <w:tcW w:w="1440" w:type="dxa"/>
            <w:gridSpan w:val="2"/>
          </w:tcPr>
          <w:p w14:paraId="6E8717C7"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Podizvajalec</w:t>
            </w:r>
          </w:p>
        </w:tc>
        <w:tc>
          <w:tcPr>
            <w:tcW w:w="6660" w:type="dxa"/>
            <w:gridSpan w:val="7"/>
            <w:tcBorders>
              <w:bottom w:val="single" w:sz="4" w:space="0" w:color="auto"/>
            </w:tcBorders>
          </w:tcPr>
          <w:p w14:paraId="4FA812E5" w14:textId="77777777" w:rsidR="006A0F24" w:rsidRPr="007D2AD3" w:rsidRDefault="006A0F24" w:rsidP="000A55F3">
            <w:pPr>
              <w:pStyle w:val="Glava"/>
              <w:tabs>
                <w:tab w:val="clear" w:pos="4536"/>
                <w:tab w:val="clear" w:pos="9072"/>
              </w:tabs>
              <w:jc w:val="both"/>
              <w:rPr>
                <w:i w:val="0"/>
                <w:sz w:val="22"/>
                <w:szCs w:val="22"/>
              </w:rPr>
            </w:pPr>
          </w:p>
        </w:tc>
        <w:tc>
          <w:tcPr>
            <w:tcW w:w="900" w:type="dxa"/>
            <w:gridSpan w:val="2"/>
          </w:tcPr>
          <w:p w14:paraId="7DE9C0B7"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(naziv)</w:t>
            </w:r>
          </w:p>
        </w:tc>
      </w:tr>
      <w:tr w:rsidR="006A0F24" w:rsidRPr="007D2AD3" w14:paraId="5599CEC5" w14:textId="77777777" w:rsidTr="000A55F3">
        <w:tc>
          <w:tcPr>
            <w:tcW w:w="720" w:type="dxa"/>
          </w:tcPr>
          <w:p w14:paraId="28DB1F40" w14:textId="77777777" w:rsidR="006A0F24" w:rsidRPr="007D2AD3" w:rsidRDefault="006A0F24" w:rsidP="000A55F3">
            <w:pPr>
              <w:pStyle w:val="Glava"/>
              <w:tabs>
                <w:tab w:val="clear" w:pos="4536"/>
                <w:tab w:val="clear" w:pos="9072"/>
              </w:tabs>
              <w:jc w:val="both"/>
              <w:rPr>
                <w:i w:val="0"/>
                <w:sz w:val="16"/>
                <w:szCs w:val="16"/>
              </w:rPr>
            </w:pPr>
          </w:p>
        </w:tc>
        <w:tc>
          <w:tcPr>
            <w:tcW w:w="6480" w:type="dxa"/>
            <w:gridSpan w:val="5"/>
          </w:tcPr>
          <w:p w14:paraId="794AA420" w14:textId="77777777" w:rsidR="006A0F24" w:rsidRPr="007D2AD3" w:rsidRDefault="006A0F24" w:rsidP="000A55F3">
            <w:pPr>
              <w:pStyle w:val="Glava"/>
              <w:tabs>
                <w:tab w:val="clear" w:pos="4536"/>
                <w:tab w:val="clear" w:pos="9072"/>
              </w:tabs>
              <w:jc w:val="both"/>
              <w:rPr>
                <w:i w:val="0"/>
                <w:sz w:val="16"/>
                <w:szCs w:val="16"/>
              </w:rPr>
            </w:pPr>
          </w:p>
        </w:tc>
        <w:tc>
          <w:tcPr>
            <w:tcW w:w="360" w:type="dxa"/>
          </w:tcPr>
          <w:p w14:paraId="3F876393" w14:textId="77777777" w:rsidR="006A0F24" w:rsidRPr="007D2AD3" w:rsidRDefault="006A0F24" w:rsidP="000A55F3">
            <w:pPr>
              <w:pStyle w:val="Glava"/>
              <w:tabs>
                <w:tab w:val="clear" w:pos="4536"/>
                <w:tab w:val="clear" w:pos="9072"/>
              </w:tabs>
              <w:jc w:val="both"/>
              <w:rPr>
                <w:i w:val="0"/>
                <w:sz w:val="16"/>
                <w:szCs w:val="16"/>
              </w:rPr>
            </w:pPr>
          </w:p>
        </w:tc>
        <w:tc>
          <w:tcPr>
            <w:tcW w:w="720" w:type="dxa"/>
            <w:gridSpan w:val="3"/>
          </w:tcPr>
          <w:p w14:paraId="4803D34C" w14:textId="77777777" w:rsidR="006A0F24" w:rsidRPr="007D2AD3" w:rsidRDefault="006A0F24" w:rsidP="000A55F3">
            <w:pPr>
              <w:pStyle w:val="Glava"/>
              <w:tabs>
                <w:tab w:val="clear" w:pos="4536"/>
                <w:tab w:val="clear" w:pos="9072"/>
              </w:tabs>
              <w:jc w:val="both"/>
              <w:rPr>
                <w:i w:val="0"/>
                <w:sz w:val="16"/>
                <w:szCs w:val="16"/>
              </w:rPr>
            </w:pPr>
          </w:p>
        </w:tc>
        <w:tc>
          <w:tcPr>
            <w:tcW w:w="720" w:type="dxa"/>
          </w:tcPr>
          <w:p w14:paraId="55CDDCBB" w14:textId="77777777" w:rsidR="006A0F24" w:rsidRPr="007D2AD3" w:rsidRDefault="006A0F24" w:rsidP="000A55F3">
            <w:pPr>
              <w:pStyle w:val="Glava"/>
              <w:tabs>
                <w:tab w:val="clear" w:pos="4536"/>
                <w:tab w:val="clear" w:pos="9072"/>
              </w:tabs>
              <w:jc w:val="both"/>
              <w:rPr>
                <w:i w:val="0"/>
                <w:sz w:val="16"/>
                <w:szCs w:val="16"/>
              </w:rPr>
            </w:pPr>
          </w:p>
        </w:tc>
      </w:tr>
      <w:tr w:rsidR="006A0F24" w:rsidRPr="007D2AD3" w14:paraId="58C1FC1B" w14:textId="77777777" w:rsidTr="000A55F3">
        <w:tc>
          <w:tcPr>
            <w:tcW w:w="1440" w:type="dxa"/>
            <w:gridSpan w:val="2"/>
          </w:tcPr>
          <w:p w14:paraId="089E376F"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bo izvedel</w:t>
            </w:r>
          </w:p>
        </w:tc>
        <w:tc>
          <w:tcPr>
            <w:tcW w:w="6300" w:type="dxa"/>
            <w:gridSpan w:val="6"/>
            <w:tcBorders>
              <w:bottom w:val="single" w:sz="4" w:space="0" w:color="auto"/>
            </w:tcBorders>
          </w:tcPr>
          <w:p w14:paraId="38C144F6" w14:textId="77777777" w:rsidR="006A0F24" w:rsidRPr="007D2AD3" w:rsidRDefault="006A0F24" w:rsidP="000A55F3">
            <w:pPr>
              <w:pStyle w:val="Glava"/>
              <w:tabs>
                <w:tab w:val="clear" w:pos="4536"/>
                <w:tab w:val="clear" w:pos="9072"/>
              </w:tabs>
              <w:jc w:val="both"/>
              <w:rPr>
                <w:i w:val="0"/>
                <w:sz w:val="22"/>
                <w:szCs w:val="22"/>
              </w:rPr>
            </w:pPr>
          </w:p>
        </w:tc>
        <w:tc>
          <w:tcPr>
            <w:tcW w:w="1260" w:type="dxa"/>
            <w:gridSpan w:val="3"/>
          </w:tcPr>
          <w:p w14:paraId="697F6E93"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(vrsta del)</w:t>
            </w:r>
          </w:p>
        </w:tc>
      </w:tr>
      <w:tr w:rsidR="006A0F24" w:rsidRPr="007D2AD3" w14:paraId="5E84D4C2" w14:textId="77777777" w:rsidTr="000A55F3">
        <w:tc>
          <w:tcPr>
            <w:tcW w:w="9000" w:type="dxa"/>
            <w:gridSpan w:val="11"/>
          </w:tcPr>
          <w:p w14:paraId="24F17792" w14:textId="77777777" w:rsidR="006A0F24" w:rsidRPr="007D2AD3" w:rsidRDefault="006A0F24" w:rsidP="000A55F3">
            <w:pPr>
              <w:pStyle w:val="Glava"/>
              <w:tabs>
                <w:tab w:val="clear" w:pos="4536"/>
                <w:tab w:val="clear" w:pos="9072"/>
              </w:tabs>
              <w:jc w:val="both"/>
              <w:rPr>
                <w:i w:val="0"/>
                <w:sz w:val="16"/>
                <w:szCs w:val="16"/>
              </w:rPr>
            </w:pPr>
          </w:p>
        </w:tc>
      </w:tr>
      <w:tr w:rsidR="006A0F24" w:rsidRPr="007D2AD3" w14:paraId="118E5760" w14:textId="77777777" w:rsidTr="000A55F3">
        <w:tc>
          <w:tcPr>
            <w:tcW w:w="1440" w:type="dxa"/>
            <w:gridSpan w:val="2"/>
          </w:tcPr>
          <w:p w14:paraId="28E30393"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v količini</w:t>
            </w:r>
          </w:p>
        </w:tc>
        <w:tc>
          <w:tcPr>
            <w:tcW w:w="7560" w:type="dxa"/>
            <w:gridSpan w:val="9"/>
            <w:tcBorders>
              <w:bottom w:val="single" w:sz="4" w:space="0" w:color="auto"/>
            </w:tcBorders>
          </w:tcPr>
          <w:p w14:paraId="280CE3DD" w14:textId="77777777" w:rsidR="006A0F24" w:rsidRPr="007D2AD3" w:rsidRDefault="006A0F24" w:rsidP="000A55F3">
            <w:pPr>
              <w:pStyle w:val="Glava"/>
              <w:tabs>
                <w:tab w:val="clear" w:pos="4536"/>
                <w:tab w:val="clear" w:pos="9072"/>
              </w:tabs>
              <w:jc w:val="both"/>
              <w:rPr>
                <w:i w:val="0"/>
                <w:sz w:val="22"/>
                <w:szCs w:val="22"/>
              </w:rPr>
            </w:pPr>
          </w:p>
        </w:tc>
      </w:tr>
      <w:tr w:rsidR="006A0F24" w:rsidRPr="007D2AD3" w14:paraId="76A716F2" w14:textId="77777777" w:rsidTr="000A55F3">
        <w:tc>
          <w:tcPr>
            <w:tcW w:w="1440" w:type="dxa"/>
            <w:gridSpan w:val="2"/>
          </w:tcPr>
          <w:p w14:paraId="1CBAB94C" w14:textId="77777777" w:rsidR="006A0F24" w:rsidRPr="007D2AD3" w:rsidRDefault="006A0F24" w:rsidP="000A55F3">
            <w:pPr>
              <w:pStyle w:val="Glava"/>
              <w:tabs>
                <w:tab w:val="clear" w:pos="4536"/>
                <w:tab w:val="clear" w:pos="9072"/>
              </w:tabs>
              <w:jc w:val="both"/>
              <w:rPr>
                <w:i w:val="0"/>
                <w:sz w:val="22"/>
                <w:szCs w:val="22"/>
              </w:rPr>
            </w:pPr>
          </w:p>
        </w:tc>
        <w:tc>
          <w:tcPr>
            <w:tcW w:w="7560" w:type="dxa"/>
            <w:gridSpan w:val="9"/>
          </w:tcPr>
          <w:p w14:paraId="42634DA9" w14:textId="77777777" w:rsidR="006A0F24" w:rsidRPr="007D2AD3" w:rsidRDefault="006A0F24" w:rsidP="000A55F3">
            <w:pPr>
              <w:pStyle w:val="Glava"/>
              <w:tabs>
                <w:tab w:val="clear" w:pos="4536"/>
                <w:tab w:val="clear" w:pos="9072"/>
              </w:tabs>
              <w:jc w:val="both"/>
              <w:rPr>
                <w:i w:val="0"/>
                <w:sz w:val="22"/>
                <w:szCs w:val="22"/>
              </w:rPr>
            </w:pPr>
          </w:p>
        </w:tc>
      </w:tr>
      <w:tr w:rsidR="006A0F24" w:rsidRPr="007D2AD3" w14:paraId="590DF531" w14:textId="77777777" w:rsidTr="000A55F3">
        <w:tc>
          <w:tcPr>
            <w:tcW w:w="1440" w:type="dxa"/>
            <w:gridSpan w:val="2"/>
          </w:tcPr>
          <w:p w14:paraId="032837DB"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v vrednosti</w:t>
            </w:r>
          </w:p>
        </w:tc>
        <w:tc>
          <w:tcPr>
            <w:tcW w:w="3780" w:type="dxa"/>
            <w:gridSpan w:val="2"/>
            <w:tcBorders>
              <w:bottom w:val="single" w:sz="4" w:space="0" w:color="auto"/>
            </w:tcBorders>
          </w:tcPr>
          <w:p w14:paraId="38F37C70" w14:textId="77777777" w:rsidR="006A0F24" w:rsidRPr="007D2AD3" w:rsidRDefault="006A0F24" w:rsidP="000A55F3">
            <w:pPr>
              <w:pStyle w:val="Glava"/>
              <w:tabs>
                <w:tab w:val="clear" w:pos="4536"/>
                <w:tab w:val="clear" w:pos="9072"/>
              </w:tabs>
              <w:jc w:val="both"/>
              <w:rPr>
                <w:i w:val="0"/>
                <w:sz w:val="22"/>
                <w:szCs w:val="22"/>
              </w:rPr>
            </w:pPr>
          </w:p>
        </w:tc>
        <w:tc>
          <w:tcPr>
            <w:tcW w:w="3780" w:type="dxa"/>
            <w:gridSpan w:val="7"/>
          </w:tcPr>
          <w:p w14:paraId="6FF9B126"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EUR brez DDV</w:t>
            </w:r>
          </w:p>
        </w:tc>
      </w:tr>
      <w:tr w:rsidR="006A0F24" w:rsidRPr="007D2AD3" w14:paraId="1945BC14" w14:textId="77777777" w:rsidTr="000A55F3">
        <w:tc>
          <w:tcPr>
            <w:tcW w:w="1440" w:type="dxa"/>
            <w:gridSpan w:val="2"/>
          </w:tcPr>
          <w:p w14:paraId="07843258" w14:textId="77777777" w:rsidR="006A0F24" w:rsidRPr="007D2AD3" w:rsidRDefault="006A0F24" w:rsidP="000A55F3">
            <w:pPr>
              <w:pStyle w:val="Glava"/>
              <w:tabs>
                <w:tab w:val="clear" w:pos="4536"/>
                <w:tab w:val="clear" w:pos="9072"/>
              </w:tabs>
              <w:jc w:val="both"/>
              <w:rPr>
                <w:i w:val="0"/>
                <w:sz w:val="22"/>
                <w:szCs w:val="22"/>
              </w:rPr>
            </w:pPr>
          </w:p>
        </w:tc>
        <w:tc>
          <w:tcPr>
            <w:tcW w:w="7560" w:type="dxa"/>
            <w:gridSpan w:val="9"/>
          </w:tcPr>
          <w:p w14:paraId="758C0FC4" w14:textId="77777777" w:rsidR="006A0F24" w:rsidRPr="007D2AD3" w:rsidRDefault="006A0F24" w:rsidP="000A55F3">
            <w:pPr>
              <w:pStyle w:val="Glava"/>
              <w:tabs>
                <w:tab w:val="clear" w:pos="4536"/>
                <w:tab w:val="clear" w:pos="9072"/>
              </w:tabs>
              <w:jc w:val="both"/>
              <w:rPr>
                <w:i w:val="0"/>
                <w:sz w:val="22"/>
                <w:szCs w:val="22"/>
              </w:rPr>
            </w:pPr>
          </w:p>
        </w:tc>
      </w:tr>
      <w:tr w:rsidR="006A0F24" w:rsidRPr="007D2AD3" w14:paraId="33CB1489" w14:textId="77777777" w:rsidTr="000A55F3">
        <w:tc>
          <w:tcPr>
            <w:tcW w:w="1440" w:type="dxa"/>
            <w:gridSpan w:val="2"/>
          </w:tcPr>
          <w:p w14:paraId="234D1812"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kraj izvedbe</w:t>
            </w:r>
          </w:p>
        </w:tc>
        <w:tc>
          <w:tcPr>
            <w:tcW w:w="1890" w:type="dxa"/>
            <w:tcBorders>
              <w:bottom w:val="single" w:sz="4" w:space="0" w:color="auto"/>
            </w:tcBorders>
          </w:tcPr>
          <w:p w14:paraId="5FA124FB" w14:textId="77777777" w:rsidR="006A0F24" w:rsidRPr="007D2AD3" w:rsidRDefault="006A0F24" w:rsidP="000A55F3">
            <w:pPr>
              <w:pStyle w:val="Glava"/>
              <w:tabs>
                <w:tab w:val="clear" w:pos="4536"/>
                <w:tab w:val="clear" w:pos="9072"/>
              </w:tabs>
              <w:jc w:val="both"/>
              <w:rPr>
                <w:i w:val="0"/>
                <w:sz w:val="22"/>
                <w:szCs w:val="22"/>
              </w:rPr>
            </w:pPr>
          </w:p>
        </w:tc>
        <w:tc>
          <w:tcPr>
            <w:tcW w:w="2790" w:type="dxa"/>
            <w:gridSpan w:val="2"/>
          </w:tcPr>
          <w:p w14:paraId="4414A519"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rok izvedbe del podizvajalca</w:t>
            </w:r>
          </w:p>
        </w:tc>
        <w:tc>
          <w:tcPr>
            <w:tcW w:w="2880" w:type="dxa"/>
            <w:gridSpan w:val="6"/>
            <w:tcBorders>
              <w:bottom w:val="single" w:sz="4" w:space="0" w:color="auto"/>
            </w:tcBorders>
          </w:tcPr>
          <w:p w14:paraId="670E89D8" w14:textId="77777777" w:rsidR="006A0F24" w:rsidRPr="007D2AD3" w:rsidRDefault="006A0F24" w:rsidP="000A55F3">
            <w:pPr>
              <w:pStyle w:val="Glava"/>
              <w:tabs>
                <w:tab w:val="clear" w:pos="4536"/>
                <w:tab w:val="clear" w:pos="9072"/>
              </w:tabs>
              <w:jc w:val="both"/>
              <w:rPr>
                <w:i w:val="0"/>
                <w:sz w:val="22"/>
                <w:szCs w:val="22"/>
              </w:rPr>
            </w:pPr>
          </w:p>
        </w:tc>
      </w:tr>
    </w:tbl>
    <w:p w14:paraId="10DFA949" w14:textId="77777777" w:rsidR="006A0F24" w:rsidRPr="007D2AD3" w:rsidRDefault="006A0F24" w:rsidP="006A0F24">
      <w:pPr>
        <w:pStyle w:val="Glava"/>
        <w:tabs>
          <w:tab w:val="clear" w:pos="4536"/>
          <w:tab w:val="clear" w:pos="9072"/>
        </w:tabs>
        <w:jc w:val="both"/>
        <w:rPr>
          <w:i w:val="0"/>
          <w:sz w:val="22"/>
          <w:szCs w:val="22"/>
        </w:rPr>
      </w:pPr>
    </w:p>
    <w:p w14:paraId="6F6DFD01" w14:textId="77777777" w:rsidR="006A0F24" w:rsidRPr="007D2AD3"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7D2AD3" w14:paraId="1E2E78A0" w14:textId="77777777" w:rsidTr="000A55F3">
        <w:tc>
          <w:tcPr>
            <w:tcW w:w="1440" w:type="dxa"/>
            <w:gridSpan w:val="2"/>
          </w:tcPr>
          <w:p w14:paraId="69900500"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Podizvajalec</w:t>
            </w:r>
          </w:p>
        </w:tc>
        <w:tc>
          <w:tcPr>
            <w:tcW w:w="6660" w:type="dxa"/>
            <w:gridSpan w:val="7"/>
            <w:tcBorders>
              <w:bottom w:val="single" w:sz="4" w:space="0" w:color="auto"/>
            </w:tcBorders>
          </w:tcPr>
          <w:p w14:paraId="551CB1BB" w14:textId="77777777" w:rsidR="006A0F24" w:rsidRPr="007D2AD3" w:rsidRDefault="006A0F24" w:rsidP="000A55F3">
            <w:pPr>
              <w:pStyle w:val="Glava"/>
              <w:tabs>
                <w:tab w:val="clear" w:pos="4536"/>
                <w:tab w:val="clear" w:pos="9072"/>
              </w:tabs>
              <w:jc w:val="both"/>
              <w:rPr>
                <w:i w:val="0"/>
                <w:sz w:val="22"/>
                <w:szCs w:val="22"/>
              </w:rPr>
            </w:pPr>
          </w:p>
        </w:tc>
        <w:tc>
          <w:tcPr>
            <w:tcW w:w="900" w:type="dxa"/>
            <w:gridSpan w:val="2"/>
          </w:tcPr>
          <w:p w14:paraId="48DB3FE1"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(naziv)</w:t>
            </w:r>
          </w:p>
        </w:tc>
      </w:tr>
      <w:tr w:rsidR="006A0F24" w:rsidRPr="007D2AD3" w14:paraId="45EECD01" w14:textId="77777777" w:rsidTr="000A55F3">
        <w:tc>
          <w:tcPr>
            <w:tcW w:w="720" w:type="dxa"/>
          </w:tcPr>
          <w:p w14:paraId="77D65C73" w14:textId="77777777" w:rsidR="006A0F24" w:rsidRPr="007D2AD3" w:rsidRDefault="006A0F24" w:rsidP="000A55F3">
            <w:pPr>
              <w:pStyle w:val="Glava"/>
              <w:tabs>
                <w:tab w:val="clear" w:pos="4536"/>
                <w:tab w:val="clear" w:pos="9072"/>
              </w:tabs>
              <w:jc w:val="both"/>
              <w:rPr>
                <w:i w:val="0"/>
                <w:sz w:val="16"/>
                <w:szCs w:val="16"/>
              </w:rPr>
            </w:pPr>
          </w:p>
        </w:tc>
        <w:tc>
          <w:tcPr>
            <w:tcW w:w="6480" w:type="dxa"/>
            <w:gridSpan w:val="5"/>
          </w:tcPr>
          <w:p w14:paraId="75A5AF2B" w14:textId="77777777" w:rsidR="006A0F24" w:rsidRPr="007D2AD3" w:rsidRDefault="006A0F24" w:rsidP="000A55F3">
            <w:pPr>
              <w:pStyle w:val="Glava"/>
              <w:tabs>
                <w:tab w:val="clear" w:pos="4536"/>
                <w:tab w:val="clear" w:pos="9072"/>
              </w:tabs>
              <w:jc w:val="both"/>
              <w:rPr>
                <w:i w:val="0"/>
                <w:sz w:val="16"/>
                <w:szCs w:val="16"/>
              </w:rPr>
            </w:pPr>
          </w:p>
        </w:tc>
        <w:tc>
          <w:tcPr>
            <w:tcW w:w="360" w:type="dxa"/>
          </w:tcPr>
          <w:p w14:paraId="703E0D83" w14:textId="77777777" w:rsidR="006A0F24" w:rsidRPr="007D2AD3" w:rsidRDefault="006A0F24" w:rsidP="000A55F3">
            <w:pPr>
              <w:pStyle w:val="Glava"/>
              <w:tabs>
                <w:tab w:val="clear" w:pos="4536"/>
                <w:tab w:val="clear" w:pos="9072"/>
              </w:tabs>
              <w:jc w:val="both"/>
              <w:rPr>
                <w:i w:val="0"/>
                <w:sz w:val="16"/>
                <w:szCs w:val="16"/>
              </w:rPr>
            </w:pPr>
          </w:p>
        </w:tc>
        <w:tc>
          <w:tcPr>
            <w:tcW w:w="720" w:type="dxa"/>
            <w:gridSpan w:val="3"/>
          </w:tcPr>
          <w:p w14:paraId="17995566" w14:textId="77777777" w:rsidR="006A0F24" w:rsidRPr="007D2AD3" w:rsidRDefault="006A0F24" w:rsidP="000A55F3">
            <w:pPr>
              <w:pStyle w:val="Glava"/>
              <w:tabs>
                <w:tab w:val="clear" w:pos="4536"/>
                <w:tab w:val="clear" w:pos="9072"/>
              </w:tabs>
              <w:jc w:val="both"/>
              <w:rPr>
                <w:i w:val="0"/>
                <w:sz w:val="16"/>
                <w:szCs w:val="16"/>
              </w:rPr>
            </w:pPr>
          </w:p>
        </w:tc>
        <w:tc>
          <w:tcPr>
            <w:tcW w:w="720" w:type="dxa"/>
          </w:tcPr>
          <w:p w14:paraId="706DF8CD" w14:textId="77777777" w:rsidR="006A0F24" w:rsidRPr="007D2AD3" w:rsidRDefault="006A0F24" w:rsidP="000A55F3">
            <w:pPr>
              <w:pStyle w:val="Glava"/>
              <w:tabs>
                <w:tab w:val="clear" w:pos="4536"/>
                <w:tab w:val="clear" w:pos="9072"/>
              </w:tabs>
              <w:jc w:val="both"/>
              <w:rPr>
                <w:i w:val="0"/>
                <w:sz w:val="16"/>
                <w:szCs w:val="16"/>
              </w:rPr>
            </w:pPr>
          </w:p>
        </w:tc>
      </w:tr>
      <w:tr w:rsidR="006A0F24" w:rsidRPr="007D2AD3" w14:paraId="34376E01" w14:textId="77777777" w:rsidTr="000A55F3">
        <w:tc>
          <w:tcPr>
            <w:tcW w:w="1440" w:type="dxa"/>
            <w:gridSpan w:val="2"/>
          </w:tcPr>
          <w:p w14:paraId="753B7501"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bo izvedel</w:t>
            </w:r>
          </w:p>
        </w:tc>
        <w:tc>
          <w:tcPr>
            <w:tcW w:w="6300" w:type="dxa"/>
            <w:gridSpan w:val="6"/>
            <w:tcBorders>
              <w:bottom w:val="single" w:sz="4" w:space="0" w:color="auto"/>
            </w:tcBorders>
          </w:tcPr>
          <w:p w14:paraId="050498CF" w14:textId="77777777" w:rsidR="006A0F24" w:rsidRPr="007D2AD3" w:rsidRDefault="006A0F24" w:rsidP="000A55F3">
            <w:pPr>
              <w:pStyle w:val="Glava"/>
              <w:tabs>
                <w:tab w:val="clear" w:pos="4536"/>
                <w:tab w:val="clear" w:pos="9072"/>
              </w:tabs>
              <w:jc w:val="both"/>
              <w:rPr>
                <w:i w:val="0"/>
                <w:sz w:val="22"/>
                <w:szCs w:val="22"/>
              </w:rPr>
            </w:pPr>
          </w:p>
        </w:tc>
        <w:tc>
          <w:tcPr>
            <w:tcW w:w="1260" w:type="dxa"/>
            <w:gridSpan w:val="3"/>
          </w:tcPr>
          <w:p w14:paraId="1C66F0FA"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(vrsta del)</w:t>
            </w:r>
          </w:p>
        </w:tc>
      </w:tr>
      <w:tr w:rsidR="006A0F24" w:rsidRPr="007D2AD3" w14:paraId="57FF57CA" w14:textId="77777777" w:rsidTr="000A55F3">
        <w:tc>
          <w:tcPr>
            <w:tcW w:w="9000" w:type="dxa"/>
            <w:gridSpan w:val="11"/>
          </w:tcPr>
          <w:p w14:paraId="4D83E545" w14:textId="77777777" w:rsidR="006A0F24" w:rsidRPr="007D2AD3" w:rsidRDefault="006A0F24" w:rsidP="000A55F3">
            <w:pPr>
              <w:pStyle w:val="Glava"/>
              <w:tabs>
                <w:tab w:val="clear" w:pos="4536"/>
                <w:tab w:val="clear" w:pos="9072"/>
              </w:tabs>
              <w:jc w:val="both"/>
              <w:rPr>
                <w:i w:val="0"/>
                <w:sz w:val="16"/>
                <w:szCs w:val="16"/>
              </w:rPr>
            </w:pPr>
          </w:p>
        </w:tc>
      </w:tr>
      <w:tr w:rsidR="006A0F24" w:rsidRPr="007D2AD3" w14:paraId="67A119E8" w14:textId="77777777" w:rsidTr="000A55F3">
        <w:tc>
          <w:tcPr>
            <w:tcW w:w="1440" w:type="dxa"/>
            <w:gridSpan w:val="2"/>
          </w:tcPr>
          <w:p w14:paraId="79D7C469"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v količini</w:t>
            </w:r>
          </w:p>
        </w:tc>
        <w:tc>
          <w:tcPr>
            <w:tcW w:w="7560" w:type="dxa"/>
            <w:gridSpan w:val="9"/>
            <w:tcBorders>
              <w:bottom w:val="single" w:sz="4" w:space="0" w:color="auto"/>
            </w:tcBorders>
          </w:tcPr>
          <w:p w14:paraId="6596DCCA" w14:textId="77777777" w:rsidR="006A0F24" w:rsidRPr="007D2AD3" w:rsidRDefault="006A0F24" w:rsidP="000A55F3">
            <w:pPr>
              <w:pStyle w:val="Glava"/>
              <w:tabs>
                <w:tab w:val="clear" w:pos="4536"/>
                <w:tab w:val="clear" w:pos="9072"/>
              </w:tabs>
              <w:jc w:val="both"/>
              <w:rPr>
                <w:i w:val="0"/>
                <w:sz w:val="22"/>
                <w:szCs w:val="22"/>
              </w:rPr>
            </w:pPr>
          </w:p>
        </w:tc>
      </w:tr>
      <w:tr w:rsidR="006A0F24" w:rsidRPr="007D2AD3" w14:paraId="1F7F6375" w14:textId="77777777" w:rsidTr="000A55F3">
        <w:tc>
          <w:tcPr>
            <w:tcW w:w="1440" w:type="dxa"/>
            <w:gridSpan w:val="2"/>
          </w:tcPr>
          <w:p w14:paraId="2A6BC208" w14:textId="77777777" w:rsidR="006A0F24" w:rsidRPr="007D2AD3" w:rsidRDefault="006A0F24" w:rsidP="000A55F3">
            <w:pPr>
              <w:pStyle w:val="Glava"/>
              <w:tabs>
                <w:tab w:val="clear" w:pos="4536"/>
                <w:tab w:val="clear" w:pos="9072"/>
              </w:tabs>
              <w:jc w:val="both"/>
              <w:rPr>
                <w:i w:val="0"/>
                <w:sz w:val="22"/>
                <w:szCs w:val="22"/>
              </w:rPr>
            </w:pPr>
          </w:p>
        </w:tc>
        <w:tc>
          <w:tcPr>
            <w:tcW w:w="7560" w:type="dxa"/>
            <w:gridSpan w:val="9"/>
          </w:tcPr>
          <w:p w14:paraId="02FF8434" w14:textId="77777777" w:rsidR="006A0F24" w:rsidRPr="007D2AD3" w:rsidRDefault="006A0F24" w:rsidP="000A55F3">
            <w:pPr>
              <w:pStyle w:val="Glava"/>
              <w:tabs>
                <w:tab w:val="clear" w:pos="4536"/>
                <w:tab w:val="clear" w:pos="9072"/>
              </w:tabs>
              <w:jc w:val="both"/>
              <w:rPr>
                <w:i w:val="0"/>
                <w:sz w:val="22"/>
                <w:szCs w:val="22"/>
              </w:rPr>
            </w:pPr>
          </w:p>
        </w:tc>
      </w:tr>
      <w:tr w:rsidR="006A0F24" w:rsidRPr="007D2AD3" w14:paraId="0090F151" w14:textId="77777777" w:rsidTr="000A55F3">
        <w:tc>
          <w:tcPr>
            <w:tcW w:w="1440" w:type="dxa"/>
            <w:gridSpan w:val="2"/>
          </w:tcPr>
          <w:p w14:paraId="75174B8E"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v vrednosti</w:t>
            </w:r>
          </w:p>
        </w:tc>
        <w:tc>
          <w:tcPr>
            <w:tcW w:w="3780" w:type="dxa"/>
            <w:gridSpan w:val="2"/>
            <w:tcBorders>
              <w:bottom w:val="single" w:sz="4" w:space="0" w:color="auto"/>
            </w:tcBorders>
          </w:tcPr>
          <w:p w14:paraId="19BA8571" w14:textId="77777777" w:rsidR="006A0F24" w:rsidRPr="007D2AD3" w:rsidRDefault="006A0F24" w:rsidP="000A55F3">
            <w:pPr>
              <w:pStyle w:val="Glava"/>
              <w:tabs>
                <w:tab w:val="clear" w:pos="4536"/>
                <w:tab w:val="clear" w:pos="9072"/>
              </w:tabs>
              <w:jc w:val="both"/>
              <w:rPr>
                <w:i w:val="0"/>
                <w:sz w:val="22"/>
                <w:szCs w:val="22"/>
              </w:rPr>
            </w:pPr>
          </w:p>
        </w:tc>
        <w:tc>
          <w:tcPr>
            <w:tcW w:w="3780" w:type="dxa"/>
            <w:gridSpan w:val="7"/>
          </w:tcPr>
          <w:p w14:paraId="239E0776"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EUR brez DDV</w:t>
            </w:r>
          </w:p>
        </w:tc>
      </w:tr>
      <w:tr w:rsidR="006A0F24" w:rsidRPr="007D2AD3" w14:paraId="00C34489" w14:textId="77777777" w:rsidTr="000A55F3">
        <w:tc>
          <w:tcPr>
            <w:tcW w:w="1440" w:type="dxa"/>
            <w:gridSpan w:val="2"/>
          </w:tcPr>
          <w:p w14:paraId="538673C9" w14:textId="77777777" w:rsidR="006A0F24" w:rsidRPr="007D2AD3" w:rsidRDefault="006A0F24" w:rsidP="000A55F3">
            <w:pPr>
              <w:pStyle w:val="Glava"/>
              <w:tabs>
                <w:tab w:val="clear" w:pos="4536"/>
                <w:tab w:val="clear" w:pos="9072"/>
              </w:tabs>
              <w:jc w:val="both"/>
              <w:rPr>
                <w:i w:val="0"/>
                <w:sz w:val="22"/>
                <w:szCs w:val="22"/>
              </w:rPr>
            </w:pPr>
          </w:p>
        </w:tc>
        <w:tc>
          <w:tcPr>
            <w:tcW w:w="7560" w:type="dxa"/>
            <w:gridSpan w:val="9"/>
          </w:tcPr>
          <w:p w14:paraId="6814CB2C" w14:textId="77777777" w:rsidR="006A0F24" w:rsidRPr="007D2AD3" w:rsidRDefault="006A0F24" w:rsidP="000A55F3">
            <w:pPr>
              <w:pStyle w:val="Glava"/>
              <w:tabs>
                <w:tab w:val="clear" w:pos="4536"/>
                <w:tab w:val="clear" w:pos="9072"/>
              </w:tabs>
              <w:jc w:val="both"/>
              <w:rPr>
                <w:i w:val="0"/>
                <w:sz w:val="22"/>
                <w:szCs w:val="22"/>
              </w:rPr>
            </w:pPr>
          </w:p>
        </w:tc>
      </w:tr>
      <w:tr w:rsidR="006A0F24" w:rsidRPr="007D2AD3" w14:paraId="75792202" w14:textId="77777777" w:rsidTr="000A55F3">
        <w:tc>
          <w:tcPr>
            <w:tcW w:w="1440" w:type="dxa"/>
            <w:gridSpan w:val="2"/>
          </w:tcPr>
          <w:p w14:paraId="5E28DE4F"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kraj izvedbe</w:t>
            </w:r>
          </w:p>
        </w:tc>
        <w:tc>
          <w:tcPr>
            <w:tcW w:w="1890" w:type="dxa"/>
            <w:tcBorders>
              <w:bottom w:val="single" w:sz="4" w:space="0" w:color="auto"/>
            </w:tcBorders>
          </w:tcPr>
          <w:p w14:paraId="60E572C9" w14:textId="77777777" w:rsidR="006A0F24" w:rsidRPr="007D2AD3" w:rsidRDefault="006A0F24" w:rsidP="000A55F3">
            <w:pPr>
              <w:pStyle w:val="Glava"/>
              <w:tabs>
                <w:tab w:val="clear" w:pos="4536"/>
                <w:tab w:val="clear" w:pos="9072"/>
              </w:tabs>
              <w:jc w:val="both"/>
              <w:rPr>
                <w:i w:val="0"/>
                <w:sz w:val="22"/>
                <w:szCs w:val="22"/>
              </w:rPr>
            </w:pPr>
          </w:p>
        </w:tc>
        <w:tc>
          <w:tcPr>
            <w:tcW w:w="2790" w:type="dxa"/>
            <w:gridSpan w:val="2"/>
          </w:tcPr>
          <w:p w14:paraId="5D717883" w14:textId="77777777" w:rsidR="006A0F24" w:rsidRPr="007D2AD3" w:rsidRDefault="006A0F24" w:rsidP="000A55F3">
            <w:pPr>
              <w:pStyle w:val="Glava"/>
              <w:tabs>
                <w:tab w:val="clear" w:pos="4536"/>
                <w:tab w:val="clear" w:pos="9072"/>
              </w:tabs>
              <w:jc w:val="both"/>
              <w:rPr>
                <w:i w:val="0"/>
                <w:sz w:val="22"/>
                <w:szCs w:val="22"/>
              </w:rPr>
            </w:pPr>
            <w:r w:rsidRPr="007D2AD3">
              <w:rPr>
                <w:i w:val="0"/>
                <w:sz w:val="22"/>
                <w:szCs w:val="22"/>
              </w:rPr>
              <w:t>rok izvedbe del podizvajalca</w:t>
            </w:r>
          </w:p>
        </w:tc>
        <w:tc>
          <w:tcPr>
            <w:tcW w:w="2880" w:type="dxa"/>
            <w:gridSpan w:val="6"/>
            <w:tcBorders>
              <w:bottom w:val="single" w:sz="4" w:space="0" w:color="auto"/>
            </w:tcBorders>
          </w:tcPr>
          <w:p w14:paraId="65291E37" w14:textId="77777777" w:rsidR="006A0F24" w:rsidRPr="007D2AD3" w:rsidRDefault="006A0F24" w:rsidP="000A55F3">
            <w:pPr>
              <w:pStyle w:val="Glava"/>
              <w:tabs>
                <w:tab w:val="clear" w:pos="4536"/>
                <w:tab w:val="clear" w:pos="9072"/>
              </w:tabs>
              <w:jc w:val="both"/>
              <w:rPr>
                <w:i w:val="0"/>
                <w:sz w:val="22"/>
                <w:szCs w:val="22"/>
              </w:rPr>
            </w:pPr>
          </w:p>
        </w:tc>
      </w:tr>
    </w:tbl>
    <w:p w14:paraId="431A947F" w14:textId="77777777" w:rsidR="006A0F24" w:rsidRPr="007D2AD3" w:rsidRDefault="006A0F24" w:rsidP="006A0F24">
      <w:pPr>
        <w:pStyle w:val="Glava"/>
        <w:tabs>
          <w:tab w:val="clear" w:pos="4536"/>
          <w:tab w:val="clear" w:pos="9072"/>
        </w:tabs>
        <w:jc w:val="both"/>
        <w:rPr>
          <w:i w:val="0"/>
          <w:sz w:val="22"/>
          <w:szCs w:val="22"/>
        </w:rPr>
      </w:pPr>
    </w:p>
    <w:p w14:paraId="6DBFAA05" w14:textId="77777777" w:rsidR="006A0F24" w:rsidRPr="007D2AD3" w:rsidRDefault="006A0F24" w:rsidP="006A0F24">
      <w:pPr>
        <w:pStyle w:val="Glava"/>
        <w:tabs>
          <w:tab w:val="clear" w:pos="4536"/>
          <w:tab w:val="clear" w:pos="9072"/>
        </w:tabs>
        <w:jc w:val="both"/>
        <w:rPr>
          <w:i w:val="0"/>
          <w:sz w:val="22"/>
          <w:szCs w:val="22"/>
        </w:rPr>
      </w:pPr>
    </w:p>
    <w:p w14:paraId="6CEA7282" w14:textId="77777777" w:rsidR="006A0F24" w:rsidRPr="007D2AD3" w:rsidRDefault="006A0F24" w:rsidP="006A0F24">
      <w:pPr>
        <w:pStyle w:val="Glava"/>
        <w:tabs>
          <w:tab w:val="clear" w:pos="4536"/>
          <w:tab w:val="clear" w:pos="9072"/>
        </w:tabs>
        <w:jc w:val="both"/>
        <w:rPr>
          <w:i w:val="0"/>
          <w:sz w:val="22"/>
          <w:szCs w:val="22"/>
        </w:rPr>
      </w:pPr>
    </w:p>
    <w:p w14:paraId="3AA3EA27" w14:textId="77777777" w:rsidR="006A0F24" w:rsidRPr="007D2AD3" w:rsidRDefault="006A0F24" w:rsidP="006A0F24">
      <w:pPr>
        <w:pStyle w:val="Glava"/>
        <w:tabs>
          <w:tab w:val="clear" w:pos="4536"/>
          <w:tab w:val="clear" w:pos="9072"/>
        </w:tabs>
        <w:jc w:val="both"/>
        <w:rPr>
          <w:i w:val="0"/>
          <w:sz w:val="22"/>
          <w:szCs w:val="22"/>
        </w:rPr>
      </w:pPr>
    </w:p>
    <w:p w14:paraId="3D5AACD0" w14:textId="77777777" w:rsidR="006A0F24" w:rsidRPr="007D2AD3" w:rsidRDefault="006A0F24" w:rsidP="006A0F24">
      <w:pPr>
        <w:pStyle w:val="Glava"/>
        <w:tabs>
          <w:tab w:val="clear" w:pos="4536"/>
          <w:tab w:val="clear" w:pos="9072"/>
        </w:tabs>
        <w:jc w:val="both"/>
        <w:rPr>
          <w:i w:val="0"/>
          <w:sz w:val="22"/>
          <w:szCs w:val="22"/>
        </w:rPr>
      </w:pPr>
    </w:p>
    <w:p w14:paraId="5AA48ED0" w14:textId="77777777" w:rsidR="006A0F24" w:rsidRPr="007D2AD3" w:rsidRDefault="006A0F24" w:rsidP="006A0F24">
      <w:pPr>
        <w:pStyle w:val="Glava"/>
        <w:tabs>
          <w:tab w:val="clear" w:pos="4536"/>
          <w:tab w:val="clear" w:pos="9072"/>
        </w:tabs>
        <w:jc w:val="both"/>
        <w:rPr>
          <w:i w:val="0"/>
          <w:sz w:val="22"/>
          <w:szCs w:val="22"/>
        </w:rPr>
      </w:pPr>
    </w:p>
    <w:p w14:paraId="7607A6F0" w14:textId="77777777" w:rsidR="006A0F24" w:rsidRPr="007D2AD3" w:rsidRDefault="00690B44" w:rsidP="006A0F24">
      <w:pPr>
        <w:pStyle w:val="Glava"/>
        <w:tabs>
          <w:tab w:val="clear" w:pos="4536"/>
          <w:tab w:val="clear" w:pos="9072"/>
        </w:tabs>
        <w:ind w:left="1080"/>
        <w:jc w:val="both"/>
        <w:rPr>
          <w:i w:val="0"/>
          <w:sz w:val="22"/>
          <w:szCs w:val="22"/>
        </w:rPr>
      </w:pPr>
      <w:r w:rsidRPr="007D2AD3">
        <w:rPr>
          <w:i w:val="0"/>
          <w:sz w:val="22"/>
          <w:szCs w:val="22"/>
        </w:rPr>
        <w:t>Gospodarski subjekt</w:t>
      </w:r>
      <w:r w:rsidR="006A0F24" w:rsidRPr="007D2AD3">
        <w:rPr>
          <w:i w:val="0"/>
          <w:sz w:val="22"/>
          <w:szCs w:val="22"/>
        </w:rPr>
        <w:t xml:space="preserve"> mora izpolniti vse rubrike.</w:t>
      </w:r>
    </w:p>
    <w:p w14:paraId="1E9C3C2D" w14:textId="77777777" w:rsidR="006A0F24" w:rsidRPr="007D2AD3" w:rsidRDefault="006A0F24" w:rsidP="006A0F24">
      <w:pPr>
        <w:pStyle w:val="Glava"/>
        <w:tabs>
          <w:tab w:val="clear" w:pos="4536"/>
          <w:tab w:val="clear" w:pos="9072"/>
        </w:tabs>
        <w:ind w:left="1080"/>
        <w:jc w:val="both"/>
        <w:rPr>
          <w:i w:val="0"/>
          <w:sz w:val="22"/>
          <w:szCs w:val="22"/>
        </w:rPr>
      </w:pPr>
    </w:p>
    <w:p w14:paraId="6ABD4EE8" w14:textId="77777777" w:rsidR="006A0F24" w:rsidRPr="007D2AD3" w:rsidRDefault="006A0F24" w:rsidP="006A0F24">
      <w:pPr>
        <w:ind w:left="1080"/>
        <w:jc w:val="both"/>
        <w:rPr>
          <w:i w:val="0"/>
          <w:sz w:val="22"/>
          <w:szCs w:val="22"/>
        </w:rPr>
      </w:pPr>
      <w:r w:rsidRPr="007D2AD3">
        <w:rPr>
          <w:i w:val="0"/>
          <w:sz w:val="22"/>
          <w:szCs w:val="22"/>
        </w:rPr>
        <w:t>Obrazec se po potrebi fotokopira.</w:t>
      </w:r>
    </w:p>
    <w:p w14:paraId="7B88FBD6" w14:textId="77777777" w:rsidR="00B652AC" w:rsidRPr="007D2AD3" w:rsidRDefault="00B652AC" w:rsidP="00B652AC">
      <w:pPr>
        <w:ind w:left="1080"/>
        <w:jc w:val="center"/>
        <w:rPr>
          <w:i w:val="0"/>
          <w:sz w:val="22"/>
          <w:szCs w:val="22"/>
        </w:rPr>
      </w:pPr>
    </w:p>
    <w:p w14:paraId="51322D9D" w14:textId="77777777" w:rsidR="006E536E" w:rsidRPr="007D2AD3" w:rsidRDefault="006E536E" w:rsidP="00B652AC">
      <w:pPr>
        <w:ind w:left="1080"/>
        <w:jc w:val="center"/>
        <w:rPr>
          <w:i w:val="0"/>
          <w:sz w:val="22"/>
          <w:szCs w:val="22"/>
        </w:rPr>
      </w:pPr>
    </w:p>
    <w:p w14:paraId="0D0CB708" w14:textId="77777777" w:rsidR="004F52EB" w:rsidRPr="007D2AD3" w:rsidRDefault="004F52EB" w:rsidP="00FB2342">
      <w:pPr>
        <w:ind w:left="1080"/>
        <w:jc w:val="right"/>
        <w:rPr>
          <w:b/>
          <w:i w:val="0"/>
          <w:sz w:val="22"/>
          <w:szCs w:val="22"/>
        </w:rPr>
      </w:pPr>
    </w:p>
    <w:p w14:paraId="3BD65CF6" w14:textId="77777777" w:rsidR="00775781" w:rsidRPr="007D2AD3" w:rsidRDefault="00775781" w:rsidP="00FB2342">
      <w:pPr>
        <w:ind w:left="1080"/>
        <w:jc w:val="right"/>
        <w:rPr>
          <w:b/>
          <w:i w:val="0"/>
          <w:sz w:val="22"/>
          <w:szCs w:val="22"/>
        </w:rPr>
      </w:pPr>
    </w:p>
    <w:p w14:paraId="2E1B8DF4" w14:textId="77777777" w:rsidR="00B22A47" w:rsidRDefault="00B22A47" w:rsidP="00FB2342">
      <w:pPr>
        <w:ind w:left="1080"/>
        <w:jc w:val="right"/>
        <w:rPr>
          <w:b/>
          <w:i w:val="0"/>
          <w:sz w:val="22"/>
          <w:szCs w:val="22"/>
        </w:rPr>
      </w:pPr>
    </w:p>
    <w:p w14:paraId="72218C53" w14:textId="77777777" w:rsidR="00B22A47" w:rsidRDefault="00B22A47" w:rsidP="00FB2342">
      <w:pPr>
        <w:ind w:left="1080"/>
        <w:jc w:val="right"/>
        <w:rPr>
          <w:b/>
          <w:i w:val="0"/>
          <w:sz w:val="22"/>
          <w:szCs w:val="22"/>
        </w:rPr>
      </w:pPr>
    </w:p>
    <w:p w14:paraId="35CE5ECF" w14:textId="77777777" w:rsidR="00CE6C2F" w:rsidRDefault="00CE6C2F" w:rsidP="00FB2342">
      <w:pPr>
        <w:ind w:left="1080"/>
        <w:jc w:val="right"/>
        <w:rPr>
          <w:b/>
          <w:i w:val="0"/>
          <w:sz w:val="22"/>
          <w:szCs w:val="22"/>
        </w:rPr>
      </w:pPr>
    </w:p>
    <w:p w14:paraId="4917FE98" w14:textId="77777777" w:rsidR="00CE6C2F" w:rsidRDefault="00CE6C2F" w:rsidP="00FB2342">
      <w:pPr>
        <w:ind w:left="1080"/>
        <w:jc w:val="right"/>
        <w:rPr>
          <w:b/>
          <w:i w:val="0"/>
          <w:sz w:val="22"/>
          <w:szCs w:val="22"/>
        </w:rPr>
      </w:pPr>
    </w:p>
    <w:p w14:paraId="29B925E8" w14:textId="51B756D1" w:rsidR="006761A9" w:rsidRPr="007D2AD3" w:rsidRDefault="00FB2342" w:rsidP="00FB2342">
      <w:pPr>
        <w:ind w:left="1080"/>
        <w:jc w:val="right"/>
        <w:rPr>
          <w:b/>
          <w:i w:val="0"/>
          <w:sz w:val="22"/>
          <w:szCs w:val="22"/>
        </w:rPr>
      </w:pPr>
      <w:r w:rsidRPr="007D2AD3">
        <w:rPr>
          <w:b/>
          <w:i w:val="0"/>
          <w:sz w:val="22"/>
          <w:szCs w:val="22"/>
        </w:rPr>
        <w:t xml:space="preserve">PRILOGA </w:t>
      </w:r>
      <w:r w:rsidR="009A4073">
        <w:rPr>
          <w:b/>
          <w:i w:val="0"/>
          <w:sz w:val="22"/>
          <w:szCs w:val="22"/>
        </w:rPr>
        <w:t>7</w:t>
      </w:r>
    </w:p>
    <w:p w14:paraId="3EEFF545" w14:textId="77777777" w:rsidR="006761A9" w:rsidRPr="007D2AD3" w:rsidRDefault="006761A9" w:rsidP="00B652AC">
      <w:pPr>
        <w:ind w:left="1080"/>
        <w:jc w:val="center"/>
        <w:rPr>
          <w:i w:val="0"/>
          <w:sz w:val="22"/>
          <w:szCs w:val="22"/>
        </w:rPr>
      </w:pPr>
    </w:p>
    <w:p w14:paraId="16A1368E" w14:textId="77777777" w:rsidR="00CA763F" w:rsidRPr="007D2AD3" w:rsidRDefault="00CA763F" w:rsidP="00B652AC">
      <w:pPr>
        <w:ind w:left="1080"/>
        <w:jc w:val="center"/>
        <w:rPr>
          <w:i w:val="0"/>
          <w:sz w:val="22"/>
          <w:szCs w:val="22"/>
        </w:rPr>
      </w:pPr>
    </w:p>
    <w:p w14:paraId="41B69AEF" w14:textId="77777777" w:rsidR="00B652AC" w:rsidRPr="007D2AD3" w:rsidRDefault="00B652AC" w:rsidP="00B652AC">
      <w:pPr>
        <w:ind w:left="1080"/>
        <w:jc w:val="center"/>
        <w:rPr>
          <w:i w:val="0"/>
          <w:sz w:val="22"/>
          <w:szCs w:val="22"/>
        </w:rPr>
      </w:pPr>
    </w:p>
    <w:p w14:paraId="1562A941" w14:textId="77777777" w:rsidR="00FB2342" w:rsidRPr="007D2AD3" w:rsidRDefault="00FB2342" w:rsidP="00B652AC">
      <w:pPr>
        <w:ind w:left="1080"/>
        <w:jc w:val="center"/>
        <w:rPr>
          <w:i w:val="0"/>
          <w:sz w:val="22"/>
          <w:szCs w:val="22"/>
        </w:rPr>
      </w:pPr>
    </w:p>
    <w:p w14:paraId="0503E1B5" w14:textId="77777777" w:rsidR="00FB2342" w:rsidRPr="007D2AD3" w:rsidRDefault="00FB2342" w:rsidP="00B652AC">
      <w:pPr>
        <w:ind w:left="1080"/>
        <w:jc w:val="center"/>
        <w:rPr>
          <w:i w:val="0"/>
          <w:sz w:val="22"/>
          <w:szCs w:val="22"/>
        </w:rPr>
      </w:pPr>
    </w:p>
    <w:p w14:paraId="00F68DFC" w14:textId="77777777" w:rsidR="00B652AC" w:rsidRPr="007D2AD3" w:rsidRDefault="00B652AC" w:rsidP="00B652AC">
      <w:pPr>
        <w:spacing w:before="240" w:after="60"/>
        <w:ind w:left="1080"/>
        <w:jc w:val="center"/>
        <w:outlineLvl w:val="6"/>
        <w:rPr>
          <w:b/>
          <w:i w:val="0"/>
          <w:sz w:val="32"/>
          <w:szCs w:val="32"/>
        </w:rPr>
      </w:pPr>
      <w:r w:rsidRPr="007D2AD3">
        <w:rPr>
          <w:b/>
          <w:i w:val="0"/>
          <w:sz w:val="32"/>
          <w:szCs w:val="32"/>
        </w:rPr>
        <w:t xml:space="preserve">ZAHTEVA </w:t>
      </w:r>
      <w:r w:rsidR="00361293" w:rsidRPr="007D2AD3">
        <w:rPr>
          <w:b/>
          <w:i w:val="0"/>
          <w:sz w:val="32"/>
          <w:szCs w:val="32"/>
        </w:rPr>
        <w:t xml:space="preserve">PODIZVAJALCA </w:t>
      </w:r>
      <w:r w:rsidRPr="007D2AD3">
        <w:rPr>
          <w:b/>
          <w:i w:val="0"/>
          <w:sz w:val="32"/>
          <w:szCs w:val="32"/>
        </w:rPr>
        <w:t>ZA NEPOSREDNO PLAČILO</w:t>
      </w:r>
    </w:p>
    <w:p w14:paraId="0DB1BCFD" w14:textId="77777777" w:rsidR="00B652AC" w:rsidRPr="007D2AD3" w:rsidRDefault="00B652AC" w:rsidP="00B652AC">
      <w:pPr>
        <w:ind w:left="1080"/>
        <w:rPr>
          <w:i w:val="0"/>
          <w:sz w:val="22"/>
          <w:szCs w:val="22"/>
        </w:rPr>
      </w:pPr>
    </w:p>
    <w:p w14:paraId="76ABF17A" w14:textId="77777777" w:rsidR="00B652AC" w:rsidRPr="007D2AD3" w:rsidRDefault="00B652AC" w:rsidP="00B652AC">
      <w:pPr>
        <w:ind w:left="1080"/>
        <w:rPr>
          <w:i w:val="0"/>
          <w:sz w:val="22"/>
          <w:szCs w:val="22"/>
        </w:rPr>
      </w:pPr>
    </w:p>
    <w:p w14:paraId="3D5BCA2C" w14:textId="77777777" w:rsidR="00A01331" w:rsidRPr="007D2AD3" w:rsidRDefault="00A01331" w:rsidP="006761A9">
      <w:pPr>
        <w:pStyle w:val="Glava"/>
        <w:tabs>
          <w:tab w:val="clear" w:pos="4536"/>
          <w:tab w:val="clear" w:pos="9072"/>
        </w:tabs>
        <w:ind w:left="1080"/>
        <w:jc w:val="both"/>
        <w:rPr>
          <w:i w:val="0"/>
          <w:sz w:val="22"/>
          <w:szCs w:val="22"/>
        </w:rPr>
      </w:pPr>
    </w:p>
    <w:p w14:paraId="0567CAFC" w14:textId="71AB2D19" w:rsidR="00A01331" w:rsidRPr="0091458D" w:rsidRDefault="00A01331" w:rsidP="00CE6C2F">
      <w:pPr>
        <w:pStyle w:val="Glava"/>
        <w:tabs>
          <w:tab w:val="clear" w:pos="4536"/>
          <w:tab w:val="clear" w:pos="9072"/>
        </w:tabs>
        <w:ind w:left="1134"/>
        <w:jc w:val="both"/>
        <w:rPr>
          <w:i w:val="0"/>
          <w:sz w:val="22"/>
          <w:szCs w:val="22"/>
        </w:rPr>
      </w:pPr>
      <w:r w:rsidRPr="0091458D">
        <w:rPr>
          <w:i w:val="0"/>
          <w:sz w:val="22"/>
          <w:szCs w:val="22"/>
        </w:rPr>
        <w:t>Kot podizvajalec gospodarskega subjekta _______________________________________________ ____________________________________(</w:t>
      </w:r>
      <w:r w:rsidRPr="0091458D">
        <w:rPr>
          <w:sz w:val="22"/>
          <w:szCs w:val="22"/>
        </w:rPr>
        <w:t>naziv in sedež gospodarskega subjekta, ki v prijavi nominira podizvajalca</w:t>
      </w:r>
      <w:r w:rsidRPr="0091458D">
        <w:rPr>
          <w:i w:val="0"/>
          <w:sz w:val="22"/>
          <w:szCs w:val="22"/>
        </w:rPr>
        <w:t>) izrecno zahtevamo, da za javno naročilo »</w:t>
      </w:r>
      <w:r w:rsidR="00CE6C2F">
        <w:rPr>
          <w:i w:val="0"/>
          <w:sz w:val="22"/>
          <w:szCs w:val="22"/>
        </w:rPr>
        <w:t>Z</w:t>
      </w:r>
      <w:r w:rsidR="00CE6C2F" w:rsidRPr="00EF1812">
        <w:rPr>
          <w:i w:val="0"/>
          <w:sz w:val="22"/>
          <w:szCs w:val="22"/>
        </w:rPr>
        <w:t>amenjava stolov, talnih oblog in svetlobnih označb v Zgornji dvorani Slovenskega mladinskega gledališča Ljubljana</w:t>
      </w:r>
      <w:r w:rsidRPr="0091458D">
        <w:rPr>
          <w:i w:val="0"/>
          <w:sz w:val="22"/>
          <w:szCs w:val="22"/>
        </w:rPr>
        <w:t>« naročnik za opravljena dela, ki smo jih izvedli v zvezi s predmetnim javnim naročilom, izvede neposredna plačila, ob predhodni potrditvi računa s strani izvajalca, na naš transakcijski račun številka ……………………………</w:t>
      </w:r>
      <w:r w:rsidR="004C3F29" w:rsidRPr="0091458D">
        <w:rPr>
          <w:i w:val="0"/>
          <w:sz w:val="22"/>
          <w:szCs w:val="22"/>
        </w:rPr>
        <w:t>…..............</w:t>
      </w:r>
      <w:r w:rsidRPr="0091458D">
        <w:rPr>
          <w:i w:val="0"/>
          <w:sz w:val="22"/>
          <w:szCs w:val="22"/>
        </w:rPr>
        <w:t>……..…………….………………………… odprt pri banki ……………………………</w:t>
      </w:r>
    </w:p>
    <w:p w14:paraId="79E2E695" w14:textId="77777777" w:rsidR="00A01331" w:rsidRPr="0091458D" w:rsidRDefault="00A01331" w:rsidP="006761A9">
      <w:pPr>
        <w:pStyle w:val="Glava"/>
        <w:tabs>
          <w:tab w:val="clear" w:pos="4536"/>
          <w:tab w:val="clear" w:pos="9072"/>
        </w:tabs>
        <w:ind w:left="1080"/>
        <w:jc w:val="both"/>
        <w:rPr>
          <w:i w:val="0"/>
          <w:sz w:val="22"/>
          <w:szCs w:val="22"/>
        </w:rPr>
      </w:pPr>
    </w:p>
    <w:p w14:paraId="10B4D572" w14:textId="77777777" w:rsidR="00B652AC" w:rsidRPr="0091458D" w:rsidRDefault="00B652AC" w:rsidP="00B652AC">
      <w:pPr>
        <w:jc w:val="right"/>
        <w:rPr>
          <w:b/>
          <w:i w:val="0"/>
          <w:sz w:val="22"/>
          <w:szCs w:val="22"/>
        </w:rPr>
      </w:pPr>
    </w:p>
    <w:p w14:paraId="046D3EE0" w14:textId="77777777" w:rsidR="00B652AC" w:rsidRPr="0091458D" w:rsidRDefault="00B652AC" w:rsidP="00B652AC">
      <w:pPr>
        <w:jc w:val="right"/>
        <w:rPr>
          <w:b/>
          <w:i w:val="0"/>
          <w:sz w:val="22"/>
          <w:szCs w:val="22"/>
        </w:rPr>
      </w:pPr>
    </w:p>
    <w:p w14:paraId="6E11BD49" w14:textId="77777777" w:rsidR="00B652AC" w:rsidRPr="007D2AD3" w:rsidRDefault="006761A9" w:rsidP="006761A9">
      <w:pPr>
        <w:ind w:left="1080"/>
        <w:jc w:val="both"/>
        <w:rPr>
          <w:i w:val="0"/>
          <w:sz w:val="22"/>
          <w:szCs w:val="22"/>
        </w:rPr>
      </w:pPr>
      <w:r w:rsidRPr="0091458D">
        <w:rPr>
          <w:i w:val="0"/>
          <w:sz w:val="22"/>
          <w:szCs w:val="22"/>
        </w:rPr>
        <w:t>Datum:____________</w:t>
      </w:r>
      <w:r w:rsidRPr="0091458D">
        <w:rPr>
          <w:i w:val="0"/>
          <w:sz w:val="22"/>
          <w:szCs w:val="22"/>
        </w:rPr>
        <w:tab/>
      </w:r>
      <w:r w:rsidRPr="0091458D">
        <w:rPr>
          <w:i w:val="0"/>
          <w:sz w:val="22"/>
          <w:szCs w:val="22"/>
        </w:rPr>
        <w:tab/>
        <w:t xml:space="preserve">          Žig</w:t>
      </w:r>
      <w:r w:rsidRPr="0091458D">
        <w:rPr>
          <w:i w:val="0"/>
          <w:sz w:val="22"/>
          <w:szCs w:val="22"/>
        </w:rPr>
        <w:tab/>
        <w:t xml:space="preserve">                  Podpis podizvajalca:</w:t>
      </w:r>
    </w:p>
    <w:p w14:paraId="39979647" w14:textId="77777777" w:rsidR="009A1150" w:rsidRPr="007D2AD3" w:rsidRDefault="009A1150" w:rsidP="006761A9">
      <w:pPr>
        <w:ind w:left="1080"/>
        <w:jc w:val="both"/>
        <w:rPr>
          <w:i w:val="0"/>
          <w:sz w:val="22"/>
          <w:szCs w:val="22"/>
        </w:rPr>
      </w:pPr>
    </w:p>
    <w:p w14:paraId="076CE5E8" w14:textId="77777777" w:rsidR="009A1150" w:rsidRPr="007D2AD3" w:rsidRDefault="009A1150" w:rsidP="006761A9">
      <w:pPr>
        <w:ind w:left="1080"/>
        <w:jc w:val="both"/>
        <w:rPr>
          <w:i w:val="0"/>
          <w:sz w:val="22"/>
          <w:szCs w:val="22"/>
        </w:rPr>
      </w:pPr>
    </w:p>
    <w:p w14:paraId="77BCAD06" w14:textId="77777777" w:rsidR="009A1150" w:rsidRPr="007D2AD3" w:rsidRDefault="009A1150" w:rsidP="006761A9">
      <w:pPr>
        <w:ind w:left="1080"/>
        <w:jc w:val="both"/>
        <w:rPr>
          <w:i w:val="0"/>
          <w:sz w:val="22"/>
          <w:szCs w:val="22"/>
        </w:rPr>
      </w:pPr>
    </w:p>
    <w:p w14:paraId="1C46C4C8" w14:textId="77777777" w:rsidR="009A1150" w:rsidRPr="007D2AD3" w:rsidRDefault="009A1150" w:rsidP="006761A9">
      <w:pPr>
        <w:ind w:left="1080"/>
        <w:jc w:val="both"/>
        <w:rPr>
          <w:i w:val="0"/>
          <w:sz w:val="22"/>
          <w:szCs w:val="22"/>
        </w:rPr>
      </w:pPr>
    </w:p>
    <w:p w14:paraId="61F7DB09" w14:textId="77777777" w:rsidR="009A1150" w:rsidRPr="007D2AD3" w:rsidRDefault="009A1150" w:rsidP="006761A9">
      <w:pPr>
        <w:ind w:left="1080"/>
        <w:jc w:val="both"/>
        <w:rPr>
          <w:i w:val="0"/>
          <w:sz w:val="22"/>
          <w:szCs w:val="22"/>
        </w:rPr>
      </w:pPr>
    </w:p>
    <w:p w14:paraId="7C9AD2D0" w14:textId="77777777" w:rsidR="009A1150" w:rsidRPr="007D2AD3" w:rsidRDefault="009A1150" w:rsidP="006761A9">
      <w:pPr>
        <w:ind w:left="1080"/>
        <w:jc w:val="both"/>
        <w:rPr>
          <w:i w:val="0"/>
          <w:sz w:val="22"/>
          <w:szCs w:val="22"/>
        </w:rPr>
      </w:pPr>
    </w:p>
    <w:p w14:paraId="5A968101" w14:textId="77777777" w:rsidR="009A1150" w:rsidRPr="007D2AD3" w:rsidRDefault="009A1150" w:rsidP="006761A9">
      <w:pPr>
        <w:ind w:left="1080"/>
        <w:jc w:val="both"/>
        <w:rPr>
          <w:i w:val="0"/>
          <w:sz w:val="22"/>
          <w:szCs w:val="22"/>
        </w:rPr>
      </w:pPr>
    </w:p>
    <w:p w14:paraId="5ADFDE8D" w14:textId="77777777" w:rsidR="009A1150" w:rsidRPr="007D2AD3" w:rsidRDefault="009A1150" w:rsidP="006761A9">
      <w:pPr>
        <w:ind w:left="1080"/>
        <w:jc w:val="both"/>
        <w:rPr>
          <w:i w:val="0"/>
          <w:sz w:val="22"/>
          <w:szCs w:val="22"/>
        </w:rPr>
      </w:pPr>
    </w:p>
    <w:p w14:paraId="5969A33C" w14:textId="77777777" w:rsidR="009A1150" w:rsidRPr="007D2AD3" w:rsidRDefault="009A1150" w:rsidP="006761A9">
      <w:pPr>
        <w:ind w:left="1080"/>
        <w:jc w:val="both"/>
        <w:rPr>
          <w:i w:val="0"/>
          <w:sz w:val="22"/>
          <w:szCs w:val="22"/>
        </w:rPr>
      </w:pPr>
    </w:p>
    <w:p w14:paraId="44A810BC" w14:textId="77777777" w:rsidR="009A1150" w:rsidRPr="007D2AD3" w:rsidRDefault="009A1150" w:rsidP="006761A9">
      <w:pPr>
        <w:ind w:left="1080"/>
        <w:jc w:val="both"/>
        <w:rPr>
          <w:i w:val="0"/>
          <w:sz w:val="22"/>
          <w:szCs w:val="22"/>
        </w:rPr>
      </w:pPr>
    </w:p>
    <w:p w14:paraId="7E96D143" w14:textId="77777777" w:rsidR="009A1150" w:rsidRPr="007D2AD3" w:rsidRDefault="009A1150" w:rsidP="006761A9">
      <w:pPr>
        <w:ind w:left="1080"/>
        <w:jc w:val="both"/>
        <w:rPr>
          <w:i w:val="0"/>
          <w:sz w:val="22"/>
          <w:szCs w:val="22"/>
        </w:rPr>
      </w:pPr>
    </w:p>
    <w:p w14:paraId="7AE6F6CA" w14:textId="77777777" w:rsidR="009A1150" w:rsidRPr="007D2AD3" w:rsidRDefault="009A1150" w:rsidP="006761A9">
      <w:pPr>
        <w:ind w:left="1080"/>
        <w:jc w:val="both"/>
        <w:rPr>
          <w:i w:val="0"/>
          <w:sz w:val="22"/>
          <w:szCs w:val="22"/>
        </w:rPr>
      </w:pPr>
    </w:p>
    <w:p w14:paraId="0996A28A" w14:textId="77777777" w:rsidR="009A1150" w:rsidRPr="007D2AD3" w:rsidRDefault="009A1150" w:rsidP="006761A9">
      <w:pPr>
        <w:ind w:left="1080"/>
        <w:jc w:val="both"/>
        <w:rPr>
          <w:i w:val="0"/>
          <w:sz w:val="22"/>
          <w:szCs w:val="22"/>
        </w:rPr>
      </w:pPr>
    </w:p>
    <w:p w14:paraId="72E6450C" w14:textId="77777777" w:rsidR="009A1150" w:rsidRPr="007D2AD3" w:rsidRDefault="009A1150" w:rsidP="006761A9">
      <w:pPr>
        <w:ind w:left="1080"/>
        <w:jc w:val="both"/>
        <w:rPr>
          <w:i w:val="0"/>
          <w:sz w:val="22"/>
          <w:szCs w:val="22"/>
        </w:rPr>
      </w:pPr>
    </w:p>
    <w:p w14:paraId="06F3D10D" w14:textId="77777777" w:rsidR="009A1150" w:rsidRPr="007D2AD3" w:rsidRDefault="009A1150" w:rsidP="006761A9">
      <w:pPr>
        <w:ind w:left="1080"/>
        <w:jc w:val="both"/>
        <w:rPr>
          <w:i w:val="0"/>
          <w:sz w:val="22"/>
          <w:szCs w:val="22"/>
        </w:rPr>
      </w:pPr>
    </w:p>
    <w:p w14:paraId="52A7A495" w14:textId="77777777" w:rsidR="009A1150" w:rsidRPr="007D2AD3" w:rsidRDefault="009A1150" w:rsidP="006761A9">
      <w:pPr>
        <w:ind w:left="1080"/>
        <w:jc w:val="both"/>
        <w:rPr>
          <w:i w:val="0"/>
          <w:sz w:val="22"/>
          <w:szCs w:val="22"/>
        </w:rPr>
      </w:pPr>
    </w:p>
    <w:p w14:paraId="0461BF33" w14:textId="77777777" w:rsidR="009A1150" w:rsidRPr="007D2AD3" w:rsidRDefault="009A1150" w:rsidP="006761A9">
      <w:pPr>
        <w:ind w:left="1080"/>
        <w:jc w:val="both"/>
        <w:rPr>
          <w:i w:val="0"/>
          <w:sz w:val="22"/>
          <w:szCs w:val="22"/>
        </w:rPr>
      </w:pPr>
    </w:p>
    <w:p w14:paraId="34F0BD8D" w14:textId="77777777" w:rsidR="009A1150" w:rsidRPr="007D2AD3" w:rsidRDefault="009A1150" w:rsidP="006761A9">
      <w:pPr>
        <w:ind w:left="1080"/>
        <w:jc w:val="both"/>
        <w:rPr>
          <w:i w:val="0"/>
          <w:sz w:val="22"/>
          <w:szCs w:val="22"/>
        </w:rPr>
      </w:pPr>
    </w:p>
    <w:p w14:paraId="12A4A2A4" w14:textId="77777777" w:rsidR="009A1150" w:rsidRPr="007D2AD3" w:rsidRDefault="009A1150" w:rsidP="006761A9">
      <w:pPr>
        <w:ind w:left="1080"/>
        <w:jc w:val="both"/>
        <w:rPr>
          <w:i w:val="0"/>
          <w:sz w:val="22"/>
          <w:szCs w:val="22"/>
        </w:rPr>
      </w:pPr>
    </w:p>
    <w:p w14:paraId="51002DF1" w14:textId="77777777" w:rsidR="009A1150" w:rsidRPr="007D2AD3" w:rsidRDefault="009A1150" w:rsidP="006761A9">
      <w:pPr>
        <w:ind w:left="1080"/>
        <w:jc w:val="both"/>
        <w:rPr>
          <w:i w:val="0"/>
          <w:sz w:val="22"/>
          <w:szCs w:val="22"/>
        </w:rPr>
      </w:pPr>
    </w:p>
    <w:p w14:paraId="0EEF5184" w14:textId="77777777" w:rsidR="009A1150" w:rsidRPr="007D2AD3" w:rsidRDefault="009A1150" w:rsidP="006761A9">
      <w:pPr>
        <w:ind w:left="1080"/>
        <w:jc w:val="both"/>
        <w:rPr>
          <w:i w:val="0"/>
          <w:sz w:val="22"/>
          <w:szCs w:val="22"/>
        </w:rPr>
      </w:pPr>
    </w:p>
    <w:p w14:paraId="0E16FC10" w14:textId="77777777" w:rsidR="009A1150" w:rsidRPr="007D2AD3" w:rsidRDefault="009A1150" w:rsidP="006761A9">
      <w:pPr>
        <w:ind w:left="1080"/>
        <w:jc w:val="both"/>
        <w:rPr>
          <w:i w:val="0"/>
          <w:sz w:val="22"/>
          <w:szCs w:val="22"/>
        </w:rPr>
      </w:pPr>
    </w:p>
    <w:p w14:paraId="22D0B3C0" w14:textId="77777777" w:rsidR="009A1150" w:rsidRPr="007D2AD3" w:rsidRDefault="009A1150" w:rsidP="006761A9">
      <w:pPr>
        <w:ind w:left="1080"/>
        <w:jc w:val="both"/>
        <w:rPr>
          <w:i w:val="0"/>
          <w:sz w:val="22"/>
          <w:szCs w:val="22"/>
        </w:rPr>
      </w:pPr>
    </w:p>
    <w:p w14:paraId="3B8CA098" w14:textId="77777777" w:rsidR="009A1150" w:rsidRPr="007D2AD3" w:rsidRDefault="009A1150" w:rsidP="006761A9">
      <w:pPr>
        <w:ind w:left="1080"/>
        <w:jc w:val="both"/>
        <w:rPr>
          <w:i w:val="0"/>
          <w:sz w:val="22"/>
          <w:szCs w:val="22"/>
        </w:rPr>
      </w:pPr>
    </w:p>
    <w:p w14:paraId="1CF9CAE0" w14:textId="77777777" w:rsidR="009A1150" w:rsidRPr="007D2AD3" w:rsidRDefault="009A1150" w:rsidP="006761A9">
      <w:pPr>
        <w:ind w:left="1080"/>
        <w:jc w:val="both"/>
        <w:rPr>
          <w:i w:val="0"/>
          <w:sz w:val="22"/>
          <w:szCs w:val="22"/>
        </w:rPr>
      </w:pPr>
    </w:p>
    <w:p w14:paraId="35E8BD2E" w14:textId="77777777" w:rsidR="009A1150" w:rsidRPr="007D2AD3" w:rsidRDefault="009A1150" w:rsidP="006761A9">
      <w:pPr>
        <w:ind w:left="1080"/>
        <w:jc w:val="both"/>
        <w:rPr>
          <w:i w:val="0"/>
          <w:sz w:val="22"/>
          <w:szCs w:val="22"/>
        </w:rPr>
      </w:pPr>
      <w:r w:rsidRPr="007D2AD3">
        <w:rPr>
          <w:i w:val="0"/>
          <w:sz w:val="18"/>
          <w:szCs w:val="18"/>
        </w:rPr>
        <w:t>Obrazec se po potrebi fotokopira.</w:t>
      </w:r>
    </w:p>
    <w:p w14:paraId="3CAE6454" w14:textId="77777777" w:rsidR="006761A9" w:rsidRPr="007D2AD3" w:rsidRDefault="006761A9">
      <w:pPr>
        <w:rPr>
          <w:b/>
          <w:i w:val="0"/>
          <w:sz w:val="22"/>
          <w:szCs w:val="22"/>
        </w:rPr>
      </w:pPr>
      <w:r w:rsidRPr="007D2AD3">
        <w:rPr>
          <w:b/>
          <w:i w:val="0"/>
          <w:sz w:val="22"/>
          <w:szCs w:val="22"/>
        </w:rPr>
        <w:br w:type="page"/>
      </w:r>
    </w:p>
    <w:p w14:paraId="094BC376" w14:textId="34E8E2CF" w:rsidR="00FF47F1" w:rsidRPr="007D2AD3" w:rsidRDefault="00FF47F1" w:rsidP="00FF47F1">
      <w:pPr>
        <w:jc w:val="right"/>
        <w:rPr>
          <w:b/>
          <w:i w:val="0"/>
          <w:sz w:val="22"/>
          <w:szCs w:val="22"/>
        </w:rPr>
      </w:pPr>
      <w:r w:rsidRPr="007D2AD3">
        <w:rPr>
          <w:b/>
          <w:i w:val="0"/>
          <w:sz w:val="22"/>
          <w:szCs w:val="22"/>
        </w:rPr>
        <w:lastRenderedPageBreak/>
        <w:t xml:space="preserve">PRILOGA </w:t>
      </w:r>
      <w:r w:rsidR="009A4073">
        <w:rPr>
          <w:b/>
          <w:i w:val="0"/>
          <w:sz w:val="22"/>
          <w:szCs w:val="22"/>
        </w:rPr>
        <w:t>8</w:t>
      </w:r>
    </w:p>
    <w:p w14:paraId="3A962A48" w14:textId="77777777" w:rsidR="00FF47F1" w:rsidRPr="007D2AD3" w:rsidRDefault="00FF47F1" w:rsidP="00FF47F1">
      <w:pPr>
        <w:jc w:val="both"/>
        <w:rPr>
          <w:i w:val="0"/>
          <w:sz w:val="22"/>
          <w:szCs w:val="22"/>
        </w:rPr>
      </w:pPr>
    </w:p>
    <w:p w14:paraId="2DE0F0A3" w14:textId="77777777" w:rsidR="00FF47F1" w:rsidRPr="007D2AD3" w:rsidRDefault="00FF47F1" w:rsidP="00FF47F1">
      <w:pPr>
        <w:ind w:left="1080"/>
        <w:jc w:val="both"/>
        <w:rPr>
          <w:i w:val="0"/>
          <w:sz w:val="22"/>
          <w:szCs w:val="22"/>
        </w:rPr>
      </w:pPr>
    </w:p>
    <w:p w14:paraId="297C66F2" w14:textId="77777777" w:rsidR="00FF47F1" w:rsidRPr="007D2AD3" w:rsidRDefault="00FF47F1" w:rsidP="00FF47F1">
      <w:pPr>
        <w:ind w:left="1080"/>
        <w:jc w:val="both"/>
        <w:rPr>
          <w:i w:val="0"/>
          <w:sz w:val="22"/>
          <w:szCs w:val="22"/>
        </w:rPr>
      </w:pPr>
    </w:p>
    <w:p w14:paraId="24862191" w14:textId="77777777" w:rsidR="00FF47F1" w:rsidRPr="007D2AD3" w:rsidRDefault="00FF47F1" w:rsidP="00FF47F1">
      <w:pPr>
        <w:ind w:left="1080"/>
        <w:jc w:val="both"/>
        <w:rPr>
          <w:i w:val="0"/>
          <w:sz w:val="22"/>
          <w:szCs w:val="22"/>
        </w:rPr>
      </w:pPr>
    </w:p>
    <w:p w14:paraId="48C26E60" w14:textId="77777777" w:rsidR="00FF47F1" w:rsidRPr="007D2AD3" w:rsidRDefault="00FF47F1" w:rsidP="00FF47F1">
      <w:pPr>
        <w:ind w:left="1080"/>
        <w:jc w:val="both"/>
        <w:rPr>
          <w:i w:val="0"/>
          <w:sz w:val="22"/>
          <w:szCs w:val="22"/>
        </w:rPr>
      </w:pPr>
    </w:p>
    <w:p w14:paraId="66112347" w14:textId="77777777" w:rsidR="00FF47F1" w:rsidRPr="007D2AD3" w:rsidRDefault="00FF47F1" w:rsidP="00FF47F1">
      <w:pPr>
        <w:ind w:left="1080"/>
        <w:jc w:val="both"/>
        <w:rPr>
          <w:i w:val="0"/>
          <w:sz w:val="22"/>
          <w:szCs w:val="22"/>
        </w:rPr>
      </w:pPr>
    </w:p>
    <w:p w14:paraId="3A8342CB" w14:textId="77777777" w:rsidR="00FF47F1" w:rsidRPr="0091458D" w:rsidRDefault="00FF47F1" w:rsidP="00FF47F1">
      <w:pPr>
        <w:ind w:left="1080"/>
        <w:jc w:val="both"/>
        <w:rPr>
          <w:i w:val="0"/>
          <w:sz w:val="22"/>
          <w:szCs w:val="22"/>
        </w:rPr>
      </w:pPr>
      <w:r w:rsidRPr="0091458D">
        <w:rPr>
          <w:i w:val="0"/>
          <w:sz w:val="22"/>
          <w:szCs w:val="22"/>
        </w:rPr>
        <w:t>Podizvajalec: _____________________________________________________</w:t>
      </w:r>
    </w:p>
    <w:p w14:paraId="58A64414" w14:textId="77777777" w:rsidR="00FF47F1" w:rsidRPr="0091458D" w:rsidRDefault="00FF47F1" w:rsidP="00FF47F1">
      <w:pPr>
        <w:ind w:left="1080"/>
        <w:jc w:val="both"/>
        <w:rPr>
          <w:i w:val="0"/>
          <w:sz w:val="22"/>
          <w:szCs w:val="22"/>
        </w:rPr>
      </w:pPr>
    </w:p>
    <w:p w14:paraId="7D8EA767" w14:textId="77777777" w:rsidR="00FF47F1" w:rsidRPr="0091458D" w:rsidRDefault="00FF47F1" w:rsidP="00FF47F1">
      <w:pPr>
        <w:ind w:left="1080"/>
        <w:jc w:val="both"/>
        <w:rPr>
          <w:i w:val="0"/>
          <w:sz w:val="22"/>
          <w:szCs w:val="22"/>
        </w:rPr>
      </w:pPr>
    </w:p>
    <w:p w14:paraId="64B90916" w14:textId="77777777" w:rsidR="00FF47F1" w:rsidRPr="0091458D" w:rsidRDefault="00FF47F1" w:rsidP="00FF47F1">
      <w:pPr>
        <w:ind w:left="1080"/>
        <w:jc w:val="right"/>
        <w:rPr>
          <w:i w:val="0"/>
          <w:sz w:val="22"/>
          <w:szCs w:val="22"/>
        </w:rPr>
      </w:pPr>
    </w:p>
    <w:p w14:paraId="299E75C6" w14:textId="77777777" w:rsidR="00FF47F1" w:rsidRPr="0091458D" w:rsidRDefault="00FF47F1" w:rsidP="00FF47F1">
      <w:pPr>
        <w:ind w:left="1080"/>
        <w:jc w:val="center"/>
        <w:rPr>
          <w:i w:val="0"/>
          <w:sz w:val="22"/>
          <w:szCs w:val="22"/>
        </w:rPr>
      </w:pPr>
    </w:p>
    <w:p w14:paraId="3F18EC2B" w14:textId="77777777" w:rsidR="00FF47F1" w:rsidRPr="0091458D" w:rsidRDefault="00FF47F1" w:rsidP="00FF47F1">
      <w:pPr>
        <w:spacing w:before="240" w:after="60"/>
        <w:ind w:left="1080"/>
        <w:jc w:val="center"/>
        <w:outlineLvl w:val="6"/>
        <w:rPr>
          <w:b/>
          <w:i w:val="0"/>
          <w:sz w:val="32"/>
          <w:szCs w:val="32"/>
        </w:rPr>
      </w:pPr>
      <w:r w:rsidRPr="0091458D">
        <w:rPr>
          <w:b/>
          <w:i w:val="0"/>
          <w:sz w:val="32"/>
          <w:szCs w:val="32"/>
        </w:rPr>
        <w:t>SOGLASJE</w:t>
      </w:r>
    </w:p>
    <w:p w14:paraId="3A291326" w14:textId="77777777" w:rsidR="00FF47F1" w:rsidRPr="0091458D" w:rsidRDefault="00FF47F1" w:rsidP="00FF47F1">
      <w:pPr>
        <w:ind w:left="1080"/>
        <w:rPr>
          <w:i w:val="0"/>
          <w:sz w:val="22"/>
          <w:szCs w:val="22"/>
        </w:rPr>
      </w:pPr>
    </w:p>
    <w:p w14:paraId="54D0775D" w14:textId="77777777" w:rsidR="00FF47F1" w:rsidRPr="0091458D" w:rsidRDefault="00FF47F1" w:rsidP="00FF47F1">
      <w:pPr>
        <w:ind w:left="1080"/>
        <w:rPr>
          <w:i w:val="0"/>
          <w:sz w:val="22"/>
          <w:szCs w:val="22"/>
        </w:rPr>
      </w:pPr>
    </w:p>
    <w:p w14:paraId="5C800D77" w14:textId="77777777" w:rsidR="00FF47F1" w:rsidRPr="007D2AD3" w:rsidRDefault="00A01331" w:rsidP="00A01331">
      <w:pPr>
        <w:ind w:left="1080"/>
        <w:jc w:val="both"/>
        <w:rPr>
          <w:i w:val="0"/>
          <w:sz w:val="22"/>
          <w:szCs w:val="22"/>
        </w:rPr>
      </w:pPr>
      <w:r w:rsidRPr="0091458D">
        <w:rPr>
          <w:i w:val="0"/>
          <w:sz w:val="22"/>
          <w:szCs w:val="22"/>
        </w:rPr>
        <w:t>Spodaj podpisani zakoniti zastopnik podizvajalca ______________________________________ (</w:t>
      </w:r>
      <w:r w:rsidRPr="0091458D">
        <w:rPr>
          <w:sz w:val="22"/>
          <w:szCs w:val="22"/>
        </w:rPr>
        <w:t>ime in priimek zakonitega zastopnika podizvajalca</w:t>
      </w:r>
      <w:r w:rsidRPr="0091458D">
        <w:rPr>
          <w:i w:val="0"/>
          <w:sz w:val="22"/>
          <w:szCs w:val="22"/>
        </w:rPr>
        <w:t>), soglašam, da naročnik namesto glavnega izvajalca poravna naše terjatve do glavnega izvajalca na način, kot je to opredeljeno v vzorcu pogodbe.</w:t>
      </w:r>
    </w:p>
    <w:p w14:paraId="3791708A" w14:textId="77777777" w:rsidR="00FF47F1" w:rsidRPr="007D2AD3" w:rsidRDefault="00FF47F1" w:rsidP="00FF47F1">
      <w:pPr>
        <w:ind w:left="1080"/>
        <w:rPr>
          <w:i w:val="0"/>
          <w:sz w:val="22"/>
          <w:szCs w:val="22"/>
        </w:rPr>
      </w:pPr>
    </w:p>
    <w:p w14:paraId="61971D98" w14:textId="77777777" w:rsidR="00FF47F1" w:rsidRPr="007D2AD3" w:rsidRDefault="00FF47F1" w:rsidP="00FF47F1">
      <w:pPr>
        <w:ind w:left="1080"/>
        <w:jc w:val="right"/>
        <w:rPr>
          <w:i w:val="0"/>
          <w:sz w:val="22"/>
          <w:szCs w:val="22"/>
        </w:rPr>
      </w:pPr>
    </w:p>
    <w:p w14:paraId="7D574AA6" w14:textId="77777777" w:rsidR="00FF47F1" w:rsidRPr="007D2AD3" w:rsidRDefault="00FF47F1" w:rsidP="00FF47F1">
      <w:pPr>
        <w:ind w:left="1080"/>
        <w:jc w:val="both"/>
        <w:rPr>
          <w:i w:val="0"/>
          <w:sz w:val="22"/>
          <w:szCs w:val="22"/>
        </w:rPr>
      </w:pPr>
    </w:p>
    <w:p w14:paraId="18D7BADE" w14:textId="77777777" w:rsidR="00FF47F1" w:rsidRPr="007D2AD3" w:rsidRDefault="00FF47F1" w:rsidP="00FF47F1">
      <w:pPr>
        <w:ind w:left="1080"/>
        <w:jc w:val="right"/>
        <w:rPr>
          <w:i w:val="0"/>
          <w:sz w:val="22"/>
          <w:szCs w:val="22"/>
        </w:rPr>
      </w:pPr>
    </w:p>
    <w:p w14:paraId="2728942B" w14:textId="77777777" w:rsidR="00FF47F1" w:rsidRPr="007D2AD3" w:rsidRDefault="00FF47F1" w:rsidP="00FF47F1">
      <w:pPr>
        <w:ind w:left="1080"/>
        <w:jc w:val="right"/>
        <w:rPr>
          <w:i w:val="0"/>
          <w:sz w:val="22"/>
          <w:szCs w:val="22"/>
        </w:rPr>
      </w:pPr>
    </w:p>
    <w:p w14:paraId="5AC8EDF7" w14:textId="77777777" w:rsidR="00FF47F1" w:rsidRPr="007D2AD3" w:rsidRDefault="00FF47F1" w:rsidP="00FF47F1">
      <w:pPr>
        <w:ind w:left="1080"/>
        <w:jc w:val="right"/>
        <w:rPr>
          <w:i w:val="0"/>
          <w:sz w:val="22"/>
          <w:szCs w:val="22"/>
        </w:rPr>
      </w:pPr>
    </w:p>
    <w:p w14:paraId="695E0D58" w14:textId="77777777" w:rsidR="00FF47F1" w:rsidRPr="007D2AD3" w:rsidRDefault="00FF47F1" w:rsidP="00FF47F1">
      <w:pPr>
        <w:ind w:left="1080"/>
        <w:jc w:val="both"/>
        <w:rPr>
          <w:i w:val="0"/>
          <w:sz w:val="22"/>
          <w:szCs w:val="22"/>
        </w:rPr>
      </w:pPr>
    </w:p>
    <w:p w14:paraId="5832E965" w14:textId="77777777" w:rsidR="00FF47F1" w:rsidRPr="007D2AD3" w:rsidRDefault="00FF47F1" w:rsidP="00FF47F1">
      <w:pPr>
        <w:ind w:left="1080"/>
        <w:jc w:val="both"/>
        <w:rPr>
          <w:i w:val="0"/>
          <w:sz w:val="22"/>
          <w:szCs w:val="22"/>
        </w:rPr>
      </w:pPr>
    </w:p>
    <w:p w14:paraId="3430AE45" w14:textId="77777777" w:rsidR="00FF47F1" w:rsidRPr="007D2AD3" w:rsidRDefault="00FF47F1" w:rsidP="00FF47F1">
      <w:pPr>
        <w:ind w:left="1080"/>
        <w:jc w:val="both"/>
        <w:rPr>
          <w:i w:val="0"/>
          <w:sz w:val="22"/>
          <w:szCs w:val="22"/>
        </w:rPr>
      </w:pPr>
    </w:p>
    <w:p w14:paraId="4A9A5A18" w14:textId="77777777" w:rsidR="00FF47F1" w:rsidRPr="007D2AD3" w:rsidRDefault="00FF47F1" w:rsidP="00FF47F1">
      <w:pPr>
        <w:ind w:left="1080"/>
        <w:rPr>
          <w:i w:val="0"/>
          <w:sz w:val="22"/>
          <w:szCs w:val="22"/>
        </w:rPr>
      </w:pPr>
      <w:r w:rsidRPr="007D2AD3">
        <w:rPr>
          <w:i w:val="0"/>
          <w:sz w:val="22"/>
          <w:szCs w:val="22"/>
        </w:rPr>
        <w:t>Datum:____________</w:t>
      </w:r>
      <w:r w:rsidRPr="007D2AD3">
        <w:rPr>
          <w:i w:val="0"/>
          <w:sz w:val="22"/>
          <w:szCs w:val="22"/>
        </w:rPr>
        <w:tab/>
      </w:r>
      <w:r w:rsidRPr="007D2AD3">
        <w:rPr>
          <w:i w:val="0"/>
          <w:sz w:val="22"/>
          <w:szCs w:val="22"/>
        </w:rPr>
        <w:tab/>
        <w:t xml:space="preserve">          Žig</w:t>
      </w:r>
      <w:r w:rsidRPr="007D2AD3">
        <w:rPr>
          <w:i w:val="0"/>
          <w:sz w:val="22"/>
          <w:szCs w:val="22"/>
        </w:rPr>
        <w:tab/>
        <w:t xml:space="preserve">                  Podpis podizvajalca:</w:t>
      </w:r>
    </w:p>
    <w:p w14:paraId="1E7F1A12" w14:textId="77777777" w:rsidR="009A1150" w:rsidRPr="007D2AD3" w:rsidRDefault="009A1150" w:rsidP="00FF47F1">
      <w:pPr>
        <w:ind w:left="1080"/>
        <w:rPr>
          <w:i w:val="0"/>
          <w:sz w:val="22"/>
          <w:szCs w:val="22"/>
        </w:rPr>
      </w:pPr>
    </w:p>
    <w:p w14:paraId="0D17E5BB" w14:textId="77777777" w:rsidR="009A1150" w:rsidRPr="007D2AD3" w:rsidRDefault="009A1150" w:rsidP="00FF47F1">
      <w:pPr>
        <w:ind w:left="1080"/>
        <w:rPr>
          <w:i w:val="0"/>
          <w:sz w:val="22"/>
          <w:szCs w:val="22"/>
        </w:rPr>
      </w:pPr>
    </w:p>
    <w:p w14:paraId="68D4EB75" w14:textId="77777777" w:rsidR="009A1150" w:rsidRPr="007D2AD3" w:rsidRDefault="009A1150" w:rsidP="00FF47F1">
      <w:pPr>
        <w:ind w:left="1080"/>
        <w:rPr>
          <w:i w:val="0"/>
          <w:sz w:val="22"/>
          <w:szCs w:val="22"/>
        </w:rPr>
      </w:pPr>
    </w:p>
    <w:p w14:paraId="4B59CE01" w14:textId="77777777" w:rsidR="009A1150" w:rsidRPr="007D2AD3" w:rsidRDefault="009A1150" w:rsidP="00FF47F1">
      <w:pPr>
        <w:ind w:left="1080"/>
        <w:rPr>
          <w:i w:val="0"/>
          <w:sz w:val="22"/>
          <w:szCs w:val="22"/>
        </w:rPr>
      </w:pPr>
    </w:p>
    <w:p w14:paraId="4F40E8C9" w14:textId="77777777" w:rsidR="009A1150" w:rsidRPr="007D2AD3" w:rsidRDefault="009A1150" w:rsidP="00FF47F1">
      <w:pPr>
        <w:ind w:left="1080"/>
        <w:rPr>
          <w:i w:val="0"/>
          <w:sz w:val="22"/>
          <w:szCs w:val="22"/>
        </w:rPr>
      </w:pPr>
    </w:p>
    <w:p w14:paraId="082F3A7E" w14:textId="77777777" w:rsidR="009A1150" w:rsidRPr="007D2AD3" w:rsidRDefault="009A1150" w:rsidP="00FF47F1">
      <w:pPr>
        <w:ind w:left="1080"/>
        <w:rPr>
          <w:i w:val="0"/>
          <w:sz w:val="22"/>
          <w:szCs w:val="22"/>
        </w:rPr>
      </w:pPr>
    </w:p>
    <w:p w14:paraId="16E3B497" w14:textId="77777777" w:rsidR="009A1150" w:rsidRPr="007D2AD3" w:rsidRDefault="009A1150" w:rsidP="00FF47F1">
      <w:pPr>
        <w:ind w:left="1080"/>
        <w:rPr>
          <w:i w:val="0"/>
          <w:sz w:val="22"/>
          <w:szCs w:val="22"/>
        </w:rPr>
      </w:pPr>
    </w:p>
    <w:p w14:paraId="3893BCE7" w14:textId="77777777" w:rsidR="009A1150" w:rsidRPr="007D2AD3" w:rsidRDefault="009A1150" w:rsidP="00FF47F1">
      <w:pPr>
        <w:ind w:left="1080"/>
        <w:rPr>
          <w:i w:val="0"/>
          <w:sz w:val="22"/>
          <w:szCs w:val="22"/>
        </w:rPr>
      </w:pPr>
    </w:p>
    <w:p w14:paraId="16C2BEAA" w14:textId="77777777" w:rsidR="009A1150" w:rsidRPr="007D2AD3" w:rsidRDefault="009A1150" w:rsidP="00FF47F1">
      <w:pPr>
        <w:ind w:left="1080"/>
        <w:rPr>
          <w:i w:val="0"/>
          <w:sz w:val="22"/>
          <w:szCs w:val="22"/>
        </w:rPr>
      </w:pPr>
    </w:p>
    <w:p w14:paraId="481943F1" w14:textId="77777777" w:rsidR="009A1150" w:rsidRPr="007D2AD3" w:rsidRDefault="009A1150" w:rsidP="00FF47F1">
      <w:pPr>
        <w:ind w:left="1080"/>
        <w:rPr>
          <w:i w:val="0"/>
          <w:sz w:val="22"/>
          <w:szCs w:val="22"/>
        </w:rPr>
      </w:pPr>
    </w:p>
    <w:p w14:paraId="0C5059A2" w14:textId="77777777" w:rsidR="009A1150" w:rsidRPr="007D2AD3" w:rsidRDefault="009A1150" w:rsidP="00FF47F1">
      <w:pPr>
        <w:ind w:left="1080"/>
        <w:rPr>
          <w:i w:val="0"/>
          <w:sz w:val="22"/>
          <w:szCs w:val="22"/>
        </w:rPr>
      </w:pPr>
    </w:p>
    <w:p w14:paraId="018B509B" w14:textId="77777777" w:rsidR="009A1150" w:rsidRPr="007D2AD3" w:rsidRDefault="009A1150" w:rsidP="00FF47F1">
      <w:pPr>
        <w:ind w:left="1080"/>
        <w:rPr>
          <w:i w:val="0"/>
          <w:sz w:val="22"/>
          <w:szCs w:val="22"/>
        </w:rPr>
      </w:pPr>
    </w:p>
    <w:p w14:paraId="589FF8FD" w14:textId="77777777" w:rsidR="009A1150" w:rsidRPr="007D2AD3" w:rsidRDefault="009A1150" w:rsidP="00FF47F1">
      <w:pPr>
        <w:ind w:left="1080"/>
        <w:rPr>
          <w:i w:val="0"/>
          <w:sz w:val="22"/>
          <w:szCs w:val="22"/>
        </w:rPr>
      </w:pPr>
    </w:p>
    <w:p w14:paraId="0C1FE1F9" w14:textId="77777777" w:rsidR="009A1150" w:rsidRPr="007D2AD3" w:rsidRDefault="009A1150" w:rsidP="00FF47F1">
      <w:pPr>
        <w:ind w:left="1080"/>
        <w:rPr>
          <w:i w:val="0"/>
          <w:sz w:val="22"/>
          <w:szCs w:val="22"/>
        </w:rPr>
      </w:pPr>
    </w:p>
    <w:p w14:paraId="3E2CC727" w14:textId="77777777" w:rsidR="009A1150" w:rsidRPr="007D2AD3" w:rsidRDefault="009A1150" w:rsidP="00FF47F1">
      <w:pPr>
        <w:ind w:left="1080"/>
        <w:rPr>
          <w:i w:val="0"/>
          <w:sz w:val="22"/>
          <w:szCs w:val="22"/>
        </w:rPr>
      </w:pPr>
    </w:p>
    <w:p w14:paraId="56E0F7C3" w14:textId="77777777" w:rsidR="009A1150" w:rsidRPr="007D2AD3" w:rsidRDefault="009A1150" w:rsidP="00FF47F1">
      <w:pPr>
        <w:ind w:left="1080"/>
        <w:rPr>
          <w:i w:val="0"/>
          <w:sz w:val="22"/>
          <w:szCs w:val="22"/>
        </w:rPr>
      </w:pPr>
    </w:p>
    <w:p w14:paraId="0F8DD074" w14:textId="77777777" w:rsidR="009A1150" w:rsidRPr="007D2AD3" w:rsidRDefault="009A1150" w:rsidP="00FF47F1">
      <w:pPr>
        <w:ind w:left="1080"/>
        <w:rPr>
          <w:i w:val="0"/>
          <w:sz w:val="22"/>
          <w:szCs w:val="22"/>
        </w:rPr>
      </w:pPr>
    </w:p>
    <w:p w14:paraId="4E82B919" w14:textId="77777777" w:rsidR="009A1150" w:rsidRPr="007D2AD3" w:rsidRDefault="009A1150" w:rsidP="00FF47F1">
      <w:pPr>
        <w:ind w:left="1080"/>
        <w:rPr>
          <w:i w:val="0"/>
          <w:sz w:val="22"/>
          <w:szCs w:val="22"/>
        </w:rPr>
      </w:pPr>
    </w:p>
    <w:p w14:paraId="0803CE73" w14:textId="77777777" w:rsidR="009A1150" w:rsidRPr="007D2AD3" w:rsidRDefault="009A1150" w:rsidP="00FF47F1">
      <w:pPr>
        <w:ind w:left="1080"/>
        <w:rPr>
          <w:i w:val="0"/>
          <w:sz w:val="22"/>
          <w:szCs w:val="22"/>
        </w:rPr>
      </w:pPr>
    </w:p>
    <w:p w14:paraId="1513C781" w14:textId="77777777" w:rsidR="009A1150" w:rsidRPr="007D2AD3" w:rsidRDefault="009A1150" w:rsidP="00FF47F1">
      <w:pPr>
        <w:ind w:left="1080"/>
        <w:rPr>
          <w:i w:val="0"/>
          <w:sz w:val="22"/>
          <w:szCs w:val="22"/>
        </w:rPr>
      </w:pPr>
    </w:p>
    <w:p w14:paraId="32D95C68" w14:textId="77777777" w:rsidR="009A1150" w:rsidRPr="007D2AD3" w:rsidRDefault="009A1150" w:rsidP="00FF47F1">
      <w:pPr>
        <w:ind w:left="1080"/>
        <w:rPr>
          <w:i w:val="0"/>
          <w:sz w:val="22"/>
          <w:szCs w:val="22"/>
        </w:rPr>
      </w:pPr>
    </w:p>
    <w:p w14:paraId="57BAD2A1" w14:textId="77777777" w:rsidR="009A1150" w:rsidRPr="007D2AD3" w:rsidRDefault="009A1150" w:rsidP="00FF47F1">
      <w:pPr>
        <w:ind w:left="1080"/>
        <w:rPr>
          <w:b/>
          <w:i w:val="0"/>
          <w:sz w:val="22"/>
          <w:szCs w:val="22"/>
        </w:rPr>
      </w:pPr>
      <w:r w:rsidRPr="007D2AD3">
        <w:rPr>
          <w:i w:val="0"/>
          <w:sz w:val="18"/>
          <w:szCs w:val="18"/>
        </w:rPr>
        <w:t>Obrazec se po potrebi fotokopira.</w:t>
      </w:r>
    </w:p>
    <w:p w14:paraId="352F43F4" w14:textId="77777777" w:rsidR="00FF47F1" w:rsidRPr="007D2AD3" w:rsidRDefault="00FF47F1" w:rsidP="00FF47F1">
      <w:pPr>
        <w:ind w:left="1080"/>
        <w:jc w:val="right"/>
        <w:rPr>
          <w:b/>
          <w:i w:val="0"/>
          <w:sz w:val="22"/>
          <w:szCs w:val="22"/>
        </w:rPr>
      </w:pPr>
    </w:p>
    <w:p w14:paraId="714EBCD5" w14:textId="77777777" w:rsidR="00FF47F1" w:rsidRPr="007D2AD3" w:rsidRDefault="00FF47F1" w:rsidP="001F1894">
      <w:pPr>
        <w:jc w:val="right"/>
        <w:rPr>
          <w:b/>
          <w:i w:val="0"/>
          <w:sz w:val="22"/>
          <w:szCs w:val="22"/>
        </w:rPr>
      </w:pPr>
    </w:p>
    <w:p w14:paraId="70CBB81D" w14:textId="77777777" w:rsidR="009A4073" w:rsidRDefault="009A4073" w:rsidP="009A4073">
      <w:pPr>
        <w:jc w:val="right"/>
        <w:rPr>
          <w:b/>
          <w:i w:val="0"/>
          <w:sz w:val="22"/>
          <w:szCs w:val="22"/>
        </w:rPr>
      </w:pPr>
    </w:p>
    <w:p w14:paraId="526318FC" w14:textId="77777777" w:rsidR="009A4073" w:rsidRDefault="009A4073" w:rsidP="009A4073">
      <w:pPr>
        <w:jc w:val="right"/>
        <w:rPr>
          <w:b/>
          <w:i w:val="0"/>
          <w:sz w:val="22"/>
          <w:szCs w:val="22"/>
        </w:rPr>
      </w:pPr>
      <w:r>
        <w:rPr>
          <w:b/>
          <w:i w:val="0"/>
          <w:sz w:val="22"/>
          <w:szCs w:val="22"/>
        </w:rPr>
        <w:lastRenderedPageBreak/>
        <w:t>PRILOGA 9</w:t>
      </w:r>
    </w:p>
    <w:p w14:paraId="3EC25D7B" w14:textId="77777777" w:rsidR="009A4073" w:rsidRDefault="009A4073" w:rsidP="009A4073">
      <w:pPr>
        <w:jc w:val="both"/>
        <w:rPr>
          <w:i w:val="0"/>
          <w:sz w:val="22"/>
          <w:szCs w:val="22"/>
        </w:rPr>
      </w:pPr>
    </w:p>
    <w:p w14:paraId="4188FAAB" w14:textId="77777777" w:rsidR="009A4073" w:rsidRDefault="009A4073" w:rsidP="009A4073">
      <w:pPr>
        <w:jc w:val="both"/>
        <w:rPr>
          <w:i w:val="0"/>
          <w:sz w:val="22"/>
          <w:szCs w:val="22"/>
        </w:rPr>
      </w:pPr>
    </w:p>
    <w:p w14:paraId="3F055ACC" w14:textId="77777777" w:rsidR="009A4073" w:rsidRDefault="009A4073" w:rsidP="009A4073">
      <w:pPr>
        <w:jc w:val="both"/>
        <w:rPr>
          <w:i w:val="0"/>
          <w:sz w:val="22"/>
          <w:szCs w:val="22"/>
        </w:rPr>
      </w:pPr>
    </w:p>
    <w:p w14:paraId="4B79146F" w14:textId="77777777" w:rsidR="009A4073" w:rsidRDefault="009A4073" w:rsidP="009A4073">
      <w:pPr>
        <w:jc w:val="both"/>
        <w:rPr>
          <w:i w:val="0"/>
          <w:sz w:val="22"/>
          <w:szCs w:val="22"/>
        </w:rPr>
      </w:pPr>
    </w:p>
    <w:p w14:paraId="7F11B55F" w14:textId="77777777" w:rsidR="009A4073" w:rsidRDefault="009A4073" w:rsidP="009A4073">
      <w:pPr>
        <w:jc w:val="both"/>
        <w:rPr>
          <w:i w:val="0"/>
          <w:sz w:val="22"/>
          <w:szCs w:val="22"/>
        </w:rPr>
      </w:pPr>
    </w:p>
    <w:p w14:paraId="6567EF8D" w14:textId="77777777" w:rsidR="009A4073" w:rsidRDefault="009A4073" w:rsidP="009A4073">
      <w:pPr>
        <w:ind w:left="1080"/>
        <w:jc w:val="center"/>
        <w:rPr>
          <w:b/>
          <w:i w:val="0"/>
          <w:sz w:val="28"/>
          <w:szCs w:val="28"/>
        </w:rPr>
      </w:pPr>
      <w:r>
        <w:rPr>
          <w:b/>
          <w:i w:val="0"/>
          <w:sz w:val="28"/>
          <w:szCs w:val="28"/>
        </w:rPr>
        <w:t>SKUPNA PONUDBA</w:t>
      </w:r>
    </w:p>
    <w:p w14:paraId="5F5DDFBE" w14:textId="77777777" w:rsidR="009A4073" w:rsidRDefault="009A4073" w:rsidP="009A4073">
      <w:pPr>
        <w:ind w:left="1080"/>
        <w:rPr>
          <w:b/>
          <w:i w:val="0"/>
          <w:sz w:val="28"/>
          <w:szCs w:val="28"/>
        </w:rPr>
      </w:pPr>
    </w:p>
    <w:p w14:paraId="2F5D6EF7" w14:textId="77777777" w:rsidR="009A4073" w:rsidRDefault="009A4073" w:rsidP="009A4073">
      <w:pPr>
        <w:ind w:left="1080"/>
        <w:jc w:val="center"/>
        <w:rPr>
          <w:i w:val="0"/>
          <w:sz w:val="22"/>
          <w:szCs w:val="22"/>
        </w:rPr>
      </w:pPr>
      <w:r>
        <w:rPr>
          <w:i w:val="0"/>
          <w:sz w:val="22"/>
          <w:szCs w:val="22"/>
        </w:rPr>
        <w:t>(priložijo gospodarski subjekti v skupni ponudbi)</w:t>
      </w:r>
    </w:p>
    <w:p w14:paraId="2E76C5A2" w14:textId="77777777" w:rsidR="009A4073" w:rsidRDefault="009A4073" w:rsidP="009A4073">
      <w:pPr>
        <w:ind w:left="1080"/>
        <w:jc w:val="both"/>
        <w:rPr>
          <w:i w:val="0"/>
          <w:sz w:val="22"/>
          <w:szCs w:val="22"/>
        </w:rPr>
      </w:pPr>
    </w:p>
    <w:p w14:paraId="1D88B1C5" w14:textId="77777777" w:rsidR="009A4073" w:rsidRDefault="009A4073" w:rsidP="009A4073">
      <w:pPr>
        <w:ind w:left="1080"/>
        <w:jc w:val="both"/>
        <w:rPr>
          <w:i w:val="0"/>
          <w:sz w:val="22"/>
          <w:szCs w:val="22"/>
        </w:rPr>
      </w:pPr>
    </w:p>
    <w:p w14:paraId="201884D8" w14:textId="77777777" w:rsidR="009A4073" w:rsidRDefault="009A4073" w:rsidP="009A4073">
      <w:pPr>
        <w:numPr>
          <w:ilvl w:val="0"/>
          <w:numId w:val="19"/>
        </w:numPr>
        <w:jc w:val="both"/>
        <w:rPr>
          <w:i w:val="0"/>
          <w:sz w:val="22"/>
          <w:szCs w:val="22"/>
        </w:rPr>
      </w:pPr>
      <w:r>
        <w:rPr>
          <w:i w:val="0"/>
          <w:sz w:val="22"/>
          <w:szCs w:val="22"/>
        </w:rPr>
        <w:t>seznam gospodarskih subjektov v skupni ponudbi</w:t>
      </w:r>
    </w:p>
    <w:p w14:paraId="67AD27BC" w14:textId="77777777" w:rsidR="009A4073" w:rsidRDefault="009A4073" w:rsidP="009A4073">
      <w:pPr>
        <w:ind w:left="1080"/>
        <w:jc w:val="both"/>
        <w:rPr>
          <w:i w:val="0"/>
          <w:sz w:val="22"/>
          <w:szCs w:val="22"/>
        </w:rPr>
      </w:pPr>
    </w:p>
    <w:p w14:paraId="78DA4C42" w14:textId="77777777" w:rsidR="009A4073" w:rsidRDefault="009A4073" w:rsidP="009A4073">
      <w:pPr>
        <w:ind w:left="1080"/>
        <w:jc w:val="both"/>
        <w:rPr>
          <w:i w:val="0"/>
          <w:sz w:val="22"/>
          <w:szCs w:val="22"/>
        </w:rPr>
      </w:pPr>
      <w:r>
        <w:rPr>
          <w:i w:val="0"/>
          <w:sz w:val="22"/>
          <w:szCs w:val="22"/>
        </w:rPr>
        <w:t>in</w:t>
      </w:r>
    </w:p>
    <w:p w14:paraId="69AC6E92" w14:textId="77777777" w:rsidR="009A4073" w:rsidRDefault="009A4073" w:rsidP="009A4073">
      <w:pPr>
        <w:ind w:left="1080"/>
        <w:jc w:val="both"/>
        <w:rPr>
          <w:i w:val="0"/>
          <w:sz w:val="22"/>
          <w:szCs w:val="22"/>
        </w:rPr>
      </w:pPr>
    </w:p>
    <w:p w14:paraId="171AB4C7" w14:textId="77777777" w:rsidR="009A4073" w:rsidRDefault="009A4073" w:rsidP="009A4073">
      <w:pPr>
        <w:numPr>
          <w:ilvl w:val="0"/>
          <w:numId w:val="7"/>
        </w:numPr>
        <w:jc w:val="both"/>
        <w:rPr>
          <w:i w:val="0"/>
          <w:sz w:val="22"/>
          <w:szCs w:val="22"/>
        </w:rPr>
      </w:pPr>
      <w:r>
        <w:rPr>
          <w:i w:val="0"/>
          <w:sz w:val="22"/>
          <w:szCs w:val="22"/>
        </w:rPr>
        <w:t>naslednja ponudbena dokumentacija:</w:t>
      </w:r>
    </w:p>
    <w:p w14:paraId="7695F2AF" w14:textId="77777777" w:rsidR="009A4073" w:rsidRDefault="009A4073" w:rsidP="009A4073">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9A4073" w14:paraId="3E526670" w14:textId="77777777" w:rsidTr="0056246F">
        <w:tc>
          <w:tcPr>
            <w:tcW w:w="2606" w:type="dxa"/>
            <w:hideMark/>
          </w:tcPr>
          <w:p w14:paraId="718C0CD9" w14:textId="77777777" w:rsidR="009A4073" w:rsidRDefault="009A4073" w:rsidP="0056246F">
            <w:pPr>
              <w:pStyle w:val="Glava"/>
              <w:tabs>
                <w:tab w:val="left" w:pos="708"/>
              </w:tabs>
              <w:jc w:val="both"/>
              <w:rPr>
                <w:i w:val="0"/>
                <w:sz w:val="22"/>
                <w:szCs w:val="22"/>
              </w:rPr>
            </w:pPr>
            <w:r>
              <w:rPr>
                <w:i w:val="0"/>
                <w:sz w:val="22"/>
                <w:szCs w:val="22"/>
              </w:rPr>
              <w:t>POSAMIČNO</w:t>
            </w:r>
          </w:p>
          <w:p w14:paraId="24D5C29E" w14:textId="77777777" w:rsidR="009A4073" w:rsidRDefault="009A4073" w:rsidP="0056246F">
            <w:pPr>
              <w:pStyle w:val="Glava"/>
              <w:tabs>
                <w:tab w:val="left" w:pos="708"/>
              </w:tabs>
              <w:jc w:val="both"/>
              <w:rPr>
                <w:i w:val="0"/>
                <w:sz w:val="22"/>
                <w:szCs w:val="22"/>
              </w:rPr>
            </w:pPr>
            <w:r>
              <w:rPr>
                <w:i w:val="0"/>
                <w:sz w:val="22"/>
                <w:szCs w:val="22"/>
              </w:rPr>
              <w:t>(vsak gospodarski subjekt)</w:t>
            </w:r>
          </w:p>
        </w:tc>
        <w:tc>
          <w:tcPr>
            <w:tcW w:w="6379" w:type="dxa"/>
            <w:vAlign w:val="center"/>
            <w:hideMark/>
          </w:tcPr>
          <w:p w14:paraId="3797DC86" w14:textId="77777777" w:rsidR="009A4073" w:rsidRDefault="009A4073" w:rsidP="009A4073">
            <w:pPr>
              <w:pStyle w:val="Glava"/>
              <w:numPr>
                <w:ilvl w:val="0"/>
                <w:numId w:val="20"/>
              </w:numPr>
              <w:rPr>
                <w:i w:val="0"/>
                <w:sz w:val="22"/>
                <w:szCs w:val="22"/>
              </w:rPr>
            </w:pPr>
            <w:r>
              <w:rPr>
                <w:i w:val="0"/>
                <w:sz w:val="22"/>
                <w:szCs w:val="22"/>
              </w:rPr>
              <w:t>ESPD (priloga 2)</w:t>
            </w:r>
          </w:p>
          <w:p w14:paraId="57F3D233" w14:textId="77777777" w:rsidR="009A4073" w:rsidRDefault="009A4073" w:rsidP="009A4073">
            <w:pPr>
              <w:pStyle w:val="Glava"/>
              <w:numPr>
                <w:ilvl w:val="0"/>
                <w:numId w:val="20"/>
              </w:numPr>
              <w:rPr>
                <w:i w:val="0"/>
                <w:sz w:val="22"/>
                <w:szCs w:val="22"/>
              </w:rPr>
            </w:pPr>
            <w:r>
              <w:rPr>
                <w:i w:val="0"/>
                <w:sz w:val="22"/>
                <w:szCs w:val="22"/>
              </w:rPr>
              <w:t>Pooblastilo pravne osebe (priloga 3)</w:t>
            </w:r>
          </w:p>
          <w:p w14:paraId="76D312D3" w14:textId="77777777" w:rsidR="009A4073" w:rsidRDefault="009A4073" w:rsidP="009A4073">
            <w:pPr>
              <w:pStyle w:val="Glava"/>
              <w:numPr>
                <w:ilvl w:val="0"/>
                <w:numId w:val="20"/>
              </w:numPr>
              <w:rPr>
                <w:i w:val="0"/>
                <w:sz w:val="22"/>
                <w:szCs w:val="22"/>
              </w:rPr>
            </w:pPr>
            <w:r>
              <w:rPr>
                <w:i w:val="0"/>
                <w:sz w:val="22"/>
                <w:szCs w:val="22"/>
              </w:rPr>
              <w:t>Pooblastilo člana upravnega ali vodstvenega ali nadzornega organa oziroma pooblaščenca  za zastopanje ali odločanje ali nadzor pri ponudniku ali podizvajalcu (priloga 4)</w:t>
            </w:r>
          </w:p>
          <w:p w14:paraId="3FD3E058" w14:textId="4F427EFA" w:rsidR="00E96143" w:rsidRDefault="00E96143" w:rsidP="009A4073">
            <w:pPr>
              <w:pStyle w:val="Glava"/>
              <w:numPr>
                <w:ilvl w:val="0"/>
                <w:numId w:val="20"/>
              </w:numPr>
              <w:rPr>
                <w:i w:val="0"/>
                <w:sz w:val="22"/>
                <w:szCs w:val="22"/>
              </w:rPr>
            </w:pPr>
            <w:r>
              <w:rPr>
                <w:i w:val="0"/>
                <w:sz w:val="22"/>
                <w:szCs w:val="22"/>
              </w:rPr>
              <w:t>Fotokopija zavarovalne police (10)</w:t>
            </w:r>
          </w:p>
        </w:tc>
      </w:tr>
      <w:tr w:rsidR="009A4073" w14:paraId="45A5EB85" w14:textId="77777777" w:rsidTr="0056246F">
        <w:tc>
          <w:tcPr>
            <w:tcW w:w="2606" w:type="dxa"/>
          </w:tcPr>
          <w:p w14:paraId="7A30A1B0" w14:textId="77777777" w:rsidR="009A4073" w:rsidRDefault="009A4073" w:rsidP="0056246F">
            <w:pPr>
              <w:pStyle w:val="Glava"/>
              <w:tabs>
                <w:tab w:val="left" w:pos="708"/>
              </w:tabs>
              <w:jc w:val="both"/>
              <w:rPr>
                <w:i w:val="0"/>
                <w:sz w:val="22"/>
                <w:szCs w:val="22"/>
              </w:rPr>
            </w:pPr>
          </w:p>
        </w:tc>
        <w:tc>
          <w:tcPr>
            <w:tcW w:w="6379" w:type="dxa"/>
          </w:tcPr>
          <w:p w14:paraId="36B7D652" w14:textId="7DD53159" w:rsidR="009A4073" w:rsidRDefault="009A4073" w:rsidP="0056246F">
            <w:pPr>
              <w:pStyle w:val="Glava"/>
              <w:tabs>
                <w:tab w:val="left" w:pos="708"/>
              </w:tabs>
              <w:jc w:val="both"/>
              <w:rPr>
                <w:i w:val="0"/>
                <w:sz w:val="22"/>
                <w:szCs w:val="22"/>
              </w:rPr>
            </w:pPr>
          </w:p>
        </w:tc>
      </w:tr>
      <w:tr w:rsidR="009A4073" w14:paraId="3BB10C5C" w14:textId="77777777" w:rsidTr="0056246F">
        <w:tc>
          <w:tcPr>
            <w:tcW w:w="2606" w:type="dxa"/>
            <w:hideMark/>
          </w:tcPr>
          <w:p w14:paraId="09491E18" w14:textId="77777777" w:rsidR="009A4073" w:rsidRDefault="009A4073" w:rsidP="0056246F">
            <w:pPr>
              <w:pStyle w:val="Glava"/>
              <w:tabs>
                <w:tab w:val="left" w:pos="708"/>
              </w:tabs>
              <w:jc w:val="both"/>
              <w:rPr>
                <w:i w:val="0"/>
                <w:sz w:val="22"/>
                <w:szCs w:val="22"/>
              </w:rPr>
            </w:pPr>
            <w:r>
              <w:rPr>
                <w:i w:val="0"/>
                <w:sz w:val="22"/>
                <w:szCs w:val="22"/>
              </w:rPr>
              <w:t>SKUPNO</w:t>
            </w:r>
          </w:p>
          <w:p w14:paraId="55142ADA" w14:textId="77777777" w:rsidR="009A4073" w:rsidRDefault="009A4073" w:rsidP="0056246F">
            <w:pPr>
              <w:pStyle w:val="Glava"/>
              <w:tabs>
                <w:tab w:val="left" w:pos="708"/>
              </w:tabs>
              <w:jc w:val="both"/>
              <w:rPr>
                <w:i w:val="0"/>
                <w:sz w:val="22"/>
                <w:szCs w:val="22"/>
              </w:rPr>
            </w:pPr>
            <w:r>
              <w:rPr>
                <w:i w:val="0"/>
                <w:sz w:val="22"/>
                <w:szCs w:val="22"/>
              </w:rPr>
              <w:t>(vsi gospodarski subjekti)</w:t>
            </w:r>
          </w:p>
        </w:tc>
        <w:tc>
          <w:tcPr>
            <w:tcW w:w="6379" w:type="dxa"/>
            <w:vAlign w:val="center"/>
            <w:hideMark/>
          </w:tcPr>
          <w:p w14:paraId="01BCC684" w14:textId="36F0D510" w:rsidR="009A4073" w:rsidRDefault="009A4073" w:rsidP="009A4073">
            <w:pPr>
              <w:pStyle w:val="Glava"/>
              <w:numPr>
                <w:ilvl w:val="0"/>
                <w:numId w:val="20"/>
              </w:numPr>
              <w:rPr>
                <w:i w:val="0"/>
                <w:color w:val="000000" w:themeColor="text1"/>
                <w:sz w:val="22"/>
                <w:szCs w:val="22"/>
              </w:rPr>
            </w:pPr>
            <w:r>
              <w:rPr>
                <w:i w:val="0"/>
                <w:color w:val="000000" w:themeColor="text1"/>
                <w:sz w:val="22"/>
                <w:szCs w:val="22"/>
              </w:rPr>
              <w:t>Predračun  (priloga 1)</w:t>
            </w:r>
          </w:p>
          <w:p w14:paraId="310A40DE" w14:textId="716764C7" w:rsidR="003F6483" w:rsidRDefault="003F6483" w:rsidP="009A4073">
            <w:pPr>
              <w:pStyle w:val="Glava"/>
              <w:numPr>
                <w:ilvl w:val="0"/>
                <w:numId w:val="20"/>
              </w:numPr>
              <w:rPr>
                <w:i w:val="0"/>
                <w:color w:val="000000" w:themeColor="text1"/>
                <w:sz w:val="22"/>
                <w:szCs w:val="22"/>
              </w:rPr>
            </w:pPr>
            <w:r>
              <w:rPr>
                <w:i w:val="0"/>
                <w:color w:val="000000" w:themeColor="text1"/>
                <w:sz w:val="22"/>
                <w:szCs w:val="22"/>
              </w:rPr>
              <w:t>Izpolnjene Popise del (priloga 1/1)</w:t>
            </w:r>
          </w:p>
          <w:p w14:paraId="421856D9" w14:textId="77777777" w:rsidR="009A4073" w:rsidRDefault="009A4073" w:rsidP="009A4073">
            <w:pPr>
              <w:pStyle w:val="Glava"/>
              <w:numPr>
                <w:ilvl w:val="0"/>
                <w:numId w:val="20"/>
              </w:numPr>
              <w:rPr>
                <w:i w:val="0"/>
                <w:color w:val="000000" w:themeColor="text1"/>
                <w:sz w:val="22"/>
                <w:szCs w:val="22"/>
              </w:rPr>
            </w:pPr>
            <w:r>
              <w:rPr>
                <w:i w:val="0"/>
                <w:color w:val="000000" w:themeColor="text1"/>
                <w:sz w:val="22"/>
                <w:szCs w:val="22"/>
              </w:rPr>
              <w:t>Referenčna tabela (priloga 5)</w:t>
            </w:r>
          </w:p>
          <w:p w14:paraId="3AC892B5" w14:textId="77777777" w:rsidR="009A4073" w:rsidRDefault="009A4073" w:rsidP="009A4073">
            <w:pPr>
              <w:pStyle w:val="Glava"/>
              <w:numPr>
                <w:ilvl w:val="0"/>
                <w:numId w:val="20"/>
              </w:numPr>
              <w:rPr>
                <w:i w:val="0"/>
                <w:color w:val="000000" w:themeColor="text1"/>
                <w:sz w:val="22"/>
                <w:szCs w:val="22"/>
              </w:rPr>
            </w:pPr>
            <w:r>
              <w:rPr>
                <w:i w:val="0"/>
                <w:color w:val="000000" w:themeColor="text1"/>
                <w:sz w:val="22"/>
                <w:szCs w:val="22"/>
              </w:rPr>
              <w:t>Podizvajalci (priloge 6, 7 in 8)</w:t>
            </w:r>
          </w:p>
        </w:tc>
      </w:tr>
    </w:tbl>
    <w:p w14:paraId="123400C3" w14:textId="77777777" w:rsidR="009A4073" w:rsidRDefault="009A4073" w:rsidP="009A4073">
      <w:pPr>
        <w:ind w:left="1080"/>
        <w:jc w:val="both"/>
        <w:rPr>
          <w:i w:val="0"/>
          <w:sz w:val="22"/>
          <w:szCs w:val="22"/>
        </w:rPr>
      </w:pPr>
    </w:p>
    <w:p w14:paraId="700DFC6C" w14:textId="77777777" w:rsidR="009A4073" w:rsidRDefault="009A4073" w:rsidP="009A4073">
      <w:pPr>
        <w:ind w:left="1080"/>
        <w:jc w:val="both"/>
        <w:rPr>
          <w:i w:val="0"/>
          <w:sz w:val="22"/>
          <w:szCs w:val="22"/>
        </w:rPr>
      </w:pPr>
    </w:p>
    <w:p w14:paraId="6399B54A" w14:textId="77777777" w:rsidR="009A4073" w:rsidRDefault="009A4073" w:rsidP="009A4073">
      <w:pPr>
        <w:ind w:left="1080"/>
        <w:jc w:val="both"/>
        <w:rPr>
          <w:i w:val="0"/>
          <w:sz w:val="22"/>
          <w:szCs w:val="22"/>
        </w:rPr>
      </w:pPr>
    </w:p>
    <w:p w14:paraId="74AF255F" w14:textId="77777777" w:rsidR="00FF47F1" w:rsidRPr="007D2AD3" w:rsidRDefault="00FF47F1" w:rsidP="001F1894">
      <w:pPr>
        <w:jc w:val="right"/>
        <w:rPr>
          <w:b/>
          <w:i w:val="0"/>
          <w:sz w:val="22"/>
          <w:szCs w:val="22"/>
        </w:rPr>
      </w:pPr>
    </w:p>
    <w:p w14:paraId="7E39A039" w14:textId="77777777" w:rsidR="00FF47F1" w:rsidRPr="007D2AD3" w:rsidRDefault="00FF47F1" w:rsidP="001F1894">
      <w:pPr>
        <w:jc w:val="right"/>
        <w:rPr>
          <w:b/>
          <w:i w:val="0"/>
          <w:sz w:val="22"/>
          <w:szCs w:val="22"/>
        </w:rPr>
      </w:pPr>
    </w:p>
    <w:p w14:paraId="03C4AE83" w14:textId="77777777" w:rsidR="00B56431" w:rsidRPr="007D2AD3" w:rsidRDefault="00B56431" w:rsidP="009E7A2B">
      <w:pPr>
        <w:pStyle w:val="Glava"/>
        <w:tabs>
          <w:tab w:val="clear" w:pos="4536"/>
          <w:tab w:val="clear" w:pos="9072"/>
        </w:tabs>
        <w:ind w:left="1080"/>
        <w:jc w:val="center"/>
        <w:rPr>
          <w:b/>
          <w:i w:val="0"/>
          <w:szCs w:val="24"/>
        </w:rPr>
      </w:pPr>
    </w:p>
    <w:p w14:paraId="2B67782F" w14:textId="77777777" w:rsidR="004F52EB" w:rsidRPr="007D2AD3" w:rsidRDefault="004F52EB" w:rsidP="009E7A2B">
      <w:pPr>
        <w:pStyle w:val="Glava"/>
        <w:tabs>
          <w:tab w:val="clear" w:pos="4536"/>
          <w:tab w:val="clear" w:pos="9072"/>
        </w:tabs>
        <w:ind w:left="1080"/>
        <w:jc w:val="center"/>
        <w:rPr>
          <w:b/>
          <w:i w:val="0"/>
          <w:szCs w:val="24"/>
        </w:rPr>
      </w:pPr>
    </w:p>
    <w:p w14:paraId="3B7A7D70" w14:textId="77777777" w:rsidR="00B56431" w:rsidRPr="007D2AD3" w:rsidRDefault="00B56431" w:rsidP="009E7A2B">
      <w:pPr>
        <w:pStyle w:val="Glava"/>
        <w:tabs>
          <w:tab w:val="clear" w:pos="4536"/>
          <w:tab w:val="clear" w:pos="9072"/>
        </w:tabs>
        <w:ind w:left="1080"/>
        <w:jc w:val="center"/>
        <w:rPr>
          <w:b/>
          <w:i w:val="0"/>
          <w:szCs w:val="24"/>
        </w:rPr>
      </w:pPr>
    </w:p>
    <w:p w14:paraId="652B0DC6" w14:textId="77777777" w:rsidR="00B56431" w:rsidRPr="007D2AD3" w:rsidRDefault="00B56431" w:rsidP="009E7A2B">
      <w:pPr>
        <w:pStyle w:val="Glava"/>
        <w:tabs>
          <w:tab w:val="clear" w:pos="4536"/>
          <w:tab w:val="clear" w:pos="9072"/>
        </w:tabs>
        <w:ind w:left="1080"/>
        <w:jc w:val="center"/>
        <w:rPr>
          <w:b/>
          <w:i w:val="0"/>
          <w:szCs w:val="24"/>
        </w:rPr>
      </w:pPr>
    </w:p>
    <w:p w14:paraId="3FBC47D6" w14:textId="77777777" w:rsidR="00B56431" w:rsidRPr="007D2AD3" w:rsidRDefault="00B56431" w:rsidP="009E7A2B">
      <w:pPr>
        <w:pStyle w:val="Glava"/>
        <w:tabs>
          <w:tab w:val="clear" w:pos="4536"/>
          <w:tab w:val="clear" w:pos="9072"/>
        </w:tabs>
        <w:ind w:left="1080"/>
        <w:jc w:val="center"/>
        <w:rPr>
          <w:b/>
          <w:i w:val="0"/>
          <w:szCs w:val="24"/>
        </w:rPr>
      </w:pPr>
    </w:p>
    <w:p w14:paraId="351CAD97" w14:textId="77777777" w:rsidR="00B56431" w:rsidRPr="007D2AD3" w:rsidRDefault="00B56431" w:rsidP="009E7A2B">
      <w:pPr>
        <w:pStyle w:val="Glava"/>
        <w:tabs>
          <w:tab w:val="clear" w:pos="4536"/>
          <w:tab w:val="clear" w:pos="9072"/>
        </w:tabs>
        <w:ind w:left="1080"/>
        <w:jc w:val="center"/>
        <w:rPr>
          <w:b/>
          <w:i w:val="0"/>
          <w:szCs w:val="24"/>
        </w:rPr>
      </w:pPr>
    </w:p>
    <w:p w14:paraId="283C5352" w14:textId="77777777" w:rsidR="00B56431" w:rsidRPr="007D2AD3" w:rsidRDefault="00B56431" w:rsidP="009E7A2B">
      <w:pPr>
        <w:pStyle w:val="Glava"/>
        <w:tabs>
          <w:tab w:val="clear" w:pos="4536"/>
          <w:tab w:val="clear" w:pos="9072"/>
        </w:tabs>
        <w:ind w:left="1080"/>
        <w:jc w:val="center"/>
        <w:rPr>
          <w:b/>
          <w:i w:val="0"/>
          <w:szCs w:val="24"/>
        </w:rPr>
      </w:pPr>
    </w:p>
    <w:p w14:paraId="2D5545FC" w14:textId="502AA72B" w:rsidR="009A4073" w:rsidRDefault="009A4073">
      <w:pPr>
        <w:rPr>
          <w:b/>
          <w:i w:val="0"/>
          <w:szCs w:val="24"/>
        </w:rPr>
      </w:pPr>
      <w:r>
        <w:rPr>
          <w:b/>
          <w:i w:val="0"/>
          <w:szCs w:val="24"/>
        </w:rPr>
        <w:br w:type="page"/>
      </w:r>
    </w:p>
    <w:p w14:paraId="0F5C0D17" w14:textId="77777777" w:rsidR="000840A7" w:rsidRDefault="000840A7" w:rsidP="009E7A2B">
      <w:pPr>
        <w:pStyle w:val="Glava"/>
        <w:tabs>
          <w:tab w:val="clear" w:pos="4536"/>
          <w:tab w:val="clear" w:pos="9072"/>
        </w:tabs>
        <w:ind w:left="1080"/>
        <w:jc w:val="center"/>
        <w:rPr>
          <w:b/>
          <w:i w:val="0"/>
          <w:szCs w:val="24"/>
        </w:rPr>
      </w:pPr>
    </w:p>
    <w:p w14:paraId="0C113F52" w14:textId="77777777" w:rsidR="00B22A47" w:rsidRDefault="00B22A47" w:rsidP="009E7A2B">
      <w:pPr>
        <w:pStyle w:val="Glava"/>
        <w:tabs>
          <w:tab w:val="clear" w:pos="4536"/>
          <w:tab w:val="clear" w:pos="9072"/>
        </w:tabs>
        <w:ind w:left="1080"/>
        <w:jc w:val="center"/>
        <w:rPr>
          <w:b/>
          <w:i w:val="0"/>
          <w:szCs w:val="24"/>
        </w:rPr>
      </w:pPr>
    </w:p>
    <w:p w14:paraId="0CB6E750" w14:textId="77777777" w:rsidR="00B22A47" w:rsidRPr="007D2AD3" w:rsidRDefault="00B22A47" w:rsidP="009E7A2B">
      <w:pPr>
        <w:pStyle w:val="Glava"/>
        <w:tabs>
          <w:tab w:val="clear" w:pos="4536"/>
          <w:tab w:val="clear" w:pos="9072"/>
        </w:tabs>
        <w:ind w:left="1080"/>
        <w:jc w:val="center"/>
        <w:rPr>
          <w:b/>
          <w:i w:val="0"/>
          <w:szCs w:val="24"/>
        </w:rPr>
      </w:pPr>
    </w:p>
    <w:p w14:paraId="3B6A9C2E" w14:textId="77777777" w:rsidR="000840A7" w:rsidRPr="007D2AD3" w:rsidRDefault="000840A7" w:rsidP="009E7A2B">
      <w:pPr>
        <w:pStyle w:val="Glava"/>
        <w:tabs>
          <w:tab w:val="clear" w:pos="4536"/>
          <w:tab w:val="clear" w:pos="9072"/>
        </w:tabs>
        <w:ind w:left="1080"/>
        <w:jc w:val="center"/>
        <w:rPr>
          <w:b/>
          <w:i w:val="0"/>
          <w:szCs w:val="24"/>
        </w:rPr>
      </w:pPr>
    </w:p>
    <w:p w14:paraId="03F65D11" w14:textId="77777777" w:rsidR="00DC115B" w:rsidRPr="007D2AD3" w:rsidRDefault="00DC115B" w:rsidP="009E7A2B">
      <w:pPr>
        <w:pStyle w:val="Glava"/>
        <w:tabs>
          <w:tab w:val="clear" w:pos="4536"/>
          <w:tab w:val="clear" w:pos="9072"/>
        </w:tabs>
        <w:ind w:left="1080"/>
        <w:jc w:val="center"/>
        <w:rPr>
          <w:b/>
          <w:i w:val="0"/>
          <w:szCs w:val="24"/>
        </w:rPr>
      </w:pPr>
      <w:r w:rsidRPr="007D2AD3">
        <w:rPr>
          <w:b/>
          <w:i w:val="0"/>
          <w:szCs w:val="24"/>
        </w:rPr>
        <w:t>PRILOGE</w:t>
      </w:r>
    </w:p>
    <w:p w14:paraId="1D5D0C2D" w14:textId="77777777" w:rsidR="00DC115B" w:rsidRPr="007D2AD3" w:rsidRDefault="00DC115B" w:rsidP="009E7A2B">
      <w:pPr>
        <w:pStyle w:val="Glava"/>
        <w:tabs>
          <w:tab w:val="clear" w:pos="4536"/>
          <w:tab w:val="clear" w:pos="9072"/>
        </w:tabs>
        <w:ind w:left="1080"/>
        <w:jc w:val="center"/>
        <w:rPr>
          <w:b/>
          <w:i w:val="0"/>
          <w:szCs w:val="24"/>
        </w:rPr>
      </w:pPr>
      <w:r w:rsidRPr="007D2AD3">
        <w:rPr>
          <w:b/>
          <w:i w:val="0"/>
          <w:szCs w:val="24"/>
        </w:rPr>
        <w:t>RAZPISNE DOKUMENTACIJE</w:t>
      </w:r>
    </w:p>
    <w:p w14:paraId="15A8DA44" w14:textId="77777777" w:rsidR="00DC115B" w:rsidRDefault="00DC115B" w:rsidP="00BF32CF">
      <w:pPr>
        <w:pStyle w:val="Glava"/>
        <w:tabs>
          <w:tab w:val="clear" w:pos="4536"/>
          <w:tab w:val="clear" w:pos="9072"/>
        </w:tabs>
        <w:ind w:left="1080"/>
        <w:jc w:val="both"/>
        <w:rPr>
          <w:i w:val="0"/>
          <w:sz w:val="22"/>
          <w:szCs w:val="22"/>
        </w:rPr>
      </w:pPr>
    </w:p>
    <w:p w14:paraId="1C303C87" w14:textId="77777777" w:rsidR="003F6483" w:rsidRPr="007D2AD3" w:rsidRDefault="003F6483" w:rsidP="00BF32CF">
      <w:pPr>
        <w:pStyle w:val="Glava"/>
        <w:tabs>
          <w:tab w:val="clear" w:pos="4536"/>
          <w:tab w:val="clear" w:pos="9072"/>
        </w:tabs>
        <w:ind w:left="1080"/>
        <w:jc w:val="both"/>
        <w:rPr>
          <w:i w:val="0"/>
          <w:sz w:val="22"/>
          <w:szCs w:val="22"/>
        </w:rPr>
      </w:pPr>
    </w:p>
    <w:p w14:paraId="09CA13DC" w14:textId="77777777" w:rsidR="00BF32CF" w:rsidRPr="007D2AD3" w:rsidRDefault="00BF32CF" w:rsidP="00BF32CF">
      <w:pPr>
        <w:pStyle w:val="Glava"/>
        <w:tabs>
          <w:tab w:val="clear" w:pos="4536"/>
          <w:tab w:val="clear" w:pos="9072"/>
        </w:tabs>
        <w:ind w:left="1080"/>
        <w:jc w:val="both"/>
        <w:rPr>
          <w:i w:val="0"/>
          <w:sz w:val="22"/>
          <w:szCs w:val="22"/>
        </w:rPr>
      </w:pPr>
    </w:p>
    <w:p w14:paraId="4EEE09AC" w14:textId="320094EA" w:rsidR="00CE6C2F" w:rsidRDefault="00CE6C2F" w:rsidP="006A3526">
      <w:pPr>
        <w:numPr>
          <w:ilvl w:val="0"/>
          <w:numId w:val="7"/>
        </w:numPr>
        <w:rPr>
          <w:i w:val="0"/>
          <w:sz w:val="22"/>
          <w:szCs w:val="22"/>
        </w:rPr>
      </w:pPr>
      <w:r>
        <w:rPr>
          <w:i w:val="0"/>
          <w:sz w:val="22"/>
          <w:szCs w:val="22"/>
        </w:rPr>
        <w:t>Popisi del 1/1</w:t>
      </w:r>
      <w:r w:rsidR="003F6483">
        <w:rPr>
          <w:i w:val="0"/>
          <w:sz w:val="22"/>
          <w:szCs w:val="22"/>
        </w:rPr>
        <w:t xml:space="preserve"> (Priloga A)</w:t>
      </w:r>
      <w:r w:rsidR="0000231A">
        <w:rPr>
          <w:i w:val="0"/>
          <w:sz w:val="22"/>
          <w:szCs w:val="22"/>
        </w:rPr>
        <w:t xml:space="preserve"> + skice</w:t>
      </w:r>
    </w:p>
    <w:p w14:paraId="4FAB1A61" w14:textId="77777777" w:rsidR="003B1634" w:rsidRPr="007D2AD3" w:rsidRDefault="00245E86" w:rsidP="006A3526">
      <w:pPr>
        <w:numPr>
          <w:ilvl w:val="0"/>
          <w:numId w:val="7"/>
        </w:numPr>
        <w:rPr>
          <w:i w:val="0"/>
          <w:sz w:val="22"/>
          <w:szCs w:val="22"/>
        </w:rPr>
      </w:pPr>
      <w:r w:rsidRPr="007D2AD3">
        <w:rPr>
          <w:i w:val="0"/>
          <w:sz w:val="22"/>
          <w:szCs w:val="22"/>
        </w:rPr>
        <w:t xml:space="preserve">Vzorec </w:t>
      </w:r>
      <w:r w:rsidR="00ED0823" w:rsidRPr="007D2AD3">
        <w:rPr>
          <w:i w:val="0"/>
          <w:sz w:val="22"/>
          <w:szCs w:val="22"/>
        </w:rPr>
        <w:t>pogodbe</w:t>
      </w:r>
      <w:r w:rsidRPr="007D2AD3">
        <w:rPr>
          <w:i w:val="0"/>
          <w:sz w:val="22"/>
          <w:szCs w:val="22"/>
        </w:rPr>
        <w:t xml:space="preserve"> (priloga </w:t>
      </w:r>
      <w:r w:rsidR="00787C83" w:rsidRPr="007D2AD3">
        <w:rPr>
          <w:i w:val="0"/>
          <w:sz w:val="22"/>
          <w:szCs w:val="22"/>
        </w:rPr>
        <w:t>B</w:t>
      </w:r>
      <w:r w:rsidRPr="007D2AD3">
        <w:rPr>
          <w:i w:val="0"/>
          <w:sz w:val="22"/>
          <w:szCs w:val="22"/>
        </w:rPr>
        <w:t>)</w:t>
      </w:r>
    </w:p>
    <w:p w14:paraId="5D3EE466" w14:textId="77777777" w:rsidR="003F6483" w:rsidRPr="0000231A" w:rsidRDefault="003F6483" w:rsidP="003F6483">
      <w:pPr>
        <w:numPr>
          <w:ilvl w:val="0"/>
          <w:numId w:val="7"/>
        </w:numPr>
        <w:rPr>
          <w:i w:val="0"/>
          <w:sz w:val="22"/>
          <w:szCs w:val="22"/>
        </w:rPr>
      </w:pPr>
      <w:r w:rsidRPr="0000231A">
        <w:rPr>
          <w:i w:val="0"/>
          <w:sz w:val="22"/>
          <w:szCs w:val="22"/>
        </w:rPr>
        <w:t>Bančna garancija za dobro izvedbo pogodbenih obveznosti (C1)</w:t>
      </w:r>
    </w:p>
    <w:p w14:paraId="50CD0BF3" w14:textId="77777777" w:rsidR="003F6483" w:rsidRPr="0000231A" w:rsidRDefault="003F6483" w:rsidP="003F6483">
      <w:pPr>
        <w:numPr>
          <w:ilvl w:val="0"/>
          <w:numId w:val="7"/>
        </w:numPr>
        <w:rPr>
          <w:i w:val="0"/>
          <w:sz w:val="22"/>
          <w:szCs w:val="22"/>
        </w:rPr>
      </w:pPr>
      <w:r w:rsidRPr="0000231A">
        <w:rPr>
          <w:i w:val="0"/>
          <w:sz w:val="22"/>
          <w:szCs w:val="22"/>
        </w:rPr>
        <w:t>Bančna garancija za odpravo napak v garancijski dobi (C2)</w:t>
      </w:r>
    </w:p>
    <w:p w14:paraId="62764090" w14:textId="77777777" w:rsidR="00DC115B" w:rsidRPr="007D2AD3" w:rsidRDefault="00DC115B" w:rsidP="00D00D74">
      <w:pPr>
        <w:pStyle w:val="Glava"/>
        <w:tabs>
          <w:tab w:val="clear" w:pos="4536"/>
          <w:tab w:val="clear" w:pos="9072"/>
        </w:tabs>
        <w:jc w:val="both"/>
        <w:rPr>
          <w:i w:val="0"/>
          <w:sz w:val="22"/>
          <w:szCs w:val="22"/>
        </w:rPr>
      </w:pPr>
    </w:p>
    <w:p w14:paraId="6D97B39E" w14:textId="77777777" w:rsidR="00DC115B" w:rsidRPr="007D2AD3" w:rsidRDefault="00DC115B" w:rsidP="00D00D74">
      <w:pPr>
        <w:pStyle w:val="Glava"/>
        <w:tabs>
          <w:tab w:val="clear" w:pos="4536"/>
          <w:tab w:val="clear" w:pos="9072"/>
        </w:tabs>
        <w:jc w:val="both"/>
        <w:rPr>
          <w:i w:val="0"/>
          <w:sz w:val="22"/>
          <w:szCs w:val="22"/>
        </w:rPr>
      </w:pPr>
    </w:p>
    <w:p w14:paraId="6FD2B665" w14:textId="77777777" w:rsidR="00DC115B" w:rsidRPr="007D2AD3" w:rsidRDefault="00DC115B" w:rsidP="00D00D74">
      <w:pPr>
        <w:pStyle w:val="Glava"/>
        <w:tabs>
          <w:tab w:val="clear" w:pos="4536"/>
          <w:tab w:val="clear" w:pos="9072"/>
        </w:tabs>
        <w:jc w:val="both"/>
        <w:rPr>
          <w:i w:val="0"/>
          <w:sz w:val="22"/>
          <w:szCs w:val="22"/>
        </w:rPr>
      </w:pPr>
    </w:p>
    <w:p w14:paraId="01AC4698" w14:textId="77777777" w:rsidR="00DC115B" w:rsidRPr="007D2AD3" w:rsidRDefault="00DC115B" w:rsidP="00D00D74">
      <w:pPr>
        <w:pStyle w:val="Glava"/>
        <w:tabs>
          <w:tab w:val="clear" w:pos="4536"/>
          <w:tab w:val="clear" w:pos="9072"/>
        </w:tabs>
        <w:jc w:val="both"/>
        <w:rPr>
          <w:i w:val="0"/>
          <w:sz w:val="22"/>
          <w:szCs w:val="22"/>
        </w:rPr>
      </w:pPr>
    </w:p>
    <w:p w14:paraId="491CD91C" w14:textId="77777777" w:rsidR="00DC115B" w:rsidRPr="007D2AD3" w:rsidRDefault="00DC115B" w:rsidP="00D00D74">
      <w:pPr>
        <w:pStyle w:val="Glava"/>
        <w:tabs>
          <w:tab w:val="clear" w:pos="4536"/>
          <w:tab w:val="clear" w:pos="9072"/>
        </w:tabs>
        <w:jc w:val="both"/>
        <w:rPr>
          <w:i w:val="0"/>
          <w:sz w:val="22"/>
          <w:szCs w:val="22"/>
        </w:rPr>
      </w:pPr>
    </w:p>
    <w:p w14:paraId="72C1E13C" w14:textId="77777777" w:rsidR="00DC115B" w:rsidRPr="007D2AD3" w:rsidRDefault="00DC115B" w:rsidP="00D00D74">
      <w:pPr>
        <w:pStyle w:val="Glava"/>
        <w:tabs>
          <w:tab w:val="clear" w:pos="4536"/>
          <w:tab w:val="clear" w:pos="9072"/>
        </w:tabs>
        <w:jc w:val="both"/>
        <w:rPr>
          <w:i w:val="0"/>
          <w:sz w:val="22"/>
          <w:szCs w:val="22"/>
        </w:rPr>
      </w:pPr>
    </w:p>
    <w:p w14:paraId="12EAB861" w14:textId="77777777" w:rsidR="00DC115B" w:rsidRPr="007D2AD3" w:rsidRDefault="00DC115B" w:rsidP="00D00D74">
      <w:pPr>
        <w:pStyle w:val="Glava"/>
        <w:tabs>
          <w:tab w:val="clear" w:pos="4536"/>
          <w:tab w:val="clear" w:pos="9072"/>
        </w:tabs>
        <w:jc w:val="both"/>
        <w:rPr>
          <w:i w:val="0"/>
          <w:sz w:val="22"/>
          <w:szCs w:val="22"/>
        </w:rPr>
      </w:pPr>
    </w:p>
    <w:p w14:paraId="51B02533" w14:textId="77777777" w:rsidR="00DC115B" w:rsidRPr="007D2AD3" w:rsidRDefault="00DC115B" w:rsidP="00D00D74">
      <w:pPr>
        <w:pStyle w:val="Glava"/>
        <w:tabs>
          <w:tab w:val="clear" w:pos="4536"/>
          <w:tab w:val="clear" w:pos="9072"/>
        </w:tabs>
        <w:jc w:val="both"/>
        <w:rPr>
          <w:i w:val="0"/>
          <w:sz w:val="22"/>
          <w:szCs w:val="22"/>
        </w:rPr>
      </w:pPr>
    </w:p>
    <w:p w14:paraId="6D8FE5B3" w14:textId="77777777" w:rsidR="00DC115B" w:rsidRPr="007D2AD3" w:rsidRDefault="00DC115B" w:rsidP="00D00D74">
      <w:pPr>
        <w:pStyle w:val="Glava"/>
        <w:tabs>
          <w:tab w:val="clear" w:pos="4536"/>
          <w:tab w:val="clear" w:pos="9072"/>
        </w:tabs>
        <w:jc w:val="both"/>
        <w:rPr>
          <w:i w:val="0"/>
          <w:sz w:val="22"/>
          <w:szCs w:val="22"/>
        </w:rPr>
      </w:pPr>
    </w:p>
    <w:p w14:paraId="446BEB81" w14:textId="77777777" w:rsidR="00DC115B" w:rsidRPr="007D2AD3" w:rsidRDefault="00DC115B" w:rsidP="00D00D74">
      <w:pPr>
        <w:pStyle w:val="Glava"/>
        <w:tabs>
          <w:tab w:val="clear" w:pos="4536"/>
          <w:tab w:val="clear" w:pos="9072"/>
        </w:tabs>
        <w:jc w:val="both"/>
        <w:rPr>
          <w:i w:val="0"/>
          <w:sz w:val="22"/>
          <w:szCs w:val="22"/>
        </w:rPr>
      </w:pPr>
    </w:p>
    <w:p w14:paraId="7B3687DB" w14:textId="77777777" w:rsidR="00DC115B" w:rsidRPr="007D2AD3" w:rsidRDefault="00DC115B" w:rsidP="00D00D74">
      <w:pPr>
        <w:pStyle w:val="Glava"/>
        <w:tabs>
          <w:tab w:val="clear" w:pos="4536"/>
          <w:tab w:val="clear" w:pos="9072"/>
        </w:tabs>
        <w:jc w:val="both"/>
        <w:rPr>
          <w:i w:val="0"/>
          <w:sz w:val="22"/>
          <w:szCs w:val="22"/>
        </w:rPr>
      </w:pPr>
    </w:p>
    <w:p w14:paraId="7606CE26" w14:textId="77777777" w:rsidR="00DC115B" w:rsidRPr="007D2AD3" w:rsidRDefault="00DC115B" w:rsidP="00D00D74">
      <w:pPr>
        <w:pStyle w:val="Glava"/>
        <w:tabs>
          <w:tab w:val="clear" w:pos="4536"/>
          <w:tab w:val="clear" w:pos="9072"/>
        </w:tabs>
        <w:jc w:val="both"/>
        <w:rPr>
          <w:i w:val="0"/>
          <w:sz w:val="22"/>
          <w:szCs w:val="22"/>
        </w:rPr>
      </w:pPr>
    </w:p>
    <w:p w14:paraId="7E1F6FBA" w14:textId="77777777" w:rsidR="00DC115B" w:rsidRPr="007D2AD3" w:rsidRDefault="00DC115B" w:rsidP="00D00D74">
      <w:pPr>
        <w:pStyle w:val="Glava"/>
        <w:tabs>
          <w:tab w:val="clear" w:pos="4536"/>
          <w:tab w:val="clear" w:pos="9072"/>
        </w:tabs>
        <w:jc w:val="both"/>
        <w:rPr>
          <w:i w:val="0"/>
          <w:sz w:val="22"/>
          <w:szCs w:val="22"/>
        </w:rPr>
      </w:pPr>
    </w:p>
    <w:p w14:paraId="170E3061" w14:textId="77777777" w:rsidR="00DC115B" w:rsidRPr="007D2AD3" w:rsidRDefault="00DC115B" w:rsidP="00D00D74">
      <w:pPr>
        <w:pStyle w:val="Glava"/>
        <w:tabs>
          <w:tab w:val="clear" w:pos="4536"/>
          <w:tab w:val="clear" w:pos="9072"/>
        </w:tabs>
        <w:jc w:val="both"/>
        <w:rPr>
          <w:i w:val="0"/>
          <w:sz w:val="22"/>
          <w:szCs w:val="22"/>
        </w:rPr>
      </w:pPr>
    </w:p>
    <w:p w14:paraId="1662ABD1" w14:textId="77777777" w:rsidR="00DC115B" w:rsidRPr="007D2AD3" w:rsidRDefault="00DC115B" w:rsidP="00D00D74">
      <w:pPr>
        <w:pStyle w:val="Glava"/>
        <w:tabs>
          <w:tab w:val="clear" w:pos="4536"/>
          <w:tab w:val="clear" w:pos="9072"/>
        </w:tabs>
        <w:jc w:val="both"/>
        <w:rPr>
          <w:i w:val="0"/>
          <w:sz w:val="22"/>
          <w:szCs w:val="22"/>
        </w:rPr>
      </w:pPr>
    </w:p>
    <w:p w14:paraId="62663BB4" w14:textId="77777777" w:rsidR="00DC115B" w:rsidRPr="007D2AD3" w:rsidRDefault="00DC115B" w:rsidP="00D00D74">
      <w:pPr>
        <w:pStyle w:val="Glava"/>
        <w:tabs>
          <w:tab w:val="clear" w:pos="4536"/>
          <w:tab w:val="clear" w:pos="9072"/>
        </w:tabs>
        <w:jc w:val="both"/>
        <w:rPr>
          <w:i w:val="0"/>
          <w:sz w:val="22"/>
          <w:szCs w:val="22"/>
        </w:rPr>
      </w:pPr>
    </w:p>
    <w:p w14:paraId="070D4CE0" w14:textId="77777777" w:rsidR="00DC115B" w:rsidRPr="007D2AD3" w:rsidRDefault="00DC115B" w:rsidP="00D00D74">
      <w:pPr>
        <w:pStyle w:val="Glava"/>
        <w:tabs>
          <w:tab w:val="clear" w:pos="4536"/>
          <w:tab w:val="clear" w:pos="9072"/>
        </w:tabs>
        <w:jc w:val="both"/>
        <w:rPr>
          <w:i w:val="0"/>
          <w:sz w:val="22"/>
          <w:szCs w:val="22"/>
        </w:rPr>
      </w:pPr>
    </w:p>
    <w:p w14:paraId="244AD0BE" w14:textId="77777777" w:rsidR="00DC115B" w:rsidRPr="007D2AD3" w:rsidRDefault="00DC115B" w:rsidP="00D00D74">
      <w:pPr>
        <w:pStyle w:val="Glava"/>
        <w:tabs>
          <w:tab w:val="clear" w:pos="4536"/>
          <w:tab w:val="clear" w:pos="9072"/>
        </w:tabs>
        <w:jc w:val="both"/>
        <w:rPr>
          <w:i w:val="0"/>
          <w:sz w:val="22"/>
          <w:szCs w:val="22"/>
        </w:rPr>
      </w:pPr>
    </w:p>
    <w:p w14:paraId="6536D8AC" w14:textId="77777777" w:rsidR="00DC115B" w:rsidRPr="007D2AD3" w:rsidRDefault="00DC115B" w:rsidP="00D00D74">
      <w:pPr>
        <w:pStyle w:val="Glava"/>
        <w:tabs>
          <w:tab w:val="clear" w:pos="4536"/>
          <w:tab w:val="clear" w:pos="9072"/>
        </w:tabs>
        <w:jc w:val="both"/>
        <w:rPr>
          <w:i w:val="0"/>
          <w:sz w:val="22"/>
          <w:szCs w:val="22"/>
        </w:rPr>
      </w:pPr>
    </w:p>
    <w:p w14:paraId="04231B8D" w14:textId="77777777" w:rsidR="00DC115B" w:rsidRPr="007D2AD3" w:rsidRDefault="00DC115B" w:rsidP="00D00D74">
      <w:pPr>
        <w:pStyle w:val="Glava"/>
        <w:tabs>
          <w:tab w:val="clear" w:pos="4536"/>
          <w:tab w:val="clear" w:pos="9072"/>
        </w:tabs>
        <w:jc w:val="both"/>
        <w:rPr>
          <w:i w:val="0"/>
          <w:sz w:val="22"/>
          <w:szCs w:val="22"/>
        </w:rPr>
      </w:pPr>
    </w:p>
    <w:p w14:paraId="51E49443" w14:textId="77777777" w:rsidR="00DC115B" w:rsidRPr="007D2AD3" w:rsidRDefault="00DC115B" w:rsidP="00D00D74">
      <w:pPr>
        <w:pStyle w:val="Glava"/>
        <w:tabs>
          <w:tab w:val="clear" w:pos="4536"/>
          <w:tab w:val="clear" w:pos="9072"/>
        </w:tabs>
        <w:jc w:val="both"/>
        <w:rPr>
          <w:i w:val="0"/>
          <w:sz w:val="22"/>
          <w:szCs w:val="22"/>
        </w:rPr>
      </w:pPr>
    </w:p>
    <w:p w14:paraId="6D9CA5DD" w14:textId="77777777" w:rsidR="00994710" w:rsidRPr="007D2AD3" w:rsidRDefault="00994710" w:rsidP="003B1634">
      <w:pPr>
        <w:pStyle w:val="Glava"/>
        <w:tabs>
          <w:tab w:val="clear" w:pos="4536"/>
          <w:tab w:val="clear" w:pos="9072"/>
        </w:tabs>
        <w:jc w:val="right"/>
        <w:rPr>
          <w:b/>
          <w:i w:val="0"/>
          <w:sz w:val="22"/>
          <w:szCs w:val="22"/>
        </w:rPr>
      </w:pPr>
    </w:p>
    <w:p w14:paraId="2D93F4F7" w14:textId="77777777" w:rsidR="00994710" w:rsidRPr="007D2AD3" w:rsidRDefault="00994710" w:rsidP="003B1634">
      <w:pPr>
        <w:pStyle w:val="Glava"/>
        <w:tabs>
          <w:tab w:val="clear" w:pos="4536"/>
          <w:tab w:val="clear" w:pos="9072"/>
        </w:tabs>
        <w:jc w:val="right"/>
        <w:rPr>
          <w:b/>
          <w:i w:val="0"/>
          <w:sz w:val="22"/>
          <w:szCs w:val="22"/>
        </w:rPr>
      </w:pPr>
    </w:p>
    <w:p w14:paraId="20296DF1" w14:textId="77777777" w:rsidR="003F62CA" w:rsidRDefault="003F62CA" w:rsidP="003B1634">
      <w:pPr>
        <w:pStyle w:val="Glava"/>
        <w:tabs>
          <w:tab w:val="clear" w:pos="4536"/>
          <w:tab w:val="clear" w:pos="9072"/>
        </w:tabs>
        <w:jc w:val="right"/>
        <w:rPr>
          <w:b/>
          <w:i w:val="0"/>
          <w:sz w:val="22"/>
          <w:szCs w:val="22"/>
        </w:rPr>
      </w:pPr>
    </w:p>
    <w:p w14:paraId="4BBEA6C0" w14:textId="77777777" w:rsidR="0056586C" w:rsidRDefault="0056586C" w:rsidP="003B1634">
      <w:pPr>
        <w:pStyle w:val="Glava"/>
        <w:tabs>
          <w:tab w:val="clear" w:pos="4536"/>
          <w:tab w:val="clear" w:pos="9072"/>
        </w:tabs>
        <w:jc w:val="right"/>
        <w:rPr>
          <w:b/>
          <w:i w:val="0"/>
          <w:sz w:val="22"/>
          <w:szCs w:val="22"/>
        </w:rPr>
      </w:pPr>
    </w:p>
    <w:p w14:paraId="6C0FDF6D" w14:textId="77777777" w:rsidR="0056586C" w:rsidRPr="007D2AD3" w:rsidRDefault="0056586C" w:rsidP="003B1634">
      <w:pPr>
        <w:pStyle w:val="Glava"/>
        <w:tabs>
          <w:tab w:val="clear" w:pos="4536"/>
          <w:tab w:val="clear" w:pos="9072"/>
        </w:tabs>
        <w:jc w:val="right"/>
        <w:rPr>
          <w:b/>
          <w:i w:val="0"/>
          <w:sz w:val="22"/>
          <w:szCs w:val="22"/>
        </w:rPr>
      </w:pPr>
    </w:p>
    <w:p w14:paraId="706B7197" w14:textId="77777777" w:rsidR="003F62CA" w:rsidRPr="007D2AD3" w:rsidRDefault="003F62CA" w:rsidP="003B1634">
      <w:pPr>
        <w:pStyle w:val="Glava"/>
        <w:tabs>
          <w:tab w:val="clear" w:pos="4536"/>
          <w:tab w:val="clear" w:pos="9072"/>
        </w:tabs>
        <w:jc w:val="right"/>
        <w:rPr>
          <w:b/>
          <w:i w:val="0"/>
          <w:sz w:val="22"/>
          <w:szCs w:val="22"/>
        </w:rPr>
      </w:pPr>
    </w:p>
    <w:p w14:paraId="64F1B327" w14:textId="77777777" w:rsidR="00787C83" w:rsidRPr="007D2AD3" w:rsidRDefault="00787C83" w:rsidP="003B1634">
      <w:pPr>
        <w:pStyle w:val="Glava"/>
        <w:tabs>
          <w:tab w:val="clear" w:pos="4536"/>
          <w:tab w:val="clear" w:pos="9072"/>
        </w:tabs>
        <w:jc w:val="right"/>
        <w:rPr>
          <w:b/>
          <w:i w:val="0"/>
          <w:sz w:val="22"/>
          <w:szCs w:val="22"/>
        </w:rPr>
      </w:pPr>
    </w:p>
    <w:p w14:paraId="7556E968" w14:textId="5B5D96B8" w:rsidR="009A4073" w:rsidRDefault="000E6908" w:rsidP="009A4073">
      <w:pPr>
        <w:jc w:val="right"/>
        <w:rPr>
          <w:b/>
          <w:i w:val="0"/>
          <w:sz w:val="22"/>
          <w:szCs w:val="22"/>
        </w:rPr>
      </w:pPr>
      <w:r>
        <w:rPr>
          <w:b/>
          <w:i w:val="0"/>
          <w:sz w:val="22"/>
          <w:szCs w:val="22"/>
        </w:rPr>
        <w:br w:type="page"/>
      </w:r>
    </w:p>
    <w:p w14:paraId="5450E5AB" w14:textId="77777777" w:rsidR="009A4073" w:rsidRDefault="009A4073" w:rsidP="009A4073">
      <w:pPr>
        <w:jc w:val="right"/>
        <w:rPr>
          <w:b/>
          <w:i w:val="0"/>
          <w:sz w:val="22"/>
          <w:szCs w:val="22"/>
        </w:rPr>
      </w:pPr>
    </w:p>
    <w:p w14:paraId="4B2D730A" w14:textId="77777777" w:rsidR="009A4073" w:rsidRDefault="009A4073" w:rsidP="009A4073">
      <w:pPr>
        <w:jc w:val="right"/>
        <w:rPr>
          <w:b/>
          <w:i w:val="0"/>
          <w:sz w:val="22"/>
          <w:szCs w:val="22"/>
        </w:rPr>
      </w:pPr>
    </w:p>
    <w:p w14:paraId="2772BE67" w14:textId="0E0FC191" w:rsidR="0091458D" w:rsidRDefault="003B1634" w:rsidP="003B1634">
      <w:pPr>
        <w:pStyle w:val="Glava"/>
        <w:tabs>
          <w:tab w:val="clear" w:pos="4536"/>
          <w:tab w:val="clear" w:pos="9072"/>
        </w:tabs>
        <w:jc w:val="right"/>
        <w:rPr>
          <w:b/>
          <w:i w:val="0"/>
          <w:sz w:val="22"/>
          <w:szCs w:val="22"/>
        </w:rPr>
      </w:pPr>
      <w:r w:rsidRPr="007D2AD3">
        <w:rPr>
          <w:b/>
          <w:i w:val="0"/>
          <w:sz w:val="22"/>
          <w:szCs w:val="22"/>
        </w:rPr>
        <w:t xml:space="preserve">PRILOGA </w:t>
      </w:r>
      <w:r w:rsidR="00787C83" w:rsidRPr="007D2AD3">
        <w:rPr>
          <w:b/>
          <w:i w:val="0"/>
          <w:sz w:val="22"/>
          <w:szCs w:val="22"/>
        </w:rPr>
        <w:t>B</w:t>
      </w:r>
    </w:p>
    <w:p w14:paraId="1EEF8F0B" w14:textId="77777777" w:rsidR="0091458D" w:rsidRDefault="0091458D" w:rsidP="0091458D">
      <w:pPr>
        <w:pStyle w:val="Glava"/>
        <w:tabs>
          <w:tab w:val="clear" w:pos="4536"/>
          <w:tab w:val="clear" w:pos="9072"/>
        </w:tabs>
        <w:jc w:val="center"/>
        <w:rPr>
          <w:b/>
          <w:i w:val="0"/>
          <w:sz w:val="22"/>
          <w:szCs w:val="22"/>
        </w:rPr>
      </w:pPr>
    </w:p>
    <w:p w14:paraId="37E8A9E0" w14:textId="73C9C74B" w:rsidR="0091458D" w:rsidRDefault="0091458D" w:rsidP="0091458D">
      <w:pPr>
        <w:pStyle w:val="Glava"/>
        <w:tabs>
          <w:tab w:val="clear" w:pos="4536"/>
          <w:tab w:val="clear" w:pos="9072"/>
        </w:tabs>
        <w:jc w:val="center"/>
        <w:rPr>
          <w:b/>
          <w:i w:val="0"/>
          <w:sz w:val="22"/>
          <w:szCs w:val="22"/>
        </w:rPr>
      </w:pPr>
      <w:r>
        <w:rPr>
          <w:b/>
          <w:i w:val="0"/>
          <w:sz w:val="22"/>
          <w:szCs w:val="22"/>
        </w:rPr>
        <w:t>VZOREC POGODBE</w:t>
      </w:r>
    </w:p>
    <w:p w14:paraId="0D818396" w14:textId="41663F05" w:rsidR="0091458D" w:rsidRDefault="0091458D" w:rsidP="0091458D">
      <w:pPr>
        <w:jc w:val="center"/>
        <w:rPr>
          <w:b/>
          <w:i w:val="0"/>
          <w:sz w:val="22"/>
          <w:szCs w:val="22"/>
        </w:rPr>
      </w:pPr>
    </w:p>
    <w:p w14:paraId="615ECEA6" w14:textId="77777777" w:rsidR="00C975EE" w:rsidRPr="00C975EE" w:rsidRDefault="00C975EE" w:rsidP="00FA075D">
      <w:pPr>
        <w:ind w:left="1134" w:right="-130"/>
        <w:rPr>
          <w:i w:val="0"/>
          <w:sz w:val="22"/>
          <w:szCs w:val="22"/>
        </w:rPr>
      </w:pPr>
      <w:r w:rsidRPr="00C975EE">
        <w:rPr>
          <w:i w:val="0"/>
          <w:sz w:val="22"/>
          <w:szCs w:val="22"/>
        </w:rPr>
        <w:tab/>
      </w:r>
      <w:r w:rsidRPr="00C975EE">
        <w:rPr>
          <w:i w:val="0"/>
          <w:sz w:val="22"/>
          <w:szCs w:val="22"/>
        </w:rPr>
        <w:tab/>
      </w:r>
      <w:r w:rsidRPr="00C975EE">
        <w:rPr>
          <w:i w:val="0"/>
          <w:sz w:val="22"/>
          <w:szCs w:val="22"/>
        </w:rPr>
        <w:tab/>
      </w:r>
      <w:r w:rsidRPr="00C975EE">
        <w:rPr>
          <w:i w:val="0"/>
          <w:sz w:val="22"/>
          <w:szCs w:val="22"/>
        </w:rPr>
        <w:tab/>
      </w:r>
      <w:r w:rsidRPr="00C975EE">
        <w:rPr>
          <w:i w:val="0"/>
          <w:sz w:val="22"/>
          <w:szCs w:val="22"/>
        </w:rPr>
        <w:tab/>
      </w:r>
      <w:r w:rsidRPr="00C975EE">
        <w:rPr>
          <w:i w:val="0"/>
          <w:sz w:val="22"/>
          <w:szCs w:val="22"/>
        </w:rPr>
        <w:tab/>
      </w:r>
      <w:r w:rsidRPr="00C975EE">
        <w:rPr>
          <w:i w:val="0"/>
          <w:sz w:val="22"/>
          <w:szCs w:val="22"/>
        </w:rPr>
        <w:tab/>
      </w:r>
      <w:r w:rsidRPr="00C975EE">
        <w:rPr>
          <w:i w:val="0"/>
          <w:sz w:val="22"/>
          <w:szCs w:val="22"/>
        </w:rPr>
        <w:tab/>
        <w:t xml:space="preserve"> </w:t>
      </w:r>
    </w:p>
    <w:p w14:paraId="149E07F2" w14:textId="77777777" w:rsidR="0042749A" w:rsidRPr="0042749A" w:rsidRDefault="0042749A" w:rsidP="0042749A">
      <w:pPr>
        <w:autoSpaceDE w:val="0"/>
        <w:autoSpaceDN w:val="0"/>
        <w:adjustRightInd w:val="0"/>
        <w:ind w:left="567"/>
        <w:rPr>
          <w:rFonts w:eastAsia="Calibri"/>
          <w:bCs/>
          <w:i w:val="0"/>
          <w:sz w:val="22"/>
          <w:szCs w:val="22"/>
          <w:lang w:eastAsia="en-US"/>
        </w:rPr>
      </w:pPr>
      <w:r w:rsidRPr="0042749A">
        <w:rPr>
          <w:rFonts w:eastAsia="Calibri"/>
          <w:b/>
          <w:bCs/>
          <w:i w:val="0"/>
          <w:sz w:val="22"/>
          <w:szCs w:val="22"/>
          <w:lang w:eastAsia="en-US"/>
        </w:rPr>
        <w:t>Slovensko mladinsko gledališče Ljubljana</w:t>
      </w:r>
      <w:r w:rsidRPr="0042749A">
        <w:rPr>
          <w:rFonts w:eastAsia="Calibri"/>
          <w:bCs/>
          <w:i w:val="0"/>
          <w:sz w:val="22"/>
          <w:szCs w:val="22"/>
          <w:lang w:eastAsia="en-US"/>
        </w:rPr>
        <w:t xml:space="preserve">, Vilharjeva 11, 1000 Ljubljana, matična številka: 5055997000, davčna številka: SI 19061978, ki ga zastopa direktor Tibor Mihelič Syed, v nadaljevanju naročnik </w:t>
      </w:r>
    </w:p>
    <w:p w14:paraId="0DA37B93" w14:textId="77777777" w:rsidR="0042749A" w:rsidRPr="0042749A" w:rsidRDefault="0042749A" w:rsidP="0042749A">
      <w:pPr>
        <w:autoSpaceDE w:val="0"/>
        <w:autoSpaceDN w:val="0"/>
        <w:adjustRightInd w:val="0"/>
        <w:ind w:left="567"/>
        <w:rPr>
          <w:rFonts w:eastAsia="Calibri"/>
          <w:b/>
          <w:bCs/>
          <w:i w:val="0"/>
          <w:sz w:val="22"/>
          <w:szCs w:val="22"/>
          <w:lang w:eastAsia="en-US"/>
        </w:rPr>
      </w:pPr>
    </w:p>
    <w:p w14:paraId="53C873C5" w14:textId="77777777" w:rsidR="0042749A" w:rsidRPr="0042749A" w:rsidRDefault="0042749A" w:rsidP="0042749A">
      <w:pPr>
        <w:autoSpaceDE w:val="0"/>
        <w:autoSpaceDN w:val="0"/>
        <w:adjustRightInd w:val="0"/>
        <w:ind w:left="567"/>
        <w:rPr>
          <w:rFonts w:eastAsia="Calibri"/>
          <w:bCs/>
          <w:i w:val="0"/>
          <w:sz w:val="22"/>
          <w:szCs w:val="22"/>
          <w:lang w:eastAsia="en-US"/>
        </w:rPr>
      </w:pPr>
      <w:r w:rsidRPr="0042749A">
        <w:rPr>
          <w:rFonts w:eastAsia="Calibri"/>
          <w:bCs/>
          <w:i w:val="0"/>
          <w:sz w:val="22"/>
          <w:szCs w:val="22"/>
          <w:lang w:eastAsia="en-US"/>
        </w:rPr>
        <w:t>in</w:t>
      </w:r>
    </w:p>
    <w:p w14:paraId="4C0E1D57" w14:textId="77777777" w:rsidR="0042749A" w:rsidRPr="0042749A" w:rsidRDefault="0042749A" w:rsidP="0042749A">
      <w:pPr>
        <w:autoSpaceDE w:val="0"/>
        <w:autoSpaceDN w:val="0"/>
        <w:adjustRightInd w:val="0"/>
        <w:ind w:left="567"/>
        <w:rPr>
          <w:rFonts w:eastAsia="Calibri"/>
          <w:bCs/>
          <w:i w:val="0"/>
          <w:sz w:val="22"/>
          <w:szCs w:val="22"/>
          <w:lang w:eastAsia="en-US"/>
        </w:rPr>
      </w:pPr>
    </w:p>
    <w:p w14:paraId="5488651A" w14:textId="77777777" w:rsidR="0042749A" w:rsidRPr="0042749A" w:rsidRDefault="0042749A" w:rsidP="0042749A">
      <w:pPr>
        <w:ind w:left="567"/>
        <w:jc w:val="both"/>
        <w:rPr>
          <w:rFonts w:eastAsia="Calibri"/>
          <w:i w:val="0"/>
          <w:sz w:val="22"/>
          <w:szCs w:val="22"/>
        </w:rPr>
      </w:pPr>
      <w:r w:rsidRPr="0042749A">
        <w:rPr>
          <w:rFonts w:eastAsia="Calibri"/>
          <w:i w:val="0"/>
          <w:sz w:val="22"/>
          <w:szCs w:val="22"/>
        </w:rPr>
        <w:t>_______________________________________ki ga zastopa ___________________________</w:t>
      </w:r>
    </w:p>
    <w:p w14:paraId="0F9B6FC3" w14:textId="77777777" w:rsidR="0042749A" w:rsidRPr="0042749A" w:rsidRDefault="0042749A" w:rsidP="0042749A">
      <w:pPr>
        <w:ind w:left="567"/>
        <w:jc w:val="both"/>
        <w:rPr>
          <w:rFonts w:eastAsia="Calibri"/>
          <w:i w:val="0"/>
          <w:sz w:val="22"/>
          <w:szCs w:val="22"/>
        </w:rPr>
      </w:pPr>
      <w:r w:rsidRPr="0042749A">
        <w:rPr>
          <w:rFonts w:eastAsia="Calibri"/>
          <w:i w:val="0"/>
          <w:sz w:val="22"/>
          <w:szCs w:val="22"/>
        </w:rPr>
        <w:t>matična številka: _____________________</w:t>
      </w:r>
    </w:p>
    <w:p w14:paraId="591B5318" w14:textId="77777777" w:rsidR="0042749A" w:rsidRPr="0042749A" w:rsidRDefault="0042749A" w:rsidP="0042749A">
      <w:pPr>
        <w:ind w:left="567"/>
        <w:jc w:val="both"/>
        <w:rPr>
          <w:rFonts w:eastAsia="Calibri"/>
          <w:i w:val="0"/>
          <w:sz w:val="22"/>
          <w:szCs w:val="22"/>
        </w:rPr>
      </w:pPr>
      <w:r w:rsidRPr="0042749A">
        <w:rPr>
          <w:rFonts w:eastAsia="Calibri"/>
          <w:i w:val="0"/>
          <w:sz w:val="22"/>
          <w:szCs w:val="22"/>
        </w:rPr>
        <w:t>identifikacijska številka za DDV: __________________</w:t>
      </w:r>
    </w:p>
    <w:p w14:paraId="084FB5F6" w14:textId="77777777" w:rsidR="0042749A" w:rsidRPr="0042749A" w:rsidRDefault="0042749A" w:rsidP="0042749A">
      <w:pPr>
        <w:ind w:left="567"/>
        <w:jc w:val="both"/>
        <w:rPr>
          <w:rFonts w:eastAsia="Calibri"/>
          <w:i w:val="0"/>
          <w:sz w:val="22"/>
          <w:szCs w:val="22"/>
        </w:rPr>
      </w:pPr>
      <w:r w:rsidRPr="0042749A">
        <w:rPr>
          <w:rFonts w:eastAsia="Calibri"/>
          <w:i w:val="0"/>
          <w:sz w:val="22"/>
          <w:szCs w:val="22"/>
        </w:rPr>
        <w:t>(v nadaljevanju: izvajalec),</w:t>
      </w:r>
    </w:p>
    <w:p w14:paraId="7504439B" w14:textId="77777777" w:rsidR="0042749A" w:rsidRPr="0042749A" w:rsidRDefault="0042749A" w:rsidP="0042749A">
      <w:pPr>
        <w:ind w:left="567"/>
        <w:jc w:val="both"/>
        <w:rPr>
          <w:rFonts w:eastAsia="Calibri"/>
          <w:i w:val="0"/>
          <w:sz w:val="22"/>
          <w:szCs w:val="22"/>
        </w:rPr>
      </w:pPr>
    </w:p>
    <w:p w14:paraId="3FA275B6" w14:textId="77777777" w:rsidR="0042749A" w:rsidRPr="0042749A" w:rsidRDefault="0042749A" w:rsidP="0042749A">
      <w:pPr>
        <w:ind w:left="567"/>
        <w:jc w:val="both"/>
        <w:rPr>
          <w:rFonts w:eastAsia="Calibri"/>
          <w:i w:val="0"/>
          <w:sz w:val="22"/>
          <w:szCs w:val="22"/>
        </w:rPr>
      </w:pPr>
    </w:p>
    <w:p w14:paraId="568AB03E" w14:textId="77777777" w:rsidR="0042749A" w:rsidRPr="0042749A" w:rsidRDefault="0042749A" w:rsidP="0042749A">
      <w:pPr>
        <w:ind w:left="567"/>
        <w:jc w:val="both"/>
        <w:rPr>
          <w:rFonts w:eastAsia="Calibri"/>
          <w:i w:val="0"/>
          <w:sz w:val="22"/>
          <w:szCs w:val="22"/>
        </w:rPr>
      </w:pPr>
      <w:r w:rsidRPr="0042749A">
        <w:rPr>
          <w:rFonts w:eastAsia="Calibri"/>
          <w:i w:val="0"/>
          <w:sz w:val="22"/>
          <w:szCs w:val="22"/>
        </w:rPr>
        <w:t>skleneta naslednjo</w:t>
      </w:r>
    </w:p>
    <w:p w14:paraId="21980E4C" w14:textId="77777777" w:rsidR="0042749A" w:rsidRPr="0042749A" w:rsidRDefault="0042749A" w:rsidP="0042749A">
      <w:pPr>
        <w:autoSpaceDE w:val="0"/>
        <w:autoSpaceDN w:val="0"/>
        <w:adjustRightInd w:val="0"/>
        <w:ind w:left="567"/>
        <w:rPr>
          <w:rFonts w:eastAsia="Calibri"/>
          <w:bCs/>
          <w:i w:val="0"/>
          <w:sz w:val="22"/>
          <w:szCs w:val="22"/>
          <w:lang w:eastAsia="en-US"/>
        </w:rPr>
      </w:pPr>
    </w:p>
    <w:p w14:paraId="61692FEE" w14:textId="77777777" w:rsidR="0042749A" w:rsidRPr="0042749A" w:rsidRDefault="0042749A" w:rsidP="0042749A">
      <w:pPr>
        <w:autoSpaceDE w:val="0"/>
        <w:autoSpaceDN w:val="0"/>
        <w:adjustRightInd w:val="0"/>
        <w:ind w:left="567"/>
        <w:rPr>
          <w:rFonts w:eastAsia="Calibri"/>
          <w:bCs/>
          <w:i w:val="0"/>
          <w:sz w:val="22"/>
          <w:szCs w:val="22"/>
          <w:lang w:eastAsia="en-US"/>
        </w:rPr>
      </w:pPr>
    </w:p>
    <w:p w14:paraId="1B60B1C1" w14:textId="77777777" w:rsidR="0042749A" w:rsidRPr="0042749A" w:rsidRDefault="0042749A" w:rsidP="0042749A">
      <w:pPr>
        <w:autoSpaceDE w:val="0"/>
        <w:autoSpaceDN w:val="0"/>
        <w:adjustRightInd w:val="0"/>
        <w:ind w:left="567"/>
        <w:rPr>
          <w:rFonts w:eastAsia="Calibri"/>
          <w:bCs/>
          <w:i w:val="0"/>
          <w:sz w:val="22"/>
          <w:szCs w:val="22"/>
          <w:lang w:eastAsia="en-US"/>
        </w:rPr>
      </w:pPr>
    </w:p>
    <w:p w14:paraId="678FE8FE" w14:textId="77777777" w:rsidR="0042749A" w:rsidRPr="0042749A" w:rsidRDefault="0042749A" w:rsidP="0042749A">
      <w:pPr>
        <w:autoSpaceDE w:val="0"/>
        <w:autoSpaceDN w:val="0"/>
        <w:adjustRightInd w:val="0"/>
        <w:ind w:left="567"/>
        <w:jc w:val="center"/>
        <w:rPr>
          <w:rFonts w:eastAsia="Calibri"/>
          <w:bCs/>
          <w:i w:val="0"/>
          <w:sz w:val="22"/>
          <w:szCs w:val="22"/>
          <w:lang w:eastAsia="en-US"/>
        </w:rPr>
      </w:pPr>
      <w:r w:rsidRPr="0042749A">
        <w:rPr>
          <w:rFonts w:eastAsia="Calibri"/>
          <w:b/>
          <w:i w:val="0"/>
          <w:sz w:val="22"/>
          <w:szCs w:val="22"/>
          <w:lang w:eastAsia="en-US"/>
        </w:rPr>
        <w:t>POGODBO O ZAMENJAVI STOLOV, TALNIH OBLOG TER TALNIH SVETLOBNIH OZNAČB V ZGORNJI DVORANI SLOVENSKEGA MLADINSKEGA GLEDALIŠČA</w:t>
      </w:r>
    </w:p>
    <w:p w14:paraId="16EA34BD" w14:textId="77777777" w:rsidR="0042749A" w:rsidRPr="0042749A" w:rsidRDefault="0042749A" w:rsidP="0042749A">
      <w:pPr>
        <w:autoSpaceDE w:val="0"/>
        <w:autoSpaceDN w:val="0"/>
        <w:adjustRightInd w:val="0"/>
        <w:ind w:left="567"/>
        <w:rPr>
          <w:rFonts w:eastAsia="Calibri"/>
          <w:b/>
          <w:i w:val="0"/>
          <w:sz w:val="22"/>
          <w:szCs w:val="22"/>
          <w:lang w:eastAsia="en-US"/>
        </w:rPr>
      </w:pPr>
    </w:p>
    <w:p w14:paraId="31F5EFAF" w14:textId="77777777" w:rsidR="0042749A" w:rsidRPr="0042749A" w:rsidRDefault="0042749A" w:rsidP="0042749A">
      <w:pPr>
        <w:autoSpaceDE w:val="0"/>
        <w:autoSpaceDN w:val="0"/>
        <w:adjustRightInd w:val="0"/>
        <w:ind w:left="567"/>
        <w:rPr>
          <w:rFonts w:eastAsia="Calibri"/>
          <w:b/>
          <w:i w:val="0"/>
          <w:color w:val="4BACC6"/>
          <w:sz w:val="22"/>
          <w:szCs w:val="22"/>
          <w:lang w:eastAsia="en-US"/>
        </w:rPr>
      </w:pPr>
    </w:p>
    <w:p w14:paraId="42F8C8D1" w14:textId="77777777" w:rsidR="0042749A" w:rsidRPr="0042749A" w:rsidRDefault="0042749A" w:rsidP="0042749A">
      <w:pPr>
        <w:numPr>
          <w:ilvl w:val="0"/>
          <w:numId w:val="37"/>
        </w:numPr>
        <w:autoSpaceDE w:val="0"/>
        <w:autoSpaceDN w:val="0"/>
        <w:adjustRightInd w:val="0"/>
        <w:spacing w:line="276" w:lineRule="auto"/>
        <w:ind w:left="567" w:firstLine="0"/>
        <w:contextualSpacing/>
        <w:jc w:val="center"/>
        <w:rPr>
          <w:rFonts w:eastAsia="Calibri"/>
          <w:b/>
          <w:bCs/>
          <w:i w:val="0"/>
          <w:sz w:val="22"/>
          <w:szCs w:val="22"/>
          <w:lang w:eastAsia="en-US"/>
        </w:rPr>
      </w:pPr>
      <w:r w:rsidRPr="0042749A">
        <w:rPr>
          <w:rFonts w:eastAsia="Calibri"/>
          <w:b/>
          <w:bCs/>
          <w:i w:val="0"/>
          <w:sz w:val="22"/>
          <w:szCs w:val="22"/>
          <w:lang w:eastAsia="en-US"/>
        </w:rPr>
        <w:t>PREDMET POGODBE</w:t>
      </w:r>
    </w:p>
    <w:p w14:paraId="5D3CD543" w14:textId="77777777" w:rsidR="0042749A" w:rsidRPr="0042749A" w:rsidRDefault="0042749A" w:rsidP="0042749A">
      <w:pPr>
        <w:autoSpaceDE w:val="0"/>
        <w:autoSpaceDN w:val="0"/>
        <w:adjustRightInd w:val="0"/>
        <w:ind w:left="567"/>
        <w:jc w:val="center"/>
        <w:rPr>
          <w:rFonts w:eastAsia="Calibri"/>
          <w:b/>
          <w:i w:val="0"/>
          <w:sz w:val="22"/>
          <w:szCs w:val="22"/>
          <w:lang w:eastAsia="en-US"/>
        </w:rPr>
      </w:pPr>
      <w:r w:rsidRPr="0042749A">
        <w:rPr>
          <w:rFonts w:eastAsia="Calibri"/>
          <w:b/>
          <w:i w:val="0"/>
          <w:sz w:val="22"/>
          <w:szCs w:val="22"/>
          <w:lang w:eastAsia="en-US"/>
        </w:rPr>
        <w:t xml:space="preserve"> </w:t>
      </w:r>
    </w:p>
    <w:p w14:paraId="01CE554B" w14:textId="77777777" w:rsidR="0042749A" w:rsidRPr="0042749A" w:rsidRDefault="0042749A" w:rsidP="0042749A">
      <w:pPr>
        <w:numPr>
          <w:ilvl w:val="0"/>
          <w:numId w:val="34"/>
        </w:numPr>
        <w:autoSpaceDE w:val="0"/>
        <w:autoSpaceDN w:val="0"/>
        <w:adjustRightInd w:val="0"/>
        <w:spacing w:line="276" w:lineRule="auto"/>
        <w:ind w:left="567" w:firstLine="0"/>
        <w:contextualSpacing/>
        <w:jc w:val="center"/>
        <w:rPr>
          <w:rFonts w:eastAsia="Calibri"/>
          <w:b/>
          <w:i w:val="0"/>
          <w:sz w:val="22"/>
          <w:szCs w:val="22"/>
          <w:lang w:eastAsia="en-US"/>
        </w:rPr>
      </w:pPr>
      <w:r w:rsidRPr="0042749A">
        <w:rPr>
          <w:rFonts w:eastAsia="Calibri"/>
          <w:b/>
          <w:i w:val="0"/>
          <w:sz w:val="22"/>
          <w:szCs w:val="22"/>
          <w:lang w:eastAsia="en-US"/>
        </w:rPr>
        <w:t>člen</w:t>
      </w:r>
    </w:p>
    <w:p w14:paraId="63AACB93" w14:textId="77777777" w:rsidR="0042749A" w:rsidRPr="0042749A" w:rsidRDefault="0042749A" w:rsidP="0042749A">
      <w:pPr>
        <w:autoSpaceDE w:val="0"/>
        <w:autoSpaceDN w:val="0"/>
        <w:adjustRightInd w:val="0"/>
        <w:ind w:left="567"/>
        <w:jc w:val="center"/>
        <w:rPr>
          <w:rFonts w:eastAsia="Calibri"/>
          <w:i w:val="0"/>
          <w:sz w:val="22"/>
          <w:szCs w:val="22"/>
          <w:lang w:eastAsia="en-US"/>
        </w:rPr>
      </w:pPr>
    </w:p>
    <w:p w14:paraId="2A50C27D"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Pogodbeni stranki uvodoma ugotavljata:</w:t>
      </w:r>
    </w:p>
    <w:p w14:paraId="7741F818" w14:textId="77777777" w:rsidR="0042749A" w:rsidRPr="0042749A" w:rsidRDefault="0042749A" w:rsidP="0042749A">
      <w:pPr>
        <w:numPr>
          <w:ilvl w:val="0"/>
          <w:numId w:val="48"/>
        </w:numPr>
        <w:spacing w:line="276" w:lineRule="auto"/>
        <w:ind w:left="567" w:firstLine="0"/>
        <w:contextualSpacing/>
        <w:jc w:val="both"/>
        <w:rPr>
          <w:rFonts w:eastAsia="Calibri"/>
          <w:i w:val="0"/>
          <w:sz w:val="22"/>
          <w:szCs w:val="22"/>
        </w:rPr>
      </w:pPr>
      <w:r w:rsidRPr="0042749A">
        <w:rPr>
          <w:rFonts w:eastAsia="Calibri"/>
          <w:i w:val="0"/>
          <w:sz w:val="22"/>
          <w:szCs w:val="22"/>
        </w:rPr>
        <w:t xml:space="preserve">je izvajalec izbran na podlagi izvedenega postopka naročil male vrednosti, v skladu s 47. členom Zakona o javnem naročanju (Uradni list RS, št. 91/15 in 14/18; v nadaljevanju: ZJN-3); </w:t>
      </w:r>
    </w:p>
    <w:p w14:paraId="38D7A3E2" w14:textId="77777777" w:rsidR="0042749A" w:rsidRPr="0042749A" w:rsidRDefault="0042749A" w:rsidP="0042749A">
      <w:pPr>
        <w:numPr>
          <w:ilvl w:val="0"/>
          <w:numId w:val="48"/>
        </w:numPr>
        <w:spacing w:line="276" w:lineRule="auto"/>
        <w:ind w:left="567" w:firstLine="0"/>
        <w:contextualSpacing/>
        <w:jc w:val="both"/>
        <w:rPr>
          <w:rFonts w:eastAsia="Calibri"/>
          <w:i w:val="0"/>
          <w:sz w:val="22"/>
          <w:szCs w:val="22"/>
        </w:rPr>
      </w:pPr>
      <w:r w:rsidRPr="0042749A">
        <w:rPr>
          <w:rFonts w:eastAsia="Calibri"/>
          <w:i w:val="0"/>
          <w:sz w:val="22"/>
          <w:szCs w:val="22"/>
        </w:rPr>
        <w:t>je bilo objavljeno obvestilo o javnem naročilu na Portalu javnih naročil pod številko objave ____________/2019- z dne _________;</w:t>
      </w:r>
    </w:p>
    <w:p w14:paraId="43B6F5FC" w14:textId="77777777" w:rsidR="0042749A" w:rsidRPr="0042749A" w:rsidRDefault="0042749A" w:rsidP="0042749A">
      <w:pPr>
        <w:numPr>
          <w:ilvl w:val="0"/>
          <w:numId w:val="48"/>
        </w:numPr>
        <w:spacing w:line="276" w:lineRule="auto"/>
        <w:ind w:left="567" w:firstLine="0"/>
        <w:contextualSpacing/>
        <w:jc w:val="both"/>
        <w:rPr>
          <w:rFonts w:eastAsia="Calibri"/>
          <w:sz w:val="22"/>
          <w:szCs w:val="22"/>
        </w:rPr>
      </w:pPr>
      <w:r w:rsidRPr="0042749A">
        <w:rPr>
          <w:rFonts w:eastAsia="Calibri"/>
          <w:i w:val="0"/>
          <w:sz w:val="22"/>
          <w:szCs w:val="22"/>
        </w:rPr>
        <w:t>je bil izvajalec izbran kot najugodnejši ponudnik z Odločitvijo o oddaji javnega naročila št. 430-</w:t>
      </w:r>
      <w:r w:rsidRPr="0042749A">
        <w:rPr>
          <w:rFonts w:eastAsia="Calibri"/>
          <w:sz w:val="22"/>
          <w:szCs w:val="22"/>
        </w:rPr>
        <w:t>881/2019- ….. z dne ……………;</w:t>
      </w:r>
    </w:p>
    <w:p w14:paraId="5D079911" w14:textId="77777777" w:rsidR="0042749A" w:rsidRPr="0042749A" w:rsidRDefault="0042749A" w:rsidP="0042749A">
      <w:pPr>
        <w:numPr>
          <w:ilvl w:val="0"/>
          <w:numId w:val="38"/>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da ima naročnik zagotovljena sredstva v finančnem načrtu.</w:t>
      </w:r>
    </w:p>
    <w:p w14:paraId="0787F6D3"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0614A15F"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607F6D23" w14:textId="77777777" w:rsidR="0042749A" w:rsidRPr="0042749A" w:rsidRDefault="0042749A" w:rsidP="0042749A">
      <w:pPr>
        <w:autoSpaceDE w:val="0"/>
        <w:autoSpaceDN w:val="0"/>
        <w:adjustRightInd w:val="0"/>
        <w:ind w:left="567"/>
        <w:rPr>
          <w:rFonts w:eastAsia="Calibri"/>
          <w:i w:val="0"/>
          <w:sz w:val="22"/>
          <w:szCs w:val="22"/>
          <w:lang w:eastAsia="en-US"/>
        </w:rPr>
      </w:pPr>
    </w:p>
    <w:p w14:paraId="138AB754" w14:textId="77777777" w:rsidR="0042749A" w:rsidRPr="0042749A" w:rsidRDefault="0042749A" w:rsidP="0042749A">
      <w:pPr>
        <w:ind w:left="567"/>
        <w:jc w:val="both"/>
        <w:rPr>
          <w:rFonts w:eastAsia="Calibri"/>
          <w:i w:val="0"/>
          <w:sz w:val="22"/>
          <w:szCs w:val="22"/>
        </w:rPr>
      </w:pPr>
      <w:r w:rsidRPr="0042749A">
        <w:rPr>
          <w:rFonts w:eastAsia="Calibri"/>
          <w:i w:val="0"/>
          <w:sz w:val="22"/>
          <w:szCs w:val="22"/>
        </w:rPr>
        <w:t>Naročnik s to pogodbo naroča</w:t>
      </w:r>
      <w:r w:rsidRPr="0042749A">
        <w:rPr>
          <w:rFonts w:eastAsia="Calibri"/>
          <w:i w:val="0"/>
          <w:sz w:val="22"/>
          <w:szCs w:val="22"/>
          <w:lang w:eastAsia="en-US"/>
        </w:rPr>
        <w:t>, izvajalec pa prevzame v izvedbo  zamenjavo stolov, talnih oblog ter talnih svetlobnih označb v Zgornji dvorani Slovenskega mladinskega gledališča</w:t>
      </w:r>
      <w:r w:rsidRPr="0042749A">
        <w:rPr>
          <w:rFonts w:eastAsia="Calibri"/>
          <w:i w:val="0"/>
          <w:sz w:val="22"/>
          <w:szCs w:val="22"/>
        </w:rPr>
        <w:t>.</w:t>
      </w:r>
    </w:p>
    <w:p w14:paraId="4BA7BC4D" w14:textId="77777777" w:rsidR="0042749A" w:rsidRPr="0042749A" w:rsidRDefault="0042749A" w:rsidP="0042749A">
      <w:pPr>
        <w:ind w:left="567"/>
        <w:jc w:val="both"/>
        <w:rPr>
          <w:rFonts w:eastAsia="Calibri"/>
          <w:sz w:val="22"/>
          <w:szCs w:val="22"/>
        </w:rPr>
      </w:pPr>
    </w:p>
    <w:p w14:paraId="7CEFA4F2" w14:textId="77777777" w:rsidR="0042749A" w:rsidRPr="0042749A" w:rsidRDefault="0042749A" w:rsidP="0042749A">
      <w:pPr>
        <w:overflowPunct w:val="0"/>
        <w:autoSpaceDE w:val="0"/>
        <w:autoSpaceDN w:val="0"/>
        <w:adjustRightInd w:val="0"/>
        <w:ind w:left="567"/>
        <w:jc w:val="both"/>
        <w:textAlignment w:val="baseline"/>
        <w:rPr>
          <w:rFonts w:eastAsia="Calibri"/>
          <w:i w:val="0"/>
          <w:sz w:val="22"/>
          <w:szCs w:val="22"/>
        </w:rPr>
      </w:pPr>
    </w:p>
    <w:p w14:paraId="1097C2FD" w14:textId="77777777" w:rsidR="0042749A" w:rsidRPr="0042749A" w:rsidRDefault="0042749A" w:rsidP="0042749A">
      <w:pPr>
        <w:ind w:left="567"/>
        <w:jc w:val="both"/>
        <w:rPr>
          <w:rFonts w:eastAsia="Calibri"/>
          <w:i w:val="0"/>
          <w:sz w:val="22"/>
          <w:szCs w:val="22"/>
        </w:rPr>
      </w:pPr>
      <w:r w:rsidRPr="0042749A">
        <w:rPr>
          <w:rFonts w:eastAsia="Calibri"/>
          <w:i w:val="0"/>
          <w:sz w:val="22"/>
          <w:szCs w:val="22"/>
        </w:rPr>
        <w:t xml:space="preserve">Izvajalec se obvezuje, da bo izvršil pogodbena dela v skladu in v obsegu z naslednjimi dokumenti:  </w:t>
      </w:r>
    </w:p>
    <w:p w14:paraId="29202D1E" w14:textId="77777777" w:rsidR="0042749A" w:rsidRPr="0042749A" w:rsidRDefault="0042749A" w:rsidP="0042749A">
      <w:pPr>
        <w:numPr>
          <w:ilvl w:val="0"/>
          <w:numId w:val="49"/>
        </w:numPr>
        <w:spacing w:line="276" w:lineRule="auto"/>
        <w:ind w:left="567" w:firstLine="0"/>
        <w:contextualSpacing/>
        <w:jc w:val="both"/>
        <w:rPr>
          <w:rFonts w:eastAsia="Calibri"/>
          <w:i w:val="0"/>
          <w:sz w:val="22"/>
          <w:szCs w:val="22"/>
        </w:rPr>
      </w:pPr>
      <w:r w:rsidRPr="0042749A">
        <w:rPr>
          <w:rFonts w:eastAsia="Calibri"/>
          <w:i w:val="0"/>
          <w:sz w:val="22"/>
          <w:szCs w:val="22"/>
        </w:rPr>
        <w:t xml:space="preserve">ponudbo izvajalca št. ___________ z dne </w:t>
      </w:r>
      <w:r w:rsidRPr="0042749A">
        <w:rPr>
          <w:rFonts w:eastAsia="Calibri"/>
          <w:i w:val="0"/>
          <w:sz w:val="22"/>
          <w:szCs w:val="22"/>
        </w:rPr>
        <w:softHyphen/>
      </w:r>
      <w:r w:rsidRPr="0042749A">
        <w:rPr>
          <w:rFonts w:eastAsia="Calibri"/>
          <w:i w:val="0"/>
          <w:sz w:val="22"/>
          <w:szCs w:val="22"/>
        </w:rPr>
        <w:softHyphen/>
      </w:r>
      <w:r w:rsidRPr="0042749A">
        <w:rPr>
          <w:rFonts w:eastAsia="Calibri"/>
          <w:i w:val="0"/>
          <w:sz w:val="22"/>
          <w:szCs w:val="22"/>
        </w:rPr>
        <w:softHyphen/>
      </w:r>
      <w:r w:rsidRPr="0042749A">
        <w:rPr>
          <w:rFonts w:eastAsia="Calibri"/>
          <w:i w:val="0"/>
          <w:sz w:val="22"/>
          <w:szCs w:val="22"/>
        </w:rPr>
        <w:softHyphen/>
      </w:r>
      <w:r w:rsidRPr="0042749A">
        <w:rPr>
          <w:rFonts w:eastAsia="Calibri"/>
          <w:i w:val="0"/>
          <w:sz w:val="22"/>
          <w:szCs w:val="22"/>
        </w:rPr>
        <w:softHyphen/>
      </w:r>
      <w:r w:rsidRPr="0042749A">
        <w:rPr>
          <w:rFonts w:eastAsia="Calibri"/>
          <w:i w:val="0"/>
          <w:sz w:val="22"/>
          <w:szCs w:val="22"/>
        </w:rPr>
        <w:softHyphen/>
      </w:r>
      <w:r w:rsidRPr="0042749A">
        <w:rPr>
          <w:rFonts w:eastAsia="Calibri"/>
          <w:i w:val="0"/>
          <w:sz w:val="22"/>
          <w:szCs w:val="22"/>
        </w:rPr>
        <w:softHyphen/>
      </w:r>
      <w:r w:rsidRPr="0042749A">
        <w:rPr>
          <w:rFonts w:eastAsia="Calibri"/>
          <w:i w:val="0"/>
          <w:sz w:val="22"/>
          <w:szCs w:val="22"/>
        </w:rPr>
        <w:softHyphen/>
      </w:r>
      <w:r w:rsidRPr="0042749A">
        <w:rPr>
          <w:rFonts w:eastAsia="Calibri"/>
          <w:i w:val="0"/>
          <w:sz w:val="22"/>
          <w:szCs w:val="22"/>
        </w:rPr>
        <w:softHyphen/>
      </w:r>
      <w:r w:rsidRPr="0042749A">
        <w:rPr>
          <w:rFonts w:eastAsia="Calibri"/>
          <w:i w:val="0"/>
          <w:sz w:val="22"/>
          <w:szCs w:val="22"/>
        </w:rPr>
        <w:softHyphen/>
      </w:r>
      <w:r w:rsidRPr="0042749A">
        <w:rPr>
          <w:rFonts w:eastAsia="Calibri"/>
          <w:i w:val="0"/>
          <w:sz w:val="22"/>
          <w:szCs w:val="22"/>
        </w:rPr>
        <w:softHyphen/>
        <w:t>____________ in končno ponudbo dogovorjeno na pogajanjih dne ____________;</w:t>
      </w:r>
    </w:p>
    <w:p w14:paraId="526F9D22" w14:textId="77777777" w:rsidR="0042749A" w:rsidRPr="0042749A" w:rsidRDefault="0042749A" w:rsidP="0042749A">
      <w:pPr>
        <w:numPr>
          <w:ilvl w:val="0"/>
          <w:numId w:val="49"/>
        </w:numPr>
        <w:spacing w:line="276" w:lineRule="auto"/>
        <w:ind w:left="567" w:firstLine="0"/>
        <w:contextualSpacing/>
        <w:jc w:val="both"/>
        <w:rPr>
          <w:rFonts w:eastAsia="Calibri"/>
          <w:i w:val="0"/>
          <w:sz w:val="22"/>
          <w:szCs w:val="22"/>
        </w:rPr>
      </w:pPr>
      <w:r w:rsidRPr="0042749A">
        <w:rPr>
          <w:rFonts w:eastAsia="Calibri"/>
          <w:i w:val="0"/>
          <w:sz w:val="22"/>
          <w:szCs w:val="22"/>
        </w:rPr>
        <w:t>razpisno dokumentacijo  št. 430-881/2019-… z dne…………….;</w:t>
      </w:r>
    </w:p>
    <w:p w14:paraId="1EEBF4E6" w14:textId="77777777" w:rsidR="0042749A" w:rsidRPr="0042749A" w:rsidRDefault="0042749A" w:rsidP="0042749A">
      <w:pPr>
        <w:overflowPunct w:val="0"/>
        <w:autoSpaceDE w:val="0"/>
        <w:autoSpaceDN w:val="0"/>
        <w:adjustRightInd w:val="0"/>
        <w:ind w:left="567"/>
        <w:jc w:val="both"/>
        <w:textAlignment w:val="baseline"/>
        <w:rPr>
          <w:rFonts w:eastAsia="Calibri"/>
          <w:i w:val="0"/>
          <w:sz w:val="22"/>
          <w:szCs w:val="22"/>
        </w:rPr>
      </w:pPr>
    </w:p>
    <w:p w14:paraId="5D1EE356" w14:textId="77777777" w:rsidR="0042749A" w:rsidRPr="0042749A" w:rsidRDefault="0042749A" w:rsidP="0042749A">
      <w:pPr>
        <w:overflowPunct w:val="0"/>
        <w:autoSpaceDE w:val="0"/>
        <w:autoSpaceDN w:val="0"/>
        <w:adjustRightInd w:val="0"/>
        <w:ind w:left="567"/>
        <w:jc w:val="both"/>
        <w:textAlignment w:val="baseline"/>
        <w:rPr>
          <w:rFonts w:eastAsia="Calibri"/>
          <w:i w:val="0"/>
          <w:sz w:val="22"/>
          <w:szCs w:val="22"/>
        </w:rPr>
      </w:pPr>
      <w:r w:rsidRPr="0042749A">
        <w:rPr>
          <w:rFonts w:eastAsia="Calibri"/>
          <w:i w:val="0"/>
          <w:sz w:val="22"/>
          <w:szCs w:val="22"/>
        </w:rPr>
        <w:t>Dokumenti iz prejšnjega odstavka so kot priloge sestavni del te pogodbe.</w:t>
      </w:r>
    </w:p>
    <w:p w14:paraId="05043489"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0D601A87" w14:textId="77777777" w:rsidR="0042749A" w:rsidRPr="0042749A" w:rsidRDefault="0042749A" w:rsidP="0042749A">
      <w:pPr>
        <w:autoSpaceDE w:val="0"/>
        <w:autoSpaceDN w:val="0"/>
        <w:adjustRightInd w:val="0"/>
        <w:ind w:left="567"/>
        <w:rPr>
          <w:rFonts w:eastAsia="Calibri"/>
          <w:i w:val="0"/>
          <w:sz w:val="22"/>
          <w:szCs w:val="22"/>
          <w:lang w:eastAsia="en-US"/>
        </w:rPr>
      </w:pPr>
    </w:p>
    <w:p w14:paraId="3AE66DB5" w14:textId="77777777" w:rsidR="0042749A" w:rsidRPr="0042749A" w:rsidRDefault="0042749A" w:rsidP="0042749A">
      <w:pPr>
        <w:numPr>
          <w:ilvl w:val="0"/>
          <w:numId w:val="35"/>
        </w:numPr>
        <w:autoSpaceDE w:val="0"/>
        <w:autoSpaceDN w:val="0"/>
        <w:adjustRightInd w:val="0"/>
        <w:spacing w:line="276" w:lineRule="auto"/>
        <w:ind w:left="567" w:firstLine="0"/>
        <w:contextualSpacing/>
        <w:jc w:val="center"/>
        <w:rPr>
          <w:rFonts w:eastAsia="Calibri"/>
          <w:b/>
          <w:bCs/>
          <w:i w:val="0"/>
          <w:sz w:val="22"/>
          <w:szCs w:val="22"/>
          <w:lang w:eastAsia="en-US"/>
        </w:rPr>
      </w:pPr>
      <w:r w:rsidRPr="0042749A">
        <w:rPr>
          <w:rFonts w:eastAsia="Calibri"/>
          <w:b/>
          <w:bCs/>
          <w:i w:val="0"/>
          <w:sz w:val="22"/>
          <w:szCs w:val="22"/>
          <w:lang w:eastAsia="en-US"/>
        </w:rPr>
        <w:t>CENA</w:t>
      </w:r>
    </w:p>
    <w:p w14:paraId="350B893A" w14:textId="77777777" w:rsidR="0042749A" w:rsidRPr="0042749A" w:rsidRDefault="0042749A" w:rsidP="0042749A">
      <w:pPr>
        <w:autoSpaceDE w:val="0"/>
        <w:autoSpaceDN w:val="0"/>
        <w:adjustRightInd w:val="0"/>
        <w:ind w:left="567"/>
        <w:jc w:val="center"/>
        <w:rPr>
          <w:rFonts w:eastAsia="Calibri"/>
          <w:b/>
          <w:bCs/>
          <w:i w:val="0"/>
          <w:sz w:val="22"/>
          <w:szCs w:val="22"/>
          <w:lang w:eastAsia="en-US"/>
        </w:rPr>
      </w:pPr>
    </w:p>
    <w:p w14:paraId="169C530F" w14:textId="77777777" w:rsidR="0042749A" w:rsidRPr="0042749A" w:rsidRDefault="0042749A" w:rsidP="0042749A">
      <w:pPr>
        <w:numPr>
          <w:ilvl w:val="0"/>
          <w:numId w:val="34"/>
        </w:numPr>
        <w:autoSpaceDE w:val="0"/>
        <w:autoSpaceDN w:val="0"/>
        <w:adjustRightInd w:val="0"/>
        <w:spacing w:line="276" w:lineRule="auto"/>
        <w:ind w:left="567" w:firstLine="0"/>
        <w:contextualSpacing/>
        <w:jc w:val="center"/>
        <w:rPr>
          <w:rFonts w:eastAsia="Calibri"/>
          <w:b/>
          <w:i w:val="0"/>
          <w:sz w:val="22"/>
          <w:szCs w:val="22"/>
          <w:lang w:eastAsia="en-US"/>
        </w:rPr>
      </w:pPr>
      <w:r w:rsidRPr="0042749A">
        <w:rPr>
          <w:rFonts w:eastAsia="Calibri"/>
          <w:b/>
          <w:i w:val="0"/>
          <w:sz w:val="22"/>
          <w:szCs w:val="22"/>
          <w:lang w:eastAsia="en-US"/>
        </w:rPr>
        <w:t>člen</w:t>
      </w:r>
    </w:p>
    <w:p w14:paraId="062B29E3" w14:textId="77777777" w:rsidR="0042749A" w:rsidRPr="0042749A" w:rsidRDefault="0042749A" w:rsidP="0042749A">
      <w:pPr>
        <w:autoSpaceDE w:val="0"/>
        <w:autoSpaceDN w:val="0"/>
        <w:adjustRightInd w:val="0"/>
        <w:ind w:left="567"/>
        <w:rPr>
          <w:rFonts w:eastAsia="Calibri"/>
          <w:i w:val="0"/>
          <w:sz w:val="22"/>
          <w:szCs w:val="22"/>
          <w:lang w:eastAsia="en-US"/>
        </w:rPr>
      </w:pPr>
    </w:p>
    <w:p w14:paraId="40F2AF39" w14:textId="77777777" w:rsidR="0042749A" w:rsidRPr="0042749A" w:rsidRDefault="0042749A" w:rsidP="0042749A">
      <w:pPr>
        <w:autoSpaceDE w:val="0"/>
        <w:autoSpaceDN w:val="0"/>
        <w:adjustRightInd w:val="0"/>
        <w:ind w:left="567"/>
        <w:jc w:val="both"/>
        <w:rPr>
          <w:rFonts w:eastAsia="Calibri"/>
          <w:sz w:val="22"/>
          <w:szCs w:val="22"/>
          <w:lang w:eastAsia="en-US"/>
        </w:rPr>
      </w:pPr>
      <w:r w:rsidRPr="0042749A">
        <w:rPr>
          <w:rFonts w:eastAsia="Calibri"/>
          <w:i w:val="0"/>
          <w:sz w:val="22"/>
          <w:szCs w:val="22"/>
          <w:lang w:eastAsia="en-US"/>
        </w:rPr>
        <w:t>Pogodbena cena je določena na osnovi tehničnega popisa naročnika.</w:t>
      </w:r>
    </w:p>
    <w:p w14:paraId="3938FBAB"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5A1BA06B"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Cene pogodbenih del iz ponudbenega predračuna so fiksne za čas izvedbe do uspešne primopredaje pogodbenih del. </w:t>
      </w:r>
    </w:p>
    <w:p w14:paraId="70E605C8"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4378AC7D"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Vrednost pogodbenih del znaša:</w:t>
      </w:r>
    </w:p>
    <w:p w14:paraId="077E015E"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Pogodbena dela brez DDV: </w:t>
      </w:r>
    </w:p>
    <w:p w14:paraId="08073158"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DDV: </w:t>
      </w:r>
    </w:p>
    <w:p w14:paraId="16FCA74E" w14:textId="77777777" w:rsidR="0042749A" w:rsidRPr="0042749A" w:rsidRDefault="0042749A" w:rsidP="0042749A">
      <w:pPr>
        <w:autoSpaceDE w:val="0"/>
        <w:autoSpaceDN w:val="0"/>
        <w:adjustRightInd w:val="0"/>
        <w:ind w:left="567"/>
        <w:jc w:val="both"/>
        <w:rPr>
          <w:rFonts w:eastAsia="Calibri"/>
          <w:b/>
          <w:i w:val="0"/>
          <w:sz w:val="22"/>
          <w:szCs w:val="22"/>
          <w:lang w:eastAsia="en-US"/>
        </w:rPr>
      </w:pPr>
    </w:p>
    <w:p w14:paraId="75AB26DC" w14:textId="77777777" w:rsidR="0042749A" w:rsidRPr="0042749A" w:rsidRDefault="0042749A" w:rsidP="0042749A">
      <w:pPr>
        <w:autoSpaceDE w:val="0"/>
        <w:autoSpaceDN w:val="0"/>
        <w:adjustRightInd w:val="0"/>
        <w:ind w:left="567"/>
        <w:jc w:val="both"/>
        <w:rPr>
          <w:rFonts w:eastAsia="Calibri"/>
          <w:b/>
          <w:i w:val="0"/>
          <w:sz w:val="22"/>
          <w:szCs w:val="22"/>
          <w:lang w:eastAsia="en-US"/>
        </w:rPr>
      </w:pPr>
      <w:r w:rsidRPr="0042749A">
        <w:rPr>
          <w:rFonts w:eastAsia="Calibri"/>
          <w:b/>
          <w:i w:val="0"/>
          <w:sz w:val="22"/>
          <w:szCs w:val="22"/>
          <w:lang w:eastAsia="en-US"/>
        </w:rPr>
        <w:t xml:space="preserve">SKUPAJ Z DDV: </w:t>
      </w:r>
    </w:p>
    <w:p w14:paraId="41FEC9B9"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668D8529"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5E3A769F"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Pogodbena cena vključuje tudi davek na dodano vrednost (DDV).</w:t>
      </w:r>
    </w:p>
    <w:p w14:paraId="03E58DDA"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187FA0BD" w14:textId="3E6BE812" w:rsidR="0042749A" w:rsidRPr="0042749A" w:rsidRDefault="0042749A" w:rsidP="0042749A">
      <w:pPr>
        <w:autoSpaceDE w:val="0"/>
        <w:autoSpaceDN w:val="0"/>
        <w:adjustRightInd w:val="0"/>
        <w:ind w:left="567"/>
        <w:jc w:val="both"/>
        <w:rPr>
          <w:rFonts w:eastAsia="Calibri"/>
          <w:sz w:val="22"/>
          <w:szCs w:val="22"/>
          <w:lang w:eastAsia="en-US"/>
        </w:rPr>
      </w:pPr>
      <w:r w:rsidRPr="0042749A">
        <w:rPr>
          <w:rFonts w:eastAsia="Calibri"/>
          <w:i w:val="0"/>
          <w:sz w:val="22"/>
          <w:szCs w:val="22"/>
          <w:lang w:eastAsia="en-US"/>
        </w:rPr>
        <w:t>Pogodb</w:t>
      </w:r>
      <w:r w:rsidR="00F60255">
        <w:rPr>
          <w:rFonts w:eastAsia="Calibri"/>
          <w:i w:val="0"/>
          <w:sz w:val="22"/>
          <w:szCs w:val="22"/>
          <w:lang w:eastAsia="en-US"/>
        </w:rPr>
        <w:t>ena cena določa plačilo pogodbenih del</w:t>
      </w:r>
      <w:r w:rsidRPr="0042749A">
        <w:rPr>
          <w:rFonts w:eastAsia="Calibri"/>
          <w:i w:val="0"/>
          <w:sz w:val="22"/>
          <w:szCs w:val="22"/>
          <w:lang w:eastAsia="en-US"/>
        </w:rPr>
        <w:t xml:space="preserve"> "ključ v roke". </w:t>
      </w:r>
    </w:p>
    <w:p w14:paraId="73464381"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6998ABB0"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Izvajalec jamči za pravilnost svojega ponudbenega predračuna in izračun pogodbene cene.</w:t>
      </w:r>
    </w:p>
    <w:p w14:paraId="20FF7AA5"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0410E183"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Pogodbena cena vsebuje vse stroške za izvedbo pogodbenih del, predvidenih s tehnično specifikacijo, ponudbenim predračunom in projektno dokumentacijo. Pogodbena cena zajema tudi stroške zavarovanja del pri ustrezni zavarovalnici. Pogodbene cene ni mogoče povečati na nobeni osnovi, razen na zakonski.</w:t>
      </w:r>
    </w:p>
    <w:p w14:paraId="16A822B4" w14:textId="77777777" w:rsidR="0042749A" w:rsidRPr="0042749A" w:rsidRDefault="0042749A" w:rsidP="0042749A">
      <w:pPr>
        <w:autoSpaceDE w:val="0"/>
        <w:autoSpaceDN w:val="0"/>
        <w:adjustRightInd w:val="0"/>
        <w:ind w:left="567"/>
        <w:rPr>
          <w:rFonts w:eastAsia="Calibri"/>
          <w:i w:val="0"/>
          <w:sz w:val="22"/>
          <w:szCs w:val="22"/>
          <w:lang w:eastAsia="en-US"/>
        </w:rPr>
      </w:pPr>
    </w:p>
    <w:p w14:paraId="4B480B23"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25E01CF3" w14:textId="77777777" w:rsidR="0042749A" w:rsidRPr="0042749A" w:rsidRDefault="0042749A" w:rsidP="0042749A">
      <w:pPr>
        <w:autoSpaceDE w:val="0"/>
        <w:autoSpaceDN w:val="0"/>
        <w:adjustRightInd w:val="0"/>
        <w:ind w:left="567"/>
        <w:rPr>
          <w:rFonts w:eastAsia="Calibri"/>
          <w:i w:val="0"/>
          <w:color w:val="4BACC6"/>
          <w:sz w:val="22"/>
          <w:szCs w:val="22"/>
          <w:lang w:eastAsia="en-US"/>
        </w:rPr>
      </w:pPr>
    </w:p>
    <w:p w14:paraId="21C36AF3"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Upošteva se, da je izvajalec pred pošiljanjem ponudbe na javno naročilo obiskal oziroma se seznanil  natančno s predmetom javnega naročila in da se je predhodno seznanil z obstoječo infrastrukturo, da je spoznal vse elemente, ki vplivajo na organizacijo njegovega dela. </w:t>
      </w:r>
    </w:p>
    <w:p w14:paraId="60EAA97E"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25752FFA"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Izvajalec na podlagi prejšnjega odstavka jamči, da je ponudbeno ceno sestavil tako, da je predvidel vse okoliščine, ki bi se lahko pojavile ob prenovi in da se cena del po tej pogodbi ne more spremeniti, razen v primeru, če so se pojavile okoliščine, ki jih ni bilo mogoče predvideti ob skrbnem pregledu tehnične specifikacije, materiala in lokacije v skladu s to pogodbo, kar mora izvajalec dokazati z ustrezno dokumentacijo, materialnimi dokazi in poročilom.</w:t>
      </w:r>
    </w:p>
    <w:p w14:paraId="1BBE3E33" w14:textId="77777777" w:rsidR="0042749A" w:rsidRPr="0042749A" w:rsidRDefault="0042749A" w:rsidP="0042749A">
      <w:pPr>
        <w:autoSpaceDE w:val="0"/>
        <w:autoSpaceDN w:val="0"/>
        <w:adjustRightInd w:val="0"/>
        <w:ind w:left="567"/>
        <w:rPr>
          <w:rFonts w:eastAsia="Calibri"/>
          <w:i w:val="0"/>
          <w:sz w:val="22"/>
          <w:szCs w:val="22"/>
          <w:lang w:eastAsia="en-US"/>
        </w:rPr>
      </w:pPr>
    </w:p>
    <w:p w14:paraId="6C64DCBA" w14:textId="77777777" w:rsidR="0042749A" w:rsidRPr="0042749A" w:rsidRDefault="0042749A" w:rsidP="0042749A">
      <w:pPr>
        <w:autoSpaceDE w:val="0"/>
        <w:autoSpaceDN w:val="0"/>
        <w:adjustRightInd w:val="0"/>
        <w:ind w:left="567"/>
        <w:rPr>
          <w:rFonts w:eastAsia="Calibri"/>
          <w:i w:val="0"/>
          <w:sz w:val="22"/>
          <w:szCs w:val="22"/>
          <w:lang w:eastAsia="en-US"/>
        </w:rPr>
      </w:pPr>
    </w:p>
    <w:p w14:paraId="7474C03B" w14:textId="77777777" w:rsidR="0042749A" w:rsidRPr="0042749A" w:rsidRDefault="0042749A" w:rsidP="0042749A">
      <w:pPr>
        <w:numPr>
          <w:ilvl w:val="0"/>
          <w:numId w:val="35"/>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SPREMEMBA VREDNOSTI POGODBE</w:t>
      </w:r>
    </w:p>
    <w:p w14:paraId="3DFF9098" w14:textId="77777777" w:rsidR="0042749A" w:rsidRPr="0042749A" w:rsidRDefault="0042749A" w:rsidP="0042749A">
      <w:pPr>
        <w:autoSpaceDE w:val="0"/>
        <w:autoSpaceDN w:val="0"/>
        <w:adjustRightInd w:val="0"/>
        <w:ind w:left="567"/>
        <w:rPr>
          <w:rFonts w:eastAsia="Calibri"/>
          <w:b/>
          <w:i w:val="0"/>
          <w:sz w:val="22"/>
          <w:szCs w:val="22"/>
          <w:lang w:eastAsia="en-US"/>
        </w:rPr>
      </w:pPr>
    </w:p>
    <w:p w14:paraId="105AE61F"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0A3AF102" w14:textId="77777777" w:rsidR="0042749A" w:rsidRPr="0042749A" w:rsidRDefault="0042749A" w:rsidP="0042749A">
      <w:pPr>
        <w:autoSpaceDE w:val="0"/>
        <w:autoSpaceDN w:val="0"/>
        <w:adjustRightInd w:val="0"/>
        <w:ind w:left="567"/>
        <w:rPr>
          <w:rFonts w:eastAsia="Calibri"/>
          <w:i w:val="0"/>
          <w:sz w:val="22"/>
          <w:szCs w:val="22"/>
          <w:lang w:eastAsia="en-US"/>
        </w:rPr>
      </w:pPr>
    </w:p>
    <w:p w14:paraId="123C809E" w14:textId="77777777" w:rsidR="0042749A" w:rsidRPr="0042749A" w:rsidRDefault="0042749A" w:rsidP="0042749A">
      <w:pPr>
        <w:autoSpaceDE w:val="0"/>
        <w:autoSpaceDN w:val="0"/>
        <w:adjustRightInd w:val="0"/>
        <w:ind w:left="567"/>
        <w:jc w:val="both"/>
        <w:rPr>
          <w:rFonts w:eastAsia="Calibri"/>
          <w:color w:val="FF0000"/>
          <w:sz w:val="22"/>
          <w:szCs w:val="22"/>
          <w:lang w:eastAsia="en-US"/>
        </w:rPr>
      </w:pPr>
      <w:r w:rsidRPr="0042749A">
        <w:rPr>
          <w:rFonts w:eastAsia="Calibri"/>
          <w:i w:val="0"/>
          <w:sz w:val="22"/>
          <w:szCs w:val="22"/>
          <w:lang w:eastAsia="en-US"/>
        </w:rPr>
        <w:t>V zvezi z izvedbo del, ki bi nastala zaradi spremenjenih okoliščin in v primeru povečanja obsega del, ki ga ob sklenitvi te pogodbe ni bilo mogoče predvideti, ali spremembe količin, ki bi vplivale na spremembo pogodbene vrednosti, je potrebno skleniti pisni aneks k tej pogodbi. Dela in material, ki ni naveden v ponudbenem predračunu izvajalca, naročnik prizna le na podlagi prehodnega sklenjenega pisnega aneksa k pogodbi ali</w:t>
      </w:r>
      <w:r w:rsidRPr="0042749A">
        <w:rPr>
          <w:rFonts w:eastAsia="Calibri"/>
          <w:i w:val="0"/>
          <w:color w:val="FF0000"/>
          <w:sz w:val="22"/>
          <w:szCs w:val="22"/>
          <w:lang w:eastAsia="en-US"/>
        </w:rPr>
        <w:t xml:space="preserve"> </w:t>
      </w:r>
      <w:r w:rsidRPr="0042749A">
        <w:rPr>
          <w:rFonts w:eastAsia="Calibri"/>
          <w:i w:val="0"/>
          <w:sz w:val="22"/>
          <w:szCs w:val="22"/>
          <w:lang w:eastAsia="en-US"/>
        </w:rPr>
        <w:t xml:space="preserve">vpisa v gradbeni dnevnik, po vnaprej dogovorjenih cenah. </w:t>
      </w:r>
    </w:p>
    <w:p w14:paraId="361EEB4A" w14:textId="77777777" w:rsidR="0042749A" w:rsidRPr="0042749A" w:rsidRDefault="0042749A" w:rsidP="0042749A">
      <w:pPr>
        <w:autoSpaceDE w:val="0"/>
        <w:autoSpaceDN w:val="0"/>
        <w:adjustRightInd w:val="0"/>
        <w:ind w:left="567"/>
        <w:jc w:val="both"/>
        <w:rPr>
          <w:rFonts w:eastAsia="Calibri"/>
          <w:color w:val="FF0000"/>
          <w:sz w:val="22"/>
          <w:szCs w:val="22"/>
          <w:lang w:eastAsia="en-US"/>
        </w:rPr>
      </w:pPr>
    </w:p>
    <w:p w14:paraId="5B355112"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2773FB8E" w14:textId="77777777" w:rsidR="0042749A" w:rsidRPr="0042749A" w:rsidRDefault="0042749A" w:rsidP="0042749A">
      <w:pPr>
        <w:autoSpaceDE w:val="0"/>
        <w:autoSpaceDN w:val="0"/>
        <w:adjustRightInd w:val="0"/>
        <w:ind w:left="567"/>
        <w:rPr>
          <w:rFonts w:eastAsia="Calibri"/>
          <w:i w:val="0"/>
          <w:sz w:val="22"/>
          <w:szCs w:val="22"/>
          <w:lang w:eastAsia="en-US"/>
        </w:rPr>
      </w:pPr>
    </w:p>
    <w:p w14:paraId="27862C29"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O vseh nepredvidljivih delih mora izvajalec takoj pisno obvestiti naročnika in mu dostaviti predračun za ta dela in material. Dodatnih del, ki niso predmet te pogodbe, izvajalec ne sme začeti izvajati brez predhodnega soglasja naročnika.</w:t>
      </w:r>
    </w:p>
    <w:p w14:paraId="6158F5DD"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2CDCF860"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lastRenderedPageBreak/>
        <w:t xml:space="preserve">Za dodatna (presežna, manjkajoča, nepredvidena, nova) pozneje naročena dela, ki bi se izkazala za potrebna šele po sklenitvi te pogodbe, lahko naročnik odda naročilo izvajalcu osnovnega naročila, po postopku s pogajanji brez predhodne objave skladno z določbami ZJN-3. Z izvajalcem se sklene pisni aneks k tej pogodbi ali pa nova pogodba. </w:t>
      </w:r>
    </w:p>
    <w:p w14:paraId="34315397"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6360A417"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Če vsa dodatno naročena dela ne presegajo 10 % pogodbene vrednosti z DDV, izvajalec nima pravice uveljavljati podaljšanja roka.</w:t>
      </w:r>
    </w:p>
    <w:p w14:paraId="0D83F733"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1AAF2823"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Vrednost del iz tega člena ne sme preseči 30 % osnovne pogodbene vrednosti z DDV.</w:t>
      </w:r>
    </w:p>
    <w:p w14:paraId="4CA37A91" w14:textId="77777777" w:rsidR="0042749A" w:rsidRPr="0042749A" w:rsidRDefault="0042749A" w:rsidP="0042749A">
      <w:pPr>
        <w:autoSpaceDE w:val="0"/>
        <w:autoSpaceDN w:val="0"/>
        <w:adjustRightInd w:val="0"/>
        <w:ind w:left="567"/>
        <w:rPr>
          <w:rFonts w:eastAsia="Calibri"/>
          <w:bCs/>
          <w:i w:val="0"/>
          <w:sz w:val="22"/>
          <w:szCs w:val="22"/>
          <w:lang w:eastAsia="en-US"/>
        </w:rPr>
      </w:pPr>
    </w:p>
    <w:p w14:paraId="36A1DAD4" w14:textId="77777777" w:rsidR="0042749A" w:rsidRPr="0042749A" w:rsidRDefault="0042749A" w:rsidP="0042749A">
      <w:pPr>
        <w:autoSpaceDE w:val="0"/>
        <w:autoSpaceDN w:val="0"/>
        <w:adjustRightInd w:val="0"/>
        <w:ind w:left="567"/>
        <w:rPr>
          <w:rFonts w:eastAsia="Calibri"/>
          <w:bCs/>
          <w:i w:val="0"/>
          <w:sz w:val="22"/>
          <w:szCs w:val="22"/>
          <w:lang w:eastAsia="en-US"/>
        </w:rPr>
      </w:pPr>
    </w:p>
    <w:p w14:paraId="7A54BBCC" w14:textId="77777777" w:rsidR="0042749A" w:rsidRPr="0042749A" w:rsidRDefault="0042749A" w:rsidP="0042749A">
      <w:pPr>
        <w:numPr>
          <w:ilvl w:val="0"/>
          <w:numId w:val="35"/>
        </w:numPr>
        <w:autoSpaceDE w:val="0"/>
        <w:autoSpaceDN w:val="0"/>
        <w:adjustRightInd w:val="0"/>
        <w:spacing w:line="276" w:lineRule="auto"/>
        <w:ind w:left="567" w:firstLine="0"/>
        <w:contextualSpacing/>
        <w:jc w:val="center"/>
        <w:rPr>
          <w:rFonts w:eastAsia="Calibri"/>
          <w:b/>
          <w:bCs/>
          <w:i w:val="0"/>
          <w:sz w:val="22"/>
          <w:szCs w:val="22"/>
          <w:lang w:eastAsia="en-US"/>
        </w:rPr>
      </w:pPr>
      <w:r w:rsidRPr="0042749A">
        <w:rPr>
          <w:rFonts w:eastAsia="Calibri"/>
          <w:b/>
          <w:bCs/>
          <w:i w:val="0"/>
          <w:sz w:val="22"/>
          <w:szCs w:val="22"/>
          <w:lang w:eastAsia="en-US"/>
        </w:rPr>
        <w:t>ROK IZVEDBE</w:t>
      </w:r>
    </w:p>
    <w:p w14:paraId="1FB57793" w14:textId="77777777" w:rsidR="0042749A" w:rsidRPr="0042749A" w:rsidRDefault="0042749A" w:rsidP="0042749A">
      <w:pPr>
        <w:autoSpaceDE w:val="0"/>
        <w:autoSpaceDN w:val="0"/>
        <w:adjustRightInd w:val="0"/>
        <w:ind w:left="567"/>
        <w:rPr>
          <w:rFonts w:eastAsia="Calibri"/>
          <w:b/>
          <w:bCs/>
          <w:i w:val="0"/>
          <w:sz w:val="22"/>
          <w:szCs w:val="22"/>
          <w:lang w:eastAsia="en-US"/>
        </w:rPr>
      </w:pPr>
    </w:p>
    <w:p w14:paraId="0FB8FCA0" w14:textId="77777777" w:rsidR="0042749A" w:rsidRPr="0042749A" w:rsidRDefault="0042749A" w:rsidP="0042749A">
      <w:pPr>
        <w:numPr>
          <w:ilvl w:val="0"/>
          <w:numId w:val="34"/>
        </w:numPr>
        <w:autoSpaceDE w:val="0"/>
        <w:autoSpaceDN w:val="0"/>
        <w:adjustRightInd w:val="0"/>
        <w:spacing w:line="276" w:lineRule="auto"/>
        <w:ind w:left="567" w:firstLine="0"/>
        <w:contextualSpacing/>
        <w:jc w:val="center"/>
        <w:rPr>
          <w:rFonts w:eastAsia="Calibri"/>
          <w:b/>
          <w:i w:val="0"/>
          <w:sz w:val="22"/>
          <w:szCs w:val="22"/>
          <w:lang w:eastAsia="en-US"/>
        </w:rPr>
      </w:pPr>
      <w:r w:rsidRPr="0042749A">
        <w:rPr>
          <w:rFonts w:eastAsia="Calibri"/>
          <w:b/>
          <w:i w:val="0"/>
          <w:sz w:val="22"/>
          <w:szCs w:val="22"/>
          <w:lang w:eastAsia="en-US"/>
        </w:rPr>
        <w:t>člen</w:t>
      </w:r>
    </w:p>
    <w:p w14:paraId="46C03EC5" w14:textId="77777777" w:rsidR="0042749A" w:rsidRPr="0042749A" w:rsidRDefault="0042749A" w:rsidP="0042749A">
      <w:pPr>
        <w:autoSpaceDE w:val="0"/>
        <w:autoSpaceDN w:val="0"/>
        <w:adjustRightInd w:val="0"/>
        <w:ind w:left="567"/>
        <w:rPr>
          <w:rFonts w:eastAsia="Calibri"/>
          <w:i w:val="0"/>
          <w:color w:val="1F497D"/>
          <w:sz w:val="22"/>
          <w:szCs w:val="22"/>
          <w:lang w:eastAsia="en-US"/>
        </w:rPr>
      </w:pPr>
    </w:p>
    <w:p w14:paraId="5834F1B1" w14:textId="77777777" w:rsidR="0042749A" w:rsidRPr="0042749A" w:rsidRDefault="0042749A" w:rsidP="0042749A">
      <w:pPr>
        <w:autoSpaceDE w:val="0"/>
        <w:autoSpaceDN w:val="0"/>
        <w:adjustRightInd w:val="0"/>
        <w:ind w:left="567"/>
        <w:jc w:val="both"/>
        <w:rPr>
          <w:rFonts w:eastAsia="Calibri"/>
          <w:i w:val="0"/>
          <w:color w:val="FF0000"/>
          <w:sz w:val="22"/>
          <w:szCs w:val="22"/>
          <w:lang w:eastAsia="en-US"/>
        </w:rPr>
      </w:pPr>
      <w:r w:rsidRPr="0042749A">
        <w:rPr>
          <w:rFonts w:eastAsia="Calibri"/>
          <w:i w:val="0"/>
          <w:sz w:val="22"/>
          <w:szCs w:val="22"/>
          <w:lang w:eastAsia="en-US"/>
        </w:rPr>
        <w:t xml:space="preserve">Izvajalec bo dela iz te pogodbe izvedel v rokih, ki so določeni v terminskem planu, vendar najkasneje do </w:t>
      </w:r>
      <w:r w:rsidRPr="0042749A">
        <w:rPr>
          <w:rFonts w:eastAsia="Calibri"/>
          <w:b/>
          <w:i w:val="0"/>
          <w:sz w:val="22"/>
          <w:szCs w:val="22"/>
          <w:lang w:eastAsia="en-US"/>
        </w:rPr>
        <w:t>15.9.2019</w:t>
      </w:r>
      <w:r w:rsidRPr="0042749A">
        <w:rPr>
          <w:rFonts w:eastAsia="Calibri"/>
          <w:i w:val="0"/>
          <w:sz w:val="22"/>
          <w:szCs w:val="22"/>
          <w:lang w:eastAsia="en-US"/>
        </w:rPr>
        <w:t xml:space="preserve">. </w:t>
      </w:r>
    </w:p>
    <w:p w14:paraId="0229033F" w14:textId="77777777" w:rsidR="0042749A" w:rsidRPr="0042749A" w:rsidRDefault="0042749A" w:rsidP="0042749A">
      <w:pPr>
        <w:autoSpaceDE w:val="0"/>
        <w:autoSpaceDN w:val="0"/>
        <w:adjustRightInd w:val="0"/>
        <w:ind w:left="567"/>
        <w:rPr>
          <w:rFonts w:eastAsia="Calibri"/>
          <w:i w:val="0"/>
          <w:sz w:val="22"/>
          <w:szCs w:val="22"/>
          <w:lang w:eastAsia="en-US"/>
        </w:rPr>
      </w:pPr>
    </w:p>
    <w:p w14:paraId="7A6E4998" w14:textId="77777777" w:rsidR="0042749A" w:rsidRPr="0042749A" w:rsidRDefault="0042749A" w:rsidP="0042749A">
      <w:pPr>
        <w:numPr>
          <w:ilvl w:val="0"/>
          <w:numId w:val="34"/>
        </w:numPr>
        <w:autoSpaceDE w:val="0"/>
        <w:autoSpaceDN w:val="0"/>
        <w:adjustRightInd w:val="0"/>
        <w:spacing w:line="276" w:lineRule="auto"/>
        <w:ind w:left="567" w:firstLine="0"/>
        <w:contextualSpacing/>
        <w:jc w:val="center"/>
        <w:rPr>
          <w:rFonts w:eastAsia="Calibri"/>
          <w:b/>
          <w:i w:val="0"/>
          <w:sz w:val="22"/>
          <w:szCs w:val="22"/>
          <w:lang w:eastAsia="en-US"/>
        </w:rPr>
      </w:pPr>
      <w:r w:rsidRPr="0042749A">
        <w:rPr>
          <w:rFonts w:eastAsia="Calibri"/>
          <w:b/>
          <w:i w:val="0"/>
          <w:sz w:val="22"/>
          <w:szCs w:val="22"/>
          <w:lang w:eastAsia="en-US"/>
        </w:rPr>
        <w:t>člen</w:t>
      </w:r>
    </w:p>
    <w:p w14:paraId="740A57E2" w14:textId="77777777" w:rsidR="0042749A" w:rsidRPr="0042749A" w:rsidRDefault="0042749A" w:rsidP="0042749A">
      <w:pPr>
        <w:autoSpaceDE w:val="0"/>
        <w:autoSpaceDN w:val="0"/>
        <w:adjustRightInd w:val="0"/>
        <w:ind w:left="567"/>
        <w:rPr>
          <w:rFonts w:eastAsia="Calibri"/>
          <w:i w:val="0"/>
          <w:sz w:val="22"/>
          <w:szCs w:val="22"/>
          <w:lang w:eastAsia="en-US"/>
        </w:rPr>
      </w:pPr>
    </w:p>
    <w:p w14:paraId="4BDA8032"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Pravočasna izvršitev dela je tista, ki kakovostno in kvalitetno ustreza roku izvršitve.</w:t>
      </w:r>
    </w:p>
    <w:p w14:paraId="1874EB30"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586F4EED"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Če izvajalec ne začne z delom v pogodbenem ali naknadno določenem roku in je krivda na strani izvajalca, sme naročnik z enostransko izjavo odstopiti od te pogodbe in oddati pogodbena dela drugemu izvajalcu. V tem primeru pogodba preneha, ko izvajalec prejme navedeno naročnikovo izjavo. Vse morebitne višje stroške, vključno pogodbeno kazen in škodo, ki s tem nastane, trpi izvajalec. Enako sme ukrepati naročnik, če izvajalec neupravičeno prekine ali ustavi dela.</w:t>
      </w:r>
    </w:p>
    <w:p w14:paraId="4133C6AB"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7A596F86"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Če se pogodbena dela niso začela izvajati in/ali se niso izvajala v rokih iz 7. člena te pogodbe in terminskega plana ali če bi se dela zakasnila, bosta pogodbeni stranki sporazumno določili nove roke in pogoje izvedbe s pisnim aneksom k tej pogodbi.</w:t>
      </w:r>
    </w:p>
    <w:p w14:paraId="54186CFA"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4819920E"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primeru, da materiala iz kakršnih koli razlogov ni mogoče vgraditi v pogodbenem roku, ga je dolžan izvajalec primerno skladiščiti do odpoklica s strani naročnika na svoje stroške.</w:t>
      </w:r>
    </w:p>
    <w:p w14:paraId="1804F7C2" w14:textId="77777777" w:rsidR="0042749A" w:rsidRPr="0042749A" w:rsidRDefault="0042749A" w:rsidP="0042749A">
      <w:pPr>
        <w:spacing w:line="276" w:lineRule="auto"/>
        <w:ind w:left="567"/>
        <w:jc w:val="both"/>
        <w:rPr>
          <w:rFonts w:eastAsia="Calibri"/>
          <w:i w:val="0"/>
          <w:sz w:val="22"/>
          <w:szCs w:val="22"/>
          <w:lang w:eastAsia="en-US"/>
        </w:rPr>
      </w:pPr>
    </w:p>
    <w:p w14:paraId="11A18AB2" w14:textId="77777777" w:rsidR="0042749A" w:rsidRPr="0042749A" w:rsidRDefault="0042749A" w:rsidP="0042749A">
      <w:pPr>
        <w:ind w:left="567"/>
        <w:jc w:val="both"/>
        <w:rPr>
          <w:rFonts w:eastAsia="Calibri"/>
          <w:i w:val="0"/>
          <w:sz w:val="22"/>
          <w:szCs w:val="22"/>
          <w:lang w:eastAsia="en-US"/>
        </w:rPr>
      </w:pPr>
      <w:r w:rsidRPr="0042749A">
        <w:rPr>
          <w:rFonts w:eastAsia="Calibri"/>
          <w:i w:val="0"/>
          <w:sz w:val="22"/>
          <w:szCs w:val="22"/>
          <w:lang w:eastAsia="en-US"/>
        </w:rPr>
        <w:t>V kolikor izvajalec zamuja glede na terminski plan izvajanja del ali glede na dovršitveni rok dokončanja del, je o tem dolžan takoj oziroma najkasneje tretji delovni dan po nastopu vzroka za podaljšanje pisno obvestiti naročnika in ga zaprositi za podaljšanje roka dokončanja, kar se dogovori in potrdi pisno v obliki aneksa k osnovni pogodbi. V nasprotnem primeru podaljšanja ne more več zahtevati.</w:t>
      </w:r>
    </w:p>
    <w:p w14:paraId="7D52917F"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63A4B63C"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primeru dogovorjenega podaljšanega roka dokončanja del mora izvajalec predložiti ustrezno podaljšano veljavnost bančne garancije za dobro izvedbo pogodbenih del.</w:t>
      </w:r>
    </w:p>
    <w:p w14:paraId="40F01ACD" w14:textId="77777777" w:rsidR="0042749A" w:rsidRPr="0042749A" w:rsidRDefault="0042749A" w:rsidP="0042749A">
      <w:pPr>
        <w:autoSpaceDE w:val="0"/>
        <w:autoSpaceDN w:val="0"/>
        <w:adjustRightInd w:val="0"/>
        <w:ind w:left="567"/>
        <w:rPr>
          <w:rFonts w:eastAsia="Calibri"/>
          <w:i w:val="0"/>
          <w:sz w:val="22"/>
          <w:szCs w:val="22"/>
          <w:lang w:eastAsia="en-US"/>
        </w:rPr>
      </w:pPr>
    </w:p>
    <w:p w14:paraId="5640FFBD" w14:textId="77777777" w:rsidR="0042749A" w:rsidRPr="0042749A" w:rsidRDefault="0042749A" w:rsidP="0042749A">
      <w:pPr>
        <w:numPr>
          <w:ilvl w:val="0"/>
          <w:numId w:val="35"/>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OBVEZNOSTI NAROČNIKA</w:t>
      </w:r>
    </w:p>
    <w:p w14:paraId="169FEAA0" w14:textId="77777777" w:rsidR="0042749A" w:rsidRPr="0042749A" w:rsidRDefault="0042749A" w:rsidP="0042749A">
      <w:pPr>
        <w:autoSpaceDE w:val="0"/>
        <w:autoSpaceDN w:val="0"/>
        <w:adjustRightInd w:val="0"/>
        <w:ind w:left="567"/>
        <w:rPr>
          <w:rFonts w:eastAsia="Calibri"/>
          <w:i w:val="0"/>
          <w:sz w:val="22"/>
          <w:szCs w:val="22"/>
          <w:lang w:eastAsia="en-US"/>
        </w:rPr>
      </w:pPr>
    </w:p>
    <w:p w14:paraId="0FF8C45C" w14:textId="77777777" w:rsidR="0042749A" w:rsidRPr="0042749A" w:rsidRDefault="0042749A" w:rsidP="0042749A">
      <w:pPr>
        <w:autoSpaceDE w:val="0"/>
        <w:autoSpaceDN w:val="0"/>
        <w:adjustRightInd w:val="0"/>
        <w:ind w:left="567"/>
        <w:rPr>
          <w:rFonts w:eastAsia="Calibri"/>
          <w:i w:val="0"/>
          <w:sz w:val="22"/>
          <w:szCs w:val="22"/>
          <w:lang w:eastAsia="en-US"/>
        </w:rPr>
      </w:pPr>
    </w:p>
    <w:p w14:paraId="5591B4CB"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51D1B280" w14:textId="77777777" w:rsidR="0042749A" w:rsidRPr="0042749A" w:rsidRDefault="0042749A" w:rsidP="0042749A">
      <w:pPr>
        <w:autoSpaceDE w:val="0"/>
        <w:autoSpaceDN w:val="0"/>
        <w:adjustRightInd w:val="0"/>
        <w:ind w:left="567"/>
        <w:rPr>
          <w:rFonts w:eastAsia="Calibri"/>
          <w:i w:val="0"/>
          <w:sz w:val="22"/>
          <w:szCs w:val="22"/>
          <w:lang w:eastAsia="en-US"/>
        </w:rPr>
      </w:pPr>
    </w:p>
    <w:p w14:paraId="74B9C1C5"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Naročnik se zaveže:</w:t>
      </w:r>
    </w:p>
    <w:p w14:paraId="154BAAA4" w14:textId="77777777" w:rsidR="0042749A" w:rsidRPr="0042749A" w:rsidRDefault="0042749A" w:rsidP="0042749A">
      <w:pPr>
        <w:numPr>
          <w:ilvl w:val="0"/>
          <w:numId w:val="39"/>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Dati izvajalcu na razpolago priključek za električno energijo in vodo, potrebno za izvajanje pogodbenih del,</w:t>
      </w:r>
    </w:p>
    <w:p w14:paraId="12DE03AA" w14:textId="77777777" w:rsidR="0042749A" w:rsidRPr="0042749A" w:rsidRDefault="0042749A" w:rsidP="0042749A">
      <w:pPr>
        <w:numPr>
          <w:ilvl w:val="0"/>
          <w:numId w:val="39"/>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Izvajalcu zagotoviti pogoje za ureditev delovišča,</w:t>
      </w:r>
    </w:p>
    <w:p w14:paraId="6A3F3911" w14:textId="77777777" w:rsidR="0042749A" w:rsidRPr="0042749A" w:rsidRDefault="0042749A" w:rsidP="0042749A">
      <w:pPr>
        <w:numPr>
          <w:ilvl w:val="0"/>
          <w:numId w:val="39"/>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Pravočasno obveščati izvajalca o vseh spremembah in novo nastalih situacijah, ki bi lahko imele vpliv na izvršitev prevzetih pogodbenih del,</w:t>
      </w:r>
    </w:p>
    <w:p w14:paraId="167D36BE" w14:textId="77777777" w:rsidR="0042749A" w:rsidRPr="0042749A" w:rsidRDefault="0042749A" w:rsidP="0042749A">
      <w:pPr>
        <w:numPr>
          <w:ilvl w:val="0"/>
          <w:numId w:val="39"/>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lastRenderedPageBreak/>
        <w:t>Dati na razpolago izvajalcu vso dokumentacijo in vse informacije, s katerimi razpolaga in so za prevzeta pogodbena dela potrebne,</w:t>
      </w:r>
    </w:p>
    <w:p w14:paraId="5CA9CA46" w14:textId="77777777" w:rsidR="0042749A" w:rsidRPr="0042749A" w:rsidRDefault="0042749A" w:rsidP="0042749A">
      <w:pPr>
        <w:numPr>
          <w:ilvl w:val="0"/>
          <w:numId w:val="39"/>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 xml:space="preserve">Tekoče spremljati in nadzirati izvedbo pogodbenih del. </w:t>
      </w:r>
    </w:p>
    <w:p w14:paraId="78C1C28F"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3C51CDB4" w14:textId="77777777" w:rsidR="0042749A" w:rsidRPr="0042749A" w:rsidRDefault="0042749A" w:rsidP="0042749A">
      <w:pPr>
        <w:numPr>
          <w:ilvl w:val="0"/>
          <w:numId w:val="35"/>
        </w:numPr>
        <w:autoSpaceDE w:val="0"/>
        <w:autoSpaceDN w:val="0"/>
        <w:adjustRightInd w:val="0"/>
        <w:spacing w:line="276" w:lineRule="auto"/>
        <w:ind w:left="567" w:firstLine="0"/>
        <w:contextualSpacing/>
        <w:jc w:val="center"/>
        <w:rPr>
          <w:rFonts w:eastAsia="Calibri"/>
          <w:b/>
          <w:i w:val="0"/>
          <w:sz w:val="22"/>
          <w:szCs w:val="22"/>
          <w:lang w:eastAsia="en-US"/>
        </w:rPr>
      </w:pPr>
      <w:r w:rsidRPr="0042749A">
        <w:rPr>
          <w:rFonts w:eastAsia="Calibri"/>
          <w:b/>
          <w:i w:val="0"/>
          <w:sz w:val="22"/>
          <w:szCs w:val="22"/>
          <w:lang w:eastAsia="en-US"/>
        </w:rPr>
        <w:t>DOKUMENTACIJA IN OBVEZNOST IZVAJALCA</w:t>
      </w:r>
    </w:p>
    <w:p w14:paraId="294D3FA5" w14:textId="77777777" w:rsidR="0042749A" w:rsidRPr="0042749A" w:rsidRDefault="0042749A" w:rsidP="0042749A">
      <w:pPr>
        <w:autoSpaceDE w:val="0"/>
        <w:autoSpaceDN w:val="0"/>
        <w:adjustRightInd w:val="0"/>
        <w:ind w:left="567"/>
        <w:rPr>
          <w:rFonts w:eastAsia="Calibri"/>
          <w:i w:val="0"/>
          <w:sz w:val="22"/>
          <w:szCs w:val="22"/>
          <w:lang w:eastAsia="en-US"/>
        </w:rPr>
      </w:pPr>
    </w:p>
    <w:p w14:paraId="138F5AD6" w14:textId="77777777" w:rsidR="0042749A" w:rsidRPr="0042749A" w:rsidRDefault="0042749A" w:rsidP="0042749A">
      <w:pPr>
        <w:numPr>
          <w:ilvl w:val="0"/>
          <w:numId w:val="34"/>
        </w:numPr>
        <w:autoSpaceDE w:val="0"/>
        <w:autoSpaceDN w:val="0"/>
        <w:adjustRightInd w:val="0"/>
        <w:spacing w:line="276" w:lineRule="auto"/>
        <w:ind w:left="567" w:firstLine="0"/>
        <w:contextualSpacing/>
        <w:jc w:val="center"/>
        <w:rPr>
          <w:rFonts w:eastAsia="Calibri"/>
          <w:b/>
          <w:i w:val="0"/>
          <w:sz w:val="22"/>
          <w:szCs w:val="22"/>
          <w:lang w:eastAsia="en-US"/>
        </w:rPr>
      </w:pPr>
      <w:r w:rsidRPr="0042749A">
        <w:rPr>
          <w:rFonts w:eastAsia="Calibri"/>
          <w:b/>
          <w:i w:val="0"/>
          <w:sz w:val="22"/>
          <w:szCs w:val="22"/>
          <w:lang w:eastAsia="en-US"/>
        </w:rPr>
        <w:t>člen</w:t>
      </w:r>
    </w:p>
    <w:p w14:paraId="7D9C7890" w14:textId="77777777" w:rsidR="0042749A" w:rsidRPr="0042749A" w:rsidRDefault="0042749A" w:rsidP="0042749A">
      <w:pPr>
        <w:autoSpaceDE w:val="0"/>
        <w:autoSpaceDN w:val="0"/>
        <w:adjustRightInd w:val="0"/>
        <w:ind w:left="567"/>
        <w:rPr>
          <w:rFonts w:eastAsia="Calibri"/>
          <w:bCs/>
          <w:i w:val="0"/>
          <w:sz w:val="22"/>
          <w:szCs w:val="22"/>
          <w:lang w:eastAsia="en-US"/>
        </w:rPr>
      </w:pPr>
    </w:p>
    <w:p w14:paraId="76CA2EAF" w14:textId="77777777" w:rsidR="0042749A" w:rsidRPr="0042749A" w:rsidRDefault="0042749A" w:rsidP="0042749A">
      <w:pPr>
        <w:autoSpaceDE w:val="0"/>
        <w:autoSpaceDN w:val="0"/>
        <w:adjustRightInd w:val="0"/>
        <w:ind w:left="567"/>
        <w:jc w:val="both"/>
        <w:rPr>
          <w:rFonts w:eastAsia="Calibri"/>
          <w:bCs/>
          <w:i w:val="0"/>
          <w:sz w:val="22"/>
          <w:szCs w:val="22"/>
          <w:lang w:eastAsia="en-US"/>
        </w:rPr>
      </w:pPr>
      <w:r w:rsidRPr="0042749A">
        <w:rPr>
          <w:rFonts w:eastAsia="Calibri"/>
          <w:bCs/>
          <w:i w:val="0"/>
          <w:sz w:val="22"/>
          <w:szCs w:val="22"/>
          <w:lang w:eastAsia="en-US"/>
        </w:rPr>
        <w:t>V zvezi z izvajanjem pogodbenih del se izvajalec obvezuje:</w:t>
      </w:r>
    </w:p>
    <w:p w14:paraId="456DF1E0" w14:textId="77777777" w:rsidR="0042749A" w:rsidRPr="0042749A" w:rsidRDefault="0042749A" w:rsidP="0042749A">
      <w:pPr>
        <w:numPr>
          <w:ilvl w:val="0"/>
          <w:numId w:val="40"/>
        </w:numPr>
        <w:autoSpaceDE w:val="0"/>
        <w:autoSpaceDN w:val="0"/>
        <w:adjustRightInd w:val="0"/>
        <w:spacing w:line="276" w:lineRule="auto"/>
        <w:ind w:left="567" w:firstLine="0"/>
        <w:jc w:val="both"/>
        <w:rPr>
          <w:rFonts w:eastAsia="Calibri"/>
          <w:bCs/>
          <w:i w:val="0"/>
          <w:sz w:val="22"/>
          <w:szCs w:val="22"/>
          <w:lang w:eastAsia="en-US"/>
        </w:rPr>
      </w:pPr>
      <w:r w:rsidRPr="0042749A">
        <w:rPr>
          <w:rFonts w:eastAsia="Calibri"/>
          <w:bCs/>
          <w:i w:val="0"/>
          <w:sz w:val="22"/>
          <w:szCs w:val="22"/>
          <w:lang w:eastAsia="en-US"/>
        </w:rPr>
        <w:t>izvesti pogodbena dela strokovno pravilno, vestno in kvalitetno, pravočasno, v skladu z vsemi veljavnimi tehničnimi predpisi, standardi, da bo zagotovljena varnost in funkcionalnost,</w:t>
      </w:r>
    </w:p>
    <w:p w14:paraId="25E4F36C" w14:textId="77777777" w:rsidR="0042749A" w:rsidRPr="0042749A" w:rsidRDefault="0042749A" w:rsidP="0042749A">
      <w:pPr>
        <w:numPr>
          <w:ilvl w:val="0"/>
          <w:numId w:val="40"/>
        </w:numPr>
        <w:autoSpaceDE w:val="0"/>
        <w:autoSpaceDN w:val="0"/>
        <w:adjustRightInd w:val="0"/>
        <w:spacing w:line="276" w:lineRule="auto"/>
        <w:ind w:left="567" w:firstLine="0"/>
        <w:jc w:val="both"/>
        <w:rPr>
          <w:rFonts w:eastAsia="Calibri"/>
          <w:bCs/>
          <w:i w:val="0"/>
          <w:sz w:val="22"/>
          <w:szCs w:val="22"/>
          <w:lang w:eastAsia="en-US"/>
        </w:rPr>
      </w:pPr>
      <w:r w:rsidRPr="0042749A">
        <w:rPr>
          <w:rFonts w:eastAsia="Calibri"/>
          <w:bCs/>
          <w:i w:val="0"/>
          <w:sz w:val="22"/>
          <w:szCs w:val="22"/>
          <w:lang w:eastAsia="en-US"/>
        </w:rPr>
        <w:t>uporabiti materiale prvovrstne kvalitete,</w:t>
      </w:r>
    </w:p>
    <w:p w14:paraId="5B5B2FEE" w14:textId="77777777" w:rsidR="0042749A" w:rsidRPr="0042749A" w:rsidRDefault="0042749A" w:rsidP="0042749A">
      <w:pPr>
        <w:numPr>
          <w:ilvl w:val="0"/>
          <w:numId w:val="40"/>
        </w:numPr>
        <w:autoSpaceDE w:val="0"/>
        <w:autoSpaceDN w:val="0"/>
        <w:adjustRightInd w:val="0"/>
        <w:spacing w:line="276" w:lineRule="auto"/>
        <w:ind w:left="567" w:firstLine="0"/>
        <w:jc w:val="both"/>
        <w:rPr>
          <w:rFonts w:eastAsia="Calibri"/>
          <w:bCs/>
          <w:i w:val="0"/>
          <w:sz w:val="22"/>
          <w:szCs w:val="22"/>
          <w:lang w:eastAsia="en-US"/>
        </w:rPr>
      </w:pPr>
      <w:r w:rsidRPr="0042749A">
        <w:rPr>
          <w:rFonts w:eastAsia="Calibri"/>
          <w:bCs/>
          <w:i w:val="0"/>
          <w:sz w:val="22"/>
          <w:szCs w:val="22"/>
          <w:lang w:eastAsia="en-US"/>
        </w:rPr>
        <w:t>preveriti in povzeti vse mere na objektu, potrebne za izvajanje del,</w:t>
      </w:r>
    </w:p>
    <w:p w14:paraId="544A920E" w14:textId="77777777" w:rsidR="0042749A" w:rsidRPr="0042749A" w:rsidRDefault="0042749A" w:rsidP="0042749A">
      <w:pPr>
        <w:numPr>
          <w:ilvl w:val="0"/>
          <w:numId w:val="40"/>
        </w:numPr>
        <w:autoSpaceDE w:val="0"/>
        <w:autoSpaceDN w:val="0"/>
        <w:adjustRightInd w:val="0"/>
        <w:spacing w:line="276" w:lineRule="auto"/>
        <w:ind w:left="567" w:firstLine="0"/>
        <w:jc w:val="both"/>
        <w:rPr>
          <w:rFonts w:eastAsia="Calibri"/>
          <w:bCs/>
          <w:i w:val="0"/>
          <w:sz w:val="22"/>
          <w:szCs w:val="22"/>
          <w:lang w:eastAsia="en-US"/>
        </w:rPr>
      </w:pPr>
      <w:r w:rsidRPr="0042749A">
        <w:rPr>
          <w:rFonts w:eastAsia="Calibri"/>
          <w:bCs/>
          <w:i w:val="0"/>
          <w:sz w:val="22"/>
          <w:szCs w:val="22"/>
          <w:lang w:eastAsia="en-US"/>
        </w:rPr>
        <w:t>spremembe in odstopanja od načina izvedbe in kvalitete materiala izvesti le ob predhodnem pisnem soglasju naročnika,</w:t>
      </w:r>
    </w:p>
    <w:p w14:paraId="4BD1FFB2" w14:textId="77777777" w:rsidR="0042749A" w:rsidRPr="0042749A" w:rsidRDefault="0042749A" w:rsidP="0042749A">
      <w:pPr>
        <w:numPr>
          <w:ilvl w:val="0"/>
          <w:numId w:val="40"/>
        </w:numPr>
        <w:autoSpaceDE w:val="0"/>
        <w:autoSpaceDN w:val="0"/>
        <w:adjustRightInd w:val="0"/>
        <w:spacing w:line="276" w:lineRule="auto"/>
        <w:ind w:left="567" w:firstLine="0"/>
        <w:jc w:val="both"/>
        <w:rPr>
          <w:rFonts w:eastAsia="Calibri"/>
          <w:bCs/>
          <w:i w:val="0"/>
          <w:sz w:val="22"/>
          <w:szCs w:val="22"/>
          <w:lang w:eastAsia="en-US"/>
        </w:rPr>
      </w:pPr>
      <w:r w:rsidRPr="0042749A">
        <w:rPr>
          <w:rFonts w:eastAsia="Calibri"/>
          <w:bCs/>
          <w:i w:val="0"/>
          <w:sz w:val="22"/>
          <w:szCs w:val="22"/>
          <w:lang w:eastAsia="en-US"/>
        </w:rPr>
        <w:t>spremljati potek vseh del na objektu od dneva podpisa pogodbe in opraviti vse predpriprave za izvajanje svojih del tako, da potekajo dela nemoteno po terminskem planu,</w:t>
      </w:r>
    </w:p>
    <w:p w14:paraId="524B3CFC" w14:textId="77777777" w:rsidR="0042749A" w:rsidRPr="0042749A" w:rsidRDefault="0042749A" w:rsidP="0042749A">
      <w:pPr>
        <w:numPr>
          <w:ilvl w:val="0"/>
          <w:numId w:val="40"/>
        </w:numPr>
        <w:autoSpaceDE w:val="0"/>
        <w:autoSpaceDN w:val="0"/>
        <w:adjustRightInd w:val="0"/>
        <w:spacing w:line="276" w:lineRule="auto"/>
        <w:ind w:left="567" w:firstLine="0"/>
        <w:jc w:val="both"/>
        <w:rPr>
          <w:rFonts w:eastAsia="Calibri"/>
          <w:bCs/>
          <w:i w:val="0"/>
          <w:sz w:val="22"/>
          <w:szCs w:val="22"/>
          <w:lang w:eastAsia="en-US"/>
        </w:rPr>
      </w:pPr>
      <w:r w:rsidRPr="0042749A">
        <w:rPr>
          <w:rFonts w:eastAsia="Calibri"/>
          <w:bCs/>
          <w:i w:val="0"/>
          <w:sz w:val="22"/>
          <w:szCs w:val="22"/>
          <w:lang w:eastAsia="en-US"/>
        </w:rPr>
        <w:t>sodelovati s pooblaščenim predstavnikom naročnika,</w:t>
      </w:r>
    </w:p>
    <w:p w14:paraId="2B6F69E9" w14:textId="77777777" w:rsidR="0042749A" w:rsidRPr="0042749A" w:rsidRDefault="0042749A" w:rsidP="0042749A">
      <w:pPr>
        <w:numPr>
          <w:ilvl w:val="0"/>
          <w:numId w:val="40"/>
        </w:numPr>
        <w:autoSpaceDE w:val="0"/>
        <w:autoSpaceDN w:val="0"/>
        <w:adjustRightInd w:val="0"/>
        <w:spacing w:line="276" w:lineRule="auto"/>
        <w:ind w:left="567" w:firstLine="0"/>
        <w:jc w:val="both"/>
        <w:rPr>
          <w:rFonts w:eastAsia="Calibri"/>
          <w:bCs/>
          <w:i w:val="0"/>
          <w:sz w:val="22"/>
          <w:szCs w:val="22"/>
          <w:lang w:eastAsia="en-US"/>
        </w:rPr>
      </w:pPr>
      <w:r w:rsidRPr="0042749A">
        <w:rPr>
          <w:rFonts w:eastAsia="Calibri"/>
          <w:bCs/>
          <w:i w:val="0"/>
          <w:sz w:val="22"/>
          <w:szCs w:val="22"/>
          <w:lang w:eastAsia="en-US"/>
        </w:rPr>
        <w:t>dostaviti vsa dokazila in ateste materialov pred vgradnjo,</w:t>
      </w:r>
    </w:p>
    <w:p w14:paraId="6C3EEBBB" w14:textId="77777777" w:rsidR="0042749A" w:rsidRPr="0042749A" w:rsidRDefault="0042749A" w:rsidP="0042749A">
      <w:pPr>
        <w:numPr>
          <w:ilvl w:val="0"/>
          <w:numId w:val="40"/>
        </w:numPr>
        <w:autoSpaceDE w:val="0"/>
        <w:autoSpaceDN w:val="0"/>
        <w:adjustRightInd w:val="0"/>
        <w:spacing w:line="276" w:lineRule="auto"/>
        <w:ind w:left="567" w:firstLine="0"/>
        <w:jc w:val="both"/>
        <w:rPr>
          <w:rFonts w:eastAsia="Calibri"/>
          <w:bCs/>
          <w:i w:val="0"/>
          <w:sz w:val="22"/>
          <w:szCs w:val="22"/>
          <w:lang w:eastAsia="en-US"/>
        </w:rPr>
      </w:pPr>
      <w:r w:rsidRPr="0042749A">
        <w:rPr>
          <w:rFonts w:eastAsia="Calibri"/>
          <w:bCs/>
          <w:i w:val="0"/>
          <w:sz w:val="22"/>
          <w:szCs w:val="22"/>
          <w:lang w:eastAsia="en-US"/>
        </w:rPr>
        <w:t>izvajati dela skladno s terminskim planom, usklajenim z naročnikom,</w:t>
      </w:r>
    </w:p>
    <w:p w14:paraId="44E647D7" w14:textId="77777777" w:rsidR="0042749A" w:rsidRPr="0042749A" w:rsidRDefault="0042749A" w:rsidP="0042749A">
      <w:pPr>
        <w:numPr>
          <w:ilvl w:val="0"/>
          <w:numId w:val="40"/>
        </w:numPr>
        <w:autoSpaceDE w:val="0"/>
        <w:autoSpaceDN w:val="0"/>
        <w:adjustRightInd w:val="0"/>
        <w:spacing w:line="276" w:lineRule="auto"/>
        <w:ind w:left="567" w:firstLine="0"/>
        <w:jc w:val="both"/>
        <w:rPr>
          <w:rFonts w:eastAsia="Calibri"/>
          <w:bCs/>
          <w:i w:val="0"/>
          <w:sz w:val="22"/>
          <w:szCs w:val="22"/>
          <w:lang w:eastAsia="en-US"/>
        </w:rPr>
      </w:pPr>
      <w:r w:rsidRPr="0042749A">
        <w:rPr>
          <w:rFonts w:eastAsia="Calibri"/>
          <w:bCs/>
          <w:i w:val="0"/>
          <w:sz w:val="22"/>
          <w:szCs w:val="22"/>
          <w:lang w:eastAsia="en-US"/>
        </w:rPr>
        <w:t>upoštevati strokovne ocene in pripombe naročnika glede kvalitete izvedenih del in že med izvajanjem del sproti odpravljati napake in pomanjkljivosti, na katere ga ta opozori,</w:t>
      </w:r>
    </w:p>
    <w:p w14:paraId="515ED3F4" w14:textId="77777777" w:rsidR="0042749A" w:rsidRPr="0042749A" w:rsidRDefault="0042749A" w:rsidP="0042749A">
      <w:pPr>
        <w:numPr>
          <w:ilvl w:val="0"/>
          <w:numId w:val="40"/>
        </w:numPr>
        <w:autoSpaceDE w:val="0"/>
        <w:autoSpaceDN w:val="0"/>
        <w:adjustRightInd w:val="0"/>
        <w:spacing w:line="276" w:lineRule="auto"/>
        <w:ind w:left="567" w:firstLine="0"/>
        <w:jc w:val="both"/>
        <w:rPr>
          <w:rFonts w:eastAsia="Calibri"/>
          <w:bCs/>
          <w:i w:val="0"/>
          <w:sz w:val="22"/>
          <w:szCs w:val="22"/>
          <w:lang w:eastAsia="en-US"/>
        </w:rPr>
      </w:pPr>
      <w:r w:rsidRPr="0042749A">
        <w:rPr>
          <w:rFonts w:eastAsia="Calibri"/>
          <w:bCs/>
          <w:i w:val="0"/>
          <w:sz w:val="22"/>
          <w:szCs w:val="22"/>
          <w:lang w:eastAsia="en-US"/>
        </w:rPr>
        <w:t>da bo naročnika obveščal o vsem, kar bi lahko vplivalo na izvršitev prevzetih pogodbenih obveznosti,</w:t>
      </w:r>
    </w:p>
    <w:p w14:paraId="3DF6111B" w14:textId="77777777" w:rsidR="0042749A" w:rsidRPr="0042749A" w:rsidRDefault="0042749A" w:rsidP="0042749A">
      <w:pPr>
        <w:numPr>
          <w:ilvl w:val="0"/>
          <w:numId w:val="40"/>
        </w:numPr>
        <w:autoSpaceDE w:val="0"/>
        <w:autoSpaceDN w:val="0"/>
        <w:adjustRightInd w:val="0"/>
        <w:spacing w:line="276" w:lineRule="auto"/>
        <w:ind w:left="567" w:firstLine="0"/>
        <w:jc w:val="both"/>
        <w:rPr>
          <w:rFonts w:eastAsia="Calibri"/>
          <w:bCs/>
          <w:i w:val="0"/>
          <w:sz w:val="22"/>
          <w:szCs w:val="22"/>
          <w:lang w:eastAsia="en-US"/>
        </w:rPr>
      </w:pPr>
      <w:r w:rsidRPr="0042749A">
        <w:rPr>
          <w:rFonts w:eastAsia="Calibri"/>
          <w:bCs/>
          <w:i w:val="0"/>
          <w:sz w:val="22"/>
          <w:szCs w:val="22"/>
          <w:lang w:eastAsia="en-US"/>
        </w:rPr>
        <w:t>vsak predlog sprememb pri izvajanju del dokumentirati in zadnje pridobiti predhodno soglasje naročnika,</w:t>
      </w:r>
    </w:p>
    <w:p w14:paraId="23FB0E01" w14:textId="77777777" w:rsidR="0042749A" w:rsidRPr="0042749A" w:rsidRDefault="0042749A" w:rsidP="0042749A">
      <w:pPr>
        <w:numPr>
          <w:ilvl w:val="0"/>
          <w:numId w:val="40"/>
        </w:numPr>
        <w:autoSpaceDE w:val="0"/>
        <w:autoSpaceDN w:val="0"/>
        <w:adjustRightInd w:val="0"/>
        <w:spacing w:line="276" w:lineRule="auto"/>
        <w:ind w:left="567" w:firstLine="0"/>
        <w:jc w:val="both"/>
        <w:rPr>
          <w:rFonts w:eastAsia="Calibri"/>
          <w:bCs/>
          <w:i w:val="0"/>
          <w:sz w:val="22"/>
          <w:szCs w:val="22"/>
          <w:lang w:eastAsia="en-US"/>
        </w:rPr>
      </w:pPr>
      <w:r w:rsidRPr="0042749A">
        <w:rPr>
          <w:rFonts w:eastAsia="Calibri"/>
          <w:bCs/>
          <w:i w:val="0"/>
          <w:sz w:val="22"/>
          <w:szCs w:val="22"/>
          <w:lang w:eastAsia="en-US"/>
        </w:rPr>
        <w:t xml:space="preserve">po zaključku del naročniku izročiti zahtevane listine, </w:t>
      </w:r>
    </w:p>
    <w:p w14:paraId="715503FE" w14:textId="77777777" w:rsidR="0042749A" w:rsidRPr="0042749A" w:rsidRDefault="0042749A" w:rsidP="0042749A">
      <w:pPr>
        <w:numPr>
          <w:ilvl w:val="0"/>
          <w:numId w:val="40"/>
        </w:numPr>
        <w:spacing w:line="276" w:lineRule="auto"/>
        <w:ind w:left="567" w:firstLine="0"/>
        <w:jc w:val="both"/>
        <w:rPr>
          <w:i w:val="0"/>
          <w:sz w:val="22"/>
          <w:szCs w:val="22"/>
        </w:rPr>
      </w:pPr>
      <w:r w:rsidRPr="0042749A">
        <w:rPr>
          <w:i w:val="0"/>
          <w:sz w:val="22"/>
          <w:szCs w:val="22"/>
        </w:rPr>
        <w:t xml:space="preserve">izvajati vse tehnično – varnostne ukrepe, </w:t>
      </w:r>
    </w:p>
    <w:p w14:paraId="658719FD" w14:textId="77777777" w:rsidR="0042749A" w:rsidRPr="0042749A" w:rsidRDefault="0042749A" w:rsidP="0042749A">
      <w:pPr>
        <w:numPr>
          <w:ilvl w:val="0"/>
          <w:numId w:val="40"/>
        </w:numPr>
        <w:spacing w:line="276" w:lineRule="auto"/>
        <w:ind w:left="567" w:firstLine="0"/>
        <w:jc w:val="both"/>
        <w:rPr>
          <w:i w:val="0"/>
          <w:sz w:val="22"/>
          <w:szCs w:val="22"/>
        </w:rPr>
      </w:pPr>
      <w:r w:rsidRPr="0042749A">
        <w:rPr>
          <w:i w:val="0"/>
          <w:sz w:val="22"/>
          <w:szCs w:val="22"/>
        </w:rPr>
        <w:t>odpraviti vse napake po opravljenem kvalitetnem oz. kakovostnem  pregledu,  ter po tehničnem pregledu v za to določenih rokih;</w:t>
      </w:r>
    </w:p>
    <w:p w14:paraId="0AFCDC59" w14:textId="77777777" w:rsidR="0042749A" w:rsidRPr="0042749A" w:rsidRDefault="0042749A" w:rsidP="0042749A">
      <w:pPr>
        <w:numPr>
          <w:ilvl w:val="0"/>
          <w:numId w:val="40"/>
        </w:numPr>
        <w:spacing w:line="276" w:lineRule="auto"/>
        <w:ind w:left="567" w:firstLine="0"/>
        <w:jc w:val="both"/>
        <w:rPr>
          <w:i w:val="0"/>
          <w:sz w:val="22"/>
          <w:szCs w:val="22"/>
        </w:rPr>
      </w:pPr>
      <w:r w:rsidRPr="0042749A">
        <w:rPr>
          <w:i w:val="0"/>
          <w:sz w:val="22"/>
          <w:szCs w:val="22"/>
        </w:rPr>
        <w:t>sodelovati pri primopredaji del,</w:t>
      </w:r>
    </w:p>
    <w:p w14:paraId="219E0937" w14:textId="77777777" w:rsidR="0042749A" w:rsidRPr="0042749A" w:rsidRDefault="0042749A" w:rsidP="0042749A">
      <w:pPr>
        <w:numPr>
          <w:ilvl w:val="0"/>
          <w:numId w:val="40"/>
        </w:numPr>
        <w:suppressAutoHyphens/>
        <w:spacing w:line="276" w:lineRule="auto"/>
        <w:ind w:left="567" w:firstLine="0"/>
        <w:jc w:val="both"/>
        <w:rPr>
          <w:rFonts w:eastAsia="Calibri"/>
          <w:i w:val="0"/>
          <w:sz w:val="22"/>
          <w:szCs w:val="22"/>
          <w:lang w:eastAsia="en-US"/>
        </w:rPr>
      </w:pPr>
      <w:r w:rsidRPr="0042749A">
        <w:rPr>
          <w:rFonts w:eastAsia="Calibri"/>
          <w:i w:val="0"/>
          <w:sz w:val="22"/>
          <w:szCs w:val="22"/>
          <w:lang w:eastAsia="en-US"/>
        </w:rPr>
        <w:t>nuditi pomoč pri uveljavljanju garancijskih zahtevkov in odpraviti vse napake in pomanjkljivosti v garancijski dobi;</w:t>
      </w:r>
    </w:p>
    <w:p w14:paraId="46D45660" w14:textId="77777777" w:rsidR="0042749A" w:rsidRPr="0042749A" w:rsidRDefault="0042749A" w:rsidP="0042749A">
      <w:pPr>
        <w:numPr>
          <w:ilvl w:val="0"/>
          <w:numId w:val="40"/>
        </w:numPr>
        <w:autoSpaceDE w:val="0"/>
        <w:autoSpaceDN w:val="0"/>
        <w:adjustRightInd w:val="0"/>
        <w:spacing w:line="276" w:lineRule="auto"/>
        <w:ind w:left="567" w:firstLine="0"/>
        <w:jc w:val="both"/>
        <w:rPr>
          <w:rFonts w:eastAsia="Calibri"/>
          <w:bCs/>
          <w:i w:val="0"/>
          <w:sz w:val="22"/>
          <w:szCs w:val="22"/>
          <w:lang w:eastAsia="en-US"/>
        </w:rPr>
      </w:pPr>
      <w:r w:rsidRPr="0042749A">
        <w:rPr>
          <w:rFonts w:eastAsia="Calibri"/>
          <w:i w:val="0"/>
          <w:sz w:val="22"/>
          <w:szCs w:val="22"/>
          <w:lang w:eastAsia="en-US"/>
        </w:rPr>
        <w:t>pri izvedbi del upoštevati vso veljavno zakonodajo.</w:t>
      </w:r>
    </w:p>
    <w:p w14:paraId="5B028115"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0A1EE52A" w14:textId="77777777" w:rsidR="0042749A" w:rsidRPr="0042749A" w:rsidRDefault="0042749A" w:rsidP="0042749A">
      <w:pPr>
        <w:autoSpaceDE w:val="0"/>
        <w:autoSpaceDN w:val="0"/>
        <w:adjustRightInd w:val="0"/>
        <w:ind w:left="567"/>
        <w:jc w:val="both"/>
        <w:rPr>
          <w:rFonts w:eastAsia="Calibri"/>
          <w:bCs/>
          <w:i w:val="0"/>
          <w:sz w:val="22"/>
          <w:szCs w:val="22"/>
          <w:lang w:eastAsia="en-US"/>
        </w:rPr>
      </w:pPr>
      <w:r w:rsidRPr="0042749A">
        <w:rPr>
          <w:rFonts w:eastAsia="Calibri"/>
          <w:bCs/>
          <w:i w:val="0"/>
          <w:sz w:val="22"/>
          <w:szCs w:val="22"/>
          <w:lang w:eastAsia="en-US"/>
        </w:rPr>
        <w:t>Izvajalec odgovarja za vso škodo, povzročeno na objektu in opremi, kakor tudi za škodo tretjemu, ki jo povzroči v zvezi z izvajanjem pogodbenih del sam ali njegovi podizvajalci.</w:t>
      </w:r>
    </w:p>
    <w:p w14:paraId="5E4A2A43" w14:textId="77777777" w:rsidR="0042749A" w:rsidRPr="0042749A" w:rsidRDefault="0042749A" w:rsidP="0042749A">
      <w:pPr>
        <w:autoSpaceDE w:val="0"/>
        <w:autoSpaceDN w:val="0"/>
        <w:adjustRightInd w:val="0"/>
        <w:ind w:left="567"/>
        <w:jc w:val="both"/>
        <w:rPr>
          <w:rFonts w:eastAsia="Calibri"/>
          <w:bCs/>
          <w:i w:val="0"/>
          <w:sz w:val="22"/>
          <w:szCs w:val="22"/>
          <w:lang w:eastAsia="en-US"/>
        </w:rPr>
      </w:pPr>
    </w:p>
    <w:p w14:paraId="5E443A68"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Izvajalec je dolžan uporabiti takšno tehnologijo gradnje, da z njo ne bo povzročil škode na objektu ali da posledica uporabe ne bo večja količina izvedenih del. Vsi stroški, ki izvirajo iz tega naslova, bremenijo izključno izvajalca. </w:t>
      </w:r>
    </w:p>
    <w:p w14:paraId="7A81A176"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5A1C2B78"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Izvajalec bo pogodbena dela, material in opremo varoval tako, kot to predvidevajo standardi.</w:t>
      </w:r>
    </w:p>
    <w:p w14:paraId="05BC8153" w14:textId="77777777" w:rsidR="0042749A" w:rsidRPr="0042749A" w:rsidRDefault="0042749A" w:rsidP="0042749A">
      <w:pPr>
        <w:autoSpaceDE w:val="0"/>
        <w:autoSpaceDN w:val="0"/>
        <w:adjustRightInd w:val="0"/>
        <w:ind w:left="567"/>
        <w:rPr>
          <w:rFonts w:eastAsia="Calibri"/>
          <w:i w:val="0"/>
          <w:sz w:val="22"/>
          <w:szCs w:val="22"/>
          <w:lang w:eastAsia="en-US"/>
        </w:rPr>
      </w:pPr>
    </w:p>
    <w:p w14:paraId="2BBA01C1" w14:textId="77777777" w:rsidR="0042749A" w:rsidRPr="0042749A" w:rsidRDefault="0042749A" w:rsidP="0042749A">
      <w:pPr>
        <w:numPr>
          <w:ilvl w:val="0"/>
          <w:numId w:val="34"/>
        </w:numPr>
        <w:autoSpaceDE w:val="0"/>
        <w:autoSpaceDN w:val="0"/>
        <w:adjustRightInd w:val="0"/>
        <w:spacing w:line="276" w:lineRule="auto"/>
        <w:ind w:left="567" w:firstLine="0"/>
        <w:contextualSpacing/>
        <w:jc w:val="center"/>
        <w:rPr>
          <w:rFonts w:eastAsia="Calibri"/>
          <w:b/>
          <w:bCs/>
          <w:i w:val="0"/>
          <w:sz w:val="22"/>
          <w:szCs w:val="22"/>
          <w:lang w:eastAsia="en-US"/>
        </w:rPr>
      </w:pPr>
      <w:r w:rsidRPr="0042749A">
        <w:rPr>
          <w:rFonts w:eastAsia="Calibri"/>
          <w:b/>
          <w:bCs/>
          <w:i w:val="0"/>
          <w:sz w:val="22"/>
          <w:szCs w:val="22"/>
          <w:lang w:eastAsia="en-US"/>
        </w:rPr>
        <w:t>člen</w:t>
      </w:r>
    </w:p>
    <w:p w14:paraId="19E21039" w14:textId="77777777" w:rsidR="0042749A" w:rsidRPr="0042749A" w:rsidRDefault="0042749A" w:rsidP="0042749A">
      <w:pPr>
        <w:autoSpaceDE w:val="0"/>
        <w:autoSpaceDN w:val="0"/>
        <w:adjustRightInd w:val="0"/>
        <w:ind w:left="567"/>
        <w:rPr>
          <w:rFonts w:eastAsia="Calibri"/>
          <w:bCs/>
          <w:i w:val="0"/>
          <w:sz w:val="22"/>
          <w:szCs w:val="22"/>
          <w:lang w:eastAsia="en-US"/>
        </w:rPr>
      </w:pPr>
    </w:p>
    <w:p w14:paraId="10951CA6" w14:textId="77777777" w:rsidR="0042749A" w:rsidRPr="0042749A" w:rsidRDefault="0042749A" w:rsidP="0042749A">
      <w:pPr>
        <w:ind w:left="567"/>
        <w:jc w:val="both"/>
        <w:rPr>
          <w:i w:val="0"/>
          <w:sz w:val="22"/>
          <w:szCs w:val="22"/>
        </w:rPr>
      </w:pPr>
      <w:r w:rsidRPr="0042749A">
        <w:rPr>
          <w:i w:val="0"/>
          <w:sz w:val="22"/>
          <w:szCs w:val="22"/>
        </w:rPr>
        <w:t>Izvajalec se obvezuje sprotno čistiti prostore v katerih izvaja dela, vsakodnevno pa čistiti tudi transportne poti do mesta, kjer se dela izvajajo.</w:t>
      </w:r>
    </w:p>
    <w:p w14:paraId="4378B9C9" w14:textId="77777777" w:rsidR="0042749A" w:rsidRPr="0042749A" w:rsidRDefault="0042749A" w:rsidP="0042749A">
      <w:pPr>
        <w:ind w:left="567"/>
        <w:jc w:val="both"/>
        <w:rPr>
          <w:i w:val="0"/>
          <w:sz w:val="22"/>
          <w:szCs w:val="22"/>
        </w:rPr>
      </w:pPr>
    </w:p>
    <w:p w14:paraId="097C37AE" w14:textId="77777777" w:rsidR="0042749A" w:rsidRPr="0042749A" w:rsidRDefault="0042749A" w:rsidP="0042749A">
      <w:pPr>
        <w:autoSpaceDE w:val="0"/>
        <w:autoSpaceDN w:val="0"/>
        <w:adjustRightInd w:val="0"/>
        <w:ind w:left="567"/>
        <w:jc w:val="both"/>
        <w:rPr>
          <w:rFonts w:eastAsia="Calibri"/>
          <w:bCs/>
          <w:i w:val="0"/>
          <w:sz w:val="22"/>
          <w:szCs w:val="22"/>
          <w:lang w:eastAsia="en-US"/>
        </w:rPr>
      </w:pPr>
      <w:r w:rsidRPr="0042749A">
        <w:rPr>
          <w:rFonts w:eastAsia="Calibri"/>
          <w:i w:val="0"/>
          <w:sz w:val="22"/>
          <w:szCs w:val="22"/>
          <w:lang w:eastAsia="en-US"/>
        </w:rPr>
        <w:t>T</w:t>
      </w:r>
      <w:r w:rsidRPr="0042749A">
        <w:rPr>
          <w:rFonts w:eastAsia="Calibri"/>
          <w:bCs/>
          <w:i w:val="0"/>
          <w:sz w:val="22"/>
          <w:szCs w:val="22"/>
          <w:lang w:eastAsia="en-US"/>
        </w:rPr>
        <w:t>akoj po zaključku vseh del oziroma na poziv naročnika mora odstraniti z objekta ves nevgrajen, neuporaben ali odpadni material ter zapustiti objekt popolnoma očiščen. Izvajalec je dolžan odstranjevati neuporaben in odpadni material tudi sproti. Če izvajalec nemudoma po zaključku del ne odstrani tega materiala, opravi to drug izvajalec ali naročnik, izvajalec pa je brez ugovora dolžan poravnati te stroške.</w:t>
      </w:r>
    </w:p>
    <w:p w14:paraId="7D70B1A6" w14:textId="77777777" w:rsidR="0042749A" w:rsidRPr="0042749A" w:rsidRDefault="0042749A" w:rsidP="0042749A">
      <w:pPr>
        <w:autoSpaceDE w:val="0"/>
        <w:autoSpaceDN w:val="0"/>
        <w:adjustRightInd w:val="0"/>
        <w:ind w:left="567"/>
        <w:rPr>
          <w:rFonts w:eastAsia="Calibri"/>
          <w:bCs/>
          <w:i w:val="0"/>
          <w:sz w:val="22"/>
          <w:szCs w:val="22"/>
          <w:lang w:eastAsia="en-US"/>
        </w:rPr>
      </w:pPr>
    </w:p>
    <w:p w14:paraId="675C2A48" w14:textId="77777777" w:rsidR="0042749A" w:rsidRPr="0042749A" w:rsidRDefault="0042749A" w:rsidP="0042749A">
      <w:pPr>
        <w:numPr>
          <w:ilvl w:val="0"/>
          <w:numId w:val="34"/>
        </w:numPr>
        <w:autoSpaceDE w:val="0"/>
        <w:autoSpaceDN w:val="0"/>
        <w:adjustRightInd w:val="0"/>
        <w:spacing w:line="276" w:lineRule="auto"/>
        <w:ind w:left="567" w:firstLine="0"/>
        <w:contextualSpacing/>
        <w:jc w:val="center"/>
        <w:rPr>
          <w:rFonts w:eastAsia="Calibri"/>
          <w:b/>
          <w:bCs/>
          <w:i w:val="0"/>
          <w:sz w:val="22"/>
          <w:szCs w:val="22"/>
          <w:lang w:eastAsia="en-US"/>
        </w:rPr>
      </w:pPr>
      <w:r w:rsidRPr="0042749A">
        <w:rPr>
          <w:rFonts w:eastAsia="Calibri"/>
          <w:b/>
          <w:bCs/>
          <w:i w:val="0"/>
          <w:sz w:val="22"/>
          <w:szCs w:val="22"/>
          <w:lang w:eastAsia="en-US"/>
        </w:rPr>
        <w:t>člen</w:t>
      </w:r>
    </w:p>
    <w:p w14:paraId="55CF0B75" w14:textId="77777777" w:rsidR="0042749A" w:rsidRPr="0042749A" w:rsidRDefault="0042749A" w:rsidP="0042749A">
      <w:pPr>
        <w:autoSpaceDE w:val="0"/>
        <w:autoSpaceDN w:val="0"/>
        <w:adjustRightInd w:val="0"/>
        <w:ind w:left="567"/>
        <w:rPr>
          <w:rFonts w:eastAsia="Calibri"/>
          <w:bCs/>
          <w:i w:val="0"/>
          <w:sz w:val="22"/>
          <w:szCs w:val="22"/>
          <w:lang w:eastAsia="en-US"/>
        </w:rPr>
      </w:pPr>
    </w:p>
    <w:p w14:paraId="02F778A6" w14:textId="77777777" w:rsidR="0042749A" w:rsidRPr="0042749A" w:rsidRDefault="0042749A" w:rsidP="0042749A">
      <w:pPr>
        <w:autoSpaceDE w:val="0"/>
        <w:autoSpaceDN w:val="0"/>
        <w:adjustRightInd w:val="0"/>
        <w:ind w:left="567"/>
        <w:jc w:val="both"/>
        <w:rPr>
          <w:rFonts w:eastAsia="Calibri"/>
          <w:bCs/>
          <w:i w:val="0"/>
          <w:sz w:val="22"/>
          <w:szCs w:val="22"/>
          <w:lang w:eastAsia="en-US"/>
        </w:rPr>
      </w:pPr>
      <w:r w:rsidRPr="0042749A">
        <w:rPr>
          <w:rFonts w:eastAsia="Calibri"/>
          <w:bCs/>
          <w:i w:val="0"/>
          <w:sz w:val="22"/>
          <w:szCs w:val="22"/>
          <w:lang w:eastAsia="en-US"/>
        </w:rPr>
        <w:t>Naročnik mora pred začetkom del na objektu zagotoviti izdelavo varnostnega načrta v skladu s predpisi o zagotavljanju varnosti in zdravja pri delu. Izvajalec mora delovišče urediti v skladu z varnostnim načrtom.</w:t>
      </w:r>
    </w:p>
    <w:p w14:paraId="6ADC366B" w14:textId="77777777" w:rsidR="0042749A" w:rsidRPr="0042749A" w:rsidRDefault="0042749A" w:rsidP="0042749A">
      <w:pPr>
        <w:autoSpaceDE w:val="0"/>
        <w:autoSpaceDN w:val="0"/>
        <w:adjustRightInd w:val="0"/>
        <w:ind w:left="567"/>
        <w:jc w:val="both"/>
        <w:rPr>
          <w:rFonts w:eastAsia="Calibri"/>
          <w:bCs/>
          <w:i w:val="0"/>
          <w:sz w:val="22"/>
          <w:szCs w:val="22"/>
          <w:lang w:eastAsia="en-US"/>
        </w:rPr>
      </w:pPr>
    </w:p>
    <w:p w14:paraId="1D2096F8" w14:textId="77777777" w:rsidR="0042749A" w:rsidRPr="0042749A" w:rsidRDefault="0042749A" w:rsidP="0042749A">
      <w:pPr>
        <w:autoSpaceDE w:val="0"/>
        <w:autoSpaceDN w:val="0"/>
        <w:adjustRightInd w:val="0"/>
        <w:ind w:left="567"/>
        <w:jc w:val="both"/>
        <w:rPr>
          <w:rFonts w:eastAsia="Calibri"/>
          <w:bCs/>
          <w:i w:val="0"/>
          <w:sz w:val="22"/>
          <w:szCs w:val="22"/>
          <w:lang w:eastAsia="en-US"/>
        </w:rPr>
      </w:pPr>
      <w:r w:rsidRPr="0042749A">
        <w:rPr>
          <w:rFonts w:eastAsia="Calibri"/>
          <w:bCs/>
          <w:i w:val="0"/>
          <w:sz w:val="22"/>
          <w:szCs w:val="22"/>
          <w:lang w:eastAsia="en-US"/>
        </w:rPr>
        <w:t>Izvajalec mora organizirati izvajanje del tako, da zaradi del ne bodo ogroženi varnost objekta, življenje in zdravje ljudi, in pravočasno ukreniti vse potrebno za varnost delavcev in mimoidočih.</w:t>
      </w:r>
    </w:p>
    <w:p w14:paraId="064C6876" w14:textId="77777777" w:rsidR="0042749A" w:rsidRPr="0042749A" w:rsidRDefault="0042749A" w:rsidP="0042749A">
      <w:pPr>
        <w:autoSpaceDE w:val="0"/>
        <w:autoSpaceDN w:val="0"/>
        <w:adjustRightInd w:val="0"/>
        <w:ind w:left="567"/>
        <w:jc w:val="both"/>
        <w:rPr>
          <w:rFonts w:eastAsia="Calibri"/>
          <w:bCs/>
          <w:i w:val="0"/>
          <w:sz w:val="22"/>
          <w:szCs w:val="22"/>
          <w:lang w:eastAsia="en-US"/>
        </w:rPr>
      </w:pPr>
    </w:p>
    <w:p w14:paraId="3C502B78" w14:textId="77777777" w:rsidR="0042749A" w:rsidRPr="0042749A" w:rsidRDefault="0042749A" w:rsidP="0042749A">
      <w:pPr>
        <w:autoSpaceDE w:val="0"/>
        <w:autoSpaceDN w:val="0"/>
        <w:adjustRightInd w:val="0"/>
        <w:ind w:left="567"/>
        <w:jc w:val="both"/>
        <w:rPr>
          <w:rFonts w:eastAsia="Calibri"/>
          <w:bCs/>
          <w:i w:val="0"/>
          <w:sz w:val="22"/>
          <w:szCs w:val="22"/>
          <w:lang w:eastAsia="en-US"/>
        </w:rPr>
      </w:pPr>
      <w:r w:rsidRPr="0042749A">
        <w:rPr>
          <w:rFonts w:eastAsia="Calibri"/>
          <w:bCs/>
          <w:i w:val="0"/>
          <w:sz w:val="22"/>
          <w:szCs w:val="22"/>
          <w:lang w:eastAsia="en-US"/>
        </w:rPr>
        <w:t>Izvajalec se zaveže izvajati vsa pogodbena dela tako, da bo čim manj motil dejavnost in posest sosedov, drugih fizičnih in pravnih oseb, ter temu prilagodil svoj delovni čas in čas izvajanja del, ki so za okolico najbolj moteča.</w:t>
      </w:r>
    </w:p>
    <w:p w14:paraId="6AA061B3" w14:textId="77777777" w:rsidR="0042749A" w:rsidRPr="0042749A" w:rsidRDefault="0042749A" w:rsidP="0042749A">
      <w:pPr>
        <w:autoSpaceDE w:val="0"/>
        <w:autoSpaceDN w:val="0"/>
        <w:adjustRightInd w:val="0"/>
        <w:ind w:left="567"/>
        <w:rPr>
          <w:rFonts w:eastAsia="Calibri"/>
          <w:i w:val="0"/>
          <w:sz w:val="22"/>
          <w:szCs w:val="22"/>
          <w:lang w:eastAsia="en-US"/>
        </w:rPr>
      </w:pPr>
      <w:r w:rsidRPr="0042749A">
        <w:rPr>
          <w:rFonts w:eastAsia="Calibri"/>
          <w:bCs/>
          <w:i w:val="0"/>
          <w:sz w:val="22"/>
          <w:szCs w:val="22"/>
          <w:lang w:eastAsia="en-US"/>
        </w:rPr>
        <w:t xml:space="preserve"> </w:t>
      </w:r>
    </w:p>
    <w:p w14:paraId="25D0F854" w14:textId="77777777" w:rsidR="0042749A" w:rsidRPr="0042749A" w:rsidRDefault="0042749A" w:rsidP="0042749A">
      <w:pPr>
        <w:numPr>
          <w:ilvl w:val="0"/>
          <w:numId w:val="35"/>
        </w:numPr>
        <w:autoSpaceDE w:val="0"/>
        <w:autoSpaceDN w:val="0"/>
        <w:adjustRightInd w:val="0"/>
        <w:spacing w:line="276" w:lineRule="auto"/>
        <w:ind w:left="567" w:firstLine="0"/>
        <w:contextualSpacing/>
        <w:jc w:val="center"/>
        <w:rPr>
          <w:rFonts w:eastAsia="Calibri"/>
          <w:b/>
          <w:i w:val="0"/>
          <w:sz w:val="22"/>
          <w:szCs w:val="22"/>
          <w:lang w:eastAsia="en-US"/>
        </w:rPr>
      </w:pPr>
      <w:r w:rsidRPr="0042749A">
        <w:rPr>
          <w:rFonts w:eastAsia="Calibri"/>
          <w:b/>
          <w:i w:val="0"/>
          <w:sz w:val="22"/>
          <w:szCs w:val="22"/>
          <w:lang w:eastAsia="en-US"/>
        </w:rPr>
        <w:t>POGODBENA KAZEN</w:t>
      </w:r>
    </w:p>
    <w:p w14:paraId="5CD3825C" w14:textId="77777777" w:rsidR="0042749A" w:rsidRPr="0042749A" w:rsidRDefault="0042749A" w:rsidP="0042749A">
      <w:pPr>
        <w:autoSpaceDE w:val="0"/>
        <w:autoSpaceDN w:val="0"/>
        <w:adjustRightInd w:val="0"/>
        <w:ind w:left="567"/>
        <w:rPr>
          <w:rFonts w:eastAsia="Calibri"/>
          <w:i w:val="0"/>
          <w:sz w:val="22"/>
          <w:szCs w:val="22"/>
          <w:lang w:eastAsia="en-US"/>
        </w:rPr>
      </w:pPr>
    </w:p>
    <w:p w14:paraId="393CE714" w14:textId="77777777" w:rsidR="0042749A" w:rsidRPr="0042749A" w:rsidRDefault="0042749A" w:rsidP="0042749A">
      <w:pPr>
        <w:numPr>
          <w:ilvl w:val="0"/>
          <w:numId w:val="34"/>
        </w:numPr>
        <w:autoSpaceDE w:val="0"/>
        <w:autoSpaceDN w:val="0"/>
        <w:adjustRightInd w:val="0"/>
        <w:spacing w:line="276" w:lineRule="auto"/>
        <w:ind w:left="567" w:firstLine="0"/>
        <w:contextualSpacing/>
        <w:jc w:val="center"/>
        <w:rPr>
          <w:rFonts w:eastAsia="Calibri"/>
          <w:b/>
          <w:i w:val="0"/>
          <w:sz w:val="22"/>
          <w:szCs w:val="22"/>
          <w:lang w:eastAsia="en-US"/>
        </w:rPr>
      </w:pPr>
      <w:r w:rsidRPr="0042749A">
        <w:rPr>
          <w:rFonts w:eastAsia="Calibri"/>
          <w:b/>
          <w:i w:val="0"/>
          <w:sz w:val="22"/>
          <w:szCs w:val="22"/>
          <w:lang w:eastAsia="en-US"/>
        </w:rPr>
        <w:t>člen</w:t>
      </w:r>
    </w:p>
    <w:p w14:paraId="7079B411" w14:textId="77777777" w:rsidR="0042749A" w:rsidRPr="0042749A" w:rsidRDefault="0042749A" w:rsidP="0042749A">
      <w:pPr>
        <w:autoSpaceDE w:val="0"/>
        <w:autoSpaceDN w:val="0"/>
        <w:adjustRightInd w:val="0"/>
        <w:ind w:left="567"/>
        <w:rPr>
          <w:rFonts w:eastAsia="Calibri"/>
          <w:i w:val="0"/>
          <w:sz w:val="22"/>
          <w:szCs w:val="22"/>
          <w:lang w:eastAsia="en-US"/>
        </w:rPr>
      </w:pPr>
    </w:p>
    <w:p w14:paraId="07FDED29"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primeru, da izvajalec neupravičeno zamudi z roki iz 7. člena te pogodbe, plača naročniku pogodbeno kazen v višini 0,5 % pogodbene vrednosti v EUR z DDV za vsak dan zamude.</w:t>
      </w:r>
    </w:p>
    <w:p w14:paraId="337FF079"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4E391CBC" w14:textId="77777777" w:rsidR="0042749A" w:rsidRPr="0042749A" w:rsidRDefault="0042749A" w:rsidP="0042749A">
      <w:pPr>
        <w:spacing w:line="276" w:lineRule="auto"/>
        <w:ind w:left="567"/>
        <w:jc w:val="both"/>
        <w:rPr>
          <w:rFonts w:eastAsia="Calibri"/>
          <w:i w:val="0"/>
          <w:sz w:val="22"/>
          <w:szCs w:val="22"/>
          <w:lang w:eastAsia="en-US"/>
        </w:rPr>
      </w:pPr>
      <w:r w:rsidRPr="0042749A">
        <w:rPr>
          <w:rFonts w:eastAsia="Calibri"/>
          <w:i w:val="0"/>
          <w:sz w:val="22"/>
          <w:szCs w:val="22"/>
          <w:lang w:eastAsia="en-US"/>
        </w:rPr>
        <w:t>Pogodbena kazen iz naslova zamude ne sme presegati 10 % pogodbene cene z DDV.</w:t>
      </w:r>
    </w:p>
    <w:p w14:paraId="00103CC8"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09F86807"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Ne glede na pogodbeno kazen ima naročnik pravico uveljaviti od izvajalca vso dokazljivo škodo, ki mu je bila povzročena z zamujanjem pogodbenih rokov in vso škodo zaradi slabo ali nestrokovno izvedenih del. Pravico do povračila tako nastale škode bo naročnik uveljavljal po splošnih načelih odškodninske odgovornosti, neodvisno od uveljavljanja pogodbene kazni. Naročnik ima pravico do zahtevka dokazane škode, ki presega plačano pogodbeno kazen.</w:t>
      </w:r>
    </w:p>
    <w:p w14:paraId="19BB7DD5" w14:textId="77777777" w:rsidR="0042749A" w:rsidRPr="0042749A" w:rsidRDefault="0042749A" w:rsidP="0042749A">
      <w:pPr>
        <w:autoSpaceDE w:val="0"/>
        <w:autoSpaceDN w:val="0"/>
        <w:adjustRightInd w:val="0"/>
        <w:ind w:left="567"/>
        <w:rPr>
          <w:rFonts w:eastAsia="Calibri"/>
          <w:i w:val="0"/>
          <w:sz w:val="22"/>
          <w:szCs w:val="22"/>
          <w:lang w:eastAsia="en-US"/>
        </w:rPr>
      </w:pPr>
    </w:p>
    <w:p w14:paraId="48D718BB" w14:textId="77777777" w:rsidR="0042749A" w:rsidRPr="0042749A" w:rsidRDefault="0042749A" w:rsidP="0042749A">
      <w:pPr>
        <w:numPr>
          <w:ilvl w:val="0"/>
          <w:numId w:val="35"/>
        </w:numPr>
        <w:autoSpaceDE w:val="0"/>
        <w:autoSpaceDN w:val="0"/>
        <w:adjustRightInd w:val="0"/>
        <w:spacing w:line="276" w:lineRule="auto"/>
        <w:ind w:left="567" w:firstLine="0"/>
        <w:contextualSpacing/>
        <w:jc w:val="center"/>
        <w:rPr>
          <w:rFonts w:eastAsia="Calibri"/>
          <w:b/>
          <w:bCs/>
          <w:i w:val="0"/>
          <w:sz w:val="22"/>
          <w:szCs w:val="22"/>
          <w:lang w:eastAsia="en-US"/>
        </w:rPr>
      </w:pPr>
      <w:r w:rsidRPr="0042749A">
        <w:rPr>
          <w:rFonts w:eastAsia="Calibri"/>
          <w:b/>
          <w:bCs/>
          <w:i w:val="0"/>
          <w:sz w:val="22"/>
          <w:szCs w:val="22"/>
          <w:lang w:eastAsia="en-US"/>
        </w:rPr>
        <w:t xml:space="preserve">GARANCIJSKA DOBA </w:t>
      </w:r>
    </w:p>
    <w:p w14:paraId="7EDCA919" w14:textId="77777777" w:rsidR="0042749A" w:rsidRPr="0042749A" w:rsidRDefault="0042749A" w:rsidP="0042749A">
      <w:pPr>
        <w:autoSpaceDE w:val="0"/>
        <w:autoSpaceDN w:val="0"/>
        <w:adjustRightInd w:val="0"/>
        <w:ind w:left="567"/>
        <w:jc w:val="center"/>
        <w:rPr>
          <w:rFonts w:eastAsia="Calibri"/>
          <w:b/>
          <w:i w:val="0"/>
          <w:sz w:val="22"/>
          <w:szCs w:val="22"/>
          <w:lang w:eastAsia="en-US"/>
        </w:rPr>
      </w:pPr>
    </w:p>
    <w:p w14:paraId="725012AC" w14:textId="77777777" w:rsidR="0042749A" w:rsidRPr="0042749A" w:rsidRDefault="0042749A" w:rsidP="0042749A">
      <w:pPr>
        <w:numPr>
          <w:ilvl w:val="0"/>
          <w:numId w:val="34"/>
        </w:numPr>
        <w:autoSpaceDE w:val="0"/>
        <w:autoSpaceDN w:val="0"/>
        <w:adjustRightInd w:val="0"/>
        <w:spacing w:line="276" w:lineRule="auto"/>
        <w:ind w:left="567" w:firstLine="0"/>
        <w:contextualSpacing/>
        <w:jc w:val="center"/>
        <w:rPr>
          <w:rFonts w:eastAsia="Calibri"/>
          <w:b/>
          <w:i w:val="0"/>
          <w:sz w:val="22"/>
          <w:szCs w:val="22"/>
          <w:lang w:eastAsia="en-US"/>
        </w:rPr>
      </w:pPr>
      <w:r w:rsidRPr="0042749A">
        <w:rPr>
          <w:rFonts w:eastAsia="Calibri"/>
          <w:b/>
          <w:i w:val="0"/>
          <w:sz w:val="22"/>
          <w:szCs w:val="22"/>
          <w:lang w:eastAsia="en-US"/>
        </w:rPr>
        <w:t>člen</w:t>
      </w:r>
    </w:p>
    <w:p w14:paraId="04E95496" w14:textId="77777777" w:rsidR="0042749A" w:rsidRPr="0042749A" w:rsidRDefault="0042749A" w:rsidP="0042749A">
      <w:pPr>
        <w:autoSpaceDE w:val="0"/>
        <w:autoSpaceDN w:val="0"/>
        <w:adjustRightInd w:val="0"/>
        <w:ind w:left="567"/>
        <w:rPr>
          <w:rFonts w:eastAsia="Calibri"/>
          <w:i w:val="0"/>
          <w:sz w:val="22"/>
          <w:szCs w:val="22"/>
          <w:lang w:eastAsia="en-US"/>
        </w:rPr>
      </w:pPr>
    </w:p>
    <w:p w14:paraId="065EBAF7" w14:textId="77777777" w:rsidR="0042749A" w:rsidRPr="0042749A" w:rsidRDefault="0042749A" w:rsidP="0042749A">
      <w:pPr>
        <w:autoSpaceDE w:val="0"/>
        <w:autoSpaceDN w:val="0"/>
        <w:adjustRightInd w:val="0"/>
        <w:ind w:left="567"/>
        <w:jc w:val="both"/>
        <w:rPr>
          <w:rFonts w:eastAsia="Calibri"/>
          <w:i w:val="0"/>
          <w:color w:val="FF0000"/>
          <w:sz w:val="22"/>
          <w:szCs w:val="22"/>
          <w:lang w:eastAsia="en-US"/>
        </w:rPr>
      </w:pPr>
      <w:r w:rsidRPr="0042749A">
        <w:rPr>
          <w:rFonts w:eastAsia="Calibri"/>
          <w:i w:val="0"/>
          <w:sz w:val="22"/>
          <w:szCs w:val="22"/>
          <w:lang w:eastAsia="en-US"/>
        </w:rPr>
        <w:t>Garancijski roki znašajo:</w:t>
      </w:r>
    </w:p>
    <w:p w14:paraId="7B37393E" w14:textId="77777777" w:rsidR="0042749A" w:rsidRPr="0042749A" w:rsidRDefault="0042749A" w:rsidP="0042749A">
      <w:pPr>
        <w:numPr>
          <w:ilvl w:val="0"/>
          <w:numId w:val="47"/>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 xml:space="preserve">garancijski rok za kakovost izvedbenih del je 5 let od dneva podpisa primopredajnega zapisnika; </w:t>
      </w:r>
    </w:p>
    <w:p w14:paraId="109C037A" w14:textId="77777777" w:rsidR="0042749A" w:rsidRPr="0042749A" w:rsidRDefault="0042749A" w:rsidP="0042749A">
      <w:pPr>
        <w:numPr>
          <w:ilvl w:val="0"/>
          <w:numId w:val="47"/>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garancijski rok za vgrajeno opremo in izdelke je najmanj tak, kot ga zagotavljajo proizvajalci te vgrajene opreme in izdelkov po garancijskih izjavah oziroma z garancijskimi listi, vendar ne manj kot dve leti od dneva podpisa primopredajnega zapisnika.</w:t>
      </w:r>
    </w:p>
    <w:p w14:paraId="4C3E0DDA"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03A63652"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Najkasneje ob podpisu zapisnika o primopredaji</w:t>
      </w:r>
      <w:r w:rsidRPr="0042749A">
        <w:rPr>
          <w:rFonts w:eastAsia="Calibri"/>
          <w:i w:val="0"/>
          <w:color w:val="FF0000"/>
          <w:sz w:val="22"/>
          <w:szCs w:val="22"/>
          <w:lang w:eastAsia="en-US"/>
        </w:rPr>
        <w:t xml:space="preserve"> </w:t>
      </w:r>
      <w:r w:rsidRPr="0042749A">
        <w:rPr>
          <w:rFonts w:eastAsia="Calibri"/>
          <w:i w:val="0"/>
          <w:sz w:val="22"/>
          <w:szCs w:val="22"/>
          <w:lang w:eastAsia="en-US"/>
        </w:rPr>
        <w:t>je izvajalec dolžan izročiti naročniku vse garancijske liste za opremo in izdelke po tej pogodbi.</w:t>
      </w:r>
    </w:p>
    <w:p w14:paraId="1A7E9E44"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068A4C35"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Morebitne skrite napake se obravnavajo v skladu z Obligacijskim zakonikom. </w:t>
      </w:r>
    </w:p>
    <w:p w14:paraId="029A34E5"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70EBEC09"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Za zamenjane dele v garancijski dobi prične teči nov garancijski rok z dnem zamenjave.</w:t>
      </w:r>
    </w:p>
    <w:p w14:paraId="25CB13FA"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7ACA2E37"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Garancija je vezana na normalne pogoje uporabe in primerno ter strokovno vzdrževanje. Izvajalec je dolžan naročniku izročiti za zamenjano opremo in izdelke garancijske liste njihovih proizvajalcev.</w:t>
      </w:r>
    </w:p>
    <w:p w14:paraId="395BF05D" w14:textId="77777777" w:rsidR="0042749A" w:rsidRPr="0042749A" w:rsidRDefault="0042749A" w:rsidP="0042749A">
      <w:pPr>
        <w:autoSpaceDE w:val="0"/>
        <w:autoSpaceDN w:val="0"/>
        <w:adjustRightInd w:val="0"/>
        <w:ind w:left="567"/>
        <w:rPr>
          <w:rFonts w:eastAsia="Calibri"/>
          <w:i w:val="0"/>
          <w:color w:val="4BACC6"/>
          <w:sz w:val="22"/>
          <w:szCs w:val="22"/>
          <w:lang w:eastAsia="en-US"/>
        </w:rPr>
      </w:pPr>
    </w:p>
    <w:p w14:paraId="1720E758"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6457E05A" w14:textId="77777777" w:rsidR="0042749A" w:rsidRPr="0042749A" w:rsidRDefault="0042749A" w:rsidP="0042749A">
      <w:pPr>
        <w:autoSpaceDE w:val="0"/>
        <w:autoSpaceDN w:val="0"/>
        <w:adjustRightInd w:val="0"/>
        <w:ind w:left="567"/>
        <w:rPr>
          <w:rFonts w:eastAsia="Calibri"/>
          <w:i w:val="0"/>
          <w:sz w:val="22"/>
          <w:szCs w:val="22"/>
          <w:lang w:eastAsia="en-US"/>
        </w:rPr>
      </w:pPr>
    </w:p>
    <w:p w14:paraId="1A46BE2E"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primeru, da se v garancijski dobi pojavijo napake ali pomanjkljivosti, ki so nastale po krivdi izvajalca zaradi slabe izdelave ali uporabe slabega materiala, jih mora izvajalec odpraviti na lastne stroške v primernem roku.</w:t>
      </w:r>
    </w:p>
    <w:p w14:paraId="26FAAA41"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79623449"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lastRenderedPageBreak/>
        <w:t xml:space="preserve">Če izvajalec teh popravil ne izvede v primernem roku, ki ga določi naročnik, sme naročnik ta dela poveriti drugemu izvajalcu na račun izvajalca po načelih dobrega gospodarja. </w:t>
      </w:r>
    </w:p>
    <w:p w14:paraId="477CC8F5"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19364356"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Primerni rok za začetek odpravljanja napak za izvedena dela po tej pogodbi je:</w:t>
      </w:r>
    </w:p>
    <w:p w14:paraId="51C1F609" w14:textId="77777777" w:rsidR="0042749A" w:rsidRPr="0042749A" w:rsidRDefault="0042749A" w:rsidP="0042749A">
      <w:pPr>
        <w:numPr>
          <w:ilvl w:val="0"/>
          <w:numId w:val="41"/>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za napake, ki lahko povzročijo motnje pri uporabi objekta in/ali škodo – takoj po prejemu obvestila,</w:t>
      </w:r>
    </w:p>
    <w:p w14:paraId="19088F2A" w14:textId="77777777" w:rsidR="0042749A" w:rsidRPr="0042749A" w:rsidRDefault="0042749A" w:rsidP="0042749A">
      <w:pPr>
        <w:numPr>
          <w:ilvl w:val="0"/>
          <w:numId w:val="41"/>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za napake, ki niso nujne in ne povzročajo škode – najkasneje v 10 delovnih dneh po prejemu obvestila.</w:t>
      </w:r>
    </w:p>
    <w:p w14:paraId="7868F434"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6D6D66B3"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primeru, da izvedena dela na objektu tudi po poteku primernega roka za odpravo napak ne dosežejo garantirane tehnične kvalitete, ima naročnik pravico na stroške izvajalca poveriti odpravo napak tretji osebi. Naročnik si v tem primeru zaračuna v breme izvajalca 3% pribitek na vrednost teh del.</w:t>
      </w:r>
    </w:p>
    <w:p w14:paraId="1909CBF4"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27E20AE9"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kolikor izvajalec stroškov odprave pomanjkljivosti ne bo poravnal, lahko naročnik za</w:t>
      </w:r>
    </w:p>
    <w:p w14:paraId="25C95A1F"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plačilo stroškov unovči garancijo za odpravo napak v garancijski dobi.</w:t>
      </w:r>
    </w:p>
    <w:p w14:paraId="38932A0F"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00C15047"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Pred iztekom garancijske dobe za izvedena dela, bosta pooblaščeni predstavnik naročnika in odgovorni nadzornik z izvajalcem opravila komisijski pregled objekta, s katerim se bodo zapisniško ugotovile morebitne pomanjkljivosti, nastale kot posledica nestrokovne izvedbe del. S tem in po odpravi teh napak bo opravljen dokončen prevzem objekta s strani naročnika.</w:t>
      </w:r>
    </w:p>
    <w:p w14:paraId="13316A92" w14:textId="77777777" w:rsidR="0042749A" w:rsidRPr="0042749A" w:rsidRDefault="0042749A" w:rsidP="0042749A">
      <w:pPr>
        <w:autoSpaceDE w:val="0"/>
        <w:autoSpaceDN w:val="0"/>
        <w:adjustRightInd w:val="0"/>
        <w:ind w:left="567"/>
        <w:jc w:val="center"/>
        <w:rPr>
          <w:rFonts w:eastAsia="Calibri"/>
          <w:b/>
          <w:i w:val="0"/>
          <w:sz w:val="22"/>
          <w:szCs w:val="22"/>
          <w:lang w:eastAsia="en-US"/>
        </w:rPr>
      </w:pPr>
    </w:p>
    <w:p w14:paraId="69D20E0C" w14:textId="77777777" w:rsidR="0042749A" w:rsidRPr="0042749A" w:rsidRDefault="0042749A" w:rsidP="0042749A">
      <w:pPr>
        <w:numPr>
          <w:ilvl w:val="0"/>
          <w:numId w:val="35"/>
        </w:numPr>
        <w:autoSpaceDE w:val="0"/>
        <w:autoSpaceDN w:val="0"/>
        <w:adjustRightInd w:val="0"/>
        <w:spacing w:line="276" w:lineRule="auto"/>
        <w:ind w:left="567" w:firstLine="0"/>
        <w:jc w:val="center"/>
        <w:rPr>
          <w:rFonts w:eastAsia="Calibri"/>
          <w:b/>
          <w:bCs/>
          <w:i w:val="0"/>
          <w:sz w:val="22"/>
          <w:szCs w:val="22"/>
          <w:lang w:eastAsia="en-US"/>
        </w:rPr>
      </w:pPr>
      <w:r w:rsidRPr="0042749A">
        <w:rPr>
          <w:rFonts w:eastAsia="Calibri"/>
          <w:b/>
          <w:bCs/>
          <w:i w:val="0"/>
          <w:sz w:val="22"/>
          <w:szCs w:val="22"/>
          <w:lang w:eastAsia="en-US"/>
        </w:rPr>
        <w:t>ZAVAROVANJE</w:t>
      </w:r>
    </w:p>
    <w:p w14:paraId="3A71D1BE" w14:textId="77777777" w:rsidR="0042749A" w:rsidRPr="0042749A" w:rsidRDefault="0042749A" w:rsidP="0042749A">
      <w:pPr>
        <w:autoSpaceDE w:val="0"/>
        <w:autoSpaceDN w:val="0"/>
        <w:adjustRightInd w:val="0"/>
        <w:ind w:left="567"/>
        <w:jc w:val="center"/>
        <w:rPr>
          <w:rFonts w:eastAsia="Calibri"/>
          <w:b/>
          <w:bCs/>
          <w:i w:val="0"/>
          <w:sz w:val="22"/>
          <w:szCs w:val="22"/>
          <w:lang w:eastAsia="en-US"/>
        </w:rPr>
      </w:pPr>
    </w:p>
    <w:p w14:paraId="3B882D0E"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7235536A" w14:textId="77777777" w:rsidR="0042749A" w:rsidRPr="0042749A" w:rsidRDefault="0042749A" w:rsidP="0042749A">
      <w:pPr>
        <w:autoSpaceDE w:val="0"/>
        <w:autoSpaceDN w:val="0"/>
        <w:adjustRightInd w:val="0"/>
        <w:ind w:left="567"/>
        <w:rPr>
          <w:rFonts w:eastAsia="Calibri"/>
          <w:i w:val="0"/>
          <w:color w:val="4BACC6"/>
          <w:sz w:val="22"/>
          <w:szCs w:val="22"/>
          <w:lang w:eastAsia="en-US"/>
        </w:rPr>
      </w:pPr>
    </w:p>
    <w:p w14:paraId="02CE07D7"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Izvajalec mora v roku 10 dni po podpisu te pogodbe naročniku izročiti zavarovanje za dobro izvedbo pogodbenih obveznosti v višini 10 % pogodbene vrednosti z DDV, s katero se nepreklicno in brezpogojno zavezuje, da bo brez odlašanja in brez kakršnihkoli ugovorov na prvi pisni poziv naročnika, v 15 dneh plačal znesek iz danega zavarovanja, če izvajalec svoje pogodbene obveznosti ne bo izpolnil v dogovorjeni kvaliteti, količini in rokih, če ne bo izpolnil določil pogodbe, če bo delal v nasprotju z določili razpisne in ponudbene dokumentacije ali če ne bo upošteval navodil pooblaščene osebe naročnika.</w:t>
      </w:r>
    </w:p>
    <w:p w14:paraId="350F802C"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2EB4F340"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Če se med izvajanjem pogodbe spremeni rok za izvedbo pogodbenih del, kvaliteta ali količina, mora izvajalec predložiti, v roku 10 dni od podpisa aneksa k tej pogodbi, novo garancijo v korist naročnika z novim rokom trajanja le-te in morebitno spremenjeno pogodbeno vrednostjo.</w:t>
      </w:r>
    </w:p>
    <w:p w14:paraId="6EE4B1DE"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568886C3"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Če je škoda, ki jo je zaradi zamude utrpel naročnik, večja od zneska garancije, ima pravico zahtevati razliko do polne odškodnine.</w:t>
      </w:r>
    </w:p>
    <w:p w14:paraId="4EA6BD15" w14:textId="77777777" w:rsidR="0042749A" w:rsidRPr="0042749A" w:rsidRDefault="0042749A" w:rsidP="0042749A">
      <w:pPr>
        <w:autoSpaceDE w:val="0"/>
        <w:autoSpaceDN w:val="0"/>
        <w:adjustRightInd w:val="0"/>
        <w:ind w:left="567"/>
        <w:rPr>
          <w:rFonts w:eastAsia="Calibri"/>
          <w:i w:val="0"/>
          <w:sz w:val="22"/>
          <w:szCs w:val="22"/>
          <w:lang w:eastAsia="en-US"/>
        </w:rPr>
      </w:pPr>
    </w:p>
    <w:p w14:paraId="6DB0AB17"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2DA070BE" w14:textId="77777777" w:rsidR="0042749A" w:rsidRPr="0042749A" w:rsidRDefault="0042749A" w:rsidP="0042749A">
      <w:pPr>
        <w:autoSpaceDE w:val="0"/>
        <w:autoSpaceDN w:val="0"/>
        <w:adjustRightInd w:val="0"/>
        <w:ind w:left="567"/>
        <w:rPr>
          <w:rFonts w:eastAsia="Calibri"/>
          <w:i w:val="0"/>
          <w:sz w:val="22"/>
          <w:szCs w:val="22"/>
          <w:lang w:eastAsia="en-US"/>
        </w:rPr>
      </w:pPr>
    </w:p>
    <w:p w14:paraId="7F11E556"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Izvajalec mora hkrati s podpisom zapisnika o primopredaji in pred potekom garancije za dobro izvedbo pogodbene obveznosti izročiti naročniku zavarovanje za odpravo napak v garancijski dobi v višini 5 % končne vrednosti izvedenih del z DDV. </w:t>
      </w:r>
    </w:p>
    <w:p w14:paraId="6C981CE9"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2299FC79"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kolikor napak in pomanjkljivosti izvajalec ne bi odpravil v roku, ki je zahtevan s strani naročnika, lahko to zagotovi naročnik na stroške izvajalca z unovčitvijo navedene garancije.</w:t>
      </w:r>
    </w:p>
    <w:p w14:paraId="0877821B" w14:textId="77777777" w:rsidR="0042749A" w:rsidRPr="0042749A" w:rsidRDefault="0042749A" w:rsidP="0042749A">
      <w:pPr>
        <w:autoSpaceDE w:val="0"/>
        <w:autoSpaceDN w:val="0"/>
        <w:adjustRightInd w:val="0"/>
        <w:ind w:left="567"/>
        <w:rPr>
          <w:rFonts w:eastAsia="Calibri"/>
          <w:i w:val="0"/>
          <w:sz w:val="22"/>
          <w:szCs w:val="22"/>
          <w:lang w:eastAsia="en-US"/>
        </w:rPr>
      </w:pPr>
    </w:p>
    <w:p w14:paraId="6BC6F89C" w14:textId="77777777" w:rsidR="0042749A" w:rsidRPr="0042749A" w:rsidRDefault="0042749A" w:rsidP="0042749A">
      <w:pPr>
        <w:autoSpaceDE w:val="0"/>
        <w:autoSpaceDN w:val="0"/>
        <w:adjustRightInd w:val="0"/>
        <w:ind w:left="567"/>
        <w:rPr>
          <w:rFonts w:eastAsia="Calibri"/>
          <w:i w:val="0"/>
          <w:sz w:val="22"/>
          <w:szCs w:val="22"/>
          <w:lang w:eastAsia="en-US"/>
        </w:rPr>
      </w:pPr>
      <w:r w:rsidRPr="0042749A">
        <w:rPr>
          <w:rFonts w:eastAsia="Calibri"/>
          <w:i w:val="0"/>
          <w:sz w:val="22"/>
          <w:szCs w:val="22"/>
          <w:lang w:eastAsia="en-US"/>
        </w:rPr>
        <w:t>Garancijo je na zahtevo naročnik izvajalec dolžan podaljšati.</w:t>
      </w:r>
    </w:p>
    <w:p w14:paraId="4B3C585B" w14:textId="77777777" w:rsidR="0042749A" w:rsidRPr="0042749A" w:rsidRDefault="0042749A" w:rsidP="0042749A">
      <w:pPr>
        <w:autoSpaceDE w:val="0"/>
        <w:autoSpaceDN w:val="0"/>
        <w:adjustRightInd w:val="0"/>
        <w:ind w:left="567"/>
        <w:rPr>
          <w:rFonts w:eastAsia="Calibri"/>
          <w:i w:val="0"/>
          <w:sz w:val="22"/>
          <w:szCs w:val="22"/>
          <w:lang w:eastAsia="en-US"/>
        </w:rPr>
      </w:pPr>
    </w:p>
    <w:p w14:paraId="6516733F"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29503013" w14:textId="77777777" w:rsidR="0042749A" w:rsidRPr="0042749A" w:rsidRDefault="0042749A" w:rsidP="0042749A">
      <w:pPr>
        <w:autoSpaceDE w:val="0"/>
        <w:autoSpaceDN w:val="0"/>
        <w:adjustRightInd w:val="0"/>
        <w:ind w:left="567"/>
        <w:rPr>
          <w:rFonts w:eastAsia="Calibri"/>
          <w:b/>
          <w:i w:val="0"/>
          <w:sz w:val="22"/>
          <w:szCs w:val="22"/>
          <w:lang w:eastAsia="en-US"/>
        </w:rPr>
      </w:pPr>
    </w:p>
    <w:p w14:paraId="045109DF"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Če izvajalec na dodatni pisni poziv naročnika ne dostavi zavarovanj iz 16. in 17. člena te pogodbe, lahko naročnik to šteje kot izvajalčev odstop od pogodbe.</w:t>
      </w:r>
    </w:p>
    <w:p w14:paraId="33F44FA2" w14:textId="77777777" w:rsidR="0042749A" w:rsidRPr="0042749A" w:rsidRDefault="0042749A" w:rsidP="0042749A">
      <w:pPr>
        <w:autoSpaceDE w:val="0"/>
        <w:autoSpaceDN w:val="0"/>
        <w:adjustRightInd w:val="0"/>
        <w:ind w:left="567"/>
        <w:rPr>
          <w:rFonts w:eastAsia="Calibri"/>
          <w:i w:val="0"/>
          <w:sz w:val="22"/>
          <w:szCs w:val="22"/>
          <w:lang w:eastAsia="en-US"/>
        </w:rPr>
      </w:pPr>
    </w:p>
    <w:p w14:paraId="3E9FC65B"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128955FF" w14:textId="77777777" w:rsidR="0042749A" w:rsidRPr="0042749A" w:rsidRDefault="0042749A" w:rsidP="0042749A">
      <w:pPr>
        <w:autoSpaceDE w:val="0"/>
        <w:autoSpaceDN w:val="0"/>
        <w:adjustRightInd w:val="0"/>
        <w:ind w:left="567"/>
        <w:rPr>
          <w:rFonts w:eastAsia="Calibri"/>
          <w:i w:val="0"/>
          <w:color w:val="4BACC6"/>
          <w:sz w:val="22"/>
          <w:szCs w:val="22"/>
          <w:lang w:eastAsia="en-US"/>
        </w:rPr>
      </w:pPr>
    </w:p>
    <w:p w14:paraId="39B4CF4F" w14:textId="77777777" w:rsidR="0042749A" w:rsidRPr="0042749A" w:rsidRDefault="0042749A" w:rsidP="0042749A">
      <w:pPr>
        <w:suppressAutoHyphens/>
        <w:ind w:left="567"/>
        <w:jc w:val="both"/>
        <w:rPr>
          <w:rFonts w:eastAsia="Calibri"/>
          <w:i w:val="0"/>
          <w:sz w:val="22"/>
          <w:szCs w:val="22"/>
          <w:lang w:eastAsia="en-US"/>
        </w:rPr>
      </w:pPr>
      <w:r w:rsidRPr="0042749A">
        <w:rPr>
          <w:rFonts w:eastAsia="Calibri"/>
          <w:i w:val="0"/>
          <w:sz w:val="22"/>
          <w:szCs w:val="22"/>
          <w:lang w:eastAsia="en-US"/>
        </w:rPr>
        <w:lastRenderedPageBreak/>
        <w:t>Izvajalec je dolžan na svoje stroške zavarovati svoja dela in material pred škodo oziroma uničenjem do celotne pogodbene vrednosti za ves čas do dneva izročitve del naročniku. Ob nastanku zavarovalnega primera izvajalec na svoje stroške obnovi ali zamenja, kar je poškodovano in vzpostavi prejšnje stanje ter od zavarovalnice izterja ustrezno odškodnino. Izvajalec zavaruje tudi civilno odgovornost za izgubo in škodo, povzročeno tretjim osebam.</w:t>
      </w:r>
    </w:p>
    <w:p w14:paraId="6881E1F6" w14:textId="77777777" w:rsidR="0042749A" w:rsidRPr="0042749A" w:rsidRDefault="0042749A" w:rsidP="0042749A">
      <w:pPr>
        <w:autoSpaceDE w:val="0"/>
        <w:autoSpaceDN w:val="0"/>
        <w:adjustRightInd w:val="0"/>
        <w:ind w:left="567"/>
        <w:rPr>
          <w:rFonts w:eastAsia="Calibri"/>
          <w:i w:val="0"/>
          <w:color w:val="4BACC6"/>
          <w:sz w:val="22"/>
          <w:szCs w:val="22"/>
          <w:lang w:eastAsia="en-US"/>
        </w:rPr>
      </w:pPr>
    </w:p>
    <w:p w14:paraId="59C69985" w14:textId="77777777" w:rsidR="0042749A" w:rsidRPr="0042749A" w:rsidRDefault="0042749A" w:rsidP="0042749A">
      <w:pPr>
        <w:numPr>
          <w:ilvl w:val="0"/>
          <w:numId w:val="35"/>
        </w:numPr>
        <w:autoSpaceDE w:val="0"/>
        <w:autoSpaceDN w:val="0"/>
        <w:adjustRightInd w:val="0"/>
        <w:spacing w:line="276" w:lineRule="auto"/>
        <w:ind w:left="567" w:firstLine="0"/>
        <w:jc w:val="center"/>
        <w:rPr>
          <w:rFonts w:eastAsia="Calibri"/>
          <w:b/>
          <w:bCs/>
          <w:i w:val="0"/>
          <w:sz w:val="22"/>
          <w:szCs w:val="22"/>
          <w:lang w:eastAsia="en-US"/>
        </w:rPr>
      </w:pPr>
      <w:bookmarkStart w:id="4" w:name="_Hlk511979413"/>
      <w:r w:rsidRPr="0042749A">
        <w:rPr>
          <w:rFonts w:eastAsia="Calibri"/>
          <w:b/>
          <w:bCs/>
          <w:i w:val="0"/>
          <w:sz w:val="22"/>
          <w:szCs w:val="22"/>
          <w:lang w:eastAsia="en-US"/>
        </w:rPr>
        <w:t>NADZOR IN POOBLAŠČENI PREDSTAVNIKI STRANK</w:t>
      </w:r>
    </w:p>
    <w:p w14:paraId="32FC6686" w14:textId="77777777" w:rsidR="0042749A" w:rsidRPr="0042749A" w:rsidRDefault="0042749A" w:rsidP="0042749A">
      <w:pPr>
        <w:autoSpaceDE w:val="0"/>
        <w:autoSpaceDN w:val="0"/>
        <w:adjustRightInd w:val="0"/>
        <w:ind w:left="567"/>
        <w:jc w:val="center"/>
        <w:rPr>
          <w:rFonts w:eastAsia="Calibri"/>
          <w:b/>
          <w:i w:val="0"/>
          <w:sz w:val="22"/>
          <w:szCs w:val="22"/>
          <w:lang w:eastAsia="en-US"/>
        </w:rPr>
      </w:pPr>
    </w:p>
    <w:p w14:paraId="17F5E90A"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4FF9ED9D" w14:textId="77777777" w:rsidR="0042749A" w:rsidRPr="0042749A" w:rsidRDefault="0042749A" w:rsidP="0042749A">
      <w:pPr>
        <w:autoSpaceDE w:val="0"/>
        <w:autoSpaceDN w:val="0"/>
        <w:adjustRightInd w:val="0"/>
        <w:ind w:left="567"/>
        <w:rPr>
          <w:rFonts w:eastAsia="Calibri"/>
          <w:i w:val="0"/>
          <w:sz w:val="22"/>
          <w:szCs w:val="22"/>
          <w:lang w:eastAsia="en-US"/>
        </w:rPr>
      </w:pPr>
    </w:p>
    <w:p w14:paraId="421D76BA" w14:textId="77777777" w:rsidR="0042749A" w:rsidRPr="0042749A" w:rsidRDefault="0042749A" w:rsidP="0042749A">
      <w:pPr>
        <w:autoSpaceDE w:val="0"/>
        <w:autoSpaceDN w:val="0"/>
        <w:adjustRightInd w:val="0"/>
        <w:ind w:left="567"/>
        <w:jc w:val="both"/>
        <w:rPr>
          <w:rFonts w:eastAsia="Calibri"/>
          <w:i w:val="0"/>
          <w:szCs w:val="24"/>
          <w:lang w:eastAsia="en-US"/>
        </w:rPr>
      </w:pPr>
      <w:r w:rsidRPr="0042749A">
        <w:rPr>
          <w:rFonts w:eastAsia="Calibri"/>
          <w:i w:val="0"/>
          <w:sz w:val="22"/>
          <w:szCs w:val="22"/>
          <w:lang w:eastAsia="en-US"/>
        </w:rPr>
        <w:t>Pooblaščeni predstavniki pogodbenih strank so: Tibor Mihelič Syed,</w:t>
      </w:r>
      <w:r w:rsidRPr="0042749A">
        <w:rPr>
          <w:rFonts w:ascii="Verdana" w:eastAsia="Calibri" w:hAnsi="Verdana"/>
          <w:i w:val="0"/>
          <w:szCs w:val="24"/>
          <w:lang w:eastAsia="en-US"/>
        </w:rPr>
        <w:t xml:space="preserve"> </w:t>
      </w:r>
    </w:p>
    <w:p w14:paraId="7F609D7A" w14:textId="77777777" w:rsidR="0042749A" w:rsidRPr="0042749A" w:rsidRDefault="0042749A" w:rsidP="0042749A">
      <w:pPr>
        <w:spacing w:line="276" w:lineRule="auto"/>
        <w:ind w:left="567"/>
        <w:rPr>
          <w:rFonts w:eastAsia="Calibri"/>
          <w:i w:val="0"/>
          <w:sz w:val="22"/>
          <w:szCs w:val="22"/>
          <w:lang w:eastAsia="en-US"/>
        </w:rPr>
      </w:pPr>
      <w:r w:rsidRPr="0042749A">
        <w:rPr>
          <w:rFonts w:eastAsia="Calibri"/>
          <w:i w:val="0"/>
          <w:sz w:val="22"/>
          <w:szCs w:val="22"/>
          <w:lang w:eastAsia="en-US"/>
        </w:rPr>
        <w:t xml:space="preserve">Pooblaščeni predstavnik naročnika: </w:t>
      </w:r>
      <w:r w:rsidRPr="0042749A">
        <w:rPr>
          <w:rFonts w:ascii="Verdana" w:eastAsia="Calibri" w:hAnsi="Verdana"/>
          <w:i w:val="0"/>
          <w:sz w:val="20"/>
          <w:lang w:eastAsia="en-US"/>
        </w:rPr>
        <w:t xml:space="preserve"> </w:t>
      </w:r>
      <w:r w:rsidRPr="007D6F35">
        <w:rPr>
          <w:rFonts w:eastAsia="Calibri"/>
          <w:i w:val="0"/>
          <w:sz w:val="20"/>
          <w:lang w:eastAsia="en-US"/>
        </w:rPr>
        <w:t>Dušan Kohek,</w:t>
      </w:r>
      <w:r w:rsidRPr="0042749A">
        <w:rPr>
          <w:rFonts w:ascii="Verdana" w:eastAsia="Calibri" w:hAnsi="Verdana"/>
          <w:i w:val="0"/>
          <w:sz w:val="20"/>
          <w:lang w:eastAsia="en-US"/>
        </w:rPr>
        <w:t xml:space="preserve"> </w:t>
      </w:r>
      <w:r w:rsidRPr="0042749A">
        <w:rPr>
          <w:rFonts w:eastAsia="Calibri"/>
          <w:i w:val="0"/>
          <w:sz w:val="22"/>
          <w:szCs w:val="22"/>
          <w:lang w:eastAsia="en-US"/>
        </w:rPr>
        <w:t>vodja tehnike SMG.</w:t>
      </w:r>
    </w:p>
    <w:p w14:paraId="38863E57"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11127489"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0C0D78F3"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Predstavnik izvajalca:</w:t>
      </w:r>
    </w:p>
    <w:p w14:paraId="7BE5B932"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Pooblaščeni predstavnik izvajalca: ……………… </w:t>
      </w:r>
    </w:p>
    <w:p w14:paraId="36FEB8D6"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Odgovorni vodja del s strani izvajalca na objektu: …………………..</w:t>
      </w:r>
    </w:p>
    <w:p w14:paraId="6505C561" w14:textId="77777777" w:rsidR="0042749A" w:rsidRPr="0042749A" w:rsidRDefault="0042749A" w:rsidP="0042749A">
      <w:pPr>
        <w:autoSpaceDE w:val="0"/>
        <w:autoSpaceDN w:val="0"/>
        <w:adjustRightInd w:val="0"/>
        <w:ind w:left="567"/>
        <w:jc w:val="both"/>
        <w:rPr>
          <w:rFonts w:eastAsia="Calibri"/>
          <w:i w:val="0"/>
          <w:sz w:val="22"/>
          <w:szCs w:val="22"/>
          <w:lang w:eastAsia="en-US"/>
        </w:rPr>
      </w:pPr>
    </w:p>
    <w:bookmarkEnd w:id="4"/>
    <w:p w14:paraId="2971F9B3"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Pooblaščeni predstavnik ima pravico nadzorovati izvajalca pri opravljanju del po tej pogodbi, izvajati redno kontrolo kvalitete vseh pogodbenih del in kontrolo napredovanja po potrjenem terminskem planu, redno pregledovati in potrjevati dnevnik o izvajanju del. </w:t>
      </w:r>
    </w:p>
    <w:p w14:paraId="14850B3E"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4F0CFA60"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Odgovorni vodja del izvajalca je dolžan skrbeti za tehnično pravilno in kakovostno izvedbo del, zagotavljati dogovorjene roke in usklajenost posameznih faz dela, pooblaščen je veljavno sprejemati obvestila in odločitve naročnika. Njegove izjave in vpisi v celoti obvezujejo izvajalca.</w:t>
      </w:r>
    </w:p>
    <w:p w14:paraId="3FEE1F33"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2D2FB7B4"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Pogodbeni stranki imata v primeru objektivnih razlogov pravico zamenjati navedene zastopnike. O spremembi se morata pisno obvestiti in soglašati. </w:t>
      </w:r>
    </w:p>
    <w:p w14:paraId="1AA73582"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1BBC69C9" w14:textId="77777777" w:rsidR="0042749A" w:rsidRPr="0042749A" w:rsidRDefault="0042749A" w:rsidP="0042749A">
      <w:pPr>
        <w:numPr>
          <w:ilvl w:val="0"/>
          <w:numId w:val="35"/>
        </w:numPr>
        <w:autoSpaceDE w:val="0"/>
        <w:autoSpaceDN w:val="0"/>
        <w:adjustRightInd w:val="0"/>
        <w:spacing w:line="276" w:lineRule="auto"/>
        <w:ind w:left="567" w:firstLine="0"/>
        <w:jc w:val="center"/>
        <w:rPr>
          <w:rFonts w:eastAsia="Calibri"/>
          <w:b/>
          <w:bCs/>
          <w:i w:val="0"/>
          <w:sz w:val="22"/>
          <w:szCs w:val="22"/>
          <w:lang w:eastAsia="en-US"/>
        </w:rPr>
      </w:pPr>
      <w:r w:rsidRPr="0042749A">
        <w:rPr>
          <w:rFonts w:eastAsia="Calibri"/>
          <w:b/>
          <w:bCs/>
          <w:i w:val="0"/>
          <w:sz w:val="22"/>
          <w:szCs w:val="22"/>
          <w:lang w:eastAsia="en-US"/>
        </w:rPr>
        <w:t>OBRAČUN DEL IN NAČIN PLAČILA</w:t>
      </w:r>
    </w:p>
    <w:p w14:paraId="26330848" w14:textId="77777777" w:rsidR="0042749A" w:rsidRPr="0042749A" w:rsidRDefault="0042749A" w:rsidP="0042749A">
      <w:pPr>
        <w:autoSpaceDE w:val="0"/>
        <w:autoSpaceDN w:val="0"/>
        <w:adjustRightInd w:val="0"/>
        <w:ind w:left="567"/>
        <w:jc w:val="center"/>
        <w:rPr>
          <w:rFonts w:eastAsia="Calibri"/>
          <w:i w:val="0"/>
          <w:sz w:val="22"/>
          <w:szCs w:val="22"/>
          <w:lang w:eastAsia="en-US"/>
        </w:rPr>
      </w:pPr>
    </w:p>
    <w:p w14:paraId="0ED177D8"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14EF4A1A"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3AFA7680"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Izvajalec bo v situacijah upošteval dejansko izvedene količine iz dnevnika o izvajanju del in knjige obračunskih izmer ter fiksne cene iz ponudbenega predračuna. </w:t>
      </w:r>
    </w:p>
    <w:p w14:paraId="35A0E90A"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7918E49E"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Naročnik se obvezuje, da bo predloženo situacijo pregledal in potrdil oziroma zavrnil najkasneje v 10 dneh po dnevu, ki je določen za predložitev in jo, v primeru potrditve, plačal 30. dan od dneva potrditve situacije. Potrjeno situacijo bo izvajalcu vrnil v 15 dneh.</w:t>
      </w:r>
    </w:p>
    <w:p w14:paraId="4B07863F" w14:textId="77777777" w:rsidR="0042749A" w:rsidRPr="0042749A" w:rsidRDefault="0042749A" w:rsidP="0042749A">
      <w:pPr>
        <w:autoSpaceDE w:val="0"/>
        <w:autoSpaceDN w:val="0"/>
        <w:adjustRightInd w:val="0"/>
        <w:ind w:left="567"/>
        <w:jc w:val="both"/>
        <w:rPr>
          <w:rFonts w:eastAsia="Calibri"/>
          <w:i w:val="0"/>
          <w:color w:val="1F497D"/>
          <w:sz w:val="22"/>
          <w:szCs w:val="22"/>
          <w:lang w:eastAsia="en-US"/>
        </w:rPr>
      </w:pPr>
    </w:p>
    <w:p w14:paraId="7AB5FAAC"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primeru, da naročnik obračunske situacije ne potrdi oziroma nanjo ne poda pripomb v predvidenem roku se šteje, da se z njo strinja. S potrditvijo obračunske situacije naročnik ni prevzel do tedaj izvršenih in obračunanih del, saj se prevzem izvrši po določbah 24. in 25. člena te pogodbe.</w:t>
      </w:r>
    </w:p>
    <w:p w14:paraId="325E85E1" w14:textId="77777777" w:rsidR="0042749A" w:rsidRPr="0042749A" w:rsidRDefault="0042749A" w:rsidP="0042749A">
      <w:pPr>
        <w:autoSpaceDE w:val="0"/>
        <w:autoSpaceDN w:val="0"/>
        <w:adjustRightInd w:val="0"/>
        <w:ind w:left="567"/>
        <w:jc w:val="both"/>
        <w:rPr>
          <w:rFonts w:eastAsia="Calibri"/>
          <w:i w:val="0"/>
          <w:color w:val="FF0000"/>
          <w:sz w:val="22"/>
          <w:szCs w:val="22"/>
          <w:lang w:eastAsia="en-US"/>
        </w:rPr>
      </w:pPr>
    </w:p>
    <w:p w14:paraId="6F42EA11"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Če naročnik izpodbija del situacije, plača nesporni znesek, razlog izpodbijanja pa mora pisno obrazložiti v roku, določenem za potrditev. Izvajalec lahko uveljavlja plačilo izpodbijanega dela situacije, če ugotovi, da naročnik neupravičeno izpodbija del situacije oziroma če ne da pisne obrazložitve. Izvajalec postopa smiselno enako v primeru, če naročnik izpodbija celo situacijo.</w:t>
      </w:r>
    </w:p>
    <w:p w14:paraId="751A8C81"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168D144C"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Vsota vseh začasnih situacij skupaj ne sme presegati 75 % pogodbene vrednosti z DDV.</w:t>
      </w:r>
    </w:p>
    <w:p w14:paraId="3D505C96"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4EFCAA14" w14:textId="77777777" w:rsidR="0042749A" w:rsidRPr="0042749A" w:rsidRDefault="0042749A" w:rsidP="0042749A">
      <w:pPr>
        <w:autoSpaceDE w:val="0"/>
        <w:autoSpaceDN w:val="0"/>
        <w:adjustRightInd w:val="0"/>
        <w:ind w:left="567"/>
        <w:jc w:val="both"/>
        <w:rPr>
          <w:rFonts w:eastAsia="Calibri"/>
          <w:i w:val="0"/>
          <w:color w:val="FF0000"/>
          <w:sz w:val="22"/>
          <w:szCs w:val="22"/>
          <w:lang w:eastAsia="en-US"/>
        </w:rPr>
      </w:pPr>
      <w:r w:rsidRPr="0042749A">
        <w:rPr>
          <w:rFonts w:eastAsia="Calibri"/>
          <w:i w:val="0"/>
          <w:sz w:val="22"/>
          <w:szCs w:val="22"/>
          <w:lang w:eastAsia="en-US"/>
        </w:rPr>
        <w:t>Pogoj za izstavitev in plačilo končne obračunske situacije je uspešno opravljena primopredaja pogodbenih del in podpis zapisnika o končnem obračunu s predajo garancije za odpravo napak v garancijski dobi.</w:t>
      </w:r>
    </w:p>
    <w:p w14:paraId="4E1594F6"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2D007716"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lastRenderedPageBreak/>
        <w:t>Naročnik bo plačeval situacije na transakcijski račun izvajalca številka: SI56  in neposredno na ustrezne račune podizvajalcev.</w:t>
      </w:r>
    </w:p>
    <w:p w14:paraId="05E5590B" w14:textId="77777777" w:rsidR="0042749A" w:rsidRPr="0042749A" w:rsidRDefault="0042749A" w:rsidP="0042749A">
      <w:pPr>
        <w:autoSpaceDE w:val="0"/>
        <w:autoSpaceDN w:val="0"/>
        <w:adjustRightInd w:val="0"/>
        <w:ind w:left="567"/>
        <w:jc w:val="both"/>
        <w:rPr>
          <w:rFonts w:eastAsia="Calibri"/>
          <w:i w:val="0"/>
          <w:color w:val="FF0000"/>
          <w:sz w:val="22"/>
          <w:szCs w:val="22"/>
          <w:lang w:eastAsia="en-US"/>
        </w:rPr>
      </w:pPr>
    </w:p>
    <w:p w14:paraId="4A95AA80"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Izvajalec je dolžan vsak dan voditi za svoja dela na objektu dnevnik izvajanja del in ga na zahtevo naročnika ali nadzornika dostaviti na vpogled. Dnevnik o izvajanju del je treba voditi v dveh izvodih, od katerega dobita naročnik in izvajalec po en izvod. </w:t>
      </w:r>
    </w:p>
    <w:p w14:paraId="6ABAD07B" w14:textId="77777777" w:rsidR="0042749A" w:rsidRPr="0042749A" w:rsidRDefault="0042749A" w:rsidP="0042749A">
      <w:pPr>
        <w:autoSpaceDE w:val="0"/>
        <w:autoSpaceDN w:val="0"/>
        <w:adjustRightInd w:val="0"/>
        <w:ind w:left="567"/>
        <w:rPr>
          <w:rFonts w:eastAsia="Calibri"/>
          <w:i w:val="0"/>
          <w:sz w:val="22"/>
          <w:szCs w:val="22"/>
          <w:lang w:eastAsia="en-US"/>
        </w:rPr>
      </w:pPr>
    </w:p>
    <w:p w14:paraId="1BDCF2AD"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06569138" w14:textId="77777777" w:rsidR="0042749A" w:rsidRPr="0042749A" w:rsidRDefault="0042749A" w:rsidP="0042749A">
      <w:pPr>
        <w:autoSpaceDE w:val="0"/>
        <w:autoSpaceDN w:val="0"/>
        <w:adjustRightInd w:val="0"/>
        <w:ind w:left="567"/>
        <w:rPr>
          <w:rFonts w:eastAsia="Calibri"/>
          <w:b/>
          <w:bCs/>
          <w:i w:val="0"/>
          <w:sz w:val="22"/>
          <w:szCs w:val="22"/>
          <w:lang w:eastAsia="en-US"/>
        </w:rPr>
      </w:pPr>
    </w:p>
    <w:p w14:paraId="420DD7ED" w14:textId="77777777" w:rsidR="0042749A" w:rsidRPr="0042749A" w:rsidRDefault="0042749A" w:rsidP="0042749A">
      <w:pPr>
        <w:autoSpaceDE w:val="0"/>
        <w:autoSpaceDN w:val="0"/>
        <w:adjustRightInd w:val="0"/>
        <w:ind w:left="567"/>
        <w:jc w:val="both"/>
        <w:rPr>
          <w:rFonts w:eastAsia="Calibri"/>
          <w:bCs/>
          <w:i w:val="0"/>
          <w:sz w:val="22"/>
          <w:szCs w:val="22"/>
          <w:lang w:eastAsia="en-US"/>
        </w:rPr>
      </w:pPr>
      <w:r w:rsidRPr="0042749A">
        <w:rPr>
          <w:rFonts w:eastAsia="Calibri"/>
          <w:bCs/>
          <w:i w:val="0"/>
          <w:sz w:val="22"/>
          <w:szCs w:val="22"/>
          <w:lang w:eastAsia="en-US"/>
        </w:rPr>
        <w:t>Pogodbeni stranki sta soglasni, da bo naročnik obračunani znesek morebitnih pogodbenih kazni odštel od kumulativne vrednosti izvedenih pogodbenih del.</w:t>
      </w:r>
    </w:p>
    <w:p w14:paraId="28217CFC" w14:textId="77777777" w:rsidR="0042749A" w:rsidRPr="0042749A" w:rsidRDefault="0042749A" w:rsidP="0042749A">
      <w:pPr>
        <w:autoSpaceDE w:val="0"/>
        <w:autoSpaceDN w:val="0"/>
        <w:adjustRightInd w:val="0"/>
        <w:ind w:left="567"/>
        <w:rPr>
          <w:rFonts w:eastAsia="Calibri"/>
          <w:bCs/>
          <w:i w:val="0"/>
          <w:sz w:val="22"/>
          <w:szCs w:val="22"/>
          <w:lang w:eastAsia="en-US"/>
        </w:rPr>
      </w:pPr>
    </w:p>
    <w:p w14:paraId="27C499E1" w14:textId="77777777" w:rsidR="0042749A" w:rsidRPr="0042749A" w:rsidRDefault="0042749A" w:rsidP="0042749A">
      <w:pPr>
        <w:numPr>
          <w:ilvl w:val="0"/>
          <w:numId w:val="35"/>
        </w:numPr>
        <w:autoSpaceDE w:val="0"/>
        <w:autoSpaceDN w:val="0"/>
        <w:adjustRightInd w:val="0"/>
        <w:spacing w:line="276" w:lineRule="auto"/>
        <w:ind w:left="567" w:firstLine="0"/>
        <w:jc w:val="center"/>
        <w:rPr>
          <w:rFonts w:eastAsia="Calibri"/>
          <w:b/>
          <w:bCs/>
          <w:i w:val="0"/>
          <w:sz w:val="22"/>
          <w:szCs w:val="22"/>
          <w:lang w:eastAsia="en-US"/>
        </w:rPr>
      </w:pPr>
      <w:r w:rsidRPr="0042749A">
        <w:rPr>
          <w:rFonts w:eastAsia="Calibri"/>
          <w:b/>
          <w:bCs/>
          <w:i w:val="0"/>
          <w:sz w:val="22"/>
          <w:szCs w:val="22"/>
          <w:lang w:eastAsia="en-US"/>
        </w:rPr>
        <w:t>PRIMOPREDAJA IZVEDENIH DEL</w:t>
      </w:r>
    </w:p>
    <w:p w14:paraId="3C500768" w14:textId="77777777" w:rsidR="0042749A" w:rsidRPr="0042749A" w:rsidRDefault="0042749A" w:rsidP="0042749A">
      <w:pPr>
        <w:autoSpaceDE w:val="0"/>
        <w:autoSpaceDN w:val="0"/>
        <w:adjustRightInd w:val="0"/>
        <w:ind w:left="567"/>
        <w:jc w:val="center"/>
        <w:rPr>
          <w:rFonts w:eastAsia="Calibri"/>
          <w:b/>
          <w:i w:val="0"/>
          <w:sz w:val="22"/>
          <w:szCs w:val="22"/>
          <w:lang w:eastAsia="en-US"/>
        </w:rPr>
      </w:pPr>
    </w:p>
    <w:p w14:paraId="6539033C"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573E088F" w14:textId="77777777" w:rsidR="0042749A" w:rsidRPr="0042749A" w:rsidRDefault="0042749A" w:rsidP="0042749A">
      <w:pPr>
        <w:autoSpaceDE w:val="0"/>
        <w:autoSpaceDN w:val="0"/>
        <w:adjustRightInd w:val="0"/>
        <w:ind w:left="567"/>
        <w:rPr>
          <w:rFonts w:eastAsia="Calibri"/>
          <w:i w:val="0"/>
          <w:sz w:val="22"/>
          <w:szCs w:val="22"/>
          <w:lang w:eastAsia="en-US"/>
        </w:rPr>
      </w:pPr>
    </w:p>
    <w:p w14:paraId="01DB4825" w14:textId="77777777" w:rsidR="0042749A" w:rsidRPr="0042749A" w:rsidRDefault="0042749A" w:rsidP="0042749A">
      <w:pPr>
        <w:autoSpaceDE w:val="0"/>
        <w:autoSpaceDN w:val="0"/>
        <w:adjustRightInd w:val="0"/>
        <w:ind w:left="567"/>
        <w:jc w:val="both"/>
        <w:rPr>
          <w:rFonts w:eastAsia="Calibri"/>
          <w:i w:val="0"/>
          <w:color w:val="FF0000"/>
          <w:sz w:val="22"/>
          <w:szCs w:val="22"/>
          <w:lang w:eastAsia="en-US"/>
        </w:rPr>
      </w:pPr>
      <w:r w:rsidRPr="0042749A">
        <w:rPr>
          <w:rFonts w:eastAsia="Calibri"/>
          <w:i w:val="0"/>
          <w:sz w:val="22"/>
          <w:szCs w:val="22"/>
          <w:lang w:eastAsia="en-US"/>
        </w:rPr>
        <w:t>Naročnik bo pogodbena dela prevzel po zaključku vseh del, dostavi izjave o končanju del, izvedenem kvalitetnem pregledu del, in sicer potem, ko bodo odpravljene vse morebitne napake in pomanjkljivosti, ki jih bo ugotovil naročnik in bodo ugotovljene na tehničnem pregledu ter po pridobljenem uporabnem dovoljenju.</w:t>
      </w:r>
    </w:p>
    <w:p w14:paraId="546B6006" w14:textId="77777777" w:rsidR="0042749A" w:rsidRPr="0042749A" w:rsidRDefault="0042749A" w:rsidP="0042749A">
      <w:pPr>
        <w:autoSpaceDE w:val="0"/>
        <w:autoSpaceDN w:val="0"/>
        <w:adjustRightInd w:val="0"/>
        <w:ind w:left="567"/>
        <w:jc w:val="both"/>
        <w:rPr>
          <w:rFonts w:eastAsia="Calibri"/>
          <w:i w:val="0"/>
          <w:color w:val="FF0000"/>
          <w:sz w:val="22"/>
          <w:szCs w:val="22"/>
          <w:lang w:eastAsia="en-US"/>
        </w:rPr>
      </w:pPr>
    </w:p>
    <w:p w14:paraId="364FA2F2"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Izvajalec je dolžan pisno obvestiti naročnika o:</w:t>
      </w:r>
    </w:p>
    <w:p w14:paraId="282AE373" w14:textId="77777777" w:rsidR="0042749A" w:rsidRPr="0042749A" w:rsidRDefault="0042749A" w:rsidP="0042749A">
      <w:pPr>
        <w:numPr>
          <w:ilvl w:val="0"/>
          <w:numId w:val="41"/>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končanju del</w:t>
      </w:r>
    </w:p>
    <w:p w14:paraId="10647BD6" w14:textId="77777777" w:rsidR="0042749A" w:rsidRPr="0042749A" w:rsidRDefault="0042749A" w:rsidP="0042749A">
      <w:pPr>
        <w:numPr>
          <w:ilvl w:val="0"/>
          <w:numId w:val="41"/>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o odpravljenih morebitnih napakah, ugotovljenih na kvalitetnem pregledu.</w:t>
      </w:r>
    </w:p>
    <w:p w14:paraId="79EF7809" w14:textId="77777777" w:rsidR="0042749A" w:rsidRPr="0042749A" w:rsidRDefault="0042749A" w:rsidP="0042749A">
      <w:pPr>
        <w:numPr>
          <w:ilvl w:val="0"/>
          <w:numId w:val="41"/>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o odpravljenih napakah ugotovljenih na tehničnem pregledu</w:t>
      </w:r>
    </w:p>
    <w:p w14:paraId="72DCF36B"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21733D58"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Pogodbeni stranki sta o primopredaji dolžni sestaviti in podpisati primopredajni zapisnik.</w:t>
      </w:r>
    </w:p>
    <w:p w14:paraId="5D051AFB"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 </w:t>
      </w:r>
    </w:p>
    <w:p w14:paraId="27E8EA00"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Primopredajni zapisnik mora poleg drugih pomembnih podatkov vsebovati zlasti naslednje podatke:</w:t>
      </w:r>
    </w:p>
    <w:p w14:paraId="2D65BB2C" w14:textId="77777777" w:rsidR="0042749A" w:rsidRPr="0042749A" w:rsidRDefault="0042749A" w:rsidP="0042749A">
      <w:pPr>
        <w:numPr>
          <w:ilvl w:val="0"/>
          <w:numId w:val="42"/>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podatke o izvedenih delih,</w:t>
      </w:r>
    </w:p>
    <w:p w14:paraId="32CA512A" w14:textId="77777777" w:rsidR="0042749A" w:rsidRPr="0042749A" w:rsidRDefault="0042749A" w:rsidP="0042749A">
      <w:pPr>
        <w:numPr>
          <w:ilvl w:val="0"/>
          <w:numId w:val="42"/>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podatke o morebitnih delih, ki jih je izvajalec dolžan dokončati, popraviti ali ponovno izvesti ter o rokih izvedbe teh del, če sta se pogodbeni stranki tako dogovorili,</w:t>
      </w:r>
    </w:p>
    <w:p w14:paraId="16988B5B" w14:textId="77777777" w:rsidR="0042749A" w:rsidRPr="0042749A" w:rsidRDefault="0042749A" w:rsidP="0042749A">
      <w:pPr>
        <w:numPr>
          <w:ilvl w:val="0"/>
          <w:numId w:val="42"/>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popis vseh garancijskih listov, atestov, navodil o vzdrževanju in materialih ter drugih dokumentov, ki se nanašajo na gradbeni material in/ali vzdrževanje oziroma uporabo stavbe – navedeni dokumenti so priloga primopredajnemu zapisniku in jih je izvajalec dolžan izročiti naročniku,</w:t>
      </w:r>
    </w:p>
    <w:p w14:paraId="7526E664" w14:textId="77777777" w:rsidR="0042749A" w:rsidRPr="0042749A" w:rsidRDefault="0042749A" w:rsidP="0042749A">
      <w:pPr>
        <w:numPr>
          <w:ilvl w:val="0"/>
          <w:numId w:val="42"/>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vse morebitne delne primopredajne zapisnike, sestavljene ob delni primopredaji,</w:t>
      </w:r>
    </w:p>
    <w:p w14:paraId="70617D57" w14:textId="77777777" w:rsidR="0042749A" w:rsidRPr="0042749A" w:rsidRDefault="0042749A" w:rsidP="0042749A">
      <w:pPr>
        <w:numPr>
          <w:ilvl w:val="0"/>
          <w:numId w:val="42"/>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ugotovljene pomanjkljivosti glede količine in kvalitete izvedenih del,</w:t>
      </w:r>
    </w:p>
    <w:p w14:paraId="67126BEA" w14:textId="77777777" w:rsidR="0042749A" w:rsidRPr="0042749A" w:rsidRDefault="0042749A" w:rsidP="0042749A">
      <w:pPr>
        <w:numPr>
          <w:ilvl w:val="0"/>
          <w:numId w:val="42"/>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ugotovljeno morebitno zamudo pri izvedbi del,</w:t>
      </w:r>
    </w:p>
    <w:p w14:paraId="48C2CCD8" w14:textId="77777777" w:rsidR="0042749A" w:rsidRPr="0042749A" w:rsidRDefault="0042749A" w:rsidP="0042749A">
      <w:pPr>
        <w:numPr>
          <w:ilvl w:val="0"/>
          <w:numId w:val="42"/>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druge pomembne podatke.</w:t>
      </w:r>
    </w:p>
    <w:p w14:paraId="74395654"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56B1C8E1"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Do opravljene primopredaje izvedenih del nosi izvajalec vse rizike naključnega uničenja ali okvare del, materiala in opreme. Izvajalec se obvezuje, da bo v roku trajanja pogodbenih del od začetka izvajanja del do končnega obvestila o izročitvi izvršenih del naročniku, zavaroval in varoval izvedena dela, opremo in material pred okvarami, odnašanjem ali uničenjem.</w:t>
      </w:r>
    </w:p>
    <w:p w14:paraId="7D743D05" w14:textId="77777777" w:rsidR="0042749A" w:rsidRPr="0042749A" w:rsidRDefault="0042749A" w:rsidP="0042749A">
      <w:pPr>
        <w:autoSpaceDE w:val="0"/>
        <w:autoSpaceDN w:val="0"/>
        <w:adjustRightInd w:val="0"/>
        <w:ind w:left="567"/>
        <w:jc w:val="both"/>
        <w:rPr>
          <w:rFonts w:eastAsia="Calibri"/>
          <w:i w:val="0"/>
          <w:color w:val="1F497D"/>
          <w:sz w:val="22"/>
          <w:szCs w:val="22"/>
          <w:lang w:eastAsia="en-US"/>
        </w:rPr>
      </w:pPr>
    </w:p>
    <w:p w14:paraId="6F55EE7C" w14:textId="77777777" w:rsidR="0042749A" w:rsidRPr="0042749A" w:rsidRDefault="0042749A" w:rsidP="0042749A">
      <w:pPr>
        <w:autoSpaceDE w:val="0"/>
        <w:autoSpaceDN w:val="0"/>
        <w:adjustRightInd w:val="0"/>
        <w:ind w:left="567"/>
        <w:jc w:val="both"/>
        <w:rPr>
          <w:rFonts w:eastAsia="Calibri"/>
          <w:sz w:val="22"/>
          <w:szCs w:val="22"/>
          <w:lang w:eastAsia="en-US"/>
        </w:rPr>
      </w:pPr>
      <w:r w:rsidRPr="0042749A">
        <w:rPr>
          <w:rFonts w:eastAsia="Calibri"/>
          <w:i w:val="0"/>
          <w:sz w:val="22"/>
          <w:szCs w:val="22"/>
          <w:lang w:eastAsia="en-US"/>
        </w:rPr>
        <w:t>Šteje se, da je izvajalec pravočasno izvršil pogodbena dela, če je v roku za izvedbo, kot izhaja iz pogodbenih določil, pisno obvestil naročnika o dokončanju del.</w:t>
      </w:r>
    </w:p>
    <w:p w14:paraId="4EAB0D0C" w14:textId="77777777" w:rsidR="0042749A" w:rsidRPr="0042749A" w:rsidRDefault="0042749A" w:rsidP="0042749A">
      <w:pPr>
        <w:autoSpaceDE w:val="0"/>
        <w:autoSpaceDN w:val="0"/>
        <w:adjustRightInd w:val="0"/>
        <w:ind w:left="567"/>
        <w:jc w:val="both"/>
        <w:rPr>
          <w:rFonts w:eastAsia="Calibri"/>
          <w:strike/>
          <w:color w:val="FF0000"/>
          <w:sz w:val="22"/>
          <w:szCs w:val="22"/>
          <w:lang w:eastAsia="en-US"/>
        </w:rPr>
      </w:pPr>
    </w:p>
    <w:p w14:paraId="132064E5"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Izvajalec bo izdelal končni obračun potem, ko:</w:t>
      </w:r>
    </w:p>
    <w:p w14:paraId="5CCB6F5E" w14:textId="77777777" w:rsidR="0042749A" w:rsidRPr="0042749A" w:rsidRDefault="0042749A" w:rsidP="0042749A">
      <w:pPr>
        <w:numPr>
          <w:ilvl w:val="0"/>
          <w:numId w:val="3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bodo zaključena vsa pogodbena dela,</w:t>
      </w:r>
    </w:p>
    <w:p w14:paraId="037C629C" w14:textId="77777777" w:rsidR="0042749A" w:rsidRPr="0042749A" w:rsidRDefault="0042749A" w:rsidP="0042749A">
      <w:pPr>
        <w:numPr>
          <w:ilvl w:val="0"/>
          <w:numId w:val="3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bo pridobljeno uporabno dovoljenje</w:t>
      </w:r>
    </w:p>
    <w:p w14:paraId="55DFBF01" w14:textId="77777777" w:rsidR="0042749A" w:rsidRPr="0042749A" w:rsidRDefault="0042749A" w:rsidP="0042749A">
      <w:pPr>
        <w:numPr>
          <w:ilvl w:val="0"/>
          <w:numId w:val="3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bo uspešno opravljena primopredaja vseh pogodbenih del ter podpisan primopredajni zapisnik in bo naročniku predana vsa zahtevana dokumentacija,</w:t>
      </w:r>
    </w:p>
    <w:p w14:paraId="03AF7C62" w14:textId="77777777" w:rsidR="0042749A" w:rsidRPr="0042749A" w:rsidRDefault="0042749A" w:rsidP="0042749A">
      <w:pPr>
        <w:numPr>
          <w:ilvl w:val="0"/>
          <w:numId w:val="3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lastRenderedPageBreak/>
        <w:t>bo izvajalec naročniku izročil izpolnjeno in podpisano gradbeno knjigo ter gradbeni dnevnik.</w:t>
      </w:r>
    </w:p>
    <w:p w14:paraId="7E43681B"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7AFDCFF6"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Končni obračun mora zajeti:</w:t>
      </w:r>
    </w:p>
    <w:p w14:paraId="76200FD1" w14:textId="77777777" w:rsidR="0042749A" w:rsidRPr="0042749A" w:rsidRDefault="0042749A" w:rsidP="0042749A">
      <w:pPr>
        <w:numPr>
          <w:ilvl w:val="0"/>
          <w:numId w:val="3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vrednost vseh izvedenih del v skladu s to pogodbo,</w:t>
      </w:r>
    </w:p>
    <w:p w14:paraId="470BC414" w14:textId="77777777" w:rsidR="0042749A" w:rsidRPr="0042749A" w:rsidRDefault="0042749A" w:rsidP="0042749A">
      <w:pPr>
        <w:numPr>
          <w:ilvl w:val="0"/>
          <w:numId w:val="3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znesek morebitnih razlik v ceni,</w:t>
      </w:r>
    </w:p>
    <w:p w14:paraId="296E168C" w14:textId="77777777" w:rsidR="0042749A" w:rsidRPr="0042749A" w:rsidRDefault="0042749A" w:rsidP="0042749A">
      <w:pPr>
        <w:numPr>
          <w:ilvl w:val="0"/>
          <w:numId w:val="3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dejansko plačane nesporne zneske po izstavljenih posameznih nespornih začasnih situacijah,</w:t>
      </w:r>
    </w:p>
    <w:p w14:paraId="7F63C62F" w14:textId="77777777" w:rsidR="0042749A" w:rsidRPr="0042749A" w:rsidRDefault="0042749A" w:rsidP="0042749A">
      <w:pPr>
        <w:numPr>
          <w:ilvl w:val="0"/>
          <w:numId w:val="3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podatke o tem, ali je projekt dovršen v pogodbenem roku ter ugotovitev, za koliko je rok prekoračen, če rok ni bil spoštovan,</w:t>
      </w:r>
    </w:p>
    <w:p w14:paraId="31B6E44C" w14:textId="77777777" w:rsidR="0042749A" w:rsidRPr="0042749A" w:rsidRDefault="0042749A" w:rsidP="0042749A">
      <w:pPr>
        <w:numPr>
          <w:ilvl w:val="0"/>
          <w:numId w:val="3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znesek morebitne pogodbene kazni zaradi prekoračitve roka izvedbe del,</w:t>
      </w:r>
    </w:p>
    <w:p w14:paraId="50610EC0" w14:textId="77777777" w:rsidR="0042749A" w:rsidRPr="0042749A" w:rsidRDefault="0042749A" w:rsidP="0042749A">
      <w:pPr>
        <w:numPr>
          <w:ilvl w:val="0"/>
          <w:numId w:val="3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druge za obračun pomembne postavke, ki se pojavijo med gradnjo,</w:t>
      </w:r>
    </w:p>
    <w:p w14:paraId="367FBF1B" w14:textId="77777777" w:rsidR="0042749A" w:rsidRPr="0042749A" w:rsidRDefault="0042749A" w:rsidP="0042749A">
      <w:pPr>
        <w:numPr>
          <w:ilvl w:val="0"/>
          <w:numId w:val="3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končni znesek terjatev oziroma obveznosti pogodbenih strank.</w:t>
      </w:r>
    </w:p>
    <w:p w14:paraId="5DD3431A"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0CC2238D"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Končno obračunsko situacijo bo izvajalec predložil naročniku v 2 izvodih najkasneje v 15 dneh od dneva podpisa zapisnika o končnem obračunu. </w:t>
      </w:r>
    </w:p>
    <w:p w14:paraId="0EDA894E"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70D227D6"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Rok za plačilo končne obračunske situacije je 30 dni od njene potrditve.</w:t>
      </w:r>
    </w:p>
    <w:p w14:paraId="494F26EA" w14:textId="77777777" w:rsidR="0042749A" w:rsidRPr="0042749A" w:rsidRDefault="0042749A" w:rsidP="0042749A">
      <w:pPr>
        <w:autoSpaceDE w:val="0"/>
        <w:autoSpaceDN w:val="0"/>
        <w:adjustRightInd w:val="0"/>
        <w:ind w:left="567"/>
        <w:rPr>
          <w:rFonts w:eastAsia="Calibri"/>
          <w:i w:val="0"/>
          <w:sz w:val="22"/>
          <w:szCs w:val="22"/>
          <w:lang w:eastAsia="en-US"/>
        </w:rPr>
      </w:pPr>
    </w:p>
    <w:p w14:paraId="7C94C7AE" w14:textId="77777777" w:rsidR="0042749A" w:rsidRPr="0042749A" w:rsidRDefault="0042749A" w:rsidP="0042749A">
      <w:pPr>
        <w:numPr>
          <w:ilvl w:val="0"/>
          <w:numId w:val="35"/>
        </w:numPr>
        <w:autoSpaceDE w:val="0"/>
        <w:autoSpaceDN w:val="0"/>
        <w:adjustRightInd w:val="0"/>
        <w:spacing w:line="276" w:lineRule="auto"/>
        <w:ind w:left="567" w:firstLine="0"/>
        <w:jc w:val="center"/>
        <w:rPr>
          <w:rFonts w:eastAsia="Calibri"/>
          <w:b/>
          <w:bCs/>
          <w:i w:val="0"/>
          <w:sz w:val="22"/>
          <w:szCs w:val="22"/>
          <w:lang w:eastAsia="en-US"/>
        </w:rPr>
      </w:pPr>
      <w:r w:rsidRPr="0042749A">
        <w:rPr>
          <w:rFonts w:eastAsia="Calibri"/>
          <w:b/>
          <w:bCs/>
          <w:i w:val="0"/>
          <w:sz w:val="22"/>
          <w:szCs w:val="22"/>
          <w:lang w:eastAsia="en-US"/>
        </w:rPr>
        <w:t>PODIZVAJALCI</w:t>
      </w:r>
    </w:p>
    <w:p w14:paraId="72BD54E5" w14:textId="77777777" w:rsidR="0042749A" w:rsidRPr="0042749A" w:rsidRDefault="0042749A" w:rsidP="0042749A">
      <w:pPr>
        <w:autoSpaceDE w:val="0"/>
        <w:autoSpaceDN w:val="0"/>
        <w:adjustRightInd w:val="0"/>
        <w:ind w:left="567"/>
        <w:jc w:val="center"/>
        <w:rPr>
          <w:rFonts w:eastAsia="Calibri"/>
          <w:b/>
          <w:bCs/>
          <w:i w:val="0"/>
          <w:sz w:val="22"/>
          <w:szCs w:val="22"/>
          <w:lang w:eastAsia="en-US"/>
        </w:rPr>
      </w:pPr>
    </w:p>
    <w:p w14:paraId="646ECA9A"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095F6811" w14:textId="77777777" w:rsidR="0042749A" w:rsidRPr="0042749A" w:rsidRDefault="0042749A" w:rsidP="0042749A">
      <w:pPr>
        <w:autoSpaceDE w:val="0"/>
        <w:autoSpaceDN w:val="0"/>
        <w:adjustRightInd w:val="0"/>
        <w:ind w:left="567"/>
        <w:jc w:val="center"/>
        <w:rPr>
          <w:rFonts w:eastAsia="Calibri"/>
          <w:b/>
          <w:i w:val="0"/>
          <w:sz w:val="22"/>
          <w:szCs w:val="22"/>
          <w:lang w:eastAsia="en-US"/>
        </w:rPr>
      </w:pPr>
    </w:p>
    <w:p w14:paraId="2C27F9CB"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Izvajalec je dolžan vsa dela izvršiti sam, s svojimi delavci in materialom. Podizvajalca po lastni izbiri ne sme vključiti v dela po tej pogodbi, razen v izjemnih primerih, ko je to nujno za nemoteno in kvalitetno izvedbo pogodbenih del in od predhodnem pisnem soglasju naročnika. Če pogodbeni stranki ne skleneta aneksa k tej pogodbi o vključitvi podizvajalca v dela se šteje, da naročnik tega soglasja ni dal.</w:t>
      </w:r>
    </w:p>
    <w:p w14:paraId="14A69B45"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569F5439"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primeru, da naročnik da soglasje za vključitev podizvajalca v dela po tej pogodbi, mora izvajalec pred podpisom aneksa k tej pogodbi izročiti naročniku:</w:t>
      </w:r>
    </w:p>
    <w:p w14:paraId="396EE45A" w14:textId="77777777" w:rsidR="0042749A" w:rsidRPr="0042749A" w:rsidRDefault="0042749A" w:rsidP="0042749A">
      <w:pPr>
        <w:numPr>
          <w:ilvl w:val="0"/>
          <w:numId w:val="4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podatke o podizvajalcu (naziv, polni naslov, matična številka, davčna številka in transakcijski račun),</w:t>
      </w:r>
    </w:p>
    <w:p w14:paraId="6E3B1BC5" w14:textId="77777777" w:rsidR="0042749A" w:rsidRPr="0042749A" w:rsidRDefault="0042749A" w:rsidP="0042749A">
      <w:pPr>
        <w:numPr>
          <w:ilvl w:val="0"/>
          <w:numId w:val="4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podatke o vrsti del, ki jih bo izvedel podizvajalec,</w:t>
      </w:r>
    </w:p>
    <w:p w14:paraId="6CA554EB" w14:textId="77777777" w:rsidR="0042749A" w:rsidRPr="0042749A" w:rsidRDefault="0042749A" w:rsidP="0042749A">
      <w:pPr>
        <w:numPr>
          <w:ilvl w:val="0"/>
          <w:numId w:val="4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podatke o predmetu, količini in vrednosti del ter rok izvedbe teh del,</w:t>
      </w:r>
    </w:p>
    <w:p w14:paraId="1DB79B0F" w14:textId="77777777" w:rsidR="0042749A" w:rsidRPr="0042749A" w:rsidRDefault="0042749A" w:rsidP="0042749A">
      <w:pPr>
        <w:numPr>
          <w:ilvl w:val="0"/>
          <w:numId w:val="4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soglasje podizvajalca, na podlagi katerega lahko naročnik namesto izvajalcu poravnava podizvajalčeve terjatve do izvajalca,</w:t>
      </w:r>
    </w:p>
    <w:p w14:paraId="27C44047" w14:textId="77777777" w:rsidR="0042749A" w:rsidRPr="0042749A" w:rsidRDefault="0042749A" w:rsidP="0042749A">
      <w:pPr>
        <w:numPr>
          <w:ilvl w:val="0"/>
          <w:numId w:val="43"/>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pooblastilo naročniku za plačilo opravljenih in prevzetih del oziroma dobav neposredno podizvajalcu.</w:t>
      </w:r>
    </w:p>
    <w:p w14:paraId="2EE2B59E"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4A5E2F5C" w14:textId="77777777" w:rsidR="0042749A" w:rsidRPr="0042749A" w:rsidRDefault="0042749A" w:rsidP="0042749A">
      <w:pPr>
        <w:autoSpaceDE w:val="0"/>
        <w:autoSpaceDN w:val="0"/>
        <w:adjustRightInd w:val="0"/>
        <w:ind w:left="567"/>
        <w:jc w:val="both"/>
        <w:rPr>
          <w:rFonts w:eastAsia="Calibri"/>
          <w:b/>
          <w:sz w:val="22"/>
          <w:szCs w:val="22"/>
          <w:lang w:eastAsia="en-US"/>
        </w:rPr>
      </w:pPr>
      <w:r w:rsidRPr="0042749A">
        <w:rPr>
          <w:rFonts w:eastAsia="Calibri"/>
          <w:b/>
          <w:sz w:val="22"/>
          <w:szCs w:val="22"/>
          <w:lang w:eastAsia="en-US"/>
        </w:rPr>
        <w:t>Opomba: prvi in drugi odstavek tega člena bosta v končni pogodbi le v primeru, da izvajalec v svoji ponudbi navede, da nima podizvajalcev.</w:t>
      </w:r>
    </w:p>
    <w:p w14:paraId="1A4BC8C5"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6861FA11"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primeru, da izvajalec izvaja dela s podizvajalci, je izvajalec dolžan naročniku pred podpisom pogodbe sporočiti odgovornega vodjo del pri podizvajalcu. Če izvajalec prične izvajati dela s podizvajalci, upoštevaje določbe te pogodbe, naknadno, pa najkasneje pred sklenitvijo aneksa.</w:t>
      </w:r>
    </w:p>
    <w:p w14:paraId="11C3497A" w14:textId="77777777" w:rsidR="0042749A" w:rsidRPr="0042749A" w:rsidRDefault="0042749A" w:rsidP="0042749A">
      <w:pPr>
        <w:autoSpaceDE w:val="0"/>
        <w:autoSpaceDN w:val="0"/>
        <w:adjustRightInd w:val="0"/>
        <w:ind w:left="567"/>
        <w:jc w:val="both"/>
        <w:rPr>
          <w:rFonts w:eastAsia="Calibri"/>
          <w:b/>
          <w:i w:val="0"/>
          <w:sz w:val="22"/>
          <w:szCs w:val="22"/>
          <w:lang w:eastAsia="en-US"/>
        </w:rPr>
      </w:pPr>
    </w:p>
    <w:p w14:paraId="0BE684FF"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Izvajalec je dolžan vsa dela izvršiti sam in s podizvajalci, ki jih je navedel v ponudbi z dne …………………………….., dani v postopku javnega naročila, s svojimi delavci in delavci podizvajalca in svojim materialom in materialom podizvajalca.</w:t>
      </w:r>
    </w:p>
    <w:p w14:paraId="2588DC8A" w14:textId="77777777" w:rsidR="0042749A" w:rsidRPr="0042749A" w:rsidRDefault="0042749A" w:rsidP="0042749A">
      <w:pPr>
        <w:autoSpaceDE w:val="0"/>
        <w:autoSpaceDN w:val="0"/>
        <w:adjustRightInd w:val="0"/>
        <w:ind w:left="567"/>
        <w:jc w:val="both"/>
        <w:rPr>
          <w:rFonts w:eastAsia="Calibri"/>
          <w:b/>
          <w:i w:val="0"/>
          <w:sz w:val="22"/>
          <w:szCs w:val="22"/>
          <w:lang w:eastAsia="en-US"/>
        </w:rPr>
      </w:pPr>
    </w:p>
    <w:p w14:paraId="0E8172ED"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Izvajalec odgovarja za delo podizvajalcev tako, kot da bi delo opravil sam. Izvajalec pri</w:t>
      </w:r>
    </w:p>
    <w:p w14:paraId="1722AAF1"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izvajanju te pogodbe nastopa z naslednjimi podizvajalci:</w:t>
      </w:r>
    </w:p>
    <w:tbl>
      <w:tblPr>
        <w:tblpPr w:leftFromText="141" w:rightFromText="141" w:vertAnchor="text" w:horzAnchor="margin" w:tblpXSpec="center" w:tblpY="159"/>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01"/>
        <w:gridCol w:w="2550"/>
        <w:gridCol w:w="2161"/>
        <w:gridCol w:w="1932"/>
        <w:gridCol w:w="1895"/>
      </w:tblGrid>
      <w:tr w:rsidR="00F60255" w:rsidRPr="0042749A" w14:paraId="55B320CE" w14:textId="77777777" w:rsidTr="00F60255">
        <w:trPr>
          <w:trHeight w:val="947"/>
        </w:trPr>
        <w:tc>
          <w:tcPr>
            <w:tcW w:w="1101" w:type="dxa"/>
          </w:tcPr>
          <w:p w14:paraId="729A32D2" w14:textId="77777777" w:rsidR="00F60255" w:rsidRPr="0042749A" w:rsidRDefault="00F60255" w:rsidP="00F60255">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Št.</w:t>
            </w:r>
          </w:p>
        </w:tc>
        <w:tc>
          <w:tcPr>
            <w:tcW w:w="2550" w:type="dxa"/>
          </w:tcPr>
          <w:p w14:paraId="209CA8B6" w14:textId="77777777" w:rsidR="00F60255" w:rsidRPr="0042749A" w:rsidRDefault="00F60255" w:rsidP="00F60255">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PODIZVAJALEC (Naziv, polni naslov, davčna številka, matična </w:t>
            </w:r>
            <w:r w:rsidRPr="0042749A">
              <w:rPr>
                <w:rFonts w:eastAsia="Calibri"/>
                <w:i w:val="0"/>
                <w:sz w:val="22"/>
                <w:szCs w:val="22"/>
                <w:lang w:eastAsia="en-US"/>
              </w:rPr>
              <w:lastRenderedPageBreak/>
              <w:t>številka, transakcijski račun)</w:t>
            </w:r>
          </w:p>
          <w:p w14:paraId="350122DD"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2161" w:type="dxa"/>
          </w:tcPr>
          <w:p w14:paraId="07A33C79" w14:textId="77777777" w:rsidR="00F60255" w:rsidRPr="0042749A" w:rsidRDefault="00F60255" w:rsidP="00F60255">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lastRenderedPageBreak/>
              <w:t>Vrsta del</w:t>
            </w:r>
          </w:p>
          <w:p w14:paraId="1C53ACAD" w14:textId="77777777" w:rsidR="00F60255" w:rsidRPr="0042749A" w:rsidRDefault="00F60255" w:rsidP="00F60255">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DOBAVA IN MONTAŽA STOLOV</w:t>
            </w:r>
          </w:p>
        </w:tc>
        <w:tc>
          <w:tcPr>
            <w:tcW w:w="1932" w:type="dxa"/>
          </w:tcPr>
          <w:p w14:paraId="51141D99" w14:textId="77777777" w:rsidR="00F60255" w:rsidRPr="0042749A" w:rsidRDefault="00F60255" w:rsidP="00F60255">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Predmet, količina, vrednost, kraj, rok </w:t>
            </w:r>
            <w:r w:rsidRPr="0042749A">
              <w:rPr>
                <w:rFonts w:eastAsia="Calibri"/>
                <w:i w:val="0"/>
                <w:sz w:val="22"/>
                <w:szCs w:val="22"/>
                <w:lang w:eastAsia="en-US"/>
              </w:rPr>
              <w:lastRenderedPageBreak/>
              <w:t>izvedbe del</w:t>
            </w:r>
          </w:p>
          <w:p w14:paraId="0BC04BA1" w14:textId="77777777" w:rsidR="00F60255" w:rsidRPr="0042749A" w:rsidRDefault="00F60255" w:rsidP="00F60255">
            <w:pPr>
              <w:autoSpaceDE w:val="0"/>
              <w:autoSpaceDN w:val="0"/>
              <w:adjustRightInd w:val="0"/>
              <w:ind w:left="567"/>
              <w:jc w:val="both"/>
              <w:rPr>
                <w:rFonts w:eastAsia="Calibri"/>
                <w:i w:val="0"/>
                <w:sz w:val="22"/>
                <w:szCs w:val="22"/>
                <w:lang w:eastAsia="en-US"/>
              </w:rPr>
            </w:pPr>
          </w:p>
          <w:p w14:paraId="6B22192E"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1895" w:type="dxa"/>
          </w:tcPr>
          <w:p w14:paraId="162CF4AC" w14:textId="77777777" w:rsidR="00F60255" w:rsidRPr="0042749A" w:rsidRDefault="00F60255" w:rsidP="00F60255">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lastRenderedPageBreak/>
              <w:t xml:space="preserve">Datum soglasja podizvajalca naročniku </w:t>
            </w:r>
            <w:r w:rsidRPr="0042749A">
              <w:rPr>
                <w:rFonts w:eastAsia="Calibri"/>
                <w:i w:val="0"/>
                <w:sz w:val="22"/>
                <w:szCs w:val="22"/>
                <w:lang w:eastAsia="en-US"/>
              </w:rPr>
              <w:lastRenderedPageBreak/>
              <w:t>za poplačilo terjatev do izvajalca</w:t>
            </w:r>
          </w:p>
        </w:tc>
      </w:tr>
      <w:tr w:rsidR="00F60255" w:rsidRPr="0042749A" w14:paraId="708B5B23" w14:textId="77777777" w:rsidTr="00F60255">
        <w:trPr>
          <w:trHeight w:val="237"/>
        </w:trPr>
        <w:tc>
          <w:tcPr>
            <w:tcW w:w="1101" w:type="dxa"/>
          </w:tcPr>
          <w:p w14:paraId="53FE7320" w14:textId="77777777" w:rsidR="00F60255" w:rsidRPr="0042749A" w:rsidRDefault="00F60255" w:rsidP="00F60255">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lastRenderedPageBreak/>
              <w:t>1</w:t>
            </w:r>
          </w:p>
        </w:tc>
        <w:tc>
          <w:tcPr>
            <w:tcW w:w="2550" w:type="dxa"/>
          </w:tcPr>
          <w:p w14:paraId="639368DE"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2161" w:type="dxa"/>
          </w:tcPr>
          <w:p w14:paraId="292AE91D"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1932" w:type="dxa"/>
          </w:tcPr>
          <w:p w14:paraId="6E3DB68E"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1895" w:type="dxa"/>
          </w:tcPr>
          <w:p w14:paraId="50914831"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r>
      <w:tr w:rsidR="00F60255" w:rsidRPr="0042749A" w14:paraId="4F58BB16" w14:textId="77777777" w:rsidTr="00F60255">
        <w:trPr>
          <w:trHeight w:val="222"/>
        </w:trPr>
        <w:tc>
          <w:tcPr>
            <w:tcW w:w="1101" w:type="dxa"/>
          </w:tcPr>
          <w:p w14:paraId="2D3437AA" w14:textId="77777777" w:rsidR="00F60255" w:rsidRPr="0042749A" w:rsidRDefault="00F60255" w:rsidP="00F60255">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2</w:t>
            </w:r>
          </w:p>
        </w:tc>
        <w:tc>
          <w:tcPr>
            <w:tcW w:w="2550" w:type="dxa"/>
          </w:tcPr>
          <w:p w14:paraId="4748489A"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2161" w:type="dxa"/>
          </w:tcPr>
          <w:p w14:paraId="3B161F9A"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1932" w:type="dxa"/>
          </w:tcPr>
          <w:p w14:paraId="5AC720C0"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1895" w:type="dxa"/>
          </w:tcPr>
          <w:p w14:paraId="24403C5E"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r>
      <w:tr w:rsidR="00F60255" w:rsidRPr="0042749A" w14:paraId="05B2F21B" w14:textId="77777777" w:rsidTr="00F60255">
        <w:trPr>
          <w:trHeight w:val="237"/>
        </w:trPr>
        <w:tc>
          <w:tcPr>
            <w:tcW w:w="1101" w:type="dxa"/>
          </w:tcPr>
          <w:p w14:paraId="1A0E2C23" w14:textId="77777777" w:rsidR="00F60255" w:rsidRPr="0042749A" w:rsidRDefault="00F60255" w:rsidP="00F60255">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3</w:t>
            </w:r>
          </w:p>
        </w:tc>
        <w:tc>
          <w:tcPr>
            <w:tcW w:w="2550" w:type="dxa"/>
          </w:tcPr>
          <w:p w14:paraId="2CBFF8D5"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2161" w:type="dxa"/>
          </w:tcPr>
          <w:p w14:paraId="5BB9CD1B"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1932" w:type="dxa"/>
          </w:tcPr>
          <w:p w14:paraId="01FE7AD3"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1895" w:type="dxa"/>
          </w:tcPr>
          <w:p w14:paraId="1ABAA75A"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r>
      <w:tr w:rsidR="00F60255" w:rsidRPr="0042749A" w14:paraId="6BAA1B15" w14:textId="77777777" w:rsidTr="00F60255">
        <w:trPr>
          <w:trHeight w:val="237"/>
        </w:trPr>
        <w:tc>
          <w:tcPr>
            <w:tcW w:w="1101" w:type="dxa"/>
          </w:tcPr>
          <w:p w14:paraId="3CFEA816" w14:textId="77777777" w:rsidR="00F60255" w:rsidRPr="0042749A" w:rsidRDefault="00F60255" w:rsidP="00F60255">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4</w:t>
            </w:r>
          </w:p>
        </w:tc>
        <w:tc>
          <w:tcPr>
            <w:tcW w:w="2550" w:type="dxa"/>
          </w:tcPr>
          <w:p w14:paraId="10832944"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2161" w:type="dxa"/>
          </w:tcPr>
          <w:p w14:paraId="12D2BDF1"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1932" w:type="dxa"/>
          </w:tcPr>
          <w:p w14:paraId="39CD8EC8"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1895" w:type="dxa"/>
          </w:tcPr>
          <w:p w14:paraId="1DEB6C65"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r>
      <w:tr w:rsidR="00F60255" w:rsidRPr="0042749A" w14:paraId="531B3865" w14:textId="77777777" w:rsidTr="00F60255">
        <w:trPr>
          <w:trHeight w:val="252"/>
        </w:trPr>
        <w:tc>
          <w:tcPr>
            <w:tcW w:w="1101" w:type="dxa"/>
          </w:tcPr>
          <w:p w14:paraId="77DDDDE6" w14:textId="77777777" w:rsidR="00F60255" w:rsidRPr="0042749A" w:rsidRDefault="00F60255" w:rsidP="00F60255">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5</w:t>
            </w:r>
          </w:p>
        </w:tc>
        <w:tc>
          <w:tcPr>
            <w:tcW w:w="2550" w:type="dxa"/>
          </w:tcPr>
          <w:p w14:paraId="1596C8B4"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2161" w:type="dxa"/>
          </w:tcPr>
          <w:p w14:paraId="549E5684"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1932" w:type="dxa"/>
          </w:tcPr>
          <w:p w14:paraId="5969D779"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c>
          <w:tcPr>
            <w:tcW w:w="1895" w:type="dxa"/>
          </w:tcPr>
          <w:p w14:paraId="4C7C2EC6" w14:textId="77777777" w:rsidR="00F60255" w:rsidRPr="0042749A" w:rsidRDefault="00F60255" w:rsidP="00F60255">
            <w:pPr>
              <w:autoSpaceDE w:val="0"/>
              <w:autoSpaceDN w:val="0"/>
              <w:adjustRightInd w:val="0"/>
              <w:ind w:left="567"/>
              <w:jc w:val="both"/>
              <w:rPr>
                <w:rFonts w:eastAsia="Calibri"/>
                <w:i w:val="0"/>
                <w:sz w:val="22"/>
                <w:szCs w:val="22"/>
                <w:lang w:eastAsia="en-US"/>
              </w:rPr>
            </w:pPr>
          </w:p>
        </w:tc>
      </w:tr>
    </w:tbl>
    <w:p w14:paraId="2804A5E9"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2BABCCCB" w14:textId="77777777" w:rsidR="0042749A" w:rsidRPr="0042749A" w:rsidRDefault="0042749A" w:rsidP="0042749A">
      <w:pPr>
        <w:autoSpaceDE w:val="0"/>
        <w:autoSpaceDN w:val="0"/>
        <w:adjustRightInd w:val="0"/>
        <w:ind w:left="567"/>
        <w:jc w:val="both"/>
        <w:rPr>
          <w:rFonts w:eastAsia="Calibri"/>
          <w:b/>
          <w:sz w:val="22"/>
          <w:szCs w:val="22"/>
          <w:lang w:eastAsia="en-US"/>
        </w:rPr>
      </w:pPr>
    </w:p>
    <w:p w14:paraId="78DC560B" w14:textId="77777777" w:rsidR="0042749A" w:rsidRPr="0042749A" w:rsidRDefault="0042749A" w:rsidP="0042749A">
      <w:pPr>
        <w:autoSpaceDE w:val="0"/>
        <w:autoSpaceDN w:val="0"/>
        <w:adjustRightInd w:val="0"/>
        <w:ind w:left="567"/>
        <w:jc w:val="both"/>
        <w:rPr>
          <w:rFonts w:eastAsia="Calibri"/>
          <w:b/>
          <w:sz w:val="22"/>
          <w:szCs w:val="22"/>
          <w:lang w:eastAsia="en-US"/>
        </w:rPr>
      </w:pPr>
      <w:r w:rsidRPr="0042749A">
        <w:rPr>
          <w:rFonts w:eastAsia="Calibri"/>
          <w:b/>
          <w:sz w:val="22"/>
          <w:szCs w:val="22"/>
          <w:lang w:eastAsia="en-US"/>
        </w:rPr>
        <w:t>Opomba: četrti in peti odstavek tega člena bosta v končni pogodbi le v primeru, da izvajalec v svoji ponudbi navede, da bo dela izvajal s  podizvajalci.</w:t>
      </w:r>
    </w:p>
    <w:p w14:paraId="37DDDD15" w14:textId="77777777" w:rsidR="0042749A" w:rsidRPr="0042749A" w:rsidRDefault="0042749A" w:rsidP="0042749A">
      <w:pPr>
        <w:autoSpaceDE w:val="0"/>
        <w:autoSpaceDN w:val="0"/>
        <w:adjustRightInd w:val="0"/>
        <w:ind w:left="567"/>
        <w:rPr>
          <w:rFonts w:eastAsia="Calibri"/>
          <w:i w:val="0"/>
          <w:color w:val="4BACC6"/>
          <w:sz w:val="22"/>
          <w:szCs w:val="22"/>
          <w:lang w:eastAsia="en-US"/>
        </w:rPr>
      </w:pPr>
    </w:p>
    <w:p w14:paraId="5577367C"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5972144D" w14:textId="77777777" w:rsidR="0042749A" w:rsidRPr="0042749A" w:rsidRDefault="0042749A" w:rsidP="0042749A">
      <w:pPr>
        <w:autoSpaceDE w:val="0"/>
        <w:autoSpaceDN w:val="0"/>
        <w:adjustRightInd w:val="0"/>
        <w:ind w:left="567"/>
        <w:jc w:val="center"/>
        <w:rPr>
          <w:rFonts w:eastAsia="Calibri"/>
          <w:b/>
          <w:i w:val="0"/>
          <w:sz w:val="22"/>
          <w:szCs w:val="22"/>
          <w:lang w:eastAsia="en-US"/>
        </w:rPr>
      </w:pPr>
    </w:p>
    <w:p w14:paraId="0881C556"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Izvajalec pooblašča naročnika, da na podlagi potrjenega računa oziroma situacije neposredno plačuje podizvajalca oziroma podizvajalce, v skladu z ZJN-3. </w:t>
      </w:r>
    </w:p>
    <w:p w14:paraId="757C3547"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Izvajalec mora svojemu računu oziroma situaciji obvezno priložiti račune oziroma situacije svojih podizvajalcev, ki jih je predhodno potrdil. Obvezna priloga računa izvajalca je tudi delilnik vrednosti del po podizvajalcih, ki ga le-ti potrdijo s svojim podpisom na omenjeni prilogi. </w:t>
      </w:r>
    </w:p>
    <w:p w14:paraId="3914D81C"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6FB372A0"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524156C4" w14:textId="77777777" w:rsidR="0042749A" w:rsidRPr="0042749A" w:rsidRDefault="0042749A" w:rsidP="0042749A">
      <w:pPr>
        <w:autoSpaceDE w:val="0"/>
        <w:autoSpaceDN w:val="0"/>
        <w:adjustRightInd w:val="0"/>
        <w:ind w:left="567"/>
        <w:rPr>
          <w:rFonts w:eastAsia="Calibri"/>
          <w:i w:val="0"/>
          <w:sz w:val="22"/>
          <w:szCs w:val="22"/>
          <w:lang w:eastAsia="en-US"/>
        </w:rPr>
      </w:pPr>
    </w:p>
    <w:p w14:paraId="2FAA73BF"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Izvajalec se zavezuje, da bo prejeti račun s strani podizvajalca, skladno s sklenjeno pogodbo s podizvajalcem, po izvedenih delih, potrdil ali zavrnil v roku 8 dni od prejema računa, da bo zavrnitev računa obrazložil. </w:t>
      </w:r>
    </w:p>
    <w:p w14:paraId="3927385C"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30A9F053"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primeru, da v tem roku predloženih dokumentov oziroma računa deloma ali v celoti ne bo potrdil oziroma jih ne bo zavrnil, štejejo ti dokumenti oziroma račun podizvajalca kot sprejeti in potrjeni.</w:t>
      </w:r>
    </w:p>
    <w:p w14:paraId="02755DE6"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6B9FE771"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707EBE4E" w14:textId="77777777" w:rsidR="0042749A" w:rsidRPr="0042749A" w:rsidRDefault="0042749A" w:rsidP="0042749A">
      <w:pPr>
        <w:autoSpaceDE w:val="0"/>
        <w:autoSpaceDN w:val="0"/>
        <w:adjustRightInd w:val="0"/>
        <w:ind w:left="567"/>
        <w:jc w:val="center"/>
        <w:rPr>
          <w:rFonts w:eastAsia="Calibri"/>
          <w:b/>
          <w:i w:val="0"/>
          <w:sz w:val="22"/>
          <w:szCs w:val="22"/>
          <w:lang w:eastAsia="en-US"/>
        </w:rPr>
      </w:pPr>
    </w:p>
    <w:p w14:paraId="4957A89A"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Izvajalec se zavezuje, da bodo roki plačil podizvajalcem enaki, kot so določeni za plačilo obveznosti naročnika do izvajalca v tej pogodbi.</w:t>
      </w:r>
    </w:p>
    <w:p w14:paraId="42EBF5EF" w14:textId="77777777" w:rsidR="0042749A" w:rsidRPr="0042749A" w:rsidRDefault="0042749A" w:rsidP="0042749A">
      <w:pPr>
        <w:autoSpaceDE w:val="0"/>
        <w:autoSpaceDN w:val="0"/>
        <w:adjustRightInd w:val="0"/>
        <w:ind w:left="567"/>
        <w:rPr>
          <w:rFonts w:eastAsia="Calibri"/>
          <w:i w:val="0"/>
          <w:sz w:val="22"/>
          <w:szCs w:val="22"/>
          <w:lang w:eastAsia="en-US"/>
        </w:rPr>
      </w:pPr>
    </w:p>
    <w:p w14:paraId="7146B16E"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4011C079" w14:textId="77777777" w:rsidR="0042749A" w:rsidRPr="0042749A" w:rsidRDefault="0042749A" w:rsidP="0042749A">
      <w:pPr>
        <w:autoSpaceDE w:val="0"/>
        <w:autoSpaceDN w:val="0"/>
        <w:adjustRightInd w:val="0"/>
        <w:ind w:left="567"/>
        <w:rPr>
          <w:rFonts w:eastAsia="Calibri"/>
          <w:i w:val="0"/>
          <w:sz w:val="22"/>
          <w:szCs w:val="22"/>
          <w:lang w:eastAsia="en-US"/>
        </w:rPr>
      </w:pPr>
    </w:p>
    <w:p w14:paraId="0411B103"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Izvajalec se zavezuje, da bo v primeru morebitne spremembe oddaje izvedbe naročila podizvajalcem, naročniku v 5 dneh po spremembi predložil:</w:t>
      </w:r>
    </w:p>
    <w:p w14:paraId="35C06568" w14:textId="77777777" w:rsidR="0042749A" w:rsidRPr="0042749A" w:rsidRDefault="0042749A" w:rsidP="0042749A">
      <w:pPr>
        <w:numPr>
          <w:ilvl w:val="0"/>
          <w:numId w:val="44"/>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svojo izjavo, da je poravnal vse nesporne obveznosti prvotnemu podizvajalcu,</w:t>
      </w:r>
    </w:p>
    <w:p w14:paraId="30FF0BCB" w14:textId="77777777" w:rsidR="0042749A" w:rsidRPr="0042749A" w:rsidRDefault="0042749A" w:rsidP="0042749A">
      <w:pPr>
        <w:numPr>
          <w:ilvl w:val="0"/>
          <w:numId w:val="44"/>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pooblastilo za plačilo opravljenih in prevzetih del oz. dobav neposredno novemu podizvajalcu,</w:t>
      </w:r>
    </w:p>
    <w:p w14:paraId="43742963" w14:textId="77777777" w:rsidR="0042749A" w:rsidRPr="0042749A" w:rsidRDefault="0042749A" w:rsidP="0042749A">
      <w:pPr>
        <w:numPr>
          <w:ilvl w:val="0"/>
          <w:numId w:val="44"/>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soglasje novega podizvajalca k neposrednemu plačilu.</w:t>
      </w:r>
    </w:p>
    <w:p w14:paraId="5A648F1C"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5ED2FE56" w14:textId="77777777" w:rsidR="0042749A" w:rsidRPr="0042749A" w:rsidRDefault="0042749A" w:rsidP="0042749A">
      <w:pPr>
        <w:autoSpaceDE w:val="0"/>
        <w:autoSpaceDN w:val="0"/>
        <w:adjustRightInd w:val="0"/>
        <w:ind w:left="567"/>
        <w:jc w:val="both"/>
        <w:rPr>
          <w:rFonts w:eastAsia="Calibri"/>
          <w:b/>
          <w:sz w:val="22"/>
          <w:szCs w:val="22"/>
          <w:lang w:eastAsia="en-US"/>
        </w:rPr>
      </w:pPr>
      <w:r w:rsidRPr="0042749A">
        <w:rPr>
          <w:rFonts w:eastAsia="Calibri"/>
          <w:b/>
          <w:sz w:val="22"/>
          <w:szCs w:val="22"/>
          <w:lang w:eastAsia="en-US"/>
        </w:rPr>
        <w:t>Opomba: ta člen bo v končni pogodbi le v primeru, da izvajalec v svoji ponudbi navede, da bo dela izvajal s  podizvajalci.</w:t>
      </w:r>
    </w:p>
    <w:p w14:paraId="5F7408ED" w14:textId="77777777" w:rsidR="0042749A" w:rsidRPr="0042749A" w:rsidRDefault="0042749A" w:rsidP="0042749A">
      <w:pPr>
        <w:autoSpaceDE w:val="0"/>
        <w:autoSpaceDN w:val="0"/>
        <w:adjustRightInd w:val="0"/>
        <w:ind w:left="567"/>
        <w:rPr>
          <w:rFonts w:eastAsia="Calibri"/>
          <w:i w:val="0"/>
          <w:color w:val="4BACC6"/>
          <w:sz w:val="22"/>
          <w:szCs w:val="22"/>
          <w:lang w:eastAsia="en-US"/>
        </w:rPr>
      </w:pPr>
    </w:p>
    <w:p w14:paraId="01874438" w14:textId="77777777" w:rsidR="0042749A" w:rsidRPr="0042749A" w:rsidRDefault="0042749A" w:rsidP="0042749A">
      <w:pPr>
        <w:numPr>
          <w:ilvl w:val="0"/>
          <w:numId w:val="35"/>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VARSTVO PRI DELU</w:t>
      </w:r>
    </w:p>
    <w:p w14:paraId="3D50BCD6" w14:textId="77777777" w:rsidR="0042749A" w:rsidRPr="0042749A" w:rsidRDefault="0042749A" w:rsidP="0042749A">
      <w:pPr>
        <w:autoSpaceDE w:val="0"/>
        <w:autoSpaceDN w:val="0"/>
        <w:adjustRightInd w:val="0"/>
        <w:ind w:left="567"/>
        <w:rPr>
          <w:rFonts w:eastAsia="Calibri"/>
          <w:i w:val="0"/>
          <w:sz w:val="22"/>
          <w:szCs w:val="22"/>
          <w:lang w:eastAsia="en-US"/>
        </w:rPr>
      </w:pPr>
    </w:p>
    <w:p w14:paraId="5D6922D3"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2569F017" w14:textId="77777777" w:rsidR="0042749A" w:rsidRPr="0042749A" w:rsidRDefault="0042749A" w:rsidP="0042749A">
      <w:pPr>
        <w:autoSpaceDE w:val="0"/>
        <w:autoSpaceDN w:val="0"/>
        <w:adjustRightInd w:val="0"/>
        <w:ind w:left="567"/>
        <w:rPr>
          <w:rFonts w:eastAsia="Calibri"/>
          <w:i w:val="0"/>
          <w:sz w:val="22"/>
          <w:szCs w:val="22"/>
          <w:lang w:eastAsia="en-US"/>
        </w:rPr>
      </w:pPr>
    </w:p>
    <w:p w14:paraId="6C2C6A5C"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Skrb in odgovornost za izpolnjevanje varnostnih ukrepov na delovnih mestih izvajalca prevzema izvajalec sam, prav tako je dolžan zagotoviti nadzor in vodenje svojih delavcev.</w:t>
      </w:r>
    </w:p>
    <w:p w14:paraId="7EF93A9D"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3A4A8828"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lastRenderedPageBreak/>
        <w:t>Vsi drugi pogoji varnosti in zdravja pri delu so določeni v Zakonu o varnosti in zdravju pri delu (Uradni list RS, št. 43/11) in Uredbi o zagotavljanju varnosti in zdravja pri delu na začasnih in premičnih gradbiščih (Uradni list RS, št. 83/05).</w:t>
      </w:r>
    </w:p>
    <w:p w14:paraId="58562864"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7C587791"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primerih neupoštevanja določil iz tega člena je izvajalec del izključno odškodninsko in kazensko odgovoren do tretjih oseb.</w:t>
      </w:r>
    </w:p>
    <w:p w14:paraId="68EFDD73" w14:textId="77777777" w:rsidR="0042749A" w:rsidRPr="0042749A" w:rsidRDefault="0042749A" w:rsidP="0042749A">
      <w:pPr>
        <w:autoSpaceDE w:val="0"/>
        <w:autoSpaceDN w:val="0"/>
        <w:adjustRightInd w:val="0"/>
        <w:ind w:left="567"/>
        <w:rPr>
          <w:rFonts w:eastAsia="Calibri"/>
          <w:i w:val="0"/>
          <w:color w:val="4BACC6"/>
          <w:sz w:val="22"/>
          <w:szCs w:val="22"/>
          <w:lang w:eastAsia="en-US"/>
        </w:rPr>
      </w:pPr>
    </w:p>
    <w:p w14:paraId="550F74A5" w14:textId="77777777" w:rsidR="0042749A" w:rsidRPr="0042749A" w:rsidRDefault="0042749A" w:rsidP="0042749A">
      <w:pPr>
        <w:numPr>
          <w:ilvl w:val="0"/>
          <w:numId w:val="35"/>
        </w:numPr>
        <w:autoSpaceDE w:val="0"/>
        <w:autoSpaceDN w:val="0"/>
        <w:adjustRightInd w:val="0"/>
        <w:spacing w:line="276" w:lineRule="auto"/>
        <w:ind w:left="567" w:firstLine="0"/>
        <w:jc w:val="center"/>
        <w:rPr>
          <w:rFonts w:eastAsia="Calibri"/>
          <w:b/>
          <w:bCs/>
          <w:i w:val="0"/>
          <w:sz w:val="22"/>
          <w:szCs w:val="22"/>
          <w:lang w:eastAsia="en-US"/>
        </w:rPr>
      </w:pPr>
      <w:r w:rsidRPr="0042749A">
        <w:rPr>
          <w:rFonts w:eastAsia="Calibri"/>
          <w:b/>
          <w:bCs/>
          <w:i w:val="0"/>
          <w:sz w:val="22"/>
          <w:szCs w:val="22"/>
          <w:lang w:eastAsia="en-US"/>
        </w:rPr>
        <w:t>DRUGE MEDSEBOJNE OBVEZNOSTI</w:t>
      </w:r>
    </w:p>
    <w:p w14:paraId="4CFABF0C" w14:textId="77777777" w:rsidR="0042749A" w:rsidRPr="0042749A" w:rsidRDefault="0042749A" w:rsidP="0042749A">
      <w:pPr>
        <w:autoSpaceDE w:val="0"/>
        <w:autoSpaceDN w:val="0"/>
        <w:adjustRightInd w:val="0"/>
        <w:ind w:left="567"/>
        <w:rPr>
          <w:rFonts w:eastAsia="Calibri"/>
          <w:b/>
          <w:bCs/>
          <w:i w:val="0"/>
          <w:sz w:val="22"/>
          <w:szCs w:val="22"/>
          <w:lang w:eastAsia="en-US"/>
        </w:rPr>
      </w:pPr>
    </w:p>
    <w:p w14:paraId="4A8018C8"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2F43A04D" w14:textId="77777777" w:rsidR="0042749A" w:rsidRPr="0042749A" w:rsidRDefault="0042749A" w:rsidP="0042749A">
      <w:pPr>
        <w:autoSpaceDE w:val="0"/>
        <w:autoSpaceDN w:val="0"/>
        <w:adjustRightInd w:val="0"/>
        <w:ind w:left="567"/>
        <w:jc w:val="center"/>
        <w:rPr>
          <w:rFonts w:eastAsia="Calibri"/>
          <w:b/>
          <w:i w:val="0"/>
          <w:sz w:val="22"/>
          <w:szCs w:val="22"/>
          <w:lang w:eastAsia="en-US"/>
        </w:rPr>
      </w:pPr>
    </w:p>
    <w:p w14:paraId="5069762D"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Izvajalec izrecno potrjuje, da so mu znani tako objekt, kot tudi projektna dokumentacija, po kateri bo dela izvajal in se v naprej odpoveduje vsakršnemu zahtevku iz naslova nepredvidenih pogojev za delo, nepopolne in/ali neustrezne dokumentacije ter se zavezuje, do bo tovrstne pomanjkljivosti ustrezno saniral na lastne stroške in na način, ki ga bo predhodno uskladil z naročnikom, ne da bi zaradi tega trpel rok izvedbe del, kvaliteta vgrajenega materiala ali izvedenih del, funkcionalnost posameznih delov ali objekta kot celote.</w:t>
      </w:r>
    </w:p>
    <w:p w14:paraId="78E76BC5" w14:textId="77777777" w:rsidR="0042749A" w:rsidRPr="0042749A" w:rsidRDefault="0042749A" w:rsidP="0042749A">
      <w:pPr>
        <w:autoSpaceDE w:val="0"/>
        <w:autoSpaceDN w:val="0"/>
        <w:adjustRightInd w:val="0"/>
        <w:ind w:left="567"/>
        <w:rPr>
          <w:rFonts w:eastAsia="Calibri"/>
          <w:i w:val="0"/>
          <w:sz w:val="22"/>
          <w:szCs w:val="22"/>
          <w:lang w:eastAsia="en-US"/>
        </w:rPr>
      </w:pPr>
    </w:p>
    <w:p w14:paraId="611E5315"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636649D5" w14:textId="77777777" w:rsidR="0042749A" w:rsidRPr="0042749A" w:rsidRDefault="0042749A" w:rsidP="0042749A">
      <w:pPr>
        <w:autoSpaceDE w:val="0"/>
        <w:autoSpaceDN w:val="0"/>
        <w:adjustRightInd w:val="0"/>
        <w:ind w:left="567"/>
        <w:rPr>
          <w:rFonts w:eastAsia="Calibri"/>
          <w:b/>
          <w:i w:val="0"/>
          <w:sz w:val="22"/>
          <w:szCs w:val="22"/>
          <w:lang w:eastAsia="en-US"/>
        </w:rPr>
      </w:pPr>
    </w:p>
    <w:p w14:paraId="662B5E39"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Dostava, skladiščenje in transport materiala oziroma delovnih sredstev so skrb izvajalca del in glede tega naročnik nima nobenih obveznosti.</w:t>
      </w:r>
    </w:p>
    <w:p w14:paraId="28CA957D"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7ED59BA5"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Za zavarovanje materiala, opreme in izdelkov mora skrbeti izvajalec sam.</w:t>
      </w:r>
    </w:p>
    <w:p w14:paraId="63C114D5" w14:textId="77777777" w:rsidR="0042749A" w:rsidRPr="0042749A" w:rsidRDefault="0042749A" w:rsidP="0042749A">
      <w:pPr>
        <w:autoSpaceDE w:val="0"/>
        <w:autoSpaceDN w:val="0"/>
        <w:adjustRightInd w:val="0"/>
        <w:ind w:left="567"/>
        <w:rPr>
          <w:rFonts w:eastAsia="Calibri"/>
          <w:i w:val="0"/>
          <w:sz w:val="22"/>
          <w:szCs w:val="22"/>
          <w:lang w:eastAsia="en-US"/>
        </w:rPr>
      </w:pPr>
    </w:p>
    <w:p w14:paraId="01490E04" w14:textId="77777777" w:rsidR="0042749A" w:rsidRPr="0042749A" w:rsidRDefault="0042749A" w:rsidP="0042749A">
      <w:pPr>
        <w:autoSpaceDE w:val="0"/>
        <w:autoSpaceDN w:val="0"/>
        <w:adjustRightInd w:val="0"/>
        <w:ind w:left="567"/>
        <w:rPr>
          <w:rFonts w:eastAsia="Calibri"/>
          <w:i w:val="0"/>
          <w:sz w:val="22"/>
          <w:szCs w:val="22"/>
          <w:lang w:eastAsia="en-US"/>
        </w:rPr>
      </w:pPr>
    </w:p>
    <w:p w14:paraId="6AAB72BD" w14:textId="77777777" w:rsidR="0042749A" w:rsidRPr="0042749A" w:rsidRDefault="0042749A" w:rsidP="0042749A">
      <w:pPr>
        <w:numPr>
          <w:ilvl w:val="0"/>
          <w:numId w:val="35"/>
        </w:numPr>
        <w:autoSpaceDE w:val="0"/>
        <w:autoSpaceDN w:val="0"/>
        <w:adjustRightInd w:val="0"/>
        <w:spacing w:line="276" w:lineRule="auto"/>
        <w:ind w:left="567" w:firstLine="0"/>
        <w:jc w:val="center"/>
        <w:rPr>
          <w:rFonts w:eastAsia="Calibri"/>
          <w:b/>
          <w:bCs/>
          <w:i w:val="0"/>
          <w:sz w:val="22"/>
          <w:szCs w:val="22"/>
          <w:lang w:eastAsia="en-US"/>
        </w:rPr>
      </w:pPr>
      <w:r w:rsidRPr="0042749A">
        <w:rPr>
          <w:rFonts w:eastAsia="Calibri"/>
          <w:b/>
          <w:bCs/>
          <w:i w:val="0"/>
          <w:sz w:val="22"/>
          <w:szCs w:val="22"/>
          <w:lang w:eastAsia="en-US"/>
        </w:rPr>
        <w:t>NEIZPOLNITEV POGODBE, ODSTOP OD POGODBE, USTAVITEV IN</w:t>
      </w:r>
    </w:p>
    <w:p w14:paraId="4E5D9AD8" w14:textId="77777777" w:rsidR="0042749A" w:rsidRPr="0042749A" w:rsidRDefault="0042749A" w:rsidP="0042749A">
      <w:pPr>
        <w:autoSpaceDE w:val="0"/>
        <w:autoSpaceDN w:val="0"/>
        <w:adjustRightInd w:val="0"/>
        <w:ind w:left="567"/>
        <w:jc w:val="center"/>
        <w:rPr>
          <w:rFonts w:eastAsia="Calibri"/>
          <w:b/>
          <w:bCs/>
          <w:i w:val="0"/>
          <w:sz w:val="22"/>
          <w:szCs w:val="22"/>
          <w:lang w:eastAsia="en-US"/>
        </w:rPr>
      </w:pPr>
      <w:r w:rsidRPr="0042749A">
        <w:rPr>
          <w:rFonts w:eastAsia="Calibri"/>
          <w:b/>
          <w:bCs/>
          <w:i w:val="0"/>
          <w:sz w:val="22"/>
          <w:szCs w:val="22"/>
          <w:lang w:eastAsia="en-US"/>
        </w:rPr>
        <w:t>PREKINITEV DEL, CESIJA</w:t>
      </w:r>
    </w:p>
    <w:p w14:paraId="780A4222" w14:textId="77777777" w:rsidR="0042749A" w:rsidRPr="0042749A" w:rsidRDefault="0042749A" w:rsidP="0042749A">
      <w:pPr>
        <w:autoSpaceDE w:val="0"/>
        <w:autoSpaceDN w:val="0"/>
        <w:adjustRightInd w:val="0"/>
        <w:ind w:left="567"/>
        <w:jc w:val="center"/>
        <w:rPr>
          <w:rFonts w:eastAsia="Calibri"/>
          <w:b/>
          <w:i w:val="0"/>
          <w:sz w:val="22"/>
          <w:szCs w:val="22"/>
          <w:lang w:eastAsia="en-US"/>
        </w:rPr>
      </w:pPr>
    </w:p>
    <w:p w14:paraId="3C98013F"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2E74A122" w14:textId="77777777" w:rsidR="0042749A" w:rsidRPr="0042749A" w:rsidRDefault="0042749A" w:rsidP="0042749A">
      <w:pPr>
        <w:autoSpaceDE w:val="0"/>
        <w:autoSpaceDN w:val="0"/>
        <w:adjustRightInd w:val="0"/>
        <w:ind w:left="567"/>
        <w:rPr>
          <w:rFonts w:eastAsia="Calibri"/>
          <w:i w:val="0"/>
          <w:sz w:val="22"/>
          <w:szCs w:val="22"/>
          <w:lang w:eastAsia="en-US"/>
        </w:rPr>
      </w:pPr>
    </w:p>
    <w:p w14:paraId="4B56679F"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Naročnik lahko odstopi od pogodbe brez obveznosti do izvajalca, če izvajalec:</w:t>
      </w:r>
    </w:p>
    <w:p w14:paraId="4CD22989" w14:textId="77777777" w:rsidR="0042749A" w:rsidRPr="0042749A" w:rsidRDefault="0042749A" w:rsidP="0042749A">
      <w:pPr>
        <w:numPr>
          <w:ilvl w:val="0"/>
          <w:numId w:val="44"/>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postane insolventen, če je proti njemu izdan sodni nalog za plačilo dolgov, če je v prisilni poravnavi, če je kot pravna oseba sprejel sklep o zapiranju gospodarske družbe (razen prostovoljne likvidacije zaradi združevanja ali prestrukturiranja), če je imenovan stečajni upravitelj na katerikoli del njegovega podjetja ali sredstev ali če izvajalec sproži oziroma se proti njemu sproži podobno dejanje kot rezultat dolga;</w:t>
      </w:r>
    </w:p>
    <w:p w14:paraId="35904064" w14:textId="77777777" w:rsidR="0042749A" w:rsidRPr="0042749A" w:rsidRDefault="0042749A" w:rsidP="0042749A">
      <w:pPr>
        <w:numPr>
          <w:ilvl w:val="0"/>
          <w:numId w:val="45"/>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ne začne z izvedbo del v roku, določenem s to pogodbo in niti v naknadnem roku, ki mu ga določi naročnik;</w:t>
      </w:r>
    </w:p>
    <w:p w14:paraId="7A030B13" w14:textId="77777777" w:rsidR="0042749A" w:rsidRPr="0042749A" w:rsidRDefault="0042749A" w:rsidP="0042749A">
      <w:pPr>
        <w:numPr>
          <w:ilvl w:val="0"/>
          <w:numId w:val="45"/>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ne dosega pogodbeno dogovorjene kvalitete in te ne vzpostavi niti v naknadnem roku, ki mu ga določi naročnik oziroma je očitno, da je v naknadnem roku ne bo mogel vzpostaviti;</w:t>
      </w:r>
    </w:p>
    <w:p w14:paraId="61CCD46E" w14:textId="77777777" w:rsidR="0042749A" w:rsidRPr="0042749A" w:rsidRDefault="0042749A" w:rsidP="0042749A">
      <w:pPr>
        <w:numPr>
          <w:ilvl w:val="0"/>
          <w:numId w:val="45"/>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prekine z deli brez pisnega soglasja naročnika;</w:t>
      </w:r>
    </w:p>
    <w:p w14:paraId="09FE7BF9" w14:textId="77777777" w:rsidR="0042749A" w:rsidRPr="0042749A" w:rsidRDefault="0042749A" w:rsidP="0042749A">
      <w:pPr>
        <w:numPr>
          <w:ilvl w:val="0"/>
          <w:numId w:val="45"/>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pride pri izvajanju del v takšno zamudo po lastni krivdi oziroma zaradi nastopa dogodkov, za katere je prevzel tveganje, da je očitno da del ne bo mogel dokončati v dogovorjenem roku;</w:t>
      </w:r>
    </w:p>
    <w:p w14:paraId="02E6A42D" w14:textId="77777777" w:rsidR="0042749A" w:rsidRPr="0042749A" w:rsidRDefault="0042749A" w:rsidP="0042749A">
      <w:pPr>
        <w:numPr>
          <w:ilvl w:val="0"/>
          <w:numId w:val="45"/>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pogodbenih del ne dokonča v dogovorjenem roku.</w:t>
      </w:r>
    </w:p>
    <w:p w14:paraId="653505F9"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3E330111"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tem primeru je izvajalec dolžan plačati pogodbeno kazen v višini 10% pogodbene vrednosti z DDV in vso škodo. Če izvajalec pogodbene kazni in škode ne poravna, je naročnik upravičen zaseči njegov material na objektu in vsa njegova sredstva ter iz tega poplačati škodo, za plačilo pogodbene kazni pa unovčiti garancijo za dobro izvedbo pogodbenih obveznosti. Morebitni preostanek do polnega plačila škode lahko izvajalec zahteva pred pristojnim sodiščem.</w:t>
      </w:r>
    </w:p>
    <w:p w14:paraId="45BCD153"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77B7496C"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lastRenderedPageBreak/>
        <w:t>Naročnik lahko v primerih iz prvega odstavka tega člena pogodbo ohrani v veljavi in kljub temu zahteva pogodbeno kazen v višini do vključno 10 % pogodbene vrednosti z DDV ter povračilo škode. Pogodbena kazen in škoda se poravnata skladno s prejšnjim odstavkom.</w:t>
      </w:r>
    </w:p>
    <w:p w14:paraId="4D88A021"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0D740169"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primeru predčasnega prenehanja veljavnosti te pogodbe je izvajalec dolžan izvršena dela zavarovati tako, da jih zaščiti pred propadanjem.</w:t>
      </w:r>
    </w:p>
    <w:p w14:paraId="3666D071" w14:textId="77777777" w:rsidR="0042749A" w:rsidRPr="0042749A" w:rsidRDefault="0042749A" w:rsidP="0042749A">
      <w:pPr>
        <w:autoSpaceDE w:val="0"/>
        <w:autoSpaceDN w:val="0"/>
        <w:adjustRightInd w:val="0"/>
        <w:ind w:left="567"/>
        <w:rPr>
          <w:rFonts w:eastAsia="Calibri"/>
          <w:i w:val="0"/>
          <w:sz w:val="22"/>
          <w:szCs w:val="22"/>
          <w:lang w:eastAsia="en-US"/>
        </w:rPr>
      </w:pPr>
    </w:p>
    <w:p w14:paraId="21575AD7"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2F44B124" w14:textId="77777777" w:rsidR="0042749A" w:rsidRPr="0042749A" w:rsidRDefault="0042749A" w:rsidP="0042749A">
      <w:pPr>
        <w:autoSpaceDE w:val="0"/>
        <w:autoSpaceDN w:val="0"/>
        <w:adjustRightInd w:val="0"/>
        <w:ind w:left="567"/>
        <w:rPr>
          <w:rFonts w:eastAsia="Calibri"/>
          <w:i w:val="0"/>
          <w:sz w:val="22"/>
          <w:szCs w:val="22"/>
          <w:lang w:eastAsia="en-US"/>
        </w:rPr>
      </w:pPr>
    </w:p>
    <w:p w14:paraId="794C6D0B"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Naročnik lahko kadarkoli ustavi ali začasno prekine dela. Če naročnik ustavi dela, pa ne gre za odstop od pogodbe po prejšnjem členu, je izvajalec upravičen do plačila vseh del, ki jih je izvedel do dneva ustavitve del, če jih je naročnik prevzel v skladu z določbami te pogodbe ali, če so pripravljena za takšen prevzem. </w:t>
      </w:r>
    </w:p>
    <w:p w14:paraId="04003D54"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183D7C96"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Če naročnik začasno prekine izvajanje del brez krivde izvajalca, je izvajalec upravičen do podaljšanja roka za končanje vseh del za čas, ko je bilo izvajanje del prekinjeno.</w:t>
      </w:r>
    </w:p>
    <w:p w14:paraId="09E13B65"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20B04E50"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primeru ustavitve ali začasne prekinitve izvajanja del je izvajalec dolžan izvršena dela</w:t>
      </w:r>
    </w:p>
    <w:p w14:paraId="26B90484"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zavarovati tako, da jih zaščiti pred propadanjem.</w:t>
      </w:r>
    </w:p>
    <w:p w14:paraId="22EF114C" w14:textId="77777777" w:rsidR="0042749A" w:rsidRPr="0042749A" w:rsidRDefault="0042749A" w:rsidP="0042749A">
      <w:pPr>
        <w:autoSpaceDE w:val="0"/>
        <w:autoSpaceDN w:val="0"/>
        <w:adjustRightInd w:val="0"/>
        <w:ind w:left="567"/>
        <w:rPr>
          <w:rFonts w:eastAsia="Calibri"/>
          <w:i w:val="0"/>
          <w:color w:val="4BACC6"/>
          <w:sz w:val="22"/>
          <w:szCs w:val="22"/>
          <w:lang w:eastAsia="en-US"/>
        </w:rPr>
      </w:pPr>
    </w:p>
    <w:p w14:paraId="4877662D"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2797B6D3" w14:textId="77777777" w:rsidR="0042749A" w:rsidRPr="0042749A" w:rsidRDefault="0042749A" w:rsidP="0042749A">
      <w:pPr>
        <w:autoSpaceDE w:val="0"/>
        <w:autoSpaceDN w:val="0"/>
        <w:adjustRightInd w:val="0"/>
        <w:ind w:left="567"/>
        <w:rPr>
          <w:rFonts w:eastAsia="Calibri"/>
          <w:i w:val="0"/>
          <w:sz w:val="22"/>
          <w:szCs w:val="22"/>
          <w:lang w:eastAsia="en-US"/>
        </w:rPr>
      </w:pPr>
    </w:p>
    <w:p w14:paraId="024D7467"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O prenosu terjatve iz te pogodbe mora izvajalec naročniku poslati pisno obvestilo skupaj</w:t>
      </w:r>
    </w:p>
    <w:p w14:paraId="70774C49"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 xml:space="preserve">s pogodbo o odstopu terjatve takoj, ko do takšnega odstopa pride. </w:t>
      </w:r>
    </w:p>
    <w:p w14:paraId="2BB6878E" w14:textId="77777777" w:rsidR="0042749A" w:rsidRPr="0042749A" w:rsidRDefault="0042749A" w:rsidP="0042749A">
      <w:pPr>
        <w:autoSpaceDE w:val="0"/>
        <w:autoSpaceDN w:val="0"/>
        <w:adjustRightInd w:val="0"/>
        <w:ind w:left="567"/>
        <w:rPr>
          <w:rFonts w:eastAsia="Calibri"/>
          <w:b/>
          <w:bCs/>
          <w:i w:val="0"/>
          <w:sz w:val="22"/>
          <w:szCs w:val="22"/>
          <w:lang w:eastAsia="en-US"/>
        </w:rPr>
      </w:pPr>
    </w:p>
    <w:p w14:paraId="147B26E2" w14:textId="77777777" w:rsidR="0042749A" w:rsidRPr="0042749A" w:rsidRDefault="0042749A" w:rsidP="0042749A">
      <w:pPr>
        <w:numPr>
          <w:ilvl w:val="0"/>
          <w:numId w:val="35"/>
        </w:numPr>
        <w:autoSpaceDE w:val="0"/>
        <w:autoSpaceDN w:val="0"/>
        <w:adjustRightInd w:val="0"/>
        <w:spacing w:line="276" w:lineRule="auto"/>
        <w:ind w:left="567" w:firstLine="0"/>
        <w:jc w:val="center"/>
        <w:rPr>
          <w:rFonts w:eastAsia="Calibri"/>
          <w:b/>
          <w:bCs/>
          <w:i w:val="0"/>
          <w:sz w:val="22"/>
          <w:szCs w:val="22"/>
          <w:lang w:eastAsia="en-US"/>
        </w:rPr>
      </w:pPr>
      <w:r w:rsidRPr="0042749A">
        <w:rPr>
          <w:rFonts w:eastAsia="Calibri"/>
          <w:b/>
          <w:bCs/>
          <w:i w:val="0"/>
          <w:sz w:val="22"/>
          <w:szCs w:val="22"/>
          <w:lang w:eastAsia="en-US"/>
        </w:rPr>
        <w:t>KONČNE DOLOČBE</w:t>
      </w:r>
    </w:p>
    <w:p w14:paraId="538F6CD7" w14:textId="77777777" w:rsidR="0042749A" w:rsidRPr="0042749A" w:rsidRDefault="0042749A" w:rsidP="0042749A">
      <w:pPr>
        <w:autoSpaceDE w:val="0"/>
        <w:autoSpaceDN w:val="0"/>
        <w:adjustRightInd w:val="0"/>
        <w:ind w:left="567"/>
        <w:jc w:val="center"/>
        <w:rPr>
          <w:rFonts w:eastAsia="Calibri"/>
          <w:b/>
          <w:bCs/>
          <w:i w:val="0"/>
          <w:sz w:val="22"/>
          <w:szCs w:val="22"/>
          <w:lang w:eastAsia="en-US"/>
        </w:rPr>
      </w:pPr>
    </w:p>
    <w:p w14:paraId="404F4B8C"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3D1212BA" w14:textId="77777777" w:rsidR="0042749A" w:rsidRPr="0042749A" w:rsidRDefault="0042749A" w:rsidP="0042749A">
      <w:pPr>
        <w:autoSpaceDE w:val="0"/>
        <w:autoSpaceDN w:val="0"/>
        <w:adjustRightInd w:val="0"/>
        <w:ind w:left="567"/>
        <w:jc w:val="center"/>
        <w:rPr>
          <w:rFonts w:eastAsia="Calibri"/>
          <w:b/>
          <w:i w:val="0"/>
          <w:sz w:val="22"/>
          <w:szCs w:val="22"/>
          <w:lang w:eastAsia="en-US"/>
        </w:rPr>
      </w:pPr>
    </w:p>
    <w:p w14:paraId="79652D61" w14:textId="77777777" w:rsidR="0042749A" w:rsidRPr="0042749A" w:rsidRDefault="0042749A" w:rsidP="0042749A">
      <w:pPr>
        <w:tabs>
          <w:tab w:val="left" w:pos="0"/>
        </w:tabs>
        <w:ind w:left="567"/>
        <w:jc w:val="both"/>
        <w:rPr>
          <w:rFonts w:eastAsia="Calibri"/>
          <w:i w:val="0"/>
          <w:sz w:val="22"/>
          <w:szCs w:val="22"/>
          <w:lang w:eastAsia="en-US"/>
        </w:rPr>
      </w:pPr>
      <w:r w:rsidRPr="0042749A">
        <w:rPr>
          <w:rFonts w:eastAsia="Calibri"/>
          <w:i w:val="0"/>
          <w:sz w:val="22"/>
          <w:szCs w:val="22"/>
          <w:lang w:eastAsia="en-US"/>
        </w:rPr>
        <w:t>Izvajalec in naročnik vsak zase izrecno izjavljata, da naročniku, predstavniku naročnika, posredniku</w:t>
      </w:r>
    </w:p>
    <w:p w14:paraId="398ACAD7" w14:textId="77777777" w:rsidR="0042749A" w:rsidRPr="0042749A" w:rsidRDefault="0042749A" w:rsidP="0042749A">
      <w:pPr>
        <w:tabs>
          <w:tab w:val="left" w:pos="0"/>
        </w:tabs>
        <w:ind w:left="567"/>
        <w:jc w:val="both"/>
        <w:rPr>
          <w:rFonts w:eastAsia="Calibri"/>
          <w:i w:val="0"/>
          <w:sz w:val="22"/>
          <w:szCs w:val="22"/>
          <w:lang w:eastAsia="en-US"/>
        </w:rPr>
      </w:pPr>
      <w:r w:rsidRPr="0042749A">
        <w:rPr>
          <w:rFonts w:eastAsia="Calibri"/>
          <w:i w:val="0"/>
          <w:sz w:val="22"/>
          <w:szCs w:val="22"/>
          <w:lang w:eastAsia="en-US"/>
        </w:rPr>
        <w:t>naročnika ali njegovemu organu izvajalec oz. tretja oseba v imenu ali na račun izvajalca, ni obljubil, ponudil ali dal kakšno nedovoljeno korist za:</w:t>
      </w:r>
    </w:p>
    <w:p w14:paraId="1C946376" w14:textId="77777777" w:rsidR="0042749A" w:rsidRPr="0042749A" w:rsidRDefault="0042749A" w:rsidP="0042749A">
      <w:pPr>
        <w:numPr>
          <w:ilvl w:val="0"/>
          <w:numId w:val="46"/>
        </w:numPr>
        <w:tabs>
          <w:tab w:val="left" w:pos="0"/>
          <w:tab w:val="num" w:pos="709"/>
        </w:tabs>
        <w:spacing w:line="276" w:lineRule="auto"/>
        <w:ind w:left="567" w:firstLine="0"/>
        <w:jc w:val="both"/>
        <w:rPr>
          <w:b/>
          <w:bCs/>
          <w:i w:val="0"/>
          <w:sz w:val="22"/>
          <w:szCs w:val="22"/>
        </w:rPr>
      </w:pPr>
      <w:r w:rsidRPr="0042749A">
        <w:rPr>
          <w:i w:val="0"/>
          <w:sz w:val="22"/>
          <w:szCs w:val="22"/>
        </w:rPr>
        <w:t>pridobitev posla,</w:t>
      </w:r>
    </w:p>
    <w:p w14:paraId="03B8790B" w14:textId="77777777" w:rsidR="0042749A" w:rsidRPr="0042749A" w:rsidRDefault="0042749A" w:rsidP="0042749A">
      <w:pPr>
        <w:numPr>
          <w:ilvl w:val="0"/>
          <w:numId w:val="46"/>
        </w:numPr>
        <w:tabs>
          <w:tab w:val="left" w:pos="0"/>
          <w:tab w:val="num" w:pos="709"/>
        </w:tabs>
        <w:spacing w:line="276" w:lineRule="auto"/>
        <w:ind w:left="567" w:firstLine="0"/>
        <w:jc w:val="both"/>
        <w:rPr>
          <w:b/>
          <w:bCs/>
          <w:i w:val="0"/>
          <w:sz w:val="22"/>
          <w:szCs w:val="22"/>
        </w:rPr>
      </w:pPr>
      <w:r w:rsidRPr="0042749A">
        <w:rPr>
          <w:i w:val="0"/>
          <w:sz w:val="22"/>
          <w:szCs w:val="22"/>
        </w:rPr>
        <w:t>sklenitev posla pod ugodnejšimi pogoji,</w:t>
      </w:r>
    </w:p>
    <w:p w14:paraId="57083FEF" w14:textId="77777777" w:rsidR="0042749A" w:rsidRPr="0042749A" w:rsidRDefault="0042749A" w:rsidP="0042749A">
      <w:pPr>
        <w:numPr>
          <w:ilvl w:val="0"/>
          <w:numId w:val="46"/>
        </w:numPr>
        <w:tabs>
          <w:tab w:val="left" w:pos="0"/>
          <w:tab w:val="num" w:pos="709"/>
        </w:tabs>
        <w:spacing w:line="276" w:lineRule="auto"/>
        <w:ind w:left="567" w:firstLine="0"/>
        <w:jc w:val="both"/>
        <w:rPr>
          <w:b/>
          <w:bCs/>
          <w:i w:val="0"/>
          <w:sz w:val="22"/>
          <w:szCs w:val="22"/>
        </w:rPr>
      </w:pPr>
      <w:r w:rsidRPr="0042749A">
        <w:rPr>
          <w:i w:val="0"/>
          <w:sz w:val="22"/>
          <w:szCs w:val="22"/>
        </w:rPr>
        <w:t>opustitev dolžnega nadzora nad izvajanjem pogodbenih obveznosti ali</w:t>
      </w:r>
    </w:p>
    <w:p w14:paraId="7289A2B7" w14:textId="77777777" w:rsidR="0042749A" w:rsidRPr="0042749A" w:rsidRDefault="0042749A" w:rsidP="0042749A">
      <w:pPr>
        <w:numPr>
          <w:ilvl w:val="0"/>
          <w:numId w:val="46"/>
        </w:numPr>
        <w:tabs>
          <w:tab w:val="left" w:pos="0"/>
          <w:tab w:val="num" w:pos="709"/>
        </w:tabs>
        <w:spacing w:line="276" w:lineRule="auto"/>
        <w:ind w:left="567" w:firstLine="0"/>
        <w:jc w:val="both"/>
        <w:rPr>
          <w:b/>
          <w:bCs/>
          <w:i w:val="0"/>
          <w:sz w:val="22"/>
          <w:szCs w:val="22"/>
        </w:rPr>
      </w:pPr>
      <w:r w:rsidRPr="0042749A">
        <w:rPr>
          <w:i w:val="0"/>
          <w:sz w:val="22"/>
          <w:szCs w:val="22"/>
        </w:rPr>
        <w:t>drugo ravnanje ali opustitev, s katerim je naročniku povzročena škoda ali je omogočena pridobitev nedovoljene koristi predstavniku naročnika, posredniku naročnika, izvajalcu ali njegovemu predstavniku, zastopniku ali posredniku.</w:t>
      </w:r>
    </w:p>
    <w:p w14:paraId="25344017" w14:textId="77777777" w:rsidR="0042749A" w:rsidRPr="0042749A" w:rsidRDefault="0042749A" w:rsidP="0042749A">
      <w:pPr>
        <w:tabs>
          <w:tab w:val="left" w:pos="0"/>
        </w:tabs>
        <w:ind w:left="567"/>
        <w:jc w:val="both"/>
        <w:rPr>
          <w:b/>
          <w:bCs/>
          <w:i w:val="0"/>
          <w:sz w:val="22"/>
          <w:szCs w:val="22"/>
        </w:rPr>
      </w:pPr>
    </w:p>
    <w:p w14:paraId="608B84B3" w14:textId="77777777" w:rsidR="0042749A" w:rsidRPr="0042749A" w:rsidRDefault="0042749A" w:rsidP="0042749A">
      <w:pPr>
        <w:tabs>
          <w:tab w:val="left" w:pos="0"/>
        </w:tabs>
        <w:ind w:left="567"/>
        <w:jc w:val="both"/>
        <w:rPr>
          <w:i w:val="0"/>
          <w:sz w:val="22"/>
          <w:szCs w:val="22"/>
        </w:rPr>
      </w:pPr>
      <w:r w:rsidRPr="0042749A">
        <w:rPr>
          <w:i w:val="0"/>
          <w:sz w:val="22"/>
          <w:szCs w:val="22"/>
        </w:rPr>
        <w:t>V primeru kršitve določil protikorupcijske klavzule je pogodba nična.</w:t>
      </w:r>
    </w:p>
    <w:p w14:paraId="636EB8C4" w14:textId="77777777" w:rsidR="0042749A" w:rsidRPr="0042749A" w:rsidRDefault="0042749A" w:rsidP="0042749A">
      <w:pPr>
        <w:tabs>
          <w:tab w:val="left" w:pos="0"/>
        </w:tabs>
        <w:ind w:left="567"/>
        <w:jc w:val="both"/>
        <w:rPr>
          <w:i w:val="0"/>
          <w:sz w:val="22"/>
          <w:szCs w:val="22"/>
        </w:rPr>
      </w:pPr>
    </w:p>
    <w:p w14:paraId="29B32D11" w14:textId="77777777" w:rsidR="0042749A" w:rsidRPr="0042749A" w:rsidRDefault="0042749A" w:rsidP="0042749A">
      <w:pPr>
        <w:spacing w:line="276" w:lineRule="auto"/>
        <w:ind w:left="567"/>
        <w:rPr>
          <w:rFonts w:eastAsia="Calibri"/>
          <w:i w:val="0"/>
          <w:sz w:val="22"/>
          <w:szCs w:val="22"/>
        </w:rPr>
      </w:pPr>
      <w:r w:rsidRPr="0042749A">
        <w:rPr>
          <w:rFonts w:eastAsia="Calibri"/>
          <w:i w:val="0"/>
          <w:sz w:val="22"/>
          <w:szCs w:val="22"/>
        </w:rPr>
        <w:t>V primeru, da ponudnik ne izpolnjuje pogodbenih obveznosti na način, predviden v pogodbi o izvedbi javnega naročila v zvezi s spoštovanjem določb Uredbe o zelenem javnem naročanju, začne naročnik ustrezne postopke za njeno prekinitev.</w:t>
      </w:r>
    </w:p>
    <w:p w14:paraId="59D4B44C" w14:textId="77777777" w:rsidR="0042749A" w:rsidRPr="0042749A" w:rsidRDefault="0042749A" w:rsidP="0042749A">
      <w:pPr>
        <w:spacing w:line="276" w:lineRule="auto"/>
        <w:ind w:left="567"/>
        <w:rPr>
          <w:rFonts w:eastAsia="Calibri"/>
          <w:i w:val="0"/>
          <w:sz w:val="22"/>
          <w:szCs w:val="22"/>
        </w:rPr>
      </w:pPr>
    </w:p>
    <w:p w14:paraId="5015C09E" w14:textId="77777777" w:rsidR="0042749A" w:rsidRPr="0042749A" w:rsidRDefault="0042749A" w:rsidP="0042749A">
      <w:pPr>
        <w:spacing w:line="276" w:lineRule="auto"/>
        <w:ind w:left="567"/>
        <w:rPr>
          <w:rFonts w:eastAsia="Calibri"/>
          <w:b/>
          <w:bCs/>
          <w:i w:val="0"/>
          <w:sz w:val="22"/>
          <w:szCs w:val="22"/>
          <w:lang w:eastAsia="en-US"/>
        </w:rPr>
      </w:pPr>
      <w:r w:rsidRPr="0042749A">
        <w:rPr>
          <w:rFonts w:eastAsia="Calibri"/>
          <w:i w:val="0"/>
          <w:sz w:val="22"/>
          <w:szCs w:val="22"/>
        </w:rPr>
        <w:t>Ponudnik mora najkasneje pri primopredaji del naročniku posredovati tehnično dokumentacijo proizvajalca, iz katere izhaja, da uporabljeni materiali  izpolnjujejo naročnikove zahteve iz Uredbe o zelenem javnem naročanju.</w:t>
      </w:r>
    </w:p>
    <w:p w14:paraId="6D8B54A6" w14:textId="77777777" w:rsidR="0042749A" w:rsidRPr="0042749A" w:rsidRDefault="0042749A" w:rsidP="0042749A">
      <w:pPr>
        <w:autoSpaceDE w:val="0"/>
        <w:autoSpaceDN w:val="0"/>
        <w:adjustRightInd w:val="0"/>
        <w:ind w:left="567"/>
        <w:rPr>
          <w:rFonts w:eastAsia="Calibri"/>
          <w:i w:val="0"/>
          <w:sz w:val="22"/>
          <w:szCs w:val="22"/>
          <w:lang w:eastAsia="en-US"/>
        </w:rPr>
      </w:pPr>
    </w:p>
    <w:p w14:paraId="153B49B0"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1E868F46" w14:textId="77777777" w:rsidR="0042749A" w:rsidRPr="0042749A" w:rsidRDefault="0042749A" w:rsidP="0042749A">
      <w:pPr>
        <w:autoSpaceDE w:val="0"/>
        <w:autoSpaceDN w:val="0"/>
        <w:adjustRightInd w:val="0"/>
        <w:ind w:left="567"/>
        <w:rPr>
          <w:rFonts w:eastAsia="Calibri"/>
          <w:i w:val="0"/>
          <w:sz w:val="22"/>
          <w:szCs w:val="22"/>
          <w:lang w:eastAsia="en-US"/>
        </w:rPr>
      </w:pPr>
    </w:p>
    <w:p w14:paraId="2B333BF6" w14:textId="77777777" w:rsidR="0042749A" w:rsidRPr="0042749A" w:rsidRDefault="0042749A" w:rsidP="0042749A">
      <w:pPr>
        <w:autoSpaceDE w:val="0"/>
        <w:autoSpaceDN w:val="0"/>
        <w:adjustRightInd w:val="0"/>
        <w:ind w:left="567"/>
        <w:jc w:val="both"/>
        <w:rPr>
          <w:rFonts w:eastAsia="Calibri"/>
          <w:i w:val="0"/>
          <w:color w:val="FF0000"/>
          <w:sz w:val="22"/>
          <w:szCs w:val="22"/>
          <w:lang w:eastAsia="en-US"/>
        </w:rPr>
      </w:pPr>
      <w:r w:rsidRPr="0042749A">
        <w:rPr>
          <w:rFonts w:eastAsia="Calibri"/>
          <w:i w:val="0"/>
          <w:sz w:val="22"/>
          <w:szCs w:val="22"/>
          <w:lang w:eastAsia="en-US"/>
        </w:rPr>
        <w:t>Pooblaščene osebe, zadolžene za realizacijo te pogodbe so:</w:t>
      </w:r>
      <w:r w:rsidRPr="0042749A">
        <w:rPr>
          <w:rFonts w:eastAsia="Calibri"/>
          <w:i w:val="0"/>
          <w:color w:val="FF0000"/>
          <w:sz w:val="22"/>
          <w:szCs w:val="22"/>
          <w:lang w:eastAsia="en-US"/>
        </w:rPr>
        <w:t xml:space="preserve"> </w:t>
      </w:r>
    </w:p>
    <w:p w14:paraId="67900370" w14:textId="77777777" w:rsidR="0042749A" w:rsidRPr="0042749A" w:rsidRDefault="0042749A" w:rsidP="0042749A">
      <w:pPr>
        <w:numPr>
          <w:ilvl w:val="0"/>
          <w:numId w:val="46"/>
        </w:numPr>
        <w:tabs>
          <w:tab w:val="num" w:pos="709"/>
        </w:tabs>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s strani naročnika: Tibor Mihelič Syed, direktor SMG,</w:t>
      </w:r>
    </w:p>
    <w:p w14:paraId="1AE0CCEF" w14:textId="77777777" w:rsidR="0042749A" w:rsidRPr="0042749A" w:rsidRDefault="0042749A" w:rsidP="0042749A">
      <w:pPr>
        <w:numPr>
          <w:ilvl w:val="0"/>
          <w:numId w:val="46"/>
        </w:numPr>
        <w:tabs>
          <w:tab w:val="num" w:pos="709"/>
        </w:tabs>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s strani izvajalca: ……………………………………….</w:t>
      </w:r>
    </w:p>
    <w:p w14:paraId="3D22C038"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7935048C"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Morebitno spremembo zgoraj navedenih oseb je potrebno pisno javiti drugi pogodbeni stranki v roku treh dni od nastanka spremembe.</w:t>
      </w:r>
    </w:p>
    <w:p w14:paraId="01FC77C2" w14:textId="77777777" w:rsidR="0042749A" w:rsidRPr="0042749A" w:rsidRDefault="0042749A" w:rsidP="0042749A">
      <w:pPr>
        <w:autoSpaceDE w:val="0"/>
        <w:autoSpaceDN w:val="0"/>
        <w:adjustRightInd w:val="0"/>
        <w:ind w:left="567"/>
        <w:rPr>
          <w:rFonts w:eastAsia="Calibri"/>
          <w:i w:val="0"/>
          <w:color w:val="4BACC6"/>
          <w:sz w:val="22"/>
          <w:szCs w:val="22"/>
          <w:lang w:eastAsia="en-US"/>
        </w:rPr>
      </w:pPr>
    </w:p>
    <w:p w14:paraId="4D8AFB8F"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67E16BA0" w14:textId="77777777" w:rsidR="0042749A" w:rsidRPr="0042749A" w:rsidRDefault="0042749A" w:rsidP="0042749A">
      <w:pPr>
        <w:autoSpaceDE w:val="0"/>
        <w:autoSpaceDN w:val="0"/>
        <w:adjustRightInd w:val="0"/>
        <w:ind w:left="567"/>
        <w:rPr>
          <w:rFonts w:eastAsia="Calibri"/>
          <w:i w:val="0"/>
          <w:sz w:val="22"/>
          <w:szCs w:val="22"/>
          <w:lang w:eastAsia="en-US"/>
        </w:rPr>
      </w:pPr>
    </w:p>
    <w:p w14:paraId="4DEABF54"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Za medsebojne obveznosti, ki so opredeljene v tej pogodbi, kot za ostale medsebojne obveznosti, ki v pogodbi niso opredeljene, veljajo določila Posebnih gradbenih uzanc, Zakona o graditvi objektov, Obligacijskega zakonika in drugih predpisov, ki urejajo to področje.</w:t>
      </w:r>
    </w:p>
    <w:p w14:paraId="41BACA10" w14:textId="77777777" w:rsidR="0042749A" w:rsidRPr="0042749A" w:rsidRDefault="0042749A" w:rsidP="0042749A">
      <w:pPr>
        <w:autoSpaceDE w:val="0"/>
        <w:autoSpaceDN w:val="0"/>
        <w:adjustRightInd w:val="0"/>
        <w:ind w:left="567"/>
        <w:rPr>
          <w:rFonts w:eastAsia="Calibri"/>
          <w:i w:val="0"/>
          <w:color w:val="4BACC6"/>
          <w:sz w:val="22"/>
          <w:szCs w:val="22"/>
          <w:lang w:eastAsia="en-US"/>
        </w:rPr>
      </w:pPr>
    </w:p>
    <w:p w14:paraId="35E6ABC5"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6D5863E1" w14:textId="77777777" w:rsidR="0042749A" w:rsidRPr="0042749A" w:rsidRDefault="0042749A" w:rsidP="0042749A">
      <w:pPr>
        <w:autoSpaceDE w:val="0"/>
        <w:autoSpaceDN w:val="0"/>
        <w:adjustRightInd w:val="0"/>
        <w:ind w:left="567"/>
        <w:rPr>
          <w:rFonts w:eastAsia="Calibri"/>
          <w:i w:val="0"/>
          <w:sz w:val="22"/>
          <w:szCs w:val="22"/>
          <w:lang w:eastAsia="en-US"/>
        </w:rPr>
      </w:pPr>
    </w:p>
    <w:p w14:paraId="72FC9B3B"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Spremembe in dopolnitve k tej pogodbi so veljavne le, če so sprejete v pisni obliki, kot aneks k pogodbi.</w:t>
      </w:r>
    </w:p>
    <w:p w14:paraId="5FDC273C"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1BDA0BEE"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V primeru, da si določila pogodbe in zapisnikov nasprotujejo, veljajo v času gradnje določila pogodbe, šele nato sklepi zapisnikov.</w:t>
      </w:r>
    </w:p>
    <w:p w14:paraId="170868DA" w14:textId="77777777" w:rsidR="0042749A" w:rsidRPr="0042749A" w:rsidRDefault="0042749A" w:rsidP="0042749A">
      <w:pPr>
        <w:autoSpaceDE w:val="0"/>
        <w:autoSpaceDN w:val="0"/>
        <w:adjustRightInd w:val="0"/>
        <w:ind w:left="567"/>
        <w:jc w:val="both"/>
        <w:rPr>
          <w:rFonts w:eastAsia="Calibri"/>
          <w:i w:val="0"/>
          <w:color w:val="4BACC6"/>
          <w:sz w:val="22"/>
          <w:szCs w:val="22"/>
          <w:lang w:eastAsia="en-US"/>
        </w:rPr>
      </w:pPr>
    </w:p>
    <w:p w14:paraId="38AB404C"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1CCE79EE" w14:textId="77777777" w:rsidR="0042749A" w:rsidRPr="0042749A" w:rsidRDefault="0042749A" w:rsidP="0042749A">
      <w:pPr>
        <w:autoSpaceDE w:val="0"/>
        <w:autoSpaceDN w:val="0"/>
        <w:adjustRightInd w:val="0"/>
        <w:ind w:left="567"/>
        <w:rPr>
          <w:rFonts w:eastAsia="Calibri"/>
          <w:i w:val="0"/>
          <w:sz w:val="22"/>
          <w:szCs w:val="22"/>
          <w:lang w:eastAsia="en-US"/>
        </w:rPr>
      </w:pPr>
    </w:p>
    <w:p w14:paraId="38285C87"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Pogodbeni stranki sta sporazumni, da bosta morebitna nesoglasja oziroma spore reševali sporazumno, če v tem ne bi uspeli, pa bo v sporih odločilo pristojno sodišče glede na sedež naročnika.</w:t>
      </w:r>
    </w:p>
    <w:p w14:paraId="7F72824D" w14:textId="77777777" w:rsidR="0042749A" w:rsidRPr="0042749A" w:rsidRDefault="0042749A" w:rsidP="0042749A">
      <w:pPr>
        <w:autoSpaceDE w:val="0"/>
        <w:autoSpaceDN w:val="0"/>
        <w:adjustRightInd w:val="0"/>
        <w:ind w:left="567"/>
        <w:rPr>
          <w:rFonts w:eastAsia="Calibri"/>
          <w:i w:val="0"/>
          <w:sz w:val="22"/>
          <w:szCs w:val="22"/>
          <w:lang w:eastAsia="en-US"/>
        </w:rPr>
      </w:pPr>
    </w:p>
    <w:p w14:paraId="66FDCD50"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31BA7451" w14:textId="77777777" w:rsidR="0042749A" w:rsidRPr="0042749A" w:rsidRDefault="0042749A" w:rsidP="0042749A">
      <w:pPr>
        <w:autoSpaceDE w:val="0"/>
        <w:autoSpaceDN w:val="0"/>
        <w:adjustRightInd w:val="0"/>
        <w:ind w:left="567"/>
        <w:rPr>
          <w:rFonts w:eastAsia="Calibri"/>
          <w:i w:val="0"/>
          <w:sz w:val="22"/>
          <w:szCs w:val="22"/>
          <w:lang w:eastAsia="en-US"/>
        </w:rPr>
      </w:pPr>
    </w:p>
    <w:p w14:paraId="590D23BC"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Sestavni deli te pogodbe so:</w:t>
      </w:r>
    </w:p>
    <w:p w14:paraId="6820DB1B" w14:textId="77777777" w:rsidR="0042749A" w:rsidRPr="0042749A" w:rsidRDefault="0042749A" w:rsidP="0042749A">
      <w:pPr>
        <w:numPr>
          <w:ilvl w:val="0"/>
          <w:numId w:val="36"/>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razpisna dokumentacija,</w:t>
      </w:r>
    </w:p>
    <w:p w14:paraId="4F8285A8" w14:textId="77777777" w:rsidR="0042749A" w:rsidRPr="0042749A" w:rsidRDefault="0042749A" w:rsidP="0042749A">
      <w:pPr>
        <w:numPr>
          <w:ilvl w:val="0"/>
          <w:numId w:val="36"/>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ponudbena dokumentacija,</w:t>
      </w:r>
    </w:p>
    <w:p w14:paraId="5D4E589E" w14:textId="77777777" w:rsidR="0042749A" w:rsidRPr="0042749A" w:rsidRDefault="0042749A" w:rsidP="0042749A">
      <w:pPr>
        <w:numPr>
          <w:ilvl w:val="0"/>
          <w:numId w:val="36"/>
        </w:numPr>
        <w:autoSpaceDE w:val="0"/>
        <w:autoSpaceDN w:val="0"/>
        <w:adjustRightInd w:val="0"/>
        <w:spacing w:line="276" w:lineRule="auto"/>
        <w:ind w:left="567" w:firstLine="0"/>
        <w:jc w:val="both"/>
        <w:rPr>
          <w:rFonts w:eastAsia="Calibri"/>
          <w:i w:val="0"/>
          <w:sz w:val="22"/>
          <w:szCs w:val="22"/>
          <w:lang w:eastAsia="en-US"/>
        </w:rPr>
      </w:pPr>
      <w:r w:rsidRPr="0042749A">
        <w:rPr>
          <w:rFonts w:eastAsia="Calibri"/>
          <w:i w:val="0"/>
          <w:sz w:val="22"/>
          <w:szCs w:val="22"/>
          <w:lang w:eastAsia="en-US"/>
        </w:rPr>
        <w:t>garancije, navedene v tej pogodbi.</w:t>
      </w:r>
    </w:p>
    <w:p w14:paraId="21AA9664"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285850DF" w14:textId="77777777" w:rsidR="0042749A" w:rsidRPr="0042749A" w:rsidRDefault="0042749A" w:rsidP="0042749A">
      <w:pPr>
        <w:tabs>
          <w:tab w:val="left" w:pos="3402"/>
        </w:tabs>
        <w:ind w:left="567"/>
        <w:jc w:val="both"/>
        <w:rPr>
          <w:i w:val="0"/>
          <w:sz w:val="22"/>
          <w:szCs w:val="22"/>
          <w:lang w:eastAsia="en-US"/>
        </w:rPr>
      </w:pPr>
      <w:r w:rsidRPr="0042749A">
        <w:rPr>
          <w:i w:val="0"/>
          <w:sz w:val="22"/>
          <w:szCs w:val="22"/>
          <w:lang w:eastAsia="en-US"/>
        </w:rPr>
        <w:t>Obvezna priloga pogodbe o izvedbi javnega naročila je izjava po 14. členu Zakona o integriteti in preprečevanju korupcije (Uradni list RS, št. 69/11-UPB2).</w:t>
      </w:r>
    </w:p>
    <w:p w14:paraId="5F234CFB" w14:textId="77777777" w:rsidR="0042749A" w:rsidRPr="0042749A" w:rsidRDefault="0042749A" w:rsidP="0042749A">
      <w:pPr>
        <w:autoSpaceDE w:val="0"/>
        <w:autoSpaceDN w:val="0"/>
        <w:adjustRightInd w:val="0"/>
        <w:ind w:left="567"/>
        <w:rPr>
          <w:rFonts w:eastAsia="Calibri"/>
          <w:i w:val="0"/>
          <w:color w:val="4BACC6"/>
          <w:sz w:val="22"/>
          <w:szCs w:val="22"/>
          <w:lang w:eastAsia="en-US"/>
        </w:rPr>
      </w:pPr>
    </w:p>
    <w:p w14:paraId="684D2E72" w14:textId="77777777" w:rsidR="0042749A" w:rsidRPr="0042749A" w:rsidRDefault="0042749A" w:rsidP="0042749A">
      <w:pPr>
        <w:numPr>
          <w:ilvl w:val="0"/>
          <w:numId w:val="34"/>
        </w:numPr>
        <w:autoSpaceDE w:val="0"/>
        <w:autoSpaceDN w:val="0"/>
        <w:adjustRightInd w:val="0"/>
        <w:spacing w:line="276" w:lineRule="auto"/>
        <w:ind w:left="567" w:firstLine="0"/>
        <w:jc w:val="center"/>
        <w:rPr>
          <w:rFonts w:eastAsia="Calibri"/>
          <w:b/>
          <w:i w:val="0"/>
          <w:sz w:val="22"/>
          <w:szCs w:val="22"/>
          <w:lang w:eastAsia="en-US"/>
        </w:rPr>
      </w:pPr>
      <w:r w:rsidRPr="0042749A">
        <w:rPr>
          <w:rFonts w:eastAsia="Calibri"/>
          <w:b/>
          <w:i w:val="0"/>
          <w:sz w:val="22"/>
          <w:szCs w:val="22"/>
          <w:lang w:eastAsia="en-US"/>
        </w:rPr>
        <w:t>člen</w:t>
      </w:r>
    </w:p>
    <w:p w14:paraId="73FBAF84" w14:textId="77777777" w:rsidR="0042749A" w:rsidRPr="0042749A" w:rsidRDefault="0042749A" w:rsidP="0042749A">
      <w:pPr>
        <w:autoSpaceDE w:val="0"/>
        <w:autoSpaceDN w:val="0"/>
        <w:adjustRightInd w:val="0"/>
        <w:ind w:left="567"/>
        <w:rPr>
          <w:rFonts w:eastAsia="Calibri"/>
          <w:i w:val="0"/>
          <w:sz w:val="22"/>
          <w:szCs w:val="22"/>
          <w:lang w:eastAsia="en-US"/>
        </w:rPr>
      </w:pPr>
      <w:r w:rsidRPr="0042749A">
        <w:rPr>
          <w:rFonts w:eastAsia="Calibri"/>
          <w:i w:val="0"/>
          <w:sz w:val="22"/>
          <w:szCs w:val="22"/>
          <w:lang w:eastAsia="en-US"/>
        </w:rPr>
        <w:t xml:space="preserve"> </w:t>
      </w:r>
    </w:p>
    <w:p w14:paraId="19894E92"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Pogodba je sestavljena v štirih enakih izvodih, od katerih prejme naročnik tri izvode, izvajalec pa enega.</w:t>
      </w:r>
    </w:p>
    <w:p w14:paraId="4397F501" w14:textId="77777777" w:rsidR="0042749A" w:rsidRPr="0042749A" w:rsidRDefault="0042749A" w:rsidP="0042749A">
      <w:pPr>
        <w:autoSpaceDE w:val="0"/>
        <w:autoSpaceDN w:val="0"/>
        <w:adjustRightInd w:val="0"/>
        <w:ind w:left="567"/>
        <w:jc w:val="both"/>
        <w:rPr>
          <w:rFonts w:eastAsia="Calibri"/>
          <w:i w:val="0"/>
          <w:sz w:val="22"/>
          <w:szCs w:val="22"/>
          <w:lang w:eastAsia="en-US"/>
        </w:rPr>
      </w:pPr>
    </w:p>
    <w:p w14:paraId="379F0985" w14:textId="77777777" w:rsidR="0042749A" w:rsidRPr="0042749A" w:rsidRDefault="0042749A" w:rsidP="0042749A">
      <w:pPr>
        <w:autoSpaceDE w:val="0"/>
        <w:autoSpaceDN w:val="0"/>
        <w:adjustRightInd w:val="0"/>
        <w:ind w:left="567"/>
        <w:jc w:val="both"/>
        <w:rPr>
          <w:rFonts w:eastAsia="Calibri"/>
          <w:i w:val="0"/>
          <w:sz w:val="22"/>
          <w:szCs w:val="22"/>
          <w:lang w:eastAsia="en-US"/>
        </w:rPr>
      </w:pPr>
      <w:r w:rsidRPr="0042749A">
        <w:rPr>
          <w:rFonts w:eastAsia="Calibri"/>
          <w:i w:val="0"/>
          <w:sz w:val="22"/>
          <w:szCs w:val="22"/>
          <w:lang w:eastAsia="en-US"/>
        </w:rPr>
        <w:t>Pogodba stopi v veljavo z dnem, ko jo podpišeta obe pogodbeni stranki in izvajalec predloži garancijo za dobro izvedbo pogodbenih obveznosti.</w:t>
      </w:r>
    </w:p>
    <w:p w14:paraId="6B3D0B34" w14:textId="77777777" w:rsidR="0042749A" w:rsidRPr="0042749A" w:rsidRDefault="0042749A" w:rsidP="0042749A">
      <w:pPr>
        <w:autoSpaceDE w:val="0"/>
        <w:autoSpaceDN w:val="0"/>
        <w:adjustRightInd w:val="0"/>
        <w:ind w:left="567"/>
        <w:jc w:val="both"/>
        <w:rPr>
          <w:rFonts w:eastAsia="Calibri"/>
          <w:b/>
          <w:bCs/>
          <w:i w:val="0"/>
          <w:sz w:val="22"/>
          <w:szCs w:val="22"/>
          <w:lang w:eastAsia="en-US"/>
        </w:rPr>
      </w:pPr>
    </w:p>
    <w:p w14:paraId="1FE3CC91" w14:textId="77777777" w:rsidR="0042749A" w:rsidRPr="0042749A" w:rsidRDefault="0042749A" w:rsidP="0042749A">
      <w:pPr>
        <w:autoSpaceDE w:val="0"/>
        <w:autoSpaceDN w:val="0"/>
        <w:adjustRightInd w:val="0"/>
        <w:ind w:left="567"/>
        <w:jc w:val="both"/>
        <w:rPr>
          <w:rFonts w:eastAsia="Calibri"/>
          <w:b/>
          <w:bCs/>
          <w:i w:val="0"/>
          <w:sz w:val="22"/>
          <w:szCs w:val="22"/>
          <w:lang w:eastAsia="en-US"/>
        </w:rPr>
      </w:pPr>
    </w:p>
    <w:p w14:paraId="012BA821" w14:textId="77777777" w:rsidR="0042749A" w:rsidRPr="0042749A" w:rsidRDefault="0042749A" w:rsidP="0042749A">
      <w:pPr>
        <w:autoSpaceDE w:val="0"/>
        <w:autoSpaceDN w:val="0"/>
        <w:adjustRightInd w:val="0"/>
        <w:ind w:left="567"/>
        <w:jc w:val="both"/>
        <w:rPr>
          <w:rFonts w:eastAsia="Calibri"/>
          <w:bCs/>
          <w:i w:val="0"/>
          <w:sz w:val="22"/>
          <w:szCs w:val="22"/>
          <w:lang w:eastAsia="en-US"/>
        </w:rPr>
      </w:pPr>
      <w:r w:rsidRPr="0042749A">
        <w:rPr>
          <w:rFonts w:eastAsia="Calibri"/>
          <w:bCs/>
          <w:i w:val="0"/>
          <w:sz w:val="22"/>
          <w:szCs w:val="22"/>
          <w:lang w:eastAsia="en-US"/>
        </w:rPr>
        <w:t xml:space="preserve">Datum: </w:t>
      </w:r>
      <w:r w:rsidRPr="0042749A">
        <w:rPr>
          <w:rFonts w:eastAsia="Calibri"/>
          <w:bCs/>
          <w:i w:val="0"/>
          <w:sz w:val="22"/>
          <w:szCs w:val="22"/>
          <w:lang w:eastAsia="en-US"/>
        </w:rPr>
        <w:tab/>
      </w:r>
      <w:r w:rsidRPr="0042749A">
        <w:rPr>
          <w:rFonts w:eastAsia="Calibri"/>
          <w:bCs/>
          <w:i w:val="0"/>
          <w:sz w:val="22"/>
          <w:szCs w:val="22"/>
          <w:lang w:eastAsia="en-US"/>
        </w:rPr>
        <w:tab/>
      </w:r>
      <w:r w:rsidRPr="0042749A">
        <w:rPr>
          <w:rFonts w:eastAsia="Calibri"/>
          <w:bCs/>
          <w:i w:val="0"/>
          <w:sz w:val="22"/>
          <w:szCs w:val="22"/>
          <w:lang w:eastAsia="en-US"/>
        </w:rPr>
        <w:tab/>
      </w:r>
      <w:r w:rsidRPr="0042749A">
        <w:rPr>
          <w:rFonts w:eastAsia="Calibri"/>
          <w:bCs/>
          <w:i w:val="0"/>
          <w:sz w:val="22"/>
          <w:szCs w:val="22"/>
          <w:lang w:eastAsia="en-US"/>
        </w:rPr>
        <w:tab/>
      </w:r>
      <w:r w:rsidRPr="0042749A">
        <w:rPr>
          <w:rFonts w:eastAsia="Calibri"/>
          <w:bCs/>
          <w:i w:val="0"/>
          <w:sz w:val="22"/>
          <w:szCs w:val="22"/>
          <w:lang w:eastAsia="en-US"/>
        </w:rPr>
        <w:tab/>
      </w:r>
      <w:r w:rsidRPr="0042749A">
        <w:rPr>
          <w:rFonts w:eastAsia="Calibri"/>
          <w:bCs/>
          <w:i w:val="0"/>
          <w:sz w:val="22"/>
          <w:szCs w:val="22"/>
          <w:lang w:eastAsia="en-US"/>
        </w:rPr>
        <w:tab/>
      </w:r>
      <w:r w:rsidRPr="0042749A">
        <w:rPr>
          <w:rFonts w:eastAsia="Calibri"/>
          <w:bCs/>
          <w:i w:val="0"/>
          <w:sz w:val="22"/>
          <w:szCs w:val="22"/>
          <w:lang w:eastAsia="en-US"/>
        </w:rPr>
        <w:tab/>
      </w:r>
      <w:r w:rsidRPr="0042749A">
        <w:rPr>
          <w:rFonts w:eastAsia="Calibri"/>
          <w:bCs/>
          <w:i w:val="0"/>
          <w:sz w:val="22"/>
          <w:szCs w:val="22"/>
          <w:lang w:eastAsia="en-US"/>
        </w:rPr>
        <w:tab/>
      </w:r>
    </w:p>
    <w:p w14:paraId="02DD981D" w14:textId="77777777" w:rsidR="0042749A" w:rsidRPr="0042749A" w:rsidRDefault="0042749A" w:rsidP="0042749A">
      <w:pPr>
        <w:autoSpaceDE w:val="0"/>
        <w:autoSpaceDN w:val="0"/>
        <w:adjustRightInd w:val="0"/>
        <w:ind w:left="567"/>
        <w:jc w:val="both"/>
        <w:rPr>
          <w:rFonts w:eastAsia="Calibri"/>
          <w:bCs/>
          <w:i w:val="0"/>
          <w:sz w:val="22"/>
          <w:szCs w:val="22"/>
          <w:lang w:eastAsia="en-US"/>
        </w:rPr>
      </w:pPr>
      <w:r w:rsidRPr="0042749A">
        <w:rPr>
          <w:rFonts w:eastAsia="Calibri"/>
          <w:bCs/>
          <w:i w:val="0"/>
          <w:sz w:val="22"/>
          <w:szCs w:val="22"/>
          <w:lang w:eastAsia="en-US"/>
        </w:rPr>
        <w:t>Številka</w:t>
      </w:r>
    </w:p>
    <w:p w14:paraId="0A2144C4" w14:textId="77777777" w:rsidR="0042749A" w:rsidRPr="0042749A" w:rsidRDefault="0042749A" w:rsidP="0042749A">
      <w:pPr>
        <w:autoSpaceDE w:val="0"/>
        <w:autoSpaceDN w:val="0"/>
        <w:adjustRightInd w:val="0"/>
        <w:ind w:left="567"/>
        <w:jc w:val="both"/>
        <w:rPr>
          <w:rFonts w:eastAsia="Calibri"/>
          <w:bCs/>
          <w:i w:val="0"/>
          <w:sz w:val="22"/>
          <w:szCs w:val="22"/>
          <w:lang w:eastAsia="en-US"/>
        </w:rPr>
      </w:pPr>
    </w:p>
    <w:p w14:paraId="3957C2F8" w14:textId="77777777" w:rsidR="0042749A" w:rsidRPr="0042749A" w:rsidRDefault="0042749A" w:rsidP="0042749A">
      <w:pPr>
        <w:autoSpaceDE w:val="0"/>
        <w:autoSpaceDN w:val="0"/>
        <w:adjustRightInd w:val="0"/>
        <w:ind w:left="567"/>
        <w:jc w:val="both"/>
        <w:rPr>
          <w:rFonts w:eastAsia="Calibri"/>
          <w:bCs/>
          <w:i w:val="0"/>
          <w:sz w:val="22"/>
          <w:szCs w:val="22"/>
          <w:lang w:eastAsia="en-US"/>
        </w:rPr>
      </w:pPr>
      <w:r w:rsidRPr="0042749A">
        <w:rPr>
          <w:rFonts w:eastAsia="Calibri"/>
          <w:bCs/>
          <w:i w:val="0"/>
          <w:sz w:val="22"/>
          <w:szCs w:val="22"/>
          <w:lang w:eastAsia="en-US"/>
        </w:rPr>
        <w:t xml:space="preserve">Naročnik: </w:t>
      </w:r>
      <w:r w:rsidRPr="0042749A">
        <w:rPr>
          <w:rFonts w:eastAsia="Calibri"/>
          <w:bCs/>
          <w:i w:val="0"/>
          <w:sz w:val="22"/>
          <w:szCs w:val="22"/>
          <w:lang w:eastAsia="en-US"/>
        </w:rPr>
        <w:tab/>
      </w:r>
      <w:r w:rsidRPr="0042749A">
        <w:rPr>
          <w:rFonts w:eastAsia="Calibri"/>
          <w:bCs/>
          <w:i w:val="0"/>
          <w:sz w:val="22"/>
          <w:szCs w:val="22"/>
          <w:lang w:eastAsia="en-US"/>
        </w:rPr>
        <w:tab/>
      </w:r>
      <w:r w:rsidRPr="0042749A">
        <w:rPr>
          <w:rFonts w:eastAsia="Calibri"/>
          <w:bCs/>
          <w:i w:val="0"/>
          <w:sz w:val="22"/>
          <w:szCs w:val="22"/>
          <w:lang w:eastAsia="en-US"/>
        </w:rPr>
        <w:tab/>
      </w:r>
      <w:r w:rsidRPr="0042749A">
        <w:rPr>
          <w:rFonts w:eastAsia="Calibri"/>
          <w:bCs/>
          <w:i w:val="0"/>
          <w:sz w:val="22"/>
          <w:szCs w:val="22"/>
          <w:lang w:eastAsia="en-US"/>
        </w:rPr>
        <w:tab/>
      </w:r>
      <w:r w:rsidRPr="0042749A">
        <w:rPr>
          <w:rFonts w:eastAsia="Calibri"/>
          <w:bCs/>
          <w:i w:val="0"/>
          <w:sz w:val="22"/>
          <w:szCs w:val="22"/>
          <w:lang w:eastAsia="en-US"/>
        </w:rPr>
        <w:tab/>
      </w:r>
      <w:r w:rsidRPr="0042749A">
        <w:rPr>
          <w:rFonts w:eastAsia="Calibri"/>
          <w:bCs/>
          <w:i w:val="0"/>
          <w:sz w:val="22"/>
          <w:szCs w:val="22"/>
          <w:lang w:eastAsia="en-US"/>
        </w:rPr>
        <w:tab/>
      </w:r>
      <w:r w:rsidRPr="0042749A">
        <w:rPr>
          <w:rFonts w:eastAsia="Calibri"/>
          <w:bCs/>
          <w:i w:val="0"/>
          <w:sz w:val="22"/>
          <w:szCs w:val="22"/>
          <w:lang w:eastAsia="en-US"/>
        </w:rPr>
        <w:tab/>
      </w:r>
      <w:r w:rsidRPr="0042749A">
        <w:rPr>
          <w:rFonts w:eastAsia="Calibri"/>
          <w:bCs/>
          <w:i w:val="0"/>
          <w:sz w:val="22"/>
          <w:szCs w:val="22"/>
          <w:lang w:eastAsia="en-US"/>
        </w:rPr>
        <w:tab/>
        <w:t xml:space="preserve">Izvajalec: </w:t>
      </w:r>
    </w:p>
    <w:p w14:paraId="76DF724A" w14:textId="77777777" w:rsidR="0042749A" w:rsidRPr="0042749A" w:rsidRDefault="0042749A" w:rsidP="0042749A">
      <w:pPr>
        <w:autoSpaceDE w:val="0"/>
        <w:autoSpaceDN w:val="0"/>
        <w:adjustRightInd w:val="0"/>
        <w:ind w:left="567"/>
        <w:jc w:val="both"/>
        <w:rPr>
          <w:rFonts w:eastAsia="Calibri"/>
          <w:bCs/>
          <w:i w:val="0"/>
          <w:sz w:val="22"/>
          <w:szCs w:val="22"/>
          <w:lang w:eastAsia="en-US"/>
        </w:rPr>
      </w:pPr>
      <w:r w:rsidRPr="0042749A">
        <w:rPr>
          <w:rFonts w:eastAsia="Calibri"/>
          <w:bCs/>
          <w:i w:val="0"/>
          <w:sz w:val="22"/>
          <w:szCs w:val="22"/>
          <w:lang w:eastAsia="en-US"/>
        </w:rPr>
        <w:t>Slovensko mladinsko gledališče Ljubljana</w:t>
      </w:r>
    </w:p>
    <w:p w14:paraId="75306B94" w14:textId="77777777" w:rsidR="0042749A" w:rsidRPr="0042749A" w:rsidRDefault="0042749A" w:rsidP="0042749A">
      <w:pPr>
        <w:autoSpaceDE w:val="0"/>
        <w:autoSpaceDN w:val="0"/>
        <w:adjustRightInd w:val="0"/>
        <w:ind w:left="567"/>
        <w:jc w:val="both"/>
        <w:rPr>
          <w:rFonts w:eastAsia="Calibri"/>
          <w:bCs/>
          <w:i w:val="0"/>
          <w:sz w:val="22"/>
          <w:szCs w:val="22"/>
          <w:lang w:eastAsia="en-US"/>
        </w:rPr>
      </w:pPr>
      <w:r w:rsidRPr="0042749A">
        <w:rPr>
          <w:rFonts w:eastAsia="Calibri"/>
          <w:bCs/>
          <w:i w:val="0"/>
          <w:sz w:val="22"/>
          <w:szCs w:val="22"/>
          <w:lang w:eastAsia="en-US"/>
        </w:rPr>
        <w:t>Direktor</w:t>
      </w:r>
    </w:p>
    <w:p w14:paraId="1D203949" w14:textId="54FB2278" w:rsidR="000E767F" w:rsidRDefault="000E767F" w:rsidP="0042749A">
      <w:pPr>
        <w:ind w:left="567"/>
        <w:rPr>
          <w:b/>
          <w:i w:val="0"/>
          <w:sz w:val="22"/>
          <w:szCs w:val="22"/>
        </w:rPr>
      </w:pPr>
    </w:p>
    <w:p w14:paraId="39FB8550" w14:textId="5671F37A" w:rsidR="00832E3C" w:rsidRDefault="00832E3C">
      <w:pPr>
        <w:rPr>
          <w:b/>
          <w:i w:val="0"/>
          <w:sz w:val="22"/>
          <w:szCs w:val="22"/>
        </w:rPr>
      </w:pPr>
      <w:r>
        <w:rPr>
          <w:b/>
          <w:i w:val="0"/>
          <w:sz w:val="22"/>
          <w:szCs w:val="22"/>
        </w:rPr>
        <w:br w:type="page"/>
      </w:r>
    </w:p>
    <w:p w14:paraId="6C966197" w14:textId="77777777" w:rsidR="00832E3C" w:rsidRDefault="00832E3C">
      <w:pPr>
        <w:rPr>
          <w:b/>
          <w:i w:val="0"/>
          <w:sz w:val="22"/>
          <w:szCs w:val="22"/>
        </w:rPr>
      </w:pPr>
    </w:p>
    <w:p w14:paraId="4A4BACB7" w14:textId="1975C778" w:rsidR="00832E3C" w:rsidRPr="0079325B" w:rsidRDefault="00832E3C" w:rsidP="00832E3C">
      <w:pPr>
        <w:pStyle w:val="Glava"/>
        <w:tabs>
          <w:tab w:val="clear" w:pos="4536"/>
          <w:tab w:val="clear" w:pos="9072"/>
        </w:tabs>
        <w:jc w:val="right"/>
        <w:rPr>
          <w:b/>
          <w:i w:val="0"/>
          <w:sz w:val="22"/>
          <w:szCs w:val="22"/>
        </w:rPr>
      </w:pPr>
      <w:r>
        <w:rPr>
          <w:b/>
          <w:i w:val="0"/>
          <w:sz w:val="22"/>
          <w:szCs w:val="22"/>
        </w:rPr>
        <w:t>PRILOGA C</w:t>
      </w:r>
      <w:r w:rsidRPr="0079325B">
        <w:rPr>
          <w:b/>
          <w:i w:val="0"/>
          <w:sz w:val="22"/>
          <w:szCs w:val="22"/>
        </w:rPr>
        <w:t>/</w:t>
      </w:r>
    </w:p>
    <w:p w14:paraId="542DC2A8" w14:textId="77777777" w:rsidR="00832E3C" w:rsidRDefault="00832E3C" w:rsidP="00832E3C">
      <w:pPr>
        <w:pStyle w:val="Glava"/>
        <w:tabs>
          <w:tab w:val="clear" w:pos="4536"/>
          <w:tab w:val="clear" w:pos="9072"/>
        </w:tabs>
        <w:ind w:left="1080"/>
        <w:jc w:val="both"/>
        <w:rPr>
          <w:i w:val="0"/>
          <w:sz w:val="22"/>
          <w:szCs w:val="22"/>
        </w:rPr>
      </w:pPr>
    </w:p>
    <w:p w14:paraId="7A919061" w14:textId="77777777" w:rsidR="00832E3C" w:rsidRPr="00554526" w:rsidRDefault="00832E3C" w:rsidP="00832E3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3D5CC1EA" w14:textId="77777777" w:rsidR="00832E3C" w:rsidRDefault="00832E3C" w:rsidP="00832E3C">
      <w:pPr>
        <w:rPr>
          <w:rFonts w:ascii="Arial" w:hAnsi="Arial" w:cs="Arial"/>
          <w:sz w:val="20"/>
        </w:rPr>
      </w:pPr>
    </w:p>
    <w:p w14:paraId="2A87FE68" w14:textId="77777777" w:rsidR="00832E3C" w:rsidRPr="00CB7EE2" w:rsidRDefault="00832E3C" w:rsidP="00832E3C">
      <w:pPr>
        <w:rPr>
          <w:rFonts w:ascii="Arial" w:hAnsi="Arial" w:cs="Arial"/>
          <w:sz w:val="20"/>
        </w:rPr>
      </w:pPr>
    </w:p>
    <w:p w14:paraId="3E37B1CD"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9ACCD07"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5427149"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1010584"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F3D6680"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923CA1"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022CB759"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82700E"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0F118EB3"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9C29AF"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4F7DFCD"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5186AB"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6A7F904"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08FB10"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3494667C"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2C7C70"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1AEA2EA"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3ACB6C2"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3EC22D1"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008CF5"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112C7576"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2FD44"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14DB0BE6"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642323"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6A4D27A"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2B6737"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8237B1A"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4367148"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7A4B305"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47494D0"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7DF323"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5E55E0D"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B561ED7" w14:textId="77777777" w:rsidR="00832E3C" w:rsidRPr="00554526" w:rsidRDefault="00832E3C" w:rsidP="00832E3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1EA23B4" w14:textId="77777777" w:rsidR="00832E3C" w:rsidRPr="00554526" w:rsidRDefault="00832E3C" w:rsidP="00832E3C">
      <w:pPr>
        <w:ind w:left="1134"/>
        <w:jc w:val="both"/>
        <w:rPr>
          <w:i w:val="0"/>
          <w:sz w:val="22"/>
          <w:szCs w:val="22"/>
        </w:rPr>
      </w:pPr>
    </w:p>
    <w:p w14:paraId="7E688522" w14:textId="77777777" w:rsidR="00832E3C" w:rsidRPr="00554526" w:rsidRDefault="00832E3C" w:rsidP="00832E3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AC853E7" w14:textId="77777777" w:rsidR="00832E3C" w:rsidRPr="00554526" w:rsidRDefault="00832E3C" w:rsidP="00832E3C">
      <w:pPr>
        <w:ind w:left="1134"/>
        <w:jc w:val="both"/>
        <w:rPr>
          <w:i w:val="0"/>
          <w:sz w:val="22"/>
          <w:szCs w:val="22"/>
        </w:rPr>
      </w:pPr>
    </w:p>
    <w:p w14:paraId="424783C8" w14:textId="77777777" w:rsidR="00832E3C" w:rsidRPr="00554526" w:rsidRDefault="00832E3C" w:rsidP="00832E3C">
      <w:pPr>
        <w:ind w:left="1134"/>
        <w:jc w:val="both"/>
        <w:rPr>
          <w:i w:val="0"/>
          <w:sz w:val="22"/>
          <w:szCs w:val="22"/>
        </w:rPr>
      </w:pPr>
      <w:r w:rsidRPr="00554526">
        <w:rPr>
          <w:i w:val="0"/>
          <w:sz w:val="22"/>
          <w:szCs w:val="22"/>
        </w:rPr>
        <w:t>Morebitne spore v zvezi s tem zavarovanjem rešuje stvarno pristojno sodišče v Ljubljani po slovenskem pravu.</w:t>
      </w:r>
    </w:p>
    <w:p w14:paraId="4C9778B5" w14:textId="77777777" w:rsidR="00832E3C" w:rsidRPr="00554526" w:rsidRDefault="00832E3C" w:rsidP="00832E3C">
      <w:pPr>
        <w:ind w:left="1134"/>
        <w:jc w:val="both"/>
        <w:rPr>
          <w:i w:val="0"/>
          <w:sz w:val="22"/>
          <w:szCs w:val="22"/>
        </w:rPr>
      </w:pPr>
    </w:p>
    <w:p w14:paraId="69FE848E" w14:textId="77777777" w:rsidR="00832E3C" w:rsidRPr="00554526" w:rsidRDefault="00832E3C" w:rsidP="00832E3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4301C64" w14:textId="77777777" w:rsidR="00832E3C" w:rsidRDefault="00832E3C" w:rsidP="00832E3C">
      <w:pPr>
        <w:ind w:left="1134"/>
        <w:jc w:val="both"/>
        <w:rPr>
          <w:rFonts w:ascii="Arial" w:hAnsi="Arial" w:cs="Arial"/>
          <w:sz w:val="20"/>
        </w:rPr>
      </w:pPr>
    </w:p>
    <w:p w14:paraId="24BE1C3F"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2C4E504A"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18BBE7" w14:textId="27ED6A35" w:rsidR="00832E3C" w:rsidRDefault="00832E3C" w:rsidP="00832E3C">
      <w:pPr>
        <w:rPr>
          <w:b/>
          <w:i w:val="0"/>
          <w:sz w:val="22"/>
          <w:szCs w:val="22"/>
        </w:rPr>
      </w:pPr>
      <w:r>
        <w:rPr>
          <w:b/>
          <w:i w:val="0"/>
          <w:sz w:val="22"/>
          <w:szCs w:val="22"/>
        </w:rPr>
        <w:br w:type="page"/>
      </w:r>
    </w:p>
    <w:p w14:paraId="5A102C33" w14:textId="77777777" w:rsidR="00832E3C" w:rsidRDefault="00832E3C" w:rsidP="00832E3C">
      <w:pPr>
        <w:rPr>
          <w:b/>
          <w:i w:val="0"/>
          <w:sz w:val="22"/>
          <w:szCs w:val="22"/>
        </w:rPr>
      </w:pPr>
    </w:p>
    <w:p w14:paraId="57A3F40E" w14:textId="2B9F4DBB" w:rsidR="00832E3C" w:rsidRPr="0079325B" w:rsidRDefault="00832E3C" w:rsidP="00832E3C">
      <w:pPr>
        <w:pStyle w:val="Glava"/>
        <w:tabs>
          <w:tab w:val="clear" w:pos="4536"/>
          <w:tab w:val="clear" w:pos="9072"/>
        </w:tabs>
        <w:jc w:val="right"/>
        <w:rPr>
          <w:b/>
          <w:i w:val="0"/>
          <w:sz w:val="22"/>
          <w:szCs w:val="22"/>
        </w:rPr>
      </w:pPr>
      <w:r>
        <w:rPr>
          <w:b/>
          <w:i w:val="0"/>
          <w:sz w:val="22"/>
          <w:szCs w:val="22"/>
        </w:rPr>
        <w:t>PRILOGA C</w:t>
      </w:r>
      <w:r w:rsidRPr="0079325B">
        <w:rPr>
          <w:b/>
          <w:i w:val="0"/>
          <w:sz w:val="22"/>
          <w:szCs w:val="22"/>
        </w:rPr>
        <w:t>/</w:t>
      </w:r>
      <w:r>
        <w:rPr>
          <w:b/>
          <w:i w:val="0"/>
          <w:sz w:val="22"/>
          <w:szCs w:val="22"/>
        </w:rPr>
        <w:t>2</w:t>
      </w:r>
    </w:p>
    <w:p w14:paraId="47D69461" w14:textId="77777777" w:rsidR="00832E3C" w:rsidRPr="0079325B" w:rsidRDefault="00832E3C" w:rsidP="00832E3C">
      <w:pPr>
        <w:rPr>
          <w:b/>
          <w:i w:val="0"/>
          <w:sz w:val="22"/>
          <w:szCs w:val="22"/>
        </w:rPr>
      </w:pPr>
    </w:p>
    <w:p w14:paraId="0E07182C" w14:textId="77777777" w:rsidR="00832E3C" w:rsidRPr="00554526" w:rsidRDefault="00832E3C" w:rsidP="00832E3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4136F5AC" w14:textId="77777777" w:rsidR="00832E3C" w:rsidRDefault="00832E3C" w:rsidP="00832E3C">
      <w:pPr>
        <w:keepNext/>
        <w:jc w:val="both"/>
        <w:rPr>
          <w:rFonts w:ascii="Arial" w:hAnsi="Arial" w:cs="Arial"/>
          <w:sz w:val="20"/>
        </w:rPr>
      </w:pPr>
    </w:p>
    <w:p w14:paraId="747BAF55" w14:textId="77777777" w:rsidR="00832E3C" w:rsidRPr="00CB7EE2" w:rsidRDefault="00832E3C" w:rsidP="00832E3C">
      <w:pPr>
        <w:keepNext/>
        <w:jc w:val="both"/>
        <w:rPr>
          <w:rFonts w:ascii="Arial" w:hAnsi="Arial" w:cs="Arial"/>
          <w:sz w:val="20"/>
        </w:rPr>
      </w:pPr>
    </w:p>
    <w:p w14:paraId="480246A4" w14:textId="77777777" w:rsidR="00832E3C" w:rsidRPr="00554526" w:rsidRDefault="00832E3C" w:rsidP="00832E3C">
      <w:pPr>
        <w:keepNext/>
        <w:ind w:left="1134"/>
        <w:jc w:val="both"/>
        <w:rPr>
          <w:i w:val="0"/>
          <w:sz w:val="22"/>
          <w:szCs w:val="22"/>
        </w:rPr>
      </w:pPr>
      <w:r w:rsidRPr="00554526">
        <w:rPr>
          <w:i w:val="0"/>
          <w:sz w:val="22"/>
          <w:szCs w:val="22"/>
        </w:rPr>
        <w:t>Glava s podatki o garantu (zavarovalnici/banki) ali SWIFT ključ</w:t>
      </w:r>
    </w:p>
    <w:p w14:paraId="1A5CD7AC" w14:textId="77777777" w:rsidR="00832E3C" w:rsidRPr="00554526" w:rsidRDefault="00832E3C" w:rsidP="00832E3C">
      <w:pPr>
        <w:keepNext/>
        <w:ind w:left="1134"/>
        <w:jc w:val="both"/>
        <w:rPr>
          <w:i w:val="0"/>
          <w:sz w:val="22"/>
          <w:szCs w:val="22"/>
        </w:rPr>
      </w:pPr>
    </w:p>
    <w:p w14:paraId="76CAB002" w14:textId="77777777" w:rsidR="00832E3C" w:rsidRPr="00554526" w:rsidRDefault="00832E3C" w:rsidP="00832E3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8CF245A" w14:textId="77777777" w:rsidR="00832E3C" w:rsidRPr="00554526" w:rsidRDefault="00832E3C" w:rsidP="00832E3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DB272A1" w14:textId="77777777" w:rsidR="00832E3C" w:rsidRPr="00554526" w:rsidRDefault="00832E3C" w:rsidP="00832E3C">
      <w:pPr>
        <w:keepNext/>
        <w:ind w:left="1134"/>
        <w:jc w:val="both"/>
        <w:rPr>
          <w:i w:val="0"/>
          <w:sz w:val="22"/>
          <w:szCs w:val="22"/>
        </w:rPr>
      </w:pPr>
    </w:p>
    <w:p w14:paraId="61E44D79"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E7D03A3"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D012E2C"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1554365"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F076BCF"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7ABFB02C"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6D68F3B"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0419F08"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07EAC28"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69F417D"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6A032C6"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AC8B204"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062265C"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0666846"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BAF888"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76DD4E99"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31D3194"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203C71E"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5FAA742"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BEF7542"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C721620"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3FC7CFD2"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F7C916A"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8E37F74" w14:textId="77777777" w:rsidR="00832E3C" w:rsidRPr="00554526" w:rsidRDefault="00832E3C" w:rsidP="00832E3C">
      <w:pPr>
        <w:keepNext/>
        <w:ind w:left="1134"/>
        <w:jc w:val="both"/>
        <w:rPr>
          <w:i w:val="0"/>
          <w:sz w:val="22"/>
          <w:szCs w:val="22"/>
        </w:rPr>
      </w:pPr>
    </w:p>
    <w:p w14:paraId="6A9D4700" w14:textId="77777777" w:rsidR="00832E3C" w:rsidRPr="00554526" w:rsidRDefault="00832E3C" w:rsidP="00832E3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EB9BE3E" w14:textId="77777777" w:rsidR="00832E3C" w:rsidRPr="00554526" w:rsidRDefault="00832E3C" w:rsidP="00832E3C">
      <w:pPr>
        <w:keepNext/>
        <w:ind w:left="1134"/>
        <w:jc w:val="both"/>
        <w:rPr>
          <w:i w:val="0"/>
          <w:sz w:val="22"/>
          <w:szCs w:val="22"/>
        </w:rPr>
      </w:pPr>
    </w:p>
    <w:p w14:paraId="26C411F0" w14:textId="77777777" w:rsidR="00832E3C" w:rsidRPr="00554526" w:rsidRDefault="00832E3C" w:rsidP="00832E3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4AF0ED9E" w14:textId="77777777" w:rsidR="00832E3C" w:rsidRPr="00554526" w:rsidRDefault="00832E3C" w:rsidP="00832E3C">
      <w:pPr>
        <w:ind w:left="1134"/>
        <w:jc w:val="both"/>
        <w:rPr>
          <w:i w:val="0"/>
          <w:sz w:val="22"/>
          <w:szCs w:val="22"/>
        </w:rPr>
      </w:pPr>
    </w:p>
    <w:p w14:paraId="17D8A08A"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C939550"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D40D54"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061045AE"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4DE8EC"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CED6EDC"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C2F8EA"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D400C0"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2D941F" w14:textId="77777777" w:rsidR="00832E3C"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8986950" w14:textId="77777777" w:rsidR="00832E3C" w:rsidRPr="00554526" w:rsidRDefault="00832E3C" w:rsidP="00832E3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A0D0C3C" w14:textId="77777777" w:rsidR="00832E3C" w:rsidRPr="0079325B" w:rsidRDefault="00832E3C" w:rsidP="00832E3C">
      <w:pPr>
        <w:pStyle w:val="Glava"/>
        <w:tabs>
          <w:tab w:val="clear" w:pos="4536"/>
          <w:tab w:val="clear" w:pos="9072"/>
        </w:tabs>
        <w:jc w:val="right"/>
        <w:rPr>
          <w:i w:val="0"/>
          <w:sz w:val="22"/>
          <w:szCs w:val="22"/>
        </w:rPr>
      </w:pPr>
    </w:p>
    <w:p w14:paraId="119B4266" w14:textId="77777777" w:rsidR="00832E3C" w:rsidRDefault="00832E3C" w:rsidP="00832E3C">
      <w:pPr>
        <w:pStyle w:val="Glava"/>
        <w:tabs>
          <w:tab w:val="clear" w:pos="4536"/>
          <w:tab w:val="clear" w:pos="9072"/>
        </w:tabs>
        <w:rPr>
          <w:b/>
          <w:i w:val="0"/>
          <w:sz w:val="22"/>
          <w:szCs w:val="22"/>
        </w:rPr>
      </w:pPr>
    </w:p>
    <w:p w14:paraId="0C4F0C6A" w14:textId="77777777" w:rsidR="00832E3C" w:rsidRDefault="00832E3C" w:rsidP="00832E3C">
      <w:pPr>
        <w:pStyle w:val="Glava"/>
        <w:tabs>
          <w:tab w:val="clear" w:pos="4536"/>
          <w:tab w:val="clear" w:pos="9072"/>
        </w:tabs>
        <w:jc w:val="both"/>
        <w:rPr>
          <w:b/>
          <w:i w:val="0"/>
          <w:sz w:val="22"/>
          <w:szCs w:val="22"/>
        </w:rPr>
      </w:pPr>
    </w:p>
    <w:p w14:paraId="01363013" w14:textId="77777777" w:rsidR="00832E3C" w:rsidRDefault="00832E3C">
      <w:pPr>
        <w:rPr>
          <w:b/>
          <w:i w:val="0"/>
          <w:sz w:val="22"/>
          <w:szCs w:val="22"/>
        </w:rPr>
      </w:pPr>
    </w:p>
    <w:sectPr w:rsidR="00832E3C" w:rsidSect="00FF1421">
      <w:footerReference w:type="default" r:id="rId12"/>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391568" w14:textId="77777777" w:rsidR="00DA498F" w:rsidRDefault="00DA498F">
      <w:r>
        <w:separator/>
      </w:r>
    </w:p>
  </w:endnote>
  <w:endnote w:type="continuationSeparator" w:id="0">
    <w:p w14:paraId="31CF1835" w14:textId="77777777" w:rsidR="00DA498F" w:rsidRDefault="00DA4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Roman">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00"/>
    <w:family w:val="auto"/>
    <w:pitch w:val="variable"/>
    <w:sig w:usb0="00000003" w:usb1="00000000" w:usb2="00000000" w:usb3="00000000" w:csb0="00000001" w:csb1="00000000"/>
  </w:font>
  <w:font w:name="Times-Italic">
    <w:altName w:val="Times CE"/>
    <w:panose1 w:val="00000000000000000000"/>
    <w:charset w:val="EE"/>
    <w:family w:val="auto"/>
    <w:notTrueType/>
    <w:pitch w:val="default"/>
    <w:sig w:usb0="05000000" w:usb1="00000000" w:usb2="00000000" w:usb3="00000000" w:csb0="00000002" w:csb1="00000000"/>
  </w:font>
  <w:font w:name="Impact">
    <w:panose1 w:val="020B080603090205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89487" w14:textId="77777777" w:rsidR="00DA498F" w:rsidRPr="00733B9A" w:rsidRDefault="00DA498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27899">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27899">
      <w:rPr>
        <w:rStyle w:val="tevilkastrani"/>
        <w:i w:val="0"/>
        <w:noProof/>
        <w:sz w:val="18"/>
        <w:szCs w:val="18"/>
      </w:rPr>
      <w:t>36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B4E9DB" w14:textId="77777777" w:rsidR="00DA498F" w:rsidRDefault="00DA498F">
      <w:r>
        <w:separator/>
      </w:r>
    </w:p>
  </w:footnote>
  <w:footnote w:type="continuationSeparator" w:id="0">
    <w:p w14:paraId="3F5B7140" w14:textId="77777777" w:rsidR="00DA498F" w:rsidRDefault="00DA49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000002"/>
    <w:multiLevelType w:val="multilevel"/>
    <w:tmpl w:val="00000002"/>
    <w:name w:val="WW8Num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
    <w:nsid w:val="00000003"/>
    <w:multiLevelType w:val="multilevel"/>
    <w:tmpl w:val="00000003"/>
    <w:name w:val="WW8Num3"/>
    <w:lvl w:ilvl="0">
      <w:start w:val="1"/>
      <w:numFmt w:val="bullet"/>
      <w:lvlText w:val="-"/>
      <w:lvlJc w:val="left"/>
      <w:pPr>
        <w:tabs>
          <w:tab w:val="num" w:pos="340"/>
        </w:tabs>
        <w:ind w:left="340" w:hanging="340"/>
      </w:pPr>
      <w:rPr>
        <w:rFonts w:ascii="Times New Roman" w:hAnsi="Times New Roman" w:cs="Times New Roman"/>
        <w:b w:val="0"/>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multilevel"/>
    <w:tmpl w:val="00000005"/>
    <w:name w:val="WW8Num5"/>
    <w:lvl w:ilvl="0">
      <w:start w:val="2"/>
      <w:numFmt w:val="bullet"/>
      <w:lvlText w:val="-"/>
      <w:lvlJc w:val="left"/>
      <w:pPr>
        <w:tabs>
          <w:tab w:val="num" w:pos="340"/>
        </w:tabs>
        <w:ind w:left="340" w:hanging="340"/>
      </w:pPr>
      <w:rPr>
        <w:rFonts w:ascii="Times New Roman" w:hAnsi="Times New Roman" w:cs="Times New Roman"/>
        <w:b w:val="0"/>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multilevel"/>
    <w:tmpl w:val="00000006"/>
    <w:name w:val="WW8Num6"/>
    <w:lvl w:ilvl="0">
      <w:start w:val="2"/>
      <w:numFmt w:val="bullet"/>
      <w:lvlText w:val="-"/>
      <w:lvlJc w:val="left"/>
      <w:pPr>
        <w:tabs>
          <w:tab w:val="num" w:pos="340"/>
        </w:tabs>
        <w:ind w:left="340" w:hanging="340"/>
      </w:pPr>
      <w:rPr>
        <w:rFonts w:ascii="Times New Roman" w:hAnsi="Times New Roman" w:cs="Times New Roman"/>
        <w:b w:val="0"/>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C"/>
    <w:multiLevelType w:val="multilevel"/>
    <w:tmpl w:val="58F4229C"/>
    <w:name w:val="WW8Num13"/>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nsid w:val="0000000D"/>
    <w:multiLevelType w:val="multilevel"/>
    <w:tmpl w:val="3D9CEC9C"/>
    <w:name w:val="WW8Num14"/>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000000F"/>
    <w:multiLevelType w:val="multilevel"/>
    <w:tmpl w:val="2DF467C0"/>
    <w:name w:val="WW8Num16"/>
    <w:lvl w:ilvl="0">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11"/>
    <w:multiLevelType w:val="multilevel"/>
    <w:tmpl w:val="E7FE81B2"/>
    <w:name w:val="WW8Num18"/>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12"/>
    <w:multiLevelType w:val="multilevel"/>
    <w:tmpl w:val="47281B3C"/>
    <w:name w:val="WW8Num19"/>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13"/>
    <w:multiLevelType w:val="multilevel"/>
    <w:tmpl w:val="3B64D018"/>
    <w:name w:val="WW8Num20"/>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15"/>
    <w:multiLevelType w:val="multilevel"/>
    <w:tmpl w:val="1862E962"/>
    <w:name w:val="WW8Num2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6">
    <w:nsid w:val="0DAC213E"/>
    <w:multiLevelType w:val="hybridMultilevel"/>
    <w:tmpl w:val="604A89E8"/>
    <w:lvl w:ilvl="0" w:tplc="46EC50A8">
      <w:start w:val="2"/>
      <w:numFmt w:val="upperRoman"/>
      <w:lvlText w:val="%1."/>
      <w:lvlJc w:val="left"/>
      <w:pPr>
        <w:ind w:left="1080" w:hanging="72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7">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8">
    <w:nsid w:val="14535E64"/>
    <w:multiLevelType w:val="hybridMultilevel"/>
    <w:tmpl w:val="B41E5E40"/>
    <w:lvl w:ilvl="0" w:tplc="69D21336">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2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1A4F03A7"/>
    <w:multiLevelType w:val="hybridMultilevel"/>
    <w:tmpl w:val="3D6EED8A"/>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2">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23">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nsid w:val="203015C2"/>
    <w:multiLevelType w:val="hybridMultilevel"/>
    <w:tmpl w:val="CDC0FB3C"/>
    <w:lvl w:ilvl="0" w:tplc="0CD6E338">
      <w:start w:val="2"/>
      <w:numFmt w:val="bullet"/>
      <w:lvlText w:val="-"/>
      <w:lvlJc w:val="left"/>
      <w:pPr>
        <w:ind w:left="720" w:hanging="360"/>
      </w:pPr>
      <w:rPr>
        <w:rFonts w:ascii="Times-Roman" w:eastAsia="Times New Roman" w:hAnsi="Times-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21C11AE0"/>
    <w:multiLevelType w:val="hybridMultilevel"/>
    <w:tmpl w:val="80BC4422"/>
    <w:lvl w:ilvl="0" w:tplc="69D21336">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22171313"/>
    <w:multiLevelType w:val="hybridMultilevel"/>
    <w:tmpl w:val="CECAA038"/>
    <w:lvl w:ilvl="0" w:tplc="0CD6E338">
      <w:start w:val="2"/>
      <w:numFmt w:val="bullet"/>
      <w:lvlText w:val="-"/>
      <w:lvlJc w:val="left"/>
      <w:pPr>
        <w:tabs>
          <w:tab w:val="num" w:pos="340"/>
        </w:tabs>
        <w:ind w:left="340" w:hanging="340"/>
      </w:pPr>
      <w:rPr>
        <w:rFonts w:ascii="Times-Roman" w:eastAsia="Times New Roman" w:hAnsi="Times-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22E84CCF"/>
    <w:multiLevelType w:val="hybridMultilevel"/>
    <w:tmpl w:val="B9046C08"/>
    <w:lvl w:ilvl="0" w:tplc="0CD6E338">
      <w:start w:val="2"/>
      <w:numFmt w:val="bullet"/>
      <w:lvlText w:val="-"/>
      <w:lvlJc w:val="left"/>
      <w:pPr>
        <w:ind w:left="1068" w:hanging="360"/>
      </w:pPr>
      <w:rPr>
        <w:rFonts w:ascii="Times-Roman" w:eastAsia="Times New Roman" w:hAnsi="Times-Roman" w:hint="default"/>
      </w:rPr>
    </w:lvl>
    <w:lvl w:ilvl="1" w:tplc="04240003">
      <w:start w:val="1"/>
      <w:numFmt w:val="decimal"/>
      <w:lvlText w:val="%2."/>
      <w:lvlJc w:val="left"/>
      <w:pPr>
        <w:tabs>
          <w:tab w:val="num" w:pos="1788"/>
        </w:tabs>
        <w:ind w:left="1788" w:hanging="360"/>
      </w:pPr>
      <w:rPr>
        <w:rFonts w:cs="Times New Roman"/>
      </w:rPr>
    </w:lvl>
    <w:lvl w:ilvl="2" w:tplc="04240005">
      <w:start w:val="1"/>
      <w:numFmt w:val="decimal"/>
      <w:lvlText w:val="%3."/>
      <w:lvlJc w:val="left"/>
      <w:pPr>
        <w:tabs>
          <w:tab w:val="num" w:pos="2508"/>
        </w:tabs>
        <w:ind w:left="2508" w:hanging="360"/>
      </w:pPr>
      <w:rPr>
        <w:rFonts w:cs="Times New Roman"/>
      </w:rPr>
    </w:lvl>
    <w:lvl w:ilvl="3" w:tplc="04240001">
      <w:start w:val="1"/>
      <w:numFmt w:val="decimal"/>
      <w:lvlText w:val="%4."/>
      <w:lvlJc w:val="left"/>
      <w:pPr>
        <w:tabs>
          <w:tab w:val="num" w:pos="3228"/>
        </w:tabs>
        <w:ind w:left="3228" w:hanging="360"/>
      </w:pPr>
      <w:rPr>
        <w:rFonts w:cs="Times New Roman"/>
      </w:rPr>
    </w:lvl>
    <w:lvl w:ilvl="4" w:tplc="04240003">
      <w:start w:val="1"/>
      <w:numFmt w:val="decimal"/>
      <w:lvlText w:val="%5."/>
      <w:lvlJc w:val="left"/>
      <w:pPr>
        <w:tabs>
          <w:tab w:val="num" w:pos="3948"/>
        </w:tabs>
        <w:ind w:left="3948" w:hanging="360"/>
      </w:pPr>
      <w:rPr>
        <w:rFonts w:cs="Times New Roman"/>
      </w:rPr>
    </w:lvl>
    <w:lvl w:ilvl="5" w:tplc="04240005">
      <w:start w:val="1"/>
      <w:numFmt w:val="decimal"/>
      <w:lvlText w:val="%6."/>
      <w:lvlJc w:val="left"/>
      <w:pPr>
        <w:tabs>
          <w:tab w:val="num" w:pos="4668"/>
        </w:tabs>
        <w:ind w:left="4668" w:hanging="360"/>
      </w:pPr>
      <w:rPr>
        <w:rFonts w:cs="Times New Roman"/>
      </w:rPr>
    </w:lvl>
    <w:lvl w:ilvl="6" w:tplc="04240001">
      <w:start w:val="1"/>
      <w:numFmt w:val="decimal"/>
      <w:lvlText w:val="%7."/>
      <w:lvlJc w:val="left"/>
      <w:pPr>
        <w:tabs>
          <w:tab w:val="num" w:pos="5388"/>
        </w:tabs>
        <w:ind w:left="5388" w:hanging="360"/>
      </w:pPr>
      <w:rPr>
        <w:rFonts w:cs="Times New Roman"/>
      </w:rPr>
    </w:lvl>
    <w:lvl w:ilvl="7" w:tplc="04240003">
      <w:start w:val="1"/>
      <w:numFmt w:val="decimal"/>
      <w:lvlText w:val="%8."/>
      <w:lvlJc w:val="left"/>
      <w:pPr>
        <w:tabs>
          <w:tab w:val="num" w:pos="6108"/>
        </w:tabs>
        <w:ind w:left="6108" w:hanging="360"/>
      </w:pPr>
      <w:rPr>
        <w:rFonts w:cs="Times New Roman"/>
      </w:rPr>
    </w:lvl>
    <w:lvl w:ilvl="8" w:tplc="04240005">
      <w:start w:val="1"/>
      <w:numFmt w:val="decimal"/>
      <w:lvlText w:val="%9."/>
      <w:lvlJc w:val="left"/>
      <w:pPr>
        <w:tabs>
          <w:tab w:val="num" w:pos="6828"/>
        </w:tabs>
        <w:ind w:left="6828" w:hanging="360"/>
      </w:pPr>
      <w:rPr>
        <w:rFonts w:cs="Times New Roman"/>
      </w:rPr>
    </w:lvl>
  </w:abstractNum>
  <w:abstractNum w:abstractNumId="28">
    <w:nsid w:val="2A56606E"/>
    <w:multiLevelType w:val="hybridMultilevel"/>
    <w:tmpl w:val="211A3888"/>
    <w:lvl w:ilvl="0" w:tplc="A29CA3DA">
      <w:numFmt w:val="bullet"/>
      <w:lvlText w:val="-"/>
      <w:lvlJc w:val="left"/>
      <w:pPr>
        <w:tabs>
          <w:tab w:val="num" w:pos="360"/>
        </w:tabs>
        <w:ind w:left="360" w:hanging="360"/>
      </w:pPr>
      <w:rPr>
        <w:rFonts w:ascii="Arial" w:eastAsia="Times New Roman" w:hAnsi="Arial" w:cs="Arial" w:hint="default"/>
      </w:rPr>
    </w:lvl>
    <w:lvl w:ilvl="1" w:tplc="0424000F">
      <w:start w:val="1"/>
      <w:numFmt w:val="decimal"/>
      <w:lvlText w:val="%2."/>
      <w:lvlJc w:val="left"/>
      <w:pPr>
        <w:tabs>
          <w:tab w:val="num" w:pos="1080"/>
        </w:tabs>
        <w:ind w:left="1080" w:hanging="360"/>
      </w:pPr>
      <w:rPr>
        <w:rFonts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9">
    <w:nsid w:val="2EDF67CD"/>
    <w:multiLevelType w:val="hybridMultilevel"/>
    <w:tmpl w:val="BE100614"/>
    <w:lvl w:ilvl="0" w:tplc="0CD6E338">
      <w:start w:val="2"/>
      <w:numFmt w:val="bullet"/>
      <w:lvlText w:val="-"/>
      <w:lvlJc w:val="left"/>
      <w:pPr>
        <w:ind w:left="1428" w:hanging="360"/>
      </w:pPr>
      <w:rPr>
        <w:rFonts w:ascii="Times-Roman" w:eastAsia="Times New Roman" w:hAnsi="Times-Roman" w:hint="default"/>
      </w:rPr>
    </w:lvl>
    <w:lvl w:ilvl="1" w:tplc="04240003" w:tentative="1">
      <w:start w:val="1"/>
      <w:numFmt w:val="bullet"/>
      <w:lvlText w:val="o"/>
      <w:lvlJc w:val="left"/>
      <w:pPr>
        <w:ind w:left="2148" w:hanging="360"/>
      </w:pPr>
      <w:rPr>
        <w:rFonts w:ascii="Courier New" w:hAnsi="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0">
    <w:nsid w:val="2EF0671E"/>
    <w:multiLevelType w:val="hybridMultilevel"/>
    <w:tmpl w:val="FC7820B8"/>
    <w:lvl w:ilvl="0" w:tplc="4CEECC94">
      <w:start w:val="1"/>
      <w:numFmt w:val="bullet"/>
      <w:lvlText w:val="-"/>
      <w:lvlJc w:val="left"/>
      <w:pPr>
        <w:ind w:left="1068" w:hanging="360"/>
      </w:pPr>
      <w:rPr>
        <w:rFonts w:ascii="Verdana" w:eastAsia="Times New Roman" w:hAnsi="Verdana" w:hint="default"/>
      </w:rPr>
    </w:lvl>
    <w:lvl w:ilvl="1" w:tplc="04240003">
      <w:start w:val="1"/>
      <w:numFmt w:val="decimal"/>
      <w:lvlText w:val="%2."/>
      <w:lvlJc w:val="left"/>
      <w:pPr>
        <w:tabs>
          <w:tab w:val="num" w:pos="1788"/>
        </w:tabs>
        <w:ind w:left="1788" w:hanging="360"/>
      </w:pPr>
      <w:rPr>
        <w:rFonts w:cs="Times New Roman"/>
      </w:rPr>
    </w:lvl>
    <w:lvl w:ilvl="2" w:tplc="04240005">
      <w:start w:val="1"/>
      <w:numFmt w:val="decimal"/>
      <w:lvlText w:val="%3."/>
      <w:lvlJc w:val="left"/>
      <w:pPr>
        <w:tabs>
          <w:tab w:val="num" w:pos="2508"/>
        </w:tabs>
        <w:ind w:left="2508" w:hanging="360"/>
      </w:pPr>
      <w:rPr>
        <w:rFonts w:cs="Times New Roman"/>
      </w:rPr>
    </w:lvl>
    <w:lvl w:ilvl="3" w:tplc="04240001">
      <w:start w:val="1"/>
      <w:numFmt w:val="decimal"/>
      <w:lvlText w:val="%4."/>
      <w:lvlJc w:val="left"/>
      <w:pPr>
        <w:tabs>
          <w:tab w:val="num" w:pos="3228"/>
        </w:tabs>
        <w:ind w:left="3228" w:hanging="360"/>
      </w:pPr>
      <w:rPr>
        <w:rFonts w:cs="Times New Roman"/>
      </w:rPr>
    </w:lvl>
    <w:lvl w:ilvl="4" w:tplc="04240003">
      <w:start w:val="1"/>
      <w:numFmt w:val="decimal"/>
      <w:lvlText w:val="%5."/>
      <w:lvlJc w:val="left"/>
      <w:pPr>
        <w:tabs>
          <w:tab w:val="num" w:pos="3948"/>
        </w:tabs>
        <w:ind w:left="3948" w:hanging="360"/>
      </w:pPr>
      <w:rPr>
        <w:rFonts w:cs="Times New Roman"/>
      </w:rPr>
    </w:lvl>
    <w:lvl w:ilvl="5" w:tplc="04240005">
      <w:start w:val="1"/>
      <w:numFmt w:val="decimal"/>
      <w:lvlText w:val="%6."/>
      <w:lvlJc w:val="left"/>
      <w:pPr>
        <w:tabs>
          <w:tab w:val="num" w:pos="4668"/>
        </w:tabs>
        <w:ind w:left="4668" w:hanging="360"/>
      </w:pPr>
      <w:rPr>
        <w:rFonts w:cs="Times New Roman"/>
      </w:rPr>
    </w:lvl>
    <w:lvl w:ilvl="6" w:tplc="04240001">
      <w:start w:val="1"/>
      <w:numFmt w:val="decimal"/>
      <w:lvlText w:val="%7."/>
      <w:lvlJc w:val="left"/>
      <w:pPr>
        <w:tabs>
          <w:tab w:val="num" w:pos="5388"/>
        </w:tabs>
        <w:ind w:left="5388" w:hanging="360"/>
      </w:pPr>
      <w:rPr>
        <w:rFonts w:cs="Times New Roman"/>
      </w:rPr>
    </w:lvl>
    <w:lvl w:ilvl="7" w:tplc="04240003">
      <w:start w:val="1"/>
      <w:numFmt w:val="decimal"/>
      <w:lvlText w:val="%8."/>
      <w:lvlJc w:val="left"/>
      <w:pPr>
        <w:tabs>
          <w:tab w:val="num" w:pos="6108"/>
        </w:tabs>
        <w:ind w:left="6108" w:hanging="360"/>
      </w:pPr>
      <w:rPr>
        <w:rFonts w:cs="Times New Roman"/>
      </w:rPr>
    </w:lvl>
    <w:lvl w:ilvl="8" w:tplc="04240005">
      <w:start w:val="1"/>
      <w:numFmt w:val="decimal"/>
      <w:lvlText w:val="%9."/>
      <w:lvlJc w:val="left"/>
      <w:pPr>
        <w:tabs>
          <w:tab w:val="num" w:pos="6828"/>
        </w:tabs>
        <w:ind w:left="6828" w:hanging="360"/>
      </w:pPr>
      <w:rPr>
        <w:rFonts w:cs="Times New Roman"/>
      </w:rPr>
    </w:lvl>
  </w:abstractNum>
  <w:abstractNum w:abstractNumId="31">
    <w:nsid w:val="2F61569F"/>
    <w:multiLevelType w:val="hybridMultilevel"/>
    <w:tmpl w:val="D9563D78"/>
    <w:lvl w:ilvl="0" w:tplc="69D21336">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33882D92"/>
    <w:multiLevelType w:val="hybridMultilevel"/>
    <w:tmpl w:val="E57C6B3E"/>
    <w:lvl w:ilvl="0" w:tplc="0CD6E338">
      <w:start w:val="2"/>
      <w:numFmt w:val="bullet"/>
      <w:lvlText w:val="-"/>
      <w:lvlJc w:val="left"/>
      <w:pPr>
        <w:ind w:left="1428" w:hanging="360"/>
      </w:pPr>
      <w:rPr>
        <w:rFonts w:ascii="Times-Roman" w:eastAsia="Times New Roman" w:hAnsi="Times-Roman" w:hint="default"/>
      </w:rPr>
    </w:lvl>
    <w:lvl w:ilvl="1" w:tplc="04240003" w:tentative="1">
      <w:start w:val="1"/>
      <w:numFmt w:val="bullet"/>
      <w:lvlText w:val="o"/>
      <w:lvlJc w:val="left"/>
      <w:pPr>
        <w:ind w:left="2148" w:hanging="360"/>
      </w:pPr>
      <w:rPr>
        <w:rFonts w:ascii="Courier New" w:hAnsi="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3">
    <w:nsid w:val="363D7666"/>
    <w:multiLevelType w:val="hybridMultilevel"/>
    <w:tmpl w:val="D046C4B6"/>
    <w:lvl w:ilvl="0" w:tplc="E2B02D32">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nsid w:val="3B1302CB"/>
    <w:multiLevelType w:val="hybridMultilevel"/>
    <w:tmpl w:val="46126D14"/>
    <w:lvl w:ilvl="0" w:tplc="04240011">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6">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nsid w:val="40BB0A66"/>
    <w:multiLevelType w:val="hybridMultilevel"/>
    <w:tmpl w:val="5BA2AE62"/>
    <w:lvl w:ilvl="0" w:tplc="8CF6441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8">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9">
    <w:nsid w:val="41C20164"/>
    <w:multiLevelType w:val="hybridMultilevel"/>
    <w:tmpl w:val="29F6423C"/>
    <w:lvl w:ilvl="0" w:tplc="0CD6E338">
      <w:start w:val="2"/>
      <w:numFmt w:val="bullet"/>
      <w:lvlText w:val="-"/>
      <w:lvlJc w:val="left"/>
      <w:pPr>
        <w:ind w:left="720" w:hanging="360"/>
      </w:pPr>
      <w:rPr>
        <w:rFonts w:ascii="Times-Roman" w:eastAsia="Times New Roman" w:hAnsi="Times-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476B1455"/>
    <w:multiLevelType w:val="hybridMultilevel"/>
    <w:tmpl w:val="48DC72A8"/>
    <w:lvl w:ilvl="0" w:tplc="69D21336">
      <w:start w:val="1"/>
      <w:numFmt w:val="bullet"/>
      <w:lvlText w:val=""/>
      <w:lvlJc w:val="left"/>
      <w:pPr>
        <w:tabs>
          <w:tab w:val="num" w:pos="720"/>
        </w:tabs>
        <w:ind w:left="720" w:hanging="360"/>
      </w:pPr>
      <w:rPr>
        <w:rFonts w:ascii="Symbol" w:hAnsi="Symbol" w:hint="default"/>
      </w:rPr>
    </w:lvl>
    <w:lvl w:ilvl="1" w:tplc="18A6E662">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nsid w:val="4A5B4504"/>
    <w:multiLevelType w:val="hybridMultilevel"/>
    <w:tmpl w:val="C840E13C"/>
    <w:lvl w:ilvl="0" w:tplc="E2B02D32">
      <w:start w:val="1"/>
      <w:numFmt w:val="bullet"/>
      <w:lvlText w:val="-"/>
      <w:lvlJc w:val="left"/>
      <w:pPr>
        <w:ind w:left="360" w:hanging="360"/>
      </w:pPr>
      <w:rPr>
        <w:rFonts w:ascii="Arial" w:eastAsia="Times New Roman" w:hAnsi="Arial" w:hint="default"/>
      </w:rPr>
    </w:lvl>
    <w:lvl w:ilvl="1" w:tplc="04240003">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nsid w:val="4D087B96"/>
    <w:multiLevelType w:val="hybridMultilevel"/>
    <w:tmpl w:val="186E8AEC"/>
    <w:lvl w:ilvl="0" w:tplc="0CD6E338">
      <w:start w:val="2"/>
      <w:numFmt w:val="bullet"/>
      <w:lvlText w:val="-"/>
      <w:lvlJc w:val="left"/>
      <w:pPr>
        <w:ind w:left="720" w:hanging="360"/>
      </w:pPr>
      <w:rPr>
        <w:rFonts w:ascii="Times-Roman" w:eastAsia="Times New Roman" w:hAnsi="Times-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6">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Courier New"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Courier New"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47">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8">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9">
    <w:nsid w:val="5D432E5B"/>
    <w:multiLevelType w:val="hybridMultilevel"/>
    <w:tmpl w:val="D444D440"/>
    <w:lvl w:ilvl="0" w:tplc="46EC50A8">
      <w:start w:val="1"/>
      <w:numFmt w:val="upperRoman"/>
      <w:lvlText w:val="%1."/>
      <w:lvlJc w:val="left"/>
      <w:pPr>
        <w:ind w:left="1080" w:hanging="72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0">
    <w:nsid w:val="5DBF3B99"/>
    <w:multiLevelType w:val="hybridMultilevel"/>
    <w:tmpl w:val="D778C51A"/>
    <w:lvl w:ilvl="0" w:tplc="396C403E">
      <w:start w:val="3"/>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nsid w:val="5E1E7EB6"/>
    <w:multiLevelType w:val="hybridMultilevel"/>
    <w:tmpl w:val="6A748214"/>
    <w:lvl w:ilvl="0" w:tplc="0424000F">
      <w:start w:val="1"/>
      <w:numFmt w:val="decimal"/>
      <w:lvlText w:val="%1."/>
      <w:lvlJc w:val="left"/>
      <w:pPr>
        <w:tabs>
          <w:tab w:val="num" w:pos="720"/>
        </w:tabs>
        <w:ind w:left="720" w:hanging="360"/>
      </w:pPr>
      <w:rPr>
        <w:rFonts w:hint="default"/>
      </w:rPr>
    </w:lvl>
    <w:lvl w:ilvl="1" w:tplc="D41E24AC">
      <w:start w:val="3"/>
      <w:numFmt w:val="bullet"/>
      <w:lvlText w:val="-"/>
      <w:lvlJc w:val="left"/>
      <w:pPr>
        <w:tabs>
          <w:tab w:val="num" w:pos="1440"/>
        </w:tabs>
        <w:ind w:left="1440" w:hanging="360"/>
      </w:pPr>
      <w:rPr>
        <w:rFonts w:ascii="Times New Roman" w:hAnsi="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2">
    <w:nsid w:val="63CD6936"/>
    <w:multiLevelType w:val="hybridMultilevel"/>
    <w:tmpl w:val="F0DCE1F0"/>
    <w:lvl w:ilvl="0" w:tplc="0CD6E338">
      <w:start w:val="2"/>
      <w:numFmt w:val="bullet"/>
      <w:lvlText w:val="-"/>
      <w:lvlJc w:val="left"/>
      <w:pPr>
        <w:ind w:left="720" w:hanging="360"/>
      </w:pPr>
      <w:rPr>
        <w:rFonts w:ascii="Times-Roman" w:eastAsia="Times New Roman" w:hAnsi="Times-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nsid w:val="64D74EDF"/>
    <w:multiLevelType w:val="hybridMultilevel"/>
    <w:tmpl w:val="F67229B8"/>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4">
    <w:nsid w:val="6F310A85"/>
    <w:multiLevelType w:val="hybridMultilevel"/>
    <w:tmpl w:val="8CE0E67C"/>
    <w:lvl w:ilvl="0" w:tplc="69D21336">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6">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7">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8">
    <w:nsid w:val="7C4C3AA3"/>
    <w:multiLevelType w:val="hybridMultilevel"/>
    <w:tmpl w:val="7E0E47C6"/>
    <w:lvl w:ilvl="0" w:tplc="0CD6E338">
      <w:start w:val="2"/>
      <w:numFmt w:val="bullet"/>
      <w:lvlText w:val="-"/>
      <w:lvlJc w:val="left"/>
      <w:pPr>
        <w:ind w:left="720" w:hanging="360"/>
      </w:pPr>
      <w:rPr>
        <w:rFonts w:ascii="Times-Roman" w:eastAsia="Times New Roman" w:hAnsi="Times-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nsid w:val="7C5468FA"/>
    <w:multiLevelType w:val="hybridMultilevel"/>
    <w:tmpl w:val="356E0328"/>
    <w:lvl w:ilvl="0" w:tplc="0CD6E338">
      <w:start w:val="2"/>
      <w:numFmt w:val="bullet"/>
      <w:lvlText w:val="-"/>
      <w:lvlJc w:val="left"/>
      <w:pPr>
        <w:ind w:left="720" w:hanging="360"/>
      </w:pPr>
      <w:rPr>
        <w:rFonts w:ascii="Times-Roman" w:eastAsia="Times New Roman" w:hAnsi="Times-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5"/>
  </w:num>
  <w:num w:numId="2">
    <w:abstractNumId w:val="47"/>
  </w:num>
  <w:num w:numId="3">
    <w:abstractNumId w:val="34"/>
  </w:num>
  <w:num w:numId="4">
    <w:abstractNumId w:val="38"/>
  </w:num>
  <w:num w:numId="5">
    <w:abstractNumId w:val="45"/>
  </w:num>
  <w:num w:numId="6">
    <w:abstractNumId w:val="56"/>
  </w:num>
  <w:num w:numId="7">
    <w:abstractNumId w:val="13"/>
  </w:num>
  <w:num w:numId="8">
    <w:abstractNumId w:val="0"/>
  </w:num>
  <w:num w:numId="9">
    <w:abstractNumId w:val="48"/>
  </w:num>
  <w:num w:numId="10">
    <w:abstractNumId w:val="53"/>
  </w:num>
  <w:num w:numId="11">
    <w:abstractNumId w:val="19"/>
  </w:num>
  <w:num w:numId="12">
    <w:abstractNumId w:val="1"/>
  </w:num>
  <w:num w:numId="13">
    <w:abstractNumId w:val="40"/>
  </w:num>
  <w:num w:numId="14">
    <w:abstractNumId w:val="36"/>
  </w:num>
  <w:num w:numId="15">
    <w:abstractNumId w:val="14"/>
  </w:num>
  <w:num w:numId="16">
    <w:abstractNumId w:val="55"/>
  </w:num>
  <w:num w:numId="17">
    <w:abstractNumId w:val="46"/>
  </w:num>
  <w:num w:numId="18">
    <w:abstractNumId w:val="42"/>
  </w:num>
  <w:num w:numId="19">
    <w:abstractNumId w:val="23"/>
  </w:num>
  <w:num w:numId="20">
    <w:abstractNumId w:val="20"/>
  </w:num>
  <w:num w:numId="21">
    <w:abstractNumId w:val="54"/>
  </w:num>
  <w:num w:numId="22">
    <w:abstractNumId w:val="18"/>
  </w:num>
  <w:num w:numId="23">
    <w:abstractNumId w:val="31"/>
  </w:num>
  <w:num w:numId="24">
    <w:abstractNumId w:val="25"/>
  </w:num>
  <w:num w:numId="25">
    <w:abstractNumId w:val="41"/>
  </w:num>
  <w:num w:numId="26">
    <w:abstractNumId w:val="51"/>
  </w:num>
  <w:num w:numId="27">
    <w:abstractNumId w:val="28"/>
  </w:num>
  <w:num w:numId="28">
    <w:abstractNumId w:val="37"/>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57"/>
  </w:num>
  <w:num w:numId="3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50"/>
  </w:num>
  <w:num w:numId="37">
    <w:abstractNumId w:val="49"/>
  </w:num>
  <w:num w:numId="38">
    <w:abstractNumId w:val="52"/>
  </w:num>
  <w:num w:numId="39">
    <w:abstractNumId w:val="27"/>
  </w:num>
  <w:num w:numId="40">
    <w:abstractNumId w:val="29"/>
  </w:num>
  <w:num w:numId="41">
    <w:abstractNumId w:val="58"/>
  </w:num>
  <w:num w:numId="42">
    <w:abstractNumId w:val="32"/>
  </w:num>
  <w:num w:numId="43">
    <w:abstractNumId w:val="44"/>
  </w:num>
  <w:num w:numId="44">
    <w:abstractNumId w:val="59"/>
  </w:num>
  <w:num w:numId="45">
    <w:abstractNumId w:val="39"/>
  </w:num>
  <w:num w:numId="46">
    <w:abstractNumId w:val="26"/>
  </w:num>
  <w:num w:numId="47">
    <w:abstractNumId w:val="24"/>
  </w:num>
  <w:num w:numId="48">
    <w:abstractNumId w:val="33"/>
  </w:num>
  <w:num w:numId="49">
    <w:abstractNumId w:val="43"/>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ja Žitnik">
    <w15:presenceInfo w15:providerId="AD" w15:userId="S-1-5-21-883249467-966921291-1845911597-45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231A"/>
    <w:rsid w:val="0000356F"/>
    <w:rsid w:val="00010B4C"/>
    <w:rsid w:val="0001230E"/>
    <w:rsid w:val="0001313C"/>
    <w:rsid w:val="00015DA5"/>
    <w:rsid w:val="00015EDA"/>
    <w:rsid w:val="00016062"/>
    <w:rsid w:val="000167C2"/>
    <w:rsid w:val="0001699D"/>
    <w:rsid w:val="000206F2"/>
    <w:rsid w:val="00021912"/>
    <w:rsid w:val="000226D3"/>
    <w:rsid w:val="000240A5"/>
    <w:rsid w:val="00025DB0"/>
    <w:rsid w:val="00026DCA"/>
    <w:rsid w:val="00027C0D"/>
    <w:rsid w:val="000316EB"/>
    <w:rsid w:val="00032E33"/>
    <w:rsid w:val="000333F7"/>
    <w:rsid w:val="0003488D"/>
    <w:rsid w:val="00035153"/>
    <w:rsid w:val="0003641A"/>
    <w:rsid w:val="000372A0"/>
    <w:rsid w:val="00037563"/>
    <w:rsid w:val="0003779B"/>
    <w:rsid w:val="00037A31"/>
    <w:rsid w:val="00037E00"/>
    <w:rsid w:val="00042741"/>
    <w:rsid w:val="00044915"/>
    <w:rsid w:val="000479F0"/>
    <w:rsid w:val="00050911"/>
    <w:rsid w:val="00051F75"/>
    <w:rsid w:val="00052E2A"/>
    <w:rsid w:val="00052FD7"/>
    <w:rsid w:val="0005577F"/>
    <w:rsid w:val="00056C75"/>
    <w:rsid w:val="00061BCC"/>
    <w:rsid w:val="00067E87"/>
    <w:rsid w:val="00070622"/>
    <w:rsid w:val="00073663"/>
    <w:rsid w:val="00073698"/>
    <w:rsid w:val="00076A4D"/>
    <w:rsid w:val="00082CFF"/>
    <w:rsid w:val="000840A7"/>
    <w:rsid w:val="0009059D"/>
    <w:rsid w:val="00090CBD"/>
    <w:rsid w:val="000914CC"/>
    <w:rsid w:val="00092F1F"/>
    <w:rsid w:val="000930DA"/>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22D8"/>
    <w:rsid w:val="000C3E44"/>
    <w:rsid w:val="000C4538"/>
    <w:rsid w:val="000C67E8"/>
    <w:rsid w:val="000C7983"/>
    <w:rsid w:val="000D5719"/>
    <w:rsid w:val="000D5E4B"/>
    <w:rsid w:val="000D6025"/>
    <w:rsid w:val="000E4748"/>
    <w:rsid w:val="000E684D"/>
    <w:rsid w:val="000E6908"/>
    <w:rsid w:val="000E767F"/>
    <w:rsid w:val="000F0CD9"/>
    <w:rsid w:val="000F0DDB"/>
    <w:rsid w:val="000F3D09"/>
    <w:rsid w:val="000F60CA"/>
    <w:rsid w:val="000F711B"/>
    <w:rsid w:val="000F7498"/>
    <w:rsid w:val="000F762D"/>
    <w:rsid w:val="000F7C79"/>
    <w:rsid w:val="000F7D00"/>
    <w:rsid w:val="00102870"/>
    <w:rsid w:val="00104F4E"/>
    <w:rsid w:val="00106DF1"/>
    <w:rsid w:val="00110FE7"/>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BFF"/>
    <w:rsid w:val="00140CEE"/>
    <w:rsid w:val="00141B16"/>
    <w:rsid w:val="00144778"/>
    <w:rsid w:val="00145287"/>
    <w:rsid w:val="00147A95"/>
    <w:rsid w:val="00150045"/>
    <w:rsid w:val="0015509F"/>
    <w:rsid w:val="00155281"/>
    <w:rsid w:val="00163ADA"/>
    <w:rsid w:val="00170136"/>
    <w:rsid w:val="00170954"/>
    <w:rsid w:val="00171115"/>
    <w:rsid w:val="00171744"/>
    <w:rsid w:val="00180DBD"/>
    <w:rsid w:val="001814D8"/>
    <w:rsid w:val="00183218"/>
    <w:rsid w:val="00186341"/>
    <w:rsid w:val="00192653"/>
    <w:rsid w:val="00194127"/>
    <w:rsid w:val="0019634B"/>
    <w:rsid w:val="001975CB"/>
    <w:rsid w:val="001A061C"/>
    <w:rsid w:val="001A123C"/>
    <w:rsid w:val="001A1A19"/>
    <w:rsid w:val="001A2E08"/>
    <w:rsid w:val="001A35EA"/>
    <w:rsid w:val="001A47A6"/>
    <w:rsid w:val="001A5FC7"/>
    <w:rsid w:val="001A7C88"/>
    <w:rsid w:val="001B1C19"/>
    <w:rsid w:val="001B37BC"/>
    <w:rsid w:val="001B3AD5"/>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5B78"/>
    <w:rsid w:val="001D12C3"/>
    <w:rsid w:val="001D20B3"/>
    <w:rsid w:val="001D2804"/>
    <w:rsid w:val="001D296A"/>
    <w:rsid w:val="001D2FA8"/>
    <w:rsid w:val="001D471F"/>
    <w:rsid w:val="001D6BCE"/>
    <w:rsid w:val="001D70B0"/>
    <w:rsid w:val="001D79BB"/>
    <w:rsid w:val="001E020F"/>
    <w:rsid w:val="001E0A2A"/>
    <w:rsid w:val="001E0BF5"/>
    <w:rsid w:val="001E1D4F"/>
    <w:rsid w:val="001E2A4F"/>
    <w:rsid w:val="001E30C0"/>
    <w:rsid w:val="001E3153"/>
    <w:rsid w:val="001E3E03"/>
    <w:rsid w:val="001E422B"/>
    <w:rsid w:val="001E454D"/>
    <w:rsid w:val="001F040A"/>
    <w:rsid w:val="001F1894"/>
    <w:rsid w:val="001F1D0B"/>
    <w:rsid w:val="001F2B0C"/>
    <w:rsid w:val="001F32DD"/>
    <w:rsid w:val="001F3532"/>
    <w:rsid w:val="001F5211"/>
    <w:rsid w:val="001F579C"/>
    <w:rsid w:val="001F67E3"/>
    <w:rsid w:val="00202D85"/>
    <w:rsid w:val="00204876"/>
    <w:rsid w:val="0020626A"/>
    <w:rsid w:val="0020650B"/>
    <w:rsid w:val="002065CD"/>
    <w:rsid w:val="002131D6"/>
    <w:rsid w:val="00215308"/>
    <w:rsid w:val="0021687C"/>
    <w:rsid w:val="002223CD"/>
    <w:rsid w:val="0022291E"/>
    <w:rsid w:val="00223E6F"/>
    <w:rsid w:val="002261E0"/>
    <w:rsid w:val="00230B11"/>
    <w:rsid w:val="00231528"/>
    <w:rsid w:val="00233219"/>
    <w:rsid w:val="00234BAD"/>
    <w:rsid w:val="002350E9"/>
    <w:rsid w:val="00245E86"/>
    <w:rsid w:val="0024742F"/>
    <w:rsid w:val="00250AFE"/>
    <w:rsid w:val="00253BBE"/>
    <w:rsid w:val="00262D26"/>
    <w:rsid w:val="002645D9"/>
    <w:rsid w:val="00264770"/>
    <w:rsid w:val="00265952"/>
    <w:rsid w:val="0026783B"/>
    <w:rsid w:val="002702A0"/>
    <w:rsid w:val="00270F9E"/>
    <w:rsid w:val="0027445B"/>
    <w:rsid w:val="00274567"/>
    <w:rsid w:val="00274D08"/>
    <w:rsid w:val="002761D5"/>
    <w:rsid w:val="00277AD1"/>
    <w:rsid w:val="002821DF"/>
    <w:rsid w:val="002879A4"/>
    <w:rsid w:val="0029147C"/>
    <w:rsid w:val="0029161F"/>
    <w:rsid w:val="00291814"/>
    <w:rsid w:val="00291853"/>
    <w:rsid w:val="002920AD"/>
    <w:rsid w:val="00294A64"/>
    <w:rsid w:val="0029526B"/>
    <w:rsid w:val="00296FD2"/>
    <w:rsid w:val="0029710E"/>
    <w:rsid w:val="0029742C"/>
    <w:rsid w:val="002A14CD"/>
    <w:rsid w:val="002A4AED"/>
    <w:rsid w:val="002A4EDD"/>
    <w:rsid w:val="002A61BB"/>
    <w:rsid w:val="002A6FAA"/>
    <w:rsid w:val="002B1ADB"/>
    <w:rsid w:val="002B30BE"/>
    <w:rsid w:val="002B65A9"/>
    <w:rsid w:val="002B75C4"/>
    <w:rsid w:val="002C35AF"/>
    <w:rsid w:val="002C3719"/>
    <w:rsid w:val="002C5C42"/>
    <w:rsid w:val="002C63B9"/>
    <w:rsid w:val="002C6A1E"/>
    <w:rsid w:val="002C6CB9"/>
    <w:rsid w:val="002D0303"/>
    <w:rsid w:val="002D1A15"/>
    <w:rsid w:val="002D5083"/>
    <w:rsid w:val="002D74E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2F79C8"/>
    <w:rsid w:val="00300092"/>
    <w:rsid w:val="003041EF"/>
    <w:rsid w:val="00304E2A"/>
    <w:rsid w:val="003057AC"/>
    <w:rsid w:val="0030585A"/>
    <w:rsid w:val="00305901"/>
    <w:rsid w:val="00305F99"/>
    <w:rsid w:val="00306002"/>
    <w:rsid w:val="00306A49"/>
    <w:rsid w:val="00311A27"/>
    <w:rsid w:val="00312592"/>
    <w:rsid w:val="00314A37"/>
    <w:rsid w:val="00315691"/>
    <w:rsid w:val="0032177B"/>
    <w:rsid w:val="00321E1D"/>
    <w:rsid w:val="00324126"/>
    <w:rsid w:val="00324EA4"/>
    <w:rsid w:val="00327899"/>
    <w:rsid w:val="003304CB"/>
    <w:rsid w:val="00331613"/>
    <w:rsid w:val="0033175B"/>
    <w:rsid w:val="0033291C"/>
    <w:rsid w:val="00333CC8"/>
    <w:rsid w:val="00333E0F"/>
    <w:rsid w:val="003340AA"/>
    <w:rsid w:val="00335481"/>
    <w:rsid w:val="0033563F"/>
    <w:rsid w:val="003418DE"/>
    <w:rsid w:val="00342D78"/>
    <w:rsid w:val="00344B52"/>
    <w:rsid w:val="00347CF7"/>
    <w:rsid w:val="00347E64"/>
    <w:rsid w:val="0035227C"/>
    <w:rsid w:val="003553EE"/>
    <w:rsid w:val="0035574B"/>
    <w:rsid w:val="00356B8A"/>
    <w:rsid w:val="00356E80"/>
    <w:rsid w:val="00360E90"/>
    <w:rsid w:val="00361220"/>
    <w:rsid w:val="00361293"/>
    <w:rsid w:val="00362EF0"/>
    <w:rsid w:val="003635F9"/>
    <w:rsid w:val="00363CDC"/>
    <w:rsid w:val="00364816"/>
    <w:rsid w:val="003659E5"/>
    <w:rsid w:val="00366E37"/>
    <w:rsid w:val="0037103F"/>
    <w:rsid w:val="003713C8"/>
    <w:rsid w:val="00372C98"/>
    <w:rsid w:val="003737B4"/>
    <w:rsid w:val="003758C0"/>
    <w:rsid w:val="00377654"/>
    <w:rsid w:val="00381104"/>
    <w:rsid w:val="00381705"/>
    <w:rsid w:val="00381E3E"/>
    <w:rsid w:val="003822AF"/>
    <w:rsid w:val="003835D3"/>
    <w:rsid w:val="003860F6"/>
    <w:rsid w:val="00387121"/>
    <w:rsid w:val="00387B3C"/>
    <w:rsid w:val="00391DEF"/>
    <w:rsid w:val="003926A5"/>
    <w:rsid w:val="003A09A1"/>
    <w:rsid w:val="003A1382"/>
    <w:rsid w:val="003A1384"/>
    <w:rsid w:val="003A1457"/>
    <w:rsid w:val="003A2687"/>
    <w:rsid w:val="003A4536"/>
    <w:rsid w:val="003A6F0D"/>
    <w:rsid w:val="003B0694"/>
    <w:rsid w:val="003B1634"/>
    <w:rsid w:val="003B3C47"/>
    <w:rsid w:val="003B4F4D"/>
    <w:rsid w:val="003B7381"/>
    <w:rsid w:val="003C10CA"/>
    <w:rsid w:val="003C287C"/>
    <w:rsid w:val="003C39E4"/>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2CA"/>
    <w:rsid w:val="003F6483"/>
    <w:rsid w:val="004000A5"/>
    <w:rsid w:val="00402159"/>
    <w:rsid w:val="00402C51"/>
    <w:rsid w:val="00402DFE"/>
    <w:rsid w:val="00412773"/>
    <w:rsid w:val="00412887"/>
    <w:rsid w:val="00414CA0"/>
    <w:rsid w:val="00415319"/>
    <w:rsid w:val="00416851"/>
    <w:rsid w:val="00417373"/>
    <w:rsid w:val="004175F3"/>
    <w:rsid w:val="00421116"/>
    <w:rsid w:val="00421A33"/>
    <w:rsid w:val="00426C9A"/>
    <w:rsid w:val="0042749A"/>
    <w:rsid w:val="004275F0"/>
    <w:rsid w:val="00427C92"/>
    <w:rsid w:val="00427CE0"/>
    <w:rsid w:val="004300E3"/>
    <w:rsid w:val="00431B75"/>
    <w:rsid w:val="00436694"/>
    <w:rsid w:val="00437329"/>
    <w:rsid w:val="0043739E"/>
    <w:rsid w:val="0044132E"/>
    <w:rsid w:val="004414CB"/>
    <w:rsid w:val="00441BD3"/>
    <w:rsid w:val="00444221"/>
    <w:rsid w:val="004455A9"/>
    <w:rsid w:val="004552C1"/>
    <w:rsid w:val="00456255"/>
    <w:rsid w:val="0046036B"/>
    <w:rsid w:val="00460C4F"/>
    <w:rsid w:val="0046174E"/>
    <w:rsid w:val="00461ED0"/>
    <w:rsid w:val="00462D4D"/>
    <w:rsid w:val="00462E5E"/>
    <w:rsid w:val="00465515"/>
    <w:rsid w:val="004657D3"/>
    <w:rsid w:val="0046728E"/>
    <w:rsid w:val="004672C7"/>
    <w:rsid w:val="004675D5"/>
    <w:rsid w:val="00467AE0"/>
    <w:rsid w:val="00467C44"/>
    <w:rsid w:val="004703C3"/>
    <w:rsid w:val="00471AC3"/>
    <w:rsid w:val="00473D86"/>
    <w:rsid w:val="0047449E"/>
    <w:rsid w:val="004755EA"/>
    <w:rsid w:val="0047631C"/>
    <w:rsid w:val="0047654D"/>
    <w:rsid w:val="0048013A"/>
    <w:rsid w:val="00480CF3"/>
    <w:rsid w:val="004836EC"/>
    <w:rsid w:val="004853F5"/>
    <w:rsid w:val="00487F94"/>
    <w:rsid w:val="00491159"/>
    <w:rsid w:val="004913CA"/>
    <w:rsid w:val="00491CDD"/>
    <w:rsid w:val="00491F13"/>
    <w:rsid w:val="00492305"/>
    <w:rsid w:val="00492D40"/>
    <w:rsid w:val="004A1F08"/>
    <w:rsid w:val="004A4BED"/>
    <w:rsid w:val="004A5757"/>
    <w:rsid w:val="004A57A9"/>
    <w:rsid w:val="004A699A"/>
    <w:rsid w:val="004B02EB"/>
    <w:rsid w:val="004B04EA"/>
    <w:rsid w:val="004B0A83"/>
    <w:rsid w:val="004B0CF7"/>
    <w:rsid w:val="004B3DAD"/>
    <w:rsid w:val="004B4808"/>
    <w:rsid w:val="004B5329"/>
    <w:rsid w:val="004B587B"/>
    <w:rsid w:val="004B64F0"/>
    <w:rsid w:val="004C3F29"/>
    <w:rsid w:val="004C650B"/>
    <w:rsid w:val="004D0B21"/>
    <w:rsid w:val="004D44D8"/>
    <w:rsid w:val="004D5356"/>
    <w:rsid w:val="004D59E8"/>
    <w:rsid w:val="004D7850"/>
    <w:rsid w:val="004D7E29"/>
    <w:rsid w:val="004E3642"/>
    <w:rsid w:val="004E3D94"/>
    <w:rsid w:val="004E412C"/>
    <w:rsid w:val="004E4EE7"/>
    <w:rsid w:val="004E5C19"/>
    <w:rsid w:val="004E67FF"/>
    <w:rsid w:val="004F189F"/>
    <w:rsid w:val="004F3490"/>
    <w:rsid w:val="004F52EB"/>
    <w:rsid w:val="004F731F"/>
    <w:rsid w:val="004F74D1"/>
    <w:rsid w:val="00503CF6"/>
    <w:rsid w:val="00505578"/>
    <w:rsid w:val="005069E5"/>
    <w:rsid w:val="0050712A"/>
    <w:rsid w:val="00512895"/>
    <w:rsid w:val="00516757"/>
    <w:rsid w:val="00516A5D"/>
    <w:rsid w:val="00520112"/>
    <w:rsid w:val="005225D2"/>
    <w:rsid w:val="00522EE3"/>
    <w:rsid w:val="0052330F"/>
    <w:rsid w:val="00524482"/>
    <w:rsid w:val="005247C1"/>
    <w:rsid w:val="00527712"/>
    <w:rsid w:val="005307A0"/>
    <w:rsid w:val="00531669"/>
    <w:rsid w:val="00531DC5"/>
    <w:rsid w:val="005334E4"/>
    <w:rsid w:val="00533B55"/>
    <w:rsid w:val="00536CEA"/>
    <w:rsid w:val="00537320"/>
    <w:rsid w:val="00537B55"/>
    <w:rsid w:val="0054060B"/>
    <w:rsid w:val="00540635"/>
    <w:rsid w:val="005410D4"/>
    <w:rsid w:val="005417E4"/>
    <w:rsid w:val="00542129"/>
    <w:rsid w:val="00543A42"/>
    <w:rsid w:val="0054504C"/>
    <w:rsid w:val="00545B01"/>
    <w:rsid w:val="0054685D"/>
    <w:rsid w:val="005538F8"/>
    <w:rsid w:val="00554AAA"/>
    <w:rsid w:val="00556FA0"/>
    <w:rsid w:val="00560B17"/>
    <w:rsid w:val="00560EC3"/>
    <w:rsid w:val="0056246F"/>
    <w:rsid w:val="0056586C"/>
    <w:rsid w:val="00565D9C"/>
    <w:rsid w:val="00570D8C"/>
    <w:rsid w:val="00572314"/>
    <w:rsid w:val="0057443B"/>
    <w:rsid w:val="005750A9"/>
    <w:rsid w:val="00575625"/>
    <w:rsid w:val="00576A61"/>
    <w:rsid w:val="005815CF"/>
    <w:rsid w:val="005845FB"/>
    <w:rsid w:val="0058589C"/>
    <w:rsid w:val="00587BE0"/>
    <w:rsid w:val="00587C0D"/>
    <w:rsid w:val="005908EC"/>
    <w:rsid w:val="00590CB1"/>
    <w:rsid w:val="00591060"/>
    <w:rsid w:val="00592867"/>
    <w:rsid w:val="00593F1B"/>
    <w:rsid w:val="00594404"/>
    <w:rsid w:val="0059599D"/>
    <w:rsid w:val="00595C04"/>
    <w:rsid w:val="00597B9C"/>
    <w:rsid w:val="005A0381"/>
    <w:rsid w:val="005A26A1"/>
    <w:rsid w:val="005A2C9A"/>
    <w:rsid w:val="005A394E"/>
    <w:rsid w:val="005A4179"/>
    <w:rsid w:val="005A4350"/>
    <w:rsid w:val="005A637A"/>
    <w:rsid w:val="005B12CA"/>
    <w:rsid w:val="005B23FE"/>
    <w:rsid w:val="005B2F55"/>
    <w:rsid w:val="005B4B1A"/>
    <w:rsid w:val="005B4F36"/>
    <w:rsid w:val="005B5278"/>
    <w:rsid w:val="005C4678"/>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653"/>
    <w:rsid w:val="005F2FD5"/>
    <w:rsid w:val="005F3DD1"/>
    <w:rsid w:val="005F4911"/>
    <w:rsid w:val="005F6C60"/>
    <w:rsid w:val="005F71F9"/>
    <w:rsid w:val="0060274D"/>
    <w:rsid w:val="00603729"/>
    <w:rsid w:val="0060379C"/>
    <w:rsid w:val="00605064"/>
    <w:rsid w:val="00605204"/>
    <w:rsid w:val="00605339"/>
    <w:rsid w:val="00610C72"/>
    <w:rsid w:val="00611135"/>
    <w:rsid w:val="006119F6"/>
    <w:rsid w:val="00615D77"/>
    <w:rsid w:val="0061612D"/>
    <w:rsid w:val="006162F5"/>
    <w:rsid w:val="00616B08"/>
    <w:rsid w:val="00616FF9"/>
    <w:rsid w:val="0062390E"/>
    <w:rsid w:val="00624570"/>
    <w:rsid w:val="00624861"/>
    <w:rsid w:val="00627042"/>
    <w:rsid w:val="00627AA2"/>
    <w:rsid w:val="00632D37"/>
    <w:rsid w:val="00635936"/>
    <w:rsid w:val="00642A83"/>
    <w:rsid w:val="00644B84"/>
    <w:rsid w:val="00646122"/>
    <w:rsid w:val="00651637"/>
    <w:rsid w:val="00651A29"/>
    <w:rsid w:val="006537C7"/>
    <w:rsid w:val="00654797"/>
    <w:rsid w:val="00654859"/>
    <w:rsid w:val="00660009"/>
    <w:rsid w:val="0066131D"/>
    <w:rsid w:val="006671EC"/>
    <w:rsid w:val="00670661"/>
    <w:rsid w:val="00671036"/>
    <w:rsid w:val="0067147B"/>
    <w:rsid w:val="00671B1E"/>
    <w:rsid w:val="0067239B"/>
    <w:rsid w:val="00672EB8"/>
    <w:rsid w:val="006761A9"/>
    <w:rsid w:val="00676FD1"/>
    <w:rsid w:val="0067784C"/>
    <w:rsid w:val="006802A6"/>
    <w:rsid w:val="00681956"/>
    <w:rsid w:val="00682D07"/>
    <w:rsid w:val="00682E71"/>
    <w:rsid w:val="00683417"/>
    <w:rsid w:val="00684395"/>
    <w:rsid w:val="00684DFD"/>
    <w:rsid w:val="00690B44"/>
    <w:rsid w:val="0069148F"/>
    <w:rsid w:val="00693B1F"/>
    <w:rsid w:val="00696163"/>
    <w:rsid w:val="00697B24"/>
    <w:rsid w:val="006A0F24"/>
    <w:rsid w:val="006A2A3B"/>
    <w:rsid w:val="006A3526"/>
    <w:rsid w:val="006A5BB1"/>
    <w:rsid w:val="006A5FCB"/>
    <w:rsid w:val="006A602F"/>
    <w:rsid w:val="006B00EC"/>
    <w:rsid w:val="006B05F1"/>
    <w:rsid w:val="006B0CC4"/>
    <w:rsid w:val="006B2898"/>
    <w:rsid w:val="006B40FC"/>
    <w:rsid w:val="006B4FF6"/>
    <w:rsid w:val="006B6C39"/>
    <w:rsid w:val="006B6E08"/>
    <w:rsid w:val="006B71C8"/>
    <w:rsid w:val="006B77E6"/>
    <w:rsid w:val="006B7900"/>
    <w:rsid w:val="006C0FB5"/>
    <w:rsid w:val="006C198D"/>
    <w:rsid w:val="006C3A74"/>
    <w:rsid w:val="006C4767"/>
    <w:rsid w:val="006C5252"/>
    <w:rsid w:val="006C5279"/>
    <w:rsid w:val="006C7CA5"/>
    <w:rsid w:val="006D112F"/>
    <w:rsid w:val="006D466B"/>
    <w:rsid w:val="006D68B8"/>
    <w:rsid w:val="006D77F6"/>
    <w:rsid w:val="006E1E27"/>
    <w:rsid w:val="006E536E"/>
    <w:rsid w:val="006F0BEB"/>
    <w:rsid w:val="006F0C48"/>
    <w:rsid w:val="006F23C8"/>
    <w:rsid w:val="006F3F50"/>
    <w:rsid w:val="006F5743"/>
    <w:rsid w:val="006F76BD"/>
    <w:rsid w:val="006F7EB4"/>
    <w:rsid w:val="00700339"/>
    <w:rsid w:val="0070061E"/>
    <w:rsid w:val="0070143C"/>
    <w:rsid w:val="00702906"/>
    <w:rsid w:val="0070316E"/>
    <w:rsid w:val="0071090E"/>
    <w:rsid w:val="00711130"/>
    <w:rsid w:val="00711750"/>
    <w:rsid w:val="007121C6"/>
    <w:rsid w:val="00712F1B"/>
    <w:rsid w:val="00713F74"/>
    <w:rsid w:val="00714814"/>
    <w:rsid w:val="00714DEE"/>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3BB4"/>
    <w:rsid w:val="00743EA6"/>
    <w:rsid w:val="00747D48"/>
    <w:rsid w:val="007530DA"/>
    <w:rsid w:val="00753B83"/>
    <w:rsid w:val="00754DBD"/>
    <w:rsid w:val="007552E1"/>
    <w:rsid w:val="00755ED6"/>
    <w:rsid w:val="007565C6"/>
    <w:rsid w:val="00764369"/>
    <w:rsid w:val="0076785E"/>
    <w:rsid w:val="00770944"/>
    <w:rsid w:val="0077284D"/>
    <w:rsid w:val="00772C66"/>
    <w:rsid w:val="007739E2"/>
    <w:rsid w:val="0077569F"/>
    <w:rsid w:val="00775781"/>
    <w:rsid w:val="007759AD"/>
    <w:rsid w:val="00782499"/>
    <w:rsid w:val="0078327A"/>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A21A0"/>
    <w:rsid w:val="007A28B0"/>
    <w:rsid w:val="007A2CA3"/>
    <w:rsid w:val="007A2FD0"/>
    <w:rsid w:val="007A5425"/>
    <w:rsid w:val="007A68D1"/>
    <w:rsid w:val="007A71FA"/>
    <w:rsid w:val="007B000E"/>
    <w:rsid w:val="007B1720"/>
    <w:rsid w:val="007B2904"/>
    <w:rsid w:val="007B56C5"/>
    <w:rsid w:val="007B601D"/>
    <w:rsid w:val="007B78F0"/>
    <w:rsid w:val="007C2145"/>
    <w:rsid w:val="007C51B8"/>
    <w:rsid w:val="007C558B"/>
    <w:rsid w:val="007C6F17"/>
    <w:rsid w:val="007C700D"/>
    <w:rsid w:val="007C78A6"/>
    <w:rsid w:val="007C7D50"/>
    <w:rsid w:val="007D020C"/>
    <w:rsid w:val="007D2AD3"/>
    <w:rsid w:val="007D587D"/>
    <w:rsid w:val="007D6F35"/>
    <w:rsid w:val="007E1A1E"/>
    <w:rsid w:val="007E1E30"/>
    <w:rsid w:val="007E20F1"/>
    <w:rsid w:val="007E2137"/>
    <w:rsid w:val="007E22DE"/>
    <w:rsid w:val="007E339A"/>
    <w:rsid w:val="007E4208"/>
    <w:rsid w:val="007E44D4"/>
    <w:rsid w:val="007E675F"/>
    <w:rsid w:val="007E7DDB"/>
    <w:rsid w:val="007F0E57"/>
    <w:rsid w:val="007F30B7"/>
    <w:rsid w:val="007F4D1D"/>
    <w:rsid w:val="007F71BF"/>
    <w:rsid w:val="00800CD8"/>
    <w:rsid w:val="0080310C"/>
    <w:rsid w:val="00804464"/>
    <w:rsid w:val="00805996"/>
    <w:rsid w:val="00806289"/>
    <w:rsid w:val="008074E6"/>
    <w:rsid w:val="0081378E"/>
    <w:rsid w:val="00815BE4"/>
    <w:rsid w:val="00821B3F"/>
    <w:rsid w:val="008236AA"/>
    <w:rsid w:val="00823FEE"/>
    <w:rsid w:val="00824CE4"/>
    <w:rsid w:val="00824FEA"/>
    <w:rsid w:val="0082605D"/>
    <w:rsid w:val="00831D84"/>
    <w:rsid w:val="00832167"/>
    <w:rsid w:val="0083257B"/>
    <w:rsid w:val="00832E3C"/>
    <w:rsid w:val="00833021"/>
    <w:rsid w:val="008359FC"/>
    <w:rsid w:val="008376E2"/>
    <w:rsid w:val="00837A16"/>
    <w:rsid w:val="00841C55"/>
    <w:rsid w:val="00843B8F"/>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00CB"/>
    <w:rsid w:val="0087149E"/>
    <w:rsid w:val="00872BF8"/>
    <w:rsid w:val="00876A96"/>
    <w:rsid w:val="00877CAC"/>
    <w:rsid w:val="00877F7A"/>
    <w:rsid w:val="00880152"/>
    <w:rsid w:val="00881529"/>
    <w:rsid w:val="00886629"/>
    <w:rsid w:val="008873C9"/>
    <w:rsid w:val="008877EB"/>
    <w:rsid w:val="0089415D"/>
    <w:rsid w:val="0089664E"/>
    <w:rsid w:val="008974CE"/>
    <w:rsid w:val="008A0AF3"/>
    <w:rsid w:val="008A0E2C"/>
    <w:rsid w:val="008A1785"/>
    <w:rsid w:val="008A1897"/>
    <w:rsid w:val="008A3615"/>
    <w:rsid w:val="008A385E"/>
    <w:rsid w:val="008A46AE"/>
    <w:rsid w:val="008A499E"/>
    <w:rsid w:val="008A4D1E"/>
    <w:rsid w:val="008A4DA4"/>
    <w:rsid w:val="008A64EC"/>
    <w:rsid w:val="008A6F71"/>
    <w:rsid w:val="008A7B1D"/>
    <w:rsid w:val="008B0123"/>
    <w:rsid w:val="008B0745"/>
    <w:rsid w:val="008B269C"/>
    <w:rsid w:val="008B2A52"/>
    <w:rsid w:val="008B3CFF"/>
    <w:rsid w:val="008B431E"/>
    <w:rsid w:val="008B729B"/>
    <w:rsid w:val="008C1A15"/>
    <w:rsid w:val="008C257F"/>
    <w:rsid w:val="008C31C1"/>
    <w:rsid w:val="008C5C01"/>
    <w:rsid w:val="008C72C4"/>
    <w:rsid w:val="008D01E6"/>
    <w:rsid w:val="008D0A15"/>
    <w:rsid w:val="008D215B"/>
    <w:rsid w:val="008D2D2A"/>
    <w:rsid w:val="008D3A63"/>
    <w:rsid w:val="008D4C3B"/>
    <w:rsid w:val="008D6147"/>
    <w:rsid w:val="008E2C43"/>
    <w:rsid w:val="008E3183"/>
    <w:rsid w:val="008E3D1E"/>
    <w:rsid w:val="008E48C2"/>
    <w:rsid w:val="008F0107"/>
    <w:rsid w:val="008F0E7A"/>
    <w:rsid w:val="008F34F6"/>
    <w:rsid w:val="009002F1"/>
    <w:rsid w:val="00900C59"/>
    <w:rsid w:val="009045F4"/>
    <w:rsid w:val="009047F1"/>
    <w:rsid w:val="00905AF1"/>
    <w:rsid w:val="00910E99"/>
    <w:rsid w:val="009123D1"/>
    <w:rsid w:val="00912B19"/>
    <w:rsid w:val="0091458D"/>
    <w:rsid w:val="0091490E"/>
    <w:rsid w:val="009161E8"/>
    <w:rsid w:val="009166B2"/>
    <w:rsid w:val="009178B8"/>
    <w:rsid w:val="0092105B"/>
    <w:rsid w:val="00922B66"/>
    <w:rsid w:val="00925D12"/>
    <w:rsid w:val="00926F33"/>
    <w:rsid w:val="0092794B"/>
    <w:rsid w:val="00932EE0"/>
    <w:rsid w:val="00940C39"/>
    <w:rsid w:val="00940E7D"/>
    <w:rsid w:val="00943750"/>
    <w:rsid w:val="00943943"/>
    <w:rsid w:val="009440B4"/>
    <w:rsid w:val="009441C4"/>
    <w:rsid w:val="009443E4"/>
    <w:rsid w:val="00945983"/>
    <w:rsid w:val="009473F9"/>
    <w:rsid w:val="009510E4"/>
    <w:rsid w:val="009513D6"/>
    <w:rsid w:val="00956B40"/>
    <w:rsid w:val="00960B2D"/>
    <w:rsid w:val="00961A03"/>
    <w:rsid w:val="00962717"/>
    <w:rsid w:val="00962A58"/>
    <w:rsid w:val="009633C1"/>
    <w:rsid w:val="00963808"/>
    <w:rsid w:val="00970A1E"/>
    <w:rsid w:val="0097290E"/>
    <w:rsid w:val="00973CFA"/>
    <w:rsid w:val="00973F7C"/>
    <w:rsid w:val="009742DF"/>
    <w:rsid w:val="00974A5D"/>
    <w:rsid w:val="00974AEE"/>
    <w:rsid w:val="00976D78"/>
    <w:rsid w:val="00981284"/>
    <w:rsid w:val="009814B9"/>
    <w:rsid w:val="00982BE9"/>
    <w:rsid w:val="00985F53"/>
    <w:rsid w:val="009860B9"/>
    <w:rsid w:val="009916E4"/>
    <w:rsid w:val="0099224D"/>
    <w:rsid w:val="00994710"/>
    <w:rsid w:val="00994C93"/>
    <w:rsid w:val="00995413"/>
    <w:rsid w:val="0099550E"/>
    <w:rsid w:val="00996AA9"/>
    <w:rsid w:val="00997C68"/>
    <w:rsid w:val="009A1150"/>
    <w:rsid w:val="009A3344"/>
    <w:rsid w:val="009A4073"/>
    <w:rsid w:val="009A44D8"/>
    <w:rsid w:val="009B1103"/>
    <w:rsid w:val="009B3CFB"/>
    <w:rsid w:val="009B6DE3"/>
    <w:rsid w:val="009C10D7"/>
    <w:rsid w:val="009C18B7"/>
    <w:rsid w:val="009C702D"/>
    <w:rsid w:val="009C70C2"/>
    <w:rsid w:val="009D06E2"/>
    <w:rsid w:val="009D4A1C"/>
    <w:rsid w:val="009E16DA"/>
    <w:rsid w:val="009E36F0"/>
    <w:rsid w:val="009E5F6F"/>
    <w:rsid w:val="009E7A2B"/>
    <w:rsid w:val="009F0196"/>
    <w:rsid w:val="009F3DF3"/>
    <w:rsid w:val="009F5423"/>
    <w:rsid w:val="009F5EB2"/>
    <w:rsid w:val="009F6785"/>
    <w:rsid w:val="009F679D"/>
    <w:rsid w:val="009F76F1"/>
    <w:rsid w:val="00A007E9"/>
    <w:rsid w:val="00A01331"/>
    <w:rsid w:val="00A02E0C"/>
    <w:rsid w:val="00A04499"/>
    <w:rsid w:val="00A06943"/>
    <w:rsid w:val="00A07CE1"/>
    <w:rsid w:val="00A10934"/>
    <w:rsid w:val="00A11EB6"/>
    <w:rsid w:val="00A13EB4"/>
    <w:rsid w:val="00A14D5C"/>
    <w:rsid w:val="00A1618F"/>
    <w:rsid w:val="00A16F6B"/>
    <w:rsid w:val="00A200B6"/>
    <w:rsid w:val="00A2113B"/>
    <w:rsid w:val="00A216FF"/>
    <w:rsid w:val="00A21ECD"/>
    <w:rsid w:val="00A224B9"/>
    <w:rsid w:val="00A22995"/>
    <w:rsid w:val="00A2433A"/>
    <w:rsid w:val="00A244F4"/>
    <w:rsid w:val="00A25D61"/>
    <w:rsid w:val="00A26743"/>
    <w:rsid w:val="00A30C1E"/>
    <w:rsid w:val="00A31335"/>
    <w:rsid w:val="00A3297A"/>
    <w:rsid w:val="00A3394F"/>
    <w:rsid w:val="00A339CB"/>
    <w:rsid w:val="00A33A52"/>
    <w:rsid w:val="00A343F1"/>
    <w:rsid w:val="00A350D5"/>
    <w:rsid w:val="00A352CB"/>
    <w:rsid w:val="00A36155"/>
    <w:rsid w:val="00A43314"/>
    <w:rsid w:val="00A43D11"/>
    <w:rsid w:val="00A44512"/>
    <w:rsid w:val="00A44823"/>
    <w:rsid w:val="00A44FA9"/>
    <w:rsid w:val="00A455AF"/>
    <w:rsid w:val="00A46058"/>
    <w:rsid w:val="00A46A95"/>
    <w:rsid w:val="00A46B3F"/>
    <w:rsid w:val="00A5408B"/>
    <w:rsid w:val="00A5638F"/>
    <w:rsid w:val="00A57CCB"/>
    <w:rsid w:val="00A601D9"/>
    <w:rsid w:val="00A6261E"/>
    <w:rsid w:val="00A63A8E"/>
    <w:rsid w:val="00A72313"/>
    <w:rsid w:val="00A739D2"/>
    <w:rsid w:val="00A7505E"/>
    <w:rsid w:val="00A762AC"/>
    <w:rsid w:val="00A76A70"/>
    <w:rsid w:val="00A82166"/>
    <w:rsid w:val="00A83445"/>
    <w:rsid w:val="00A862E4"/>
    <w:rsid w:val="00A863E7"/>
    <w:rsid w:val="00A871E9"/>
    <w:rsid w:val="00A8796C"/>
    <w:rsid w:val="00A90623"/>
    <w:rsid w:val="00A90807"/>
    <w:rsid w:val="00A90F69"/>
    <w:rsid w:val="00A9438E"/>
    <w:rsid w:val="00A94EB8"/>
    <w:rsid w:val="00A95A87"/>
    <w:rsid w:val="00AA27B7"/>
    <w:rsid w:val="00AA382B"/>
    <w:rsid w:val="00AA6B28"/>
    <w:rsid w:val="00AA7011"/>
    <w:rsid w:val="00AB00F7"/>
    <w:rsid w:val="00AB2202"/>
    <w:rsid w:val="00AB32E1"/>
    <w:rsid w:val="00AB3EF5"/>
    <w:rsid w:val="00AB4134"/>
    <w:rsid w:val="00AC14EA"/>
    <w:rsid w:val="00AC2131"/>
    <w:rsid w:val="00AC25DD"/>
    <w:rsid w:val="00AC2626"/>
    <w:rsid w:val="00AC2E64"/>
    <w:rsid w:val="00AC314C"/>
    <w:rsid w:val="00AC4E9E"/>
    <w:rsid w:val="00AC57C8"/>
    <w:rsid w:val="00AC583F"/>
    <w:rsid w:val="00AC708C"/>
    <w:rsid w:val="00AC785C"/>
    <w:rsid w:val="00AD0BBB"/>
    <w:rsid w:val="00AD0CD0"/>
    <w:rsid w:val="00AD0E2D"/>
    <w:rsid w:val="00AD1558"/>
    <w:rsid w:val="00AD4185"/>
    <w:rsid w:val="00AD5017"/>
    <w:rsid w:val="00AD5511"/>
    <w:rsid w:val="00AD58BD"/>
    <w:rsid w:val="00AD6E53"/>
    <w:rsid w:val="00AD7BB4"/>
    <w:rsid w:val="00AE0BB5"/>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54D"/>
    <w:rsid w:val="00B05B33"/>
    <w:rsid w:val="00B067F8"/>
    <w:rsid w:val="00B07744"/>
    <w:rsid w:val="00B1103A"/>
    <w:rsid w:val="00B11732"/>
    <w:rsid w:val="00B132B2"/>
    <w:rsid w:val="00B14316"/>
    <w:rsid w:val="00B160BD"/>
    <w:rsid w:val="00B17BC9"/>
    <w:rsid w:val="00B17DD6"/>
    <w:rsid w:val="00B20477"/>
    <w:rsid w:val="00B213CA"/>
    <w:rsid w:val="00B215BC"/>
    <w:rsid w:val="00B22A47"/>
    <w:rsid w:val="00B26E00"/>
    <w:rsid w:val="00B32E73"/>
    <w:rsid w:val="00B341EA"/>
    <w:rsid w:val="00B3518A"/>
    <w:rsid w:val="00B358B0"/>
    <w:rsid w:val="00B35AF7"/>
    <w:rsid w:val="00B35FBD"/>
    <w:rsid w:val="00B36580"/>
    <w:rsid w:val="00B408CC"/>
    <w:rsid w:val="00B42C9E"/>
    <w:rsid w:val="00B42EA8"/>
    <w:rsid w:val="00B4556A"/>
    <w:rsid w:val="00B4586D"/>
    <w:rsid w:val="00B50181"/>
    <w:rsid w:val="00B52600"/>
    <w:rsid w:val="00B52AFE"/>
    <w:rsid w:val="00B53E07"/>
    <w:rsid w:val="00B548A4"/>
    <w:rsid w:val="00B5612E"/>
    <w:rsid w:val="00B561B0"/>
    <w:rsid w:val="00B56431"/>
    <w:rsid w:val="00B602D4"/>
    <w:rsid w:val="00B605B4"/>
    <w:rsid w:val="00B606F3"/>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7E0"/>
    <w:rsid w:val="00BA0A34"/>
    <w:rsid w:val="00BA2ACA"/>
    <w:rsid w:val="00BA64C4"/>
    <w:rsid w:val="00BA6F7D"/>
    <w:rsid w:val="00BB2D7E"/>
    <w:rsid w:val="00BB3D06"/>
    <w:rsid w:val="00BB3F41"/>
    <w:rsid w:val="00BB5E27"/>
    <w:rsid w:val="00BB724A"/>
    <w:rsid w:val="00BC3601"/>
    <w:rsid w:val="00BC48A8"/>
    <w:rsid w:val="00BC7B1B"/>
    <w:rsid w:val="00BD1D59"/>
    <w:rsid w:val="00BD315E"/>
    <w:rsid w:val="00BD3D5C"/>
    <w:rsid w:val="00BD3E28"/>
    <w:rsid w:val="00BD3FA2"/>
    <w:rsid w:val="00BD4EAB"/>
    <w:rsid w:val="00BD4ECD"/>
    <w:rsid w:val="00BD7ECA"/>
    <w:rsid w:val="00BE26C1"/>
    <w:rsid w:val="00BF03F9"/>
    <w:rsid w:val="00BF1B7E"/>
    <w:rsid w:val="00BF292D"/>
    <w:rsid w:val="00BF32CF"/>
    <w:rsid w:val="00BF363F"/>
    <w:rsid w:val="00BF79E5"/>
    <w:rsid w:val="00C01D7F"/>
    <w:rsid w:val="00C04525"/>
    <w:rsid w:val="00C05840"/>
    <w:rsid w:val="00C05F9B"/>
    <w:rsid w:val="00C05FA0"/>
    <w:rsid w:val="00C12574"/>
    <w:rsid w:val="00C129C2"/>
    <w:rsid w:val="00C12B5D"/>
    <w:rsid w:val="00C16249"/>
    <w:rsid w:val="00C17AA6"/>
    <w:rsid w:val="00C204B1"/>
    <w:rsid w:val="00C238F8"/>
    <w:rsid w:val="00C245F1"/>
    <w:rsid w:val="00C250E0"/>
    <w:rsid w:val="00C27DE0"/>
    <w:rsid w:val="00C3018F"/>
    <w:rsid w:val="00C35841"/>
    <w:rsid w:val="00C378D9"/>
    <w:rsid w:val="00C40ED4"/>
    <w:rsid w:val="00C40F6B"/>
    <w:rsid w:val="00C411F5"/>
    <w:rsid w:val="00C4167E"/>
    <w:rsid w:val="00C418FE"/>
    <w:rsid w:val="00C43CAE"/>
    <w:rsid w:val="00C44335"/>
    <w:rsid w:val="00C44BBC"/>
    <w:rsid w:val="00C44E00"/>
    <w:rsid w:val="00C44F96"/>
    <w:rsid w:val="00C476D2"/>
    <w:rsid w:val="00C504FF"/>
    <w:rsid w:val="00C55D12"/>
    <w:rsid w:val="00C57307"/>
    <w:rsid w:val="00C61130"/>
    <w:rsid w:val="00C63ABF"/>
    <w:rsid w:val="00C63CC1"/>
    <w:rsid w:val="00C7158B"/>
    <w:rsid w:val="00C71C6B"/>
    <w:rsid w:val="00C74953"/>
    <w:rsid w:val="00C74C49"/>
    <w:rsid w:val="00C754C4"/>
    <w:rsid w:val="00C7578A"/>
    <w:rsid w:val="00C759CB"/>
    <w:rsid w:val="00C7743B"/>
    <w:rsid w:val="00C77D87"/>
    <w:rsid w:val="00C8061D"/>
    <w:rsid w:val="00C81370"/>
    <w:rsid w:val="00C8185E"/>
    <w:rsid w:val="00C82390"/>
    <w:rsid w:val="00C84AB9"/>
    <w:rsid w:val="00C84FFC"/>
    <w:rsid w:val="00C87AE5"/>
    <w:rsid w:val="00C87C31"/>
    <w:rsid w:val="00C91E53"/>
    <w:rsid w:val="00C927E3"/>
    <w:rsid w:val="00C92ACD"/>
    <w:rsid w:val="00C93425"/>
    <w:rsid w:val="00C955EB"/>
    <w:rsid w:val="00C9730B"/>
    <w:rsid w:val="00C975EE"/>
    <w:rsid w:val="00CA13BC"/>
    <w:rsid w:val="00CA14C9"/>
    <w:rsid w:val="00CA16E2"/>
    <w:rsid w:val="00CA26CC"/>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C687E"/>
    <w:rsid w:val="00CD1DD0"/>
    <w:rsid w:val="00CD2867"/>
    <w:rsid w:val="00CD3122"/>
    <w:rsid w:val="00CD41ED"/>
    <w:rsid w:val="00CD71C9"/>
    <w:rsid w:val="00CD76A4"/>
    <w:rsid w:val="00CD7FD5"/>
    <w:rsid w:val="00CE0014"/>
    <w:rsid w:val="00CE090E"/>
    <w:rsid w:val="00CE116C"/>
    <w:rsid w:val="00CE1CA7"/>
    <w:rsid w:val="00CE2017"/>
    <w:rsid w:val="00CE4586"/>
    <w:rsid w:val="00CE4722"/>
    <w:rsid w:val="00CE51D5"/>
    <w:rsid w:val="00CE55F5"/>
    <w:rsid w:val="00CE638F"/>
    <w:rsid w:val="00CE6B11"/>
    <w:rsid w:val="00CE6C2F"/>
    <w:rsid w:val="00CE6F9E"/>
    <w:rsid w:val="00CF12FD"/>
    <w:rsid w:val="00CF196E"/>
    <w:rsid w:val="00CF21C2"/>
    <w:rsid w:val="00CF225F"/>
    <w:rsid w:val="00CF38D0"/>
    <w:rsid w:val="00CF4870"/>
    <w:rsid w:val="00CF4CFB"/>
    <w:rsid w:val="00CF5260"/>
    <w:rsid w:val="00CF6BC0"/>
    <w:rsid w:val="00D0005F"/>
    <w:rsid w:val="00D000AE"/>
    <w:rsid w:val="00D005F3"/>
    <w:rsid w:val="00D00D74"/>
    <w:rsid w:val="00D02D37"/>
    <w:rsid w:val="00D048CD"/>
    <w:rsid w:val="00D0529F"/>
    <w:rsid w:val="00D10235"/>
    <w:rsid w:val="00D12959"/>
    <w:rsid w:val="00D1435E"/>
    <w:rsid w:val="00D15E73"/>
    <w:rsid w:val="00D20348"/>
    <w:rsid w:val="00D219BF"/>
    <w:rsid w:val="00D23FEA"/>
    <w:rsid w:val="00D25A68"/>
    <w:rsid w:val="00D25EE0"/>
    <w:rsid w:val="00D27293"/>
    <w:rsid w:val="00D31D05"/>
    <w:rsid w:val="00D33D94"/>
    <w:rsid w:val="00D37A22"/>
    <w:rsid w:val="00D37F87"/>
    <w:rsid w:val="00D42582"/>
    <w:rsid w:val="00D43075"/>
    <w:rsid w:val="00D43704"/>
    <w:rsid w:val="00D439D5"/>
    <w:rsid w:val="00D465ED"/>
    <w:rsid w:val="00D46648"/>
    <w:rsid w:val="00D475F6"/>
    <w:rsid w:val="00D47BEC"/>
    <w:rsid w:val="00D50B0D"/>
    <w:rsid w:val="00D51369"/>
    <w:rsid w:val="00D55846"/>
    <w:rsid w:val="00D55920"/>
    <w:rsid w:val="00D5597F"/>
    <w:rsid w:val="00D568AA"/>
    <w:rsid w:val="00D60CE1"/>
    <w:rsid w:val="00D62B24"/>
    <w:rsid w:val="00D63D1C"/>
    <w:rsid w:val="00D63D20"/>
    <w:rsid w:val="00D67008"/>
    <w:rsid w:val="00D67EE9"/>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2E8"/>
    <w:rsid w:val="00D94711"/>
    <w:rsid w:val="00D94D99"/>
    <w:rsid w:val="00D94FDD"/>
    <w:rsid w:val="00D970B0"/>
    <w:rsid w:val="00D97EBE"/>
    <w:rsid w:val="00DA1AF5"/>
    <w:rsid w:val="00DA2146"/>
    <w:rsid w:val="00DA2BAB"/>
    <w:rsid w:val="00DA4478"/>
    <w:rsid w:val="00DA498F"/>
    <w:rsid w:val="00DA4A73"/>
    <w:rsid w:val="00DB02DD"/>
    <w:rsid w:val="00DB046D"/>
    <w:rsid w:val="00DB1A52"/>
    <w:rsid w:val="00DB6E52"/>
    <w:rsid w:val="00DB7B10"/>
    <w:rsid w:val="00DC115B"/>
    <w:rsid w:val="00DC1198"/>
    <w:rsid w:val="00DC26F3"/>
    <w:rsid w:val="00DC2EA5"/>
    <w:rsid w:val="00DC33FD"/>
    <w:rsid w:val="00DC4939"/>
    <w:rsid w:val="00DC51D7"/>
    <w:rsid w:val="00DC5C44"/>
    <w:rsid w:val="00DD1284"/>
    <w:rsid w:val="00DD1CBF"/>
    <w:rsid w:val="00DD2A04"/>
    <w:rsid w:val="00DD50C8"/>
    <w:rsid w:val="00DD5E26"/>
    <w:rsid w:val="00DD7DBD"/>
    <w:rsid w:val="00DE0885"/>
    <w:rsid w:val="00DE148F"/>
    <w:rsid w:val="00DE1BC0"/>
    <w:rsid w:val="00DE3768"/>
    <w:rsid w:val="00DE4F3C"/>
    <w:rsid w:val="00DE5264"/>
    <w:rsid w:val="00DE6839"/>
    <w:rsid w:val="00DF0BEB"/>
    <w:rsid w:val="00DF1924"/>
    <w:rsid w:val="00DF314D"/>
    <w:rsid w:val="00DF4006"/>
    <w:rsid w:val="00DF4FA8"/>
    <w:rsid w:val="00DF60F4"/>
    <w:rsid w:val="00DF641B"/>
    <w:rsid w:val="00DF6C22"/>
    <w:rsid w:val="00DF6D41"/>
    <w:rsid w:val="00DF6E8F"/>
    <w:rsid w:val="00DF7995"/>
    <w:rsid w:val="00E00491"/>
    <w:rsid w:val="00E015B4"/>
    <w:rsid w:val="00E04E35"/>
    <w:rsid w:val="00E064D3"/>
    <w:rsid w:val="00E073D1"/>
    <w:rsid w:val="00E10884"/>
    <w:rsid w:val="00E10E4F"/>
    <w:rsid w:val="00E115AB"/>
    <w:rsid w:val="00E11F8D"/>
    <w:rsid w:val="00E1312E"/>
    <w:rsid w:val="00E13C09"/>
    <w:rsid w:val="00E14C5E"/>
    <w:rsid w:val="00E15D94"/>
    <w:rsid w:val="00E16D4F"/>
    <w:rsid w:val="00E17F2B"/>
    <w:rsid w:val="00E20C39"/>
    <w:rsid w:val="00E21CD4"/>
    <w:rsid w:val="00E24519"/>
    <w:rsid w:val="00E2597E"/>
    <w:rsid w:val="00E27764"/>
    <w:rsid w:val="00E27AC8"/>
    <w:rsid w:val="00E316B7"/>
    <w:rsid w:val="00E32423"/>
    <w:rsid w:val="00E35F06"/>
    <w:rsid w:val="00E361F9"/>
    <w:rsid w:val="00E36D75"/>
    <w:rsid w:val="00E37A3B"/>
    <w:rsid w:val="00E37FB6"/>
    <w:rsid w:val="00E40B62"/>
    <w:rsid w:val="00E42B3A"/>
    <w:rsid w:val="00E434D7"/>
    <w:rsid w:val="00E44966"/>
    <w:rsid w:val="00E5323D"/>
    <w:rsid w:val="00E53285"/>
    <w:rsid w:val="00E55714"/>
    <w:rsid w:val="00E5603C"/>
    <w:rsid w:val="00E56535"/>
    <w:rsid w:val="00E56679"/>
    <w:rsid w:val="00E57106"/>
    <w:rsid w:val="00E60383"/>
    <w:rsid w:val="00E606C5"/>
    <w:rsid w:val="00E62EAE"/>
    <w:rsid w:val="00E6481E"/>
    <w:rsid w:val="00E65AE9"/>
    <w:rsid w:val="00E669D4"/>
    <w:rsid w:val="00E709EF"/>
    <w:rsid w:val="00E70BC3"/>
    <w:rsid w:val="00E71EC6"/>
    <w:rsid w:val="00E732E0"/>
    <w:rsid w:val="00E74028"/>
    <w:rsid w:val="00E75D1D"/>
    <w:rsid w:val="00E776AB"/>
    <w:rsid w:val="00E82A2B"/>
    <w:rsid w:val="00E8390D"/>
    <w:rsid w:val="00E87F1B"/>
    <w:rsid w:val="00E93803"/>
    <w:rsid w:val="00E93CE6"/>
    <w:rsid w:val="00E93D4C"/>
    <w:rsid w:val="00E960B2"/>
    <w:rsid w:val="00E96143"/>
    <w:rsid w:val="00E96F4D"/>
    <w:rsid w:val="00E9743E"/>
    <w:rsid w:val="00EA1DA8"/>
    <w:rsid w:val="00EA2034"/>
    <w:rsid w:val="00EA24FD"/>
    <w:rsid w:val="00EA2B2B"/>
    <w:rsid w:val="00EA6078"/>
    <w:rsid w:val="00EB1B44"/>
    <w:rsid w:val="00EB528C"/>
    <w:rsid w:val="00EB563B"/>
    <w:rsid w:val="00EB6F1E"/>
    <w:rsid w:val="00EC2992"/>
    <w:rsid w:val="00EC38FD"/>
    <w:rsid w:val="00EC556A"/>
    <w:rsid w:val="00EC574C"/>
    <w:rsid w:val="00ED05B4"/>
    <w:rsid w:val="00ED0823"/>
    <w:rsid w:val="00ED141F"/>
    <w:rsid w:val="00ED1900"/>
    <w:rsid w:val="00ED3CCC"/>
    <w:rsid w:val="00ED4DDE"/>
    <w:rsid w:val="00ED602C"/>
    <w:rsid w:val="00EE5303"/>
    <w:rsid w:val="00EE56D3"/>
    <w:rsid w:val="00EE738D"/>
    <w:rsid w:val="00EE7636"/>
    <w:rsid w:val="00EE76C6"/>
    <w:rsid w:val="00EF05F7"/>
    <w:rsid w:val="00EF1812"/>
    <w:rsid w:val="00EF1836"/>
    <w:rsid w:val="00EF1C90"/>
    <w:rsid w:val="00EF1FDD"/>
    <w:rsid w:val="00EF219A"/>
    <w:rsid w:val="00EF5670"/>
    <w:rsid w:val="00F02765"/>
    <w:rsid w:val="00F030DB"/>
    <w:rsid w:val="00F06546"/>
    <w:rsid w:val="00F10399"/>
    <w:rsid w:val="00F1080D"/>
    <w:rsid w:val="00F118A2"/>
    <w:rsid w:val="00F14643"/>
    <w:rsid w:val="00F16CC9"/>
    <w:rsid w:val="00F1715F"/>
    <w:rsid w:val="00F21EF4"/>
    <w:rsid w:val="00F21F3A"/>
    <w:rsid w:val="00F255E7"/>
    <w:rsid w:val="00F26B9A"/>
    <w:rsid w:val="00F27148"/>
    <w:rsid w:val="00F308E2"/>
    <w:rsid w:val="00F340BA"/>
    <w:rsid w:val="00F351F2"/>
    <w:rsid w:val="00F36855"/>
    <w:rsid w:val="00F43D0D"/>
    <w:rsid w:val="00F43EC2"/>
    <w:rsid w:val="00F4406C"/>
    <w:rsid w:val="00F440D8"/>
    <w:rsid w:val="00F44184"/>
    <w:rsid w:val="00F50B9B"/>
    <w:rsid w:val="00F50F9F"/>
    <w:rsid w:val="00F514CF"/>
    <w:rsid w:val="00F54C26"/>
    <w:rsid w:val="00F60255"/>
    <w:rsid w:val="00F60B43"/>
    <w:rsid w:val="00F60FC8"/>
    <w:rsid w:val="00F641E2"/>
    <w:rsid w:val="00F66091"/>
    <w:rsid w:val="00F667CB"/>
    <w:rsid w:val="00F67FF8"/>
    <w:rsid w:val="00F7023E"/>
    <w:rsid w:val="00F76183"/>
    <w:rsid w:val="00F761B0"/>
    <w:rsid w:val="00F77DD3"/>
    <w:rsid w:val="00F81849"/>
    <w:rsid w:val="00F8255B"/>
    <w:rsid w:val="00F82927"/>
    <w:rsid w:val="00F8339C"/>
    <w:rsid w:val="00F83959"/>
    <w:rsid w:val="00F9181B"/>
    <w:rsid w:val="00F925D2"/>
    <w:rsid w:val="00F92EAF"/>
    <w:rsid w:val="00F93C3B"/>
    <w:rsid w:val="00F95054"/>
    <w:rsid w:val="00F96497"/>
    <w:rsid w:val="00FA075D"/>
    <w:rsid w:val="00FA6C11"/>
    <w:rsid w:val="00FB0435"/>
    <w:rsid w:val="00FB2342"/>
    <w:rsid w:val="00FB25C1"/>
    <w:rsid w:val="00FB3524"/>
    <w:rsid w:val="00FB43E3"/>
    <w:rsid w:val="00FB4A25"/>
    <w:rsid w:val="00FB5916"/>
    <w:rsid w:val="00FB6310"/>
    <w:rsid w:val="00FC1988"/>
    <w:rsid w:val="00FC1A2C"/>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1421"/>
    <w:rsid w:val="00FF2D85"/>
    <w:rsid w:val="00FF33E7"/>
    <w:rsid w:val="00FF340E"/>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CD4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3"/>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4F731F"/>
    <w:rPr>
      <w:i/>
      <w:sz w:val="16"/>
      <w:szCs w:val="16"/>
    </w:rPr>
  </w:style>
  <w:style w:type="character" w:customStyle="1" w:styleId="BesedilooblakaZnak">
    <w:name w:val="Besedilo oblačka Znak"/>
    <w:basedOn w:val="Privzetapisavaodstavka"/>
    <w:link w:val="Besedilooblaka"/>
    <w:uiPriority w:val="99"/>
    <w:semiHidden/>
    <w:rsid w:val="004F731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4F731F"/>
    <w:rPr>
      <w:b/>
      <w:bCs/>
      <w:i/>
    </w:rPr>
  </w:style>
  <w:style w:type="character" w:customStyle="1" w:styleId="WW8Num3z0">
    <w:name w:val="WW8Num3z0"/>
    <w:rsid w:val="00DC4939"/>
    <w:rPr>
      <w:rFonts w:ascii="Times New Roman" w:hAnsi="Times New Roman" w:cs="Times New Roman"/>
      <w:b w:val="0"/>
      <w:sz w:val="22"/>
      <w:szCs w:val="22"/>
    </w:rPr>
  </w:style>
  <w:style w:type="character" w:customStyle="1" w:styleId="WW8Num3z1">
    <w:name w:val="WW8Num3z1"/>
    <w:rsid w:val="00DC4939"/>
    <w:rPr>
      <w:rFonts w:ascii="Courier New" w:hAnsi="Courier New" w:cs="Courier New"/>
    </w:rPr>
  </w:style>
  <w:style w:type="character" w:customStyle="1" w:styleId="WW8Num3z2">
    <w:name w:val="WW8Num3z2"/>
    <w:rsid w:val="00DC4939"/>
    <w:rPr>
      <w:rFonts w:ascii="Wingdings" w:hAnsi="Wingdings"/>
    </w:rPr>
  </w:style>
  <w:style w:type="character" w:customStyle="1" w:styleId="WW8Num3z3">
    <w:name w:val="WW8Num3z3"/>
    <w:rsid w:val="00DC4939"/>
    <w:rPr>
      <w:rFonts w:ascii="Symbol" w:hAnsi="Symbol"/>
    </w:rPr>
  </w:style>
  <w:style w:type="character" w:customStyle="1" w:styleId="WW8Num4z0">
    <w:name w:val="WW8Num4z0"/>
    <w:rsid w:val="00DC4939"/>
    <w:rPr>
      <w:rFonts w:ascii="OpenSymbol" w:hAnsi="OpenSymbol"/>
    </w:rPr>
  </w:style>
  <w:style w:type="character" w:customStyle="1" w:styleId="WW8Num4z1">
    <w:name w:val="WW8Num4z1"/>
    <w:rsid w:val="00DC4939"/>
    <w:rPr>
      <w:rFonts w:ascii="Courier New" w:hAnsi="Courier New" w:cs="Courier New"/>
    </w:rPr>
  </w:style>
  <w:style w:type="character" w:customStyle="1" w:styleId="WW8Num4z2">
    <w:name w:val="WW8Num4z2"/>
    <w:rsid w:val="00DC4939"/>
    <w:rPr>
      <w:rFonts w:ascii="Wingdings" w:hAnsi="Wingdings"/>
    </w:rPr>
  </w:style>
  <w:style w:type="character" w:customStyle="1" w:styleId="WW8Num4z3">
    <w:name w:val="WW8Num4z3"/>
    <w:rsid w:val="00DC4939"/>
    <w:rPr>
      <w:rFonts w:ascii="Symbol" w:hAnsi="Symbol"/>
    </w:rPr>
  </w:style>
  <w:style w:type="character" w:customStyle="1" w:styleId="WW8Num5z0">
    <w:name w:val="WW8Num5z0"/>
    <w:rsid w:val="00DC4939"/>
    <w:rPr>
      <w:rFonts w:ascii="Times New Roman" w:hAnsi="Times New Roman" w:cs="Times New Roman"/>
      <w:b w:val="0"/>
      <w:sz w:val="22"/>
      <w:szCs w:val="22"/>
    </w:rPr>
  </w:style>
  <w:style w:type="character" w:customStyle="1" w:styleId="WW8Num5z1">
    <w:name w:val="WW8Num5z1"/>
    <w:rsid w:val="00DC4939"/>
    <w:rPr>
      <w:rFonts w:ascii="Courier New" w:hAnsi="Courier New" w:cs="Courier New"/>
    </w:rPr>
  </w:style>
  <w:style w:type="character" w:customStyle="1" w:styleId="WW8Num5z2">
    <w:name w:val="WW8Num5z2"/>
    <w:rsid w:val="00DC4939"/>
    <w:rPr>
      <w:rFonts w:ascii="Wingdings" w:hAnsi="Wingdings"/>
    </w:rPr>
  </w:style>
  <w:style w:type="character" w:customStyle="1" w:styleId="WW8Num5z3">
    <w:name w:val="WW8Num5z3"/>
    <w:rsid w:val="00DC4939"/>
    <w:rPr>
      <w:rFonts w:ascii="Symbol" w:hAnsi="Symbol"/>
    </w:rPr>
  </w:style>
  <w:style w:type="character" w:customStyle="1" w:styleId="WW8Num6z0">
    <w:name w:val="WW8Num6z0"/>
    <w:rsid w:val="00DC4939"/>
    <w:rPr>
      <w:rFonts w:ascii="Times New Roman" w:hAnsi="Times New Roman" w:cs="Times New Roman"/>
      <w:b w:val="0"/>
      <w:sz w:val="22"/>
      <w:szCs w:val="22"/>
    </w:rPr>
  </w:style>
  <w:style w:type="character" w:customStyle="1" w:styleId="WW8Num6z1">
    <w:name w:val="WW8Num6z1"/>
    <w:rsid w:val="00DC4939"/>
    <w:rPr>
      <w:rFonts w:ascii="Courier New" w:hAnsi="Courier New" w:cs="Courier New"/>
    </w:rPr>
  </w:style>
  <w:style w:type="character" w:customStyle="1" w:styleId="WW8Num6z2">
    <w:name w:val="WW8Num6z2"/>
    <w:rsid w:val="00DC4939"/>
    <w:rPr>
      <w:rFonts w:ascii="Wingdings" w:hAnsi="Wingdings"/>
    </w:rPr>
  </w:style>
  <w:style w:type="character" w:customStyle="1" w:styleId="WW8Num6z3">
    <w:name w:val="WW8Num6z3"/>
    <w:rsid w:val="00DC4939"/>
    <w:rPr>
      <w:rFonts w:ascii="Symbol" w:hAnsi="Symbol"/>
    </w:rPr>
  </w:style>
  <w:style w:type="character" w:customStyle="1" w:styleId="WW8Num7z0">
    <w:name w:val="WW8Num7z0"/>
    <w:rsid w:val="00DC4939"/>
    <w:rPr>
      <w:rFonts w:ascii="Times New Roman" w:hAnsi="Times New Roman" w:cs="Times New Roman"/>
      <w:b w:val="0"/>
      <w:sz w:val="22"/>
      <w:szCs w:val="22"/>
    </w:rPr>
  </w:style>
  <w:style w:type="character" w:customStyle="1" w:styleId="WW8Num8z0">
    <w:name w:val="WW8Num8z0"/>
    <w:rsid w:val="00DC4939"/>
    <w:rPr>
      <w:rFonts w:ascii="Symbol" w:hAnsi="Symbol"/>
    </w:rPr>
  </w:style>
  <w:style w:type="character" w:customStyle="1" w:styleId="WW8Num8z1">
    <w:name w:val="WW8Num8z1"/>
    <w:rsid w:val="00DC4939"/>
    <w:rPr>
      <w:rFonts w:ascii="Courier New" w:hAnsi="Courier New" w:cs="Courier New"/>
    </w:rPr>
  </w:style>
  <w:style w:type="character" w:customStyle="1" w:styleId="WW8Num8z2">
    <w:name w:val="WW8Num8z2"/>
    <w:rsid w:val="00DC4939"/>
    <w:rPr>
      <w:rFonts w:ascii="Wingdings" w:hAnsi="Wingdings"/>
    </w:rPr>
  </w:style>
  <w:style w:type="character" w:customStyle="1" w:styleId="WW8Num8z3">
    <w:name w:val="WW8Num8z3"/>
    <w:rsid w:val="00DC4939"/>
    <w:rPr>
      <w:rFonts w:ascii="Symbol" w:hAnsi="Symbol"/>
    </w:rPr>
  </w:style>
  <w:style w:type="character" w:customStyle="1" w:styleId="WW8Num9z0">
    <w:name w:val="WW8Num9z0"/>
    <w:rsid w:val="00DC4939"/>
    <w:rPr>
      <w:rFonts w:ascii="Arial" w:hAnsi="Arial" w:cs="Arial"/>
    </w:rPr>
  </w:style>
  <w:style w:type="character" w:customStyle="1" w:styleId="WW8Num9z1">
    <w:name w:val="WW8Num9z1"/>
    <w:rsid w:val="00DC4939"/>
    <w:rPr>
      <w:rFonts w:ascii="Courier New" w:hAnsi="Courier New" w:cs="Courier New"/>
    </w:rPr>
  </w:style>
  <w:style w:type="character" w:customStyle="1" w:styleId="WW8Num9z2">
    <w:name w:val="WW8Num9z2"/>
    <w:rsid w:val="00DC4939"/>
    <w:rPr>
      <w:rFonts w:ascii="Wingdings" w:hAnsi="Wingdings"/>
    </w:rPr>
  </w:style>
  <w:style w:type="character" w:customStyle="1" w:styleId="WW8Num9z3">
    <w:name w:val="WW8Num9z3"/>
    <w:rsid w:val="00DC4939"/>
    <w:rPr>
      <w:rFonts w:ascii="Symbol" w:hAnsi="Symbol"/>
    </w:rPr>
  </w:style>
  <w:style w:type="character" w:customStyle="1" w:styleId="WW8Num10z0">
    <w:name w:val="WW8Num10z0"/>
    <w:rsid w:val="00DC4939"/>
    <w:rPr>
      <w:b w:val="0"/>
      <w:sz w:val="22"/>
      <w:szCs w:val="22"/>
    </w:rPr>
  </w:style>
  <w:style w:type="character" w:customStyle="1" w:styleId="WW8Num13z0">
    <w:name w:val="WW8Num13z0"/>
    <w:rsid w:val="00DC4939"/>
    <w:rPr>
      <w:rFonts w:ascii="Tms Rmn" w:hAnsi="Tms Rmn"/>
    </w:rPr>
  </w:style>
  <w:style w:type="character" w:customStyle="1" w:styleId="WW8Num13z1">
    <w:name w:val="WW8Num13z1"/>
    <w:rsid w:val="00DC4939"/>
    <w:rPr>
      <w:rFonts w:ascii="Courier New" w:hAnsi="Courier New" w:cs="Courier New"/>
    </w:rPr>
  </w:style>
  <w:style w:type="character" w:customStyle="1" w:styleId="WW8Num14z0">
    <w:name w:val="WW8Num14z0"/>
    <w:rsid w:val="00DC4939"/>
  </w:style>
  <w:style w:type="character" w:customStyle="1" w:styleId="WW8Num14z1">
    <w:name w:val="WW8Num14z1"/>
    <w:rsid w:val="00DC4939"/>
  </w:style>
  <w:style w:type="character" w:customStyle="1" w:styleId="WW8Num15z0">
    <w:name w:val="WW8Num15z0"/>
    <w:rsid w:val="00DC4939"/>
    <w:rPr>
      <w:rFonts w:ascii="Wingdings 2" w:hAnsi="Wingdings 2" w:cs="OpenSymbol"/>
    </w:rPr>
  </w:style>
  <w:style w:type="character" w:customStyle="1" w:styleId="WW8Num15z1">
    <w:name w:val="WW8Num15z1"/>
    <w:rsid w:val="00DC4939"/>
    <w:rPr>
      <w:rFonts w:ascii="OpenSymbol" w:hAnsi="OpenSymbol" w:cs="OpenSymbol"/>
    </w:rPr>
  </w:style>
  <w:style w:type="character" w:customStyle="1" w:styleId="WW8Num16z0">
    <w:name w:val="WW8Num16z0"/>
    <w:rsid w:val="00DC4939"/>
    <w:rPr>
      <w:rFonts w:ascii="Wingdings 2" w:hAnsi="Wingdings 2" w:cs="OpenSymbol"/>
    </w:rPr>
  </w:style>
  <w:style w:type="character" w:customStyle="1" w:styleId="WW8Num16z1">
    <w:name w:val="WW8Num16z1"/>
    <w:rsid w:val="00DC4939"/>
    <w:rPr>
      <w:rFonts w:ascii="OpenSymbol" w:hAnsi="OpenSymbol" w:cs="OpenSymbol"/>
    </w:rPr>
  </w:style>
  <w:style w:type="character" w:customStyle="1" w:styleId="WW8Num17z0">
    <w:name w:val="WW8Num17z0"/>
    <w:rsid w:val="00DC4939"/>
    <w:rPr>
      <w:rFonts w:ascii="Wingdings 2" w:hAnsi="Wingdings 2" w:cs="OpenSymbol"/>
    </w:rPr>
  </w:style>
  <w:style w:type="character" w:customStyle="1" w:styleId="WW8Num17z1">
    <w:name w:val="WW8Num17z1"/>
    <w:rsid w:val="00DC4939"/>
    <w:rPr>
      <w:rFonts w:ascii="OpenSymbol" w:hAnsi="OpenSymbol" w:cs="OpenSymbol"/>
    </w:rPr>
  </w:style>
  <w:style w:type="character" w:customStyle="1" w:styleId="WW8Num18z0">
    <w:name w:val="WW8Num18z0"/>
    <w:rsid w:val="00DC4939"/>
    <w:rPr>
      <w:rFonts w:ascii="Wingdings 2" w:hAnsi="Wingdings 2" w:cs="OpenSymbol"/>
    </w:rPr>
  </w:style>
  <w:style w:type="character" w:customStyle="1" w:styleId="WW8Num18z1">
    <w:name w:val="WW8Num18z1"/>
    <w:rsid w:val="00DC4939"/>
    <w:rPr>
      <w:rFonts w:ascii="OpenSymbol" w:hAnsi="OpenSymbol" w:cs="OpenSymbol"/>
    </w:rPr>
  </w:style>
  <w:style w:type="character" w:customStyle="1" w:styleId="WW8Num19z0">
    <w:name w:val="WW8Num19z0"/>
    <w:rsid w:val="00DC4939"/>
    <w:rPr>
      <w:rFonts w:ascii="Wingdings 2" w:hAnsi="Wingdings 2" w:cs="OpenSymbol"/>
    </w:rPr>
  </w:style>
  <w:style w:type="character" w:customStyle="1" w:styleId="WW8Num19z1">
    <w:name w:val="WW8Num19z1"/>
    <w:rsid w:val="00DC4939"/>
    <w:rPr>
      <w:rFonts w:ascii="OpenSymbol" w:hAnsi="OpenSymbol" w:cs="OpenSymbol"/>
    </w:rPr>
  </w:style>
  <w:style w:type="character" w:customStyle="1" w:styleId="WW8Num20z0">
    <w:name w:val="WW8Num20z0"/>
    <w:rsid w:val="00DC4939"/>
    <w:rPr>
      <w:rFonts w:ascii="Wingdings 2" w:hAnsi="Wingdings 2" w:cs="OpenSymbol"/>
    </w:rPr>
  </w:style>
  <w:style w:type="character" w:customStyle="1" w:styleId="WW8Num20z1">
    <w:name w:val="WW8Num20z1"/>
    <w:rsid w:val="00DC4939"/>
    <w:rPr>
      <w:rFonts w:ascii="OpenSymbol" w:hAnsi="OpenSymbol" w:cs="OpenSymbol"/>
    </w:rPr>
  </w:style>
  <w:style w:type="character" w:customStyle="1" w:styleId="WW8Num21z0">
    <w:name w:val="WW8Num21z0"/>
    <w:rsid w:val="00DC4939"/>
    <w:rPr>
      <w:rFonts w:ascii="Wingdings 2" w:hAnsi="Wingdings 2" w:cs="OpenSymbol"/>
    </w:rPr>
  </w:style>
  <w:style w:type="character" w:customStyle="1" w:styleId="WW8Num21z1">
    <w:name w:val="WW8Num21z1"/>
    <w:rsid w:val="00DC4939"/>
    <w:rPr>
      <w:rFonts w:ascii="OpenSymbol" w:hAnsi="OpenSymbol" w:cs="OpenSymbol"/>
    </w:rPr>
  </w:style>
  <w:style w:type="character" w:customStyle="1" w:styleId="WW8Num22z0">
    <w:name w:val="WW8Num22z0"/>
    <w:rsid w:val="00DC4939"/>
    <w:rPr>
      <w:rFonts w:ascii="Wingdings 2" w:hAnsi="Wingdings 2" w:cs="OpenSymbol"/>
    </w:rPr>
  </w:style>
  <w:style w:type="character" w:customStyle="1" w:styleId="WW8Num22z1">
    <w:name w:val="WW8Num22z1"/>
    <w:rsid w:val="00DC4939"/>
    <w:rPr>
      <w:rFonts w:ascii="OpenSymbol" w:hAnsi="OpenSymbol" w:cs="OpenSymbol"/>
    </w:rPr>
  </w:style>
  <w:style w:type="character" w:customStyle="1" w:styleId="WW8Num23z0">
    <w:name w:val="WW8Num23z0"/>
    <w:rsid w:val="00DC4939"/>
    <w:rPr>
      <w:rFonts w:ascii="Wingdings 2" w:hAnsi="Wingdings 2" w:cs="OpenSymbol"/>
    </w:rPr>
  </w:style>
  <w:style w:type="character" w:customStyle="1" w:styleId="WW8Num23z1">
    <w:name w:val="WW8Num23z1"/>
    <w:rsid w:val="00DC4939"/>
    <w:rPr>
      <w:rFonts w:ascii="OpenSymbol" w:hAnsi="OpenSymbol" w:cs="OpenSymbol"/>
    </w:rPr>
  </w:style>
  <w:style w:type="character" w:customStyle="1" w:styleId="WW8Num24z0">
    <w:name w:val="WW8Num24z0"/>
    <w:rsid w:val="00DC4939"/>
    <w:rPr>
      <w:rFonts w:ascii="Wingdings 2" w:hAnsi="Wingdings 2" w:cs="OpenSymbol"/>
    </w:rPr>
  </w:style>
  <w:style w:type="character" w:customStyle="1" w:styleId="WW8Num24z1">
    <w:name w:val="WW8Num24z1"/>
    <w:rsid w:val="00DC4939"/>
    <w:rPr>
      <w:rFonts w:ascii="OpenSymbol" w:hAnsi="OpenSymbol" w:cs="OpenSymbol"/>
    </w:rPr>
  </w:style>
  <w:style w:type="character" w:customStyle="1" w:styleId="Absatz-Standardschriftart">
    <w:name w:val="Absatz-Standardschriftart"/>
    <w:rsid w:val="00DC4939"/>
  </w:style>
  <w:style w:type="character" w:customStyle="1" w:styleId="WW8Num10z1">
    <w:name w:val="WW8Num10z1"/>
    <w:rsid w:val="00DC4939"/>
    <w:rPr>
      <w:rFonts w:ascii="Courier New" w:hAnsi="Courier New" w:cs="Courier New"/>
    </w:rPr>
  </w:style>
  <w:style w:type="character" w:customStyle="1" w:styleId="WW8Num10z2">
    <w:name w:val="WW8Num10z2"/>
    <w:rsid w:val="00DC4939"/>
    <w:rPr>
      <w:rFonts w:ascii="Wingdings" w:hAnsi="Wingdings"/>
    </w:rPr>
  </w:style>
  <w:style w:type="character" w:customStyle="1" w:styleId="WW8Num10z3">
    <w:name w:val="WW8Num10z3"/>
    <w:rsid w:val="00DC4939"/>
    <w:rPr>
      <w:rFonts w:ascii="Symbol" w:hAnsi="Symbol"/>
    </w:rPr>
  </w:style>
  <w:style w:type="character" w:customStyle="1" w:styleId="WW8Num11z0">
    <w:name w:val="WW8Num11z0"/>
    <w:rsid w:val="00DC4939"/>
    <w:rPr>
      <w:rFonts w:ascii="Impact" w:hAnsi="Impact"/>
    </w:rPr>
  </w:style>
  <w:style w:type="character" w:customStyle="1" w:styleId="WW8Num25z0">
    <w:name w:val="WW8Num25z0"/>
    <w:rsid w:val="00DC4939"/>
    <w:rPr>
      <w:rFonts w:ascii="Wingdings 2" w:hAnsi="Wingdings 2" w:cs="OpenSymbol"/>
    </w:rPr>
  </w:style>
  <w:style w:type="character" w:customStyle="1" w:styleId="WW8Num25z1">
    <w:name w:val="WW8Num25z1"/>
    <w:rsid w:val="00DC4939"/>
    <w:rPr>
      <w:rFonts w:ascii="OpenSymbol" w:hAnsi="OpenSymbol" w:cs="OpenSymbol"/>
    </w:rPr>
  </w:style>
  <w:style w:type="character" w:customStyle="1" w:styleId="WW-Absatz-Standardschriftart">
    <w:name w:val="WW-Absatz-Standardschriftart"/>
    <w:rsid w:val="00DC4939"/>
  </w:style>
  <w:style w:type="character" w:customStyle="1" w:styleId="WW8Num7z1">
    <w:name w:val="WW8Num7z1"/>
    <w:rsid w:val="00DC4939"/>
    <w:rPr>
      <w:rFonts w:ascii="Courier New" w:hAnsi="Courier New" w:cs="Courier New"/>
    </w:rPr>
  </w:style>
  <w:style w:type="character" w:customStyle="1" w:styleId="WW8Num7z2">
    <w:name w:val="WW8Num7z2"/>
    <w:rsid w:val="00DC4939"/>
    <w:rPr>
      <w:rFonts w:ascii="Wingdings" w:hAnsi="Wingdings"/>
    </w:rPr>
  </w:style>
  <w:style w:type="character" w:customStyle="1" w:styleId="WW8Num7z3">
    <w:name w:val="WW8Num7z3"/>
    <w:rsid w:val="00DC4939"/>
    <w:rPr>
      <w:rFonts w:ascii="Symbol" w:hAnsi="Symbol"/>
    </w:rPr>
  </w:style>
  <w:style w:type="character" w:customStyle="1" w:styleId="WW8Num11z1">
    <w:name w:val="WW8Num11z1"/>
    <w:rsid w:val="00DC4939"/>
    <w:rPr>
      <w:rFonts w:ascii="Courier New" w:hAnsi="Courier New" w:cs="Courier New"/>
    </w:rPr>
  </w:style>
  <w:style w:type="character" w:customStyle="1" w:styleId="WW8Num11z2">
    <w:name w:val="WW8Num11z2"/>
    <w:rsid w:val="00DC4939"/>
    <w:rPr>
      <w:rFonts w:ascii="Wingdings" w:hAnsi="Wingdings"/>
    </w:rPr>
  </w:style>
  <w:style w:type="character" w:customStyle="1" w:styleId="WW8Num11z3">
    <w:name w:val="WW8Num11z3"/>
    <w:rsid w:val="00DC4939"/>
    <w:rPr>
      <w:rFonts w:ascii="Symbol" w:hAnsi="Symbol"/>
    </w:rPr>
  </w:style>
  <w:style w:type="character" w:customStyle="1" w:styleId="WW8Num12z0">
    <w:name w:val="WW8Num12z0"/>
    <w:rsid w:val="00DC4939"/>
    <w:rPr>
      <w:rFonts w:ascii="OpenSymbol" w:hAnsi="OpenSymbol"/>
    </w:rPr>
  </w:style>
  <w:style w:type="character" w:customStyle="1" w:styleId="WW8Num12z1">
    <w:name w:val="WW8Num12z1"/>
    <w:rsid w:val="00DC4939"/>
    <w:rPr>
      <w:rFonts w:ascii="Courier New" w:hAnsi="Courier New" w:cs="Courier New"/>
    </w:rPr>
  </w:style>
  <w:style w:type="character" w:customStyle="1" w:styleId="WW8Num12z2">
    <w:name w:val="WW8Num12z2"/>
    <w:rsid w:val="00DC4939"/>
    <w:rPr>
      <w:rFonts w:ascii="Wingdings" w:hAnsi="Wingdings"/>
    </w:rPr>
  </w:style>
  <w:style w:type="character" w:customStyle="1" w:styleId="WW8Num12z3">
    <w:name w:val="WW8Num12z3"/>
    <w:rsid w:val="00DC4939"/>
    <w:rPr>
      <w:rFonts w:ascii="Symbol" w:hAnsi="Symbol"/>
    </w:rPr>
  </w:style>
  <w:style w:type="character" w:customStyle="1" w:styleId="WW8Num13z2">
    <w:name w:val="WW8Num13z2"/>
    <w:rsid w:val="00DC4939"/>
    <w:rPr>
      <w:rFonts w:ascii="Wingdings" w:hAnsi="Wingdings"/>
    </w:rPr>
  </w:style>
  <w:style w:type="character" w:customStyle="1" w:styleId="WW8Num13z3">
    <w:name w:val="WW8Num13z3"/>
    <w:rsid w:val="00DC4939"/>
    <w:rPr>
      <w:rFonts w:ascii="Symbol" w:hAnsi="Symbol"/>
    </w:rPr>
  </w:style>
  <w:style w:type="character" w:customStyle="1" w:styleId="WW8Num26z0">
    <w:name w:val="WW8Num26z0"/>
    <w:rsid w:val="00DC4939"/>
    <w:rPr>
      <w:rFonts w:ascii="Wingdings 2" w:hAnsi="Wingdings 2" w:cs="OpenSymbol"/>
    </w:rPr>
  </w:style>
  <w:style w:type="character" w:customStyle="1" w:styleId="WW8Num26z1">
    <w:name w:val="WW8Num26z1"/>
    <w:rsid w:val="00DC4939"/>
    <w:rPr>
      <w:rFonts w:ascii="OpenSymbol" w:hAnsi="OpenSymbol" w:cs="OpenSymbol"/>
    </w:rPr>
  </w:style>
  <w:style w:type="character" w:customStyle="1" w:styleId="WW8Num27z0">
    <w:name w:val="WW8Num27z0"/>
    <w:rsid w:val="00DC4939"/>
    <w:rPr>
      <w:rFonts w:ascii="Wingdings 2" w:hAnsi="Wingdings 2" w:cs="OpenSymbol"/>
    </w:rPr>
  </w:style>
  <w:style w:type="character" w:customStyle="1" w:styleId="WW8Num27z1">
    <w:name w:val="WW8Num27z1"/>
    <w:rsid w:val="00DC4939"/>
    <w:rPr>
      <w:rFonts w:ascii="OpenSymbol" w:hAnsi="OpenSymbol" w:cs="OpenSymbol"/>
    </w:rPr>
  </w:style>
  <w:style w:type="character" w:customStyle="1" w:styleId="WW8Num28z0">
    <w:name w:val="WW8Num28z0"/>
    <w:rsid w:val="00DC4939"/>
    <w:rPr>
      <w:rFonts w:ascii="Wingdings 2" w:hAnsi="Wingdings 2" w:cs="OpenSymbol"/>
    </w:rPr>
  </w:style>
  <w:style w:type="character" w:customStyle="1" w:styleId="WW8Num28z1">
    <w:name w:val="WW8Num28z1"/>
    <w:rsid w:val="00DC4939"/>
    <w:rPr>
      <w:rFonts w:ascii="OpenSymbol" w:hAnsi="OpenSymbol" w:cs="OpenSymbol"/>
    </w:rPr>
  </w:style>
  <w:style w:type="character" w:customStyle="1" w:styleId="WW8Num29z0">
    <w:name w:val="WW8Num29z0"/>
    <w:rsid w:val="00DC4939"/>
    <w:rPr>
      <w:rFonts w:ascii="Wingdings 2" w:hAnsi="Wingdings 2" w:cs="OpenSymbol"/>
    </w:rPr>
  </w:style>
  <w:style w:type="character" w:customStyle="1" w:styleId="WW8Num29z1">
    <w:name w:val="WW8Num29z1"/>
    <w:rsid w:val="00DC4939"/>
    <w:rPr>
      <w:rFonts w:ascii="OpenSymbol" w:hAnsi="OpenSymbol" w:cs="OpenSymbol"/>
    </w:rPr>
  </w:style>
  <w:style w:type="character" w:customStyle="1" w:styleId="WW8Num30z0">
    <w:name w:val="WW8Num30z0"/>
    <w:rsid w:val="00DC4939"/>
    <w:rPr>
      <w:rFonts w:ascii="Wingdings 2" w:hAnsi="Wingdings 2" w:cs="OpenSymbol"/>
    </w:rPr>
  </w:style>
  <w:style w:type="character" w:customStyle="1" w:styleId="WW8Num30z1">
    <w:name w:val="WW8Num30z1"/>
    <w:rsid w:val="00DC4939"/>
    <w:rPr>
      <w:rFonts w:ascii="OpenSymbol" w:hAnsi="OpenSymbol" w:cs="OpenSymbol"/>
    </w:rPr>
  </w:style>
  <w:style w:type="character" w:customStyle="1" w:styleId="WW8Num31z0">
    <w:name w:val="WW8Num31z0"/>
    <w:rsid w:val="00DC4939"/>
    <w:rPr>
      <w:rFonts w:ascii="Wingdings 2" w:hAnsi="Wingdings 2" w:cs="OpenSymbol"/>
    </w:rPr>
  </w:style>
  <w:style w:type="character" w:customStyle="1" w:styleId="WW8Num31z1">
    <w:name w:val="WW8Num31z1"/>
    <w:rsid w:val="00DC4939"/>
    <w:rPr>
      <w:rFonts w:ascii="OpenSymbol" w:hAnsi="OpenSymbol" w:cs="OpenSymbol"/>
    </w:rPr>
  </w:style>
  <w:style w:type="character" w:customStyle="1" w:styleId="WW8Num32z0">
    <w:name w:val="WW8Num32z0"/>
    <w:rsid w:val="00DC4939"/>
    <w:rPr>
      <w:rFonts w:ascii="Wingdings 2" w:hAnsi="Wingdings 2" w:cs="OpenSymbol"/>
    </w:rPr>
  </w:style>
  <w:style w:type="character" w:customStyle="1" w:styleId="WW8Num32z1">
    <w:name w:val="WW8Num32z1"/>
    <w:rsid w:val="00DC4939"/>
    <w:rPr>
      <w:rFonts w:ascii="OpenSymbol" w:hAnsi="OpenSymbol" w:cs="OpenSymbol"/>
    </w:rPr>
  </w:style>
  <w:style w:type="character" w:customStyle="1" w:styleId="WW8Num33z0">
    <w:name w:val="WW8Num33z0"/>
    <w:rsid w:val="00DC4939"/>
    <w:rPr>
      <w:rFonts w:ascii="Wingdings 2" w:hAnsi="Wingdings 2" w:cs="OpenSymbol"/>
    </w:rPr>
  </w:style>
  <w:style w:type="character" w:customStyle="1" w:styleId="WW8Num33z1">
    <w:name w:val="WW8Num33z1"/>
    <w:rsid w:val="00DC4939"/>
    <w:rPr>
      <w:rFonts w:ascii="OpenSymbol" w:hAnsi="OpenSymbol" w:cs="OpenSymbol"/>
    </w:rPr>
  </w:style>
  <w:style w:type="character" w:customStyle="1" w:styleId="WW8Num34z0">
    <w:name w:val="WW8Num34z0"/>
    <w:rsid w:val="00DC4939"/>
    <w:rPr>
      <w:rFonts w:ascii="Wingdings 2" w:hAnsi="Wingdings 2" w:cs="OpenSymbol"/>
    </w:rPr>
  </w:style>
  <w:style w:type="character" w:customStyle="1" w:styleId="WW8Num34z1">
    <w:name w:val="WW8Num34z1"/>
    <w:rsid w:val="00DC4939"/>
    <w:rPr>
      <w:rFonts w:ascii="OpenSymbol" w:hAnsi="OpenSymbol" w:cs="OpenSymbol"/>
    </w:rPr>
  </w:style>
  <w:style w:type="character" w:customStyle="1" w:styleId="WW8Num35z0">
    <w:name w:val="WW8Num35z0"/>
    <w:rsid w:val="00DC4939"/>
    <w:rPr>
      <w:rFonts w:ascii="Wingdings 2" w:hAnsi="Wingdings 2" w:cs="OpenSymbol"/>
    </w:rPr>
  </w:style>
  <w:style w:type="character" w:customStyle="1" w:styleId="WW8Num35z1">
    <w:name w:val="WW8Num35z1"/>
    <w:rsid w:val="00DC4939"/>
    <w:rPr>
      <w:rFonts w:ascii="OpenSymbol" w:hAnsi="OpenSymbol" w:cs="OpenSymbol"/>
    </w:rPr>
  </w:style>
  <w:style w:type="character" w:customStyle="1" w:styleId="WW8Num36z0">
    <w:name w:val="WW8Num36z0"/>
    <w:rsid w:val="00DC4939"/>
    <w:rPr>
      <w:rFonts w:ascii="Wingdings 2" w:hAnsi="Wingdings 2" w:cs="OpenSymbol"/>
    </w:rPr>
  </w:style>
  <w:style w:type="character" w:customStyle="1" w:styleId="WW8Num36z1">
    <w:name w:val="WW8Num36z1"/>
    <w:rsid w:val="00DC4939"/>
    <w:rPr>
      <w:rFonts w:ascii="OpenSymbol" w:hAnsi="OpenSymbol" w:cs="OpenSymbol"/>
    </w:rPr>
  </w:style>
  <w:style w:type="character" w:customStyle="1" w:styleId="WW8Num37z0">
    <w:name w:val="WW8Num37z0"/>
    <w:rsid w:val="00DC4939"/>
    <w:rPr>
      <w:rFonts w:ascii="Wingdings 2" w:hAnsi="Wingdings 2" w:cs="OpenSymbol"/>
    </w:rPr>
  </w:style>
  <w:style w:type="character" w:customStyle="1" w:styleId="WW8Num37z1">
    <w:name w:val="WW8Num37z1"/>
    <w:rsid w:val="00DC4939"/>
    <w:rPr>
      <w:rFonts w:ascii="OpenSymbol" w:hAnsi="OpenSymbol" w:cs="OpenSymbol"/>
    </w:rPr>
  </w:style>
  <w:style w:type="character" w:customStyle="1" w:styleId="WW8Num38z0">
    <w:name w:val="WW8Num38z0"/>
    <w:rsid w:val="00DC4939"/>
    <w:rPr>
      <w:rFonts w:ascii="Wingdings 2" w:hAnsi="Wingdings 2" w:cs="OpenSymbol"/>
    </w:rPr>
  </w:style>
  <w:style w:type="character" w:customStyle="1" w:styleId="WW8Num38z1">
    <w:name w:val="WW8Num38z1"/>
    <w:rsid w:val="00DC4939"/>
    <w:rPr>
      <w:rFonts w:ascii="OpenSymbol" w:hAnsi="OpenSymbol" w:cs="OpenSymbol"/>
    </w:rPr>
  </w:style>
  <w:style w:type="character" w:customStyle="1" w:styleId="WW8Num39z0">
    <w:name w:val="WW8Num39z0"/>
    <w:rsid w:val="00DC4939"/>
    <w:rPr>
      <w:rFonts w:ascii="Wingdings 2" w:hAnsi="Wingdings 2" w:cs="OpenSymbol"/>
    </w:rPr>
  </w:style>
  <w:style w:type="character" w:customStyle="1" w:styleId="WW8Num39z1">
    <w:name w:val="WW8Num39z1"/>
    <w:rsid w:val="00DC4939"/>
    <w:rPr>
      <w:rFonts w:ascii="OpenSymbol" w:hAnsi="OpenSymbol" w:cs="OpenSymbol"/>
    </w:rPr>
  </w:style>
  <w:style w:type="character" w:customStyle="1" w:styleId="WW8Num40z0">
    <w:name w:val="WW8Num40z0"/>
    <w:rsid w:val="00DC4939"/>
    <w:rPr>
      <w:rFonts w:ascii="Wingdings 2" w:hAnsi="Wingdings 2" w:cs="OpenSymbol"/>
    </w:rPr>
  </w:style>
  <w:style w:type="character" w:customStyle="1" w:styleId="WW8Num40z1">
    <w:name w:val="WW8Num40z1"/>
    <w:rsid w:val="00DC4939"/>
    <w:rPr>
      <w:rFonts w:ascii="OpenSymbol" w:hAnsi="OpenSymbol" w:cs="OpenSymbol"/>
    </w:rPr>
  </w:style>
  <w:style w:type="character" w:customStyle="1" w:styleId="WW8Num41z0">
    <w:name w:val="WW8Num41z0"/>
    <w:rsid w:val="00DC4939"/>
    <w:rPr>
      <w:rFonts w:ascii="Wingdings 2" w:hAnsi="Wingdings 2" w:cs="OpenSymbol"/>
    </w:rPr>
  </w:style>
  <w:style w:type="character" w:customStyle="1" w:styleId="WW8Num41z1">
    <w:name w:val="WW8Num41z1"/>
    <w:rsid w:val="00DC4939"/>
    <w:rPr>
      <w:rFonts w:ascii="OpenSymbol" w:hAnsi="OpenSymbol" w:cs="OpenSymbol"/>
    </w:rPr>
  </w:style>
  <w:style w:type="character" w:customStyle="1" w:styleId="WW8Num42z0">
    <w:name w:val="WW8Num42z0"/>
    <w:rsid w:val="00DC4939"/>
    <w:rPr>
      <w:rFonts w:ascii="Wingdings 2" w:hAnsi="Wingdings 2" w:cs="OpenSymbol"/>
    </w:rPr>
  </w:style>
  <w:style w:type="character" w:customStyle="1" w:styleId="WW8Num42z1">
    <w:name w:val="WW8Num42z1"/>
    <w:rsid w:val="00DC4939"/>
    <w:rPr>
      <w:rFonts w:ascii="OpenSymbol" w:hAnsi="OpenSymbol" w:cs="OpenSymbol"/>
    </w:rPr>
  </w:style>
  <w:style w:type="character" w:customStyle="1" w:styleId="WW8Num43z0">
    <w:name w:val="WW8Num43z0"/>
    <w:rsid w:val="00DC4939"/>
    <w:rPr>
      <w:rFonts w:ascii="Wingdings 2" w:hAnsi="Wingdings 2" w:cs="OpenSymbol"/>
    </w:rPr>
  </w:style>
  <w:style w:type="character" w:customStyle="1" w:styleId="WW8Num43z1">
    <w:name w:val="WW8Num43z1"/>
    <w:rsid w:val="00DC4939"/>
    <w:rPr>
      <w:rFonts w:ascii="OpenSymbol" w:hAnsi="OpenSymbol" w:cs="OpenSymbol"/>
    </w:rPr>
  </w:style>
  <w:style w:type="character" w:customStyle="1" w:styleId="WW8Num44z0">
    <w:name w:val="WW8Num44z0"/>
    <w:rsid w:val="00DC4939"/>
    <w:rPr>
      <w:rFonts w:ascii="Wingdings 2" w:hAnsi="Wingdings 2" w:cs="OpenSymbol"/>
    </w:rPr>
  </w:style>
  <w:style w:type="character" w:customStyle="1" w:styleId="WW8Num44z1">
    <w:name w:val="WW8Num44z1"/>
    <w:rsid w:val="00DC4939"/>
    <w:rPr>
      <w:rFonts w:ascii="OpenSymbol" w:hAnsi="OpenSymbol" w:cs="OpenSymbol"/>
    </w:rPr>
  </w:style>
  <w:style w:type="character" w:customStyle="1" w:styleId="WW-Absatz-Standardschriftart1">
    <w:name w:val="WW-Absatz-Standardschriftart1"/>
    <w:rsid w:val="00DC4939"/>
  </w:style>
  <w:style w:type="character" w:customStyle="1" w:styleId="Privzetapisavaodstavka1">
    <w:name w:val="Privzeta pisava odstavka1"/>
    <w:rsid w:val="00DC4939"/>
  </w:style>
  <w:style w:type="character" w:customStyle="1" w:styleId="Pripombasklic1">
    <w:name w:val="Pripomba – sklic1"/>
    <w:basedOn w:val="Privzetapisavaodstavka1"/>
    <w:rsid w:val="00DC4939"/>
    <w:rPr>
      <w:sz w:val="16"/>
      <w:szCs w:val="16"/>
    </w:rPr>
  </w:style>
  <w:style w:type="character" w:customStyle="1" w:styleId="Sprotnaopomba-besediloZnak">
    <w:name w:val="Sprotna opomba - besedilo Znak"/>
    <w:basedOn w:val="Privzetapisavaodstavka1"/>
    <w:rsid w:val="00DC4939"/>
  </w:style>
  <w:style w:type="character" w:customStyle="1" w:styleId="Sprotnaopomba-sklic1">
    <w:name w:val="Sprotna opomba - sklic1"/>
    <w:basedOn w:val="Privzetapisavaodstavka1"/>
    <w:rsid w:val="00DC4939"/>
    <w:rPr>
      <w:vertAlign w:val="superscript"/>
    </w:rPr>
  </w:style>
  <w:style w:type="character" w:customStyle="1" w:styleId="ListLabel1">
    <w:name w:val="ListLabel 1"/>
    <w:rsid w:val="00DC4939"/>
    <w:rPr>
      <w:rFonts w:eastAsia="Times New Roman" w:cs="Times New Roman"/>
      <w:b w:val="0"/>
      <w:sz w:val="22"/>
      <w:szCs w:val="22"/>
    </w:rPr>
  </w:style>
  <w:style w:type="character" w:customStyle="1" w:styleId="ListLabel2">
    <w:name w:val="ListLabel 2"/>
    <w:rsid w:val="00DC4939"/>
    <w:rPr>
      <w:rFonts w:cs="Courier New"/>
    </w:rPr>
  </w:style>
  <w:style w:type="character" w:customStyle="1" w:styleId="ListLabel3">
    <w:name w:val="ListLabel 3"/>
    <w:rsid w:val="00DC4939"/>
    <w:rPr>
      <w:rFonts w:eastAsia="Times New Roman" w:cs="Arial"/>
    </w:rPr>
  </w:style>
  <w:style w:type="character" w:customStyle="1" w:styleId="ListLabel4">
    <w:name w:val="ListLabel 4"/>
    <w:rsid w:val="00DC4939"/>
    <w:rPr>
      <w:b w:val="0"/>
      <w:sz w:val="22"/>
      <w:szCs w:val="22"/>
    </w:rPr>
  </w:style>
  <w:style w:type="character" w:customStyle="1" w:styleId="ListLabel5">
    <w:name w:val="ListLabel 5"/>
    <w:rsid w:val="00DC4939"/>
    <w:rPr>
      <w:rFonts w:eastAsia="Times New Roman" w:cs="Times New Roman"/>
    </w:rPr>
  </w:style>
  <w:style w:type="character" w:customStyle="1" w:styleId="ListLabel6">
    <w:name w:val="ListLabel 6"/>
    <w:rsid w:val="00DC4939"/>
    <w:rPr>
      <w:sz w:val="16"/>
      <w:szCs w:val="14"/>
    </w:rPr>
  </w:style>
  <w:style w:type="character" w:customStyle="1" w:styleId="ListLabel7">
    <w:name w:val="ListLabel 7"/>
    <w:rsid w:val="00DC4939"/>
    <w:rPr>
      <w:sz w:val="20"/>
    </w:rPr>
  </w:style>
  <w:style w:type="character" w:customStyle="1" w:styleId="ListLabel8">
    <w:name w:val="ListLabel 8"/>
    <w:rsid w:val="00DC4939"/>
    <w:rPr>
      <w:rFonts w:cs="Tahoma"/>
    </w:rPr>
  </w:style>
  <w:style w:type="character" w:customStyle="1" w:styleId="Bullets">
    <w:name w:val="Bullets"/>
    <w:rsid w:val="00DC4939"/>
    <w:rPr>
      <w:rFonts w:ascii="OpenSymbol" w:eastAsia="OpenSymbol" w:hAnsi="OpenSymbol" w:cs="OpenSymbol"/>
    </w:rPr>
  </w:style>
  <w:style w:type="character" w:customStyle="1" w:styleId="NumberingSymbols">
    <w:name w:val="Numbering Symbols"/>
    <w:rsid w:val="00DC4939"/>
  </w:style>
  <w:style w:type="paragraph" w:customStyle="1" w:styleId="Heading">
    <w:name w:val="Heading"/>
    <w:basedOn w:val="Navaden"/>
    <w:next w:val="Telobesedila"/>
    <w:rsid w:val="00DC4939"/>
    <w:pPr>
      <w:keepNext/>
      <w:suppressAutoHyphens/>
      <w:spacing w:before="240" w:after="120"/>
    </w:pPr>
    <w:rPr>
      <w:rFonts w:ascii="Arial" w:eastAsia="Microsoft YaHei" w:hAnsi="Arial" w:cs="Mangal"/>
      <w:i w:val="0"/>
      <w:kern w:val="1"/>
      <w:sz w:val="28"/>
      <w:szCs w:val="28"/>
      <w:lang w:eastAsia="hi-IN" w:bidi="hi-IN"/>
    </w:rPr>
  </w:style>
  <w:style w:type="paragraph" w:styleId="Seznam">
    <w:name w:val="List"/>
    <w:basedOn w:val="Telobesedila"/>
    <w:rsid w:val="00DC4939"/>
    <w:pPr>
      <w:suppressAutoHyphens/>
      <w:overflowPunct/>
      <w:autoSpaceDE/>
      <w:autoSpaceDN/>
      <w:adjustRightInd/>
      <w:spacing w:after="120"/>
      <w:jc w:val="left"/>
      <w:textAlignment w:val="auto"/>
    </w:pPr>
    <w:rPr>
      <w:rFonts w:ascii="Times New Roman" w:eastAsia="SimSun" w:hAnsi="Times New Roman" w:cs="Mangal"/>
      <w:b w:val="0"/>
      <w:kern w:val="1"/>
      <w:sz w:val="24"/>
      <w:szCs w:val="24"/>
      <w:lang w:eastAsia="hi-IN" w:bidi="hi-IN"/>
    </w:rPr>
  </w:style>
  <w:style w:type="paragraph" w:customStyle="1" w:styleId="Napis1">
    <w:name w:val="Napis1"/>
    <w:basedOn w:val="Navaden"/>
    <w:rsid w:val="00DC4939"/>
    <w:pPr>
      <w:suppressLineNumbers/>
      <w:suppressAutoHyphens/>
      <w:spacing w:before="120" w:after="120"/>
    </w:pPr>
    <w:rPr>
      <w:rFonts w:eastAsia="SimSun" w:cs="Mangal"/>
      <w:iCs/>
      <w:kern w:val="1"/>
      <w:szCs w:val="24"/>
      <w:lang w:eastAsia="hi-IN" w:bidi="hi-IN"/>
    </w:rPr>
  </w:style>
  <w:style w:type="paragraph" w:customStyle="1" w:styleId="Index">
    <w:name w:val="Index"/>
    <w:basedOn w:val="Navaden"/>
    <w:rsid w:val="00DC4939"/>
    <w:pPr>
      <w:suppressLineNumbers/>
      <w:suppressAutoHyphens/>
    </w:pPr>
    <w:rPr>
      <w:rFonts w:eastAsia="SimSun" w:cs="Mangal"/>
      <w:i w:val="0"/>
      <w:kern w:val="1"/>
      <w:szCs w:val="24"/>
      <w:lang w:eastAsia="hi-IN" w:bidi="hi-IN"/>
    </w:rPr>
  </w:style>
  <w:style w:type="paragraph" w:customStyle="1" w:styleId="Telobesedila21">
    <w:name w:val="Telo besedila 21"/>
    <w:basedOn w:val="Navaden"/>
    <w:rsid w:val="00DC4939"/>
    <w:pPr>
      <w:suppressAutoHyphens/>
      <w:jc w:val="both"/>
    </w:pPr>
    <w:rPr>
      <w:rFonts w:eastAsia="SimSun" w:cs="Mangal"/>
      <w:i w:val="0"/>
      <w:kern w:val="1"/>
      <w:szCs w:val="24"/>
      <w:lang w:eastAsia="hi-IN" w:bidi="hi-IN"/>
    </w:rPr>
  </w:style>
  <w:style w:type="paragraph" w:customStyle="1" w:styleId="Telobesedila31">
    <w:name w:val="Telo besedila 31"/>
    <w:basedOn w:val="Navaden"/>
    <w:rsid w:val="00DC4939"/>
    <w:pPr>
      <w:suppressAutoHyphens/>
    </w:pPr>
    <w:rPr>
      <w:rFonts w:ascii="Arial" w:eastAsia="SimSun" w:hAnsi="Arial" w:cs="Mangal"/>
      <w:b/>
      <w:kern w:val="1"/>
      <w:szCs w:val="24"/>
      <w:lang w:eastAsia="hi-IN" w:bidi="hi-IN"/>
    </w:rPr>
  </w:style>
  <w:style w:type="paragraph" w:customStyle="1" w:styleId="Besedilooblaka1">
    <w:name w:val="Besedilo oblačka1"/>
    <w:basedOn w:val="Navaden"/>
    <w:rsid w:val="00DC4939"/>
    <w:pPr>
      <w:suppressAutoHyphens/>
    </w:pPr>
    <w:rPr>
      <w:rFonts w:ascii="Tahoma" w:eastAsia="SimSun" w:hAnsi="Tahoma" w:cs="Tahoma"/>
      <w:i w:val="0"/>
      <w:kern w:val="1"/>
      <w:sz w:val="16"/>
      <w:szCs w:val="16"/>
      <w:lang w:eastAsia="hi-IN" w:bidi="hi-IN"/>
    </w:rPr>
  </w:style>
  <w:style w:type="paragraph" w:customStyle="1" w:styleId="Pripombabesedilo1">
    <w:name w:val="Pripomba – besedilo1"/>
    <w:basedOn w:val="Navaden"/>
    <w:rsid w:val="00DC4939"/>
    <w:pPr>
      <w:suppressAutoHyphens/>
    </w:pPr>
    <w:rPr>
      <w:rFonts w:eastAsia="SimSun" w:cs="Mangal"/>
      <w:i w:val="0"/>
      <w:kern w:val="1"/>
      <w:sz w:val="20"/>
      <w:szCs w:val="24"/>
      <w:lang w:eastAsia="hi-IN" w:bidi="hi-IN"/>
    </w:rPr>
  </w:style>
  <w:style w:type="paragraph" w:customStyle="1" w:styleId="Zadevapripombe1">
    <w:name w:val="Zadeva pripombe1"/>
    <w:basedOn w:val="Pripombabesedilo1"/>
    <w:rsid w:val="00DC4939"/>
    <w:rPr>
      <w:b/>
      <w:bCs/>
    </w:rPr>
  </w:style>
  <w:style w:type="paragraph" w:customStyle="1" w:styleId="Zgradbadokumenta1">
    <w:name w:val="Zgradba dokumenta1"/>
    <w:basedOn w:val="Navaden"/>
    <w:rsid w:val="00DC4939"/>
    <w:pPr>
      <w:shd w:val="clear" w:color="auto" w:fill="000080"/>
      <w:suppressAutoHyphens/>
    </w:pPr>
    <w:rPr>
      <w:rFonts w:ascii="Tahoma" w:eastAsia="SimSun" w:hAnsi="Tahoma" w:cs="Tahoma"/>
      <w:i w:val="0"/>
      <w:kern w:val="1"/>
      <w:sz w:val="20"/>
      <w:szCs w:val="24"/>
      <w:lang w:eastAsia="hi-IN" w:bidi="hi-IN"/>
    </w:rPr>
  </w:style>
  <w:style w:type="paragraph" w:customStyle="1" w:styleId="Sprotnaopomba-besedilo1">
    <w:name w:val="Sprotna opomba - besedilo1"/>
    <w:basedOn w:val="Navaden"/>
    <w:rsid w:val="00DC4939"/>
    <w:pPr>
      <w:suppressAutoHyphens/>
    </w:pPr>
    <w:rPr>
      <w:rFonts w:eastAsia="SimSun" w:cs="Mangal"/>
      <w:i w:val="0"/>
      <w:kern w:val="1"/>
      <w:sz w:val="20"/>
      <w:szCs w:val="24"/>
      <w:lang w:eastAsia="hi-IN" w:bidi="hi-IN"/>
    </w:rPr>
  </w:style>
  <w:style w:type="paragraph" w:customStyle="1" w:styleId="TableContents">
    <w:name w:val="Table Contents"/>
    <w:basedOn w:val="Navaden"/>
    <w:rsid w:val="00DC4939"/>
    <w:pPr>
      <w:suppressLineNumbers/>
      <w:suppressAutoHyphens/>
    </w:pPr>
    <w:rPr>
      <w:rFonts w:eastAsia="SimSun" w:cs="Mangal"/>
      <w:i w:val="0"/>
      <w:kern w:val="1"/>
      <w:szCs w:val="24"/>
      <w:lang w:eastAsia="hi-IN" w:bidi="hi-IN"/>
    </w:rPr>
  </w:style>
  <w:style w:type="paragraph" w:customStyle="1" w:styleId="TableHeading">
    <w:name w:val="Table Heading"/>
    <w:basedOn w:val="TableContents"/>
    <w:rsid w:val="00DC4939"/>
    <w:pPr>
      <w:jc w:val="center"/>
    </w:pPr>
    <w:rPr>
      <w:b/>
      <w:bCs/>
    </w:rPr>
  </w:style>
  <w:style w:type="paragraph" w:customStyle="1" w:styleId="default0">
    <w:name w:val="default"/>
    <w:basedOn w:val="Navaden"/>
    <w:rsid w:val="005F3DD1"/>
    <w:pPr>
      <w:spacing w:before="100" w:beforeAutospacing="1" w:after="100" w:afterAutospacing="1"/>
    </w:pPr>
    <w:rPr>
      <w:i w:val="0"/>
      <w:szCs w:val="24"/>
      <w:lang w:val="en-US" w:eastAsia="en-US"/>
    </w:rPr>
  </w:style>
  <w:style w:type="numbering" w:customStyle="1" w:styleId="Brezseznama1">
    <w:name w:val="Brez seznama1"/>
    <w:next w:val="Brezseznama"/>
    <w:uiPriority w:val="99"/>
    <w:semiHidden/>
    <w:unhideWhenUsed/>
    <w:rsid w:val="00032E33"/>
  </w:style>
  <w:style w:type="paragraph" w:customStyle="1" w:styleId="Navaden1">
    <w:name w:val="Navaden1"/>
    <w:rsid w:val="00032E33"/>
    <w:pPr>
      <w:widowControl w:val="0"/>
    </w:pPr>
    <w:rPr>
      <w:kern w:val="16"/>
      <w:sz w:val="22"/>
    </w:rPr>
  </w:style>
  <w:style w:type="paragraph" w:customStyle="1" w:styleId="Revizija1">
    <w:name w:val="Revizija1"/>
    <w:next w:val="Revizija"/>
    <w:hidden/>
    <w:uiPriority w:val="99"/>
    <w:semiHidden/>
    <w:rsid w:val="00032E33"/>
    <w:rPr>
      <w:rFonts w:ascii="Calibri" w:eastAsia="Calibri" w:hAnsi="Calibri"/>
      <w:sz w:val="22"/>
      <w:szCs w:val="22"/>
      <w:lang w:eastAsia="en-US"/>
    </w:rPr>
  </w:style>
  <w:style w:type="paragraph" w:styleId="Revizija">
    <w:name w:val="Revision"/>
    <w:hidden/>
    <w:uiPriority w:val="99"/>
    <w:semiHidden/>
    <w:rsid w:val="00032E33"/>
    <w:rPr>
      <w:i/>
      <w:sz w:val="24"/>
    </w:rPr>
  </w:style>
  <w:style w:type="numbering" w:customStyle="1" w:styleId="Brezseznama2">
    <w:name w:val="Brez seznama2"/>
    <w:next w:val="Brezseznama"/>
    <w:uiPriority w:val="99"/>
    <w:semiHidden/>
    <w:unhideWhenUsed/>
    <w:rsid w:val="009A4073"/>
  </w:style>
  <w:style w:type="table" w:customStyle="1" w:styleId="Tabela-mrea">
    <w:name w:val="Tabela - mreža"/>
    <w:basedOn w:val="Navadnatabela"/>
    <w:rsid w:val="009A4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3"/>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4F731F"/>
    <w:rPr>
      <w:i/>
      <w:sz w:val="16"/>
      <w:szCs w:val="16"/>
    </w:rPr>
  </w:style>
  <w:style w:type="character" w:customStyle="1" w:styleId="BesedilooblakaZnak">
    <w:name w:val="Besedilo oblačka Znak"/>
    <w:basedOn w:val="Privzetapisavaodstavka"/>
    <w:link w:val="Besedilooblaka"/>
    <w:uiPriority w:val="99"/>
    <w:semiHidden/>
    <w:rsid w:val="004F731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4F731F"/>
    <w:rPr>
      <w:b/>
      <w:bCs/>
      <w:i/>
    </w:rPr>
  </w:style>
  <w:style w:type="character" w:customStyle="1" w:styleId="WW8Num3z0">
    <w:name w:val="WW8Num3z0"/>
    <w:rsid w:val="00DC4939"/>
    <w:rPr>
      <w:rFonts w:ascii="Times New Roman" w:hAnsi="Times New Roman" w:cs="Times New Roman"/>
      <w:b w:val="0"/>
      <w:sz w:val="22"/>
      <w:szCs w:val="22"/>
    </w:rPr>
  </w:style>
  <w:style w:type="character" w:customStyle="1" w:styleId="WW8Num3z1">
    <w:name w:val="WW8Num3z1"/>
    <w:rsid w:val="00DC4939"/>
    <w:rPr>
      <w:rFonts w:ascii="Courier New" w:hAnsi="Courier New" w:cs="Courier New"/>
    </w:rPr>
  </w:style>
  <w:style w:type="character" w:customStyle="1" w:styleId="WW8Num3z2">
    <w:name w:val="WW8Num3z2"/>
    <w:rsid w:val="00DC4939"/>
    <w:rPr>
      <w:rFonts w:ascii="Wingdings" w:hAnsi="Wingdings"/>
    </w:rPr>
  </w:style>
  <w:style w:type="character" w:customStyle="1" w:styleId="WW8Num3z3">
    <w:name w:val="WW8Num3z3"/>
    <w:rsid w:val="00DC4939"/>
    <w:rPr>
      <w:rFonts w:ascii="Symbol" w:hAnsi="Symbol"/>
    </w:rPr>
  </w:style>
  <w:style w:type="character" w:customStyle="1" w:styleId="WW8Num4z0">
    <w:name w:val="WW8Num4z0"/>
    <w:rsid w:val="00DC4939"/>
    <w:rPr>
      <w:rFonts w:ascii="OpenSymbol" w:hAnsi="OpenSymbol"/>
    </w:rPr>
  </w:style>
  <w:style w:type="character" w:customStyle="1" w:styleId="WW8Num4z1">
    <w:name w:val="WW8Num4z1"/>
    <w:rsid w:val="00DC4939"/>
    <w:rPr>
      <w:rFonts w:ascii="Courier New" w:hAnsi="Courier New" w:cs="Courier New"/>
    </w:rPr>
  </w:style>
  <w:style w:type="character" w:customStyle="1" w:styleId="WW8Num4z2">
    <w:name w:val="WW8Num4z2"/>
    <w:rsid w:val="00DC4939"/>
    <w:rPr>
      <w:rFonts w:ascii="Wingdings" w:hAnsi="Wingdings"/>
    </w:rPr>
  </w:style>
  <w:style w:type="character" w:customStyle="1" w:styleId="WW8Num4z3">
    <w:name w:val="WW8Num4z3"/>
    <w:rsid w:val="00DC4939"/>
    <w:rPr>
      <w:rFonts w:ascii="Symbol" w:hAnsi="Symbol"/>
    </w:rPr>
  </w:style>
  <w:style w:type="character" w:customStyle="1" w:styleId="WW8Num5z0">
    <w:name w:val="WW8Num5z0"/>
    <w:rsid w:val="00DC4939"/>
    <w:rPr>
      <w:rFonts w:ascii="Times New Roman" w:hAnsi="Times New Roman" w:cs="Times New Roman"/>
      <w:b w:val="0"/>
      <w:sz w:val="22"/>
      <w:szCs w:val="22"/>
    </w:rPr>
  </w:style>
  <w:style w:type="character" w:customStyle="1" w:styleId="WW8Num5z1">
    <w:name w:val="WW8Num5z1"/>
    <w:rsid w:val="00DC4939"/>
    <w:rPr>
      <w:rFonts w:ascii="Courier New" w:hAnsi="Courier New" w:cs="Courier New"/>
    </w:rPr>
  </w:style>
  <w:style w:type="character" w:customStyle="1" w:styleId="WW8Num5z2">
    <w:name w:val="WW8Num5z2"/>
    <w:rsid w:val="00DC4939"/>
    <w:rPr>
      <w:rFonts w:ascii="Wingdings" w:hAnsi="Wingdings"/>
    </w:rPr>
  </w:style>
  <w:style w:type="character" w:customStyle="1" w:styleId="WW8Num5z3">
    <w:name w:val="WW8Num5z3"/>
    <w:rsid w:val="00DC4939"/>
    <w:rPr>
      <w:rFonts w:ascii="Symbol" w:hAnsi="Symbol"/>
    </w:rPr>
  </w:style>
  <w:style w:type="character" w:customStyle="1" w:styleId="WW8Num6z0">
    <w:name w:val="WW8Num6z0"/>
    <w:rsid w:val="00DC4939"/>
    <w:rPr>
      <w:rFonts w:ascii="Times New Roman" w:hAnsi="Times New Roman" w:cs="Times New Roman"/>
      <w:b w:val="0"/>
      <w:sz w:val="22"/>
      <w:szCs w:val="22"/>
    </w:rPr>
  </w:style>
  <w:style w:type="character" w:customStyle="1" w:styleId="WW8Num6z1">
    <w:name w:val="WW8Num6z1"/>
    <w:rsid w:val="00DC4939"/>
    <w:rPr>
      <w:rFonts w:ascii="Courier New" w:hAnsi="Courier New" w:cs="Courier New"/>
    </w:rPr>
  </w:style>
  <w:style w:type="character" w:customStyle="1" w:styleId="WW8Num6z2">
    <w:name w:val="WW8Num6z2"/>
    <w:rsid w:val="00DC4939"/>
    <w:rPr>
      <w:rFonts w:ascii="Wingdings" w:hAnsi="Wingdings"/>
    </w:rPr>
  </w:style>
  <w:style w:type="character" w:customStyle="1" w:styleId="WW8Num6z3">
    <w:name w:val="WW8Num6z3"/>
    <w:rsid w:val="00DC4939"/>
    <w:rPr>
      <w:rFonts w:ascii="Symbol" w:hAnsi="Symbol"/>
    </w:rPr>
  </w:style>
  <w:style w:type="character" w:customStyle="1" w:styleId="WW8Num7z0">
    <w:name w:val="WW8Num7z0"/>
    <w:rsid w:val="00DC4939"/>
    <w:rPr>
      <w:rFonts w:ascii="Times New Roman" w:hAnsi="Times New Roman" w:cs="Times New Roman"/>
      <w:b w:val="0"/>
      <w:sz w:val="22"/>
      <w:szCs w:val="22"/>
    </w:rPr>
  </w:style>
  <w:style w:type="character" w:customStyle="1" w:styleId="WW8Num8z0">
    <w:name w:val="WW8Num8z0"/>
    <w:rsid w:val="00DC4939"/>
    <w:rPr>
      <w:rFonts w:ascii="Symbol" w:hAnsi="Symbol"/>
    </w:rPr>
  </w:style>
  <w:style w:type="character" w:customStyle="1" w:styleId="WW8Num8z1">
    <w:name w:val="WW8Num8z1"/>
    <w:rsid w:val="00DC4939"/>
    <w:rPr>
      <w:rFonts w:ascii="Courier New" w:hAnsi="Courier New" w:cs="Courier New"/>
    </w:rPr>
  </w:style>
  <w:style w:type="character" w:customStyle="1" w:styleId="WW8Num8z2">
    <w:name w:val="WW8Num8z2"/>
    <w:rsid w:val="00DC4939"/>
    <w:rPr>
      <w:rFonts w:ascii="Wingdings" w:hAnsi="Wingdings"/>
    </w:rPr>
  </w:style>
  <w:style w:type="character" w:customStyle="1" w:styleId="WW8Num8z3">
    <w:name w:val="WW8Num8z3"/>
    <w:rsid w:val="00DC4939"/>
    <w:rPr>
      <w:rFonts w:ascii="Symbol" w:hAnsi="Symbol"/>
    </w:rPr>
  </w:style>
  <w:style w:type="character" w:customStyle="1" w:styleId="WW8Num9z0">
    <w:name w:val="WW8Num9z0"/>
    <w:rsid w:val="00DC4939"/>
    <w:rPr>
      <w:rFonts w:ascii="Arial" w:hAnsi="Arial" w:cs="Arial"/>
    </w:rPr>
  </w:style>
  <w:style w:type="character" w:customStyle="1" w:styleId="WW8Num9z1">
    <w:name w:val="WW8Num9z1"/>
    <w:rsid w:val="00DC4939"/>
    <w:rPr>
      <w:rFonts w:ascii="Courier New" w:hAnsi="Courier New" w:cs="Courier New"/>
    </w:rPr>
  </w:style>
  <w:style w:type="character" w:customStyle="1" w:styleId="WW8Num9z2">
    <w:name w:val="WW8Num9z2"/>
    <w:rsid w:val="00DC4939"/>
    <w:rPr>
      <w:rFonts w:ascii="Wingdings" w:hAnsi="Wingdings"/>
    </w:rPr>
  </w:style>
  <w:style w:type="character" w:customStyle="1" w:styleId="WW8Num9z3">
    <w:name w:val="WW8Num9z3"/>
    <w:rsid w:val="00DC4939"/>
    <w:rPr>
      <w:rFonts w:ascii="Symbol" w:hAnsi="Symbol"/>
    </w:rPr>
  </w:style>
  <w:style w:type="character" w:customStyle="1" w:styleId="WW8Num10z0">
    <w:name w:val="WW8Num10z0"/>
    <w:rsid w:val="00DC4939"/>
    <w:rPr>
      <w:b w:val="0"/>
      <w:sz w:val="22"/>
      <w:szCs w:val="22"/>
    </w:rPr>
  </w:style>
  <w:style w:type="character" w:customStyle="1" w:styleId="WW8Num13z0">
    <w:name w:val="WW8Num13z0"/>
    <w:rsid w:val="00DC4939"/>
    <w:rPr>
      <w:rFonts w:ascii="Tms Rmn" w:hAnsi="Tms Rmn"/>
    </w:rPr>
  </w:style>
  <w:style w:type="character" w:customStyle="1" w:styleId="WW8Num13z1">
    <w:name w:val="WW8Num13z1"/>
    <w:rsid w:val="00DC4939"/>
    <w:rPr>
      <w:rFonts w:ascii="Courier New" w:hAnsi="Courier New" w:cs="Courier New"/>
    </w:rPr>
  </w:style>
  <w:style w:type="character" w:customStyle="1" w:styleId="WW8Num14z0">
    <w:name w:val="WW8Num14z0"/>
    <w:rsid w:val="00DC4939"/>
  </w:style>
  <w:style w:type="character" w:customStyle="1" w:styleId="WW8Num14z1">
    <w:name w:val="WW8Num14z1"/>
    <w:rsid w:val="00DC4939"/>
  </w:style>
  <w:style w:type="character" w:customStyle="1" w:styleId="WW8Num15z0">
    <w:name w:val="WW8Num15z0"/>
    <w:rsid w:val="00DC4939"/>
    <w:rPr>
      <w:rFonts w:ascii="Wingdings 2" w:hAnsi="Wingdings 2" w:cs="OpenSymbol"/>
    </w:rPr>
  </w:style>
  <w:style w:type="character" w:customStyle="1" w:styleId="WW8Num15z1">
    <w:name w:val="WW8Num15z1"/>
    <w:rsid w:val="00DC4939"/>
    <w:rPr>
      <w:rFonts w:ascii="OpenSymbol" w:hAnsi="OpenSymbol" w:cs="OpenSymbol"/>
    </w:rPr>
  </w:style>
  <w:style w:type="character" w:customStyle="1" w:styleId="WW8Num16z0">
    <w:name w:val="WW8Num16z0"/>
    <w:rsid w:val="00DC4939"/>
    <w:rPr>
      <w:rFonts w:ascii="Wingdings 2" w:hAnsi="Wingdings 2" w:cs="OpenSymbol"/>
    </w:rPr>
  </w:style>
  <w:style w:type="character" w:customStyle="1" w:styleId="WW8Num16z1">
    <w:name w:val="WW8Num16z1"/>
    <w:rsid w:val="00DC4939"/>
    <w:rPr>
      <w:rFonts w:ascii="OpenSymbol" w:hAnsi="OpenSymbol" w:cs="OpenSymbol"/>
    </w:rPr>
  </w:style>
  <w:style w:type="character" w:customStyle="1" w:styleId="WW8Num17z0">
    <w:name w:val="WW8Num17z0"/>
    <w:rsid w:val="00DC4939"/>
    <w:rPr>
      <w:rFonts w:ascii="Wingdings 2" w:hAnsi="Wingdings 2" w:cs="OpenSymbol"/>
    </w:rPr>
  </w:style>
  <w:style w:type="character" w:customStyle="1" w:styleId="WW8Num17z1">
    <w:name w:val="WW8Num17z1"/>
    <w:rsid w:val="00DC4939"/>
    <w:rPr>
      <w:rFonts w:ascii="OpenSymbol" w:hAnsi="OpenSymbol" w:cs="OpenSymbol"/>
    </w:rPr>
  </w:style>
  <w:style w:type="character" w:customStyle="1" w:styleId="WW8Num18z0">
    <w:name w:val="WW8Num18z0"/>
    <w:rsid w:val="00DC4939"/>
    <w:rPr>
      <w:rFonts w:ascii="Wingdings 2" w:hAnsi="Wingdings 2" w:cs="OpenSymbol"/>
    </w:rPr>
  </w:style>
  <w:style w:type="character" w:customStyle="1" w:styleId="WW8Num18z1">
    <w:name w:val="WW8Num18z1"/>
    <w:rsid w:val="00DC4939"/>
    <w:rPr>
      <w:rFonts w:ascii="OpenSymbol" w:hAnsi="OpenSymbol" w:cs="OpenSymbol"/>
    </w:rPr>
  </w:style>
  <w:style w:type="character" w:customStyle="1" w:styleId="WW8Num19z0">
    <w:name w:val="WW8Num19z0"/>
    <w:rsid w:val="00DC4939"/>
    <w:rPr>
      <w:rFonts w:ascii="Wingdings 2" w:hAnsi="Wingdings 2" w:cs="OpenSymbol"/>
    </w:rPr>
  </w:style>
  <w:style w:type="character" w:customStyle="1" w:styleId="WW8Num19z1">
    <w:name w:val="WW8Num19z1"/>
    <w:rsid w:val="00DC4939"/>
    <w:rPr>
      <w:rFonts w:ascii="OpenSymbol" w:hAnsi="OpenSymbol" w:cs="OpenSymbol"/>
    </w:rPr>
  </w:style>
  <w:style w:type="character" w:customStyle="1" w:styleId="WW8Num20z0">
    <w:name w:val="WW8Num20z0"/>
    <w:rsid w:val="00DC4939"/>
    <w:rPr>
      <w:rFonts w:ascii="Wingdings 2" w:hAnsi="Wingdings 2" w:cs="OpenSymbol"/>
    </w:rPr>
  </w:style>
  <w:style w:type="character" w:customStyle="1" w:styleId="WW8Num20z1">
    <w:name w:val="WW8Num20z1"/>
    <w:rsid w:val="00DC4939"/>
    <w:rPr>
      <w:rFonts w:ascii="OpenSymbol" w:hAnsi="OpenSymbol" w:cs="OpenSymbol"/>
    </w:rPr>
  </w:style>
  <w:style w:type="character" w:customStyle="1" w:styleId="WW8Num21z0">
    <w:name w:val="WW8Num21z0"/>
    <w:rsid w:val="00DC4939"/>
    <w:rPr>
      <w:rFonts w:ascii="Wingdings 2" w:hAnsi="Wingdings 2" w:cs="OpenSymbol"/>
    </w:rPr>
  </w:style>
  <w:style w:type="character" w:customStyle="1" w:styleId="WW8Num21z1">
    <w:name w:val="WW8Num21z1"/>
    <w:rsid w:val="00DC4939"/>
    <w:rPr>
      <w:rFonts w:ascii="OpenSymbol" w:hAnsi="OpenSymbol" w:cs="OpenSymbol"/>
    </w:rPr>
  </w:style>
  <w:style w:type="character" w:customStyle="1" w:styleId="WW8Num22z0">
    <w:name w:val="WW8Num22z0"/>
    <w:rsid w:val="00DC4939"/>
    <w:rPr>
      <w:rFonts w:ascii="Wingdings 2" w:hAnsi="Wingdings 2" w:cs="OpenSymbol"/>
    </w:rPr>
  </w:style>
  <w:style w:type="character" w:customStyle="1" w:styleId="WW8Num22z1">
    <w:name w:val="WW8Num22z1"/>
    <w:rsid w:val="00DC4939"/>
    <w:rPr>
      <w:rFonts w:ascii="OpenSymbol" w:hAnsi="OpenSymbol" w:cs="OpenSymbol"/>
    </w:rPr>
  </w:style>
  <w:style w:type="character" w:customStyle="1" w:styleId="WW8Num23z0">
    <w:name w:val="WW8Num23z0"/>
    <w:rsid w:val="00DC4939"/>
    <w:rPr>
      <w:rFonts w:ascii="Wingdings 2" w:hAnsi="Wingdings 2" w:cs="OpenSymbol"/>
    </w:rPr>
  </w:style>
  <w:style w:type="character" w:customStyle="1" w:styleId="WW8Num23z1">
    <w:name w:val="WW8Num23z1"/>
    <w:rsid w:val="00DC4939"/>
    <w:rPr>
      <w:rFonts w:ascii="OpenSymbol" w:hAnsi="OpenSymbol" w:cs="OpenSymbol"/>
    </w:rPr>
  </w:style>
  <w:style w:type="character" w:customStyle="1" w:styleId="WW8Num24z0">
    <w:name w:val="WW8Num24z0"/>
    <w:rsid w:val="00DC4939"/>
    <w:rPr>
      <w:rFonts w:ascii="Wingdings 2" w:hAnsi="Wingdings 2" w:cs="OpenSymbol"/>
    </w:rPr>
  </w:style>
  <w:style w:type="character" w:customStyle="1" w:styleId="WW8Num24z1">
    <w:name w:val="WW8Num24z1"/>
    <w:rsid w:val="00DC4939"/>
    <w:rPr>
      <w:rFonts w:ascii="OpenSymbol" w:hAnsi="OpenSymbol" w:cs="OpenSymbol"/>
    </w:rPr>
  </w:style>
  <w:style w:type="character" w:customStyle="1" w:styleId="Absatz-Standardschriftart">
    <w:name w:val="Absatz-Standardschriftart"/>
    <w:rsid w:val="00DC4939"/>
  </w:style>
  <w:style w:type="character" w:customStyle="1" w:styleId="WW8Num10z1">
    <w:name w:val="WW8Num10z1"/>
    <w:rsid w:val="00DC4939"/>
    <w:rPr>
      <w:rFonts w:ascii="Courier New" w:hAnsi="Courier New" w:cs="Courier New"/>
    </w:rPr>
  </w:style>
  <w:style w:type="character" w:customStyle="1" w:styleId="WW8Num10z2">
    <w:name w:val="WW8Num10z2"/>
    <w:rsid w:val="00DC4939"/>
    <w:rPr>
      <w:rFonts w:ascii="Wingdings" w:hAnsi="Wingdings"/>
    </w:rPr>
  </w:style>
  <w:style w:type="character" w:customStyle="1" w:styleId="WW8Num10z3">
    <w:name w:val="WW8Num10z3"/>
    <w:rsid w:val="00DC4939"/>
    <w:rPr>
      <w:rFonts w:ascii="Symbol" w:hAnsi="Symbol"/>
    </w:rPr>
  </w:style>
  <w:style w:type="character" w:customStyle="1" w:styleId="WW8Num11z0">
    <w:name w:val="WW8Num11z0"/>
    <w:rsid w:val="00DC4939"/>
    <w:rPr>
      <w:rFonts w:ascii="Impact" w:hAnsi="Impact"/>
    </w:rPr>
  </w:style>
  <w:style w:type="character" w:customStyle="1" w:styleId="WW8Num25z0">
    <w:name w:val="WW8Num25z0"/>
    <w:rsid w:val="00DC4939"/>
    <w:rPr>
      <w:rFonts w:ascii="Wingdings 2" w:hAnsi="Wingdings 2" w:cs="OpenSymbol"/>
    </w:rPr>
  </w:style>
  <w:style w:type="character" w:customStyle="1" w:styleId="WW8Num25z1">
    <w:name w:val="WW8Num25z1"/>
    <w:rsid w:val="00DC4939"/>
    <w:rPr>
      <w:rFonts w:ascii="OpenSymbol" w:hAnsi="OpenSymbol" w:cs="OpenSymbol"/>
    </w:rPr>
  </w:style>
  <w:style w:type="character" w:customStyle="1" w:styleId="WW-Absatz-Standardschriftart">
    <w:name w:val="WW-Absatz-Standardschriftart"/>
    <w:rsid w:val="00DC4939"/>
  </w:style>
  <w:style w:type="character" w:customStyle="1" w:styleId="WW8Num7z1">
    <w:name w:val="WW8Num7z1"/>
    <w:rsid w:val="00DC4939"/>
    <w:rPr>
      <w:rFonts w:ascii="Courier New" w:hAnsi="Courier New" w:cs="Courier New"/>
    </w:rPr>
  </w:style>
  <w:style w:type="character" w:customStyle="1" w:styleId="WW8Num7z2">
    <w:name w:val="WW8Num7z2"/>
    <w:rsid w:val="00DC4939"/>
    <w:rPr>
      <w:rFonts w:ascii="Wingdings" w:hAnsi="Wingdings"/>
    </w:rPr>
  </w:style>
  <w:style w:type="character" w:customStyle="1" w:styleId="WW8Num7z3">
    <w:name w:val="WW8Num7z3"/>
    <w:rsid w:val="00DC4939"/>
    <w:rPr>
      <w:rFonts w:ascii="Symbol" w:hAnsi="Symbol"/>
    </w:rPr>
  </w:style>
  <w:style w:type="character" w:customStyle="1" w:styleId="WW8Num11z1">
    <w:name w:val="WW8Num11z1"/>
    <w:rsid w:val="00DC4939"/>
    <w:rPr>
      <w:rFonts w:ascii="Courier New" w:hAnsi="Courier New" w:cs="Courier New"/>
    </w:rPr>
  </w:style>
  <w:style w:type="character" w:customStyle="1" w:styleId="WW8Num11z2">
    <w:name w:val="WW8Num11z2"/>
    <w:rsid w:val="00DC4939"/>
    <w:rPr>
      <w:rFonts w:ascii="Wingdings" w:hAnsi="Wingdings"/>
    </w:rPr>
  </w:style>
  <w:style w:type="character" w:customStyle="1" w:styleId="WW8Num11z3">
    <w:name w:val="WW8Num11z3"/>
    <w:rsid w:val="00DC4939"/>
    <w:rPr>
      <w:rFonts w:ascii="Symbol" w:hAnsi="Symbol"/>
    </w:rPr>
  </w:style>
  <w:style w:type="character" w:customStyle="1" w:styleId="WW8Num12z0">
    <w:name w:val="WW8Num12z0"/>
    <w:rsid w:val="00DC4939"/>
    <w:rPr>
      <w:rFonts w:ascii="OpenSymbol" w:hAnsi="OpenSymbol"/>
    </w:rPr>
  </w:style>
  <w:style w:type="character" w:customStyle="1" w:styleId="WW8Num12z1">
    <w:name w:val="WW8Num12z1"/>
    <w:rsid w:val="00DC4939"/>
    <w:rPr>
      <w:rFonts w:ascii="Courier New" w:hAnsi="Courier New" w:cs="Courier New"/>
    </w:rPr>
  </w:style>
  <w:style w:type="character" w:customStyle="1" w:styleId="WW8Num12z2">
    <w:name w:val="WW8Num12z2"/>
    <w:rsid w:val="00DC4939"/>
    <w:rPr>
      <w:rFonts w:ascii="Wingdings" w:hAnsi="Wingdings"/>
    </w:rPr>
  </w:style>
  <w:style w:type="character" w:customStyle="1" w:styleId="WW8Num12z3">
    <w:name w:val="WW8Num12z3"/>
    <w:rsid w:val="00DC4939"/>
    <w:rPr>
      <w:rFonts w:ascii="Symbol" w:hAnsi="Symbol"/>
    </w:rPr>
  </w:style>
  <w:style w:type="character" w:customStyle="1" w:styleId="WW8Num13z2">
    <w:name w:val="WW8Num13z2"/>
    <w:rsid w:val="00DC4939"/>
    <w:rPr>
      <w:rFonts w:ascii="Wingdings" w:hAnsi="Wingdings"/>
    </w:rPr>
  </w:style>
  <w:style w:type="character" w:customStyle="1" w:styleId="WW8Num13z3">
    <w:name w:val="WW8Num13z3"/>
    <w:rsid w:val="00DC4939"/>
    <w:rPr>
      <w:rFonts w:ascii="Symbol" w:hAnsi="Symbol"/>
    </w:rPr>
  </w:style>
  <w:style w:type="character" w:customStyle="1" w:styleId="WW8Num26z0">
    <w:name w:val="WW8Num26z0"/>
    <w:rsid w:val="00DC4939"/>
    <w:rPr>
      <w:rFonts w:ascii="Wingdings 2" w:hAnsi="Wingdings 2" w:cs="OpenSymbol"/>
    </w:rPr>
  </w:style>
  <w:style w:type="character" w:customStyle="1" w:styleId="WW8Num26z1">
    <w:name w:val="WW8Num26z1"/>
    <w:rsid w:val="00DC4939"/>
    <w:rPr>
      <w:rFonts w:ascii="OpenSymbol" w:hAnsi="OpenSymbol" w:cs="OpenSymbol"/>
    </w:rPr>
  </w:style>
  <w:style w:type="character" w:customStyle="1" w:styleId="WW8Num27z0">
    <w:name w:val="WW8Num27z0"/>
    <w:rsid w:val="00DC4939"/>
    <w:rPr>
      <w:rFonts w:ascii="Wingdings 2" w:hAnsi="Wingdings 2" w:cs="OpenSymbol"/>
    </w:rPr>
  </w:style>
  <w:style w:type="character" w:customStyle="1" w:styleId="WW8Num27z1">
    <w:name w:val="WW8Num27z1"/>
    <w:rsid w:val="00DC4939"/>
    <w:rPr>
      <w:rFonts w:ascii="OpenSymbol" w:hAnsi="OpenSymbol" w:cs="OpenSymbol"/>
    </w:rPr>
  </w:style>
  <w:style w:type="character" w:customStyle="1" w:styleId="WW8Num28z0">
    <w:name w:val="WW8Num28z0"/>
    <w:rsid w:val="00DC4939"/>
    <w:rPr>
      <w:rFonts w:ascii="Wingdings 2" w:hAnsi="Wingdings 2" w:cs="OpenSymbol"/>
    </w:rPr>
  </w:style>
  <w:style w:type="character" w:customStyle="1" w:styleId="WW8Num28z1">
    <w:name w:val="WW8Num28z1"/>
    <w:rsid w:val="00DC4939"/>
    <w:rPr>
      <w:rFonts w:ascii="OpenSymbol" w:hAnsi="OpenSymbol" w:cs="OpenSymbol"/>
    </w:rPr>
  </w:style>
  <w:style w:type="character" w:customStyle="1" w:styleId="WW8Num29z0">
    <w:name w:val="WW8Num29z0"/>
    <w:rsid w:val="00DC4939"/>
    <w:rPr>
      <w:rFonts w:ascii="Wingdings 2" w:hAnsi="Wingdings 2" w:cs="OpenSymbol"/>
    </w:rPr>
  </w:style>
  <w:style w:type="character" w:customStyle="1" w:styleId="WW8Num29z1">
    <w:name w:val="WW8Num29z1"/>
    <w:rsid w:val="00DC4939"/>
    <w:rPr>
      <w:rFonts w:ascii="OpenSymbol" w:hAnsi="OpenSymbol" w:cs="OpenSymbol"/>
    </w:rPr>
  </w:style>
  <w:style w:type="character" w:customStyle="1" w:styleId="WW8Num30z0">
    <w:name w:val="WW8Num30z0"/>
    <w:rsid w:val="00DC4939"/>
    <w:rPr>
      <w:rFonts w:ascii="Wingdings 2" w:hAnsi="Wingdings 2" w:cs="OpenSymbol"/>
    </w:rPr>
  </w:style>
  <w:style w:type="character" w:customStyle="1" w:styleId="WW8Num30z1">
    <w:name w:val="WW8Num30z1"/>
    <w:rsid w:val="00DC4939"/>
    <w:rPr>
      <w:rFonts w:ascii="OpenSymbol" w:hAnsi="OpenSymbol" w:cs="OpenSymbol"/>
    </w:rPr>
  </w:style>
  <w:style w:type="character" w:customStyle="1" w:styleId="WW8Num31z0">
    <w:name w:val="WW8Num31z0"/>
    <w:rsid w:val="00DC4939"/>
    <w:rPr>
      <w:rFonts w:ascii="Wingdings 2" w:hAnsi="Wingdings 2" w:cs="OpenSymbol"/>
    </w:rPr>
  </w:style>
  <w:style w:type="character" w:customStyle="1" w:styleId="WW8Num31z1">
    <w:name w:val="WW8Num31z1"/>
    <w:rsid w:val="00DC4939"/>
    <w:rPr>
      <w:rFonts w:ascii="OpenSymbol" w:hAnsi="OpenSymbol" w:cs="OpenSymbol"/>
    </w:rPr>
  </w:style>
  <w:style w:type="character" w:customStyle="1" w:styleId="WW8Num32z0">
    <w:name w:val="WW8Num32z0"/>
    <w:rsid w:val="00DC4939"/>
    <w:rPr>
      <w:rFonts w:ascii="Wingdings 2" w:hAnsi="Wingdings 2" w:cs="OpenSymbol"/>
    </w:rPr>
  </w:style>
  <w:style w:type="character" w:customStyle="1" w:styleId="WW8Num32z1">
    <w:name w:val="WW8Num32z1"/>
    <w:rsid w:val="00DC4939"/>
    <w:rPr>
      <w:rFonts w:ascii="OpenSymbol" w:hAnsi="OpenSymbol" w:cs="OpenSymbol"/>
    </w:rPr>
  </w:style>
  <w:style w:type="character" w:customStyle="1" w:styleId="WW8Num33z0">
    <w:name w:val="WW8Num33z0"/>
    <w:rsid w:val="00DC4939"/>
    <w:rPr>
      <w:rFonts w:ascii="Wingdings 2" w:hAnsi="Wingdings 2" w:cs="OpenSymbol"/>
    </w:rPr>
  </w:style>
  <w:style w:type="character" w:customStyle="1" w:styleId="WW8Num33z1">
    <w:name w:val="WW8Num33z1"/>
    <w:rsid w:val="00DC4939"/>
    <w:rPr>
      <w:rFonts w:ascii="OpenSymbol" w:hAnsi="OpenSymbol" w:cs="OpenSymbol"/>
    </w:rPr>
  </w:style>
  <w:style w:type="character" w:customStyle="1" w:styleId="WW8Num34z0">
    <w:name w:val="WW8Num34z0"/>
    <w:rsid w:val="00DC4939"/>
    <w:rPr>
      <w:rFonts w:ascii="Wingdings 2" w:hAnsi="Wingdings 2" w:cs="OpenSymbol"/>
    </w:rPr>
  </w:style>
  <w:style w:type="character" w:customStyle="1" w:styleId="WW8Num34z1">
    <w:name w:val="WW8Num34z1"/>
    <w:rsid w:val="00DC4939"/>
    <w:rPr>
      <w:rFonts w:ascii="OpenSymbol" w:hAnsi="OpenSymbol" w:cs="OpenSymbol"/>
    </w:rPr>
  </w:style>
  <w:style w:type="character" w:customStyle="1" w:styleId="WW8Num35z0">
    <w:name w:val="WW8Num35z0"/>
    <w:rsid w:val="00DC4939"/>
    <w:rPr>
      <w:rFonts w:ascii="Wingdings 2" w:hAnsi="Wingdings 2" w:cs="OpenSymbol"/>
    </w:rPr>
  </w:style>
  <w:style w:type="character" w:customStyle="1" w:styleId="WW8Num35z1">
    <w:name w:val="WW8Num35z1"/>
    <w:rsid w:val="00DC4939"/>
    <w:rPr>
      <w:rFonts w:ascii="OpenSymbol" w:hAnsi="OpenSymbol" w:cs="OpenSymbol"/>
    </w:rPr>
  </w:style>
  <w:style w:type="character" w:customStyle="1" w:styleId="WW8Num36z0">
    <w:name w:val="WW8Num36z0"/>
    <w:rsid w:val="00DC4939"/>
    <w:rPr>
      <w:rFonts w:ascii="Wingdings 2" w:hAnsi="Wingdings 2" w:cs="OpenSymbol"/>
    </w:rPr>
  </w:style>
  <w:style w:type="character" w:customStyle="1" w:styleId="WW8Num36z1">
    <w:name w:val="WW8Num36z1"/>
    <w:rsid w:val="00DC4939"/>
    <w:rPr>
      <w:rFonts w:ascii="OpenSymbol" w:hAnsi="OpenSymbol" w:cs="OpenSymbol"/>
    </w:rPr>
  </w:style>
  <w:style w:type="character" w:customStyle="1" w:styleId="WW8Num37z0">
    <w:name w:val="WW8Num37z0"/>
    <w:rsid w:val="00DC4939"/>
    <w:rPr>
      <w:rFonts w:ascii="Wingdings 2" w:hAnsi="Wingdings 2" w:cs="OpenSymbol"/>
    </w:rPr>
  </w:style>
  <w:style w:type="character" w:customStyle="1" w:styleId="WW8Num37z1">
    <w:name w:val="WW8Num37z1"/>
    <w:rsid w:val="00DC4939"/>
    <w:rPr>
      <w:rFonts w:ascii="OpenSymbol" w:hAnsi="OpenSymbol" w:cs="OpenSymbol"/>
    </w:rPr>
  </w:style>
  <w:style w:type="character" w:customStyle="1" w:styleId="WW8Num38z0">
    <w:name w:val="WW8Num38z0"/>
    <w:rsid w:val="00DC4939"/>
    <w:rPr>
      <w:rFonts w:ascii="Wingdings 2" w:hAnsi="Wingdings 2" w:cs="OpenSymbol"/>
    </w:rPr>
  </w:style>
  <w:style w:type="character" w:customStyle="1" w:styleId="WW8Num38z1">
    <w:name w:val="WW8Num38z1"/>
    <w:rsid w:val="00DC4939"/>
    <w:rPr>
      <w:rFonts w:ascii="OpenSymbol" w:hAnsi="OpenSymbol" w:cs="OpenSymbol"/>
    </w:rPr>
  </w:style>
  <w:style w:type="character" w:customStyle="1" w:styleId="WW8Num39z0">
    <w:name w:val="WW8Num39z0"/>
    <w:rsid w:val="00DC4939"/>
    <w:rPr>
      <w:rFonts w:ascii="Wingdings 2" w:hAnsi="Wingdings 2" w:cs="OpenSymbol"/>
    </w:rPr>
  </w:style>
  <w:style w:type="character" w:customStyle="1" w:styleId="WW8Num39z1">
    <w:name w:val="WW8Num39z1"/>
    <w:rsid w:val="00DC4939"/>
    <w:rPr>
      <w:rFonts w:ascii="OpenSymbol" w:hAnsi="OpenSymbol" w:cs="OpenSymbol"/>
    </w:rPr>
  </w:style>
  <w:style w:type="character" w:customStyle="1" w:styleId="WW8Num40z0">
    <w:name w:val="WW8Num40z0"/>
    <w:rsid w:val="00DC4939"/>
    <w:rPr>
      <w:rFonts w:ascii="Wingdings 2" w:hAnsi="Wingdings 2" w:cs="OpenSymbol"/>
    </w:rPr>
  </w:style>
  <w:style w:type="character" w:customStyle="1" w:styleId="WW8Num40z1">
    <w:name w:val="WW8Num40z1"/>
    <w:rsid w:val="00DC4939"/>
    <w:rPr>
      <w:rFonts w:ascii="OpenSymbol" w:hAnsi="OpenSymbol" w:cs="OpenSymbol"/>
    </w:rPr>
  </w:style>
  <w:style w:type="character" w:customStyle="1" w:styleId="WW8Num41z0">
    <w:name w:val="WW8Num41z0"/>
    <w:rsid w:val="00DC4939"/>
    <w:rPr>
      <w:rFonts w:ascii="Wingdings 2" w:hAnsi="Wingdings 2" w:cs="OpenSymbol"/>
    </w:rPr>
  </w:style>
  <w:style w:type="character" w:customStyle="1" w:styleId="WW8Num41z1">
    <w:name w:val="WW8Num41z1"/>
    <w:rsid w:val="00DC4939"/>
    <w:rPr>
      <w:rFonts w:ascii="OpenSymbol" w:hAnsi="OpenSymbol" w:cs="OpenSymbol"/>
    </w:rPr>
  </w:style>
  <w:style w:type="character" w:customStyle="1" w:styleId="WW8Num42z0">
    <w:name w:val="WW8Num42z0"/>
    <w:rsid w:val="00DC4939"/>
    <w:rPr>
      <w:rFonts w:ascii="Wingdings 2" w:hAnsi="Wingdings 2" w:cs="OpenSymbol"/>
    </w:rPr>
  </w:style>
  <w:style w:type="character" w:customStyle="1" w:styleId="WW8Num42z1">
    <w:name w:val="WW8Num42z1"/>
    <w:rsid w:val="00DC4939"/>
    <w:rPr>
      <w:rFonts w:ascii="OpenSymbol" w:hAnsi="OpenSymbol" w:cs="OpenSymbol"/>
    </w:rPr>
  </w:style>
  <w:style w:type="character" w:customStyle="1" w:styleId="WW8Num43z0">
    <w:name w:val="WW8Num43z0"/>
    <w:rsid w:val="00DC4939"/>
    <w:rPr>
      <w:rFonts w:ascii="Wingdings 2" w:hAnsi="Wingdings 2" w:cs="OpenSymbol"/>
    </w:rPr>
  </w:style>
  <w:style w:type="character" w:customStyle="1" w:styleId="WW8Num43z1">
    <w:name w:val="WW8Num43z1"/>
    <w:rsid w:val="00DC4939"/>
    <w:rPr>
      <w:rFonts w:ascii="OpenSymbol" w:hAnsi="OpenSymbol" w:cs="OpenSymbol"/>
    </w:rPr>
  </w:style>
  <w:style w:type="character" w:customStyle="1" w:styleId="WW8Num44z0">
    <w:name w:val="WW8Num44z0"/>
    <w:rsid w:val="00DC4939"/>
    <w:rPr>
      <w:rFonts w:ascii="Wingdings 2" w:hAnsi="Wingdings 2" w:cs="OpenSymbol"/>
    </w:rPr>
  </w:style>
  <w:style w:type="character" w:customStyle="1" w:styleId="WW8Num44z1">
    <w:name w:val="WW8Num44z1"/>
    <w:rsid w:val="00DC4939"/>
    <w:rPr>
      <w:rFonts w:ascii="OpenSymbol" w:hAnsi="OpenSymbol" w:cs="OpenSymbol"/>
    </w:rPr>
  </w:style>
  <w:style w:type="character" w:customStyle="1" w:styleId="WW-Absatz-Standardschriftart1">
    <w:name w:val="WW-Absatz-Standardschriftart1"/>
    <w:rsid w:val="00DC4939"/>
  </w:style>
  <w:style w:type="character" w:customStyle="1" w:styleId="Privzetapisavaodstavka1">
    <w:name w:val="Privzeta pisava odstavka1"/>
    <w:rsid w:val="00DC4939"/>
  </w:style>
  <w:style w:type="character" w:customStyle="1" w:styleId="Pripombasklic1">
    <w:name w:val="Pripomba – sklic1"/>
    <w:basedOn w:val="Privzetapisavaodstavka1"/>
    <w:rsid w:val="00DC4939"/>
    <w:rPr>
      <w:sz w:val="16"/>
      <w:szCs w:val="16"/>
    </w:rPr>
  </w:style>
  <w:style w:type="character" w:customStyle="1" w:styleId="Sprotnaopomba-besediloZnak">
    <w:name w:val="Sprotna opomba - besedilo Znak"/>
    <w:basedOn w:val="Privzetapisavaodstavka1"/>
    <w:rsid w:val="00DC4939"/>
  </w:style>
  <w:style w:type="character" w:customStyle="1" w:styleId="Sprotnaopomba-sklic1">
    <w:name w:val="Sprotna opomba - sklic1"/>
    <w:basedOn w:val="Privzetapisavaodstavka1"/>
    <w:rsid w:val="00DC4939"/>
    <w:rPr>
      <w:vertAlign w:val="superscript"/>
    </w:rPr>
  </w:style>
  <w:style w:type="character" w:customStyle="1" w:styleId="ListLabel1">
    <w:name w:val="ListLabel 1"/>
    <w:rsid w:val="00DC4939"/>
    <w:rPr>
      <w:rFonts w:eastAsia="Times New Roman" w:cs="Times New Roman"/>
      <w:b w:val="0"/>
      <w:sz w:val="22"/>
      <w:szCs w:val="22"/>
    </w:rPr>
  </w:style>
  <w:style w:type="character" w:customStyle="1" w:styleId="ListLabel2">
    <w:name w:val="ListLabel 2"/>
    <w:rsid w:val="00DC4939"/>
    <w:rPr>
      <w:rFonts w:cs="Courier New"/>
    </w:rPr>
  </w:style>
  <w:style w:type="character" w:customStyle="1" w:styleId="ListLabel3">
    <w:name w:val="ListLabel 3"/>
    <w:rsid w:val="00DC4939"/>
    <w:rPr>
      <w:rFonts w:eastAsia="Times New Roman" w:cs="Arial"/>
    </w:rPr>
  </w:style>
  <w:style w:type="character" w:customStyle="1" w:styleId="ListLabel4">
    <w:name w:val="ListLabel 4"/>
    <w:rsid w:val="00DC4939"/>
    <w:rPr>
      <w:b w:val="0"/>
      <w:sz w:val="22"/>
      <w:szCs w:val="22"/>
    </w:rPr>
  </w:style>
  <w:style w:type="character" w:customStyle="1" w:styleId="ListLabel5">
    <w:name w:val="ListLabel 5"/>
    <w:rsid w:val="00DC4939"/>
    <w:rPr>
      <w:rFonts w:eastAsia="Times New Roman" w:cs="Times New Roman"/>
    </w:rPr>
  </w:style>
  <w:style w:type="character" w:customStyle="1" w:styleId="ListLabel6">
    <w:name w:val="ListLabel 6"/>
    <w:rsid w:val="00DC4939"/>
    <w:rPr>
      <w:sz w:val="16"/>
      <w:szCs w:val="14"/>
    </w:rPr>
  </w:style>
  <w:style w:type="character" w:customStyle="1" w:styleId="ListLabel7">
    <w:name w:val="ListLabel 7"/>
    <w:rsid w:val="00DC4939"/>
    <w:rPr>
      <w:sz w:val="20"/>
    </w:rPr>
  </w:style>
  <w:style w:type="character" w:customStyle="1" w:styleId="ListLabel8">
    <w:name w:val="ListLabel 8"/>
    <w:rsid w:val="00DC4939"/>
    <w:rPr>
      <w:rFonts w:cs="Tahoma"/>
    </w:rPr>
  </w:style>
  <w:style w:type="character" w:customStyle="1" w:styleId="Bullets">
    <w:name w:val="Bullets"/>
    <w:rsid w:val="00DC4939"/>
    <w:rPr>
      <w:rFonts w:ascii="OpenSymbol" w:eastAsia="OpenSymbol" w:hAnsi="OpenSymbol" w:cs="OpenSymbol"/>
    </w:rPr>
  </w:style>
  <w:style w:type="character" w:customStyle="1" w:styleId="NumberingSymbols">
    <w:name w:val="Numbering Symbols"/>
    <w:rsid w:val="00DC4939"/>
  </w:style>
  <w:style w:type="paragraph" w:customStyle="1" w:styleId="Heading">
    <w:name w:val="Heading"/>
    <w:basedOn w:val="Navaden"/>
    <w:next w:val="Telobesedila"/>
    <w:rsid w:val="00DC4939"/>
    <w:pPr>
      <w:keepNext/>
      <w:suppressAutoHyphens/>
      <w:spacing w:before="240" w:after="120"/>
    </w:pPr>
    <w:rPr>
      <w:rFonts w:ascii="Arial" w:eastAsia="Microsoft YaHei" w:hAnsi="Arial" w:cs="Mangal"/>
      <w:i w:val="0"/>
      <w:kern w:val="1"/>
      <w:sz w:val="28"/>
      <w:szCs w:val="28"/>
      <w:lang w:eastAsia="hi-IN" w:bidi="hi-IN"/>
    </w:rPr>
  </w:style>
  <w:style w:type="paragraph" w:styleId="Seznam">
    <w:name w:val="List"/>
    <w:basedOn w:val="Telobesedila"/>
    <w:rsid w:val="00DC4939"/>
    <w:pPr>
      <w:suppressAutoHyphens/>
      <w:overflowPunct/>
      <w:autoSpaceDE/>
      <w:autoSpaceDN/>
      <w:adjustRightInd/>
      <w:spacing w:after="120"/>
      <w:jc w:val="left"/>
      <w:textAlignment w:val="auto"/>
    </w:pPr>
    <w:rPr>
      <w:rFonts w:ascii="Times New Roman" w:eastAsia="SimSun" w:hAnsi="Times New Roman" w:cs="Mangal"/>
      <w:b w:val="0"/>
      <w:kern w:val="1"/>
      <w:sz w:val="24"/>
      <w:szCs w:val="24"/>
      <w:lang w:eastAsia="hi-IN" w:bidi="hi-IN"/>
    </w:rPr>
  </w:style>
  <w:style w:type="paragraph" w:customStyle="1" w:styleId="Napis1">
    <w:name w:val="Napis1"/>
    <w:basedOn w:val="Navaden"/>
    <w:rsid w:val="00DC4939"/>
    <w:pPr>
      <w:suppressLineNumbers/>
      <w:suppressAutoHyphens/>
      <w:spacing w:before="120" w:after="120"/>
    </w:pPr>
    <w:rPr>
      <w:rFonts w:eastAsia="SimSun" w:cs="Mangal"/>
      <w:iCs/>
      <w:kern w:val="1"/>
      <w:szCs w:val="24"/>
      <w:lang w:eastAsia="hi-IN" w:bidi="hi-IN"/>
    </w:rPr>
  </w:style>
  <w:style w:type="paragraph" w:customStyle="1" w:styleId="Index">
    <w:name w:val="Index"/>
    <w:basedOn w:val="Navaden"/>
    <w:rsid w:val="00DC4939"/>
    <w:pPr>
      <w:suppressLineNumbers/>
      <w:suppressAutoHyphens/>
    </w:pPr>
    <w:rPr>
      <w:rFonts w:eastAsia="SimSun" w:cs="Mangal"/>
      <w:i w:val="0"/>
      <w:kern w:val="1"/>
      <w:szCs w:val="24"/>
      <w:lang w:eastAsia="hi-IN" w:bidi="hi-IN"/>
    </w:rPr>
  </w:style>
  <w:style w:type="paragraph" w:customStyle="1" w:styleId="Telobesedila21">
    <w:name w:val="Telo besedila 21"/>
    <w:basedOn w:val="Navaden"/>
    <w:rsid w:val="00DC4939"/>
    <w:pPr>
      <w:suppressAutoHyphens/>
      <w:jc w:val="both"/>
    </w:pPr>
    <w:rPr>
      <w:rFonts w:eastAsia="SimSun" w:cs="Mangal"/>
      <w:i w:val="0"/>
      <w:kern w:val="1"/>
      <w:szCs w:val="24"/>
      <w:lang w:eastAsia="hi-IN" w:bidi="hi-IN"/>
    </w:rPr>
  </w:style>
  <w:style w:type="paragraph" w:customStyle="1" w:styleId="Telobesedila31">
    <w:name w:val="Telo besedila 31"/>
    <w:basedOn w:val="Navaden"/>
    <w:rsid w:val="00DC4939"/>
    <w:pPr>
      <w:suppressAutoHyphens/>
    </w:pPr>
    <w:rPr>
      <w:rFonts w:ascii="Arial" w:eastAsia="SimSun" w:hAnsi="Arial" w:cs="Mangal"/>
      <w:b/>
      <w:kern w:val="1"/>
      <w:szCs w:val="24"/>
      <w:lang w:eastAsia="hi-IN" w:bidi="hi-IN"/>
    </w:rPr>
  </w:style>
  <w:style w:type="paragraph" w:customStyle="1" w:styleId="Besedilooblaka1">
    <w:name w:val="Besedilo oblačka1"/>
    <w:basedOn w:val="Navaden"/>
    <w:rsid w:val="00DC4939"/>
    <w:pPr>
      <w:suppressAutoHyphens/>
    </w:pPr>
    <w:rPr>
      <w:rFonts w:ascii="Tahoma" w:eastAsia="SimSun" w:hAnsi="Tahoma" w:cs="Tahoma"/>
      <w:i w:val="0"/>
      <w:kern w:val="1"/>
      <w:sz w:val="16"/>
      <w:szCs w:val="16"/>
      <w:lang w:eastAsia="hi-IN" w:bidi="hi-IN"/>
    </w:rPr>
  </w:style>
  <w:style w:type="paragraph" w:customStyle="1" w:styleId="Pripombabesedilo1">
    <w:name w:val="Pripomba – besedilo1"/>
    <w:basedOn w:val="Navaden"/>
    <w:rsid w:val="00DC4939"/>
    <w:pPr>
      <w:suppressAutoHyphens/>
    </w:pPr>
    <w:rPr>
      <w:rFonts w:eastAsia="SimSun" w:cs="Mangal"/>
      <w:i w:val="0"/>
      <w:kern w:val="1"/>
      <w:sz w:val="20"/>
      <w:szCs w:val="24"/>
      <w:lang w:eastAsia="hi-IN" w:bidi="hi-IN"/>
    </w:rPr>
  </w:style>
  <w:style w:type="paragraph" w:customStyle="1" w:styleId="Zadevapripombe1">
    <w:name w:val="Zadeva pripombe1"/>
    <w:basedOn w:val="Pripombabesedilo1"/>
    <w:rsid w:val="00DC4939"/>
    <w:rPr>
      <w:b/>
      <w:bCs/>
    </w:rPr>
  </w:style>
  <w:style w:type="paragraph" w:customStyle="1" w:styleId="Zgradbadokumenta1">
    <w:name w:val="Zgradba dokumenta1"/>
    <w:basedOn w:val="Navaden"/>
    <w:rsid w:val="00DC4939"/>
    <w:pPr>
      <w:shd w:val="clear" w:color="auto" w:fill="000080"/>
      <w:suppressAutoHyphens/>
    </w:pPr>
    <w:rPr>
      <w:rFonts w:ascii="Tahoma" w:eastAsia="SimSun" w:hAnsi="Tahoma" w:cs="Tahoma"/>
      <w:i w:val="0"/>
      <w:kern w:val="1"/>
      <w:sz w:val="20"/>
      <w:szCs w:val="24"/>
      <w:lang w:eastAsia="hi-IN" w:bidi="hi-IN"/>
    </w:rPr>
  </w:style>
  <w:style w:type="paragraph" w:customStyle="1" w:styleId="Sprotnaopomba-besedilo1">
    <w:name w:val="Sprotna opomba - besedilo1"/>
    <w:basedOn w:val="Navaden"/>
    <w:rsid w:val="00DC4939"/>
    <w:pPr>
      <w:suppressAutoHyphens/>
    </w:pPr>
    <w:rPr>
      <w:rFonts w:eastAsia="SimSun" w:cs="Mangal"/>
      <w:i w:val="0"/>
      <w:kern w:val="1"/>
      <w:sz w:val="20"/>
      <w:szCs w:val="24"/>
      <w:lang w:eastAsia="hi-IN" w:bidi="hi-IN"/>
    </w:rPr>
  </w:style>
  <w:style w:type="paragraph" w:customStyle="1" w:styleId="TableContents">
    <w:name w:val="Table Contents"/>
    <w:basedOn w:val="Navaden"/>
    <w:rsid w:val="00DC4939"/>
    <w:pPr>
      <w:suppressLineNumbers/>
      <w:suppressAutoHyphens/>
    </w:pPr>
    <w:rPr>
      <w:rFonts w:eastAsia="SimSun" w:cs="Mangal"/>
      <w:i w:val="0"/>
      <w:kern w:val="1"/>
      <w:szCs w:val="24"/>
      <w:lang w:eastAsia="hi-IN" w:bidi="hi-IN"/>
    </w:rPr>
  </w:style>
  <w:style w:type="paragraph" w:customStyle="1" w:styleId="TableHeading">
    <w:name w:val="Table Heading"/>
    <w:basedOn w:val="TableContents"/>
    <w:rsid w:val="00DC4939"/>
    <w:pPr>
      <w:jc w:val="center"/>
    </w:pPr>
    <w:rPr>
      <w:b/>
      <w:bCs/>
    </w:rPr>
  </w:style>
  <w:style w:type="paragraph" w:customStyle="1" w:styleId="default0">
    <w:name w:val="default"/>
    <w:basedOn w:val="Navaden"/>
    <w:rsid w:val="005F3DD1"/>
    <w:pPr>
      <w:spacing w:before="100" w:beforeAutospacing="1" w:after="100" w:afterAutospacing="1"/>
    </w:pPr>
    <w:rPr>
      <w:i w:val="0"/>
      <w:szCs w:val="24"/>
      <w:lang w:val="en-US" w:eastAsia="en-US"/>
    </w:rPr>
  </w:style>
  <w:style w:type="numbering" w:customStyle="1" w:styleId="Brezseznama1">
    <w:name w:val="Brez seznama1"/>
    <w:next w:val="Brezseznama"/>
    <w:uiPriority w:val="99"/>
    <w:semiHidden/>
    <w:unhideWhenUsed/>
    <w:rsid w:val="00032E33"/>
  </w:style>
  <w:style w:type="paragraph" w:customStyle="1" w:styleId="Navaden1">
    <w:name w:val="Navaden1"/>
    <w:rsid w:val="00032E33"/>
    <w:pPr>
      <w:widowControl w:val="0"/>
    </w:pPr>
    <w:rPr>
      <w:kern w:val="16"/>
      <w:sz w:val="22"/>
    </w:rPr>
  </w:style>
  <w:style w:type="paragraph" w:customStyle="1" w:styleId="Revizija1">
    <w:name w:val="Revizija1"/>
    <w:next w:val="Revizija"/>
    <w:hidden/>
    <w:uiPriority w:val="99"/>
    <w:semiHidden/>
    <w:rsid w:val="00032E33"/>
    <w:rPr>
      <w:rFonts w:ascii="Calibri" w:eastAsia="Calibri" w:hAnsi="Calibri"/>
      <w:sz w:val="22"/>
      <w:szCs w:val="22"/>
      <w:lang w:eastAsia="en-US"/>
    </w:rPr>
  </w:style>
  <w:style w:type="paragraph" w:styleId="Revizija">
    <w:name w:val="Revision"/>
    <w:hidden/>
    <w:uiPriority w:val="99"/>
    <w:semiHidden/>
    <w:rsid w:val="00032E33"/>
    <w:rPr>
      <w:i/>
      <w:sz w:val="24"/>
    </w:rPr>
  </w:style>
  <w:style w:type="numbering" w:customStyle="1" w:styleId="Brezseznama2">
    <w:name w:val="Brez seznama2"/>
    <w:next w:val="Brezseznama"/>
    <w:uiPriority w:val="99"/>
    <w:semiHidden/>
    <w:unhideWhenUsed/>
    <w:rsid w:val="009A4073"/>
  </w:style>
  <w:style w:type="table" w:customStyle="1" w:styleId="Tabela-mrea">
    <w:name w:val="Tabela - mreža"/>
    <w:basedOn w:val="Navadnatabela"/>
    <w:rsid w:val="009A4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arocanje.si/_ESPD/" TargetMode="External"/><Relationship Id="rId5" Type="http://schemas.openxmlformats.org/officeDocument/2006/relationships/settings" Target="settings.xml"/><Relationship Id="rId23" Type="http://schemas.microsoft.com/office/2011/relationships/people" Target="peop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D2778-8455-4729-BFF2-C68D8DBB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11079</Words>
  <Characters>63152</Characters>
  <Application>Microsoft Office Word</Application>
  <DocSecurity>0</DocSecurity>
  <Lines>526</Lines>
  <Paragraphs>148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74083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2019-04-24T05:24:00Z</cp:lastPrinted>
  <dcterms:created xsi:type="dcterms:W3CDTF">2019-04-24T08:28:00Z</dcterms:created>
  <dcterms:modified xsi:type="dcterms:W3CDTF">2019-04-24T08:28:00Z</dcterms:modified>
</cp:coreProperties>
</file>