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1E1B95" w14:textId="7CA3E2F4" w:rsidR="00C002F0" w:rsidRPr="00C002F0" w:rsidRDefault="00C002F0">
      <w:pPr>
        <w:rPr>
          <w:b/>
          <w:i w:val="0"/>
          <w:sz w:val="22"/>
          <w:szCs w:val="22"/>
        </w:rPr>
      </w:pPr>
      <w:bookmarkStart w:id="0" w:name="_GoBack"/>
      <w:bookmarkEnd w:id="0"/>
    </w:p>
    <w:tbl>
      <w:tblPr>
        <w:tblW w:w="9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053"/>
      </w:tblGrid>
      <w:tr w:rsidR="006C6DCA" w:rsidRPr="00B873AD" w14:paraId="46007C8D" w14:textId="77777777" w:rsidTr="00871FC4">
        <w:trPr>
          <w:trHeight w:val="288"/>
        </w:trPr>
        <w:tc>
          <w:tcPr>
            <w:tcW w:w="9053" w:type="dxa"/>
            <w:tcBorders>
              <w:bottom w:val="single" w:sz="4" w:space="0" w:color="auto"/>
            </w:tcBorders>
            <w:shd w:val="clear" w:color="auto" w:fill="D9D9D9" w:themeFill="background1" w:themeFillShade="D9"/>
            <w:vAlign w:val="center"/>
          </w:tcPr>
          <w:p w14:paraId="298DF519" w14:textId="4A3F7591" w:rsidR="006C6DCA" w:rsidRPr="00B873AD" w:rsidRDefault="006C6DCA" w:rsidP="00871FC4">
            <w:pPr>
              <w:pStyle w:val="Zoran"/>
              <w:numPr>
                <w:ilvl w:val="0"/>
                <w:numId w:val="0"/>
              </w:numPr>
              <w:shd w:val="clear" w:color="auto" w:fill="E6E6E6"/>
              <w:rPr>
                <w:rFonts w:ascii="Times New Roman" w:hAnsi="Times New Roman" w:cs="Times New Roman"/>
                <w:sz w:val="22"/>
              </w:rPr>
            </w:pPr>
            <w:bookmarkStart w:id="1" w:name="_Toc151713815"/>
            <w:bookmarkStart w:id="2" w:name="_Toc155855834"/>
            <w:r>
              <w:rPr>
                <w:rFonts w:ascii="Times New Roman" w:hAnsi="Times New Roman" w:cs="Times New Roman"/>
                <w:sz w:val="22"/>
              </w:rPr>
              <w:t>X. PONUDBENA DOKUMENTACIJA</w:t>
            </w:r>
            <w:bookmarkEnd w:id="1"/>
            <w:bookmarkEnd w:id="2"/>
          </w:p>
        </w:tc>
      </w:tr>
    </w:tbl>
    <w:p w14:paraId="1BB6F71B" w14:textId="77777777" w:rsidR="006C6DCA" w:rsidRPr="006C6DCA" w:rsidRDefault="006C6DCA" w:rsidP="006C6DCA">
      <w:pPr>
        <w:tabs>
          <w:tab w:val="num" w:pos="1380"/>
        </w:tabs>
        <w:jc w:val="both"/>
        <w:rPr>
          <w:i w:val="0"/>
          <w:sz w:val="22"/>
          <w:szCs w:val="22"/>
        </w:rPr>
      </w:pPr>
    </w:p>
    <w:p w14:paraId="355E130B" w14:textId="750D5659" w:rsidR="00C002F0" w:rsidRDefault="00C002F0" w:rsidP="0050783A">
      <w:pPr>
        <w:pStyle w:val="Glava"/>
        <w:tabs>
          <w:tab w:val="clear" w:pos="9072"/>
          <w:tab w:val="left" w:pos="708"/>
        </w:tabs>
        <w:jc w:val="both"/>
        <w:rPr>
          <w:i w:val="0"/>
          <w:sz w:val="22"/>
          <w:szCs w:val="22"/>
        </w:rPr>
      </w:pPr>
    </w:p>
    <w:p w14:paraId="1BB68DDE" w14:textId="456D491A" w:rsidR="00C002F0" w:rsidRDefault="00C002F0" w:rsidP="0050783A">
      <w:pPr>
        <w:pStyle w:val="Glava"/>
        <w:tabs>
          <w:tab w:val="clear" w:pos="9072"/>
          <w:tab w:val="left" w:pos="708"/>
        </w:tabs>
        <w:jc w:val="both"/>
        <w:rPr>
          <w:i w:val="0"/>
          <w:sz w:val="22"/>
          <w:szCs w:val="22"/>
        </w:rPr>
      </w:pPr>
    </w:p>
    <w:p w14:paraId="0C9A40EB" w14:textId="77777777" w:rsidR="00C002F0" w:rsidRDefault="00C002F0" w:rsidP="0050783A">
      <w:pPr>
        <w:pStyle w:val="Glava"/>
        <w:tabs>
          <w:tab w:val="clear" w:pos="9072"/>
          <w:tab w:val="left" w:pos="708"/>
        </w:tabs>
        <w:jc w:val="both"/>
        <w:rPr>
          <w:i w:val="0"/>
          <w:sz w:val="22"/>
          <w:szCs w:val="22"/>
        </w:rPr>
      </w:pP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5811"/>
      </w:tblGrid>
      <w:tr w:rsidR="00035B2B" w:rsidRPr="00C002F0" w14:paraId="1716D1F4" w14:textId="77777777" w:rsidTr="00C002F0">
        <w:trPr>
          <w:trHeight w:val="462"/>
          <w:jc w:val="center"/>
        </w:trPr>
        <w:tc>
          <w:tcPr>
            <w:tcW w:w="212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4419FB0" w14:textId="77777777" w:rsidR="00035B2B" w:rsidRPr="00C002F0" w:rsidRDefault="00035B2B" w:rsidP="0050783A">
            <w:pPr>
              <w:pStyle w:val="Glava"/>
              <w:tabs>
                <w:tab w:val="clear" w:pos="9072"/>
                <w:tab w:val="left" w:pos="708"/>
              </w:tabs>
              <w:rPr>
                <w:b/>
                <w:i w:val="0"/>
                <w:sz w:val="22"/>
                <w:szCs w:val="22"/>
              </w:rPr>
            </w:pPr>
            <w:r w:rsidRPr="00C002F0">
              <w:rPr>
                <w:b/>
                <w:i w:val="0"/>
                <w:sz w:val="22"/>
                <w:szCs w:val="22"/>
              </w:rPr>
              <w:t>Številka priloge</w:t>
            </w:r>
          </w:p>
        </w:tc>
        <w:tc>
          <w:tcPr>
            <w:tcW w:w="581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1E69CB6" w14:textId="77777777" w:rsidR="00035B2B" w:rsidRPr="00C002F0" w:rsidRDefault="00035B2B" w:rsidP="0050783A">
            <w:pPr>
              <w:pStyle w:val="Glava"/>
              <w:tabs>
                <w:tab w:val="clear" w:pos="9072"/>
                <w:tab w:val="left" w:pos="708"/>
              </w:tabs>
              <w:jc w:val="both"/>
              <w:rPr>
                <w:b/>
                <w:i w:val="0"/>
                <w:sz w:val="22"/>
                <w:szCs w:val="22"/>
              </w:rPr>
            </w:pPr>
            <w:r w:rsidRPr="00C002F0">
              <w:rPr>
                <w:b/>
                <w:i w:val="0"/>
                <w:sz w:val="22"/>
                <w:szCs w:val="22"/>
              </w:rPr>
              <w:t>Naziv priloge</w:t>
            </w:r>
          </w:p>
        </w:tc>
      </w:tr>
      <w:tr w:rsidR="00035B2B" w:rsidRPr="00C002F0" w14:paraId="37BEAF9C" w14:textId="77777777" w:rsidTr="00C002F0">
        <w:trPr>
          <w:trHeight w:val="39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1813D54" w14:textId="77777777" w:rsidR="00035B2B" w:rsidRPr="00C002F0" w:rsidRDefault="00035B2B" w:rsidP="0050783A">
            <w:pPr>
              <w:pStyle w:val="Glava"/>
              <w:tabs>
                <w:tab w:val="clear" w:pos="9072"/>
                <w:tab w:val="left" w:pos="708"/>
              </w:tabs>
              <w:rPr>
                <w:b/>
                <w:i w:val="0"/>
                <w:sz w:val="22"/>
                <w:szCs w:val="22"/>
              </w:rPr>
            </w:pPr>
            <w:r w:rsidRPr="00C002F0">
              <w:rPr>
                <w:b/>
                <w:i w:val="0"/>
                <w:sz w:val="22"/>
                <w:szCs w:val="22"/>
              </w:rPr>
              <w:t>PRILOGA 1</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361AA87E" w14:textId="77777777" w:rsidR="00035B2B" w:rsidRPr="00C002F0" w:rsidRDefault="00035B2B" w:rsidP="0050783A">
            <w:pPr>
              <w:pStyle w:val="Glava"/>
              <w:tabs>
                <w:tab w:val="clear" w:pos="9072"/>
                <w:tab w:val="left" w:pos="708"/>
              </w:tabs>
              <w:rPr>
                <w:i w:val="0"/>
                <w:sz w:val="22"/>
                <w:szCs w:val="22"/>
              </w:rPr>
            </w:pPr>
            <w:r w:rsidRPr="00C002F0">
              <w:rPr>
                <w:i w:val="0"/>
                <w:sz w:val="22"/>
                <w:szCs w:val="22"/>
              </w:rPr>
              <w:t>Prijavni obrazec</w:t>
            </w:r>
          </w:p>
        </w:tc>
      </w:tr>
      <w:tr w:rsidR="00035B2B" w:rsidRPr="00C002F0" w14:paraId="1B890F88" w14:textId="77777777" w:rsidTr="00C002F0">
        <w:trPr>
          <w:trHeight w:val="39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963B23D" w14:textId="77777777" w:rsidR="00035B2B" w:rsidRPr="00C002F0" w:rsidRDefault="00035B2B" w:rsidP="0050783A">
            <w:pPr>
              <w:rPr>
                <w:b/>
                <w:i w:val="0"/>
                <w:sz w:val="22"/>
                <w:szCs w:val="22"/>
              </w:rPr>
            </w:pPr>
            <w:r w:rsidRPr="00C002F0">
              <w:rPr>
                <w:b/>
                <w:i w:val="0"/>
                <w:sz w:val="22"/>
                <w:szCs w:val="22"/>
              </w:rPr>
              <w:t>PRILOGA 2</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0B99B55" w14:textId="13763822" w:rsidR="00035B2B" w:rsidRPr="00C002F0" w:rsidRDefault="00035B2B" w:rsidP="0050783A">
            <w:pPr>
              <w:rPr>
                <w:i w:val="0"/>
                <w:sz w:val="22"/>
                <w:szCs w:val="22"/>
              </w:rPr>
            </w:pPr>
            <w:r w:rsidRPr="00C002F0">
              <w:rPr>
                <w:i w:val="0"/>
                <w:sz w:val="22"/>
                <w:szCs w:val="22"/>
              </w:rPr>
              <w:t>ESPD obrazec</w:t>
            </w:r>
          </w:p>
        </w:tc>
      </w:tr>
      <w:tr w:rsidR="00035B2B" w:rsidRPr="00C002F0" w14:paraId="13C3DEA6" w14:textId="77777777" w:rsidTr="00C002F0">
        <w:trPr>
          <w:trHeight w:val="39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37FD094" w14:textId="77777777" w:rsidR="00035B2B" w:rsidRPr="00C002F0" w:rsidRDefault="00035B2B" w:rsidP="0050783A">
            <w:pPr>
              <w:rPr>
                <w:b/>
                <w:i w:val="0"/>
                <w:sz w:val="22"/>
                <w:szCs w:val="22"/>
              </w:rPr>
            </w:pPr>
            <w:r w:rsidRPr="00C002F0">
              <w:rPr>
                <w:b/>
                <w:i w:val="0"/>
                <w:sz w:val="22"/>
                <w:szCs w:val="22"/>
              </w:rPr>
              <w:t xml:space="preserve">PRILOGA 3 </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97189E4" w14:textId="77777777" w:rsidR="00035B2B" w:rsidRPr="00C002F0" w:rsidRDefault="00730519" w:rsidP="0050783A">
            <w:pPr>
              <w:rPr>
                <w:i w:val="0"/>
                <w:sz w:val="22"/>
                <w:szCs w:val="22"/>
              </w:rPr>
            </w:pPr>
            <w:r w:rsidRPr="00C002F0">
              <w:rPr>
                <w:i w:val="0"/>
                <w:sz w:val="22"/>
                <w:szCs w:val="22"/>
              </w:rPr>
              <w:t>Predračun</w:t>
            </w:r>
          </w:p>
        </w:tc>
      </w:tr>
      <w:tr w:rsidR="00035B2B" w:rsidRPr="00C002F0" w14:paraId="743CE69A" w14:textId="77777777" w:rsidTr="00C002F0">
        <w:trPr>
          <w:trHeight w:val="39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C4152A8" w14:textId="77777777" w:rsidR="00035B2B" w:rsidRPr="00C002F0" w:rsidRDefault="00035B2B" w:rsidP="0050783A">
            <w:pPr>
              <w:rPr>
                <w:b/>
                <w:i w:val="0"/>
                <w:sz w:val="22"/>
                <w:szCs w:val="22"/>
              </w:rPr>
            </w:pPr>
            <w:r w:rsidRPr="00C002F0">
              <w:rPr>
                <w:b/>
                <w:i w:val="0"/>
                <w:sz w:val="22"/>
                <w:szCs w:val="22"/>
              </w:rPr>
              <w:t>PRILOGA 3</w:t>
            </w:r>
            <w:r w:rsidR="00B02B23" w:rsidRPr="00C002F0">
              <w:rPr>
                <w:b/>
                <w:i w:val="0"/>
                <w:sz w:val="22"/>
                <w:szCs w:val="22"/>
              </w:rPr>
              <w:t>/</w:t>
            </w:r>
            <w:r w:rsidR="00527B5D" w:rsidRPr="00C002F0">
              <w:rPr>
                <w:b/>
                <w:i w:val="0"/>
                <w:sz w:val="22"/>
                <w:szCs w:val="22"/>
              </w:rPr>
              <w:t>1</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510CD464" w14:textId="77777777" w:rsidR="00035B2B" w:rsidRPr="00C002F0" w:rsidRDefault="00035B2B" w:rsidP="0050783A">
            <w:pPr>
              <w:rPr>
                <w:i w:val="0"/>
                <w:sz w:val="22"/>
                <w:szCs w:val="22"/>
              </w:rPr>
            </w:pPr>
            <w:r w:rsidRPr="00C002F0">
              <w:rPr>
                <w:i w:val="0"/>
                <w:sz w:val="22"/>
                <w:szCs w:val="22"/>
              </w:rPr>
              <w:t>Prikaz strukture ponudbene cene</w:t>
            </w:r>
          </w:p>
        </w:tc>
      </w:tr>
      <w:tr w:rsidR="00C002F0" w:rsidRPr="00C002F0" w14:paraId="0319ECD5" w14:textId="77777777" w:rsidTr="00C002F0">
        <w:trPr>
          <w:jc w:val="center"/>
        </w:trPr>
        <w:tc>
          <w:tcPr>
            <w:tcW w:w="2122" w:type="dxa"/>
            <w:tcBorders>
              <w:top w:val="single" w:sz="4" w:space="0" w:color="auto"/>
              <w:left w:val="single" w:sz="4" w:space="0" w:color="auto"/>
              <w:bottom w:val="nil"/>
              <w:right w:val="single" w:sz="4" w:space="0" w:color="auto"/>
            </w:tcBorders>
            <w:shd w:val="clear" w:color="auto" w:fill="E6E6E6"/>
            <w:vAlign w:val="center"/>
          </w:tcPr>
          <w:p w14:paraId="51A393CE" w14:textId="15C56EDD" w:rsidR="00C002F0" w:rsidRPr="00C002F0" w:rsidRDefault="00C002F0" w:rsidP="0050783A">
            <w:pPr>
              <w:pStyle w:val="Telobesedila-zamik"/>
              <w:spacing w:after="0"/>
              <w:ind w:left="0"/>
              <w:rPr>
                <w:b/>
                <w:i w:val="0"/>
                <w:sz w:val="22"/>
                <w:szCs w:val="22"/>
              </w:rPr>
            </w:pPr>
            <w:r w:rsidRPr="00C002F0">
              <w:rPr>
                <w:b/>
                <w:i w:val="0"/>
                <w:sz w:val="22"/>
                <w:szCs w:val="22"/>
              </w:rPr>
              <w:t>PRILOGE 4:</w:t>
            </w:r>
          </w:p>
        </w:tc>
        <w:tc>
          <w:tcPr>
            <w:tcW w:w="5811" w:type="dxa"/>
            <w:tcBorders>
              <w:top w:val="single" w:sz="4" w:space="0" w:color="auto"/>
              <w:left w:val="single" w:sz="4" w:space="0" w:color="auto"/>
              <w:bottom w:val="nil"/>
              <w:right w:val="single" w:sz="4" w:space="0" w:color="auto"/>
            </w:tcBorders>
            <w:shd w:val="clear" w:color="auto" w:fill="E6E6E6"/>
          </w:tcPr>
          <w:p w14:paraId="0B6A2BAB" w14:textId="77777777" w:rsidR="00C002F0" w:rsidRPr="00C002F0" w:rsidRDefault="00C002F0" w:rsidP="0050783A">
            <w:pPr>
              <w:pStyle w:val="TableParagraph"/>
              <w:kinsoku w:val="0"/>
              <w:overflowPunct w:val="0"/>
              <w:spacing w:line="237" w:lineRule="auto"/>
              <w:rPr>
                <w:sz w:val="22"/>
                <w:szCs w:val="22"/>
              </w:rPr>
            </w:pPr>
          </w:p>
        </w:tc>
      </w:tr>
      <w:tr w:rsidR="00C002F0" w:rsidRPr="00C002F0" w14:paraId="7F36C549" w14:textId="77777777" w:rsidTr="00C002F0">
        <w:trPr>
          <w:jc w:val="center"/>
        </w:trPr>
        <w:tc>
          <w:tcPr>
            <w:tcW w:w="2122" w:type="dxa"/>
            <w:tcBorders>
              <w:top w:val="nil"/>
              <w:left w:val="single" w:sz="4" w:space="0" w:color="auto"/>
              <w:bottom w:val="nil"/>
              <w:right w:val="single" w:sz="4" w:space="0" w:color="auto"/>
            </w:tcBorders>
            <w:shd w:val="clear" w:color="auto" w:fill="E6E6E6"/>
            <w:vAlign w:val="center"/>
          </w:tcPr>
          <w:p w14:paraId="15841ABA" w14:textId="77777777" w:rsidR="00C002F0" w:rsidRPr="00C002F0" w:rsidRDefault="00C002F0" w:rsidP="00C002F0">
            <w:pPr>
              <w:pStyle w:val="TableParagraph"/>
              <w:kinsoku w:val="0"/>
              <w:overflowPunct w:val="0"/>
              <w:rPr>
                <w:b/>
                <w:bCs/>
                <w:sz w:val="22"/>
                <w:szCs w:val="22"/>
              </w:rPr>
            </w:pPr>
            <w:r w:rsidRPr="00C002F0">
              <w:rPr>
                <w:b/>
                <w:bCs/>
                <w:sz w:val="22"/>
                <w:szCs w:val="22"/>
              </w:rPr>
              <w:t>PRILOGA 4/1</w:t>
            </w:r>
          </w:p>
          <w:p w14:paraId="4D5D77FA" w14:textId="77777777" w:rsidR="00C002F0" w:rsidRPr="00C002F0" w:rsidRDefault="00C002F0" w:rsidP="0050783A">
            <w:pPr>
              <w:pStyle w:val="Telobesedila-zamik"/>
              <w:spacing w:after="0"/>
              <w:ind w:left="0"/>
              <w:rPr>
                <w:b/>
                <w:i w:val="0"/>
                <w:sz w:val="22"/>
                <w:szCs w:val="22"/>
              </w:rPr>
            </w:pPr>
          </w:p>
        </w:tc>
        <w:tc>
          <w:tcPr>
            <w:tcW w:w="5811" w:type="dxa"/>
            <w:tcBorders>
              <w:top w:val="nil"/>
              <w:left w:val="single" w:sz="4" w:space="0" w:color="auto"/>
              <w:bottom w:val="nil"/>
              <w:right w:val="single" w:sz="4" w:space="0" w:color="auto"/>
            </w:tcBorders>
            <w:shd w:val="clear" w:color="auto" w:fill="E6E6E6"/>
          </w:tcPr>
          <w:p w14:paraId="17943ABE" w14:textId="77777777" w:rsidR="00C002F0" w:rsidRPr="00C002F0" w:rsidRDefault="00C002F0" w:rsidP="00797128">
            <w:pPr>
              <w:pStyle w:val="TableParagraph"/>
              <w:numPr>
                <w:ilvl w:val="0"/>
                <w:numId w:val="18"/>
              </w:numPr>
              <w:tabs>
                <w:tab w:val="clear" w:pos="1440"/>
                <w:tab w:val="num" w:pos="171"/>
              </w:tabs>
              <w:kinsoku w:val="0"/>
              <w:overflowPunct w:val="0"/>
              <w:spacing w:line="237" w:lineRule="auto"/>
              <w:ind w:left="0" w:firstLine="0"/>
              <w:rPr>
                <w:sz w:val="22"/>
                <w:szCs w:val="22"/>
              </w:rPr>
            </w:pPr>
            <w:r w:rsidRPr="00C002F0">
              <w:rPr>
                <w:sz w:val="22"/>
                <w:szCs w:val="22"/>
              </w:rPr>
              <w:t>Tabela</w:t>
            </w:r>
            <w:r w:rsidRPr="00C002F0">
              <w:rPr>
                <w:spacing w:val="-8"/>
                <w:sz w:val="22"/>
                <w:szCs w:val="22"/>
              </w:rPr>
              <w:t xml:space="preserve"> – podatki </w:t>
            </w:r>
            <w:r w:rsidRPr="00C002F0">
              <w:rPr>
                <w:sz w:val="22"/>
                <w:szCs w:val="22"/>
              </w:rPr>
              <w:t>o</w:t>
            </w:r>
            <w:r w:rsidRPr="00C002F0">
              <w:rPr>
                <w:w w:val="99"/>
                <w:sz w:val="22"/>
                <w:szCs w:val="22"/>
              </w:rPr>
              <w:t xml:space="preserve"> </w:t>
            </w:r>
            <w:r w:rsidRPr="00C002F0">
              <w:rPr>
                <w:sz w:val="22"/>
                <w:szCs w:val="22"/>
              </w:rPr>
              <w:t>referencah</w:t>
            </w:r>
            <w:r w:rsidRPr="00C002F0">
              <w:rPr>
                <w:spacing w:val="-17"/>
                <w:sz w:val="22"/>
                <w:szCs w:val="22"/>
              </w:rPr>
              <w:t xml:space="preserve"> </w:t>
            </w:r>
            <w:r w:rsidRPr="00C002F0">
              <w:rPr>
                <w:sz w:val="22"/>
                <w:szCs w:val="22"/>
              </w:rPr>
              <w:t xml:space="preserve">podjetja </w:t>
            </w:r>
          </w:p>
          <w:p w14:paraId="15D09D7F" w14:textId="77777777" w:rsidR="00C002F0" w:rsidRPr="00C002F0" w:rsidRDefault="00C002F0" w:rsidP="00C002F0">
            <w:pPr>
              <w:pStyle w:val="TableParagraph"/>
              <w:tabs>
                <w:tab w:val="num" w:pos="171"/>
              </w:tabs>
              <w:kinsoku w:val="0"/>
              <w:overflowPunct w:val="0"/>
              <w:spacing w:line="237" w:lineRule="auto"/>
              <w:rPr>
                <w:sz w:val="22"/>
                <w:szCs w:val="22"/>
              </w:rPr>
            </w:pPr>
          </w:p>
        </w:tc>
      </w:tr>
      <w:tr w:rsidR="00035B2B" w:rsidRPr="00C002F0" w14:paraId="3E153BFA" w14:textId="77777777" w:rsidTr="00C002F0">
        <w:trPr>
          <w:jc w:val="center"/>
        </w:trPr>
        <w:tc>
          <w:tcPr>
            <w:tcW w:w="2122" w:type="dxa"/>
            <w:tcBorders>
              <w:top w:val="nil"/>
              <w:left w:val="single" w:sz="4" w:space="0" w:color="auto"/>
              <w:bottom w:val="single" w:sz="4" w:space="0" w:color="auto"/>
              <w:right w:val="single" w:sz="4" w:space="0" w:color="auto"/>
            </w:tcBorders>
            <w:shd w:val="clear" w:color="auto" w:fill="E6E6E6"/>
            <w:vAlign w:val="center"/>
          </w:tcPr>
          <w:p w14:paraId="64FDFA97" w14:textId="2C9E52A8" w:rsidR="00732A9E" w:rsidRPr="00C002F0" w:rsidRDefault="00035B2B" w:rsidP="0050783A">
            <w:pPr>
              <w:pStyle w:val="TableParagraph"/>
              <w:kinsoku w:val="0"/>
              <w:overflowPunct w:val="0"/>
              <w:rPr>
                <w:b/>
                <w:bCs/>
                <w:sz w:val="22"/>
                <w:szCs w:val="22"/>
              </w:rPr>
            </w:pPr>
            <w:r w:rsidRPr="00C002F0">
              <w:rPr>
                <w:b/>
                <w:bCs/>
                <w:sz w:val="22"/>
                <w:szCs w:val="22"/>
              </w:rPr>
              <w:t>PRILOGA 4/2</w:t>
            </w:r>
          </w:p>
        </w:tc>
        <w:tc>
          <w:tcPr>
            <w:tcW w:w="5811" w:type="dxa"/>
            <w:tcBorders>
              <w:top w:val="nil"/>
              <w:left w:val="single" w:sz="4" w:space="0" w:color="auto"/>
              <w:bottom w:val="single" w:sz="4" w:space="0" w:color="auto"/>
              <w:right w:val="single" w:sz="4" w:space="0" w:color="auto"/>
            </w:tcBorders>
            <w:shd w:val="clear" w:color="auto" w:fill="E6E6E6"/>
          </w:tcPr>
          <w:p w14:paraId="34A521FA" w14:textId="675D0C4B" w:rsidR="00732A9E" w:rsidRPr="00C002F0" w:rsidRDefault="00035B2B" w:rsidP="00797128">
            <w:pPr>
              <w:pStyle w:val="TableParagraph"/>
              <w:numPr>
                <w:ilvl w:val="0"/>
                <w:numId w:val="18"/>
              </w:numPr>
              <w:tabs>
                <w:tab w:val="clear" w:pos="1440"/>
                <w:tab w:val="num" w:pos="171"/>
              </w:tabs>
              <w:kinsoku w:val="0"/>
              <w:overflowPunct w:val="0"/>
              <w:ind w:left="0" w:firstLine="0"/>
              <w:rPr>
                <w:sz w:val="22"/>
                <w:szCs w:val="22"/>
              </w:rPr>
            </w:pPr>
            <w:r w:rsidRPr="00C002F0">
              <w:rPr>
                <w:spacing w:val="-1"/>
                <w:sz w:val="22"/>
                <w:szCs w:val="22"/>
              </w:rPr>
              <w:t>Strokovno</w:t>
            </w:r>
            <w:r w:rsidRPr="00C002F0">
              <w:rPr>
                <w:spacing w:val="28"/>
                <w:w w:val="99"/>
                <w:sz w:val="22"/>
                <w:szCs w:val="22"/>
              </w:rPr>
              <w:t xml:space="preserve"> </w:t>
            </w:r>
            <w:r w:rsidRPr="00C002F0">
              <w:rPr>
                <w:spacing w:val="-1"/>
                <w:sz w:val="22"/>
                <w:szCs w:val="22"/>
              </w:rPr>
              <w:t>priporočilo</w:t>
            </w:r>
            <w:r w:rsidRPr="00C002F0">
              <w:rPr>
                <w:spacing w:val="-11"/>
                <w:sz w:val="22"/>
                <w:szCs w:val="22"/>
              </w:rPr>
              <w:t xml:space="preserve"> </w:t>
            </w:r>
            <w:r w:rsidRPr="00C002F0">
              <w:rPr>
                <w:sz w:val="22"/>
                <w:szCs w:val="22"/>
              </w:rPr>
              <w:t>–</w:t>
            </w:r>
            <w:r w:rsidRPr="00C002F0">
              <w:rPr>
                <w:spacing w:val="20"/>
                <w:w w:val="99"/>
                <w:sz w:val="22"/>
                <w:szCs w:val="22"/>
              </w:rPr>
              <w:t xml:space="preserve"> </w:t>
            </w:r>
            <w:r w:rsidRPr="00C002F0">
              <w:rPr>
                <w:spacing w:val="-1"/>
                <w:sz w:val="22"/>
                <w:szCs w:val="22"/>
              </w:rPr>
              <w:t>referenčna</w:t>
            </w:r>
            <w:r w:rsidRPr="00C002F0">
              <w:rPr>
                <w:spacing w:val="-15"/>
                <w:sz w:val="22"/>
                <w:szCs w:val="22"/>
              </w:rPr>
              <w:t xml:space="preserve"> </w:t>
            </w:r>
            <w:r w:rsidR="00C42347" w:rsidRPr="00C002F0">
              <w:rPr>
                <w:sz w:val="22"/>
                <w:szCs w:val="22"/>
              </w:rPr>
              <w:t>izjava</w:t>
            </w:r>
          </w:p>
        </w:tc>
      </w:tr>
      <w:tr w:rsidR="00035B2B" w:rsidRPr="00C002F0" w14:paraId="659F8469" w14:textId="77777777" w:rsidTr="00C002F0">
        <w:trPr>
          <w:trHeight w:val="463"/>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4173B4A" w14:textId="2C545321" w:rsidR="00B63BCD" w:rsidRPr="00C002F0" w:rsidRDefault="00C002F0" w:rsidP="00C002F0">
            <w:pPr>
              <w:pStyle w:val="Telobesedila-zamik"/>
              <w:spacing w:after="0"/>
              <w:ind w:left="0"/>
              <w:rPr>
                <w:b/>
                <w:i w:val="0"/>
                <w:sz w:val="22"/>
                <w:szCs w:val="22"/>
              </w:rPr>
            </w:pPr>
            <w:r>
              <w:rPr>
                <w:b/>
                <w:i w:val="0"/>
                <w:sz w:val="22"/>
                <w:szCs w:val="22"/>
              </w:rPr>
              <w:t>P</w:t>
            </w:r>
            <w:r w:rsidR="00BF3141" w:rsidRPr="00C002F0">
              <w:rPr>
                <w:b/>
                <w:i w:val="0"/>
                <w:sz w:val="22"/>
                <w:szCs w:val="22"/>
              </w:rPr>
              <w:t>RILOGA 5</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780B53EC" w14:textId="77777777" w:rsidR="00BF3141" w:rsidRPr="00C002F0" w:rsidRDefault="00BF3141" w:rsidP="00797128">
            <w:pPr>
              <w:pStyle w:val="TableParagraph"/>
              <w:numPr>
                <w:ilvl w:val="0"/>
                <w:numId w:val="18"/>
              </w:numPr>
              <w:tabs>
                <w:tab w:val="clear" w:pos="1440"/>
                <w:tab w:val="num" w:pos="171"/>
              </w:tabs>
              <w:kinsoku w:val="0"/>
              <w:overflowPunct w:val="0"/>
              <w:spacing w:line="252" w:lineRule="exact"/>
              <w:ind w:left="0" w:firstLine="0"/>
              <w:rPr>
                <w:sz w:val="22"/>
                <w:szCs w:val="22"/>
              </w:rPr>
            </w:pPr>
            <w:r w:rsidRPr="00C002F0">
              <w:rPr>
                <w:sz w:val="22"/>
                <w:szCs w:val="22"/>
              </w:rPr>
              <w:t>Seznam kadrov</w:t>
            </w:r>
            <w:r w:rsidR="00527B5D" w:rsidRPr="00C002F0">
              <w:rPr>
                <w:sz w:val="22"/>
                <w:szCs w:val="22"/>
              </w:rPr>
              <w:t xml:space="preserve"> </w:t>
            </w:r>
          </w:p>
        </w:tc>
      </w:tr>
      <w:tr w:rsidR="00035B2B" w:rsidRPr="00C002F0" w14:paraId="0C6D96C8" w14:textId="77777777" w:rsidTr="00C002F0">
        <w:trPr>
          <w:trHeight w:val="96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2DA6830E" w14:textId="087E74C2" w:rsidR="00B63BCD" w:rsidRPr="00C002F0" w:rsidRDefault="00C002F0" w:rsidP="00C002F0">
            <w:pPr>
              <w:pStyle w:val="Telobesedila-zamik"/>
              <w:spacing w:after="0"/>
              <w:ind w:left="0"/>
              <w:rPr>
                <w:b/>
                <w:i w:val="0"/>
                <w:sz w:val="22"/>
                <w:szCs w:val="22"/>
              </w:rPr>
            </w:pPr>
            <w:r>
              <w:rPr>
                <w:b/>
                <w:i w:val="0"/>
                <w:sz w:val="22"/>
                <w:szCs w:val="22"/>
              </w:rPr>
              <w:t>P</w:t>
            </w:r>
            <w:r w:rsidR="00035B2B" w:rsidRPr="00C002F0">
              <w:rPr>
                <w:b/>
                <w:i w:val="0"/>
                <w:sz w:val="22"/>
                <w:szCs w:val="22"/>
              </w:rPr>
              <w:t>RILOGA 6</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49E6AA2" w14:textId="7651EFDE" w:rsidR="00605AE7" w:rsidRPr="00C002F0" w:rsidRDefault="002A4913" w:rsidP="00C002F0">
            <w:pPr>
              <w:pStyle w:val="Glava"/>
              <w:tabs>
                <w:tab w:val="clear" w:pos="9072"/>
                <w:tab w:val="left" w:pos="708"/>
              </w:tabs>
              <w:rPr>
                <w:i w:val="0"/>
                <w:color w:val="000000"/>
                <w:sz w:val="22"/>
                <w:szCs w:val="22"/>
              </w:rPr>
            </w:pPr>
            <w:r w:rsidRPr="00C002F0">
              <w:rPr>
                <w:i w:val="0"/>
                <w:color w:val="000000"/>
                <w:sz w:val="22"/>
                <w:szCs w:val="22"/>
              </w:rPr>
              <w:t>Tabel</w:t>
            </w:r>
            <w:r w:rsidR="00662D7C" w:rsidRPr="00C002F0">
              <w:rPr>
                <w:i w:val="0"/>
                <w:color w:val="000000"/>
                <w:sz w:val="22"/>
                <w:szCs w:val="22"/>
              </w:rPr>
              <w:t>a</w:t>
            </w:r>
            <w:r w:rsidR="00527B5D" w:rsidRPr="00C002F0">
              <w:rPr>
                <w:i w:val="0"/>
                <w:color w:val="000000"/>
                <w:sz w:val="22"/>
                <w:szCs w:val="22"/>
              </w:rPr>
              <w:t xml:space="preserve"> uporabljenih univerzalnih</w:t>
            </w:r>
            <w:r w:rsidRPr="00C002F0">
              <w:rPr>
                <w:i w:val="0"/>
                <w:color w:val="000000"/>
                <w:sz w:val="22"/>
                <w:szCs w:val="22"/>
              </w:rPr>
              <w:t xml:space="preserve"> čistil in dokazila o skladnosti z Uredbo o zelenem javnem naročanju</w:t>
            </w:r>
          </w:p>
        </w:tc>
      </w:tr>
      <w:tr w:rsidR="00035B2B" w:rsidRPr="00C002F0" w14:paraId="049323E4" w14:textId="77777777" w:rsidTr="00C002F0">
        <w:trPr>
          <w:trHeight w:val="811"/>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hideMark/>
          </w:tcPr>
          <w:p w14:paraId="633E2689" w14:textId="77777777" w:rsidR="00B63BCD" w:rsidRPr="00C002F0" w:rsidRDefault="00B63BCD" w:rsidP="0050783A">
            <w:pPr>
              <w:pStyle w:val="Telobesedila-zamik"/>
              <w:spacing w:after="0"/>
              <w:ind w:left="0"/>
              <w:rPr>
                <w:b/>
                <w:sz w:val="22"/>
                <w:szCs w:val="22"/>
              </w:rPr>
            </w:pPr>
          </w:p>
          <w:p w14:paraId="6259323B" w14:textId="77777777" w:rsidR="008061DB" w:rsidRPr="00B32BB6" w:rsidRDefault="00527B5D" w:rsidP="0050783A">
            <w:pPr>
              <w:pStyle w:val="Telobesedila-zamik"/>
              <w:spacing w:after="0"/>
              <w:ind w:left="0"/>
              <w:rPr>
                <w:b/>
                <w:i w:val="0"/>
                <w:sz w:val="22"/>
                <w:szCs w:val="22"/>
              </w:rPr>
            </w:pPr>
            <w:r w:rsidRPr="00B32BB6">
              <w:rPr>
                <w:b/>
                <w:i w:val="0"/>
                <w:sz w:val="22"/>
                <w:szCs w:val="22"/>
              </w:rPr>
              <w:t>PRILOGE</w:t>
            </w:r>
            <w:r w:rsidR="00035B2B" w:rsidRPr="00B32BB6">
              <w:rPr>
                <w:b/>
                <w:i w:val="0"/>
                <w:sz w:val="22"/>
                <w:szCs w:val="22"/>
              </w:rPr>
              <w:t xml:space="preserve"> </w:t>
            </w:r>
            <w:r w:rsidR="00104CD9" w:rsidRPr="00B32BB6">
              <w:rPr>
                <w:b/>
                <w:i w:val="0"/>
                <w:sz w:val="22"/>
                <w:szCs w:val="22"/>
              </w:rPr>
              <w:t>7</w:t>
            </w:r>
            <w:r w:rsidRPr="00B32BB6">
              <w:rPr>
                <w:b/>
                <w:i w:val="0"/>
                <w:sz w:val="22"/>
                <w:szCs w:val="22"/>
              </w:rPr>
              <w:t>:</w:t>
            </w:r>
          </w:p>
          <w:p w14:paraId="12E8E0D2" w14:textId="77777777" w:rsidR="00B63BCD" w:rsidRPr="00C002F0" w:rsidRDefault="00B63BCD" w:rsidP="0050783A">
            <w:pPr>
              <w:pStyle w:val="Telobesedila-zamik"/>
              <w:spacing w:after="0"/>
              <w:ind w:left="0"/>
              <w:rPr>
                <w:b/>
                <w:i w:val="0"/>
                <w:sz w:val="22"/>
                <w:szCs w:val="22"/>
              </w:rPr>
            </w:pPr>
          </w:p>
          <w:p w14:paraId="0B059489" w14:textId="77777777" w:rsidR="00B63BCD" w:rsidRPr="00C002F0" w:rsidRDefault="00AF423B" w:rsidP="0050783A">
            <w:pPr>
              <w:pStyle w:val="Telobesedila-zamik"/>
              <w:spacing w:after="0"/>
              <w:ind w:left="0"/>
              <w:rPr>
                <w:b/>
                <w:i w:val="0"/>
                <w:sz w:val="22"/>
                <w:szCs w:val="22"/>
              </w:rPr>
            </w:pPr>
            <w:r w:rsidRPr="00C002F0">
              <w:rPr>
                <w:b/>
                <w:i w:val="0"/>
                <w:sz w:val="22"/>
                <w:szCs w:val="22"/>
              </w:rPr>
              <w:t xml:space="preserve">PRILOGA </w:t>
            </w:r>
            <w:r w:rsidR="00104CD9" w:rsidRPr="00C002F0">
              <w:rPr>
                <w:b/>
                <w:i w:val="0"/>
                <w:sz w:val="22"/>
                <w:szCs w:val="22"/>
              </w:rPr>
              <w:t>7</w:t>
            </w:r>
            <w:r w:rsidR="00732A9E" w:rsidRPr="00C002F0">
              <w:rPr>
                <w:b/>
                <w:i w:val="0"/>
                <w:sz w:val="22"/>
                <w:szCs w:val="22"/>
              </w:rPr>
              <w:t>/1</w:t>
            </w:r>
          </w:p>
          <w:p w14:paraId="702000BE" w14:textId="77777777" w:rsidR="00B63BCD" w:rsidRPr="00C002F0" w:rsidRDefault="00B63BCD" w:rsidP="0050783A">
            <w:pPr>
              <w:pStyle w:val="Telobesedila-zamik"/>
              <w:spacing w:after="0"/>
              <w:ind w:left="0"/>
              <w:rPr>
                <w:b/>
                <w:i w:val="0"/>
                <w:sz w:val="22"/>
                <w:szCs w:val="22"/>
              </w:rPr>
            </w:pPr>
          </w:p>
          <w:p w14:paraId="16C962FA" w14:textId="77777777" w:rsidR="00732A9E" w:rsidRPr="00C002F0" w:rsidRDefault="00AF423B" w:rsidP="0050783A">
            <w:pPr>
              <w:pStyle w:val="Telobesedila-zamik"/>
              <w:spacing w:after="0"/>
              <w:ind w:left="0"/>
              <w:rPr>
                <w:b/>
                <w:i w:val="0"/>
                <w:sz w:val="22"/>
                <w:szCs w:val="22"/>
              </w:rPr>
            </w:pPr>
            <w:r w:rsidRPr="00C002F0">
              <w:rPr>
                <w:b/>
                <w:i w:val="0"/>
                <w:sz w:val="22"/>
                <w:szCs w:val="22"/>
              </w:rPr>
              <w:t xml:space="preserve">PRILOGA </w:t>
            </w:r>
            <w:r w:rsidR="00104CD9" w:rsidRPr="00C002F0">
              <w:rPr>
                <w:b/>
                <w:i w:val="0"/>
                <w:sz w:val="22"/>
                <w:szCs w:val="22"/>
              </w:rPr>
              <w:t>7</w:t>
            </w:r>
            <w:r w:rsidR="00732A9E" w:rsidRPr="00C002F0">
              <w:rPr>
                <w:b/>
                <w:i w:val="0"/>
                <w:sz w:val="22"/>
                <w:szCs w:val="22"/>
              </w:rPr>
              <w:t>/2</w:t>
            </w:r>
          </w:p>
          <w:p w14:paraId="46E6BE4D" w14:textId="77777777" w:rsidR="00B63BCD" w:rsidRPr="00C002F0" w:rsidRDefault="00B63BCD" w:rsidP="0050783A">
            <w:pPr>
              <w:pStyle w:val="Telobesedila-zamik"/>
              <w:spacing w:after="0"/>
              <w:ind w:left="0"/>
              <w:rPr>
                <w:b/>
                <w:i w:val="0"/>
                <w:sz w:val="22"/>
                <w:szCs w:val="22"/>
              </w:rPr>
            </w:pPr>
          </w:p>
          <w:p w14:paraId="54D560DD" w14:textId="1432C01D" w:rsidR="008061DB" w:rsidRPr="00C002F0" w:rsidRDefault="00AF423B" w:rsidP="00F97D94">
            <w:pPr>
              <w:pStyle w:val="Telobesedila-zamik"/>
              <w:spacing w:after="0"/>
              <w:ind w:left="0"/>
              <w:rPr>
                <w:b/>
                <w:i w:val="0"/>
                <w:sz w:val="22"/>
                <w:szCs w:val="22"/>
              </w:rPr>
            </w:pPr>
            <w:r w:rsidRPr="00C002F0">
              <w:rPr>
                <w:b/>
                <w:i w:val="0"/>
                <w:sz w:val="22"/>
                <w:szCs w:val="22"/>
              </w:rPr>
              <w:t xml:space="preserve">PRILOGA </w:t>
            </w:r>
            <w:r w:rsidR="00104CD9" w:rsidRPr="00C002F0">
              <w:rPr>
                <w:b/>
                <w:i w:val="0"/>
                <w:sz w:val="22"/>
                <w:szCs w:val="22"/>
              </w:rPr>
              <w:t>7</w:t>
            </w:r>
            <w:r w:rsidR="008061DB" w:rsidRPr="00C002F0">
              <w:rPr>
                <w:b/>
                <w:i w:val="0"/>
                <w:sz w:val="22"/>
                <w:szCs w:val="22"/>
              </w:rPr>
              <w:t>/3</w:t>
            </w:r>
          </w:p>
        </w:tc>
        <w:tc>
          <w:tcPr>
            <w:tcW w:w="5811" w:type="dxa"/>
            <w:tcBorders>
              <w:top w:val="single" w:sz="4" w:space="0" w:color="auto"/>
              <w:left w:val="single" w:sz="4" w:space="0" w:color="auto"/>
              <w:bottom w:val="single" w:sz="4" w:space="0" w:color="auto"/>
              <w:right w:val="single" w:sz="4" w:space="0" w:color="auto"/>
            </w:tcBorders>
            <w:shd w:val="clear" w:color="auto" w:fill="E6E6E6"/>
            <w:hideMark/>
          </w:tcPr>
          <w:p w14:paraId="18F1D73A" w14:textId="77777777" w:rsidR="00B63BCD" w:rsidRPr="00C002F0" w:rsidRDefault="00B63BCD" w:rsidP="0050783A">
            <w:pPr>
              <w:pStyle w:val="Telobesedila-zamik"/>
              <w:spacing w:after="0"/>
              <w:ind w:left="0"/>
              <w:rPr>
                <w:sz w:val="22"/>
                <w:szCs w:val="22"/>
              </w:rPr>
            </w:pPr>
          </w:p>
          <w:p w14:paraId="10DA96DA" w14:textId="77777777" w:rsidR="00B63BCD" w:rsidRPr="00B32BB6" w:rsidRDefault="00035B2B" w:rsidP="0050783A">
            <w:pPr>
              <w:pStyle w:val="Telobesedila-zamik"/>
              <w:spacing w:after="0"/>
              <w:ind w:left="0"/>
              <w:rPr>
                <w:i w:val="0"/>
                <w:sz w:val="22"/>
                <w:szCs w:val="22"/>
              </w:rPr>
            </w:pPr>
            <w:r w:rsidRPr="00B32BB6">
              <w:rPr>
                <w:i w:val="0"/>
                <w:sz w:val="22"/>
                <w:szCs w:val="22"/>
              </w:rPr>
              <w:t>Podizvajalci</w:t>
            </w:r>
            <w:r w:rsidR="00527B5D" w:rsidRPr="00B32BB6">
              <w:rPr>
                <w:i w:val="0"/>
                <w:sz w:val="22"/>
                <w:szCs w:val="22"/>
              </w:rPr>
              <w:t>:</w:t>
            </w:r>
            <w:r w:rsidRPr="00B32BB6">
              <w:rPr>
                <w:i w:val="0"/>
                <w:sz w:val="22"/>
                <w:szCs w:val="22"/>
              </w:rPr>
              <w:t xml:space="preserve"> </w:t>
            </w:r>
          </w:p>
          <w:p w14:paraId="2CD9E750" w14:textId="77777777" w:rsidR="00B63BCD" w:rsidRPr="00C002F0" w:rsidRDefault="00B63BCD" w:rsidP="0050783A">
            <w:pPr>
              <w:pStyle w:val="Telobesedila-zamik"/>
              <w:spacing w:after="0"/>
              <w:ind w:left="0"/>
              <w:rPr>
                <w:sz w:val="22"/>
                <w:szCs w:val="22"/>
              </w:rPr>
            </w:pPr>
          </w:p>
          <w:p w14:paraId="3E8BB1CB" w14:textId="77777777" w:rsidR="008061DB" w:rsidRPr="00C002F0" w:rsidRDefault="008061DB" w:rsidP="00797128">
            <w:pPr>
              <w:pStyle w:val="Telobesedila-zamik"/>
              <w:numPr>
                <w:ilvl w:val="0"/>
                <w:numId w:val="18"/>
              </w:numPr>
              <w:tabs>
                <w:tab w:val="clear" w:pos="1440"/>
                <w:tab w:val="num" w:pos="176"/>
              </w:tabs>
              <w:spacing w:after="0"/>
              <w:ind w:left="0" w:firstLine="0"/>
              <w:rPr>
                <w:i w:val="0"/>
                <w:sz w:val="22"/>
                <w:szCs w:val="22"/>
              </w:rPr>
            </w:pPr>
            <w:r w:rsidRPr="00C002F0">
              <w:rPr>
                <w:i w:val="0"/>
                <w:sz w:val="22"/>
                <w:szCs w:val="22"/>
              </w:rPr>
              <w:t>Udeležba podizvajalcev</w:t>
            </w:r>
            <w:r w:rsidR="00C42347" w:rsidRPr="00C002F0">
              <w:rPr>
                <w:i w:val="0"/>
                <w:sz w:val="22"/>
                <w:szCs w:val="22"/>
              </w:rPr>
              <w:t xml:space="preserve"> </w:t>
            </w:r>
          </w:p>
          <w:p w14:paraId="10308866" w14:textId="77777777" w:rsidR="00B63BCD" w:rsidRPr="00C002F0" w:rsidRDefault="00B63BCD" w:rsidP="00C002F0">
            <w:pPr>
              <w:pStyle w:val="Telobesedila-zamik"/>
              <w:tabs>
                <w:tab w:val="num" w:pos="176"/>
              </w:tabs>
              <w:spacing w:after="0"/>
              <w:ind w:left="0"/>
              <w:rPr>
                <w:i w:val="0"/>
                <w:sz w:val="22"/>
                <w:szCs w:val="22"/>
              </w:rPr>
            </w:pPr>
          </w:p>
          <w:p w14:paraId="30ED67C1" w14:textId="77777777" w:rsidR="008061DB" w:rsidRPr="00C002F0" w:rsidRDefault="008061DB" w:rsidP="00797128">
            <w:pPr>
              <w:pStyle w:val="Telobesedila-zamik"/>
              <w:numPr>
                <w:ilvl w:val="0"/>
                <w:numId w:val="18"/>
              </w:numPr>
              <w:tabs>
                <w:tab w:val="clear" w:pos="1440"/>
                <w:tab w:val="num" w:pos="176"/>
              </w:tabs>
              <w:spacing w:after="0"/>
              <w:ind w:left="0" w:firstLine="0"/>
              <w:rPr>
                <w:i w:val="0"/>
                <w:sz w:val="22"/>
                <w:szCs w:val="22"/>
              </w:rPr>
            </w:pPr>
            <w:r w:rsidRPr="00C002F0">
              <w:rPr>
                <w:i w:val="0"/>
                <w:sz w:val="22"/>
                <w:szCs w:val="22"/>
              </w:rPr>
              <w:t>Podatki o podizvajalcu</w:t>
            </w:r>
            <w:r w:rsidR="00C42347" w:rsidRPr="00C002F0">
              <w:rPr>
                <w:i w:val="0"/>
                <w:sz w:val="22"/>
                <w:szCs w:val="22"/>
              </w:rPr>
              <w:t xml:space="preserve"> </w:t>
            </w:r>
          </w:p>
          <w:p w14:paraId="1EB22185" w14:textId="77777777" w:rsidR="00B63BCD" w:rsidRPr="00C002F0" w:rsidRDefault="00B63BCD" w:rsidP="00C002F0">
            <w:pPr>
              <w:pStyle w:val="Telobesedila-zamik"/>
              <w:tabs>
                <w:tab w:val="num" w:pos="176"/>
              </w:tabs>
              <w:spacing w:after="0"/>
              <w:ind w:left="0"/>
              <w:rPr>
                <w:i w:val="0"/>
                <w:sz w:val="22"/>
                <w:szCs w:val="22"/>
              </w:rPr>
            </w:pPr>
          </w:p>
          <w:p w14:paraId="479A4699" w14:textId="74DB2F27" w:rsidR="008061DB" w:rsidRPr="00F97D94" w:rsidRDefault="00662D7C" w:rsidP="00797128">
            <w:pPr>
              <w:pStyle w:val="Telobesedila-zamik"/>
              <w:numPr>
                <w:ilvl w:val="0"/>
                <w:numId w:val="18"/>
              </w:numPr>
              <w:tabs>
                <w:tab w:val="clear" w:pos="1440"/>
                <w:tab w:val="num" w:pos="176"/>
              </w:tabs>
              <w:spacing w:after="0"/>
              <w:ind w:left="0" w:firstLine="0"/>
              <w:rPr>
                <w:i w:val="0"/>
                <w:sz w:val="22"/>
                <w:szCs w:val="22"/>
              </w:rPr>
            </w:pPr>
            <w:r w:rsidRPr="00C002F0">
              <w:rPr>
                <w:i w:val="0"/>
                <w:sz w:val="22"/>
                <w:szCs w:val="22"/>
              </w:rPr>
              <w:t>Z</w:t>
            </w:r>
            <w:r w:rsidR="008061DB" w:rsidRPr="00C002F0">
              <w:rPr>
                <w:i w:val="0"/>
                <w:sz w:val="22"/>
                <w:szCs w:val="22"/>
              </w:rPr>
              <w:t>ahteva podizvajalca za neposredno plačil</w:t>
            </w:r>
            <w:r w:rsidR="00F97D94">
              <w:rPr>
                <w:i w:val="0"/>
                <w:sz w:val="22"/>
                <w:szCs w:val="22"/>
              </w:rPr>
              <w:t>o/</w:t>
            </w:r>
            <w:r w:rsidR="00F97D94" w:rsidRPr="00DB6262">
              <w:rPr>
                <w:i w:val="0"/>
                <w:sz w:val="22"/>
                <w:szCs w:val="22"/>
              </w:rPr>
              <w:t>Soglasje podizvajalca za neposredno plačilo</w:t>
            </w:r>
            <w:r w:rsidR="00C42347" w:rsidRPr="00C002F0">
              <w:rPr>
                <w:i w:val="0"/>
                <w:sz w:val="22"/>
                <w:szCs w:val="22"/>
              </w:rPr>
              <w:t xml:space="preserve"> </w:t>
            </w:r>
            <w:r w:rsidR="00F97D94">
              <w:rPr>
                <w:i w:val="0"/>
                <w:sz w:val="22"/>
                <w:szCs w:val="22"/>
              </w:rPr>
              <w:t>s soglasjem podizvajalca</w:t>
            </w:r>
          </w:p>
        </w:tc>
      </w:tr>
      <w:tr w:rsidR="00035B2B" w:rsidRPr="00C002F0" w14:paraId="030C5744" w14:textId="77777777" w:rsidTr="00C002F0">
        <w:trPr>
          <w:trHeight w:val="39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1BD4A02C" w14:textId="77777777" w:rsidR="00035B2B" w:rsidRPr="00C002F0" w:rsidRDefault="00AF423B" w:rsidP="0050783A">
            <w:pPr>
              <w:rPr>
                <w:b/>
                <w:i w:val="0"/>
                <w:sz w:val="22"/>
                <w:szCs w:val="22"/>
              </w:rPr>
            </w:pPr>
            <w:r w:rsidRPr="00C002F0">
              <w:rPr>
                <w:b/>
                <w:i w:val="0"/>
                <w:sz w:val="22"/>
                <w:szCs w:val="22"/>
              </w:rPr>
              <w:t xml:space="preserve">PRILOGA </w:t>
            </w:r>
            <w:r w:rsidR="00104CD9" w:rsidRPr="00C002F0">
              <w:rPr>
                <w:b/>
                <w:i w:val="0"/>
                <w:sz w:val="22"/>
                <w:szCs w:val="22"/>
              </w:rPr>
              <w:t>8</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7117041" w14:textId="77777777" w:rsidR="00035B2B" w:rsidRPr="00C002F0" w:rsidRDefault="00035B2B" w:rsidP="0050783A">
            <w:pPr>
              <w:rPr>
                <w:i w:val="0"/>
                <w:sz w:val="22"/>
                <w:szCs w:val="22"/>
              </w:rPr>
            </w:pPr>
            <w:r w:rsidRPr="00C002F0">
              <w:rPr>
                <w:i w:val="0"/>
                <w:sz w:val="22"/>
                <w:szCs w:val="22"/>
              </w:rPr>
              <w:t>Skupna ponudba</w:t>
            </w:r>
          </w:p>
        </w:tc>
      </w:tr>
      <w:tr w:rsidR="000C625B" w:rsidRPr="00C002F0" w14:paraId="09BF72A6" w14:textId="77777777" w:rsidTr="00C002F0">
        <w:trPr>
          <w:trHeight w:val="397"/>
          <w:jc w:val="center"/>
        </w:trPr>
        <w:tc>
          <w:tcPr>
            <w:tcW w:w="2122" w:type="dxa"/>
            <w:tcBorders>
              <w:top w:val="single" w:sz="4" w:space="0" w:color="auto"/>
              <w:left w:val="single" w:sz="4" w:space="0" w:color="auto"/>
              <w:bottom w:val="single" w:sz="4" w:space="0" w:color="auto"/>
              <w:right w:val="single" w:sz="4" w:space="0" w:color="auto"/>
            </w:tcBorders>
            <w:shd w:val="clear" w:color="auto" w:fill="E6E6E6"/>
            <w:vAlign w:val="center"/>
          </w:tcPr>
          <w:p w14:paraId="0B7C8387" w14:textId="77777777" w:rsidR="000C625B" w:rsidRPr="00C002F0" w:rsidRDefault="000C625B" w:rsidP="0050783A">
            <w:pPr>
              <w:rPr>
                <w:b/>
                <w:i w:val="0"/>
                <w:sz w:val="22"/>
                <w:szCs w:val="22"/>
              </w:rPr>
            </w:pPr>
            <w:r w:rsidRPr="00C002F0">
              <w:rPr>
                <w:b/>
                <w:i w:val="0"/>
                <w:sz w:val="22"/>
                <w:szCs w:val="22"/>
              </w:rPr>
              <w:t>PRILOGA 9</w:t>
            </w:r>
          </w:p>
        </w:tc>
        <w:tc>
          <w:tcPr>
            <w:tcW w:w="5811" w:type="dxa"/>
            <w:tcBorders>
              <w:top w:val="single" w:sz="4" w:space="0" w:color="auto"/>
              <w:left w:val="single" w:sz="4" w:space="0" w:color="auto"/>
              <w:bottom w:val="single" w:sz="4" w:space="0" w:color="auto"/>
              <w:right w:val="single" w:sz="4" w:space="0" w:color="auto"/>
            </w:tcBorders>
            <w:shd w:val="clear" w:color="auto" w:fill="E6E6E6"/>
            <w:vAlign w:val="center"/>
          </w:tcPr>
          <w:p w14:paraId="42CE91E2" w14:textId="77777777" w:rsidR="000C625B" w:rsidRPr="00C002F0" w:rsidRDefault="000C625B" w:rsidP="0050783A">
            <w:pPr>
              <w:rPr>
                <w:i w:val="0"/>
                <w:sz w:val="22"/>
                <w:szCs w:val="22"/>
              </w:rPr>
            </w:pPr>
            <w:r w:rsidRPr="00C002F0">
              <w:rPr>
                <w:i w:val="0"/>
                <w:sz w:val="22"/>
                <w:szCs w:val="22"/>
              </w:rPr>
              <w:t>Izjava fizične osebe oziroma odgovorne osebe poslovnega subjekta o nepovezanosti s funkcionarjem ali njegovim družinskim članom</w:t>
            </w:r>
          </w:p>
        </w:tc>
      </w:tr>
    </w:tbl>
    <w:p w14:paraId="1C74721D" w14:textId="77777777" w:rsidR="00035B2B" w:rsidRDefault="00035B2B" w:rsidP="0050783A">
      <w:pPr>
        <w:rPr>
          <w:i w:val="0"/>
          <w:sz w:val="22"/>
          <w:szCs w:val="22"/>
        </w:rPr>
      </w:pPr>
    </w:p>
    <w:p w14:paraId="571991B1" w14:textId="77777777" w:rsidR="00C002F0" w:rsidRDefault="00C002F0" w:rsidP="0050783A">
      <w:pPr>
        <w:rPr>
          <w:i w:val="0"/>
          <w:sz w:val="22"/>
          <w:szCs w:val="22"/>
        </w:rPr>
      </w:pPr>
    </w:p>
    <w:p w14:paraId="41A63C6D" w14:textId="172D0906" w:rsidR="000353C4" w:rsidRDefault="000353C4">
      <w:pPr>
        <w:rPr>
          <w:i w:val="0"/>
          <w:sz w:val="22"/>
          <w:szCs w:val="22"/>
        </w:rPr>
      </w:pPr>
      <w:r>
        <w:rPr>
          <w:i w:val="0"/>
          <w:sz w:val="22"/>
          <w:szCs w:val="22"/>
        </w:rPr>
        <w:br w:type="page"/>
      </w:r>
    </w:p>
    <w:p w14:paraId="15FB8BE7" w14:textId="77777777" w:rsidR="00035B2B" w:rsidRDefault="00035B2B" w:rsidP="0050783A">
      <w:pPr>
        <w:pStyle w:val="Glava"/>
        <w:tabs>
          <w:tab w:val="clear" w:pos="9072"/>
          <w:tab w:val="left" w:pos="708"/>
        </w:tabs>
        <w:jc w:val="right"/>
        <w:rPr>
          <w:b/>
          <w:i w:val="0"/>
          <w:sz w:val="22"/>
          <w:szCs w:val="22"/>
        </w:rPr>
      </w:pPr>
      <w:r>
        <w:rPr>
          <w:b/>
          <w:i w:val="0"/>
          <w:sz w:val="22"/>
          <w:szCs w:val="22"/>
        </w:rPr>
        <w:t>PRILOGA 1</w:t>
      </w:r>
    </w:p>
    <w:p w14:paraId="6E32DFAD" w14:textId="77777777" w:rsidR="00035B2B" w:rsidRDefault="00035B2B" w:rsidP="0050783A">
      <w:pPr>
        <w:pStyle w:val="Glava"/>
        <w:tabs>
          <w:tab w:val="clear" w:pos="9072"/>
          <w:tab w:val="left" w:pos="708"/>
        </w:tabs>
        <w:jc w:val="both"/>
        <w:rPr>
          <w:i w:val="0"/>
          <w:sz w:val="22"/>
          <w:szCs w:val="22"/>
        </w:rPr>
      </w:pPr>
    </w:p>
    <w:p w14:paraId="30BBE9FB" w14:textId="77777777" w:rsidR="00035B2B" w:rsidRDefault="00035B2B" w:rsidP="0050783A">
      <w:pPr>
        <w:pStyle w:val="Glava"/>
        <w:tabs>
          <w:tab w:val="clear" w:pos="9072"/>
          <w:tab w:val="left" w:pos="708"/>
        </w:tabs>
        <w:jc w:val="both"/>
        <w:rPr>
          <w:i w:val="0"/>
          <w:sz w:val="22"/>
          <w:szCs w:val="22"/>
        </w:rPr>
      </w:pPr>
    </w:p>
    <w:p w14:paraId="340C1F05" w14:textId="77777777" w:rsidR="00035B2B" w:rsidRDefault="00035B2B" w:rsidP="0050783A">
      <w:pPr>
        <w:pStyle w:val="Glava"/>
        <w:tabs>
          <w:tab w:val="clear" w:pos="9072"/>
          <w:tab w:val="left" w:pos="708"/>
        </w:tabs>
        <w:jc w:val="center"/>
        <w:rPr>
          <w:b/>
          <w:i w:val="0"/>
          <w:sz w:val="28"/>
          <w:szCs w:val="28"/>
        </w:rPr>
      </w:pPr>
      <w:r>
        <w:rPr>
          <w:b/>
          <w:i w:val="0"/>
          <w:sz w:val="28"/>
          <w:szCs w:val="28"/>
        </w:rPr>
        <w:t>PRIJAVNI OBRAZEC</w:t>
      </w:r>
    </w:p>
    <w:p w14:paraId="500EDEAE" w14:textId="77777777" w:rsidR="00035B2B" w:rsidRDefault="00035B2B" w:rsidP="0050783A">
      <w:pPr>
        <w:pStyle w:val="Glava"/>
        <w:tabs>
          <w:tab w:val="clear" w:pos="9072"/>
          <w:tab w:val="left" w:pos="708"/>
        </w:tabs>
        <w:jc w:val="both"/>
        <w:rPr>
          <w:i w:val="0"/>
          <w:sz w:val="22"/>
          <w:szCs w:val="22"/>
        </w:rPr>
      </w:pPr>
    </w:p>
    <w:p w14:paraId="352CFFD4" w14:textId="77777777" w:rsidR="00035B2B" w:rsidRDefault="00035B2B" w:rsidP="0050783A">
      <w:pPr>
        <w:pStyle w:val="Glava"/>
        <w:tabs>
          <w:tab w:val="clear" w:pos="9072"/>
          <w:tab w:val="left" w:pos="708"/>
        </w:tabs>
        <w:jc w:val="both"/>
        <w:rPr>
          <w:i w:val="0"/>
          <w:sz w:val="22"/>
          <w:szCs w:val="22"/>
        </w:rPr>
      </w:pPr>
    </w:p>
    <w:tbl>
      <w:tblPr>
        <w:tblW w:w="0" w:type="auto"/>
        <w:tblLook w:val="01E0" w:firstRow="1" w:lastRow="1" w:firstColumn="1" w:lastColumn="1" w:noHBand="0" w:noVBand="0"/>
      </w:tblPr>
      <w:tblGrid>
        <w:gridCol w:w="1481"/>
        <w:gridCol w:w="1820"/>
        <w:gridCol w:w="145"/>
        <w:gridCol w:w="1402"/>
        <w:gridCol w:w="4040"/>
      </w:tblGrid>
      <w:tr w:rsidR="00035B2B" w14:paraId="2A22AB03" w14:textId="77777777" w:rsidTr="00C002F0">
        <w:tc>
          <w:tcPr>
            <w:tcW w:w="1481" w:type="dxa"/>
            <w:hideMark/>
          </w:tcPr>
          <w:p w14:paraId="1A5F405C" w14:textId="77777777" w:rsidR="00035B2B" w:rsidRDefault="00035B2B" w:rsidP="00797128">
            <w:pPr>
              <w:pStyle w:val="Glava"/>
              <w:numPr>
                <w:ilvl w:val="0"/>
                <w:numId w:val="19"/>
              </w:numPr>
              <w:tabs>
                <w:tab w:val="clear" w:pos="9072"/>
                <w:tab w:val="left" w:pos="179"/>
              </w:tabs>
              <w:ind w:left="0" w:firstLine="0"/>
              <w:jc w:val="both"/>
              <w:rPr>
                <w:i w:val="0"/>
                <w:sz w:val="22"/>
                <w:szCs w:val="22"/>
              </w:rPr>
            </w:pPr>
            <w:r>
              <w:rPr>
                <w:i w:val="0"/>
                <w:sz w:val="22"/>
                <w:szCs w:val="22"/>
              </w:rPr>
              <w:t>Ponudnik:</w:t>
            </w:r>
          </w:p>
        </w:tc>
        <w:tc>
          <w:tcPr>
            <w:tcW w:w="7407" w:type="dxa"/>
            <w:gridSpan w:val="4"/>
            <w:tcBorders>
              <w:top w:val="nil"/>
              <w:left w:val="nil"/>
              <w:bottom w:val="single" w:sz="4" w:space="0" w:color="auto"/>
              <w:right w:val="nil"/>
            </w:tcBorders>
          </w:tcPr>
          <w:p w14:paraId="5334C2D1" w14:textId="77777777" w:rsidR="00035B2B" w:rsidRDefault="00035B2B" w:rsidP="0050783A">
            <w:pPr>
              <w:pStyle w:val="Glava"/>
              <w:tabs>
                <w:tab w:val="clear" w:pos="9072"/>
                <w:tab w:val="left" w:pos="708"/>
              </w:tabs>
              <w:jc w:val="both"/>
              <w:rPr>
                <w:i w:val="0"/>
                <w:sz w:val="22"/>
                <w:szCs w:val="22"/>
              </w:rPr>
            </w:pPr>
          </w:p>
        </w:tc>
      </w:tr>
      <w:tr w:rsidR="00035B2B" w14:paraId="27E75C1D" w14:textId="77777777" w:rsidTr="00C002F0">
        <w:tc>
          <w:tcPr>
            <w:tcW w:w="8888" w:type="dxa"/>
            <w:gridSpan w:val="5"/>
            <w:tcBorders>
              <w:top w:val="nil"/>
              <w:left w:val="nil"/>
              <w:bottom w:val="single" w:sz="4" w:space="0" w:color="auto"/>
              <w:right w:val="nil"/>
            </w:tcBorders>
          </w:tcPr>
          <w:p w14:paraId="0F0758D3" w14:textId="77777777" w:rsidR="00035B2B" w:rsidRDefault="00035B2B" w:rsidP="0050783A">
            <w:pPr>
              <w:pStyle w:val="Glava"/>
              <w:tabs>
                <w:tab w:val="clear" w:pos="9072"/>
                <w:tab w:val="left" w:pos="708"/>
              </w:tabs>
              <w:jc w:val="both"/>
              <w:rPr>
                <w:i w:val="0"/>
                <w:sz w:val="22"/>
                <w:szCs w:val="22"/>
              </w:rPr>
            </w:pPr>
          </w:p>
        </w:tc>
      </w:tr>
      <w:tr w:rsidR="00035B2B" w14:paraId="41CA638B" w14:textId="77777777" w:rsidTr="00C002F0">
        <w:tc>
          <w:tcPr>
            <w:tcW w:w="8888" w:type="dxa"/>
            <w:gridSpan w:val="5"/>
            <w:tcBorders>
              <w:top w:val="single" w:sz="4" w:space="0" w:color="auto"/>
              <w:left w:val="nil"/>
              <w:bottom w:val="single" w:sz="4" w:space="0" w:color="auto"/>
              <w:right w:val="nil"/>
            </w:tcBorders>
          </w:tcPr>
          <w:p w14:paraId="71C5869F" w14:textId="77777777" w:rsidR="00035B2B" w:rsidRDefault="00035B2B" w:rsidP="0050783A">
            <w:pPr>
              <w:pStyle w:val="Glava"/>
              <w:tabs>
                <w:tab w:val="clear" w:pos="9072"/>
                <w:tab w:val="left" w:pos="708"/>
              </w:tabs>
              <w:jc w:val="both"/>
              <w:rPr>
                <w:i w:val="0"/>
                <w:sz w:val="22"/>
                <w:szCs w:val="22"/>
              </w:rPr>
            </w:pPr>
          </w:p>
        </w:tc>
      </w:tr>
      <w:tr w:rsidR="00035B2B" w14:paraId="6667E311" w14:textId="77777777" w:rsidTr="00C002F0">
        <w:tc>
          <w:tcPr>
            <w:tcW w:w="8888" w:type="dxa"/>
            <w:gridSpan w:val="5"/>
            <w:tcBorders>
              <w:top w:val="single" w:sz="4" w:space="0" w:color="auto"/>
              <w:left w:val="nil"/>
              <w:bottom w:val="nil"/>
              <w:right w:val="nil"/>
            </w:tcBorders>
          </w:tcPr>
          <w:p w14:paraId="0C59A6FD" w14:textId="77777777" w:rsidR="00035B2B" w:rsidRDefault="00035B2B" w:rsidP="0050783A">
            <w:pPr>
              <w:pStyle w:val="Glava"/>
              <w:tabs>
                <w:tab w:val="clear" w:pos="9072"/>
                <w:tab w:val="left" w:pos="708"/>
              </w:tabs>
              <w:jc w:val="both"/>
              <w:rPr>
                <w:i w:val="0"/>
                <w:sz w:val="22"/>
                <w:szCs w:val="22"/>
              </w:rPr>
            </w:pPr>
          </w:p>
        </w:tc>
      </w:tr>
      <w:tr w:rsidR="00035B2B" w14:paraId="33898ABE" w14:textId="77777777" w:rsidTr="00C002F0">
        <w:tc>
          <w:tcPr>
            <w:tcW w:w="8888" w:type="dxa"/>
            <w:gridSpan w:val="5"/>
            <w:hideMark/>
          </w:tcPr>
          <w:p w14:paraId="3A7EF4FE" w14:textId="3707C721" w:rsidR="00035B2B" w:rsidRDefault="00035B2B" w:rsidP="0050783A">
            <w:pPr>
              <w:jc w:val="both"/>
              <w:rPr>
                <w:b/>
                <w:i w:val="0"/>
                <w:sz w:val="22"/>
                <w:szCs w:val="22"/>
              </w:rPr>
            </w:pPr>
            <w:r>
              <w:rPr>
                <w:i w:val="0"/>
                <w:sz w:val="22"/>
                <w:szCs w:val="22"/>
              </w:rPr>
              <w:t>se prijavljam na razpis za izbiro izvajalca za izvedbo javne</w:t>
            </w:r>
            <w:r w:rsidRPr="00E73522">
              <w:rPr>
                <w:i w:val="0"/>
                <w:sz w:val="22"/>
                <w:szCs w:val="22"/>
              </w:rPr>
              <w:t>ga naročila</w:t>
            </w:r>
            <w:r w:rsidRPr="00E73522">
              <w:rPr>
                <w:b/>
                <w:i w:val="0"/>
                <w:sz w:val="22"/>
                <w:szCs w:val="22"/>
              </w:rPr>
              <w:t xml:space="preserve"> </w:t>
            </w:r>
            <w:r w:rsidR="00E73522" w:rsidRPr="00E73522">
              <w:rPr>
                <w:b/>
                <w:i w:val="0"/>
                <w:sz w:val="22"/>
                <w:szCs w:val="22"/>
              </w:rPr>
              <w:t>»</w:t>
            </w:r>
            <w:r w:rsidRPr="00E73522">
              <w:rPr>
                <w:b/>
                <w:i w:val="0"/>
                <w:sz w:val="22"/>
                <w:szCs w:val="22"/>
              </w:rPr>
              <w:t xml:space="preserve">Izvajanje storitev okolju prijaznega čiščenja </w:t>
            </w:r>
            <w:r w:rsidR="00E73522" w:rsidRPr="00E73522">
              <w:rPr>
                <w:b/>
                <w:i w:val="0"/>
                <w:sz w:val="22"/>
                <w:szCs w:val="22"/>
              </w:rPr>
              <w:t xml:space="preserve">v </w:t>
            </w:r>
            <w:r w:rsidR="009911AF">
              <w:rPr>
                <w:b/>
                <w:i w:val="0"/>
                <w:sz w:val="22"/>
                <w:szCs w:val="22"/>
              </w:rPr>
              <w:t xml:space="preserve">Vrtcu dr. Franceta Prešerna </w:t>
            </w:r>
            <w:r w:rsidR="00730519">
              <w:rPr>
                <w:b/>
                <w:i w:val="0"/>
                <w:sz w:val="22"/>
                <w:szCs w:val="22"/>
              </w:rPr>
              <w:t xml:space="preserve">za obdobje </w:t>
            </w:r>
            <w:r w:rsidR="00FA450C" w:rsidRPr="009911AF">
              <w:rPr>
                <w:b/>
                <w:i w:val="0"/>
                <w:sz w:val="22"/>
                <w:szCs w:val="22"/>
              </w:rPr>
              <w:t>treh</w:t>
            </w:r>
            <w:r w:rsidR="006D236E">
              <w:rPr>
                <w:b/>
                <w:i w:val="0"/>
                <w:sz w:val="22"/>
                <w:szCs w:val="22"/>
              </w:rPr>
              <w:t xml:space="preserve"> </w:t>
            </w:r>
            <w:r w:rsidR="00730519">
              <w:rPr>
                <w:b/>
                <w:i w:val="0"/>
                <w:sz w:val="22"/>
                <w:szCs w:val="22"/>
              </w:rPr>
              <w:t>let</w:t>
            </w:r>
            <w:r w:rsidR="00E73522" w:rsidRPr="00E73522">
              <w:rPr>
                <w:b/>
                <w:i w:val="0"/>
                <w:sz w:val="22"/>
                <w:szCs w:val="22"/>
              </w:rPr>
              <w:t>«</w:t>
            </w:r>
          </w:p>
        </w:tc>
      </w:tr>
      <w:tr w:rsidR="00035B2B" w14:paraId="1102ED91" w14:textId="77777777" w:rsidTr="00C002F0">
        <w:tc>
          <w:tcPr>
            <w:tcW w:w="8888" w:type="dxa"/>
            <w:gridSpan w:val="5"/>
          </w:tcPr>
          <w:p w14:paraId="3E9C6607" w14:textId="77777777" w:rsidR="00035B2B" w:rsidRDefault="00035B2B" w:rsidP="0050783A">
            <w:pPr>
              <w:pStyle w:val="Glava"/>
              <w:tabs>
                <w:tab w:val="clear" w:pos="9072"/>
                <w:tab w:val="left" w:pos="708"/>
              </w:tabs>
              <w:jc w:val="both"/>
              <w:rPr>
                <w:i w:val="0"/>
                <w:sz w:val="22"/>
                <w:szCs w:val="22"/>
              </w:rPr>
            </w:pPr>
          </w:p>
        </w:tc>
      </w:tr>
      <w:tr w:rsidR="00E73522" w14:paraId="6BA923C4" w14:textId="77777777" w:rsidTr="00C002F0">
        <w:tc>
          <w:tcPr>
            <w:tcW w:w="8888" w:type="dxa"/>
            <w:gridSpan w:val="5"/>
            <w:hideMark/>
          </w:tcPr>
          <w:p w14:paraId="3860910B" w14:textId="77777777" w:rsidR="00E73522" w:rsidRDefault="00E73522" w:rsidP="00797128">
            <w:pPr>
              <w:pStyle w:val="Glava"/>
              <w:numPr>
                <w:ilvl w:val="0"/>
                <w:numId w:val="19"/>
              </w:numPr>
              <w:tabs>
                <w:tab w:val="clear" w:pos="9072"/>
                <w:tab w:val="left" w:pos="179"/>
              </w:tabs>
              <w:ind w:left="0" w:firstLine="0"/>
              <w:jc w:val="both"/>
              <w:rPr>
                <w:i w:val="0"/>
                <w:sz w:val="22"/>
                <w:szCs w:val="22"/>
              </w:rPr>
            </w:pPr>
            <w:r>
              <w:rPr>
                <w:i w:val="0"/>
                <w:sz w:val="22"/>
                <w:szCs w:val="22"/>
              </w:rPr>
              <w:t>Odgovorna oseba za podpis okvirnega sporazuma in funkcija:</w:t>
            </w:r>
          </w:p>
        </w:tc>
      </w:tr>
      <w:tr w:rsidR="00035B2B" w14:paraId="4624B234" w14:textId="77777777" w:rsidTr="00C002F0">
        <w:tc>
          <w:tcPr>
            <w:tcW w:w="8888" w:type="dxa"/>
            <w:gridSpan w:val="5"/>
            <w:tcBorders>
              <w:top w:val="nil"/>
              <w:left w:val="nil"/>
              <w:bottom w:val="single" w:sz="4" w:space="0" w:color="auto"/>
              <w:right w:val="nil"/>
            </w:tcBorders>
          </w:tcPr>
          <w:p w14:paraId="52CE0F10" w14:textId="77777777" w:rsidR="00035B2B" w:rsidRDefault="00035B2B" w:rsidP="0050783A">
            <w:pPr>
              <w:pStyle w:val="Glava"/>
              <w:tabs>
                <w:tab w:val="clear" w:pos="9072"/>
                <w:tab w:val="left" w:pos="708"/>
              </w:tabs>
              <w:jc w:val="both"/>
              <w:rPr>
                <w:i w:val="0"/>
                <w:sz w:val="22"/>
                <w:szCs w:val="22"/>
              </w:rPr>
            </w:pPr>
          </w:p>
        </w:tc>
      </w:tr>
      <w:tr w:rsidR="00035B2B" w14:paraId="787CA1A6" w14:textId="77777777" w:rsidTr="00C002F0">
        <w:tc>
          <w:tcPr>
            <w:tcW w:w="8888" w:type="dxa"/>
            <w:gridSpan w:val="5"/>
            <w:tcBorders>
              <w:top w:val="single" w:sz="4" w:space="0" w:color="auto"/>
              <w:left w:val="nil"/>
              <w:bottom w:val="nil"/>
              <w:right w:val="nil"/>
            </w:tcBorders>
          </w:tcPr>
          <w:p w14:paraId="08D5431F" w14:textId="77777777" w:rsidR="00035B2B" w:rsidRDefault="00035B2B" w:rsidP="0050783A">
            <w:pPr>
              <w:pStyle w:val="Glava"/>
              <w:tabs>
                <w:tab w:val="clear" w:pos="9072"/>
                <w:tab w:val="left" w:pos="708"/>
              </w:tabs>
              <w:jc w:val="both"/>
              <w:rPr>
                <w:i w:val="0"/>
                <w:sz w:val="22"/>
                <w:szCs w:val="22"/>
              </w:rPr>
            </w:pPr>
          </w:p>
        </w:tc>
      </w:tr>
      <w:tr w:rsidR="00035B2B" w14:paraId="50C64DF9" w14:textId="77777777" w:rsidTr="00C002F0">
        <w:tc>
          <w:tcPr>
            <w:tcW w:w="8888" w:type="dxa"/>
            <w:gridSpan w:val="5"/>
            <w:hideMark/>
          </w:tcPr>
          <w:p w14:paraId="60524FA5" w14:textId="77777777" w:rsidR="00035B2B" w:rsidRDefault="00E73522" w:rsidP="00797128">
            <w:pPr>
              <w:pStyle w:val="Glava"/>
              <w:numPr>
                <w:ilvl w:val="0"/>
                <w:numId w:val="19"/>
              </w:numPr>
              <w:tabs>
                <w:tab w:val="clear" w:pos="9072"/>
                <w:tab w:val="left" w:pos="179"/>
              </w:tabs>
              <w:ind w:left="0" w:firstLine="0"/>
              <w:jc w:val="both"/>
              <w:rPr>
                <w:i w:val="0"/>
                <w:sz w:val="22"/>
                <w:szCs w:val="22"/>
              </w:rPr>
            </w:pPr>
            <w:r>
              <w:rPr>
                <w:i w:val="0"/>
                <w:sz w:val="22"/>
                <w:szCs w:val="22"/>
              </w:rPr>
              <w:t xml:space="preserve">Podatki kontaktne osebe ponudnika, </w:t>
            </w:r>
            <w:r w:rsidR="00035B2B">
              <w:rPr>
                <w:i w:val="0"/>
                <w:sz w:val="22"/>
                <w:szCs w:val="22"/>
              </w:rPr>
              <w:t>ki bo dajala pojasnila v zvezi s ponudbo</w:t>
            </w:r>
          </w:p>
        </w:tc>
      </w:tr>
      <w:tr w:rsidR="00035B2B" w14:paraId="35637D69" w14:textId="77777777" w:rsidTr="00C002F0">
        <w:trPr>
          <w:trHeight w:val="397"/>
        </w:trPr>
        <w:tc>
          <w:tcPr>
            <w:tcW w:w="8888" w:type="dxa"/>
            <w:gridSpan w:val="5"/>
            <w:tcBorders>
              <w:top w:val="nil"/>
              <w:left w:val="nil"/>
              <w:bottom w:val="single" w:sz="4" w:space="0" w:color="auto"/>
              <w:right w:val="nil"/>
            </w:tcBorders>
            <w:vAlign w:val="bottom"/>
          </w:tcPr>
          <w:p w14:paraId="62AA2BE9" w14:textId="77777777" w:rsidR="00035B2B" w:rsidRDefault="00E73522" w:rsidP="0050783A">
            <w:pPr>
              <w:pStyle w:val="Glava"/>
              <w:tabs>
                <w:tab w:val="clear" w:pos="9072"/>
                <w:tab w:val="left" w:pos="708"/>
              </w:tabs>
              <w:rPr>
                <w:i w:val="0"/>
                <w:sz w:val="22"/>
                <w:szCs w:val="22"/>
              </w:rPr>
            </w:pPr>
            <w:r>
              <w:rPr>
                <w:i w:val="0"/>
                <w:sz w:val="22"/>
                <w:szCs w:val="22"/>
              </w:rPr>
              <w:t>Ime in priimek, funkcija pri ponudniku:</w:t>
            </w:r>
          </w:p>
        </w:tc>
      </w:tr>
      <w:tr w:rsidR="00035B2B" w14:paraId="51FF5367" w14:textId="77777777" w:rsidTr="00C002F0">
        <w:trPr>
          <w:trHeight w:val="397"/>
        </w:trPr>
        <w:tc>
          <w:tcPr>
            <w:tcW w:w="8888" w:type="dxa"/>
            <w:gridSpan w:val="5"/>
            <w:tcBorders>
              <w:top w:val="single" w:sz="4" w:space="0" w:color="auto"/>
              <w:left w:val="nil"/>
              <w:bottom w:val="single" w:sz="4" w:space="0" w:color="auto"/>
              <w:right w:val="nil"/>
            </w:tcBorders>
            <w:vAlign w:val="bottom"/>
          </w:tcPr>
          <w:p w14:paraId="44CEF0F9" w14:textId="77777777" w:rsidR="00035B2B" w:rsidRDefault="00E73522" w:rsidP="0050783A">
            <w:pPr>
              <w:pStyle w:val="Glava"/>
              <w:tabs>
                <w:tab w:val="clear" w:pos="9072"/>
                <w:tab w:val="left" w:pos="708"/>
              </w:tabs>
              <w:rPr>
                <w:i w:val="0"/>
                <w:sz w:val="22"/>
                <w:szCs w:val="22"/>
              </w:rPr>
            </w:pPr>
            <w:r>
              <w:rPr>
                <w:i w:val="0"/>
                <w:sz w:val="22"/>
                <w:szCs w:val="22"/>
              </w:rPr>
              <w:t>Telefonska številka:</w:t>
            </w:r>
          </w:p>
        </w:tc>
      </w:tr>
      <w:tr w:rsidR="00035B2B" w14:paraId="7CD434CB" w14:textId="77777777" w:rsidTr="00C002F0">
        <w:trPr>
          <w:trHeight w:val="397"/>
        </w:trPr>
        <w:tc>
          <w:tcPr>
            <w:tcW w:w="8888" w:type="dxa"/>
            <w:gridSpan w:val="5"/>
            <w:tcBorders>
              <w:top w:val="single" w:sz="4" w:space="0" w:color="auto"/>
              <w:left w:val="nil"/>
              <w:bottom w:val="single" w:sz="4" w:space="0" w:color="auto"/>
              <w:right w:val="nil"/>
            </w:tcBorders>
            <w:vAlign w:val="bottom"/>
          </w:tcPr>
          <w:p w14:paraId="3BEC8C6E" w14:textId="77777777" w:rsidR="00035B2B" w:rsidRDefault="00E73522" w:rsidP="0050783A">
            <w:pPr>
              <w:pStyle w:val="Glava"/>
              <w:tabs>
                <w:tab w:val="clear" w:pos="9072"/>
                <w:tab w:val="left" w:pos="708"/>
              </w:tabs>
              <w:rPr>
                <w:i w:val="0"/>
                <w:sz w:val="22"/>
                <w:szCs w:val="22"/>
              </w:rPr>
            </w:pPr>
            <w:r>
              <w:rPr>
                <w:i w:val="0"/>
                <w:sz w:val="22"/>
                <w:szCs w:val="22"/>
              </w:rPr>
              <w:t>Elektronski naslov:</w:t>
            </w:r>
          </w:p>
        </w:tc>
      </w:tr>
      <w:tr w:rsidR="00035B2B" w14:paraId="65278B9B" w14:textId="77777777" w:rsidTr="00C002F0">
        <w:tc>
          <w:tcPr>
            <w:tcW w:w="8888" w:type="dxa"/>
            <w:gridSpan w:val="5"/>
            <w:tcBorders>
              <w:top w:val="single" w:sz="4" w:space="0" w:color="auto"/>
              <w:left w:val="nil"/>
              <w:bottom w:val="nil"/>
              <w:right w:val="nil"/>
            </w:tcBorders>
          </w:tcPr>
          <w:p w14:paraId="73FA51F8" w14:textId="77777777" w:rsidR="00035B2B" w:rsidRDefault="00035B2B" w:rsidP="0050783A">
            <w:pPr>
              <w:pStyle w:val="Glava"/>
              <w:tabs>
                <w:tab w:val="clear" w:pos="9072"/>
                <w:tab w:val="left" w:pos="708"/>
              </w:tabs>
              <w:jc w:val="both"/>
              <w:rPr>
                <w:i w:val="0"/>
                <w:sz w:val="22"/>
                <w:szCs w:val="22"/>
              </w:rPr>
            </w:pPr>
          </w:p>
        </w:tc>
      </w:tr>
      <w:tr w:rsidR="00035B2B" w14:paraId="6D901A57" w14:textId="77777777" w:rsidTr="00C002F0">
        <w:tc>
          <w:tcPr>
            <w:tcW w:w="3301" w:type="dxa"/>
            <w:gridSpan w:val="2"/>
            <w:hideMark/>
          </w:tcPr>
          <w:p w14:paraId="3923A488" w14:textId="77777777" w:rsidR="00035B2B" w:rsidRDefault="00035B2B" w:rsidP="00797128">
            <w:pPr>
              <w:pStyle w:val="Glava"/>
              <w:numPr>
                <w:ilvl w:val="0"/>
                <w:numId w:val="19"/>
              </w:numPr>
              <w:tabs>
                <w:tab w:val="clear" w:pos="9072"/>
                <w:tab w:val="left" w:pos="179"/>
              </w:tabs>
              <w:ind w:left="0" w:firstLine="0"/>
              <w:jc w:val="both"/>
              <w:rPr>
                <w:i w:val="0"/>
                <w:sz w:val="22"/>
                <w:szCs w:val="22"/>
              </w:rPr>
            </w:pPr>
            <w:r>
              <w:rPr>
                <w:i w:val="0"/>
                <w:sz w:val="22"/>
                <w:szCs w:val="22"/>
              </w:rPr>
              <w:t>Transakcijski račun</w:t>
            </w:r>
            <w:r w:rsidR="00E73522">
              <w:rPr>
                <w:i w:val="0"/>
                <w:sz w:val="22"/>
                <w:szCs w:val="22"/>
              </w:rPr>
              <w:t xml:space="preserve"> (številka)</w:t>
            </w:r>
            <w:r>
              <w:rPr>
                <w:i w:val="0"/>
                <w:sz w:val="22"/>
                <w:szCs w:val="22"/>
              </w:rPr>
              <w:t>:</w:t>
            </w:r>
          </w:p>
        </w:tc>
        <w:tc>
          <w:tcPr>
            <w:tcW w:w="5587" w:type="dxa"/>
            <w:gridSpan w:val="3"/>
            <w:tcBorders>
              <w:top w:val="nil"/>
              <w:left w:val="nil"/>
              <w:bottom w:val="single" w:sz="4" w:space="0" w:color="auto"/>
              <w:right w:val="nil"/>
            </w:tcBorders>
          </w:tcPr>
          <w:p w14:paraId="276BCC7A" w14:textId="77777777" w:rsidR="00035B2B" w:rsidRDefault="00035B2B" w:rsidP="0050783A">
            <w:pPr>
              <w:pStyle w:val="Glava"/>
              <w:tabs>
                <w:tab w:val="clear" w:pos="9072"/>
                <w:tab w:val="left" w:pos="708"/>
              </w:tabs>
              <w:jc w:val="both"/>
              <w:rPr>
                <w:i w:val="0"/>
                <w:sz w:val="22"/>
                <w:szCs w:val="22"/>
              </w:rPr>
            </w:pPr>
          </w:p>
        </w:tc>
      </w:tr>
      <w:tr w:rsidR="00035B2B" w14:paraId="2016E855" w14:textId="77777777" w:rsidTr="00C002F0">
        <w:tc>
          <w:tcPr>
            <w:tcW w:w="8888" w:type="dxa"/>
            <w:gridSpan w:val="5"/>
          </w:tcPr>
          <w:p w14:paraId="4C4F7A62" w14:textId="2919CC1A" w:rsidR="00035B2B" w:rsidRPr="00E73522" w:rsidRDefault="00C002F0" w:rsidP="00C002F0">
            <w:pPr>
              <w:pStyle w:val="Glava"/>
              <w:tabs>
                <w:tab w:val="clear" w:pos="9072"/>
                <w:tab w:val="left" w:pos="321"/>
              </w:tabs>
              <w:jc w:val="both"/>
              <w:rPr>
                <w:i w:val="0"/>
                <w:sz w:val="22"/>
                <w:szCs w:val="22"/>
                <w:vertAlign w:val="superscript"/>
              </w:rPr>
            </w:pPr>
            <w:r>
              <w:rPr>
                <w:i w:val="0"/>
                <w:sz w:val="22"/>
                <w:szCs w:val="22"/>
                <w:vertAlign w:val="superscript"/>
              </w:rPr>
              <w:t xml:space="preserve">     </w:t>
            </w:r>
            <w:r w:rsidR="00E73522" w:rsidRPr="00E73522">
              <w:rPr>
                <w:i w:val="0"/>
                <w:sz w:val="22"/>
                <w:szCs w:val="22"/>
                <w:vertAlign w:val="superscript"/>
              </w:rPr>
              <w:t>(Ponudnik navede transakcijski račun, kamor se bodo v primeru izbire, vršila plačila.)</w:t>
            </w:r>
          </w:p>
        </w:tc>
      </w:tr>
      <w:tr w:rsidR="00035B2B" w14:paraId="37F8A06B" w14:textId="77777777" w:rsidTr="00C002F0">
        <w:tc>
          <w:tcPr>
            <w:tcW w:w="4848" w:type="dxa"/>
            <w:gridSpan w:val="4"/>
            <w:hideMark/>
          </w:tcPr>
          <w:p w14:paraId="29DBB97B" w14:textId="77777777" w:rsidR="00170D42" w:rsidRDefault="00170D42" w:rsidP="0050783A">
            <w:pPr>
              <w:pStyle w:val="Glava"/>
              <w:tabs>
                <w:tab w:val="clear" w:pos="9072"/>
                <w:tab w:val="left" w:pos="708"/>
              </w:tabs>
              <w:jc w:val="both"/>
              <w:rPr>
                <w:i w:val="0"/>
                <w:sz w:val="22"/>
                <w:szCs w:val="22"/>
              </w:rPr>
            </w:pPr>
          </w:p>
          <w:p w14:paraId="6D676ACA" w14:textId="77777777" w:rsidR="00035B2B" w:rsidRDefault="00035B2B" w:rsidP="00797128">
            <w:pPr>
              <w:pStyle w:val="Glava"/>
              <w:numPr>
                <w:ilvl w:val="0"/>
                <w:numId w:val="19"/>
              </w:numPr>
              <w:tabs>
                <w:tab w:val="clear" w:pos="9072"/>
                <w:tab w:val="left" w:pos="179"/>
              </w:tabs>
              <w:ind w:left="0" w:firstLine="0"/>
              <w:jc w:val="both"/>
              <w:rPr>
                <w:i w:val="0"/>
                <w:sz w:val="22"/>
                <w:szCs w:val="22"/>
              </w:rPr>
            </w:pPr>
            <w:r>
              <w:rPr>
                <w:i w:val="0"/>
                <w:sz w:val="22"/>
                <w:szCs w:val="22"/>
              </w:rPr>
              <w:t>Transakcijski račun odprt pri (naziv banke):</w:t>
            </w:r>
          </w:p>
        </w:tc>
        <w:tc>
          <w:tcPr>
            <w:tcW w:w="4040" w:type="dxa"/>
            <w:tcBorders>
              <w:top w:val="nil"/>
              <w:left w:val="nil"/>
              <w:bottom w:val="single" w:sz="4" w:space="0" w:color="auto"/>
              <w:right w:val="nil"/>
            </w:tcBorders>
          </w:tcPr>
          <w:p w14:paraId="3378AFAF" w14:textId="77777777" w:rsidR="00035B2B" w:rsidRDefault="00035B2B" w:rsidP="0050783A">
            <w:pPr>
              <w:pStyle w:val="Glava"/>
              <w:tabs>
                <w:tab w:val="clear" w:pos="9072"/>
                <w:tab w:val="left" w:pos="708"/>
              </w:tabs>
              <w:jc w:val="both"/>
              <w:rPr>
                <w:i w:val="0"/>
                <w:sz w:val="22"/>
                <w:szCs w:val="22"/>
              </w:rPr>
            </w:pPr>
          </w:p>
        </w:tc>
      </w:tr>
      <w:tr w:rsidR="00035B2B" w14:paraId="200060DA" w14:textId="77777777" w:rsidTr="00C002F0">
        <w:tc>
          <w:tcPr>
            <w:tcW w:w="8888" w:type="dxa"/>
            <w:gridSpan w:val="5"/>
          </w:tcPr>
          <w:p w14:paraId="582F0C86" w14:textId="77777777" w:rsidR="00035B2B" w:rsidRDefault="00035B2B" w:rsidP="0050783A">
            <w:pPr>
              <w:pStyle w:val="Glava"/>
              <w:tabs>
                <w:tab w:val="clear" w:pos="9072"/>
                <w:tab w:val="left" w:pos="708"/>
              </w:tabs>
              <w:jc w:val="both"/>
              <w:rPr>
                <w:i w:val="0"/>
                <w:sz w:val="22"/>
                <w:szCs w:val="22"/>
              </w:rPr>
            </w:pPr>
          </w:p>
        </w:tc>
      </w:tr>
      <w:tr w:rsidR="00035B2B" w14:paraId="20E75C3E" w14:textId="77777777" w:rsidTr="00C002F0">
        <w:tc>
          <w:tcPr>
            <w:tcW w:w="4848" w:type="dxa"/>
            <w:gridSpan w:val="4"/>
          </w:tcPr>
          <w:p w14:paraId="49903B73" w14:textId="77777777" w:rsidR="00035B2B" w:rsidRDefault="00035B2B" w:rsidP="00C002F0">
            <w:pPr>
              <w:pStyle w:val="Glava"/>
              <w:tabs>
                <w:tab w:val="clear" w:pos="9072"/>
                <w:tab w:val="left" w:pos="179"/>
              </w:tabs>
              <w:jc w:val="both"/>
              <w:rPr>
                <w:i w:val="0"/>
                <w:sz w:val="22"/>
                <w:szCs w:val="22"/>
              </w:rPr>
            </w:pPr>
          </w:p>
          <w:p w14:paraId="3D4583B8" w14:textId="77777777" w:rsidR="00035B2B" w:rsidRDefault="00035B2B" w:rsidP="00797128">
            <w:pPr>
              <w:pStyle w:val="Glava"/>
              <w:numPr>
                <w:ilvl w:val="0"/>
                <w:numId w:val="19"/>
              </w:numPr>
              <w:tabs>
                <w:tab w:val="clear" w:pos="9072"/>
                <w:tab w:val="left" w:pos="179"/>
              </w:tabs>
              <w:ind w:left="0" w:firstLine="0"/>
              <w:jc w:val="both"/>
              <w:rPr>
                <w:i w:val="0"/>
                <w:sz w:val="22"/>
                <w:szCs w:val="22"/>
              </w:rPr>
            </w:pPr>
            <w:r>
              <w:rPr>
                <w:i w:val="0"/>
                <w:sz w:val="22"/>
                <w:szCs w:val="22"/>
              </w:rPr>
              <w:t>Identifikacijska številka ponudnika za DDV:</w:t>
            </w:r>
          </w:p>
        </w:tc>
        <w:tc>
          <w:tcPr>
            <w:tcW w:w="4040" w:type="dxa"/>
            <w:tcBorders>
              <w:top w:val="nil"/>
              <w:left w:val="nil"/>
              <w:bottom w:val="single" w:sz="4" w:space="0" w:color="auto"/>
              <w:right w:val="nil"/>
            </w:tcBorders>
          </w:tcPr>
          <w:p w14:paraId="2EDAF4A0" w14:textId="77777777" w:rsidR="00035B2B" w:rsidRDefault="00035B2B" w:rsidP="0050783A">
            <w:pPr>
              <w:pStyle w:val="Glava"/>
              <w:tabs>
                <w:tab w:val="clear" w:pos="9072"/>
                <w:tab w:val="left" w:pos="708"/>
              </w:tabs>
              <w:jc w:val="both"/>
              <w:rPr>
                <w:i w:val="0"/>
                <w:sz w:val="22"/>
                <w:szCs w:val="22"/>
              </w:rPr>
            </w:pPr>
          </w:p>
        </w:tc>
      </w:tr>
      <w:tr w:rsidR="00E73522" w14:paraId="00B4A068" w14:textId="77777777" w:rsidTr="00C002F0">
        <w:tc>
          <w:tcPr>
            <w:tcW w:w="8888" w:type="dxa"/>
            <w:gridSpan w:val="5"/>
          </w:tcPr>
          <w:p w14:paraId="66CA8040" w14:textId="77777777" w:rsidR="00170D42" w:rsidRDefault="00170D42" w:rsidP="00C002F0">
            <w:pPr>
              <w:pStyle w:val="Glava"/>
              <w:tabs>
                <w:tab w:val="clear" w:pos="9072"/>
                <w:tab w:val="left" w:pos="179"/>
              </w:tabs>
              <w:jc w:val="both"/>
              <w:rPr>
                <w:i w:val="0"/>
                <w:sz w:val="22"/>
                <w:szCs w:val="22"/>
              </w:rPr>
            </w:pPr>
          </w:p>
          <w:p w14:paraId="01A70D44" w14:textId="77777777" w:rsidR="00E73522" w:rsidRDefault="00E73522" w:rsidP="00797128">
            <w:pPr>
              <w:pStyle w:val="Glava"/>
              <w:numPr>
                <w:ilvl w:val="0"/>
                <w:numId w:val="19"/>
              </w:numPr>
              <w:tabs>
                <w:tab w:val="clear" w:pos="9072"/>
                <w:tab w:val="left" w:pos="179"/>
              </w:tabs>
              <w:ind w:left="0" w:firstLine="0"/>
              <w:jc w:val="both"/>
              <w:rPr>
                <w:i w:val="0"/>
                <w:sz w:val="22"/>
                <w:szCs w:val="22"/>
              </w:rPr>
            </w:pPr>
            <w:r>
              <w:rPr>
                <w:i w:val="0"/>
                <w:sz w:val="22"/>
                <w:szCs w:val="22"/>
              </w:rPr>
              <w:t>Finančni urad, kjer je ponudnik vpisan v davčni register (ponudnik navede pristojni davčni urad, naslov in pošto):</w:t>
            </w:r>
          </w:p>
        </w:tc>
      </w:tr>
      <w:tr w:rsidR="00E73522" w14:paraId="6CD4C0C9" w14:textId="77777777" w:rsidTr="00C002F0">
        <w:trPr>
          <w:trHeight w:val="397"/>
        </w:trPr>
        <w:tc>
          <w:tcPr>
            <w:tcW w:w="8888" w:type="dxa"/>
            <w:gridSpan w:val="5"/>
            <w:tcBorders>
              <w:bottom w:val="single" w:sz="4" w:space="0" w:color="auto"/>
            </w:tcBorders>
          </w:tcPr>
          <w:p w14:paraId="2C7A59D3" w14:textId="77777777" w:rsidR="00E73522" w:rsidRDefault="00E73522" w:rsidP="00C002F0">
            <w:pPr>
              <w:pStyle w:val="Glava"/>
              <w:tabs>
                <w:tab w:val="clear" w:pos="9072"/>
                <w:tab w:val="left" w:pos="179"/>
              </w:tabs>
              <w:jc w:val="both"/>
              <w:rPr>
                <w:i w:val="0"/>
                <w:sz w:val="22"/>
                <w:szCs w:val="22"/>
              </w:rPr>
            </w:pPr>
          </w:p>
        </w:tc>
      </w:tr>
      <w:tr w:rsidR="00E73522" w14:paraId="24905614" w14:textId="77777777" w:rsidTr="00C002F0">
        <w:trPr>
          <w:trHeight w:val="397"/>
        </w:trPr>
        <w:tc>
          <w:tcPr>
            <w:tcW w:w="8888" w:type="dxa"/>
            <w:gridSpan w:val="5"/>
            <w:tcBorders>
              <w:bottom w:val="single" w:sz="4" w:space="0" w:color="auto"/>
            </w:tcBorders>
          </w:tcPr>
          <w:p w14:paraId="38F4DB5D" w14:textId="77777777" w:rsidR="00E73522" w:rsidRDefault="00E73522" w:rsidP="00C002F0">
            <w:pPr>
              <w:pStyle w:val="Glava"/>
              <w:tabs>
                <w:tab w:val="clear" w:pos="9072"/>
                <w:tab w:val="left" w:pos="179"/>
              </w:tabs>
              <w:jc w:val="both"/>
              <w:rPr>
                <w:i w:val="0"/>
                <w:sz w:val="22"/>
                <w:szCs w:val="22"/>
              </w:rPr>
            </w:pPr>
          </w:p>
        </w:tc>
      </w:tr>
      <w:tr w:rsidR="00035B2B" w14:paraId="369E3238" w14:textId="77777777" w:rsidTr="00C002F0">
        <w:tc>
          <w:tcPr>
            <w:tcW w:w="8888" w:type="dxa"/>
            <w:gridSpan w:val="5"/>
            <w:tcBorders>
              <w:top w:val="single" w:sz="4" w:space="0" w:color="auto"/>
            </w:tcBorders>
          </w:tcPr>
          <w:p w14:paraId="50430831" w14:textId="77777777" w:rsidR="00035B2B" w:rsidRDefault="00035B2B" w:rsidP="00C002F0">
            <w:pPr>
              <w:pStyle w:val="Glava"/>
              <w:tabs>
                <w:tab w:val="clear" w:pos="9072"/>
                <w:tab w:val="left" w:pos="179"/>
              </w:tabs>
              <w:jc w:val="center"/>
              <w:rPr>
                <w:i w:val="0"/>
                <w:sz w:val="22"/>
                <w:szCs w:val="22"/>
              </w:rPr>
            </w:pPr>
          </w:p>
        </w:tc>
      </w:tr>
      <w:tr w:rsidR="00035B2B" w14:paraId="773E9E62" w14:textId="77777777" w:rsidTr="00C002F0">
        <w:tc>
          <w:tcPr>
            <w:tcW w:w="3446" w:type="dxa"/>
            <w:gridSpan w:val="3"/>
            <w:hideMark/>
          </w:tcPr>
          <w:p w14:paraId="6DF94FD4" w14:textId="77777777" w:rsidR="00035B2B" w:rsidRDefault="00035B2B" w:rsidP="00797128">
            <w:pPr>
              <w:pStyle w:val="Glava"/>
              <w:numPr>
                <w:ilvl w:val="0"/>
                <w:numId w:val="19"/>
              </w:numPr>
              <w:tabs>
                <w:tab w:val="clear" w:pos="9072"/>
                <w:tab w:val="left" w:pos="179"/>
              </w:tabs>
              <w:ind w:left="0" w:firstLine="0"/>
              <w:jc w:val="both"/>
              <w:rPr>
                <w:i w:val="0"/>
                <w:sz w:val="22"/>
                <w:szCs w:val="22"/>
              </w:rPr>
            </w:pPr>
            <w:r>
              <w:rPr>
                <w:i w:val="0"/>
                <w:sz w:val="22"/>
                <w:szCs w:val="22"/>
              </w:rPr>
              <w:t>Matična številka ponudnika:</w:t>
            </w:r>
          </w:p>
        </w:tc>
        <w:tc>
          <w:tcPr>
            <w:tcW w:w="5442" w:type="dxa"/>
            <w:gridSpan w:val="2"/>
            <w:tcBorders>
              <w:top w:val="nil"/>
              <w:left w:val="nil"/>
              <w:bottom w:val="single" w:sz="4" w:space="0" w:color="auto"/>
              <w:right w:val="nil"/>
            </w:tcBorders>
          </w:tcPr>
          <w:p w14:paraId="10786EC8" w14:textId="77777777" w:rsidR="00035B2B" w:rsidRDefault="00035B2B" w:rsidP="00C002F0">
            <w:pPr>
              <w:pStyle w:val="Glava"/>
              <w:tabs>
                <w:tab w:val="clear" w:pos="9072"/>
                <w:tab w:val="left" w:pos="179"/>
              </w:tabs>
              <w:jc w:val="both"/>
              <w:rPr>
                <w:i w:val="0"/>
                <w:sz w:val="22"/>
                <w:szCs w:val="22"/>
              </w:rPr>
            </w:pPr>
          </w:p>
        </w:tc>
      </w:tr>
    </w:tbl>
    <w:p w14:paraId="384F0A7E" w14:textId="77777777" w:rsidR="00035B2B" w:rsidRDefault="00035B2B" w:rsidP="0050783A">
      <w:pPr>
        <w:pStyle w:val="Glava"/>
        <w:tabs>
          <w:tab w:val="clear" w:pos="9072"/>
          <w:tab w:val="left" w:pos="708"/>
        </w:tabs>
        <w:jc w:val="both"/>
        <w:rPr>
          <w:i w:val="0"/>
          <w:sz w:val="22"/>
          <w:szCs w:val="22"/>
        </w:rPr>
      </w:pPr>
    </w:p>
    <w:p w14:paraId="4B524509" w14:textId="421D492B" w:rsidR="00035B2B" w:rsidRDefault="00035B2B" w:rsidP="0050783A">
      <w:pPr>
        <w:pStyle w:val="Glava"/>
        <w:tabs>
          <w:tab w:val="clear" w:pos="9072"/>
          <w:tab w:val="left" w:pos="708"/>
        </w:tabs>
        <w:jc w:val="both"/>
        <w:rPr>
          <w:i w:val="0"/>
          <w:sz w:val="22"/>
          <w:szCs w:val="22"/>
        </w:rPr>
      </w:pPr>
    </w:p>
    <w:p w14:paraId="788CC5E4" w14:textId="4B90C2C6" w:rsidR="0004426B" w:rsidRDefault="0004426B" w:rsidP="0050783A">
      <w:pPr>
        <w:pStyle w:val="Glava"/>
        <w:tabs>
          <w:tab w:val="clear" w:pos="9072"/>
          <w:tab w:val="left" w:pos="708"/>
        </w:tabs>
        <w:jc w:val="both"/>
        <w:rPr>
          <w:i w:val="0"/>
          <w:sz w:val="22"/>
          <w:szCs w:val="22"/>
        </w:rPr>
      </w:pPr>
    </w:p>
    <w:p w14:paraId="0B8D0504" w14:textId="41A3FA57" w:rsidR="0004426B" w:rsidRDefault="0004426B" w:rsidP="0050783A">
      <w:pPr>
        <w:pStyle w:val="Glava"/>
        <w:tabs>
          <w:tab w:val="clear" w:pos="9072"/>
          <w:tab w:val="left" w:pos="708"/>
        </w:tabs>
        <w:jc w:val="both"/>
        <w:rPr>
          <w:i w:val="0"/>
          <w:sz w:val="22"/>
          <w:szCs w:val="22"/>
        </w:rPr>
      </w:pPr>
    </w:p>
    <w:p w14:paraId="2E2F4C21" w14:textId="1B427A2B" w:rsidR="00C002F0" w:rsidRDefault="00C002F0">
      <w:pPr>
        <w:rPr>
          <w:i w:val="0"/>
          <w:sz w:val="22"/>
          <w:szCs w:val="22"/>
        </w:rPr>
      </w:pPr>
      <w:r>
        <w:rPr>
          <w:i w:val="0"/>
          <w:sz w:val="22"/>
          <w:szCs w:val="22"/>
        </w:rPr>
        <w:br w:type="page"/>
      </w:r>
    </w:p>
    <w:p w14:paraId="728BF528" w14:textId="77777777" w:rsidR="00035B2B" w:rsidRDefault="00E73522" w:rsidP="0050783A">
      <w:pPr>
        <w:tabs>
          <w:tab w:val="left" w:pos="708"/>
          <w:tab w:val="center" w:pos="4320"/>
          <w:tab w:val="right" w:pos="8640"/>
        </w:tabs>
        <w:jc w:val="right"/>
        <w:rPr>
          <w:b/>
          <w:i w:val="0"/>
          <w:sz w:val="22"/>
          <w:szCs w:val="22"/>
          <w:lang w:eastAsia="en-US"/>
        </w:rPr>
      </w:pPr>
      <w:r>
        <w:rPr>
          <w:b/>
          <w:i w:val="0"/>
          <w:sz w:val="22"/>
          <w:szCs w:val="22"/>
          <w:lang w:eastAsia="en-US"/>
        </w:rPr>
        <w:t>PRILOGA</w:t>
      </w:r>
      <w:r w:rsidR="00035B2B">
        <w:rPr>
          <w:b/>
          <w:i w:val="0"/>
          <w:sz w:val="22"/>
          <w:szCs w:val="22"/>
          <w:lang w:eastAsia="en-US"/>
        </w:rPr>
        <w:t xml:space="preserve"> 2</w:t>
      </w:r>
    </w:p>
    <w:p w14:paraId="7E48F5D7" w14:textId="6C24B89C" w:rsidR="00035B2B" w:rsidRPr="00C002F0" w:rsidRDefault="00035B2B" w:rsidP="0050783A">
      <w:pPr>
        <w:tabs>
          <w:tab w:val="left" w:pos="708"/>
          <w:tab w:val="center" w:pos="4320"/>
          <w:tab w:val="left" w:pos="7730"/>
          <w:tab w:val="right" w:pos="8640"/>
        </w:tabs>
        <w:rPr>
          <w:b/>
          <w:i w:val="0"/>
          <w:sz w:val="22"/>
          <w:szCs w:val="22"/>
          <w:lang w:eastAsia="en-US"/>
        </w:rPr>
      </w:pPr>
    </w:p>
    <w:p w14:paraId="14F568B9" w14:textId="77777777" w:rsidR="00962834" w:rsidRPr="00C002F0" w:rsidRDefault="00962834" w:rsidP="00C002F0">
      <w:pPr>
        <w:tabs>
          <w:tab w:val="left" w:pos="708"/>
          <w:tab w:val="center" w:pos="4536"/>
        </w:tabs>
        <w:rPr>
          <w:b/>
          <w:i w:val="0"/>
          <w:sz w:val="22"/>
          <w:szCs w:val="22"/>
        </w:rPr>
      </w:pPr>
    </w:p>
    <w:p w14:paraId="25BF2DB7" w14:textId="77777777" w:rsidR="00035B2B" w:rsidRPr="00E73522" w:rsidRDefault="00035B2B" w:rsidP="0050783A">
      <w:pPr>
        <w:tabs>
          <w:tab w:val="left" w:pos="708"/>
          <w:tab w:val="center" w:pos="4536"/>
        </w:tabs>
        <w:jc w:val="center"/>
        <w:rPr>
          <w:b/>
          <w:i w:val="0"/>
          <w:sz w:val="28"/>
          <w:szCs w:val="22"/>
        </w:rPr>
      </w:pPr>
      <w:r w:rsidRPr="00E73522">
        <w:rPr>
          <w:b/>
          <w:i w:val="0"/>
          <w:sz w:val="28"/>
          <w:szCs w:val="22"/>
        </w:rPr>
        <w:t xml:space="preserve">ESPD </w:t>
      </w:r>
      <w:r w:rsidR="00962834">
        <w:rPr>
          <w:b/>
          <w:i w:val="0"/>
          <w:sz w:val="28"/>
          <w:szCs w:val="22"/>
        </w:rPr>
        <w:t>o</w:t>
      </w:r>
      <w:r w:rsidRPr="00E73522">
        <w:rPr>
          <w:b/>
          <w:i w:val="0"/>
          <w:sz w:val="28"/>
          <w:szCs w:val="22"/>
        </w:rPr>
        <w:t>brazec</w:t>
      </w:r>
    </w:p>
    <w:p w14:paraId="32499B46" w14:textId="77777777" w:rsidR="00035B2B" w:rsidRDefault="00035B2B" w:rsidP="00675323">
      <w:pPr>
        <w:tabs>
          <w:tab w:val="left" w:pos="708"/>
          <w:tab w:val="center" w:pos="4536"/>
        </w:tabs>
        <w:rPr>
          <w:b/>
          <w:i w:val="0"/>
          <w:sz w:val="22"/>
          <w:szCs w:val="22"/>
        </w:rPr>
      </w:pPr>
    </w:p>
    <w:p w14:paraId="4CD6A572" w14:textId="77777777" w:rsidR="00035B2B" w:rsidRDefault="00035B2B" w:rsidP="00675323">
      <w:pPr>
        <w:pStyle w:val="Glava"/>
        <w:tabs>
          <w:tab w:val="clear" w:pos="9072"/>
          <w:tab w:val="left" w:pos="708"/>
        </w:tabs>
        <w:rPr>
          <w:b/>
          <w:i w:val="0"/>
          <w:sz w:val="22"/>
          <w:szCs w:val="22"/>
        </w:rPr>
      </w:pPr>
    </w:p>
    <w:p w14:paraId="6195D829" w14:textId="77777777" w:rsidR="00035B2B" w:rsidRDefault="00035B2B" w:rsidP="00675323">
      <w:pPr>
        <w:pStyle w:val="Glava"/>
        <w:tabs>
          <w:tab w:val="clear" w:pos="9072"/>
          <w:tab w:val="left" w:pos="708"/>
        </w:tabs>
        <w:rPr>
          <w:b/>
          <w:i w:val="0"/>
          <w:sz w:val="22"/>
          <w:szCs w:val="22"/>
        </w:rPr>
      </w:pPr>
    </w:p>
    <w:p w14:paraId="4C927D40" w14:textId="77777777" w:rsidR="00962834" w:rsidRDefault="00962834" w:rsidP="00675323">
      <w:pPr>
        <w:pStyle w:val="Glava"/>
        <w:tabs>
          <w:tab w:val="clear" w:pos="9072"/>
          <w:tab w:val="left" w:pos="708"/>
        </w:tabs>
        <w:rPr>
          <w:b/>
          <w:i w:val="0"/>
          <w:sz w:val="22"/>
          <w:szCs w:val="22"/>
        </w:rPr>
      </w:pPr>
    </w:p>
    <w:p w14:paraId="2ADBF0B8" w14:textId="77777777" w:rsidR="00962834" w:rsidRDefault="00962834" w:rsidP="00675323">
      <w:pPr>
        <w:pStyle w:val="Glava"/>
        <w:tabs>
          <w:tab w:val="clear" w:pos="9072"/>
          <w:tab w:val="left" w:pos="708"/>
        </w:tabs>
        <w:rPr>
          <w:b/>
          <w:i w:val="0"/>
          <w:sz w:val="22"/>
          <w:szCs w:val="22"/>
        </w:rPr>
      </w:pPr>
    </w:p>
    <w:p w14:paraId="52AE8EF8" w14:textId="77777777" w:rsidR="00962834" w:rsidRDefault="00962834" w:rsidP="00675323">
      <w:pPr>
        <w:pStyle w:val="Glava"/>
        <w:tabs>
          <w:tab w:val="clear" w:pos="9072"/>
          <w:tab w:val="left" w:pos="708"/>
        </w:tabs>
        <w:rPr>
          <w:b/>
          <w:i w:val="0"/>
          <w:sz w:val="22"/>
          <w:szCs w:val="22"/>
        </w:rPr>
      </w:pPr>
    </w:p>
    <w:p w14:paraId="0DAFAEEB" w14:textId="121912C0" w:rsidR="00962834" w:rsidRPr="00962834" w:rsidRDefault="00962834" w:rsidP="0050783A">
      <w:pPr>
        <w:pStyle w:val="Glava"/>
        <w:tabs>
          <w:tab w:val="clear" w:pos="9072"/>
          <w:tab w:val="left" w:pos="708"/>
        </w:tabs>
        <w:jc w:val="both"/>
        <w:rPr>
          <w:i w:val="0"/>
          <w:sz w:val="22"/>
          <w:szCs w:val="22"/>
        </w:rPr>
      </w:pPr>
      <w:r w:rsidRPr="00962834">
        <w:rPr>
          <w:i w:val="0"/>
          <w:sz w:val="22"/>
          <w:szCs w:val="22"/>
        </w:rPr>
        <w:t xml:space="preserve">Ponudnik priloži izpolnjen ESPD obrazec. </w:t>
      </w:r>
    </w:p>
    <w:p w14:paraId="27D61349" w14:textId="77777777" w:rsidR="00962834" w:rsidRPr="00962834" w:rsidRDefault="00962834" w:rsidP="0050783A">
      <w:pPr>
        <w:pStyle w:val="Glava"/>
        <w:tabs>
          <w:tab w:val="clear" w:pos="9072"/>
          <w:tab w:val="left" w:pos="708"/>
        </w:tabs>
        <w:jc w:val="both"/>
        <w:rPr>
          <w:i w:val="0"/>
          <w:sz w:val="22"/>
          <w:szCs w:val="22"/>
        </w:rPr>
      </w:pPr>
    </w:p>
    <w:p w14:paraId="5AAEADE9" w14:textId="77777777" w:rsidR="00962834" w:rsidRPr="00962834" w:rsidRDefault="00962834" w:rsidP="0050783A">
      <w:pPr>
        <w:pStyle w:val="Glava"/>
        <w:tabs>
          <w:tab w:val="clear" w:pos="9072"/>
          <w:tab w:val="left" w:pos="708"/>
        </w:tabs>
        <w:jc w:val="both"/>
        <w:rPr>
          <w:i w:val="0"/>
          <w:sz w:val="22"/>
          <w:szCs w:val="22"/>
        </w:rPr>
      </w:pPr>
      <w:r w:rsidRPr="00962834">
        <w:rPr>
          <w:i w:val="0"/>
          <w:sz w:val="22"/>
          <w:szCs w:val="22"/>
        </w:rPr>
        <w:t>V primeru, da bo ponudnik sodeloval s podizvajalcem, ESPD obrazec priloži tudi podizvajalec.</w:t>
      </w:r>
    </w:p>
    <w:p w14:paraId="7A52AE0A" w14:textId="77777777" w:rsidR="00035B2B" w:rsidRPr="00962834" w:rsidRDefault="00962834" w:rsidP="0050783A">
      <w:pPr>
        <w:pStyle w:val="Glava"/>
        <w:tabs>
          <w:tab w:val="clear" w:pos="9072"/>
          <w:tab w:val="left" w:pos="708"/>
        </w:tabs>
        <w:jc w:val="both"/>
        <w:rPr>
          <w:i w:val="0"/>
          <w:sz w:val="22"/>
          <w:szCs w:val="22"/>
        </w:rPr>
      </w:pPr>
      <w:r w:rsidRPr="00962834">
        <w:rPr>
          <w:i w:val="0"/>
          <w:sz w:val="22"/>
          <w:szCs w:val="22"/>
        </w:rPr>
        <w:t>V primeru skupne ponudbe, ESPD obrazec priloži tudi vsak partner v skupni ponudbi.</w:t>
      </w:r>
    </w:p>
    <w:p w14:paraId="218BD33B" w14:textId="77777777" w:rsidR="00F065ED" w:rsidRDefault="00F065ED" w:rsidP="0050783A">
      <w:pPr>
        <w:pStyle w:val="Glava"/>
        <w:tabs>
          <w:tab w:val="clear" w:pos="9072"/>
          <w:tab w:val="left" w:pos="708"/>
        </w:tabs>
        <w:rPr>
          <w:b/>
          <w:i w:val="0"/>
          <w:sz w:val="22"/>
          <w:szCs w:val="22"/>
        </w:rPr>
      </w:pPr>
    </w:p>
    <w:p w14:paraId="50EBB323" w14:textId="0709E466" w:rsidR="00035B2B" w:rsidRPr="00F065ED" w:rsidRDefault="00F065ED" w:rsidP="0050783A">
      <w:pPr>
        <w:pStyle w:val="Glava"/>
        <w:tabs>
          <w:tab w:val="clear" w:pos="9072"/>
          <w:tab w:val="left" w:pos="708"/>
        </w:tabs>
        <w:jc w:val="both"/>
        <w:rPr>
          <w:i w:val="0"/>
          <w:sz w:val="22"/>
          <w:szCs w:val="22"/>
        </w:rPr>
      </w:pPr>
      <w:r w:rsidRPr="00F065ED">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p>
    <w:p w14:paraId="7D442924" w14:textId="77777777" w:rsidR="00035B2B" w:rsidRDefault="00035B2B" w:rsidP="0050783A">
      <w:pPr>
        <w:pStyle w:val="Glava"/>
        <w:tabs>
          <w:tab w:val="clear" w:pos="9072"/>
          <w:tab w:val="left" w:pos="708"/>
        </w:tabs>
        <w:rPr>
          <w:b/>
          <w:i w:val="0"/>
          <w:sz w:val="22"/>
          <w:szCs w:val="22"/>
        </w:rPr>
      </w:pPr>
    </w:p>
    <w:p w14:paraId="3AEB4BB4" w14:textId="4DFF9B20" w:rsidR="00035B2B" w:rsidRDefault="00035B2B" w:rsidP="0050783A">
      <w:pPr>
        <w:pStyle w:val="Glava"/>
        <w:tabs>
          <w:tab w:val="clear" w:pos="9072"/>
          <w:tab w:val="left" w:pos="708"/>
        </w:tabs>
        <w:rPr>
          <w:b/>
          <w:i w:val="0"/>
          <w:sz w:val="22"/>
          <w:szCs w:val="22"/>
        </w:rPr>
      </w:pPr>
    </w:p>
    <w:p w14:paraId="176733C4" w14:textId="6D39A49E" w:rsidR="00C002F0" w:rsidRDefault="00C002F0">
      <w:pPr>
        <w:rPr>
          <w:b/>
          <w:i w:val="0"/>
          <w:sz w:val="22"/>
          <w:szCs w:val="22"/>
        </w:rPr>
      </w:pPr>
      <w:r>
        <w:rPr>
          <w:b/>
          <w:i w:val="0"/>
          <w:sz w:val="22"/>
          <w:szCs w:val="22"/>
        </w:rPr>
        <w:br w:type="page"/>
      </w:r>
    </w:p>
    <w:p w14:paraId="45801F62" w14:textId="77777777" w:rsidR="00035B2B" w:rsidRPr="0048509B" w:rsidRDefault="00035B2B" w:rsidP="0050783A">
      <w:pPr>
        <w:pStyle w:val="Glava"/>
        <w:tabs>
          <w:tab w:val="clear" w:pos="9072"/>
          <w:tab w:val="left" w:pos="708"/>
        </w:tabs>
        <w:jc w:val="right"/>
        <w:rPr>
          <w:b/>
          <w:i w:val="0"/>
          <w:color w:val="000000" w:themeColor="text1"/>
          <w:sz w:val="22"/>
          <w:szCs w:val="22"/>
        </w:rPr>
      </w:pPr>
      <w:r w:rsidRPr="003711C4">
        <w:rPr>
          <w:b/>
          <w:i w:val="0"/>
          <w:color w:val="000000" w:themeColor="text1"/>
          <w:sz w:val="22"/>
          <w:szCs w:val="22"/>
        </w:rPr>
        <w:t>PRILOGA 3</w:t>
      </w:r>
    </w:p>
    <w:p w14:paraId="5F40DF9F" w14:textId="7F4B5923" w:rsidR="00035B2B" w:rsidRDefault="00035B2B" w:rsidP="0050783A">
      <w:pPr>
        <w:pStyle w:val="Glava"/>
        <w:tabs>
          <w:tab w:val="clear" w:pos="9072"/>
          <w:tab w:val="left" w:pos="708"/>
        </w:tabs>
        <w:jc w:val="both"/>
        <w:rPr>
          <w:i w:val="0"/>
          <w:color w:val="000000" w:themeColor="text1"/>
          <w:sz w:val="22"/>
          <w:szCs w:val="22"/>
        </w:rPr>
      </w:pPr>
    </w:p>
    <w:p w14:paraId="08A79A4A" w14:textId="77777777" w:rsidR="006048E0" w:rsidRPr="0048509B" w:rsidRDefault="006048E0" w:rsidP="0050783A">
      <w:pPr>
        <w:pStyle w:val="Glava"/>
        <w:tabs>
          <w:tab w:val="clear" w:pos="9072"/>
          <w:tab w:val="left" w:pos="708"/>
        </w:tabs>
        <w:jc w:val="both"/>
        <w:rPr>
          <w:i w:val="0"/>
          <w:color w:val="000000" w:themeColor="text1"/>
          <w:sz w:val="22"/>
          <w:szCs w:val="22"/>
        </w:rPr>
      </w:pPr>
    </w:p>
    <w:tbl>
      <w:tblPr>
        <w:tblW w:w="0" w:type="auto"/>
        <w:tblLook w:val="01E0" w:firstRow="1" w:lastRow="1" w:firstColumn="1" w:lastColumn="1" w:noHBand="0" w:noVBand="0"/>
      </w:tblPr>
      <w:tblGrid>
        <w:gridCol w:w="1426"/>
        <w:gridCol w:w="7646"/>
      </w:tblGrid>
      <w:tr w:rsidR="00035B2B" w:rsidRPr="0048509B" w14:paraId="6B9CB5B7" w14:textId="77777777" w:rsidTr="00C002F0">
        <w:tc>
          <w:tcPr>
            <w:tcW w:w="1426" w:type="dxa"/>
            <w:hideMark/>
          </w:tcPr>
          <w:p w14:paraId="56CFBB9D" w14:textId="77777777" w:rsidR="00035B2B" w:rsidRPr="0048509B" w:rsidRDefault="00035B2B" w:rsidP="0050783A">
            <w:pPr>
              <w:pStyle w:val="Glava"/>
              <w:tabs>
                <w:tab w:val="clear" w:pos="9072"/>
                <w:tab w:val="left" w:pos="708"/>
              </w:tabs>
              <w:jc w:val="both"/>
              <w:rPr>
                <w:i w:val="0"/>
                <w:color w:val="000000" w:themeColor="text1"/>
                <w:sz w:val="22"/>
                <w:szCs w:val="22"/>
              </w:rPr>
            </w:pPr>
            <w:r w:rsidRPr="0048509B">
              <w:rPr>
                <w:i w:val="0"/>
                <w:color w:val="000000" w:themeColor="text1"/>
                <w:sz w:val="22"/>
                <w:szCs w:val="22"/>
              </w:rPr>
              <w:t>PONUDNIK:</w:t>
            </w:r>
          </w:p>
        </w:tc>
        <w:tc>
          <w:tcPr>
            <w:tcW w:w="7646" w:type="dxa"/>
            <w:tcBorders>
              <w:top w:val="nil"/>
              <w:left w:val="nil"/>
              <w:bottom w:val="single" w:sz="4" w:space="0" w:color="auto"/>
              <w:right w:val="nil"/>
            </w:tcBorders>
          </w:tcPr>
          <w:p w14:paraId="7A5D629A" w14:textId="77777777" w:rsidR="00035B2B" w:rsidRPr="0048509B" w:rsidRDefault="00035B2B" w:rsidP="0050783A">
            <w:pPr>
              <w:pStyle w:val="Glava"/>
              <w:tabs>
                <w:tab w:val="clear" w:pos="9072"/>
                <w:tab w:val="left" w:pos="708"/>
              </w:tabs>
              <w:jc w:val="both"/>
              <w:rPr>
                <w:i w:val="0"/>
                <w:color w:val="000000" w:themeColor="text1"/>
                <w:sz w:val="22"/>
                <w:szCs w:val="22"/>
              </w:rPr>
            </w:pPr>
          </w:p>
        </w:tc>
      </w:tr>
    </w:tbl>
    <w:p w14:paraId="75F40C69" w14:textId="77777777" w:rsidR="00035B2B" w:rsidRPr="0048509B" w:rsidRDefault="00035B2B" w:rsidP="0050783A">
      <w:pPr>
        <w:pStyle w:val="Glava"/>
        <w:tabs>
          <w:tab w:val="clear" w:pos="9072"/>
          <w:tab w:val="left" w:pos="708"/>
        </w:tabs>
        <w:jc w:val="both"/>
        <w:rPr>
          <w:i w:val="0"/>
          <w:color w:val="000000" w:themeColor="text1"/>
          <w:sz w:val="22"/>
          <w:szCs w:val="22"/>
        </w:rPr>
      </w:pPr>
    </w:p>
    <w:tbl>
      <w:tblPr>
        <w:tblW w:w="0" w:type="auto"/>
        <w:tblLook w:val="01E0" w:firstRow="1" w:lastRow="1" w:firstColumn="1" w:lastColumn="1" w:noHBand="0" w:noVBand="0"/>
      </w:tblPr>
      <w:tblGrid>
        <w:gridCol w:w="2145"/>
        <w:gridCol w:w="355"/>
        <w:gridCol w:w="6572"/>
      </w:tblGrid>
      <w:tr w:rsidR="00035B2B" w:rsidRPr="0048509B" w14:paraId="78CE07BF" w14:textId="77777777" w:rsidTr="00C002F0">
        <w:tc>
          <w:tcPr>
            <w:tcW w:w="2145" w:type="dxa"/>
            <w:hideMark/>
          </w:tcPr>
          <w:p w14:paraId="2E8D1DBE" w14:textId="77777777" w:rsidR="00035B2B" w:rsidRPr="0048509B" w:rsidRDefault="00035B2B" w:rsidP="0050783A">
            <w:pPr>
              <w:pStyle w:val="Glava"/>
              <w:tabs>
                <w:tab w:val="clear" w:pos="9072"/>
                <w:tab w:val="left" w:pos="708"/>
              </w:tabs>
              <w:jc w:val="both"/>
              <w:rPr>
                <w:i w:val="0"/>
                <w:color w:val="000000" w:themeColor="text1"/>
                <w:sz w:val="22"/>
                <w:szCs w:val="22"/>
              </w:rPr>
            </w:pPr>
            <w:r w:rsidRPr="0048509B">
              <w:rPr>
                <w:i w:val="0"/>
                <w:color w:val="000000" w:themeColor="text1"/>
                <w:sz w:val="22"/>
                <w:szCs w:val="22"/>
              </w:rPr>
              <w:t xml:space="preserve">ki ga zastopa </w:t>
            </w:r>
          </w:p>
        </w:tc>
        <w:tc>
          <w:tcPr>
            <w:tcW w:w="6927" w:type="dxa"/>
            <w:gridSpan w:val="2"/>
            <w:tcBorders>
              <w:top w:val="nil"/>
              <w:left w:val="nil"/>
              <w:bottom w:val="single" w:sz="4" w:space="0" w:color="auto"/>
              <w:right w:val="nil"/>
            </w:tcBorders>
          </w:tcPr>
          <w:p w14:paraId="76BAD6C4" w14:textId="77777777" w:rsidR="00035B2B" w:rsidRPr="0048509B" w:rsidRDefault="00035B2B" w:rsidP="0050783A">
            <w:pPr>
              <w:pStyle w:val="Glava"/>
              <w:tabs>
                <w:tab w:val="clear" w:pos="9072"/>
                <w:tab w:val="left" w:pos="708"/>
              </w:tabs>
              <w:jc w:val="both"/>
              <w:rPr>
                <w:i w:val="0"/>
                <w:color w:val="000000" w:themeColor="text1"/>
                <w:sz w:val="22"/>
                <w:szCs w:val="22"/>
              </w:rPr>
            </w:pPr>
          </w:p>
        </w:tc>
      </w:tr>
      <w:tr w:rsidR="00035B2B" w:rsidRPr="0048509B" w14:paraId="794E37AE" w14:textId="77777777" w:rsidTr="00C002F0">
        <w:tc>
          <w:tcPr>
            <w:tcW w:w="2145" w:type="dxa"/>
          </w:tcPr>
          <w:p w14:paraId="130C35FB" w14:textId="77777777" w:rsidR="00035B2B" w:rsidRPr="0048509B" w:rsidRDefault="00035B2B" w:rsidP="0050783A">
            <w:pPr>
              <w:pStyle w:val="Glava"/>
              <w:tabs>
                <w:tab w:val="clear" w:pos="9072"/>
                <w:tab w:val="left" w:pos="708"/>
              </w:tabs>
              <w:jc w:val="both"/>
              <w:rPr>
                <w:i w:val="0"/>
                <w:color w:val="000000" w:themeColor="text1"/>
                <w:sz w:val="22"/>
                <w:szCs w:val="22"/>
              </w:rPr>
            </w:pPr>
          </w:p>
        </w:tc>
        <w:tc>
          <w:tcPr>
            <w:tcW w:w="6927" w:type="dxa"/>
            <w:gridSpan w:val="2"/>
          </w:tcPr>
          <w:p w14:paraId="567FA0F2" w14:textId="77777777" w:rsidR="00035B2B" w:rsidRPr="0048509B" w:rsidRDefault="00035B2B" w:rsidP="0050783A">
            <w:pPr>
              <w:pStyle w:val="Glava"/>
              <w:tabs>
                <w:tab w:val="clear" w:pos="9072"/>
                <w:tab w:val="left" w:pos="708"/>
              </w:tabs>
              <w:jc w:val="both"/>
              <w:rPr>
                <w:i w:val="0"/>
                <w:color w:val="000000" w:themeColor="text1"/>
                <w:sz w:val="22"/>
                <w:szCs w:val="22"/>
              </w:rPr>
            </w:pPr>
          </w:p>
        </w:tc>
      </w:tr>
      <w:tr w:rsidR="00035B2B" w:rsidRPr="0048509B" w14:paraId="3BE3B7D1" w14:textId="77777777" w:rsidTr="00C002F0">
        <w:tc>
          <w:tcPr>
            <w:tcW w:w="2500" w:type="dxa"/>
            <w:gridSpan w:val="2"/>
            <w:hideMark/>
          </w:tcPr>
          <w:p w14:paraId="48BB1143" w14:textId="77777777" w:rsidR="00035B2B" w:rsidRPr="0048509B" w:rsidRDefault="007874BA" w:rsidP="0050783A">
            <w:pPr>
              <w:pStyle w:val="Glava"/>
              <w:tabs>
                <w:tab w:val="clear" w:pos="9072"/>
                <w:tab w:val="left" w:pos="708"/>
              </w:tabs>
              <w:jc w:val="both"/>
              <w:rPr>
                <w:i w:val="0"/>
                <w:color w:val="000000" w:themeColor="text1"/>
                <w:sz w:val="22"/>
                <w:szCs w:val="22"/>
              </w:rPr>
            </w:pPr>
            <w:r>
              <w:rPr>
                <w:i w:val="0"/>
                <w:color w:val="000000" w:themeColor="text1"/>
                <w:sz w:val="22"/>
                <w:szCs w:val="22"/>
              </w:rPr>
              <w:t>dajem naslednji</w:t>
            </w:r>
            <w:r w:rsidR="00035B2B" w:rsidRPr="0048509B">
              <w:rPr>
                <w:i w:val="0"/>
                <w:color w:val="000000" w:themeColor="text1"/>
                <w:sz w:val="22"/>
                <w:szCs w:val="22"/>
              </w:rPr>
              <w:t>:</w:t>
            </w:r>
          </w:p>
        </w:tc>
        <w:tc>
          <w:tcPr>
            <w:tcW w:w="6572" w:type="dxa"/>
          </w:tcPr>
          <w:p w14:paraId="4B920557" w14:textId="77777777" w:rsidR="00035B2B" w:rsidRPr="0048509B" w:rsidRDefault="00035B2B" w:rsidP="0050783A">
            <w:pPr>
              <w:pStyle w:val="Glava"/>
              <w:tabs>
                <w:tab w:val="clear" w:pos="9072"/>
                <w:tab w:val="left" w:pos="708"/>
              </w:tabs>
              <w:jc w:val="both"/>
              <w:rPr>
                <w:i w:val="0"/>
                <w:color w:val="000000" w:themeColor="text1"/>
                <w:sz w:val="22"/>
                <w:szCs w:val="22"/>
              </w:rPr>
            </w:pPr>
          </w:p>
        </w:tc>
      </w:tr>
    </w:tbl>
    <w:p w14:paraId="2A0FA545" w14:textId="77777777" w:rsidR="00C158A7" w:rsidRDefault="00C158A7" w:rsidP="0050783A">
      <w:pPr>
        <w:pStyle w:val="Glava"/>
        <w:tabs>
          <w:tab w:val="clear" w:pos="9072"/>
          <w:tab w:val="left" w:pos="708"/>
        </w:tabs>
        <w:jc w:val="both"/>
        <w:rPr>
          <w:i w:val="0"/>
          <w:color w:val="000000" w:themeColor="text1"/>
          <w:sz w:val="22"/>
          <w:szCs w:val="22"/>
        </w:rPr>
      </w:pPr>
    </w:p>
    <w:p w14:paraId="35440176" w14:textId="77777777" w:rsidR="00C158A7" w:rsidRPr="0048509B" w:rsidRDefault="00C158A7" w:rsidP="0050783A">
      <w:pPr>
        <w:pStyle w:val="Glava"/>
        <w:tabs>
          <w:tab w:val="clear" w:pos="9072"/>
          <w:tab w:val="left" w:pos="708"/>
        </w:tabs>
        <w:jc w:val="both"/>
        <w:rPr>
          <w:i w:val="0"/>
          <w:color w:val="000000" w:themeColor="text1"/>
          <w:sz w:val="22"/>
          <w:szCs w:val="22"/>
        </w:rPr>
      </w:pPr>
    </w:p>
    <w:p w14:paraId="0CF8EAF4" w14:textId="77777777" w:rsidR="00035B2B" w:rsidRPr="0048509B" w:rsidRDefault="00730519" w:rsidP="0050783A">
      <w:pPr>
        <w:pStyle w:val="Glava"/>
        <w:tabs>
          <w:tab w:val="clear" w:pos="9072"/>
          <w:tab w:val="left" w:pos="708"/>
        </w:tabs>
        <w:jc w:val="center"/>
        <w:rPr>
          <w:b/>
          <w:i w:val="0"/>
          <w:color w:val="000000" w:themeColor="text1"/>
          <w:sz w:val="28"/>
          <w:szCs w:val="22"/>
        </w:rPr>
      </w:pPr>
      <w:r w:rsidRPr="0048509B">
        <w:rPr>
          <w:b/>
          <w:i w:val="0"/>
          <w:color w:val="000000" w:themeColor="text1"/>
          <w:sz w:val="28"/>
          <w:szCs w:val="22"/>
        </w:rPr>
        <w:t>PREDRAČUN</w:t>
      </w:r>
      <w:r w:rsidR="006E3241">
        <w:rPr>
          <w:b/>
          <w:i w:val="0"/>
          <w:color w:val="000000" w:themeColor="text1"/>
          <w:sz w:val="28"/>
          <w:szCs w:val="22"/>
        </w:rPr>
        <w:t xml:space="preserve"> št.:___________</w:t>
      </w:r>
    </w:p>
    <w:p w14:paraId="445A595F" w14:textId="77777777" w:rsidR="00C158A7" w:rsidRDefault="00C158A7" w:rsidP="0050783A">
      <w:pPr>
        <w:pStyle w:val="Glava"/>
        <w:tabs>
          <w:tab w:val="clear" w:pos="4536"/>
          <w:tab w:val="clear" w:pos="9072"/>
          <w:tab w:val="left" w:pos="6336"/>
        </w:tabs>
        <w:jc w:val="both"/>
        <w:rPr>
          <w:i w:val="0"/>
          <w:color w:val="000000" w:themeColor="text1"/>
          <w:sz w:val="22"/>
          <w:szCs w:val="22"/>
        </w:rPr>
      </w:pPr>
    </w:p>
    <w:p w14:paraId="59237D55" w14:textId="77777777" w:rsidR="00C158A7" w:rsidRPr="0048509B" w:rsidRDefault="00C158A7" w:rsidP="0050783A">
      <w:pPr>
        <w:pStyle w:val="Glava"/>
        <w:tabs>
          <w:tab w:val="clear" w:pos="4536"/>
          <w:tab w:val="clear" w:pos="9072"/>
          <w:tab w:val="left" w:pos="6336"/>
        </w:tabs>
        <w:jc w:val="both"/>
        <w:rPr>
          <w:i w:val="0"/>
          <w:color w:val="000000" w:themeColor="text1"/>
          <w:sz w:val="22"/>
          <w:szCs w:val="22"/>
        </w:rPr>
      </w:pPr>
    </w:p>
    <w:p w14:paraId="418C0E54" w14:textId="001A4FCD" w:rsidR="00AE5070" w:rsidRDefault="00035B2B" w:rsidP="0050783A">
      <w:pPr>
        <w:pStyle w:val="Glava"/>
        <w:tabs>
          <w:tab w:val="clear" w:pos="9072"/>
          <w:tab w:val="left" w:pos="708"/>
        </w:tabs>
        <w:jc w:val="both"/>
        <w:rPr>
          <w:i w:val="0"/>
          <w:color w:val="000000" w:themeColor="text1"/>
          <w:sz w:val="22"/>
          <w:szCs w:val="22"/>
        </w:rPr>
      </w:pPr>
      <w:r w:rsidRPr="0048509B">
        <w:rPr>
          <w:i w:val="0"/>
          <w:color w:val="000000" w:themeColor="text1"/>
          <w:sz w:val="22"/>
          <w:szCs w:val="22"/>
        </w:rPr>
        <w:t>za javno naročilo</w:t>
      </w:r>
      <w:r w:rsidR="00962834" w:rsidRPr="0048509B">
        <w:rPr>
          <w:i w:val="0"/>
          <w:color w:val="000000" w:themeColor="text1"/>
          <w:sz w:val="22"/>
          <w:szCs w:val="22"/>
        </w:rPr>
        <w:t xml:space="preserve"> </w:t>
      </w:r>
      <w:r w:rsidR="00962834" w:rsidRPr="0048509B">
        <w:rPr>
          <w:b/>
          <w:i w:val="0"/>
          <w:color w:val="000000" w:themeColor="text1"/>
          <w:sz w:val="22"/>
          <w:szCs w:val="22"/>
        </w:rPr>
        <w:t xml:space="preserve">Izvajanje storitev okolju prijaznega čiščenja v </w:t>
      </w:r>
      <w:r w:rsidR="0075384A">
        <w:rPr>
          <w:b/>
          <w:i w:val="0"/>
          <w:color w:val="000000" w:themeColor="text1"/>
          <w:sz w:val="22"/>
          <w:szCs w:val="22"/>
        </w:rPr>
        <w:t>Vrtcu dr. Franceta Prešerna</w:t>
      </w:r>
      <w:r w:rsidR="00880C41">
        <w:rPr>
          <w:b/>
          <w:i w:val="0"/>
          <w:color w:val="000000" w:themeColor="text1"/>
          <w:sz w:val="22"/>
          <w:szCs w:val="22"/>
        </w:rPr>
        <w:t xml:space="preserve"> </w:t>
      </w:r>
      <w:r w:rsidR="00730519" w:rsidRPr="0048509B">
        <w:rPr>
          <w:b/>
          <w:i w:val="0"/>
          <w:color w:val="000000" w:themeColor="text1"/>
          <w:sz w:val="22"/>
          <w:szCs w:val="22"/>
        </w:rPr>
        <w:t xml:space="preserve">za obdobje </w:t>
      </w:r>
      <w:r w:rsidR="007874BA" w:rsidRPr="0075384A">
        <w:rPr>
          <w:b/>
          <w:i w:val="0"/>
          <w:color w:val="000000" w:themeColor="text1"/>
          <w:sz w:val="22"/>
          <w:szCs w:val="22"/>
        </w:rPr>
        <w:t>treh</w:t>
      </w:r>
      <w:r w:rsidR="006D236E" w:rsidRPr="0048509B">
        <w:rPr>
          <w:b/>
          <w:i w:val="0"/>
          <w:color w:val="000000" w:themeColor="text1"/>
          <w:sz w:val="22"/>
          <w:szCs w:val="22"/>
        </w:rPr>
        <w:t xml:space="preserve"> </w:t>
      </w:r>
      <w:r w:rsidR="00730519" w:rsidRPr="0048509B">
        <w:rPr>
          <w:b/>
          <w:i w:val="0"/>
          <w:color w:val="000000" w:themeColor="text1"/>
          <w:sz w:val="22"/>
          <w:szCs w:val="22"/>
        </w:rPr>
        <w:t>let</w:t>
      </w:r>
    </w:p>
    <w:p w14:paraId="350E8E4C" w14:textId="117E1088" w:rsidR="00C158A7" w:rsidRPr="0048509B" w:rsidRDefault="00C158A7" w:rsidP="0050783A">
      <w:pPr>
        <w:pStyle w:val="Glava"/>
        <w:tabs>
          <w:tab w:val="clear" w:pos="9072"/>
          <w:tab w:val="left" w:pos="708"/>
        </w:tabs>
        <w:jc w:val="both"/>
        <w:rPr>
          <w:b/>
          <w:i w:val="0"/>
          <w:color w:val="000000" w:themeColor="text1"/>
          <w:sz w:val="22"/>
          <w:szCs w:val="22"/>
        </w:rPr>
      </w:pPr>
    </w:p>
    <w:p w14:paraId="0A75D507" w14:textId="77777777" w:rsidR="00B64492" w:rsidRPr="0048509B" w:rsidRDefault="00B64492" w:rsidP="0050783A">
      <w:pPr>
        <w:pStyle w:val="Glava"/>
        <w:tabs>
          <w:tab w:val="clear" w:pos="9072"/>
          <w:tab w:val="left" w:pos="708"/>
        </w:tabs>
        <w:jc w:val="both"/>
        <w:rPr>
          <w:i w:val="0"/>
          <w:color w:val="000000" w:themeColor="text1"/>
          <w:sz w:val="22"/>
          <w:szCs w:val="22"/>
        </w:rPr>
      </w:pPr>
    </w:p>
    <w:p w14:paraId="657A11BB" w14:textId="77777777" w:rsidR="00730519" w:rsidRDefault="00900035" w:rsidP="0050783A">
      <w:pPr>
        <w:pStyle w:val="Glava"/>
        <w:tabs>
          <w:tab w:val="clear" w:pos="9072"/>
          <w:tab w:val="left" w:pos="708"/>
        </w:tabs>
        <w:jc w:val="both"/>
        <w:rPr>
          <w:b/>
          <w:i w:val="0"/>
          <w:color w:val="000000" w:themeColor="text1"/>
          <w:sz w:val="22"/>
          <w:szCs w:val="22"/>
        </w:rPr>
      </w:pPr>
      <w:r w:rsidRPr="001510FC">
        <w:rPr>
          <w:b/>
          <w:i w:val="0"/>
          <w:color w:val="000000" w:themeColor="text1"/>
          <w:sz w:val="22"/>
          <w:szCs w:val="22"/>
        </w:rPr>
        <w:t>1.</w:t>
      </w:r>
      <w:r>
        <w:rPr>
          <w:b/>
          <w:i w:val="0"/>
          <w:color w:val="000000" w:themeColor="text1"/>
          <w:sz w:val="22"/>
          <w:szCs w:val="22"/>
        </w:rPr>
        <w:t xml:space="preserve"> </w:t>
      </w:r>
      <w:r w:rsidR="00730519" w:rsidRPr="0048509B">
        <w:rPr>
          <w:b/>
          <w:i w:val="0"/>
          <w:color w:val="000000" w:themeColor="text1"/>
          <w:sz w:val="22"/>
          <w:szCs w:val="22"/>
        </w:rPr>
        <w:t>Cena pogodbenih del:</w:t>
      </w:r>
    </w:p>
    <w:p w14:paraId="170728E0" w14:textId="77777777" w:rsidR="00F7642F" w:rsidRDefault="009E2B6C" w:rsidP="0050783A">
      <w:pPr>
        <w:pStyle w:val="Glava"/>
        <w:tabs>
          <w:tab w:val="clear" w:pos="9072"/>
          <w:tab w:val="left" w:pos="708"/>
        </w:tabs>
        <w:jc w:val="both"/>
        <w:rPr>
          <w:i w:val="0"/>
          <w:sz w:val="20"/>
        </w:rPr>
      </w:pPr>
      <w:r>
        <w:fldChar w:fldCharType="begin"/>
      </w:r>
      <w:r w:rsidR="00F7642F">
        <w:instrText xml:space="preserve"> LINK Excel.Sheet.12 "Zvezek1" "List1!R8C1:R17C3" \a \f 4 \h  \* MERGEFORMAT </w:instrText>
      </w:r>
      <w:r>
        <w:fldChar w:fldCharType="separate"/>
      </w:r>
    </w:p>
    <w:tbl>
      <w:tblPr>
        <w:tblW w:w="9213" w:type="dxa"/>
        <w:tblLayout w:type="fixed"/>
        <w:tblCellMar>
          <w:left w:w="70" w:type="dxa"/>
          <w:right w:w="70" w:type="dxa"/>
        </w:tblCellMar>
        <w:tblLook w:val="04A0" w:firstRow="1" w:lastRow="0" w:firstColumn="1" w:lastColumn="0" w:noHBand="0" w:noVBand="1"/>
      </w:tblPr>
      <w:tblGrid>
        <w:gridCol w:w="1134"/>
        <w:gridCol w:w="4110"/>
        <w:gridCol w:w="3969"/>
      </w:tblGrid>
      <w:tr w:rsidR="00F7642F" w:rsidRPr="006E3241" w14:paraId="0494E1B9" w14:textId="77777777" w:rsidTr="00C002F0">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B7C91C" w14:textId="77777777" w:rsidR="00F7642F" w:rsidRPr="006E3241" w:rsidRDefault="00F7642F" w:rsidP="0050783A">
            <w:pPr>
              <w:rPr>
                <w:i w:val="0"/>
                <w:color w:val="000000"/>
                <w:sz w:val="18"/>
                <w:szCs w:val="18"/>
              </w:rPr>
            </w:pPr>
            <w:r w:rsidRPr="006E3241">
              <w:rPr>
                <w:i w:val="0"/>
                <w:color w:val="000000"/>
                <w:sz w:val="18"/>
                <w:szCs w:val="18"/>
              </w:rPr>
              <w:t> </w:t>
            </w:r>
            <w:r w:rsidR="008C5596" w:rsidRPr="006E3241">
              <w:rPr>
                <w:i w:val="0"/>
                <w:color w:val="000000"/>
                <w:sz w:val="18"/>
                <w:szCs w:val="18"/>
              </w:rPr>
              <w:t>VRSTA STORITEV</w:t>
            </w:r>
          </w:p>
        </w:tc>
        <w:tc>
          <w:tcPr>
            <w:tcW w:w="4110" w:type="dxa"/>
            <w:tcBorders>
              <w:top w:val="single" w:sz="4" w:space="0" w:color="auto"/>
              <w:left w:val="nil"/>
              <w:bottom w:val="single" w:sz="4" w:space="0" w:color="auto"/>
              <w:right w:val="single" w:sz="4" w:space="0" w:color="auto"/>
            </w:tcBorders>
            <w:shd w:val="clear" w:color="auto" w:fill="auto"/>
            <w:noWrap/>
            <w:vAlign w:val="center"/>
            <w:hideMark/>
          </w:tcPr>
          <w:p w14:paraId="0DAADF56" w14:textId="77777777" w:rsidR="00F7642F" w:rsidRPr="006E3241" w:rsidRDefault="00F7642F" w:rsidP="0050783A">
            <w:pPr>
              <w:jc w:val="center"/>
              <w:rPr>
                <w:i w:val="0"/>
                <w:color w:val="000000"/>
                <w:sz w:val="18"/>
                <w:szCs w:val="18"/>
              </w:rPr>
            </w:pPr>
            <w:r w:rsidRPr="006E3241">
              <w:rPr>
                <w:i w:val="0"/>
                <w:color w:val="000000"/>
                <w:sz w:val="18"/>
                <w:szCs w:val="18"/>
              </w:rPr>
              <w:t>1</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14:paraId="6F46A781" w14:textId="77777777" w:rsidR="00F7642F" w:rsidRPr="006E3241" w:rsidRDefault="00F7642F" w:rsidP="0050783A">
            <w:pPr>
              <w:jc w:val="center"/>
              <w:rPr>
                <w:i w:val="0"/>
                <w:color w:val="000000"/>
                <w:sz w:val="18"/>
                <w:szCs w:val="18"/>
              </w:rPr>
            </w:pPr>
            <w:r w:rsidRPr="006E3241">
              <w:rPr>
                <w:i w:val="0"/>
                <w:color w:val="000000"/>
                <w:sz w:val="18"/>
                <w:szCs w:val="18"/>
              </w:rPr>
              <w:t>2</w:t>
            </w:r>
          </w:p>
        </w:tc>
      </w:tr>
      <w:tr w:rsidR="00F7642F" w:rsidRPr="006E3241" w14:paraId="7DC41B89" w14:textId="77777777" w:rsidTr="00C002F0">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EA4325F" w14:textId="77777777" w:rsidR="00F7642F" w:rsidRPr="006E3241" w:rsidRDefault="00F7642F" w:rsidP="0050783A">
            <w:pPr>
              <w:jc w:val="center"/>
              <w:rPr>
                <w:i w:val="0"/>
                <w:color w:val="000000"/>
                <w:sz w:val="18"/>
                <w:szCs w:val="18"/>
              </w:rPr>
            </w:pPr>
            <w:r w:rsidRPr="006E3241">
              <w:rPr>
                <w:i w:val="0"/>
                <w:color w:val="000000"/>
                <w:sz w:val="18"/>
                <w:szCs w:val="18"/>
              </w:rPr>
              <w:t>I            REDNO ČIŠČENJE</w:t>
            </w:r>
          </w:p>
        </w:tc>
        <w:tc>
          <w:tcPr>
            <w:tcW w:w="4110" w:type="dxa"/>
            <w:tcBorders>
              <w:top w:val="nil"/>
              <w:left w:val="nil"/>
              <w:bottom w:val="single" w:sz="4" w:space="0" w:color="auto"/>
              <w:right w:val="single" w:sz="4" w:space="0" w:color="auto"/>
            </w:tcBorders>
            <w:shd w:val="clear" w:color="auto" w:fill="auto"/>
            <w:hideMark/>
          </w:tcPr>
          <w:p w14:paraId="5C2D613E" w14:textId="77777777" w:rsidR="00F7642F" w:rsidRPr="006E3241" w:rsidRDefault="00F7642F" w:rsidP="0050783A">
            <w:pPr>
              <w:jc w:val="center"/>
              <w:rPr>
                <w:b/>
                <w:bCs/>
                <w:i w:val="0"/>
                <w:color w:val="000000"/>
                <w:sz w:val="18"/>
                <w:szCs w:val="18"/>
              </w:rPr>
            </w:pPr>
            <w:r w:rsidRPr="006E3241">
              <w:rPr>
                <w:b/>
                <w:bCs/>
                <w:i w:val="0"/>
                <w:color w:val="000000" w:themeColor="text1"/>
                <w:sz w:val="18"/>
                <w:szCs w:val="18"/>
              </w:rPr>
              <w:t xml:space="preserve">Skupna vrednost rednega čiščenja brez DDV                   za </w:t>
            </w:r>
            <w:r w:rsidR="007874BA" w:rsidRPr="0075384A">
              <w:rPr>
                <w:b/>
                <w:bCs/>
                <w:i w:val="0"/>
                <w:color w:val="000000" w:themeColor="text1"/>
                <w:sz w:val="18"/>
                <w:szCs w:val="18"/>
              </w:rPr>
              <w:t>36</w:t>
            </w:r>
            <w:r w:rsidR="00A344A3" w:rsidRPr="006E3241">
              <w:rPr>
                <w:b/>
                <w:bCs/>
                <w:i w:val="0"/>
                <w:color w:val="000000" w:themeColor="text1"/>
                <w:sz w:val="18"/>
                <w:szCs w:val="18"/>
              </w:rPr>
              <w:t xml:space="preserve"> </w:t>
            </w:r>
            <w:r w:rsidRPr="006E3241">
              <w:rPr>
                <w:b/>
                <w:bCs/>
                <w:i w:val="0"/>
                <w:color w:val="000000" w:themeColor="text1"/>
                <w:sz w:val="18"/>
                <w:szCs w:val="18"/>
              </w:rPr>
              <w:t>mesecev                                                                         (v EUR)</w:t>
            </w:r>
          </w:p>
        </w:tc>
        <w:tc>
          <w:tcPr>
            <w:tcW w:w="3969" w:type="dxa"/>
            <w:tcBorders>
              <w:top w:val="nil"/>
              <w:left w:val="nil"/>
              <w:bottom w:val="single" w:sz="4" w:space="0" w:color="auto"/>
              <w:right w:val="single" w:sz="4" w:space="0" w:color="auto"/>
            </w:tcBorders>
            <w:shd w:val="clear" w:color="auto" w:fill="auto"/>
            <w:hideMark/>
          </w:tcPr>
          <w:p w14:paraId="53F87598" w14:textId="77777777" w:rsidR="00F7642F" w:rsidRPr="006E3241" w:rsidRDefault="00F7642F" w:rsidP="0050783A">
            <w:pPr>
              <w:jc w:val="center"/>
              <w:rPr>
                <w:b/>
                <w:bCs/>
                <w:i w:val="0"/>
                <w:color w:val="000000"/>
                <w:sz w:val="18"/>
                <w:szCs w:val="18"/>
              </w:rPr>
            </w:pPr>
            <w:r w:rsidRPr="006E3241">
              <w:rPr>
                <w:b/>
                <w:bCs/>
                <w:i w:val="0"/>
                <w:color w:val="000000"/>
                <w:sz w:val="18"/>
                <w:szCs w:val="18"/>
              </w:rPr>
              <w:t xml:space="preserve">Skupna vrednost rednega čiščenja z DDV za </w:t>
            </w:r>
            <w:r w:rsidR="007874BA" w:rsidRPr="0075384A">
              <w:rPr>
                <w:b/>
                <w:bCs/>
                <w:i w:val="0"/>
                <w:color w:val="000000"/>
                <w:sz w:val="18"/>
                <w:szCs w:val="18"/>
              </w:rPr>
              <w:t>36</w:t>
            </w:r>
            <w:r w:rsidRPr="006E3241">
              <w:rPr>
                <w:b/>
                <w:bCs/>
                <w:i w:val="0"/>
                <w:color w:val="000000"/>
                <w:sz w:val="18"/>
                <w:szCs w:val="18"/>
              </w:rPr>
              <w:t xml:space="preserve"> mesecev </w:t>
            </w:r>
            <w:r w:rsidRPr="006E3241">
              <w:rPr>
                <w:b/>
                <w:bCs/>
                <w:i w:val="0"/>
                <w:color w:val="000000"/>
                <w:sz w:val="18"/>
                <w:szCs w:val="18"/>
              </w:rPr>
              <w:br/>
              <w:t>(v EUR)</w:t>
            </w:r>
            <w:r w:rsidRPr="006E3241">
              <w:rPr>
                <w:b/>
                <w:bCs/>
                <w:i w:val="0"/>
                <w:color w:val="000000"/>
                <w:sz w:val="18"/>
                <w:szCs w:val="18"/>
              </w:rPr>
              <w:br/>
            </w:r>
            <w:r w:rsidRPr="006E3241">
              <w:rPr>
                <w:i w:val="0"/>
                <w:color w:val="000000"/>
                <w:sz w:val="16"/>
                <w:szCs w:val="16"/>
              </w:rPr>
              <w:t>2=(1*0,22)+1</w:t>
            </w:r>
          </w:p>
        </w:tc>
      </w:tr>
      <w:tr w:rsidR="00F7642F" w:rsidRPr="006E3241" w14:paraId="16255EBC" w14:textId="77777777" w:rsidTr="00C002F0">
        <w:trPr>
          <w:trHeight w:val="397"/>
        </w:trPr>
        <w:tc>
          <w:tcPr>
            <w:tcW w:w="1134" w:type="dxa"/>
            <w:vMerge/>
            <w:tcBorders>
              <w:top w:val="nil"/>
              <w:left w:val="single" w:sz="4" w:space="0" w:color="auto"/>
              <w:bottom w:val="single" w:sz="4" w:space="0" w:color="auto"/>
              <w:right w:val="single" w:sz="4" w:space="0" w:color="auto"/>
            </w:tcBorders>
            <w:vAlign w:val="center"/>
            <w:hideMark/>
          </w:tcPr>
          <w:p w14:paraId="6761565F" w14:textId="77777777" w:rsidR="00F7642F" w:rsidRPr="006E3241" w:rsidRDefault="00F7642F" w:rsidP="0050783A">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1C3B613E" w14:textId="77777777" w:rsidR="00F7642F" w:rsidRPr="006E3241" w:rsidRDefault="00F7642F" w:rsidP="0050783A">
            <w:pPr>
              <w:jc w:val="center"/>
              <w:rPr>
                <w:b/>
                <w:bCs/>
                <w:i w:val="0"/>
                <w:color w:val="000000"/>
                <w:sz w:val="22"/>
                <w:szCs w:val="22"/>
              </w:rPr>
            </w:pP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2D0E3C20" w14:textId="77777777" w:rsidR="00F7642F" w:rsidRPr="006E3241" w:rsidRDefault="00F7642F" w:rsidP="0050783A">
            <w:pPr>
              <w:jc w:val="center"/>
              <w:rPr>
                <w:b/>
                <w:i w:val="0"/>
                <w:color w:val="000000"/>
                <w:sz w:val="22"/>
                <w:szCs w:val="22"/>
              </w:rPr>
            </w:pPr>
          </w:p>
        </w:tc>
      </w:tr>
      <w:tr w:rsidR="00F7642F" w:rsidRPr="006E3241" w14:paraId="5EDA7F9A" w14:textId="77777777" w:rsidTr="00C002F0">
        <w:trPr>
          <w:trHeight w:val="1095"/>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32B0143C" w14:textId="77777777" w:rsidR="00F7642F" w:rsidRPr="006E3241" w:rsidRDefault="00F7642F" w:rsidP="0050783A">
            <w:pPr>
              <w:jc w:val="center"/>
              <w:rPr>
                <w:i w:val="0"/>
                <w:color w:val="000000"/>
                <w:sz w:val="18"/>
                <w:szCs w:val="18"/>
              </w:rPr>
            </w:pPr>
            <w:r w:rsidRPr="006E3241">
              <w:rPr>
                <w:i w:val="0"/>
                <w:color w:val="000000"/>
                <w:sz w:val="18"/>
                <w:szCs w:val="18"/>
              </w:rPr>
              <w:t xml:space="preserve">II </w:t>
            </w:r>
            <w:r w:rsidRPr="006E3241">
              <w:rPr>
                <w:i w:val="0"/>
                <w:color w:val="000000"/>
                <w:sz w:val="16"/>
                <w:szCs w:val="16"/>
              </w:rPr>
              <w:t xml:space="preserve">GENERALNO </w:t>
            </w:r>
            <w:r w:rsidRPr="006E3241">
              <w:rPr>
                <w:i w:val="0"/>
                <w:color w:val="000000"/>
                <w:sz w:val="18"/>
                <w:szCs w:val="18"/>
              </w:rPr>
              <w:t>ČIŠČENJE</w:t>
            </w:r>
          </w:p>
        </w:tc>
        <w:tc>
          <w:tcPr>
            <w:tcW w:w="4110" w:type="dxa"/>
            <w:tcBorders>
              <w:top w:val="nil"/>
              <w:left w:val="nil"/>
              <w:bottom w:val="single" w:sz="4" w:space="0" w:color="auto"/>
              <w:right w:val="single" w:sz="4" w:space="0" w:color="auto"/>
            </w:tcBorders>
            <w:shd w:val="clear" w:color="auto" w:fill="auto"/>
            <w:hideMark/>
          </w:tcPr>
          <w:p w14:paraId="280515A5" w14:textId="77777777" w:rsidR="00F7642F" w:rsidRPr="006E3241" w:rsidRDefault="00F7642F" w:rsidP="0050783A">
            <w:pPr>
              <w:jc w:val="center"/>
              <w:rPr>
                <w:b/>
                <w:bCs/>
                <w:i w:val="0"/>
                <w:color w:val="000000"/>
                <w:sz w:val="18"/>
                <w:szCs w:val="18"/>
              </w:rPr>
            </w:pPr>
            <w:r w:rsidRPr="006E3241">
              <w:rPr>
                <w:b/>
                <w:bCs/>
                <w:i w:val="0"/>
                <w:color w:val="000000" w:themeColor="text1"/>
                <w:sz w:val="18"/>
                <w:szCs w:val="18"/>
              </w:rPr>
              <w:t xml:space="preserve">Skupna vrednost generalnega čiščenja brez DDV                  </w:t>
            </w:r>
            <w:r w:rsidRPr="0075384A">
              <w:rPr>
                <w:b/>
                <w:bCs/>
                <w:i w:val="0"/>
                <w:color w:val="000000" w:themeColor="text1"/>
                <w:sz w:val="18"/>
                <w:szCs w:val="18"/>
              </w:rPr>
              <w:t xml:space="preserve">za </w:t>
            </w:r>
            <w:r w:rsidR="007874BA" w:rsidRPr="0075384A">
              <w:rPr>
                <w:b/>
                <w:bCs/>
                <w:i w:val="0"/>
                <w:color w:val="000000" w:themeColor="text1"/>
                <w:sz w:val="18"/>
                <w:szCs w:val="18"/>
              </w:rPr>
              <w:t>36</w:t>
            </w:r>
            <w:r w:rsidR="00A344A3" w:rsidRPr="006E3241">
              <w:rPr>
                <w:b/>
                <w:bCs/>
                <w:i w:val="0"/>
                <w:color w:val="000000" w:themeColor="text1"/>
                <w:sz w:val="18"/>
                <w:szCs w:val="18"/>
              </w:rPr>
              <w:t xml:space="preserve"> </w:t>
            </w:r>
            <w:r w:rsidRPr="006E3241">
              <w:rPr>
                <w:b/>
                <w:bCs/>
                <w:i w:val="0"/>
                <w:color w:val="000000" w:themeColor="text1"/>
                <w:sz w:val="18"/>
                <w:szCs w:val="18"/>
              </w:rPr>
              <w:t>mesecev</w:t>
            </w:r>
            <w:r w:rsidRPr="006E3241">
              <w:rPr>
                <w:b/>
                <w:bCs/>
                <w:i w:val="0"/>
                <w:color w:val="000000" w:themeColor="text1"/>
                <w:sz w:val="18"/>
                <w:szCs w:val="18"/>
              </w:rPr>
              <w:br/>
              <w:t>(v EUR)</w:t>
            </w:r>
          </w:p>
        </w:tc>
        <w:tc>
          <w:tcPr>
            <w:tcW w:w="3969" w:type="dxa"/>
            <w:tcBorders>
              <w:top w:val="nil"/>
              <w:left w:val="nil"/>
              <w:bottom w:val="single" w:sz="4" w:space="0" w:color="auto"/>
              <w:right w:val="single" w:sz="4" w:space="0" w:color="auto"/>
            </w:tcBorders>
            <w:shd w:val="clear" w:color="auto" w:fill="auto"/>
            <w:hideMark/>
          </w:tcPr>
          <w:p w14:paraId="661C183B" w14:textId="77777777" w:rsidR="00F7642F" w:rsidRPr="006E3241" w:rsidRDefault="00F7642F" w:rsidP="0050783A">
            <w:pPr>
              <w:jc w:val="center"/>
              <w:rPr>
                <w:b/>
                <w:bCs/>
                <w:i w:val="0"/>
                <w:color w:val="000000"/>
                <w:sz w:val="18"/>
                <w:szCs w:val="18"/>
              </w:rPr>
            </w:pPr>
            <w:r w:rsidRPr="006E3241">
              <w:rPr>
                <w:b/>
                <w:bCs/>
                <w:i w:val="0"/>
                <w:color w:val="000000"/>
                <w:sz w:val="18"/>
                <w:szCs w:val="18"/>
              </w:rPr>
              <w:t xml:space="preserve">Skupna vrednost generalnega čiščenja z DDV za </w:t>
            </w:r>
            <w:r w:rsidR="007874BA" w:rsidRPr="0075384A">
              <w:rPr>
                <w:b/>
                <w:bCs/>
                <w:i w:val="0"/>
                <w:color w:val="000000"/>
                <w:sz w:val="18"/>
                <w:szCs w:val="18"/>
              </w:rPr>
              <w:t>36</w:t>
            </w:r>
            <w:r w:rsidR="00A344A3" w:rsidRPr="0075384A">
              <w:rPr>
                <w:b/>
                <w:bCs/>
                <w:i w:val="0"/>
                <w:color w:val="000000"/>
                <w:sz w:val="18"/>
                <w:szCs w:val="18"/>
              </w:rPr>
              <w:t xml:space="preserve"> </w:t>
            </w:r>
            <w:r w:rsidRPr="0075384A">
              <w:rPr>
                <w:b/>
                <w:bCs/>
                <w:i w:val="0"/>
                <w:color w:val="000000"/>
                <w:sz w:val="18"/>
                <w:szCs w:val="18"/>
              </w:rPr>
              <w:t>mes</w:t>
            </w:r>
            <w:r w:rsidRPr="006E3241">
              <w:rPr>
                <w:b/>
                <w:bCs/>
                <w:i w:val="0"/>
                <w:color w:val="000000"/>
                <w:sz w:val="18"/>
                <w:szCs w:val="18"/>
              </w:rPr>
              <w:t xml:space="preserve">ecev </w:t>
            </w:r>
            <w:r w:rsidRPr="006E3241">
              <w:rPr>
                <w:b/>
                <w:bCs/>
                <w:i w:val="0"/>
                <w:color w:val="000000"/>
                <w:sz w:val="18"/>
                <w:szCs w:val="18"/>
              </w:rPr>
              <w:br/>
              <w:t>(v EUR)</w:t>
            </w:r>
            <w:r w:rsidRPr="006E3241">
              <w:rPr>
                <w:b/>
                <w:bCs/>
                <w:i w:val="0"/>
                <w:color w:val="000000"/>
                <w:sz w:val="18"/>
                <w:szCs w:val="18"/>
              </w:rPr>
              <w:br/>
            </w:r>
            <w:r w:rsidRPr="006E3241">
              <w:rPr>
                <w:i w:val="0"/>
                <w:color w:val="000000"/>
                <w:sz w:val="16"/>
                <w:szCs w:val="16"/>
              </w:rPr>
              <w:t>(upošteva se različne stopnje DDV posame</w:t>
            </w:r>
            <w:r w:rsidR="00BE7B79" w:rsidRPr="006E3241">
              <w:rPr>
                <w:i w:val="0"/>
                <w:color w:val="000000"/>
                <w:sz w:val="16"/>
                <w:szCs w:val="16"/>
              </w:rPr>
              <w:t xml:space="preserve">znih postavk, kakor izhaja iz </w:t>
            </w:r>
            <w:r w:rsidR="00662D7C" w:rsidRPr="006E3241">
              <w:rPr>
                <w:i w:val="0"/>
                <w:color w:val="000000"/>
                <w:sz w:val="16"/>
                <w:szCs w:val="16"/>
              </w:rPr>
              <w:t>o</w:t>
            </w:r>
            <w:r w:rsidRPr="006E3241">
              <w:rPr>
                <w:i w:val="0"/>
                <w:color w:val="000000"/>
                <w:sz w:val="16"/>
                <w:szCs w:val="16"/>
              </w:rPr>
              <w:t xml:space="preserve">bračuna v </w:t>
            </w:r>
            <w:r w:rsidR="00662D7C" w:rsidRPr="006E3241">
              <w:rPr>
                <w:i w:val="0"/>
                <w:color w:val="000000"/>
                <w:sz w:val="16"/>
                <w:szCs w:val="16"/>
              </w:rPr>
              <w:t>o</w:t>
            </w:r>
            <w:r w:rsidRPr="006E3241">
              <w:rPr>
                <w:i w:val="0"/>
                <w:color w:val="000000"/>
                <w:sz w:val="16"/>
                <w:szCs w:val="16"/>
              </w:rPr>
              <w:t>brazcu Prikaz strukture ponudbene cene</w:t>
            </w:r>
            <w:r w:rsidR="00662D7C" w:rsidRPr="006E3241">
              <w:rPr>
                <w:i w:val="0"/>
                <w:color w:val="000000"/>
                <w:sz w:val="16"/>
                <w:szCs w:val="16"/>
              </w:rPr>
              <w:t xml:space="preserve"> - priloga 3/1</w:t>
            </w:r>
            <w:r w:rsidRPr="006E3241">
              <w:rPr>
                <w:i w:val="0"/>
                <w:color w:val="000000"/>
                <w:sz w:val="16"/>
                <w:szCs w:val="16"/>
              </w:rPr>
              <w:t>)</w:t>
            </w:r>
          </w:p>
        </w:tc>
      </w:tr>
      <w:tr w:rsidR="00F7642F" w:rsidRPr="006E3241" w14:paraId="03FCFEAE" w14:textId="77777777" w:rsidTr="00C002F0">
        <w:trPr>
          <w:trHeight w:val="397"/>
        </w:trPr>
        <w:tc>
          <w:tcPr>
            <w:tcW w:w="1134" w:type="dxa"/>
            <w:vMerge/>
            <w:tcBorders>
              <w:top w:val="nil"/>
              <w:left w:val="single" w:sz="4" w:space="0" w:color="auto"/>
              <w:bottom w:val="single" w:sz="4" w:space="0" w:color="auto"/>
              <w:right w:val="single" w:sz="4" w:space="0" w:color="auto"/>
            </w:tcBorders>
            <w:vAlign w:val="center"/>
            <w:hideMark/>
          </w:tcPr>
          <w:p w14:paraId="7F5E0D8F" w14:textId="77777777" w:rsidR="00F7642F" w:rsidRPr="006E3241" w:rsidRDefault="00F7642F" w:rsidP="0050783A">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563B2640" w14:textId="77777777" w:rsidR="00F7642F" w:rsidRPr="006E3241" w:rsidRDefault="00F7642F" w:rsidP="0050783A">
            <w:pPr>
              <w:jc w:val="center"/>
              <w:rPr>
                <w:b/>
                <w:bCs/>
                <w:i w:val="0"/>
                <w:color w:val="000000"/>
                <w:sz w:val="22"/>
                <w:szCs w:val="22"/>
              </w:rPr>
            </w:pP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36375678" w14:textId="77777777" w:rsidR="00F7642F" w:rsidRPr="006E3241" w:rsidRDefault="00F7642F" w:rsidP="0050783A">
            <w:pPr>
              <w:jc w:val="center"/>
              <w:rPr>
                <w:b/>
                <w:i w:val="0"/>
                <w:color w:val="000000"/>
                <w:sz w:val="22"/>
                <w:szCs w:val="22"/>
              </w:rPr>
            </w:pPr>
          </w:p>
        </w:tc>
      </w:tr>
      <w:tr w:rsidR="00F7642F" w:rsidRPr="006E3241" w14:paraId="1619CC1C" w14:textId="77777777" w:rsidTr="00C002F0">
        <w:trPr>
          <w:trHeight w:val="840"/>
        </w:trPr>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1BC31ED2" w14:textId="77777777" w:rsidR="00F7642F" w:rsidRPr="006E3241" w:rsidRDefault="00F7642F" w:rsidP="0050783A">
            <w:pPr>
              <w:jc w:val="center"/>
              <w:rPr>
                <w:i w:val="0"/>
                <w:color w:val="000000"/>
                <w:sz w:val="18"/>
                <w:szCs w:val="18"/>
              </w:rPr>
            </w:pPr>
            <w:r w:rsidRPr="006E3241">
              <w:rPr>
                <w:i w:val="0"/>
                <w:color w:val="000000"/>
                <w:sz w:val="18"/>
                <w:szCs w:val="18"/>
              </w:rPr>
              <w:t>III    DODATNO ČIŠČENJE</w:t>
            </w:r>
          </w:p>
        </w:tc>
        <w:tc>
          <w:tcPr>
            <w:tcW w:w="4110" w:type="dxa"/>
            <w:tcBorders>
              <w:top w:val="nil"/>
              <w:left w:val="nil"/>
              <w:bottom w:val="single" w:sz="4" w:space="0" w:color="auto"/>
              <w:right w:val="single" w:sz="4" w:space="0" w:color="auto"/>
            </w:tcBorders>
            <w:shd w:val="clear" w:color="auto" w:fill="auto"/>
            <w:hideMark/>
          </w:tcPr>
          <w:p w14:paraId="27822E50" w14:textId="20D23FCC" w:rsidR="00F7642F" w:rsidRPr="006E3241" w:rsidRDefault="00F7642F" w:rsidP="0050783A">
            <w:pPr>
              <w:jc w:val="center"/>
              <w:rPr>
                <w:b/>
                <w:bCs/>
                <w:i w:val="0"/>
                <w:color w:val="000000"/>
                <w:sz w:val="18"/>
                <w:szCs w:val="18"/>
              </w:rPr>
            </w:pPr>
            <w:r w:rsidRPr="006E3241">
              <w:rPr>
                <w:b/>
                <w:bCs/>
                <w:i w:val="0"/>
                <w:color w:val="000000" w:themeColor="text1"/>
                <w:sz w:val="18"/>
                <w:szCs w:val="18"/>
              </w:rPr>
              <w:t xml:space="preserve">Skupna vrednost dodatnega čiščenja brez DDV za </w:t>
            </w:r>
            <w:r w:rsidR="00201389">
              <w:rPr>
                <w:b/>
                <w:bCs/>
                <w:i w:val="0"/>
                <w:color w:val="000000" w:themeColor="text1"/>
                <w:sz w:val="18"/>
                <w:szCs w:val="18"/>
              </w:rPr>
              <w:t>2</w:t>
            </w:r>
            <w:r w:rsidR="00094B7E">
              <w:rPr>
                <w:b/>
                <w:bCs/>
                <w:i w:val="0"/>
                <w:color w:val="000000" w:themeColor="text1"/>
                <w:sz w:val="18"/>
                <w:szCs w:val="18"/>
              </w:rPr>
              <w:t>0</w:t>
            </w:r>
            <w:r w:rsidR="00E205A0">
              <w:rPr>
                <w:b/>
                <w:bCs/>
                <w:i w:val="0"/>
                <w:color w:val="000000" w:themeColor="text1"/>
                <w:sz w:val="18"/>
                <w:szCs w:val="18"/>
              </w:rPr>
              <w:t xml:space="preserve"> </w:t>
            </w:r>
            <w:r w:rsidRPr="006E3241">
              <w:rPr>
                <w:b/>
                <w:bCs/>
                <w:i w:val="0"/>
                <w:color w:val="000000" w:themeColor="text1"/>
                <w:sz w:val="18"/>
                <w:szCs w:val="18"/>
              </w:rPr>
              <w:t xml:space="preserve">UR           </w:t>
            </w:r>
            <w:r w:rsidR="00BE7B79" w:rsidRPr="006E3241">
              <w:rPr>
                <w:b/>
                <w:bCs/>
                <w:i w:val="0"/>
                <w:color w:val="000000" w:themeColor="text1"/>
                <w:sz w:val="18"/>
                <w:szCs w:val="18"/>
              </w:rPr>
              <w:t xml:space="preserve">                                                                      </w:t>
            </w:r>
            <w:r w:rsidRPr="006E3241">
              <w:rPr>
                <w:b/>
                <w:bCs/>
                <w:i w:val="0"/>
                <w:color w:val="000000" w:themeColor="text1"/>
                <w:sz w:val="18"/>
                <w:szCs w:val="18"/>
              </w:rPr>
              <w:t xml:space="preserve">(v EUR)                                                                                                      </w:t>
            </w:r>
          </w:p>
        </w:tc>
        <w:tc>
          <w:tcPr>
            <w:tcW w:w="3969" w:type="dxa"/>
            <w:tcBorders>
              <w:top w:val="nil"/>
              <w:left w:val="nil"/>
              <w:bottom w:val="single" w:sz="4" w:space="0" w:color="auto"/>
              <w:right w:val="single" w:sz="4" w:space="0" w:color="auto"/>
            </w:tcBorders>
            <w:shd w:val="clear" w:color="auto" w:fill="auto"/>
            <w:hideMark/>
          </w:tcPr>
          <w:p w14:paraId="48378C9A" w14:textId="64C9B300" w:rsidR="00F7642F" w:rsidRPr="006E3241" w:rsidRDefault="00F7642F" w:rsidP="0050783A">
            <w:pPr>
              <w:jc w:val="center"/>
              <w:rPr>
                <w:b/>
                <w:bCs/>
                <w:i w:val="0"/>
                <w:color w:val="000000"/>
                <w:sz w:val="18"/>
                <w:szCs w:val="18"/>
              </w:rPr>
            </w:pPr>
            <w:r w:rsidRPr="006E3241">
              <w:rPr>
                <w:b/>
                <w:bCs/>
                <w:i w:val="0"/>
                <w:color w:val="000000"/>
                <w:sz w:val="18"/>
                <w:szCs w:val="18"/>
              </w:rPr>
              <w:t xml:space="preserve">Skupna vrednost dodatnega čiščenja z DDV za </w:t>
            </w:r>
            <w:r w:rsidR="00DA6BAF" w:rsidRPr="006E3241">
              <w:rPr>
                <w:b/>
                <w:bCs/>
                <w:i w:val="0"/>
                <w:color w:val="000000"/>
                <w:sz w:val="18"/>
                <w:szCs w:val="18"/>
              </w:rPr>
              <w:t xml:space="preserve">   </w:t>
            </w:r>
            <w:r w:rsidR="00201389">
              <w:rPr>
                <w:b/>
                <w:bCs/>
                <w:i w:val="0"/>
                <w:color w:val="000000"/>
                <w:sz w:val="18"/>
                <w:szCs w:val="18"/>
              </w:rPr>
              <w:t>2</w:t>
            </w:r>
            <w:r w:rsidR="00094B7E">
              <w:rPr>
                <w:b/>
                <w:bCs/>
                <w:i w:val="0"/>
                <w:color w:val="000000"/>
                <w:sz w:val="18"/>
                <w:szCs w:val="18"/>
              </w:rPr>
              <w:t>0</w:t>
            </w:r>
            <w:r w:rsidR="00DA6BAF" w:rsidRPr="006E3241">
              <w:rPr>
                <w:b/>
                <w:bCs/>
                <w:i w:val="0"/>
                <w:color w:val="000000"/>
                <w:sz w:val="18"/>
                <w:szCs w:val="18"/>
              </w:rPr>
              <w:t xml:space="preserve"> </w:t>
            </w:r>
            <w:r w:rsidRPr="006E3241">
              <w:rPr>
                <w:b/>
                <w:bCs/>
                <w:i w:val="0"/>
                <w:color w:val="000000"/>
                <w:sz w:val="18"/>
                <w:szCs w:val="18"/>
              </w:rPr>
              <w:t>UR</w:t>
            </w:r>
            <w:r w:rsidRPr="006E3241">
              <w:rPr>
                <w:b/>
                <w:bCs/>
                <w:i w:val="0"/>
                <w:color w:val="000000"/>
                <w:sz w:val="18"/>
                <w:szCs w:val="18"/>
              </w:rPr>
              <w:br/>
              <w:t>(v EUR)</w:t>
            </w:r>
            <w:r w:rsidRPr="006E3241">
              <w:rPr>
                <w:b/>
                <w:bCs/>
                <w:i w:val="0"/>
                <w:color w:val="000000"/>
                <w:sz w:val="18"/>
                <w:szCs w:val="18"/>
              </w:rPr>
              <w:br/>
            </w:r>
            <w:r w:rsidRPr="006E3241">
              <w:rPr>
                <w:bCs/>
                <w:i w:val="0"/>
                <w:color w:val="000000"/>
                <w:sz w:val="16"/>
                <w:szCs w:val="16"/>
              </w:rPr>
              <w:t>2=(1*0,22)+1</w:t>
            </w:r>
          </w:p>
        </w:tc>
      </w:tr>
      <w:tr w:rsidR="00F7642F" w:rsidRPr="006E3241" w14:paraId="4EABFF3C" w14:textId="77777777" w:rsidTr="00C002F0">
        <w:trPr>
          <w:trHeight w:val="397"/>
        </w:trPr>
        <w:tc>
          <w:tcPr>
            <w:tcW w:w="1134" w:type="dxa"/>
            <w:vMerge/>
            <w:tcBorders>
              <w:top w:val="nil"/>
              <w:left w:val="single" w:sz="4" w:space="0" w:color="auto"/>
              <w:bottom w:val="single" w:sz="4" w:space="0" w:color="auto"/>
              <w:right w:val="single" w:sz="4" w:space="0" w:color="auto"/>
            </w:tcBorders>
            <w:vAlign w:val="center"/>
            <w:hideMark/>
          </w:tcPr>
          <w:p w14:paraId="76B811AE" w14:textId="77777777" w:rsidR="00F7642F" w:rsidRPr="006E3241" w:rsidRDefault="00F7642F" w:rsidP="0050783A">
            <w:pPr>
              <w:rPr>
                <w:i w:val="0"/>
                <w:color w:val="000000"/>
                <w:sz w:val="18"/>
                <w:szCs w:val="18"/>
              </w:rPr>
            </w:pPr>
          </w:p>
        </w:tc>
        <w:tc>
          <w:tcPr>
            <w:tcW w:w="4110" w:type="dxa"/>
            <w:tcBorders>
              <w:top w:val="nil"/>
              <w:left w:val="nil"/>
              <w:bottom w:val="single" w:sz="4" w:space="0" w:color="auto"/>
              <w:right w:val="single" w:sz="4" w:space="0" w:color="auto"/>
            </w:tcBorders>
            <w:shd w:val="clear" w:color="auto" w:fill="F2F2F2" w:themeFill="background1" w:themeFillShade="F2"/>
            <w:noWrap/>
            <w:vAlign w:val="center"/>
            <w:hideMark/>
          </w:tcPr>
          <w:p w14:paraId="0E8B334E" w14:textId="77777777" w:rsidR="00F7642F" w:rsidRPr="006E3241" w:rsidRDefault="00F7642F" w:rsidP="0050783A">
            <w:pPr>
              <w:jc w:val="center"/>
              <w:rPr>
                <w:b/>
                <w:bCs/>
                <w:i w:val="0"/>
                <w:color w:val="000000"/>
                <w:sz w:val="18"/>
                <w:szCs w:val="18"/>
              </w:rPr>
            </w:pPr>
          </w:p>
        </w:tc>
        <w:tc>
          <w:tcPr>
            <w:tcW w:w="3969" w:type="dxa"/>
            <w:tcBorders>
              <w:top w:val="nil"/>
              <w:left w:val="nil"/>
              <w:bottom w:val="single" w:sz="4" w:space="0" w:color="auto"/>
              <w:right w:val="single" w:sz="4" w:space="0" w:color="auto"/>
            </w:tcBorders>
            <w:shd w:val="clear" w:color="auto" w:fill="F2F2F2" w:themeFill="background1" w:themeFillShade="F2"/>
            <w:noWrap/>
            <w:vAlign w:val="bottom"/>
            <w:hideMark/>
          </w:tcPr>
          <w:p w14:paraId="0D3BEAD1" w14:textId="77777777" w:rsidR="00F7642F" w:rsidRPr="006E3241" w:rsidRDefault="00F7642F" w:rsidP="0050783A">
            <w:pPr>
              <w:jc w:val="center"/>
              <w:rPr>
                <w:b/>
                <w:i w:val="0"/>
                <w:color w:val="000000"/>
                <w:sz w:val="22"/>
                <w:szCs w:val="22"/>
              </w:rPr>
            </w:pPr>
          </w:p>
        </w:tc>
      </w:tr>
      <w:tr w:rsidR="00F7642F" w:rsidRPr="006E3241" w14:paraId="07B53AA9" w14:textId="77777777" w:rsidTr="00C002F0">
        <w:trPr>
          <w:trHeight w:val="60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59A0A26" w14:textId="7CFCA74C" w:rsidR="00F7642F" w:rsidRPr="006E3241" w:rsidRDefault="00F7642F" w:rsidP="0050783A">
            <w:pPr>
              <w:rPr>
                <w:b/>
                <w:bCs/>
                <w:i w:val="0"/>
                <w:color w:val="000000"/>
                <w:sz w:val="22"/>
                <w:szCs w:val="22"/>
              </w:rPr>
            </w:pPr>
            <w:r w:rsidRPr="006E3241">
              <w:rPr>
                <w:b/>
                <w:bCs/>
                <w:i w:val="0"/>
                <w:color w:val="000000"/>
                <w:sz w:val="22"/>
                <w:szCs w:val="22"/>
              </w:rPr>
              <w:t xml:space="preserve">SKUPNA PONUDBENA VREDNOST </w:t>
            </w:r>
            <w:r w:rsidR="00BE7B79" w:rsidRPr="006E3241">
              <w:rPr>
                <w:b/>
                <w:bCs/>
                <w:i w:val="0"/>
                <w:color w:val="000000"/>
                <w:sz w:val="22"/>
                <w:szCs w:val="22"/>
              </w:rPr>
              <w:t xml:space="preserve">ZA </w:t>
            </w:r>
            <w:r w:rsidR="007874BA" w:rsidRPr="0075384A">
              <w:rPr>
                <w:b/>
                <w:bCs/>
                <w:i w:val="0"/>
                <w:color w:val="000000"/>
                <w:sz w:val="22"/>
                <w:szCs w:val="22"/>
              </w:rPr>
              <w:t>36</w:t>
            </w:r>
            <w:r w:rsidR="00A344A3" w:rsidRPr="006E3241">
              <w:rPr>
                <w:b/>
                <w:bCs/>
                <w:i w:val="0"/>
                <w:color w:val="000000"/>
                <w:sz w:val="22"/>
                <w:szCs w:val="22"/>
              </w:rPr>
              <w:t xml:space="preserve"> </w:t>
            </w:r>
            <w:r w:rsidR="00BE7B79" w:rsidRPr="006E3241">
              <w:rPr>
                <w:b/>
                <w:bCs/>
                <w:i w:val="0"/>
                <w:color w:val="000000"/>
                <w:sz w:val="22"/>
                <w:szCs w:val="22"/>
              </w:rPr>
              <w:t>MESECEV BREZ DDV (I1 + II1 + II</w:t>
            </w:r>
            <w:r w:rsidR="006310E8" w:rsidRPr="006E3241">
              <w:rPr>
                <w:b/>
                <w:bCs/>
                <w:i w:val="0"/>
                <w:color w:val="000000"/>
                <w:sz w:val="22"/>
                <w:szCs w:val="22"/>
              </w:rPr>
              <w:t>I</w:t>
            </w:r>
            <w:r w:rsidR="00BE7B79" w:rsidRPr="006E3241">
              <w:rPr>
                <w:b/>
                <w:bCs/>
                <w:i w:val="0"/>
                <w:color w:val="000000"/>
                <w:sz w:val="22"/>
                <w:szCs w:val="22"/>
              </w:rPr>
              <w:t>1</w:t>
            </w:r>
            <w:r w:rsidRPr="006E3241">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4184336A" w14:textId="77777777" w:rsidR="00F7642F" w:rsidRPr="006E3241" w:rsidRDefault="00F7642F" w:rsidP="0050783A">
            <w:pPr>
              <w:rPr>
                <w:b/>
                <w:i w:val="0"/>
                <w:color w:val="000000"/>
                <w:sz w:val="22"/>
                <w:szCs w:val="22"/>
              </w:rPr>
            </w:pPr>
            <w:r w:rsidRPr="006E3241">
              <w:rPr>
                <w:b/>
                <w:i w:val="0"/>
                <w:color w:val="000000"/>
                <w:sz w:val="22"/>
                <w:szCs w:val="22"/>
              </w:rPr>
              <w:t> </w:t>
            </w:r>
          </w:p>
        </w:tc>
      </w:tr>
      <w:tr w:rsidR="00F7642F" w:rsidRPr="006E3241" w14:paraId="491BBCD1" w14:textId="77777777" w:rsidTr="00C002F0">
        <w:trPr>
          <w:trHeight w:val="397"/>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980E01" w14:textId="77777777" w:rsidR="00F7642F" w:rsidRPr="006E3241" w:rsidRDefault="00F7642F" w:rsidP="0050783A">
            <w:pPr>
              <w:rPr>
                <w:b/>
                <w:bCs/>
                <w:i w:val="0"/>
                <w:color w:val="000000"/>
                <w:sz w:val="22"/>
                <w:szCs w:val="22"/>
              </w:rPr>
            </w:pPr>
            <w:r w:rsidRPr="006E3241">
              <w:rPr>
                <w:b/>
                <w:bCs/>
                <w:i w:val="0"/>
                <w:color w:val="000000"/>
                <w:sz w:val="22"/>
                <w:szCs w:val="22"/>
              </w:rPr>
              <w:t>VREDNOST DDV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3A5E2770" w14:textId="77777777" w:rsidR="00F7642F" w:rsidRPr="006E3241" w:rsidRDefault="00F7642F" w:rsidP="0050783A">
            <w:pPr>
              <w:rPr>
                <w:b/>
                <w:i w:val="0"/>
                <w:color w:val="000000"/>
                <w:sz w:val="22"/>
                <w:szCs w:val="22"/>
              </w:rPr>
            </w:pPr>
            <w:r w:rsidRPr="006E3241">
              <w:rPr>
                <w:b/>
                <w:i w:val="0"/>
                <w:color w:val="000000"/>
                <w:sz w:val="22"/>
                <w:szCs w:val="22"/>
              </w:rPr>
              <w:t> </w:t>
            </w:r>
          </w:p>
        </w:tc>
      </w:tr>
      <w:tr w:rsidR="00F7642F" w:rsidRPr="006E3241" w14:paraId="5714DA05" w14:textId="77777777" w:rsidTr="00C002F0">
        <w:trPr>
          <w:trHeight w:val="680"/>
        </w:trPr>
        <w:tc>
          <w:tcPr>
            <w:tcW w:w="5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827828E" w14:textId="55164B4A" w:rsidR="00F7642F" w:rsidRPr="006E3241" w:rsidRDefault="00F7642F" w:rsidP="0050783A">
            <w:pPr>
              <w:rPr>
                <w:b/>
                <w:bCs/>
                <w:i w:val="0"/>
                <w:color w:val="000000"/>
                <w:sz w:val="22"/>
                <w:szCs w:val="22"/>
              </w:rPr>
            </w:pPr>
            <w:r w:rsidRPr="006E3241">
              <w:rPr>
                <w:b/>
                <w:bCs/>
                <w:i w:val="0"/>
                <w:color w:val="000000"/>
                <w:sz w:val="22"/>
                <w:szCs w:val="22"/>
              </w:rPr>
              <w:t xml:space="preserve">SKUPNA PONUDBENA </w:t>
            </w:r>
            <w:r w:rsidR="00BE7B79" w:rsidRPr="006E3241">
              <w:rPr>
                <w:b/>
                <w:bCs/>
                <w:i w:val="0"/>
                <w:color w:val="000000"/>
                <w:sz w:val="22"/>
                <w:szCs w:val="22"/>
              </w:rPr>
              <w:t xml:space="preserve">VREDNOST ZA </w:t>
            </w:r>
            <w:r w:rsidR="007874BA" w:rsidRPr="0075384A">
              <w:rPr>
                <w:b/>
                <w:bCs/>
                <w:i w:val="0"/>
                <w:color w:val="000000"/>
                <w:sz w:val="22"/>
                <w:szCs w:val="22"/>
              </w:rPr>
              <w:t>36</w:t>
            </w:r>
            <w:r w:rsidR="00A344A3" w:rsidRPr="006E3241">
              <w:rPr>
                <w:b/>
                <w:bCs/>
                <w:i w:val="0"/>
                <w:color w:val="000000"/>
                <w:sz w:val="22"/>
                <w:szCs w:val="22"/>
              </w:rPr>
              <w:t xml:space="preserve"> </w:t>
            </w:r>
            <w:r w:rsidR="00BE7B79" w:rsidRPr="006E3241">
              <w:rPr>
                <w:b/>
                <w:bCs/>
                <w:i w:val="0"/>
                <w:color w:val="000000"/>
                <w:sz w:val="22"/>
                <w:szCs w:val="22"/>
              </w:rPr>
              <w:t>MESECEV Z DDV (I2 + II2 + II</w:t>
            </w:r>
            <w:r w:rsidR="006310E8" w:rsidRPr="006E3241">
              <w:rPr>
                <w:b/>
                <w:bCs/>
                <w:i w:val="0"/>
                <w:color w:val="000000"/>
                <w:sz w:val="22"/>
                <w:szCs w:val="22"/>
              </w:rPr>
              <w:t>I</w:t>
            </w:r>
            <w:r w:rsidR="00BE7B79" w:rsidRPr="006E3241">
              <w:rPr>
                <w:b/>
                <w:bCs/>
                <w:i w:val="0"/>
                <w:color w:val="000000"/>
                <w:sz w:val="22"/>
                <w:szCs w:val="22"/>
              </w:rPr>
              <w:t>2</w:t>
            </w:r>
            <w:r w:rsidRPr="006E3241">
              <w:rPr>
                <w:b/>
                <w:bCs/>
                <w:i w:val="0"/>
                <w:color w:val="000000"/>
                <w:sz w:val="22"/>
                <w:szCs w:val="22"/>
              </w:rPr>
              <w:t>) V EUR</w:t>
            </w:r>
          </w:p>
        </w:tc>
        <w:tc>
          <w:tcPr>
            <w:tcW w:w="3969" w:type="dxa"/>
            <w:tcBorders>
              <w:top w:val="nil"/>
              <w:left w:val="nil"/>
              <w:bottom w:val="single" w:sz="4" w:space="0" w:color="auto"/>
              <w:right w:val="single" w:sz="4" w:space="0" w:color="auto"/>
            </w:tcBorders>
            <w:shd w:val="clear" w:color="auto" w:fill="D9D9D9" w:themeFill="background1" w:themeFillShade="D9"/>
            <w:noWrap/>
            <w:vAlign w:val="bottom"/>
            <w:hideMark/>
          </w:tcPr>
          <w:p w14:paraId="2EC85941" w14:textId="77777777" w:rsidR="00F7642F" w:rsidRPr="006E3241" w:rsidRDefault="00F7642F" w:rsidP="0050783A">
            <w:pPr>
              <w:rPr>
                <w:b/>
                <w:i w:val="0"/>
                <w:color w:val="000000"/>
                <w:sz w:val="22"/>
                <w:szCs w:val="22"/>
              </w:rPr>
            </w:pPr>
            <w:r w:rsidRPr="006E3241">
              <w:rPr>
                <w:b/>
                <w:i w:val="0"/>
                <w:color w:val="000000"/>
                <w:sz w:val="22"/>
                <w:szCs w:val="22"/>
              </w:rPr>
              <w:t> </w:t>
            </w:r>
          </w:p>
        </w:tc>
      </w:tr>
    </w:tbl>
    <w:p w14:paraId="55FCCFA0" w14:textId="77777777" w:rsidR="00730519" w:rsidRPr="00BE7B79" w:rsidRDefault="009E2B6C" w:rsidP="0050783A">
      <w:pPr>
        <w:pStyle w:val="Glava"/>
        <w:tabs>
          <w:tab w:val="clear" w:pos="9072"/>
          <w:tab w:val="left" w:pos="708"/>
        </w:tabs>
        <w:jc w:val="both"/>
        <w:rPr>
          <w:b/>
          <w:i w:val="0"/>
          <w:color w:val="000000" w:themeColor="text1"/>
          <w:sz w:val="22"/>
          <w:szCs w:val="22"/>
        </w:rPr>
      </w:pPr>
      <w:r>
        <w:rPr>
          <w:b/>
          <w:i w:val="0"/>
          <w:color w:val="000000" w:themeColor="text1"/>
          <w:sz w:val="22"/>
          <w:szCs w:val="22"/>
        </w:rPr>
        <w:fldChar w:fldCharType="end"/>
      </w:r>
    </w:p>
    <w:p w14:paraId="7A32F22C" w14:textId="77777777" w:rsidR="00B7353B" w:rsidRDefault="00B7353B" w:rsidP="0050783A">
      <w:pPr>
        <w:rPr>
          <w:i w:val="0"/>
          <w:color w:val="000000"/>
          <w:sz w:val="22"/>
          <w:szCs w:val="22"/>
        </w:rPr>
      </w:pPr>
    </w:p>
    <w:p w14:paraId="5EB616D9" w14:textId="3C48DC20" w:rsidR="008C5596" w:rsidRPr="006E0BC0" w:rsidRDefault="008C5596" w:rsidP="0050783A">
      <w:pPr>
        <w:rPr>
          <w:i w:val="0"/>
          <w:color w:val="000000"/>
          <w:sz w:val="22"/>
          <w:szCs w:val="22"/>
        </w:rPr>
      </w:pPr>
      <w:r w:rsidRPr="008C5596">
        <w:rPr>
          <w:i w:val="0"/>
          <w:color w:val="000000"/>
          <w:sz w:val="22"/>
          <w:szCs w:val="22"/>
        </w:rPr>
        <w:t>Ponudbena cena vključuje vse stroške v skladu z zahtevami iz razpisne dokumentacije. Ponudnik vpiše ponudbeno vrednost za vse navedene storitve (redno čiščenje, generalno čiščenje</w:t>
      </w:r>
      <w:r w:rsidR="00B7353B">
        <w:rPr>
          <w:i w:val="0"/>
          <w:color w:val="000000"/>
          <w:sz w:val="22"/>
          <w:szCs w:val="22"/>
        </w:rPr>
        <w:t xml:space="preserve"> in</w:t>
      </w:r>
      <w:r w:rsidRPr="008C5596">
        <w:rPr>
          <w:i w:val="0"/>
          <w:color w:val="000000"/>
          <w:sz w:val="22"/>
          <w:szCs w:val="22"/>
        </w:rPr>
        <w:t xml:space="preserve"> dodatno čiščenje).</w:t>
      </w:r>
      <w:r w:rsidRPr="006E0BC0">
        <w:rPr>
          <w:i w:val="0"/>
          <w:color w:val="000000"/>
          <w:sz w:val="22"/>
          <w:szCs w:val="22"/>
        </w:rPr>
        <w:t xml:space="preserve"> </w:t>
      </w:r>
    </w:p>
    <w:p w14:paraId="0A9767FD" w14:textId="77777777" w:rsidR="008C5596" w:rsidRDefault="008C5596" w:rsidP="0050783A">
      <w:pPr>
        <w:jc w:val="both"/>
        <w:rPr>
          <w:i w:val="0"/>
          <w:color w:val="000000" w:themeColor="text1"/>
          <w:sz w:val="22"/>
          <w:szCs w:val="22"/>
        </w:rPr>
      </w:pPr>
    </w:p>
    <w:p w14:paraId="4FBCE34A" w14:textId="77777777" w:rsidR="00B7353B" w:rsidRDefault="00B7353B" w:rsidP="0050783A">
      <w:pPr>
        <w:jc w:val="both"/>
        <w:rPr>
          <w:i w:val="0"/>
          <w:color w:val="000000" w:themeColor="text1"/>
          <w:sz w:val="22"/>
          <w:szCs w:val="22"/>
        </w:rPr>
      </w:pPr>
    </w:p>
    <w:p w14:paraId="6C013CF5" w14:textId="77777777" w:rsidR="00B7353B" w:rsidRDefault="00B7353B" w:rsidP="0050783A">
      <w:pPr>
        <w:jc w:val="both"/>
        <w:rPr>
          <w:i w:val="0"/>
          <w:color w:val="000000" w:themeColor="text1"/>
          <w:sz w:val="22"/>
          <w:szCs w:val="22"/>
        </w:rPr>
      </w:pPr>
    </w:p>
    <w:p w14:paraId="5641F14B" w14:textId="7109DD3C" w:rsidR="00B7353B" w:rsidRDefault="00B7353B" w:rsidP="0050783A">
      <w:pPr>
        <w:jc w:val="both"/>
        <w:rPr>
          <w:i w:val="0"/>
          <w:color w:val="000000" w:themeColor="text1"/>
          <w:sz w:val="22"/>
          <w:szCs w:val="22"/>
        </w:rPr>
      </w:pPr>
    </w:p>
    <w:p w14:paraId="4251D1D1" w14:textId="77777777" w:rsidR="00B7353B" w:rsidRDefault="00B7353B" w:rsidP="0050783A">
      <w:pPr>
        <w:jc w:val="both"/>
        <w:rPr>
          <w:i w:val="0"/>
          <w:color w:val="000000" w:themeColor="text1"/>
          <w:sz w:val="22"/>
          <w:szCs w:val="22"/>
        </w:rPr>
      </w:pPr>
    </w:p>
    <w:p w14:paraId="6D7D10A0" w14:textId="1794CB8E" w:rsidR="00900035" w:rsidRDefault="00730519" w:rsidP="0050783A">
      <w:pPr>
        <w:jc w:val="both"/>
        <w:rPr>
          <w:i w:val="0"/>
          <w:color w:val="000000" w:themeColor="text1"/>
          <w:sz w:val="22"/>
          <w:szCs w:val="22"/>
        </w:rPr>
      </w:pPr>
      <w:r w:rsidRPr="0048509B">
        <w:rPr>
          <w:i w:val="0"/>
          <w:color w:val="000000" w:themeColor="text1"/>
          <w:sz w:val="22"/>
          <w:szCs w:val="22"/>
        </w:rPr>
        <w:t xml:space="preserve">Ponudba velja do vključno 4 mesece od datuma </w:t>
      </w:r>
      <w:r w:rsidR="00305ECA">
        <w:rPr>
          <w:i w:val="0"/>
          <w:color w:val="000000" w:themeColor="text1"/>
          <w:sz w:val="22"/>
          <w:szCs w:val="22"/>
        </w:rPr>
        <w:t>za prejem ponudb</w:t>
      </w:r>
      <w:r w:rsidRPr="0048509B">
        <w:rPr>
          <w:i w:val="0"/>
          <w:color w:val="000000" w:themeColor="text1"/>
          <w:sz w:val="22"/>
          <w:szCs w:val="22"/>
        </w:rPr>
        <w:t>.</w:t>
      </w:r>
    </w:p>
    <w:p w14:paraId="71F3C168" w14:textId="77777777" w:rsidR="00B64492" w:rsidRDefault="00B64492" w:rsidP="0050783A">
      <w:pPr>
        <w:jc w:val="both"/>
        <w:rPr>
          <w:i w:val="0"/>
          <w:color w:val="000000" w:themeColor="text1"/>
          <w:sz w:val="22"/>
          <w:szCs w:val="22"/>
        </w:rPr>
      </w:pPr>
    </w:p>
    <w:p w14:paraId="2F4FB994" w14:textId="77777777" w:rsidR="00FB2D5B" w:rsidRDefault="00FB2D5B" w:rsidP="0050783A">
      <w:pPr>
        <w:jc w:val="both"/>
        <w:rPr>
          <w:i w:val="0"/>
          <w:color w:val="000000" w:themeColor="text1"/>
          <w:sz w:val="22"/>
          <w:szCs w:val="22"/>
        </w:rPr>
      </w:pPr>
    </w:p>
    <w:p w14:paraId="208F33EA" w14:textId="77777777" w:rsidR="00FB2D5B" w:rsidRDefault="00FB2D5B" w:rsidP="0050783A">
      <w:pPr>
        <w:jc w:val="both"/>
        <w:rPr>
          <w:i w:val="0"/>
          <w:color w:val="000000" w:themeColor="text1"/>
          <w:sz w:val="22"/>
          <w:szCs w:val="22"/>
        </w:rPr>
      </w:pPr>
    </w:p>
    <w:p w14:paraId="30C766FC" w14:textId="77777777" w:rsidR="00DD5977" w:rsidRDefault="00DD5977" w:rsidP="0050783A">
      <w:pPr>
        <w:jc w:val="both"/>
        <w:rPr>
          <w:i w:val="0"/>
          <w:color w:val="000000" w:themeColor="text1"/>
          <w:sz w:val="22"/>
          <w:szCs w:val="22"/>
        </w:rPr>
      </w:pPr>
    </w:p>
    <w:p w14:paraId="6CC69641" w14:textId="77777777" w:rsidR="00FB2D5B" w:rsidRDefault="00FB2D5B" w:rsidP="0050783A">
      <w:pPr>
        <w:jc w:val="both"/>
        <w:rPr>
          <w:i w:val="0"/>
          <w:color w:val="000000" w:themeColor="text1"/>
          <w:sz w:val="22"/>
          <w:szCs w:val="22"/>
        </w:rPr>
      </w:pPr>
    </w:p>
    <w:p w14:paraId="197F2B1C" w14:textId="42E73FAC" w:rsidR="00900035" w:rsidRDefault="000353C4" w:rsidP="000353C4">
      <w:pPr>
        <w:pStyle w:val="Glava"/>
        <w:tabs>
          <w:tab w:val="clear" w:pos="9072"/>
          <w:tab w:val="left" w:pos="708"/>
        </w:tabs>
        <w:jc w:val="both"/>
        <w:rPr>
          <w:b/>
          <w:i w:val="0"/>
          <w:color w:val="000000" w:themeColor="text1"/>
          <w:sz w:val="22"/>
          <w:szCs w:val="22"/>
        </w:rPr>
      </w:pPr>
      <w:r>
        <w:rPr>
          <w:b/>
          <w:i w:val="0"/>
          <w:color w:val="000000" w:themeColor="text1"/>
          <w:sz w:val="22"/>
          <w:szCs w:val="22"/>
        </w:rPr>
        <w:t xml:space="preserve">2. </w:t>
      </w:r>
      <w:r w:rsidR="00900035">
        <w:rPr>
          <w:b/>
          <w:i w:val="0"/>
          <w:color w:val="000000" w:themeColor="text1"/>
          <w:sz w:val="22"/>
          <w:szCs w:val="22"/>
        </w:rPr>
        <w:t xml:space="preserve">Delovne razmere </w:t>
      </w:r>
      <w:r w:rsidR="00900035" w:rsidRPr="004A577A">
        <w:rPr>
          <w:b/>
          <w:i w:val="0"/>
          <w:color w:val="000000" w:themeColor="text1"/>
          <w:sz w:val="22"/>
          <w:szCs w:val="22"/>
        </w:rPr>
        <w:t>pri ponudniku:</w:t>
      </w:r>
    </w:p>
    <w:p w14:paraId="3EA58F70" w14:textId="4B1FCDDB" w:rsidR="00900035" w:rsidRDefault="00900035" w:rsidP="0050783A">
      <w:pPr>
        <w:pStyle w:val="Odstavekseznama"/>
        <w:ind w:left="0"/>
        <w:jc w:val="both"/>
        <w:rPr>
          <w:i w:val="0"/>
          <w:color w:val="000000" w:themeColor="text1"/>
          <w:sz w:val="22"/>
          <w:szCs w:val="22"/>
        </w:rPr>
      </w:pPr>
      <w:r>
        <w:rPr>
          <w:i w:val="0"/>
          <w:color w:val="000000" w:themeColor="text1"/>
          <w:sz w:val="22"/>
          <w:szCs w:val="22"/>
        </w:rPr>
        <w:t xml:space="preserve">Odstotek nominiranega kadra s pogodbo o zaposlitvi za nedoločen čas </w:t>
      </w:r>
      <w:r w:rsidR="008764DE">
        <w:rPr>
          <w:i w:val="0"/>
          <w:color w:val="000000" w:themeColor="text1"/>
          <w:sz w:val="22"/>
          <w:szCs w:val="22"/>
        </w:rPr>
        <w:t xml:space="preserve">za izvajanje storitev rednega čiščenja </w:t>
      </w:r>
      <w:r>
        <w:rPr>
          <w:i w:val="0"/>
          <w:color w:val="000000" w:themeColor="text1"/>
          <w:sz w:val="22"/>
          <w:szCs w:val="22"/>
        </w:rPr>
        <w:t xml:space="preserve">(% </w:t>
      </w:r>
      <w:proofErr w:type="spellStart"/>
      <w:r>
        <w:rPr>
          <w:i w:val="0"/>
          <w:color w:val="000000" w:themeColor="text1"/>
          <w:sz w:val="22"/>
          <w:szCs w:val="22"/>
        </w:rPr>
        <w:t>PoZNDČ</w:t>
      </w:r>
      <w:proofErr w:type="spellEnd"/>
      <w:r>
        <w:rPr>
          <w:i w:val="0"/>
          <w:color w:val="000000" w:themeColor="text1"/>
          <w:sz w:val="22"/>
          <w:szCs w:val="22"/>
        </w:rPr>
        <w:t>) (</w:t>
      </w:r>
      <w:r>
        <w:rPr>
          <w:color w:val="000000" w:themeColor="text1"/>
          <w:sz w:val="22"/>
          <w:szCs w:val="22"/>
        </w:rPr>
        <w:t>ponudnik prepiše vrednost iz priloge 5)</w:t>
      </w:r>
      <w:r>
        <w:rPr>
          <w:i w:val="0"/>
          <w:color w:val="000000" w:themeColor="text1"/>
          <w:sz w:val="22"/>
          <w:szCs w:val="22"/>
        </w:rPr>
        <w:t>: _____________</w:t>
      </w:r>
    </w:p>
    <w:p w14:paraId="707C935A" w14:textId="77777777" w:rsidR="00F23F3A" w:rsidRPr="00C110B4" w:rsidRDefault="00F23F3A" w:rsidP="0050783A">
      <w:pPr>
        <w:jc w:val="both"/>
        <w:rPr>
          <w:b/>
          <w:i w:val="0"/>
          <w:color w:val="000000" w:themeColor="text1"/>
          <w:sz w:val="22"/>
          <w:szCs w:val="22"/>
        </w:rPr>
      </w:pPr>
    </w:p>
    <w:p w14:paraId="762DD176" w14:textId="77777777" w:rsidR="004A577A" w:rsidRDefault="004A577A" w:rsidP="0050783A">
      <w:pPr>
        <w:pStyle w:val="Odstavekseznama"/>
        <w:ind w:left="0"/>
        <w:jc w:val="both"/>
        <w:rPr>
          <w:b/>
          <w:i w:val="0"/>
          <w:color w:val="000000" w:themeColor="text1"/>
          <w:sz w:val="22"/>
          <w:szCs w:val="22"/>
        </w:rPr>
      </w:pPr>
    </w:p>
    <w:p w14:paraId="56C9A01D" w14:textId="77777777" w:rsidR="00F23F3A" w:rsidRDefault="00F23F3A" w:rsidP="0050783A">
      <w:pPr>
        <w:pStyle w:val="Glava"/>
        <w:tabs>
          <w:tab w:val="clear" w:pos="9072"/>
          <w:tab w:val="left" w:pos="708"/>
        </w:tabs>
        <w:jc w:val="both"/>
        <w:rPr>
          <w:b/>
          <w:i w:val="0"/>
          <w:color w:val="000000" w:themeColor="text1"/>
          <w:sz w:val="22"/>
          <w:szCs w:val="22"/>
        </w:rPr>
      </w:pPr>
      <w:r>
        <w:rPr>
          <w:b/>
          <w:i w:val="0"/>
          <w:color w:val="000000" w:themeColor="text1"/>
          <w:sz w:val="22"/>
          <w:szCs w:val="22"/>
        </w:rPr>
        <w:t xml:space="preserve">Ponudnik v informacijskem sistemu e-JN v razdelek </w:t>
      </w:r>
      <w:r w:rsidR="00C8141E" w:rsidRPr="00C8141E">
        <w:rPr>
          <w:b/>
          <w:i w:val="0"/>
          <w:sz w:val="22"/>
          <w:szCs w:val="22"/>
        </w:rPr>
        <w:t>»Skupna ponudbena vrednost«, del</w:t>
      </w:r>
      <w:r w:rsidR="00C8141E">
        <w:rPr>
          <w:b/>
          <w:i w:val="0"/>
          <w:sz w:val="22"/>
          <w:szCs w:val="22"/>
        </w:rPr>
        <w:t xml:space="preserve"> </w:t>
      </w:r>
      <w:r>
        <w:rPr>
          <w:b/>
          <w:i w:val="0"/>
          <w:color w:val="000000" w:themeColor="text1"/>
          <w:sz w:val="22"/>
          <w:szCs w:val="22"/>
        </w:rPr>
        <w:t>»Predračun« naloži izpolnje</w:t>
      </w:r>
      <w:r w:rsidR="00DB1912">
        <w:rPr>
          <w:b/>
          <w:i w:val="0"/>
          <w:color w:val="000000" w:themeColor="text1"/>
          <w:sz w:val="22"/>
          <w:szCs w:val="22"/>
        </w:rPr>
        <w:t>n obrazec »Predračun« (Priloga 3</w:t>
      </w:r>
      <w:r>
        <w:rPr>
          <w:b/>
          <w:i w:val="0"/>
          <w:color w:val="000000" w:themeColor="text1"/>
          <w:sz w:val="22"/>
          <w:szCs w:val="22"/>
        </w:rPr>
        <w:t>) v .</w:t>
      </w:r>
      <w:proofErr w:type="spellStart"/>
      <w:r>
        <w:rPr>
          <w:b/>
          <w:i w:val="0"/>
          <w:color w:val="000000" w:themeColor="text1"/>
          <w:sz w:val="22"/>
          <w:szCs w:val="22"/>
        </w:rPr>
        <w:t>pdf</w:t>
      </w:r>
      <w:proofErr w:type="spellEnd"/>
      <w:r>
        <w:rPr>
          <w:b/>
          <w:i w:val="0"/>
          <w:color w:val="000000" w:themeColor="text1"/>
          <w:sz w:val="22"/>
          <w:szCs w:val="22"/>
        </w:rPr>
        <w:t xml:space="preserve"> datoteki, ki bo dostopen ob javnem odpiranju ponudb.</w:t>
      </w:r>
    </w:p>
    <w:p w14:paraId="1010694E" w14:textId="77777777" w:rsidR="00F23F3A" w:rsidRDefault="00F23F3A" w:rsidP="0050783A">
      <w:pPr>
        <w:pStyle w:val="Glava"/>
        <w:tabs>
          <w:tab w:val="clear" w:pos="9072"/>
          <w:tab w:val="left" w:pos="708"/>
        </w:tabs>
        <w:rPr>
          <w:b/>
          <w:i w:val="0"/>
          <w:color w:val="000000" w:themeColor="text1"/>
          <w:sz w:val="22"/>
          <w:szCs w:val="22"/>
        </w:rPr>
      </w:pPr>
    </w:p>
    <w:p w14:paraId="60A496F9" w14:textId="77777777" w:rsidR="00343ECF" w:rsidRPr="004A577A" w:rsidRDefault="00F23F3A" w:rsidP="0050783A">
      <w:pPr>
        <w:pStyle w:val="Glava"/>
        <w:tabs>
          <w:tab w:val="clear" w:pos="9072"/>
          <w:tab w:val="left" w:pos="708"/>
        </w:tabs>
        <w:rPr>
          <w:i w:val="0"/>
          <w:color w:val="000000" w:themeColor="text1"/>
          <w:sz w:val="22"/>
          <w:szCs w:val="22"/>
        </w:rPr>
      </w:pPr>
      <w:r>
        <w:rPr>
          <w:i w:val="0"/>
          <w:color w:val="000000" w:themeColor="text1"/>
          <w:sz w:val="22"/>
          <w:szCs w:val="22"/>
        </w:rPr>
        <w:t>V primeru skupne ponudbe obrazec partnerji v s</w:t>
      </w:r>
      <w:r w:rsidR="004A577A">
        <w:rPr>
          <w:i w:val="0"/>
          <w:color w:val="000000" w:themeColor="text1"/>
          <w:sz w:val="22"/>
          <w:szCs w:val="22"/>
        </w:rPr>
        <w:t>kupni ponudbi predložijo skupno</w:t>
      </w:r>
    </w:p>
    <w:p w14:paraId="2540ACCB" w14:textId="77777777" w:rsidR="00F23F3A" w:rsidRDefault="00F23F3A" w:rsidP="0050783A">
      <w:pPr>
        <w:pStyle w:val="Glava"/>
        <w:tabs>
          <w:tab w:val="clear" w:pos="9072"/>
        </w:tabs>
        <w:rPr>
          <w:b/>
          <w:bCs/>
          <w:i w:val="0"/>
          <w:sz w:val="22"/>
          <w:szCs w:val="22"/>
        </w:rPr>
      </w:pPr>
    </w:p>
    <w:p w14:paraId="3D31B586" w14:textId="77777777" w:rsidR="00FA472F" w:rsidRDefault="00FA472F" w:rsidP="0050783A">
      <w:pPr>
        <w:pStyle w:val="Glava"/>
        <w:tabs>
          <w:tab w:val="clear" w:pos="9072"/>
        </w:tabs>
        <w:jc w:val="both"/>
        <w:rPr>
          <w:b/>
          <w:i w:val="0"/>
          <w:color w:val="000000" w:themeColor="text1"/>
          <w:sz w:val="22"/>
          <w:szCs w:val="22"/>
        </w:rPr>
      </w:pPr>
    </w:p>
    <w:p w14:paraId="370D9DFD" w14:textId="3C827CF4" w:rsidR="000353C4" w:rsidRDefault="000353C4">
      <w:pPr>
        <w:rPr>
          <w:b/>
          <w:i w:val="0"/>
          <w:color w:val="000000" w:themeColor="text1"/>
          <w:sz w:val="22"/>
          <w:szCs w:val="22"/>
        </w:rPr>
      </w:pPr>
      <w:r>
        <w:rPr>
          <w:b/>
          <w:i w:val="0"/>
          <w:color w:val="000000" w:themeColor="text1"/>
          <w:sz w:val="22"/>
          <w:szCs w:val="22"/>
        </w:rPr>
        <w:br w:type="page"/>
      </w:r>
    </w:p>
    <w:p w14:paraId="6E53DC50" w14:textId="77777777" w:rsidR="00035B2B" w:rsidRPr="0048509B" w:rsidRDefault="006D236E" w:rsidP="0050783A">
      <w:pPr>
        <w:pStyle w:val="Glava"/>
        <w:tabs>
          <w:tab w:val="clear" w:pos="9072"/>
          <w:tab w:val="left" w:pos="708"/>
        </w:tabs>
        <w:jc w:val="right"/>
        <w:rPr>
          <w:b/>
          <w:i w:val="0"/>
          <w:color w:val="000000" w:themeColor="text1"/>
          <w:sz w:val="22"/>
          <w:szCs w:val="22"/>
        </w:rPr>
      </w:pPr>
      <w:r w:rsidRPr="003711C4">
        <w:rPr>
          <w:b/>
          <w:i w:val="0"/>
          <w:color w:val="000000" w:themeColor="text1"/>
          <w:sz w:val="22"/>
          <w:szCs w:val="22"/>
        </w:rPr>
        <w:t>P</w:t>
      </w:r>
      <w:r w:rsidR="004A0D1D" w:rsidRPr="003711C4">
        <w:rPr>
          <w:b/>
          <w:i w:val="0"/>
          <w:color w:val="000000" w:themeColor="text1"/>
          <w:sz w:val="22"/>
          <w:szCs w:val="22"/>
        </w:rPr>
        <w:t xml:space="preserve">RILOGA </w:t>
      </w:r>
      <w:r w:rsidR="00F23F3A">
        <w:rPr>
          <w:b/>
          <w:i w:val="0"/>
          <w:color w:val="000000" w:themeColor="text1"/>
          <w:sz w:val="22"/>
          <w:szCs w:val="22"/>
        </w:rPr>
        <w:t>3/</w:t>
      </w:r>
      <w:r w:rsidR="004771E1">
        <w:rPr>
          <w:b/>
          <w:i w:val="0"/>
          <w:color w:val="000000" w:themeColor="text1"/>
          <w:sz w:val="22"/>
          <w:szCs w:val="22"/>
        </w:rPr>
        <w:t>1</w:t>
      </w:r>
    </w:p>
    <w:p w14:paraId="2237D184" w14:textId="77777777" w:rsidR="00035B2B" w:rsidRPr="0048509B" w:rsidRDefault="00035B2B" w:rsidP="0050783A">
      <w:pPr>
        <w:pStyle w:val="Glava"/>
        <w:tabs>
          <w:tab w:val="clear" w:pos="9072"/>
          <w:tab w:val="left" w:pos="708"/>
        </w:tabs>
        <w:jc w:val="both"/>
        <w:rPr>
          <w:i w:val="0"/>
          <w:color w:val="000000" w:themeColor="text1"/>
          <w:sz w:val="22"/>
          <w:szCs w:val="22"/>
        </w:rPr>
      </w:pPr>
    </w:p>
    <w:p w14:paraId="4B8287AA" w14:textId="77777777" w:rsidR="00035B2B" w:rsidRPr="0048509B" w:rsidRDefault="00035B2B" w:rsidP="0050783A">
      <w:pPr>
        <w:pStyle w:val="Glava"/>
        <w:tabs>
          <w:tab w:val="clear" w:pos="9072"/>
          <w:tab w:val="left" w:pos="708"/>
        </w:tabs>
        <w:jc w:val="both"/>
        <w:rPr>
          <w:i w:val="0"/>
          <w:color w:val="000000" w:themeColor="text1"/>
          <w:sz w:val="22"/>
          <w:szCs w:val="22"/>
        </w:rPr>
      </w:pPr>
    </w:p>
    <w:p w14:paraId="699B6D6E" w14:textId="77777777" w:rsidR="008931B9" w:rsidRPr="008931B9" w:rsidRDefault="00BF7C0D" w:rsidP="0050783A">
      <w:pPr>
        <w:pStyle w:val="Glava"/>
        <w:tabs>
          <w:tab w:val="clear" w:pos="9072"/>
          <w:tab w:val="left" w:pos="708"/>
        </w:tabs>
        <w:jc w:val="center"/>
        <w:rPr>
          <w:i w:val="0"/>
          <w:color w:val="000000" w:themeColor="text1"/>
          <w:sz w:val="22"/>
          <w:szCs w:val="22"/>
        </w:rPr>
      </w:pPr>
      <w:r w:rsidRPr="0048509B">
        <w:rPr>
          <w:b/>
          <w:i w:val="0"/>
          <w:color w:val="000000" w:themeColor="text1"/>
          <w:sz w:val="28"/>
          <w:szCs w:val="22"/>
        </w:rPr>
        <w:t>PRIKAZ STRUKTURE PONUDBENE CENE</w:t>
      </w:r>
      <w:r w:rsidR="004A0D1D" w:rsidRPr="0048509B">
        <w:rPr>
          <w:b/>
          <w:i w:val="0"/>
          <w:color w:val="000000" w:themeColor="text1"/>
          <w:sz w:val="28"/>
          <w:szCs w:val="22"/>
        </w:rPr>
        <w:t xml:space="preserve"> </w:t>
      </w:r>
    </w:p>
    <w:p w14:paraId="0AC20BA7" w14:textId="20D6C50D" w:rsidR="008931B9" w:rsidRPr="006048E0" w:rsidRDefault="008931B9" w:rsidP="0050783A">
      <w:pPr>
        <w:pStyle w:val="Glava"/>
        <w:tabs>
          <w:tab w:val="clear" w:pos="9072"/>
          <w:tab w:val="left" w:pos="708"/>
        </w:tabs>
        <w:rPr>
          <w:i w:val="0"/>
          <w:color w:val="000000" w:themeColor="text1"/>
          <w:sz w:val="22"/>
          <w:szCs w:val="22"/>
        </w:rPr>
      </w:pPr>
    </w:p>
    <w:p w14:paraId="6A525817" w14:textId="77777777" w:rsidR="006048E0" w:rsidRPr="006048E0" w:rsidRDefault="006048E0" w:rsidP="0050783A">
      <w:pPr>
        <w:pStyle w:val="Glava"/>
        <w:tabs>
          <w:tab w:val="clear" w:pos="9072"/>
          <w:tab w:val="left" w:pos="708"/>
        </w:tabs>
        <w:rPr>
          <w:i w:val="0"/>
          <w:color w:val="000000" w:themeColor="text1"/>
          <w:sz w:val="22"/>
          <w:szCs w:val="22"/>
        </w:rPr>
      </w:pPr>
    </w:p>
    <w:p w14:paraId="5145AE5A" w14:textId="34E3A75D" w:rsidR="00035B2B" w:rsidRPr="0048509B" w:rsidRDefault="00035B2B" w:rsidP="0050783A">
      <w:pPr>
        <w:pStyle w:val="Glava"/>
        <w:tabs>
          <w:tab w:val="clear" w:pos="9072"/>
          <w:tab w:val="left" w:pos="708"/>
        </w:tabs>
        <w:rPr>
          <w:i w:val="0"/>
          <w:color w:val="000000" w:themeColor="text1"/>
          <w:sz w:val="22"/>
          <w:szCs w:val="22"/>
        </w:rPr>
      </w:pPr>
      <w:r w:rsidRPr="0048509B">
        <w:rPr>
          <w:i w:val="0"/>
          <w:color w:val="000000" w:themeColor="text1"/>
          <w:sz w:val="22"/>
          <w:szCs w:val="22"/>
        </w:rPr>
        <w:t xml:space="preserve">za javno naročilo </w:t>
      </w:r>
      <w:r w:rsidR="00EE1F76" w:rsidRPr="0048509B">
        <w:rPr>
          <w:b/>
          <w:i w:val="0"/>
          <w:color w:val="000000" w:themeColor="text1"/>
          <w:sz w:val="22"/>
          <w:szCs w:val="22"/>
        </w:rPr>
        <w:t>Izvajanje storitev okolju prijaznega čiščenja</w:t>
      </w:r>
      <w:r w:rsidR="008931B9">
        <w:rPr>
          <w:b/>
          <w:i w:val="0"/>
          <w:color w:val="000000" w:themeColor="text1"/>
          <w:sz w:val="22"/>
          <w:szCs w:val="22"/>
        </w:rPr>
        <w:t xml:space="preserve"> v</w:t>
      </w:r>
      <w:r w:rsidR="00E33E7F">
        <w:rPr>
          <w:b/>
          <w:i w:val="0"/>
          <w:color w:val="000000" w:themeColor="text1"/>
          <w:sz w:val="22"/>
          <w:szCs w:val="22"/>
        </w:rPr>
        <w:t xml:space="preserve"> Vrtcu dr. Franceta Prešerna </w:t>
      </w:r>
      <w:r w:rsidR="00C46A63" w:rsidRPr="0048509B">
        <w:rPr>
          <w:b/>
          <w:i w:val="0"/>
          <w:color w:val="000000" w:themeColor="text1"/>
          <w:sz w:val="22"/>
          <w:szCs w:val="22"/>
        </w:rPr>
        <w:t xml:space="preserve">za obdobje </w:t>
      </w:r>
      <w:r w:rsidR="007874BA" w:rsidRPr="00E33E7F">
        <w:rPr>
          <w:b/>
          <w:i w:val="0"/>
          <w:color w:val="000000" w:themeColor="text1"/>
          <w:sz w:val="22"/>
          <w:szCs w:val="22"/>
        </w:rPr>
        <w:t>treh</w:t>
      </w:r>
      <w:r w:rsidR="006D236E" w:rsidRPr="0048509B">
        <w:rPr>
          <w:b/>
          <w:i w:val="0"/>
          <w:color w:val="000000" w:themeColor="text1"/>
          <w:sz w:val="22"/>
          <w:szCs w:val="22"/>
        </w:rPr>
        <w:t xml:space="preserve"> </w:t>
      </w:r>
      <w:r w:rsidR="00C46A63" w:rsidRPr="0048509B">
        <w:rPr>
          <w:b/>
          <w:i w:val="0"/>
          <w:color w:val="000000" w:themeColor="text1"/>
          <w:sz w:val="22"/>
          <w:szCs w:val="22"/>
        </w:rPr>
        <w:t>let</w:t>
      </w:r>
    </w:p>
    <w:p w14:paraId="793EA4BC" w14:textId="77777777" w:rsidR="004A0D1D" w:rsidRDefault="004A0D1D" w:rsidP="0050783A">
      <w:pPr>
        <w:pStyle w:val="Glava"/>
        <w:tabs>
          <w:tab w:val="clear" w:pos="9072"/>
          <w:tab w:val="left" w:pos="708"/>
        </w:tabs>
        <w:rPr>
          <w:i w:val="0"/>
          <w:color w:val="000000" w:themeColor="text1"/>
          <w:sz w:val="22"/>
          <w:szCs w:val="22"/>
        </w:rPr>
      </w:pPr>
    </w:p>
    <w:p w14:paraId="7342ABAB" w14:textId="77777777" w:rsidR="008931B9" w:rsidRDefault="008931B9" w:rsidP="0050783A">
      <w:pPr>
        <w:pStyle w:val="Glava"/>
        <w:tabs>
          <w:tab w:val="clear" w:pos="9072"/>
          <w:tab w:val="left" w:pos="708"/>
        </w:tabs>
        <w:rPr>
          <w:i w:val="0"/>
          <w:color w:val="000000" w:themeColor="text1"/>
          <w:sz w:val="22"/>
          <w:szCs w:val="22"/>
        </w:rPr>
      </w:pPr>
    </w:p>
    <w:p w14:paraId="5FC0A433" w14:textId="77777777" w:rsidR="008931B9" w:rsidRDefault="008931B9" w:rsidP="0050783A">
      <w:pPr>
        <w:pStyle w:val="Glava"/>
        <w:tabs>
          <w:tab w:val="clear" w:pos="9072"/>
          <w:tab w:val="left" w:pos="708"/>
        </w:tabs>
        <w:rPr>
          <w:i w:val="0"/>
          <w:color w:val="000000" w:themeColor="text1"/>
          <w:sz w:val="22"/>
          <w:szCs w:val="22"/>
        </w:rPr>
      </w:pPr>
    </w:p>
    <w:p w14:paraId="7C6813B6" w14:textId="77777777" w:rsidR="006C204B" w:rsidRDefault="006C204B" w:rsidP="0050783A">
      <w:pPr>
        <w:pStyle w:val="Glava"/>
        <w:tabs>
          <w:tab w:val="clear" w:pos="9072"/>
          <w:tab w:val="left" w:pos="708"/>
        </w:tabs>
        <w:rPr>
          <w:b/>
          <w:i w:val="0"/>
          <w:color w:val="000000" w:themeColor="text1"/>
          <w:sz w:val="22"/>
          <w:szCs w:val="22"/>
        </w:rPr>
      </w:pPr>
      <w:r>
        <w:rPr>
          <w:b/>
          <w:i w:val="0"/>
          <w:color w:val="000000" w:themeColor="text1"/>
          <w:sz w:val="22"/>
          <w:szCs w:val="22"/>
        </w:rPr>
        <w:t>Ponudnik v informacijskem sistemu e-JN v razdelek</w:t>
      </w:r>
      <w:r w:rsidR="00C8141E">
        <w:rPr>
          <w:b/>
          <w:i w:val="0"/>
          <w:color w:val="000000" w:themeColor="text1"/>
          <w:sz w:val="22"/>
          <w:szCs w:val="22"/>
        </w:rPr>
        <w:t xml:space="preserve"> </w:t>
      </w:r>
      <w:r w:rsidR="00C8141E" w:rsidRPr="00C8141E">
        <w:rPr>
          <w:b/>
          <w:i w:val="0"/>
          <w:sz w:val="22"/>
          <w:szCs w:val="22"/>
        </w:rPr>
        <w:t>»</w:t>
      </w:r>
      <w:r w:rsidR="00C8141E">
        <w:rPr>
          <w:b/>
          <w:i w:val="0"/>
          <w:sz w:val="22"/>
          <w:szCs w:val="22"/>
        </w:rPr>
        <w:t>Dokumenti</w:t>
      </w:r>
      <w:r w:rsidR="00C8141E" w:rsidRPr="00C8141E">
        <w:rPr>
          <w:b/>
          <w:i w:val="0"/>
          <w:sz w:val="22"/>
          <w:szCs w:val="22"/>
        </w:rPr>
        <w:t>«, del</w:t>
      </w:r>
      <w:r>
        <w:rPr>
          <w:b/>
          <w:i w:val="0"/>
          <w:color w:val="000000" w:themeColor="text1"/>
          <w:sz w:val="22"/>
          <w:szCs w:val="22"/>
        </w:rPr>
        <w:t xml:space="preserve"> »</w:t>
      </w:r>
      <w:r w:rsidR="00C8141E">
        <w:rPr>
          <w:b/>
          <w:i w:val="0"/>
          <w:color w:val="000000" w:themeColor="text1"/>
          <w:sz w:val="22"/>
          <w:szCs w:val="22"/>
        </w:rPr>
        <w:t xml:space="preserve">Ostale </w:t>
      </w:r>
      <w:r>
        <w:rPr>
          <w:b/>
          <w:i w:val="0"/>
          <w:color w:val="000000" w:themeColor="text1"/>
          <w:sz w:val="22"/>
          <w:szCs w:val="22"/>
        </w:rPr>
        <w:t>priloge« naloži izpolnjen obrazec »Prikaz strukture ponudbene cene« (Priloga 3/2) v MS Excel obliki.</w:t>
      </w:r>
    </w:p>
    <w:p w14:paraId="3FC92F7E" w14:textId="77777777" w:rsidR="008931B9" w:rsidRDefault="008931B9" w:rsidP="0050783A">
      <w:pPr>
        <w:pStyle w:val="Glava"/>
        <w:tabs>
          <w:tab w:val="clear" w:pos="9072"/>
          <w:tab w:val="left" w:pos="708"/>
        </w:tabs>
        <w:rPr>
          <w:i w:val="0"/>
          <w:color w:val="000000" w:themeColor="text1"/>
          <w:sz w:val="22"/>
          <w:szCs w:val="22"/>
        </w:rPr>
      </w:pPr>
    </w:p>
    <w:p w14:paraId="242FD0B6" w14:textId="77777777" w:rsidR="008931B9" w:rsidRPr="0048509B" w:rsidRDefault="008931B9" w:rsidP="0050783A">
      <w:pPr>
        <w:pStyle w:val="Glava"/>
        <w:tabs>
          <w:tab w:val="clear" w:pos="9072"/>
          <w:tab w:val="left" w:pos="708"/>
        </w:tabs>
        <w:rPr>
          <w:i w:val="0"/>
          <w:color w:val="000000" w:themeColor="text1"/>
          <w:sz w:val="22"/>
          <w:szCs w:val="22"/>
        </w:rPr>
      </w:pPr>
    </w:p>
    <w:p w14:paraId="5966AB16" w14:textId="77777777" w:rsidR="00035B2B" w:rsidRPr="0048509B" w:rsidRDefault="00035B2B" w:rsidP="0050783A">
      <w:pPr>
        <w:jc w:val="both"/>
        <w:rPr>
          <w:i w:val="0"/>
          <w:color w:val="000000" w:themeColor="text1"/>
          <w:sz w:val="22"/>
          <w:szCs w:val="22"/>
        </w:rPr>
      </w:pPr>
    </w:p>
    <w:p w14:paraId="52BE4415" w14:textId="77777777" w:rsidR="00035B2B" w:rsidRPr="008931B9" w:rsidRDefault="00035B2B" w:rsidP="0050783A">
      <w:pPr>
        <w:jc w:val="both"/>
        <w:rPr>
          <w:color w:val="000000" w:themeColor="text1"/>
          <w:sz w:val="22"/>
          <w:szCs w:val="22"/>
        </w:rPr>
      </w:pPr>
      <w:r w:rsidRPr="008931B9">
        <w:rPr>
          <w:color w:val="000000" w:themeColor="text1"/>
          <w:sz w:val="22"/>
          <w:szCs w:val="22"/>
        </w:rPr>
        <w:t xml:space="preserve">Ponudba velja do vključno </w:t>
      </w:r>
      <w:r w:rsidR="004A0D1D" w:rsidRPr="008931B9">
        <w:rPr>
          <w:color w:val="000000" w:themeColor="text1"/>
          <w:sz w:val="22"/>
          <w:szCs w:val="22"/>
        </w:rPr>
        <w:t>4 mesece</w:t>
      </w:r>
      <w:r w:rsidRPr="008931B9">
        <w:rPr>
          <w:color w:val="000000" w:themeColor="text1"/>
          <w:sz w:val="22"/>
          <w:szCs w:val="22"/>
        </w:rPr>
        <w:t xml:space="preserve"> od datuma </w:t>
      </w:r>
      <w:r w:rsidR="00662D7C">
        <w:rPr>
          <w:color w:val="000000" w:themeColor="text1"/>
          <w:sz w:val="22"/>
          <w:szCs w:val="22"/>
        </w:rPr>
        <w:t>za prejem</w:t>
      </w:r>
      <w:r w:rsidR="00662D7C" w:rsidRPr="008931B9">
        <w:rPr>
          <w:color w:val="000000" w:themeColor="text1"/>
          <w:sz w:val="22"/>
          <w:szCs w:val="22"/>
        </w:rPr>
        <w:t xml:space="preserve"> </w:t>
      </w:r>
      <w:r w:rsidRPr="008931B9">
        <w:rPr>
          <w:color w:val="000000" w:themeColor="text1"/>
          <w:sz w:val="22"/>
          <w:szCs w:val="22"/>
        </w:rPr>
        <w:t>ponudb.</w:t>
      </w:r>
    </w:p>
    <w:p w14:paraId="6846B258" w14:textId="77777777" w:rsidR="00035B2B" w:rsidRPr="0048509B" w:rsidRDefault="00035B2B" w:rsidP="0050783A">
      <w:pPr>
        <w:pStyle w:val="Glava"/>
        <w:tabs>
          <w:tab w:val="clear" w:pos="9072"/>
          <w:tab w:val="left" w:pos="708"/>
        </w:tabs>
        <w:jc w:val="both"/>
        <w:rPr>
          <w:i w:val="0"/>
          <w:color w:val="000000" w:themeColor="text1"/>
          <w:sz w:val="22"/>
          <w:szCs w:val="22"/>
        </w:rPr>
      </w:pPr>
    </w:p>
    <w:p w14:paraId="7B34B634" w14:textId="77777777" w:rsidR="004A0D1D" w:rsidRPr="0048509B" w:rsidRDefault="004A0D1D" w:rsidP="0050783A">
      <w:pPr>
        <w:pStyle w:val="Glava"/>
        <w:tabs>
          <w:tab w:val="clear" w:pos="9072"/>
          <w:tab w:val="left" w:pos="708"/>
        </w:tabs>
        <w:jc w:val="both"/>
        <w:rPr>
          <w:i w:val="0"/>
          <w:color w:val="000000" w:themeColor="text1"/>
          <w:sz w:val="22"/>
          <w:szCs w:val="22"/>
        </w:rPr>
      </w:pPr>
    </w:p>
    <w:p w14:paraId="303ED9BC" w14:textId="77777777" w:rsidR="004A0D1D" w:rsidRPr="0048509B" w:rsidRDefault="004A0D1D" w:rsidP="0050783A">
      <w:pPr>
        <w:pStyle w:val="Glava"/>
        <w:tabs>
          <w:tab w:val="clear" w:pos="9072"/>
          <w:tab w:val="left" w:pos="708"/>
        </w:tabs>
        <w:jc w:val="both"/>
        <w:rPr>
          <w:i w:val="0"/>
          <w:color w:val="000000" w:themeColor="text1"/>
          <w:sz w:val="22"/>
          <w:szCs w:val="22"/>
        </w:rPr>
      </w:pPr>
    </w:p>
    <w:p w14:paraId="7633CA0D" w14:textId="7007C721" w:rsidR="000353C4" w:rsidRDefault="000353C4">
      <w:pPr>
        <w:rPr>
          <w:i w:val="0"/>
          <w:color w:val="000000" w:themeColor="text1"/>
          <w:sz w:val="22"/>
          <w:szCs w:val="22"/>
        </w:rPr>
      </w:pPr>
      <w:r>
        <w:rPr>
          <w:i w:val="0"/>
          <w:color w:val="000000" w:themeColor="text1"/>
          <w:sz w:val="22"/>
          <w:szCs w:val="22"/>
        </w:rPr>
        <w:br w:type="page"/>
      </w:r>
    </w:p>
    <w:p w14:paraId="76030E3E" w14:textId="77777777" w:rsidR="00035B2B" w:rsidRPr="00B32BB6" w:rsidRDefault="004771E1" w:rsidP="0050783A">
      <w:pPr>
        <w:jc w:val="right"/>
        <w:rPr>
          <w:i w:val="0"/>
          <w:sz w:val="22"/>
          <w:szCs w:val="22"/>
        </w:rPr>
      </w:pPr>
      <w:r w:rsidRPr="00B32BB6">
        <w:rPr>
          <w:b/>
          <w:i w:val="0"/>
          <w:sz w:val="22"/>
          <w:szCs w:val="22"/>
        </w:rPr>
        <w:t>PRILOGE</w:t>
      </w:r>
      <w:r w:rsidR="00035B2B" w:rsidRPr="00B32BB6">
        <w:rPr>
          <w:b/>
          <w:i w:val="0"/>
          <w:sz w:val="22"/>
          <w:szCs w:val="22"/>
        </w:rPr>
        <w:t xml:space="preserve"> 4</w:t>
      </w:r>
    </w:p>
    <w:p w14:paraId="5E80154F" w14:textId="1F4B8E97" w:rsidR="00035B2B" w:rsidRPr="00B32BB6" w:rsidRDefault="00035B2B" w:rsidP="000353C4">
      <w:pPr>
        <w:pStyle w:val="Glava"/>
        <w:tabs>
          <w:tab w:val="clear" w:pos="9072"/>
          <w:tab w:val="left" w:pos="708"/>
        </w:tabs>
        <w:rPr>
          <w:i w:val="0"/>
          <w:color w:val="000000"/>
          <w:sz w:val="22"/>
          <w:szCs w:val="22"/>
        </w:rPr>
      </w:pPr>
    </w:p>
    <w:p w14:paraId="30A9F220" w14:textId="02BA831B" w:rsidR="000353C4" w:rsidRPr="00B32BB6" w:rsidRDefault="000353C4" w:rsidP="000353C4">
      <w:pPr>
        <w:pStyle w:val="Glava"/>
        <w:tabs>
          <w:tab w:val="clear" w:pos="9072"/>
          <w:tab w:val="left" w:pos="708"/>
        </w:tabs>
        <w:rPr>
          <w:i w:val="0"/>
          <w:color w:val="000000"/>
          <w:sz w:val="22"/>
          <w:szCs w:val="22"/>
        </w:rPr>
      </w:pPr>
    </w:p>
    <w:p w14:paraId="48444F3E" w14:textId="4DF3ECC4" w:rsidR="000353C4" w:rsidRPr="006048E0" w:rsidRDefault="006048E0" w:rsidP="006048E0">
      <w:pPr>
        <w:pStyle w:val="Glava"/>
        <w:tabs>
          <w:tab w:val="clear" w:pos="9072"/>
          <w:tab w:val="left" w:pos="708"/>
        </w:tabs>
        <w:jc w:val="center"/>
        <w:rPr>
          <w:b/>
          <w:i w:val="0"/>
          <w:color w:val="000000"/>
          <w:sz w:val="28"/>
          <w:szCs w:val="28"/>
        </w:rPr>
      </w:pPr>
      <w:r w:rsidRPr="006048E0">
        <w:rPr>
          <w:b/>
          <w:i w:val="0"/>
          <w:color w:val="000000"/>
          <w:sz w:val="28"/>
          <w:szCs w:val="28"/>
        </w:rPr>
        <w:t>REFERENCE</w:t>
      </w:r>
    </w:p>
    <w:p w14:paraId="21CF0AB3" w14:textId="1EDA334C" w:rsidR="006048E0" w:rsidRDefault="006048E0" w:rsidP="000353C4">
      <w:pPr>
        <w:pStyle w:val="Glava"/>
        <w:tabs>
          <w:tab w:val="clear" w:pos="9072"/>
          <w:tab w:val="left" w:pos="708"/>
        </w:tabs>
        <w:rPr>
          <w:i w:val="0"/>
          <w:color w:val="000000"/>
          <w:sz w:val="22"/>
          <w:szCs w:val="22"/>
        </w:rPr>
      </w:pPr>
    </w:p>
    <w:p w14:paraId="33EE9BEA" w14:textId="77777777" w:rsidR="006048E0" w:rsidRPr="00B32BB6" w:rsidRDefault="006048E0" w:rsidP="000353C4">
      <w:pPr>
        <w:pStyle w:val="Glava"/>
        <w:tabs>
          <w:tab w:val="clear" w:pos="9072"/>
          <w:tab w:val="left" w:pos="708"/>
        </w:tabs>
        <w:rPr>
          <w:i w:val="0"/>
          <w:color w:val="000000"/>
          <w:sz w:val="22"/>
          <w:szCs w:val="22"/>
        </w:rPr>
      </w:pPr>
    </w:p>
    <w:p w14:paraId="72BE7307" w14:textId="52318F97" w:rsidR="00035B2B" w:rsidRPr="00B32BB6" w:rsidRDefault="00346986" w:rsidP="00797128">
      <w:pPr>
        <w:numPr>
          <w:ilvl w:val="0"/>
          <w:numId w:val="13"/>
        </w:numPr>
        <w:tabs>
          <w:tab w:val="clear" w:pos="1440"/>
          <w:tab w:val="num" w:pos="284"/>
        </w:tabs>
        <w:ind w:left="0" w:firstLine="0"/>
        <w:jc w:val="both"/>
        <w:rPr>
          <w:i w:val="0"/>
          <w:color w:val="000000"/>
          <w:sz w:val="22"/>
          <w:szCs w:val="22"/>
        </w:rPr>
      </w:pPr>
      <w:r w:rsidRPr="00B32BB6">
        <w:rPr>
          <w:i w:val="0"/>
          <w:color w:val="000000"/>
          <w:sz w:val="22"/>
          <w:szCs w:val="22"/>
        </w:rPr>
        <w:t>T</w:t>
      </w:r>
      <w:r w:rsidR="00035B2B" w:rsidRPr="00B32BB6">
        <w:rPr>
          <w:i w:val="0"/>
          <w:color w:val="000000"/>
          <w:sz w:val="22"/>
          <w:szCs w:val="22"/>
        </w:rPr>
        <w:t xml:space="preserve">abela </w:t>
      </w:r>
      <w:r w:rsidR="004D4F17" w:rsidRPr="00B32BB6">
        <w:rPr>
          <w:i w:val="0"/>
          <w:color w:val="000000"/>
          <w:sz w:val="22"/>
          <w:szCs w:val="22"/>
        </w:rPr>
        <w:t xml:space="preserve">– podatki </w:t>
      </w:r>
      <w:r w:rsidR="00035B2B" w:rsidRPr="00B32BB6">
        <w:rPr>
          <w:i w:val="0"/>
          <w:color w:val="000000"/>
          <w:sz w:val="22"/>
          <w:szCs w:val="22"/>
        </w:rPr>
        <w:t>o referencah podjetja (priloga 4/1)</w:t>
      </w:r>
      <w:r w:rsidRPr="00B32BB6">
        <w:rPr>
          <w:i w:val="0"/>
          <w:color w:val="000000"/>
          <w:sz w:val="22"/>
          <w:szCs w:val="22"/>
        </w:rPr>
        <w:t>.</w:t>
      </w:r>
    </w:p>
    <w:p w14:paraId="0F4FD300" w14:textId="525E7722" w:rsidR="00035B2B" w:rsidRPr="00B32BB6" w:rsidRDefault="00346986" w:rsidP="00797128">
      <w:pPr>
        <w:numPr>
          <w:ilvl w:val="0"/>
          <w:numId w:val="13"/>
        </w:numPr>
        <w:tabs>
          <w:tab w:val="clear" w:pos="1440"/>
          <w:tab w:val="num" w:pos="284"/>
        </w:tabs>
        <w:ind w:left="0" w:firstLine="0"/>
        <w:jc w:val="both"/>
        <w:rPr>
          <w:i w:val="0"/>
          <w:color w:val="000000"/>
          <w:sz w:val="22"/>
          <w:szCs w:val="22"/>
        </w:rPr>
      </w:pPr>
      <w:r w:rsidRPr="00B32BB6">
        <w:rPr>
          <w:i w:val="0"/>
          <w:color w:val="000000"/>
          <w:sz w:val="22"/>
          <w:szCs w:val="22"/>
        </w:rPr>
        <w:t>S</w:t>
      </w:r>
      <w:r w:rsidR="00035B2B" w:rsidRPr="00B32BB6">
        <w:rPr>
          <w:i w:val="0"/>
          <w:color w:val="000000"/>
          <w:sz w:val="22"/>
          <w:szCs w:val="22"/>
        </w:rPr>
        <w:t>trokovno priporočilo – referenčna izjava (priloga 4/2)</w:t>
      </w:r>
      <w:r w:rsidRPr="00B32BB6">
        <w:rPr>
          <w:i w:val="0"/>
          <w:color w:val="000000"/>
          <w:sz w:val="22"/>
          <w:szCs w:val="22"/>
        </w:rPr>
        <w:t>.</w:t>
      </w:r>
    </w:p>
    <w:p w14:paraId="32998DCE" w14:textId="77777777" w:rsidR="00035B2B" w:rsidRPr="00D667C7" w:rsidRDefault="00035B2B" w:rsidP="0050783A">
      <w:pPr>
        <w:pStyle w:val="Glava"/>
        <w:tabs>
          <w:tab w:val="clear" w:pos="9072"/>
          <w:tab w:val="left" w:pos="708"/>
        </w:tabs>
        <w:jc w:val="both"/>
        <w:rPr>
          <w:i w:val="0"/>
          <w:color w:val="000000"/>
          <w:sz w:val="22"/>
          <w:szCs w:val="22"/>
        </w:rPr>
      </w:pPr>
    </w:p>
    <w:p w14:paraId="47E1DE32" w14:textId="77777777" w:rsidR="00035B2B" w:rsidRDefault="00035B2B" w:rsidP="0050783A">
      <w:pPr>
        <w:pStyle w:val="Glava"/>
        <w:tabs>
          <w:tab w:val="clear" w:pos="9072"/>
          <w:tab w:val="left" w:pos="708"/>
        </w:tabs>
        <w:jc w:val="both"/>
        <w:rPr>
          <w:i w:val="0"/>
          <w:color w:val="000000"/>
          <w:sz w:val="22"/>
          <w:szCs w:val="22"/>
        </w:rPr>
      </w:pPr>
    </w:p>
    <w:p w14:paraId="3F15ED25" w14:textId="77777777" w:rsidR="00035B2B" w:rsidRDefault="00035B2B" w:rsidP="0050783A">
      <w:pPr>
        <w:pStyle w:val="Glava"/>
        <w:tabs>
          <w:tab w:val="clear" w:pos="9072"/>
          <w:tab w:val="left" w:pos="708"/>
        </w:tabs>
        <w:jc w:val="both"/>
        <w:rPr>
          <w:i w:val="0"/>
          <w:color w:val="000000"/>
          <w:sz w:val="22"/>
          <w:szCs w:val="22"/>
        </w:rPr>
      </w:pPr>
    </w:p>
    <w:p w14:paraId="47377B22" w14:textId="77777777" w:rsidR="00035B2B" w:rsidRDefault="00035B2B" w:rsidP="0050783A">
      <w:pPr>
        <w:pStyle w:val="Glava"/>
        <w:tabs>
          <w:tab w:val="clear" w:pos="9072"/>
          <w:tab w:val="left" w:pos="708"/>
        </w:tabs>
        <w:jc w:val="both"/>
        <w:rPr>
          <w:i w:val="0"/>
          <w:color w:val="000000"/>
          <w:sz w:val="22"/>
          <w:szCs w:val="22"/>
        </w:rPr>
      </w:pPr>
    </w:p>
    <w:p w14:paraId="366BE97C" w14:textId="77777777" w:rsidR="00035B2B" w:rsidRDefault="00035B2B" w:rsidP="0050783A">
      <w:pPr>
        <w:pStyle w:val="Glava"/>
        <w:tabs>
          <w:tab w:val="clear" w:pos="9072"/>
          <w:tab w:val="left" w:pos="708"/>
        </w:tabs>
        <w:jc w:val="both"/>
        <w:rPr>
          <w:i w:val="0"/>
          <w:color w:val="000000"/>
          <w:sz w:val="22"/>
          <w:szCs w:val="22"/>
        </w:rPr>
      </w:pPr>
    </w:p>
    <w:p w14:paraId="64E9019A" w14:textId="77777777" w:rsidR="00035B2B" w:rsidRDefault="00035B2B" w:rsidP="0050783A">
      <w:pPr>
        <w:pStyle w:val="Glava"/>
        <w:tabs>
          <w:tab w:val="clear" w:pos="9072"/>
          <w:tab w:val="left" w:pos="708"/>
        </w:tabs>
        <w:jc w:val="both"/>
        <w:rPr>
          <w:i w:val="0"/>
          <w:color w:val="000000"/>
          <w:sz w:val="22"/>
          <w:szCs w:val="22"/>
        </w:rPr>
      </w:pPr>
    </w:p>
    <w:p w14:paraId="59EF5CB1" w14:textId="77777777" w:rsidR="00035B2B" w:rsidRDefault="00035B2B" w:rsidP="0050783A">
      <w:pPr>
        <w:pStyle w:val="Glava"/>
        <w:tabs>
          <w:tab w:val="clear" w:pos="9072"/>
          <w:tab w:val="left" w:pos="708"/>
        </w:tabs>
        <w:jc w:val="both"/>
        <w:rPr>
          <w:i w:val="0"/>
          <w:color w:val="000000"/>
          <w:sz w:val="22"/>
          <w:szCs w:val="22"/>
        </w:rPr>
      </w:pPr>
    </w:p>
    <w:p w14:paraId="4EC3D3C8" w14:textId="77777777" w:rsidR="00035B2B" w:rsidRDefault="00035B2B" w:rsidP="0050783A">
      <w:pPr>
        <w:pStyle w:val="Glava"/>
        <w:tabs>
          <w:tab w:val="clear" w:pos="9072"/>
          <w:tab w:val="left" w:pos="708"/>
        </w:tabs>
        <w:jc w:val="both"/>
        <w:rPr>
          <w:i w:val="0"/>
          <w:color w:val="000000"/>
          <w:sz w:val="22"/>
          <w:szCs w:val="22"/>
        </w:rPr>
      </w:pPr>
    </w:p>
    <w:p w14:paraId="49A0858F" w14:textId="77777777" w:rsidR="00035B2B" w:rsidRDefault="00035B2B" w:rsidP="0050783A">
      <w:pPr>
        <w:pStyle w:val="Glava"/>
        <w:tabs>
          <w:tab w:val="clear" w:pos="9072"/>
          <w:tab w:val="left" w:pos="708"/>
        </w:tabs>
        <w:jc w:val="both"/>
        <w:rPr>
          <w:i w:val="0"/>
          <w:color w:val="000000"/>
          <w:sz w:val="22"/>
          <w:szCs w:val="22"/>
        </w:rPr>
      </w:pPr>
    </w:p>
    <w:p w14:paraId="2E3099FD" w14:textId="77777777" w:rsidR="00035B2B" w:rsidRDefault="00035B2B" w:rsidP="0050783A">
      <w:pPr>
        <w:pStyle w:val="Glava"/>
        <w:tabs>
          <w:tab w:val="clear" w:pos="9072"/>
          <w:tab w:val="left" w:pos="708"/>
        </w:tabs>
        <w:jc w:val="both"/>
        <w:rPr>
          <w:i w:val="0"/>
          <w:color w:val="000000"/>
          <w:sz w:val="22"/>
          <w:szCs w:val="22"/>
        </w:rPr>
      </w:pPr>
    </w:p>
    <w:p w14:paraId="19904CFD" w14:textId="77777777" w:rsidR="00035B2B" w:rsidRDefault="00035B2B" w:rsidP="0050783A">
      <w:pPr>
        <w:pStyle w:val="Glava"/>
        <w:tabs>
          <w:tab w:val="clear" w:pos="9072"/>
          <w:tab w:val="left" w:pos="708"/>
        </w:tabs>
        <w:jc w:val="both"/>
        <w:rPr>
          <w:i w:val="0"/>
          <w:color w:val="000000"/>
          <w:sz w:val="22"/>
          <w:szCs w:val="22"/>
        </w:rPr>
      </w:pPr>
    </w:p>
    <w:p w14:paraId="4FE643BA" w14:textId="77777777" w:rsidR="00035B2B" w:rsidRDefault="00035B2B" w:rsidP="0050783A">
      <w:pPr>
        <w:pStyle w:val="Glava"/>
        <w:tabs>
          <w:tab w:val="clear" w:pos="9072"/>
          <w:tab w:val="left" w:pos="708"/>
        </w:tabs>
        <w:jc w:val="both"/>
        <w:rPr>
          <w:i w:val="0"/>
          <w:color w:val="000000"/>
          <w:sz w:val="22"/>
          <w:szCs w:val="22"/>
        </w:rPr>
      </w:pPr>
    </w:p>
    <w:p w14:paraId="4FC10ACA" w14:textId="77777777" w:rsidR="00525998" w:rsidRDefault="00525998" w:rsidP="0050783A">
      <w:pPr>
        <w:pStyle w:val="Glava"/>
        <w:tabs>
          <w:tab w:val="clear" w:pos="9072"/>
          <w:tab w:val="left" w:pos="708"/>
        </w:tabs>
        <w:jc w:val="both"/>
        <w:rPr>
          <w:i w:val="0"/>
          <w:color w:val="000000"/>
          <w:sz w:val="22"/>
          <w:szCs w:val="22"/>
        </w:rPr>
      </w:pPr>
    </w:p>
    <w:p w14:paraId="3BC7C784" w14:textId="77777777" w:rsidR="00525998" w:rsidRDefault="00525998" w:rsidP="0050783A">
      <w:pPr>
        <w:pStyle w:val="Glava"/>
        <w:tabs>
          <w:tab w:val="clear" w:pos="9072"/>
          <w:tab w:val="left" w:pos="708"/>
        </w:tabs>
        <w:jc w:val="both"/>
        <w:rPr>
          <w:i w:val="0"/>
          <w:color w:val="000000"/>
          <w:sz w:val="22"/>
          <w:szCs w:val="22"/>
        </w:rPr>
      </w:pPr>
    </w:p>
    <w:p w14:paraId="7A3DEE83" w14:textId="77777777" w:rsidR="00525998" w:rsidRDefault="00525998" w:rsidP="0050783A">
      <w:pPr>
        <w:pStyle w:val="Glava"/>
        <w:tabs>
          <w:tab w:val="clear" w:pos="9072"/>
          <w:tab w:val="left" w:pos="708"/>
        </w:tabs>
        <w:jc w:val="both"/>
        <w:rPr>
          <w:i w:val="0"/>
          <w:color w:val="000000"/>
          <w:sz w:val="22"/>
          <w:szCs w:val="22"/>
        </w:rPr>
      </w:pPr>
    </w:p>
    <w:p w14:paraId="34F41672" w14:textId="7FA0CC59" w:rsidR="000353C4" w:rsidRDefault="000353C4">
      <w:pPr>
        <w:rPr>
          <w:i w:val="0"/>
          <w:color w:val="000000"/>
          <w:sz w:val="22"/>
          <w:szCs w:val="22"/>
        </w:rPr>
      </w:pPr>
      <w:r>
        <w:rPr>
          <w:i w:val="0"/>
          <w:color w:val="000000"/>
          <w:sz w:val="22"/>
          <w:szCs w:val="22"/>
        </w:rPr>
        <w:br w:type="page"/>
      </w:r>
    </w:p>
    <w:p w14:paraId="1B52DFE9" w14:textId="33DDC6C9" w:rsidR="00035B2B" w:rsidRDefault="00035B2B" w:rsidP="000353C4">
      <w:pPr>
        <w:jc w:val="right"/>
        <w:rPr>
          <w:b/>
          <w:i w:val="0"/>
          <w:color w:val="000000"/>
          <w:sz w:val="22"/>
          <w:szCs w:val="22"/>
        </w:rPr>
      </w:pPr>
      <w:r>
        <w:rPr>
          <w:b/>
          <w:i w:val="0"/>
          <w:color w:val="000000"/>
          <w:sz w:val="22"/>
          <w:szCs w:val="22"/>
        </w:rPr>
        <w:t>PRILOGA 4/1</w:t>
      </w:r>
    </w:p>
    <w:p w14:paraId="131B1631" w14:textId="02BAE317" w:rsidR="00035B2B" w:rsidRDefault="00035B2B" w:rsidP="000353C4">
      <w:pPr>
        <w:rPr>
          <w:b/>
          <w:i w:val="0"/>
          <w:color w:val="000000"/>
          <w:sz w:val="22"/>
          <w:szCs w:val="22"/>
        </w:rPr>
      </w:pPr>
    </w:p>
    <w:p w14:paraId="56A693EA" w14:textId="77777777" w:rsidR="006048E0" w:rsidRDefault="006048E0" w:rsidP="000353C4">
      <w:pPr>
        <w:rPr>
          <w:b/>
          <w:i w:val="0"/>
          <w:color w:val="000000"/>
          <w:sz w:val="22"/>
          <w:szCs w:val="22"/>
        </w:rPr>
      </w:pPr>
    </w:p>
    <w:p w14:paraId="112F1412" w14:textId="77777777" w:rsidR="00035B2B" w:rsidRDefault="00035B2B" w:rsidP="0050783A">
      <w:pPr>
        <w:jc w:val="center"/>
        <w:rPr>
          <w:b/>
          <w:i w:val="0"/>
          <w:color w:val="000000"/>
          <w:sz w:val="28"/>
          <w:szCs w:val="28"/>
        </w:rPr>
      </w:pPr>
      <w:r>
        <w:rPr>
          <w:b/>
          <w:i w:val="0"/>
          <w:color w:val="000000"/>
          <w:sz w:val="28"/>
          <w:szCs w:val="28"/>
        </w:rPr>
        <w:t>TABELA - PODATKI O REFERENCAH PODJETJA</w:t>
      </w:r>
    </w:p>
    <w:p w14:paraId="5621A7D7" w14:textId="4F855871" w:rsidR="00035B2B" w:rsidRDefault="00035B2B" w:rsidP="0050783A">
      <w:pPr>
        <w:rPr>
          <w:b/>
          <w:i w:val="0"/>
          <w:color w:val="000000"/>
          <w:sz w:val="22"/>
          <w:szCs w:val="22"/>
        </w:rPr>
      </w:pPr>
    </w:p>
    <w:p w14:paraId="499ECF20" w14:textId="77777777" w:rsidR="006048E0" w:rsidRDefault="006048E0" w:rsidP="0050783A">
      <w:pPr>
        <w:rPr>
          <w:b/>
          <w:i w:val="0"/>
          <w:color w:val="000000"/>
          <w:sz w:val="22"/>
          <w:szCs w:val="22"/>
        </w:rPr>
      </w:pPr>
    </w:p>
    <w:p w14:paraId="6430D0E0" w14:textId="77777777" w:rsidR="00035B2B" w:rsidRDefault="006D236E" w:rsidP="0050783A">
      <w:pPr>
        <w:rPr>
          <w:i w:val="0"/>
          <w:sz w:val="22"/>
          <w:szCs w:val="22"/>
        </w:rPr>
      </w:pPr>
      <w:r>
        <w:rPr>
          <w:i w:val="0"/>
          <w:color w:val="000000"/>
          <w:sz w:val="22"/>
          <w:szCs w:val="22"/>
        </w:rPr>
        <w:t xml:space="preserve">Dve </w:t>
      </w:r>
      <w:r w:rsidR="00035B2B">
        <w:rPr>
          <w:i w:val="0"/>
          <w:color w:val="000000"/>
          <w:sz w:val="22"/>
          <w:szCs w:val="22"/>
        </w:rPr>
        <w:t>referenc</w:t>
      </w:r>
      <w:r>
        <w:rPr>
          <w:i w:val="0"/>
          <w:color w:val="000000"/>
          <w:sz w:val="22"/>
          <w:szCs w:val="22"/>
        </w:rPr>
        <w:t>i</w:t>
      </w:r>
      <w:r w:rsidR="00035B2B">
        <w:rPr>
          <w:i w:val="0"/>
          <w:sz w:val="22"/>
          <w:szCs w:val="22"/>
        </w:rPr>
        <w:t xml:space="preserve"> s področja izvajanja storitev čiščenja v zadnjih treh letih pred dnevom poteka roka za oddajo ponudb, s strokovnimi priporočili v prilogi:</w:t>
      </w:r>
    </w:p>
    <w:p w14:paraId="3FC9FF30" w14:textId="77777777" w:rsidR="00035B2B" w:rsidRDefault="00035B2B" w:rsidP="0050783A">
      <w:pPr>
        <w:rPr>
          <w:i w:val="0"/>
          <w:color w:val="000000"/>
          <w:sz w:val="22"/>
          <w:szCs w:val="22"/>
        </w:rPr>
      </w:pPr>
    </w:p>
    <w:tbl>
      <w:tblPr>
        <w:tblW w:w="9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8"/>
        <w:gridCol w:w="3359"/>
        <w:gridCol w:w="2082"/>
      </w:tblGrid>
      <w:tr w:rsidR="00035B2B" w14:paraId="01FA1E29" w14:textId="77777777" w:rsidTr="000353C4">
        <w:tc>
          <w:tcPr>
            <w:tcW w:w="38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34F97CC" w14:textId="77777777" w:rsidR="00035B2B" w:rsidRPr="00525998" w:rsidRDefault="00525998" w:rsidP="0050783A">
            <w:pPr>
              <w:rPr>
                <w:b/>
                <w:i w:val="0"/>
                <w:color w:val="000000"/>
                <w:sz w:val="22"/>
                <w:szCs w:val="22"/>
              </w:rPr>
            </w:pPr>
            <w:r>
              <w:rPr>
                <w:b/>
                <w:i w:val="0"/>
                <w:color w:val="000000"/>
                <w:sz w:val="22"/>
                <w:szCs w:val="22"/>
              </w:rPr>
              <w:t>Naročnik referenčnega posla/ kontaktna oseba naročnika</w:t>
            </w:r>
          </w:p>
        </w:tc>
        <w:tc>
          <w:tcPr>
            <w:tcW w:w="33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F7F5243" w14:textId="77777777" w:rsidR="00035B2B" w:rsidRDefault="00035B2B" w:rsidP="0050783A">
            <w:pPr>
              <w:rPr>
                <w:i w:val="0"/>
                <w:color w:val="000000"/>
                <w:sz w:val="22"/>
                <w:szCs w:val="22"/>
              </w:rPr>
            </w:pPr>
            <w:r w:rsidRPr="00525998">
              <w:rPr>
                <w:b/>
                <w:i w:val="0"/>
                <w:color w:val="000000"/>
                <w:sz w:val="22"/>
                <w:szCs w:val="22"/>
              </w:rPr>
              <w:t>Obseg čiščenja v skupni površini</w:t>
            </w:r>
            <w:r>
              <w:rPr>
                <w:i w:val="0"/>
                <w:color w:val="000000"/>
                <w:sz w:val="22"/>
                <w:szCs w:val="22"/>
              </w:rPr>
              <w:t xml:space="preserve"> </w:t>
            </w:r>
            <w:r w:rsidR="00525998">
              <w:rPr>
                <w:i w:val="0"/>
                <w:color w:val="000000"/>
                <w:sz w:val="22"/>
                <w:szCs w:val="22"/>
              </w:rPr>
              <w:t>(</w:t>
            </w:r>
            <w:r>
              <w:rPr>
                <w:i w:val="0"/>
                <w:color w:val="000000"/>
                <w:sz w:val="22"/>
                <w:szCs w:val="22"/>
              </w:rPr>
              <w:t>najmanj kot je navedeno v drugem odstavku za to tabelo na tem obrazcu</w:t>
            </w:r>
            <w:r w:rsidR="00525998">
              <w:rPr>
                <w:i w:val="0"/>
                <w:color w:val="000000"/>
                <w:sz w:val="22"/>
                <w:szCs w:val="22"/>
              </w:rPr>
              <w:t>)</w:t>
            </w:r>
          </w:p>
        </w:tc>
        <w:tc>
          <w:tcPr>
            <w:tcW w:w="20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283B66C" w14:textId="77777777" w:rsidR="00035B2B" w:rsidRPr="00525998" w:rsidRDefault="00035B2B" w:rsidP="0050783A">
            <w:pPr>
              <w:rPr>
                <w:b/>
                <w:i w:val="0"/>
                <w:color w:val="000000"/>
                <w:sz w:val="22"/>
                <w:szCs w:val="22"/>
              </w:rPr>
            </w:pPr>
            <w:r w:rsidRPr="00525998">
              <w:rPr>
                <w:b/>
                <w:i w:val="0"/>
                <w:color w:val="000000"/>
                <w:sz w:val="22"/>
                <w:szCs w:val="22"/>
              </w:rPr>
              <w:t>Čas trajanja pogodbe</w:t>
            </w:r>
          </w:p>
        </w:tc>
      </w:tr>
      <w:tr w:rsidR="00035B2B" w14:paraId="4F0A752C" w14:textId="77777777" w:rsidTr="000353C4">
        <w:tc>
          <w:tcPr>
            <w:tcW w:w="3808" w:type="dxa"/>
            <w:tcBorders>
              <w:top w:val="single" w:sz="4" w:space="0" w:color="auto"/>
              <w:left w:val="single" w:sz="4" w:space="0" w:color="auto"/>
              <w:bottom w:val="single" w:sz="4" w:space="0" w:color="auto"/>
              <w:right w:val="single" w:sz="4" w:space="0" w:color="auto"/>
            </w:tcBorders>
          </w:tcPr>
          <w:p w14:paraId="7363C4F6" w14:textId="77777777" w:rsidR="00035B2B" w:rsidRDefault="00035B2B" w:rsidP="0050783A">
            <w:pPr>
              <w:rPr>
                <w:i w:val="0"/>
                <w:color w:val="000000"/>
                <w:sz w:val="22"/>
                <w:szCs w:val="22"/>
              </w:rPr>
            </w:pPr>
            <w:r>
              <w:rPr>
                <w:i w:val="0"/>
                <w:color w:val="000000"/>
                <w:sz w:val="22"/>
                <w:szCs w:val="22"/>
              </w:rPr>
              <w:t>1.</w:t>
            </w:r>
          </w:p>
          <w:p w14:paraId="558808CE" w14:textId="77777777" w:rsidR="00035B2B" w:rsidRDefault="00035B2B" w:rsidP="0050783A">
            <w:pPr>
              <w:rPr>
                <w:i w:val="0"/>
                <w:color w:val="000000"/>
                <w:sz w:val="22"/>
                <w:szCs w:val="22"/>
              </w:rPr>
            </w:pPr>
          </w:p>
          <w:p w14:paraId="5EC6A5EB" w14:textId="77777777" w:rsidR="00035B2B" w:rsidRDefault="00035B2B" w:rsidP="0050783A">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05D81578" w14:textId="77777777" w:rsidR="00035B2B" w:rsidRDefault="00035B2B" w:rsidP="0050783A">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4DBC620D" w14:textId="77777777" w:rsidR="00035B2B" w:rsidRDefault="00035B2B" w:rsidP="0050783A">
            <w:pPr>
              <w:rPr>
                <w:i w:val="0"/>
                <w:color w:val="000000"/>
                <w:sz w:val="22"/>
                <w:szCs w:val="22"/>
              </w:rPr>
            </w:pPr>
          </w:p>
        </w:tc>
      </w:tr>
      <w:tr w:rsidR="00035B2B" w14:paraId="20CA6A81" w14:textId="77777777" w:rsidTr="000353C4">
        <w:tc>
          <w:tcPr>
            <w:tcW w:w="3808" w:type="dxa"/>
            <w:tcBorders>
              <w:top w:val="single" w:sz="4" w:space="0" w:color="auto"/>
              <w:left w:val="single" w:sz="4" w:space="0" w:color="auto"/>
              <w:bottom w:val="single" w:sz="4" w:space="0" w:color="auto"/>
              <w:right w:val="single" w:sz="4" w:space="0" w:color="auto"/>
            </w:tcBorders>
          </w:tcPr>
          <w:p w14:paraId="5F3DFAC4" w14:textId="77777777" w:rsidR="00035B2B" w:rsidRDefault="00035B2B" w:rsidP="0050783A">
            <w:pPr>
              <w:rPr>
                <w:i w:val="0"/>
                <w:color w:val="000000"/>
                <w:sz w:val="22"/>
                <w:szCs w:val="22"/>
              </w:rPr>
            </w:pPr>
            <w:r>
              <w:rPr>
                <w:i w:val="0"/>
                <w:color w:val="000000"/>
                <w:sz w:val="22"/>
                <w:szCs w:val="22"/>
              </w:rPr>
              <w:t>2.</w:t>
            </w:r>
          </w:p>
          <w:p w14:paraId="67CA0C9D" w14:textId="77777777" w:rsidR="00035B2B" w:rsidRDefault="00035B2B" w:rsidP="0050783A">
            <w:pPr>
              <w:rPr>
                <w:i w:val="0"/>
                <w:color w:val="000000"/>
                <w:sz w:val="22"/>
                <w:szCs w:val="22"/>
              </w:rPr>
            </w:pPr>
          </w:p>
          <w:p w14:paraId="4D52D3F4" w14:textId="77777777" w:rsidR="00035B2B" w:rsidRDefault="00035B2B" w:rsidP="0050783A">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7D9A0736" w14:textId="77777777" w:rsidR="00035B2B" w:rsidRDefault="00035B2B" w:rsidP="0050783A">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19139F13" w14:textId="77777777" w:rsidR="00035B2B" w:rsidRDefault="00035B2B" w:rsidP="0050783A">
            <w:pPr>
              <w:rPr>
                <w:i w:val="0"/>
                <w:color w:val="000000"/>
                <w:sz w:val="22"/>
                <w:szCs w:val="22"/>
              </w:rPr>
            </w:pPr>
          </w:p>
        </w:tc>
      </w:tr>
      <w:tr w:rsidR="00035B2B" w14:paraId="315D246A" w14:textId="77777777" w:rsidTr="000353C4">
        <w:tc>
          <w:tcPr>
            <w:tcW w:w="3808" w:type="dxa"/>
            <w:tcBorders>
              <w:top w:val="single" w:sz="4" w:space="0" w:color="auto"/>
              <w:left w:val="single" w:sz="4" w:space="0" w:color="auto"/>
              <w:bottom w:val="single" w:sz="4" w:space="0" w:color="auto"/>
              <w:right w:val="single" w:sz="4" w:space="0" w:color="auto"/>
            </w:tcBorders>
          </w:tcPr>
          <w:p w14:paraId="10649F19" w14:textId="77777777" w:rsidR="00035B2B" w:rsidRDefault="00035B2B" w:rsidP="0050783A">
            <w:pPr>
              <w:rPr>
                <w:i w:val="0"/>
                <w:color w:val="000000"/>
                <w:sz w:val="22"/>
                <w:szCs w:val="22"/>
              </w:rPr>
            </w:pPr>
            <w:r>
              <w:rPr>
                <w:i w:val="0"/>
                <w:color w:val="000000"/>
                <w:sz w:val="22"/>
                <w:szCs w:val="22"/>
              </w:rPr>
              <w:t>3.</w:t>
            </w:r>
          </w:p>
          <w:p w14:paraId="7F383973" w14:textId="77777777" w:rsidR="00035B2B" w:rsidRDefault="00035B2B" w:rsidP="0050783A">
            <w:pPr>
              <w:rPr>
                <w:i w:val="0"/>
                <w:color w:val="000000"/>
                <w:sz w:val="22"/>
                <w:szCs w:val="22"/>
              </w:rPr>
            </w:pPr>
          </w:p>
          <w:p w14:paraId="2B00F9E6" w14:textId="77777777" w:rsidR="00035B2B" w:rsidRDefault="00035B2B" w:rsidP="0050783A">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5F7FAF9D" w14:textId="77777777" w:rsidR="00035B2B" w:rsidRDefault="00035B2B" w:rsidP="0050783A">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408109AE" w14:textId="77777777" w:rsidR="00035B2B" w:rsidRDefault="00035B2B" w:rsidP="0050783A">
            <w:pPr>
              <w:rPr>
                <w:i w:val="0"/>
                <w:color w:val="000000"/>
                <w:sz w:val="22"/>
                <w:szCs w:val="22"/>
              </w:rPr>
            </w:pPr>
          </w:p>
        </w:tc>
      </w:tr>
      <w:tr w:rsidR="00035B2B" w14:paraId="1297DF68" w14:textId="77777777" w:rsidTr="000353C4">
        <w:tc>
          <w:tcPr>
            <w:tcW w:w="3808" w:type="dxa"/>
            <w:tcBorders>
              <w:top w:val="single" w:sz="4" w:space="0" w:color="auto"/>
              <w:left w:val="single" w:sz="4" w:space="0" w:color="auto"/>
              <w:bottom w:val="single" w:sz="4" w:space="0" w:color="auto"/>
              <w:right w:val="single" w:sz="4" w:space="0" w:color="auto"/>
            </w:tcBorders>
          </w:tcPr>
          <w:p w14:paraId="5D4AC5EE" w14:textId="77777777" w:rsidR="00035B2B" w:rsidRDefault="00035B2B" w:rsidP="0050783A">
            <w:pPr>
              <w:rPr>
                <w:i w:val="0"/>
                <w:color w:val="000000"/>
                <w:sz w:val="22"/>
                <w:szCs w:val="22"/>
              </w:rPr>
            </w:pPr>
            <w:r>
              <w:rPr>
                <w:i w:val="0"/>
                <w:color w:val="000000"/>
                <w:sz w:val="22"/>
                <w:szCs w:val="22"/>
              </w:rPr>
              <w:t>4.</w:t>
            </w:r>
          </w:p>
          <w:p w14:paraId="189829FC" w14:textId="77777777" w:rsidR="00035B2B" w:rsidRDefault="00035B2B" w:rsidP="0050783A">
            <w:pPr>
              <w:rPr>
                <w:i w:val="0"/>
                <w:color w:val="000000"/>
                <w:sz w:val="22"/>
                <w:szCs w:val="22"/>
              </w:rPr>
            </w:pPr>
          </w:p>
          <w:p w14:paraId="208F58F4" w14:textId="77777777" w:rsidR="00035B2B" w:rsidRDefault="00035B2B" w:rsidP="0050783A">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36544928" w14:textId="77777777" w:rsidR="00035B2B" w:rsidRDefault="00035B2B" w:rsidP="0050783A">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5A874611" w14:textId="77777777" w:rsidR="00035B2B" w:rsidRDefault="00035B2B" w:rsidP="0050783A">
            <w:pPr>
              <w:rPr>
                <w:i w:val="0"/>
                <w:color w:val="000000"/>
                <w:sz w:val="22"/>
                <w:szCs w:val="22"/>
              </w:rPr>
            </w:pPr>
          </w:p>
        </w:tc>
      </w:tr>
    </w:tbl>
    <w:p w14:paraId="67625B77" w14:textId="77777777" w:rsidR="00035B2B" w:rsidRDefault="00035B2B" w:rsidP="0050783A">
      <w:pPr>
        <w:rPr>
          <w:i w:val="0"/>
          <w:color w:val="000000"/>
          <w:sz w:val="22"/>
          <w:szCs w:val="22"/>
        </w:rPr>
      </w:pPr>
    </w:p>
    <w:p w14:paraId="435BD765" w14:textId="77777777" w:rsidR="00035B2B" w:rsidRDefault="00035B2B" w:rsidP="0050783A">
      <w:pPr>
        <w:spacing w:after="200" w:line="276" w:lineRule="auto"/>
        <w:jc w:val="both"/>
        <w:rPr>
          <w:i w:val="0"/>
          <w:color w:val="000000"/>
          <w:sz w:val="22"/>
          <w:szCs w:val="22"/>
        </w:rPr>
      </w:pPr>
      <w:r>
        <w:rPr>
          <w:i w:val="0"/>
          <w:color w:val="000000"/>
          <w:sz w:val="22"/>
          <w:szCs w:val="22"/>
        </w:rPr>
        <w:t xml:space="preserve">Tabeli je potrebno priložiti pisna potrdila – strokovna priporočila – referenčne izjave na obrazcu, ki je priloga tega obrazca. </w:t>
      </w:r>
    </w:p>
    <w:p w14:paraId="35631E80" w14:textId="77777777" w:rsidR="00035B2B" w:rsidRDefault="00035B2B" w:rsidP="0050783A">
      <w:pPr>
        <w:spacing w:line="276" w:lineRule="auto"/>
        <w:jc w:val="both"/>
        <w:rPr>
          <w:b/>
          <w:i w:val="0"/>
          <w:color w:val="000000"/>
          <w:sz w:val="22"/>
          <w:szCs w:val="22"/>
        </w:rPr>
      </w:pPr>
      <w:r>
        <w:rPr>
          <w:b/>
          <w:i w:val="0"/>
          <w:color w:val="000000"/>
          <w:sz w:val="22"/>
          <w:szCs w:val="22"/>
        </w:rPr>
        <w:t>POGOJ:</w:t>
      </w:r>
    </w:p>
    <w:p w14:paraId="3695E20D" w14:textId="5C7EAABF" w:rsidR="006A4C9C" w:rsidRPr="00525998" w:rsidRDefault="00035B2B" w:rsidP="0050783A">
      <w:pPr>
        <w:jc w:val="both"/>
        <w:rPr>
          <w:i w:val="0"/>
          <w:sz w:val="22"/>
          <w:szCs w:val="22"/>
        </w:rPr>
      </w:pPr>
      <w:r>
        <w:rPr>
          <w:i w:val="0"/>
          <w:sz w:val="22"/>
          <w:szCs w:val="22"/>
        </w:rPr>
        <w:t xml:space="preserve">Ponudnik je imel ali ima, v zadnjih treh letih pred potekom roka za oddajo ponudb, </w:t>
      </w:r>
      <w:r w:rsidRPr="005F1785">
        <w:rPr>
          <w:i w:val="0"/>
          <w:sz w:val="22"/>
          <w:szCs w:val="22"/>
        </w:rPr>
        <w:t>sklenjen</w:t>
      </w:r>
      <w:r w:rsidR="006D236E" w:rsidRPr="005F1785">
        <w:rPr>
          <w:i w:val="0"/>
          <w:sz w:val="22"/>
          <w:szCs w:val="22"/>
        </w:rPr>
        <w:t>i 2</w:t>
      </w:r>
      <w:r w:rsidRPr="005F1785">
        <w:rPr>
          <w:i w:val="0"/>
          <w:sz w:val="22"/>
          <w:szCs w:val="22"/>
        </w:rPr>
        <w:t xml:space="preserve"> posamezn</w:t>
      </w:r>
      <w:r w:rsidR="006D236E" w:rsidRPr="005F1785">
        <w:rPr>
          <w:i w:val="0"/>
          <w:sz w:val="22"/>
          <w:szCs w:val="22"/>
        </w:rPr>
        <w:t>i</w:t>
      </w:r>
      <w:r w:rsidRPr="005F1785">
        <w:rPr>
          <w:i w:val="0"/>
          <w:sz w:val="22"/>
          <w:szCs w:val="22"/>
        </w:rPr>
        <w:t xml:space="preserve"> pogodb</w:t>
      </w:r>
      <w:r w:rsidR="006D236E" w:rsidRPr="005F1785">
        <w:rPr>
          <w:i w:val="0"/>
          <w:sz w:val="22"/>
          <w:szCs w:val="22"/>
        </w:rPr>
        <w:t>i</w:t>
      </w:r>
      <w:r w:rsidRPr="005F1785">
        <w:rPr>
          <w:i w:val="0"/>
          <w:sz w:val="22"/>
          <w:szCs w:val="22"/>
        </w:rPr>
        <w:t xml:space="preserve"> za opravljanje storitev čiščenja objektov v izmeri najmanj</w:t>
      </w:r>
      <w:r w:rsidR="00525998" w:rsidRPr="005F1785">
        <w:rPr>
          <w:i w:val="0"/>
          <w:sz w:val="22"/>
          <w:szCs w:val="22"/>
        </w:rPr>
        <w:t xml:space="preserve"> </w:t>
      </w:r>
      <w:r w:rsidR="00770423" w:rsidRPr="005F1785">
        <w:rPr>
          <w:i w:val="0"/>
          <w:sz w:val="22"/>
          <w:szCs w:val="22"/>
        </w:rPr>
        <w:t>1.5</w:t>
      </w:r>
      <w:r w:rsidR="00525998" w:rsidRPr="005F1785">
        <w:rPr>
          <w:i w:val="0"/>
          <w:sz w:val="22"/>
          <w:szCs w:val="22"/>
        </w:rPr>
        <w:t>00,00 m</w:t>
      </w:r>
      <w:r w:rsidR="00525998" w:rsidRPr="005F1785">
        <w:rPr>
          <w:i w:val="0"/>
          <w:sz w:val="22"/>
          <w:szCs w:val="22"/>
          <w:vertAlign w:val="superscript"/>
        </w:rPr>
        <w:t>2</w:t>
      </w:r>
      <w:r w:rsidR="00525998" w:rsidRPr="005F1785">
        <w:rPr>
          <w:i w:val="0"/>
          <w:sz w:val="22"/>
          <w:szCs w:val="22"/>
        </w:rPr>
        <w:t xml:space="preserve"> notranje talne površine/objekt</w:t>
      </w:r>
      <w:r w:rsidR="00F23F3A" w:rsidRPr="005F1785">
        <w:rPr>
          <w:i w:val="0"/>
          <w:sz w:val="22"/>
          <w:szCs w:val="22"/>
        </w:rPr>
        <w:t>.</w:t>
      </w:r>
    </w:p>
    <w:p w14:paraId="2F0DE67D" w14:textId="77777777" w:rsidR="00035B2B" w:rsidRPr="00525998" w:rsidRDefault="00035B2B" w:rsidP="0050783A">
      <w:pPr>
        <w:pStyle w:val="Odstavekseznama"/>
        <w:ind w:left="0"/>
        <w:jc w:val="both"/>
        <w:rPr>
          <w:i w:val="0"/>
          <w:sz w:val="22"/>
          <w:szCs w:val="22"/>
        </w:rPr>
      </w:pPr>
    </w:p>
    <w:p w14:paraId="4350141D" w14:textId="77777777" w:rsidR="00035B2B" w:rsidRDefault="006D236E" w:rsidP="0050783A">
      <w:pPr>
        <w:jc w:val="both"/>
        <w:rPr>
          <w:sz w:val="22"/>
          <w:szCs w:val="22"/>
        </w:rPr>
      </w:pPr>
      <w:r>
        <w:rPr>
          <w:b/>
          <w:i w:val="0"/>
          <w:sz w:val="22"/>
          <w:szCs w:val="22"/>
          <w:u w:val="single"/>
        </w:rPr>
        <w:t>Obe referenci</w:t>
      </w:r>
      <w:r w:rsidR="00035B2B">
        <w:rPr>
          <w:i w:val="0"/>
          <w:sz w:val="22"/>
          <w:szCs w:val="22"/>
        </w:rPr>
        <w:t xml:space="preserve"> se mora</w:t>
      </w:r>
      <w:r>
        <w:rPr>
          <w:i w:val="0"/>
          <w:sz w:val="22"/>
          <w:szCs w:val="22"/>
        </w:rPr>
        <w:t>ta</w:t>
      </w:r>
      <w:r w:rsidR="00035B2B">
        <w:rPr>
          <w:i w:val="0"/>
          <w:sz w:val="22"/>
          <w:szCs w:val="22"/>
        </w:rPr>
        <w:t xml:space="preserve"> nanašati na storitve čiščenja v v</w:t>
      </w:r>
      <w:r w:rsidR="000645B4">
        <w:rPr>
          <w:i w:val="0"/>
          <w:sz w:val="22"/>
          <w:szCs w:val="22"/>
        </w:rPr>
        <w:t>zgojno-izobraževalnih ustanovah oziroma</w:t>
      </w:r>
      <w:r w:rsidR="00035B2B">
        <w:rPr>
          <w:i w:val="0"/>
          <w:sz w:val="22"/>
          <w:szCs w:val="22"/>
        </w:rPr>
        <w:t xml:space="preserve"> zdravstvenih ustano</w:t>
      </w:r>
      <w:r w:rsidR="000645B4">
        <w:rPr>
          <w:i w:val="0"/>
          <w:sz w:val="22"/>
          <w:szCs w:val="22"/>
        </w:rPr>
        <w:t>vah</w:t>
      </w:r>
      <w:r w:rsidR="00035B2B">
        <w:rPr>
          <w:sz w:val="22"/>
          <w:szCs w:val="22"/>
        </w:rPr>
        <w:t>.</w:t>
      </w:r>
    </w:p>
    <w:p w14:paraId="72207A0B" w14:textId="77777777" w:rsidR="00035B2B" w:rsidRDefault="00035B2B" w:rsidP="0050783A">
      <w:pPr>
        <w:jc w:val="both"/>
        <w:rPr>
          <w:i w:val="0"/>
          <w:sz w:val="22"/>
          <w:szCs w:val="22"/>
        </w:rPr>
      </w:pPr>
    </w:p>
    <w:p w14:paraId="62F6EC35" w14:textId="77777777" w:rsidR="00035B2B" w:rsidRDefault="00035B2B" w:rsidP="0050783A">
      <w:pPr>
        <w:jc w:val="both"/>
        <w:rPr>
          <w:i w:val="0"/>
          <w:sz w:val="22"/>
          <w:szCs w:val="22"/>
        </w:rPr>
      </w:pPr>
      <w:r>
        <w:rPr>
          <w:i w:val="0"/>
          <w:sz w:val="22"/>
          <w:szCs w:val="22"/>
        </w:rPr>
        <w:t>Posamezna pogodba mora biti veljavna najmanj 12 mesecev. V primeru pogodbe, ki je še veljavna, mora biti le-ta veljavna najmanj 12 mesecev pred dnevom poteka roka za oddajo ponudb.</w:t>
      </w:r>
    </w:p>
    <w:p w14:paraId="35D0A2F8" w14:textId="77777777" w:rsidR="00035B2B" w:rsidRDefault="00035B2B" w:rsidP="0050783A">
      <w:pPr>
        <w:jc w:val="both"/>
        <w:rPr>
          <w:sz w:val="22"/>
          <w:szCs w:val="22"/>
        </w:rPr>
      </w:pPr>
    </w:p>
    <w:p w14:paraId="2008C549" w14:textId="5E1FE38F" w:rsidR="00035B2B" w:rsidRDefault="00035B2B" w:rsidP="0050783A">
      <w:pPr>
        <w:jc w:val="both"/>
        <w:rPr>
          <w:i w:val="0"/>
          <w:sz w:val="22"/>
          <w:szCs w:val="22"/>
        </w:rPr>
      </w:pPr>
      <w:r>
        <w:rPr>
          <w:i w:val="0"/>
          <w:sz w:val="22"/>
          <w:szCs w:val="22"/>
        </w:rPr>
        <w:t>Naročnik si pridržuje pravico, da navedbe preveri ter zahteva dokazila (na primer: pogodbo z naročnikom ali delodajalcem, obračune, potrdila o izplačilih, … ) o izvedbi navedenega referenčnega dela, oziroma navedbe preveri neposredno pri naročniku.</w:t>
      </w:r>
    </w:p>
    <w:p w14:paraId="0869DD4A" w14:textId="605B086B" w:rsidR="000353C4" w:rsidRDefault="000353C4" w:rsidP="0050783A">
      <w:pPr>
        <w:jc w:val="both"/>
        <w:rPr>
          <w:i w:val="0"/>
          <w:sz w:val="22"/>
          <w:szCs w:val="22"/>
        </w:rPr>
      </w:pPr>
    </w:p>
    <w:p w14:paraId="1F5ED4FA" w14:textId="141D4813" w:rsidR="000353C4" w:rsidRDefault="000353C4" w:rsidP="0050783A">
      <w:pPr>
        <w:jc w:val="both"/>
        <w:rPr>
          <w:i w:val="0"/>
          <w:sz w:val="22"/>
          <w:szCs w:val="22"/>
        </w:rPr>
      </w:pPr>
    </w:p>
    <w:p w14:paraId="4262BECB" w14:textId="613E4CEF" w:rsidR="000353C4" w:rsidRDefault="000353C4">
      <w:pPr>
        <w:rPr>
          <w:i w:val="0"/>
          <w:sz w:val="22"/>
          <w:szCs w:val="22"/>
        </w:rPr>
      </w:pPr>
      <w:r>
        <w:rPr>
          <w:i w:val="0"/>
          <w:sz w:val="22"/>
          <w:szCs w:val="22"/>
        </w:rPr>
        <w:br w:type="page"/>
      </w:r>
    </w:p>
    <w:p w14:paraId="46DA1623" w14:textId="77777777" w:rsidR="00035B2B" w:rsidRDefault="00035B2B" w:rsidP="000353C4">
      <w:pPr>
        <w:jc w:val="right"/>
        <w:rPr>
          <w:b/>
          <w:i w:val="0"/>
          <w:color w:val="000000"/>
          <w:sz w:val="22"/>
          <w:szCs w:val="22"/>
          <w:highlight w:val="yellow"/>
        </w:rPr>
      </w:pPr>
      <w:r>
        <w:rPr>
          <w:b/>
          <w:i w:val="0"/>
          <w:color w:val="000000"/>
          <w:sz w:val="22"/>
          <w:szCs w:val="22"/>
        </w:rPr>
        <w:t>PRILOGA 4/2</w:t>
      </w:r>
    </w:p>
    <w:p w14:paraId="3790223E" w14:textId="6C7CE3ED" w:rsidR="006A7570" w:rsidRDefault="006A7570" w:rsidP="006048E0">
      <w:pPr>
        <w:rPr>
          <w:b/>
          <w:i w:val="0"/>
          <w:color w:val="000000"/>
          <w:sz w:val="22"/>
          <w:szCs w:val="22"/>
          <w:highlight w:val="yellow"/>
        </w:rPr>
      </w:pPr>
    </w:p>
    <w:p w14:paraId="0E40EB1E" w14:textId="77777777" w:rsidR="006048E0" w:rsidRDefault="006048E0" w:rsidP="006048E0">
      <w:pPr>
        <w:rPr>
          <w:b/>
          <w:i w:val="0"/>
          <w:color w:val="000000"/>
          <w:sz w:val="22"/>
          <w:szCs w:val="22"/>
          <w:highlight w:val="yellow"/>
        </w:rPr>
      </w:pPr>
    </w:p>
    <w:p w14:paraId="2F7E8316" w14:textId="77777777" w:rsidR="00035B2B" w:rsidRPr="00525998" w:rsidRDefault="00035B2B" w:rsidP="000353C4">
      <w:pPr>
        <w:jc w:val="center"/>
        <w:rPr>
          <w:b/>
          <w:i w:val="0"/>
          <w:color w:val="000000"/>
          <w:sz w:val="28"/>
          <w:szCs w:val="24"/>
        </w:rPr>
      </w:pPr>
      <w:r w:rsidRPr="00525998">
        <w:rPr>
          <w:b/>
          <w:i w:val="0"/>
          <w:color w:val="000000"/>
          <w:sz w:val="28"/>
          <w:szCs w:val="24"/>
        </w:rPr>
        <w:t>STROKOVNO PRIPOROČILO  -  REFERENČNA IZJAVA</w:t>
      </w:r>
    </w:p>
    <w:p w14:paraId="23779F50" w14:textId="77777777" w:rsidR="00035B2B" w:rsidRPr="006048E0" w:rsidRDefault="00035B2B" w:rsidP="006048E0">
      <w:pPr>
        <w:rPr>
          <w:b/>
          <w:i w:val="0"/>
          <w:color w:val="000000"/>
          <w:sz w:val="22"/>
          <w:szCs w:val="22"/>
        </w:rPr>
      </w:pPr>
    </w:p>
    <w:p w14:paraId="6B183191" w14:textId="77777777" w:rsidR="000353C4" w:rsidRDefault="000353C4" w:rsidP="0050783A">
      <w:pPr>
        <w:spacing w:after="200" w:line="276" w:lineRule="auto"/>
        <w:rPr>
          <w:i w:val="0"/>
          <w:color w:val="000000"/>
          <w:sz w:val="22"/>
          <w:szCs w:val="22"/>
        </w:rPr>
      </w:pPr>
    </w:p>
    <w:p w14:paraId="3F277C01" w14:textId="26782B0C" w:rsidR="000645B4" w:rsidRDefault="00035B2B" w:rsidP="0050783A">
      <w:pPr>
        <w:spacing w:after="200" w:line="276" w:lineRule="auto"/>
        <w:rPr>
          <w:i w:val="0"/>
          <w:color w:val="000000"/>
          <w:sz w:val="22"/>
          <w:szCs w:val="22"/>
        </w:rPr>
      </w:pPr>
      <w:r>
        <w:rPr>
          <w:i w:val="0"/>
          <w:color w:val="000000"/>
          <w:sz w:val="22"/>
          <w:szCs w:val="22"/>
        </w:rPr>
        <w:t>Naročnik ____________________________________________________________</w:t>
      </w:r>
      <w:r w:rsidR="00170D42">
        <w:rPr>
          <w:i w:val="0"/>
          <w:color w:val="000000"/>
          <w:sz w:val="22"/>
          <w:szCs w:val="22"/>
        </w:rPr>
        <w:t>_____</w:t>
      </w:r>
      <w:r>
        <w:rPr>
          <w:i w:val="0"/>
          <w:color w:val="000000"/>
          <w:sz w:val="22"/>
          <w:szCs w:val="22"/>
        </w:rPr>
        <w:t xml:space="preserve">________________, </w:t>
      </w:r>
    </w:p>
    <w:p w14:paraId="68CD1830" w14:textId="77777777" w:rsidR="00035B2B" w:rsidRDefault="00035B2B" w:rsidP="00675323">
      <w:pPr>
        <w:spacing w:after="200" w:line="276" w:lineRule="auto"/>
        <w:jc w:val="both"/>
        <w:rPr>
          <w:i w:val="0"/>
          <w:color w:val="000000"/>
          <w:sz w:val="22"/>
          <w:szCs w:val="22"/>
        </w:rPr>
      </w:pPr>
      <w:r>
        <w:rPr>
          <w:i w:val="0"/>
          <w:color w:val="000000"/>
          <w:sz w:val="22"/>
          <w:szCs w:val="22"/>
        </w:rPr>
        <w:t xml:space="preserve">kot pogodbena stranka potrjujemo, da imamo oz. smo imeli v zadnjih treh letih </w:t>
      </w:r>
      <w:r>
        <w:rPr>
          <w:i w:val="0"/>
          <w:sz w:val="22"/>
          <w:szCs w:val="22"/>
        </w:rPr>
        <w:t>pred dnevom poteka roka za oddajo ponudb</w:t>
      </w:r>
      <w:r>
        <w:rPr>
          <w:i w:val="0"/>
          <w:color w:val="000000"/>
          <w:sz w:val="22"/>
          <w:szCs w:val="22"/>
        </w:rPr>
        <w:t xml:space="preserve"> sklenjeno pogodbo o medsebojnem sodelovanju z izvajalcem za opravljanje storitev čiščenja </w:t>
      </w:r>
    </w:p>
    <w:p w14:paraId="1F25E3DF" w14:textId="77777777" w:rsidR="00035B2B" w:rsidRDefault="00035B2B" w:rsidP="0050783A">
      <w:pPr>
        <w:spacing w:after="200" w:line="276" w:lineRule="auto"/>
        <w:rPr>
          <w:i w:val="0"/>
          <w:color w:val="000000"/>
          <w:sz w:val="22"/>
          <w:szCs w:val="22"/>
        </w:rPr>
      </w:pPr>
      <w:r>
        <w:rPr>
          <w:i w:val="0"/>
          <w:color w:val="000000"/>
          <w:sz w:val="22"/>
          <w:szCs w:val="22"/>
        </w:rPr>
        <w:t>_____________________________________________________</w:t>
      </w:r>
      <w:r w:rsidR="00170D42">
        <w:rPr>
          <w:i w:val="0"/>
          <w:color w:val="000000"/>
          <w:sz w:val="22"/>
          <w:szCs w:val="22"/>
        </w:rPr>
        <w:t>____________________________ .</w:t>
      </w:r>
    </w:p>
    <w:p w14:paraId="0BA3B436" w14:textId="77777777" w:rsidR="009E2B6C" w:rsidRDefault="00035B2B" w:rsidP="0050783A">
      <w:pPr>
        <w:spacing w:after="200" w:line="276" w:lineRule="auto"/>
        <w:jc w:val="both"/>
        <w:rPr>
          <w:b/>
          <w:i w:val="0"/>
          <w:color w:val="000000"/>
          <w:sz w:val="22"/>
          <w:szCs w:val="22"/>
        </w:rPr>
      </w:pPr>
      <w:r w:rsidRPr="002E51C6">
        <w:rPr>
          <w:b/>
          <w:i w:val="0"/>
          <w:color w:val="000000"/>
          <w:sz w:val="22"/>
          <w:szCs w:val="22"/>
        </w:rPr>
        <w:t>Potrjujemo, da je izvajalec opravljal storitve čiščenja v našem podjetju / javnem zavodu</w:t>
      </w:r>
      <w:r w:rsidR="00B41754" w:rsidRPr="002E51C6">
        <w:rPr>
          <w:b/>
          <w:i w:val="0"/>
          <w:color w:val="000000"/>
          <w:sz w:val="22"/>
          <w:szCs w:val="22"/>
        </w:rPr>
        <w:t xml:space="preserve"> strokovno, kvalitetno in ustrezno zahtevam naročnika</w:t>
      </w:r>
      <w:r w:rsidRPr="002E51C6">
        <w:rPr>
          <w:b/>
          <w:i w:val="0"/>
          <w:color w:val="000000"/>
          <w:sz w:val="22"/>
          <w:szCs w:val="22"/>
        </w:rPr>
        <w:t>.</w:t>
      </w:r>
    </w:p>
    <w:p w14:paraId="2245390F" w14:textId="77777777" w:rsidR="00035B2B" w:rsidRDefault="00035B2B" w:rsidP="0050783A">
      <w:pPr>
        <w:spacing w:after="200" w:line="276" w:lineRule="auto"/>
        <w:rPr>
          <w:i w:val="0"/>
          <w:color w:val="000000"/>
          <w:sz w:val="22"/>
          <w:szCs w:val="22"/>
        </w:rPr>
      </w:pPr>
      <w:r>
        <w:rPr>
          <w:i w:val="0"/>
          <w:color w:val="000000"/>
          <w:sz w:val="22"/>
          <w:szCs w:val="22"/>
        </w:rPr>
        <w:t xml:space="preserve">Veljavnost pogodbe od ____________________do_______________________________. </w:t>
      </w:r>
      <w:r>
        <w:rPr>
          <w:color w:val="000000"/>
          <w:sz w:val="16"/>
          <w:szCs w:val="16"/>
        </w:rPr>
        <w:t>(datumska opredelitev- dan, mesec, leto)</w:t>
      </w:r>
    </w:p>
    <w:p w14:paraId="54AACC30" w14:textId="77777777" w:rsidR="00035B2B" w:rsidRDefault="00035B2B" w:rsidP="0050783A">
      <w:pPr>
        <w:spacing w:after="200" w:line="276" w:lineRule="auto"/>
        <w:rPr>
          <w:i w:val="0"/>
          <w:color w:val="000000"/>
          <w:sz w:val="22"/>
          <w:szCs w:val="22"/>
        </w:rPr>
      </w:pPr>
      <w:r>
        <w:rPr>
          <w:i w:val="0"/>
          <w:color w:val="000000"/>
          <w:sz w:val="22"/>
          <w:szCs w:val="22"/>
        </w:rPr>
        <w:t>Površina čiščenja znaša (notranje talne površine) ________________________________ m</w:t>
      </w:r>
      <w:r>
        <w:rPr>
          <w:i w:val="0"/>
          <w:color w:val="000000"/>
          <w:sz w:val="22"/>
          <w:szCs w:val="22"/>
          <w:vertAlign w:val="superscript"/>
        </w:rPr>
        <w:t>2</w:t>
      </w:r>
      <w:r>
        <w:rPr>
          <w:i w:val="0"/>
          <w:color w:val="000000"/>
          <w:sz w:val="22"/>
          <w:szCs w:val="22"/>
        </w:rPr>
        <w:t>.</w:t>
      </w:r>
    </w:p>
    <w:p w14:paraId="3768422D" w14:textId="77777777" w:rsidR="00035B2B" w:rsidRDefault="00035B2B" w:rsidP="0050783A">
      <w:pPr>
        <w:tabs>
          <w:tab w:val="num" w:pos="709"/>
        </w:tabs>
        <w:spacing w:after="200" w:line="276" w:lineRule="auto"/>
        <w:rPr>
          <w:i w:val="0"/>
          <w:color w:val="000000"/>
          <w:sz w:val="22"/>
          <w:szCs w:val="22"/>
        </w:rPr>
      </w:pPr>
      <w:r>
        <w:rPr>
          <w:i w:val="0"/>
          <w:color w:val="000000"/>
          <w:sz w:val="22"/>
          <w:szCs w:val="22"/>
        </w:rPr>
        <w:t xml:space="preserve">Ime in priimek kontaktne osebe naročnika ________________________________________________, </w:t>
      </w:r>
    </w:p>
    <w:p w14:paraId="35BF920A" w14:textId="77777777" w:rsidR="00035B2B" w:rsidRDefault="00035B2B" w:rsidP="0050783A">
      <w:pPr>
        <w:tabs>
          <w:tab w:val="num" w:pos="709"/>
        </w:tabs>
        <w:spacing w:after="200" w:line="276" w:lineRule="auto"/>
        <w:rPr>
          <w:i w:val="0"/>
          <w:color w:val="000000"/>
          <w:sz w:val="22"/>
          <w:szCs w:val="22"/>
        </w:rPr>
      </w:pPr>
    </w:p>
    <w:p w14:paraId="11524D5F" w14:textId="77777777" w:rsidR="00035B2B" w:rsidRDefault="00035B2B" w:rsidP="0050783A">
      <w:pPr>
        <w:tabs>
          <w:tab w:val="num" w:pos="709"/>
        </w:tabs>
        <w:spacing w:after="200" w:line="276" w:lineRule="auto"/>
        <w:rPr>
          <w:i w:val="0"/>
          <w:color w:val="000000"/>
          <w:sz w:val="22"/>
          <w:szCs w:val="22"/>
        </w:rPr>
      </w:pPr>
      <w:r>
        <w:rPr>
          <w:i w:val="0"/>
          <w:color w:val="000000"/>
          <w:sz w:val="22"/>
          <w:szCs w:val="22"/>
        </w:rPr>
        <w:t>Telefonska številka: _____________________________________________,</w:t>
      </w:r>
    </w:p>
    <w:p w14:paraId="1D6EF0C8" w14:textId="77777777" w:rsidR="00035B2B" w:rsidRDefault="00035B2B" w:rsidP="0050783A">
      <w:pPr>
        <w:tabs>
          <w:tab w:val="num" w:pos="709"/>
        </w:tabs>
        <w:spacing w:after="200" w:line="276" w:lineRule="auto"/>
        <w:rPr>
          <w:i w:val="0"/>
          <w:color w:val="000000"/>
          <w:sz w:val="22"/>
          <w:szCs w:val="22"/>
        </w:rPr>
      </w:pPr>
    </w:p>
    <w:p w14:paraId="4417F622" w14:textId="1C2B7990" w:rsidR="00035B2B" w:rsidRDefault="00035B2B" w:rsidP="0050783A">
      <w:pPr>
        <w:tabs>
          <w:tab w:val="num" w:pos="709"/>
        </w:tabs>
        <w:spacing w:after="200" w:line="276" w:lineRule="auto"/>
        <w:rPr>
          <w:i w:val="0"/>
          <w:color w:val="000000"/>
          <w:sz w:val="22"/>
          <w:szCs w:val="22"/>
        </w:rPr>
      </w:pPr>
      <w:r>
        <w:rPr>
          <w:i w:val="0"/>
          <w:color w:val="000000"/>
          <w:sz w:val="22"/>
          <w:szCs w:val="22"/>
        </w:rPr>
        <w:t>elektronski naslov kontaktne osebe _________________________________________________ .</w:t>
      </w:r>
    </w:p>
    <w:p w14:paraId="664A4925" w14:textId="0269493E" w:rsidR="00035B2B" w:rsidRDefault="00035B2B" w:rsidP="0050783A">
      <w:pPr>
        <w:tabs>
          <w:tab w:val="num" w:pos="709"/>
        </w:tabs>
        <w:spacing w:after="200" w:line="276" w:lineRule="auto"/>
        <w:rPr>
          <w:i w:val="0"/>
          <w:color w:val="000000"/>
          <w:sz w:val="22"/>
          <w:szCs w:val="22"/>
        </w:rPr>
      </w:pPr>
    </w:p>
    <w:p w14:paraId="4AE505A1" w14:textId="77777777" w:rsidR="00035B2B" w:rsidRDefault="00035B2B" w:rsidP="0050783A">
      <w:pPr>
        <w:tabs>
          <w:tab w:val="num" w:pos="709"/>
        </w:tabs>
        <w:spacing w:after="200" w:line="276" w:lineRule="auto"/>
        <w:rPr>
          <w:i w:val="0"/>
          <w:color w:val="000000"/>
          <w:sz w:val="22"/>
          <w:szCs w:val="22"/>
        </w:rPr>
      </w:pPr>
      <w:r>
        <w:rPr>
          <w:i w:val="0"/>
          <w:color w:val="000000"/>
          <w:sz w:val="22"/>
          <w:szCs w:val="22"/>
        </w:rPr>
        <w:t>Potrdilo se izdaja na željo ponudnika zaradi sodelovanja na javnem razpisu.</w:t>
      </w:r>
    </w:p>
    <w:p w14:paraId="3E41C959" w14:textId="7CD63DA2" w:rsidR="00675323" w:rsidRPr="00DB6262" w:rsidRDefault="00675323" w:rsidP="00675323">
      <w:pPr>
        <w:pStyle w:val="Glava"/>
        <w:tabs>
          <w:tab w:val="clear" w:pos="4536"/>
          <w:tab w:val="clear" w:pos="9072"/>
          <w:tab w:val="left" w:pos="3261"/>
          <w:tab w:val="right" w:pos="6946"/>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w:t>
      </w:r>
    </w:p>
    <w:p w14:paraId="12A4A180" w14:textId="77777777" w:rsidR="00035B2B" w:rsidRDefault="00170D42" w:rsidP="0050783A">
      <w:pPr>
        <w:tabs>
          <w:tab w:val="num" w:pos="709"/>
        </w:tabs>
        <w:spacing w:after="200" w:line="276" w:lineRule="auto"/>
        <w:rPr>
          <w:i w:val="0"/>
          <w:color w:val="000000"/>
          <w:sz w:val="22"/>
          <w:szCs w:val="22"/>
        </w:rPr>
      </w:pPr>
      <w:r>
        <w:rPr>
          <w:i w:val="0"/>
          <w:color w:val="000000"/>
          <w:sz w:val="22"/>
          <w:szCs w:val="22"/>
        </w:rPr>
        <w:t>__________________</w:t>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Pr>
          <w:i w:val="0"/>
          <w:color w:val="000000"/>
          <w:sz w:val="22"/>
          <w:szCs w:val="22"/>
        </w:rPr>
        <w:tab/>
      </w:r>
      <w:r w:rsidR="00035B2B">
        <w:rPr>
          <w:i w:val="0"/>
          <w:color w:val="000000"/>
          <w:sz w:val="22"/>
          <w:szCs w:val="22"/>
        </w:rPr>
        <w:t>_______________________</w:t>
      </w:r>
    </w:p>
    <w:p w14:paraId="50D46904" w14:textId="77777777" w:rsidR="006A7570" w:rsidRDefault="006A7570" w:rsidP="0050783A">
      <w:pPr>
        <w:tabs>
          <w:tab w:val="num" w:pos="709"/>
        </w:tabs>
        <w:spacing w:after="200" w:line="276" w:lineRule="auto"/>
        <w:rPr>
          <w:i w:val="0"/>
          <w:color w:val="000000"/>
          <w:sz w:val="22"/>
          <w:szCs w:val="22"/>
        </w:rPr>
      </w:pPr>
    </w:p>
    <w:p w14:paraId="7FCD9D29" w14:textId="77777777" w:rsidR="00096AC9" w:rsidRPr="00525998" w:rsidRDefault="00096AC9" w:rsidP="0050783A">
      <w:pPr>
        <w:spacing w:after="200" w:line="276" w:lineRule="auto"/>
        <w:rPr>
          <w:color w:val="000000"/>
          <w:sz w:val="22"/>
          <w:szCs w:val="22"/>
        </w:rPr>
      </w:pPr>
      <w:r w:rsidRPr="00096AC9">
        <w:rPr>
          <w:color w:val="000000"/>
          <w:sz w:val="22"/>
          <w:szCs w:val="22"/>
        </w:rPr>
        <w:t>Ponudniki lahko priložijo referenčna potrdila tudi na drugih obrazcih, vendar morajo le-ti vsebovati enake zahtevane podatke kot zahtevan obrazec - Priloga 4/2.</w:t>
      </w:r>
    </w:p>
    <w:p w14:paraId="0E131E84" w14:textId="77777777" w:rsidR="00307E40" w:rsidRDefault="00307E40" w:rsidP="0050783A">
      <w:pPr>
        <w:tabs>
          <w:tab w:val="num" w:pos="709"/>
        </w:tabs>
        <w:spacing w:after="200" w:line="276" w:lineRule="auto"/>
        <w:rPr>
          <w:i w:val="0"/>
          <w:color w:val="000000"/>
          <w:sz w:val="22"/>
          <w:szCs w:val="22"/>
        </w:rPr>
      </w:pPr>
    </w:p>
    <w:p w14:paraId="0E8661BB" w14:textId="77777777" w:rsidR="00035B2B" w:rsidRDefault="00035B2B" w:rsidP="0050783A">
      <w:pPr>
        <w:spacing w:after="200" w:line="276" w:lineRule="auto"/>
        <w:rPr>
          <w:color w:val="000000"/>
          <w:sz w:val="22"/>
          <w:szCs w:val="22"/>
        </w:rPr>
      </w:pPr>
      <w:r w:rsidRPr="00525998">
        <w:rPr>
          <w:color w:val="000000"/>
          <w:sz w:val="22"/>
          <w:szCs w:val="22"/>
        </w:rPr>
        <w:t xml:space="preserve">Obrazec je potrebno </w:t>
      </w:r>
      <w:r w:rsidR="007A3E7D">
        <w:rPr>
          <w:color w:val="000000"/>
          <w:sz w:val="22"/>
          <w:szCs w:val="22"/>
        </w:rPr>
        <w:t>priložiti</w:t>
      </w:r>
      <w:r w:rsidR="007A3E7D" w:rsidRPr="00525998">
        <w:rPr>
          <w:color w:val="000000"/>
          <w:sz w:val="22"/>
          <w:szCs w:val="22"/>
        </w:rPr>
        <w:t xml:space="preserve"> </w:t>
      </w:r>
      <w:r w:rsidRPr="00525998">
        <w:rPr>
          <w:color w:val="000000"/>
          <w:sz w:val="22"/>
          <w:szCs w:val="22"/>
        </w:rPr>
        <w:t>za vsako referenčno izjavo oz. pogodbenega partnerja.</w:t>
      </w:r>
    </w:p>
    <w:p w14:paraId="5A15D066" w14:textId="77777777" w:rsidR="00035B2B" w:rsidRDefault="00035B2B" w:rsidP="000353C4">
      <w:pPr>
        <w:rPr>
          <w:b/>
          <w:i w:val="0"/>
          <w:sz w:val="20"/>
        </w:rPr>
      </w:pPr>
    </w:p>
    <w:p w14:paraId="11E8C8C7" w14:textId="77777777" w:rsidR="00035B2B" w:rsidRDefault="00035B2B" w:rsidP="0050783A">
      <w:pPr>
        <w:rPr>
          <w:b/>
          <w:i w:val="0"/>
          <w:sz w:val="20"/>
        </w:rPr>
      </w:pPr>
      <w:r>
        <w:rPr>
          <w:b/>
          <w:i w:val="0"/>
          <w:sz w:val="20"/>
        </w:rPr>
        <w:br w:type="page"/>
      </w:r>
    </w:p>
    <w:p w14:paraId="195860E5" w14:textId="3EB7D7B6" w:rsidR="008931B9" w:rsidRPr="003711C4" w:rsidRDefault="008931B9" w:rsidP="0050783A">
      <w:pPr>
        <w:pStyle w:val="Glava"/>
        <w:tabs>
          <w:tab w:val="clear" w:pos="9072"/>
          <w:tab w:val="left" w:pos="708"/>
        </w:tabs>
        <w:jc w:val="right"/>
        <w:rPr>
          <w:b/>
          <w:i w:val="0"/>
          <w:sz w:val="22"/>
          <w:szCs w:val="22"/>
        </w:rPr>
      </w:pPr>
      <w:r w:rsidRPr="003711C4">
        <w:rPr>
          <w:b/>
          <w:i w:val="0"/>
          <w:sz w:val="22"/>
          <w:szCs w:val="22"/>
        </w:rPr>
        <w:t>PRILOGA 5</w:t>
      </w:r>
    </w:p>
    <w:p w14:paraId="3F4F152B" w14:textId="15B059A6" w:rsidR="008931B9" w:rsidRDefault="008931B9" w:rsidP="0050783A">
      <w:pPr>
        <w:rPr>
          <w:i w:val="0"/>
          <w:sz w:val="22"/>
          <w:szCs w:val="22"/>
        </w:rPr>
      </w:pPr>
    </w:p>
    <w:p w14:paraId="296C034F" w14:textId="77777777" w:rsidR="00675323" w:rsidRPr="00675323" w:rsidRDefault="00675323" w:rsidP="0050783A">
      <w:pPr>
        <w:rPr>
          <w:i w:val="0"/>
          <w:sz w:val="22"/>
          <w:szCs w:val="22"/>
        </w:rPr>
      </w:pPr>
    </w:p>
    <w:p w14:paraId="57EBDD2C" w14:textId="77777777" w:rsidR="008931B9" w:rsidRPr="003711C4" w:rsidRDefault="008931B9" w:rsidP="0050783A">
      <w:pPr>
        <w:jc w:val="center"/>
        <w:rPr>
          <w:b/>
          <w:i w:val="0"/>
          <w:sz w:val="28"/>
          <w:szCs w:val="28"/>
        </w:rPr>
      </w:pPr>
      <w:r w:rsidRPr="003711C4">
        <w:rPr>
          <w:b/>
          <w:i w:val="0"/>
          <w:sz w:val="28"/>
          <w:szCs w:val="28"/>
        </w:rPr>
        <w:t xml:space="preserve">SEZNAM KADROV </w:t>
      </w:r>
    </w:p>
    <w:p w14:paraId="0E90D6ED" w14:textId="44BA6581" w:rsidR="006D236E" w:rsidRDefault="006D236E" w:rsidP="006048E0">
      <w:pPr>
        <w:rPr>
          <w:i w:val="0"/>
          <w:sz w:val="22"/>
          <w:szCs w:val="22"/>
        </w:rPr>
      </w:pPr>
    </w:p>
    <w:p w14:paraId="3DD4CD7F" w14:textId="77777777" w:rsidR="006048E0" w:rsidRDefault="006048E0" w:rsidP="006048E0">
      <w:pPr>
        <w:rPr>
          <w:i w:val="0"/>
          <w:sz w:val="22"/>
          <w:szCs w:val="22"/>
        </w:rPr>
      </w:pPr>
    </w:p>
    <w:p w14:paraId="6591F1D3" w14:textId="77777777" w:rsidR="00FB2D5B" w:rsidRPr="004869C7" w:rsidRDefault="00FB2D5B" w:rsidP="0050783A">
      <w:pPr>
        <w:jc w:val="both"/>
        <w:rPr>
          <w:b/>
          <w:i w:val="0"/>
          <w:sz w:val="22"/>
          <w:szCs w:val="22"/>
        </w:rPr>
      </w:pPr>
      <w:r>
        <w:rPr>
          <w:i w:val="0"/>
          <w:sz w:val="22"/>
          <w:szCs w:val="22"/>
        </w:rPr>
        <w:t>Ponudnik izpolni obrazec</w:t>
      </w:r>
      <w:r w:rsidR="008F4AA5">
        <w:rPr>
          <w:i w:val="0"/>
          <w:sz w:val="22"/>
          <w:szCs w:val="22"/>
        </w:rPr>
        <w:t>,</w:t>
      </w:r>
      <w:r>
        <w:rPr>
          <w:i w:val="0"/>
          <w:sz w:val="22"/>
          <w:szCs w:val="22"/>
        </w:rPr>
        <w:t xml:space="preserve"> </w:t>
      </w:r>
      <w:r w:rsidRPr="00E21F30">
        <w:rPr>
          <w:b/>
          <w:i w:val="0"/>
          <w:sz w:val="22"/>
          <w:szCs w:val="22"/>
          <w:u w:val="single"/>
        </w:rPr>
        <w:t xml:space="preserve">v kolikor bo v izvedbo storitve </w:t>
      </w:r>
      <w:r w:rsidR="001A4B7C" w:rsidRPr="00E21F30">
        <w:rPr>
          <w:b/>
          <w:i w:val="0"/>
          <w:sz w:val="22"/>
          <w:szCs w:val="22"/>
          <w:u w:val="single"/>
        </w:rPr>
        <w:t xml:space="preserve">rednega čiščenja </w:t>
      </w:r>
      <w:r w:rsidRPr="00E21F30">
        <w:rPr>
          <w:b/>
          <w:i w:val="0"/>
          <w:sz w:val="22"/>
          <w:szCs w:val="22"/>
          <w:u w:val="single"/>
        </w:rPr>
        <w:t>vključil delavce, zaposlene pri njem za nedoločen čas.</w:t>
      </w:r>
      <w:r w:rsidR="006B4579" w:rsidRPr="006B4579">
        <w:rPr>
          <w:i w:val="0"/>
          <w:sz w:val="22"/>
          <w:szCs w:val="22"/>
        </w:rPr>
        <w:t xml:space="preserve"> </w:t>
      </w:r>
      <w:r w:rsidR="008F4AA5">
        <w:rPr>
          <w:i w:val="0"/>
          <w:sz w:val="22"/>
          <w:szCs w:val="22"/>
        </w:rPr>
        <w:t>N</w:t>
      </w:r>
      <w:r w:rsidRPr="004869C7">
        <w:rPr>
          <w:i w:val="0"/>
          <w:sz w:val="22"/>
          <w:szCs w:val="22"/>
        </w:rPr>
        <w:t>a podlagi</w:t>
      </w:r>
      <w:r w:rsidR="008F4AA5">
        <w:rPr>
          <w:i w:val="0"/>
          <w:sz w:val="22"/>
          <w:szCs w:val="22"/>
        </w:rPr>
        <w:t xml:space="preserve"> v ponudbi navedenega</w:t>
      </w:r>
      <w:r w:rsidRPr="004869C7">
        <w:rPr>
          <w:i w:val="0"/>
          <w:sz w:val="22"/>
          <w:szCs w:val="22"/>
        </w:rPr>
        <w:t xml:space="preserve"> odstotka nominiranih kadrov</w:t>
      </w:r>
      <w:r w:rsidR="008F4AA5">
        <w:rPr>
          <w:i w:val="0"/>
          <w:sz w:val="22"/>
          <w:szCs w:val="22"/>
        </w:rPr>
        <w:t xml:space="preserve"> s pogodbo o zaposlitvi za nedoločen čas, bo ponudnik, </w:t>
      </w:r>
      <w:r w:rsidR="008F4AA5" w:rsidRPr="004869C7">
        <w:rPr>
          <w:i w:val="0"/>
          <w:sz w:val="22"/>
          <w:szCs w:val="22"/>
        </w:rPr>
        <w:t xml:space="preserve">skladno z b) </w:t>
      </w:r>
      <w:r w:rsidR="008F4AA5" w:rsidRPr="004869C7">
        <w:rPr>
          <w:i w:val="0"/>
          <w:color w:val="000000"/>
          <w:sz w:val="22"/>
          <w:szCs w:val="22"/>
        </w:rPr>
        <w:t>točko V</w:t>
      </w:r>
      <w:r w:rsidR="00ED0E2E">
        <w:rPr>
          <w:i w:val="0"/>
          <w:color w:val="000000"/>
          <w:sz w:val="22"/>
          <w:szCs w:val="22"/>
        </w:rPr>
        <w:t>I</w:t>
      </w:r>
      <w:r w:rsidR="008F4AA5" w:rsidRPr="004869C7">
        <w:rPr>
          <w:i w:val="0"/>
          <w:color w:val="000000"/>
          <w:sz w:val="22"/>
          <w:szCs w:val="22"/>
        </w:rPr>
        <w:t>I. poglavja Merila</w:t>
      </w:r>
      <w:r w:rsidR="008F4AA5">
        <w:rPr>
          <w:i w:val="0"/>
          <w:color w:val="000000"/>
          <w:sz w:val="22"/>
          <w:szCs w:val="22"/>
        </w:rPr>
        <w:t xml:space="preserve">, </w:t>
      </w:r>
      <w:r w:rsidR="008F4AA5">
        <w:rPr>
          <w:i w:val="0"/>
          <w:sz w:val="22"/>
          <w:szCs w:val="22"/>
        </w:rPr>
        <w:t>prejel ustrezno število točk na osnovi merila</w:t>
      </w:r>
      <w:r w:rsidR="008F4AA5">
        <w:rPr>
          <w:i w:val="0"/>
          <w:color w:val="000000"/>
          <w:sz w:val="22"/>
          <w:szCs w:val="22"/>
        </w:rPr>
        <w:t>: Delovne razmere pri ponudniku.</w:t>
      </w:r>
    </w:p>
    <w:p w14:paraId="2AF7208B" w14:textId="77777777" w:rsidR="00FB2D5B" w:rsidRPr="006048E0" w:rsidRDefault="00FB2D5B" w:rsidP="006048E0">
      <w:pPr>
        <w:rPr>
          <w:b/>
          <w:i w:val="0"/>
          <w:sz w:val="22"/>
          <w:szCs w:val="22"/>
        </w:rPr>
      </w:pPr>
    </w:p>
    <w:p w14:paraId="65A835C2" w14:textId="77777777" w:rsidR="00FB2D5B" w:rsidRPr="00B13050" w:rsidRDefault="00FB2D5B" w:rsidP="00797128">
      <w:pPr>
        <w:pStyle w:val="Odstavekseznama"/>
        <w:numPr>
          <w:ilvl w:val="0"/>
          <w:numId w:val="38"/>
        </w:numPr>
        <w:tabs>
          <w:tab w:val="left" w:pos="284"/>
        </w:tabs>
        <w:ind w:left="0" w:firstLine="0"/>
        <w:rPr>
          <w:b/>
          <w:i w:val="0"/>
          <w:sz w:val="22"/>
          <w:szCs w:val="22"/>
        </w:rPr>
      </w:pPr>
      <w:r w:rsidRPr="00B13050">
        <w:rPr>
          <w:b/>
          <w:i w:val="0"/>
          <w:sz w:val="22"/>
          <w:szCs w:val="22"/>
        </w:rPr>
        <w:t>VSI KADRI</w:t>
      </w:r>
    </w:p>
    <w:p w14:paraId="01233556" w14:textId="77777777" w:rsidR="00FB2D5B" w:rsidRPr="004869C7" w:rsidRDefault="00FB2D5B" w:rsidP="0050783A">
      <w:pPr>
        <w:rPr>
          <w:i w:val="0"/>
          <w:sz w:val="22"/>
          <w:szCs w:val="22"/>
        </w:rPr>
      </w:pPr>
    </w:p>
    <w:p w14:paraId="3EC1E043" w14:textId="615F4855" w:rsidR="00FB2D5B" w:rsidRDefault="00FB2D5B" w:rsidP="0050783A">
      <w:pPr>
        <w:pStyle w:val="Odstavekseznama"/>
        <w:ind w:left="0"/>
        <w:jc w:val="both"/>
        <w:rPr>
          <w:i w:val="0"/>
          <w:color w:val="000000" w:themeColor="text1"/>
          <w:sz w:val="22"/>
          <w:szCs w:val="22"/>
        </w:rPr>
      </w:pPr>
      <w:r w:rsidRPr="007E7D33">
        <w:rPr>
          <w:i w:val="0"/>
          <w:color w:val="000000" w:themeColor="text1"/>
          <w:sz w:val="22"/>
          <w:szCs w:val="22"/>
        </w:rPr>
        <w:t xml:space="preserve">Ponudnik navede skupno število vseh delavcev, s katerimi bo izvajal </w:t>
      </w:r>
      <w:r w:rsidRPr="00733101">
        <w:rPr>
          <w:b/>
          <w:i w:val="0"/>
          <w:color w:val="000000" w:themeColor="text1"/>
          <w:sz w:val="22"/>
          <w:szCs w:val="22"/>
        </w:rPr>
        <w:t>storitev rednega čiščenja</w:t>
      </w:r>
      <w:r w:rsidRPr="007E7D33">
        <w:rPr>
          <w:i w:val="0"/>
          <w:color w:val="000000" w:themeColor="text1"/>
          <w:sz w:val="22"/>
          <w:szCs w:val="22"/>
        </w:rPr>
        <w:t xml:space="preserve"> pri naročniku</w:t>
      </w:r>
      <w:r w:rsidR="00842842">
        <w:rPr>
          <w:i w:val="0"/>
          <w:color w:val="000000" w:themeColor="text1"/>
          <w:sz w:val="22"/>
          <w:szCs w:val="22"/>
        </w:rPr>
        <w:t>.</w:t>
      </w:r>
      <w:r w:rsidRPr="007E7D33">
        <w:rPr>
          <w:i w:val="0"/>
          <w:color w:val="000000" w:themeColor="text1"/>
          <w:sz w:val="22"/>
          <w:szCs w:val="22"/>
        </w:rPr>
        <w:t xml:space="preserve"> </w:t>
      </w:r>
      <w:r w:rsidR="00842842">
        <w:rPr>
          <w:i w:val="0"/>
          <w:color w:val="000000" w:themeColor="text1"/>
          <w:sz w:val="22"/>
          <w:szCs w:val="22"/>
        </w:rPr>
        <w:t>U</w:t>
      </w:r>
      <w:r w:rsidRPr="007E7D33">
        <w:rPr>
          <w:i w:val="0"/>
          <w:color w:val="000000" w:themeColor="text1"/>
          <w:sz w:val="22"/>
          <w:szCs w:val="22"/>
        </w:rPr>
        <w:t xml:space="preserve">poštevajoč zahteve iz </w:t>
      </w:r>
      <w:r w:rsidR="00F75BC6" w:rsidRPr="003561E6">
        <w:rPr>
          <w:i w:val="0"/>
          <w:color w:val="000000" w:themeColor="text1"/>
          <w:sz w:val="22"/>
          <w:szCs w:val="22"/>
        </w:rPr>
        <w:t>četrte</w:t>
      </w:r>
      <w:r w:rsidRPr="00B13050">
        <w:rPr>
          <w:i w:val="0"/>
          <w:color w:val="000000" w:themeColor="text1"/>
          <w:sz w:val="22"/>
          <w:szCs w:val="22"/>
        </w:rPr>
        <w:t xml:space="preserve"> točke II.</w:t>
      </w:r>
      <w:r w:rsidRPr="007E7D33">
        <w:rPr>
          <w:i w:val="0"/>
          <w:color w:val="000000" w:themeColor="text1"/>
          <w:sz w:val="22"/>
          <w:szCs w:val="22"/>
        </w:rPr>
        <w:t xml:space="preserve"> poglavja te razpisne dokumentacije</w:t>
      </w:r>
      <w:r w:rsidR="00842842">
        <w:rPr>
          <w:i w:val="0"/>
          <w:color w:val="000000" w:themeColor="text1"/>
          <w:sz w:val="22"/>
          <w:szCs w:val="22"/>
        </w:rPr>
        <w:t xml:space="preserve">, naročnik zahteva minimalno </w:t>
      </w:r>
      <w:r w:rsidR="005F1785">
        <w:rPr>
          <w:b/>
          <w:i w:val="0"/>
          <w:color w:val="000000" w:themeColor="text1"/>
          <w:sz w:val="22"/>
          <w:szCs w:val="22"/>
        </w:rPr>
        <w:t>4</w:t>
      </w:r>
      <w:r w:rsidR="00E21F30">
        <w:rPr>
          <w:i w:val="0"/>
          <w:color w:val="000000" w:themeColor="text1"/>
          <w:sz w:val="22"/>
          <w:szCs w:val="22"/>
        </w:rPr>
        <w:t xml:space="preserve"> </w:t>
      </w:r>
      <w:r w:rsidR="00842842">
        <w:rPr>
          <w:i w:val="0"/>
          <w:color w:val="000000" w:themeColor="text1"/>
          <w:sz w:val="22"/>
          <w:szCs w:val="22"/>
        </w:rPr>
        <w:t>delavcev</w:t>
      </w:r>
      <w:r w:rsidR="005F1785">
        <w:rPr>
          <w:i w:val="0"/>
          <w:color w:val="000000" w:themeColor="text1"/>
          <w:sz w:val="22"/>
          <w:szCs w:val="22"/>
        </w:rPr>
        <w:t>:</w:t>
      </w:r>
      <w:r w:rsidRPr="007E7D33">
        <w:rPr>
          <w:i w:val="0"/>
          <w:color w:val="000000" w:themeColor="text1"/>
          <w:sz w:val="22"/>
          <w:szCs w:val="22"/>
        </w:rPr>
        <w:t xml:space="preserve"> </w:t>
      </w:r>
    </w:p>
    <w:p w14:paraId="2EC530C6" w14:textId="77777777" w:rsidR="00FB2D5B" w:rsidRDefault="00FB2D5B" w:rsidP="0050783A">
      <w:pPr>
        <w:rPr>
          <w:i w:val="0"/>
          <w:sz w:val="22"/>
          <w:szCs w:val="22"/>
        </w:rPr>
      </w:pPr>
    </w:p>
    <w:tbl>
      <w:tblPr>
        <w:tblStyle w:val="Tabelamrea"/>
        <w:tblW w:w="4824" w:type="dxa"/>
        <w:tblLook w:val="04A0" w:firstRow="1" w:lastRow="0" w:firstColumn="1" w:lastColumn="0" w:noHBand="0" w:noVBand="1"/>
      </w:tblPr>
      <w:tblGrid>
        <w:gridCol w:w="3549"/>
        <w:gridCol w:w="1275"/>
      </w:tblGrid>
      <w:tr w:rsidR="00FB2D5B" w:rsidRPr="008931B9" w14:paraId="4915A541" w14:textId="77777777" w:rsidTr="000353C4">
        <w:trPr>
          <w:trHeight w:val="567"/>
        </w:trPr>
        <w:tc>
          <w:tcPr>
            <w:tcW w:w="3549" w:type="dxa"/>
            <w:vAlign w:val="center"/>
          </w:tcPr>
          <w:p w14:paraId="5DECF757" w14:textId="77777777" w:rsidR="00FB2D5B" w:rsidRPr="00B13050" w:rsidRDefault="00FB2D5B" w:rsidP="0050783A">
            <w:pPr>
              <w:rPr>
                <w:b/>
                <w:i w:val="0"/>
                <w:sz w:val="22"/>
                <w:szCs w:val="22"/>
              </w:rPr>
            </w:pPr>
            <w:r w:rsidRPr="00B13050">
              <w:rPr>
                <w:i w:val="0"/>
                <w:sz w:val="22"/>
                <w:szCs w:val="22"/>
              </w:rPr>
              <w:t>SKUPAJ ŠTEVILO DELAVCEV</w:t>
            </w:r>
            <w:r w:rsidRPr="00DB4CC4">
              <w:rPr>
                <w:b/>
                <w:i w:val="0"/>
                <w:sz w:val="22"/>
                <w:szCs w:val="22"/>
              </w:rPr>
              <w:t>:</w:t>
            </w:r>
          </w:p>
        </w:tc>
        <w:tc>
          <w:tcPr>
            <w:tcW w:w="1275" w:type="dxa"/>
            <w:vAlign w:val="center"/>
          </w:tcPr>
          <w:p w14:paraId="66D9B585" w14:textId="2E8C8F39" w:rsidR="00FB2D5B" w:rsidRPr="0030228E" w:rsidRDefault="005F1785" w:rsidP="0050783A">
            <w:pPr>
              <w:jc w:val="center"/>
              <w:rPr>
                <w:b/>
                <w:i w:val="0"/>
                <w:sz w:val="22"/>
                <w:szCs w:val="22"/>
              </w:rPr>
            </w:pPr>
            <w:r>
              <w:rPr>
                <w:b/>
                <w:i w:val="0"/>
                <w:sz w:val="22"/>
                <w:szCs w:val="22"/>
              </w:rPr>
              <w:t>4</w:t>
            </w:r>
          </w:p>
        </w:tc>
      </w:tr>
    </w:tbl>
    <w:p w14:paraId="5E7184B4" w14:textId="77777777" w:rsidR="00FB2D5B" w:rsidRDefault="00FB2D5B" w:rsidP="0050783A">
      <w:pPr>
        <w:rPr>
          <w:i w:val="0"/>
          <w:sz w:val="22"/>
          <w:szCs w:val="22"/>
        </w:rPr>
      </w:pPr>
    </w:p>
    <w:p w14:paraId="43FCE247" w14:textId="77777777" w:rsidR="00FB2D5B" w:rsidRPr="00B13050" w:rsidRDefault="00FB2D5B" w:rsidP="00797128">
      <w:pPr>
        <w:pStyle w:val="Odstavekseznama"/>
        <w:numPr>
          <w:ilvl w:val="0"/>
          <w:numId w:val="38"/>
        </w:numPr>
        <w:tabs>
          <w:tab w:val="left" w:pos="284"/>
        </w:tabs>
        <w:ind w:left="0" w:firstLine="0"/>
        <w:rPr>
          <w:b/>
          <w:i w:val="0"/>
          <w:sz w:val="22"/>
          <w:szCs w:val="22"/>
        </w:rPr>
      </w:pPr>
      <w:r w:rsidRPr="00B13050">
        <w:rPr>
          <w:b/>
          <w:i w:val="0"/>
          <w:sz w:val="22"/>
          <w:szCs w:val="22"/>
        </w:rPr>
        <w:t>KADRI ZA NEDOLOČEN ČAS</w:t>
      </w:r>
    </w:p>
    <w:p w14:paraId="5781A56B" w14:textId="77777777" w:rsidR="00FB2D5B" w:rsidRDefault="00FB2D5B" w:rsidP="0050783A">
      <w:pPr>
        <w:pStyle w:val="Odstavekseznama"/>
        <w:ind w:left="0"/>
        <w:rPr>
          <w:i w:val="0"/>
          <w:sz w:val="22"/>
          <w:szCs w:val="22"/>
        </w:rPr>
      </w:pPr>
    </w:p>
    <w:p w14:paraId="23B3DBBB" w14:textId="77777777" w:rsidR="00FB2D5B" w:rsidRPr="00DB4CC4" w:rsidRDefault="00FB2D5B" w:rsidP="0050783A">
      <w:pPr>
        <w:pStyle w:val="Odstavekseznama"/>
        <w:ind w:left="0"/>
        <w:jc w:val="both"/>
        <w:rPr>
          <w:i w:val="0"/>
          <w:sz w:val="22"/>
          <w:szCs w:val="22"/>
        </w:rPr>
      </w:pPr>
      <w:r w:rsidRPr="00DB4CC4">
        <w:rPr>
          <w:i w:val="0"/>
          <w:sz w:val="22"/>
          <w:szCs w:val="22"/>
        </w:rPr>
        <w:t xml:space="preserve">Ponudnik </w:t>
      </w:r>
      <w:r>
        <w:rPr>
          <w:i w:val="0"/>
          <w:sz w:val="22"/>
          <w:szCs w:val="22"/>
        </w:rPr>
        <w:t xml:space="preserve">vpiše </w:t>
      </w:r>
      <w:r w:rsidRPr="00DB4CC4">
        <w:rPr>
          <w:i w:val="0"/>
          <w:sz w:val="22"/>
          <w:szCs w:val="22"/>
        </w:rPr>
        <w:t xml:space="preserve">ime in priimek oseb, ki bodo pri naročniku izvajale </w:t>
      </w:r>
      <w:r w:rsidRPr="00733101">
        <w:rPr>
          <w:b/>
          <w:i w:val="0"/>
          <w:sz w:val="22"/>
          <w:szCs w:val="22"/>
        </w:rPr>
        <w:t>storitve rednega čiščenja</w:t>
      </w:r>
      <w:r w:rsidRPr="00DB4CC4">
        <w:rPr>
          <w:i w:val="0"/>
          <w:sz w:val="22"/>
          <w:szCs w:val="22"/>
        </w:rPr>
        <w:t xml:space="preserve"> s sklenjeno pogodbo o zaposlitvi  pri ponudniku ali partnerjih v skupni ponudbi za nedoločen čas</w:t>
      </w:r>
      <w:r>
        <w:rPr>
          <w:i w:val="0"/>
          <w:sz w:val="22"/>
          <w:szCs w:val="22"/>
        </w:rPr>
        <w:t>.</w:t>
      </w:r>
    </w:p>
    <w:p w14:paraId="460150F3" w14:textId="77777777" w:rsidR="00FB2D5B" w:rsidRPr="008931B9" w:rsidRDefault="00FB2D5B" w:rsidP="0050783A">
      <w:pPr>
        <w:jc w:val="center"/>
        <w:rPr>
          <w:i w:val="0"/>
          <w:sz w:val="22"/>
          <w:szCs w:val="22"/>
        </w:rPr>
      </w:pPr>
    </w:p>
    <w:tbl>
      <w:tblPr>
        <w:tblStyle w:val="Tabelamrea"/>
        <w:tblW w:w="9214" w:type="dxa"/>
        <w:tblLook w:val="04A0" w:firstRow="1" w:lastRow="0" w:firstColumn="1" w:lastColumn="0" w:noHBand="0" w:noVBand="1"/>
      </w:tblPr>
      <w:tblGrid>
        <w:gridCol w:w="992"/>
        <w:gridCol w:w="8222"/>
      </w:tblGrid>
      <w:tr w:rsidR="00FB2D5B" w:rsidRPr="008931B9" w14:paraId="474C64C4" w14:textId="77777777" w:rsidTr="000353C4">
        <w:trPr>
          <w:trHeight w:val="454"/>
        </w:trPr>
        <w:tc>
          <w:tcPr>
            <w:tcW w:w="992" w:type="dxa"/>
            <w:shd w:val="clear" w:color="auto" w:fill="auto"/>
            <w:vAlign w:val="center"/>
          </w:tcPr>
          <w:p w14:paraId="3B8B6713" w14:textId="77777777" w:rsidR="00FB2D5B" w:rsidRPr="008931B9" w:rsidRDefault="00FB2D5B" w:rsidP="0050783A">
            <w:pPr>
              <w:jc w:val="center"/>
              <w:rPr>
                <w:b/>
                <w:i w:val="0"/>
                <w:sz w:val="22"/>
                <w:szCs w:val="22"/>
              </w:rPr>
            </w:pPr>
            <w:proofErr w:type="spellStart"/>
            <w:r w:rsidRPr="008931B9">
              <w:rPr>
                <w:b/>
                <w:i w:val="0"/>
                <w:sz w:val="22"/>
                <w:szCs w:val="22"/>
              </w:rPr>
              <w:t>Zap</w:t>
            </w:r>
            <w:proofErr w:type="spellEnd"/>
            <w:r w:rsidRPr="008931B9">
              <w:rPr>
                <w:b/>
                <w:i w:val="0"/>
                <w:sz w:val="22"/>
                <w:szCs w:val="22"/>
              </w:rPr>
              <w:t>.</w:t>
            </w:r>
            <w:r>
              <w:rPr>
                <w:b/>
                <w:i w:val="0"/>
                <w:sz w:val="22"/>
                <w:szCs w:val="22"/>
              </w:rPr>
              <w:t xml:space="preserve"> </w:t>
            </w:r>
            <w:r w:rsidRPr="008931B9">
              <w:rPr>
                <w:b/>
                <w:i w:val="0"/>
                <w:sz w:val="22"/>
                <w:szCs w:val="22"/>
              </w:rPr>
              <w:t>št.</w:t>
            </w:r>
          </w:p>
        </w:tc>
        <w:tc>
          <w:tcPr>
            <w:tcW w:w="8222" w:type="dxa"/>
            <w:shd w:val="clear" w:color="auto" w:fill="auto"/>
            <w:vAlign w:val="center"/>
          </w:tcPr>
          <w:p w14:paraId="6DFE13D9" w14:textId="77777777" w:rsidR="00FB2D5B" w:rsidRPr="001122D1" w:rsidRDefault="00FB2D5B" w:rsidP="0050783A">
            <w:pPr>
              <w:jc w:val="center"/>
              <w:rPr>
                <w:i w:val="0"/>
                <w:sz w:val="22"/>
                <w:szCs w:val="22"/>
              </w:rPr>
            </w:pPr>
            <w:r w:rsidRPr="008931B9">
              <w:rPr>
                <w:b/>
                <w:i w:val="0"/>
                <w:sz w:val="22"/>
                <w:szCs w:val="22"/>
              </w:rPr>
              <w:t xml:space="preserve">Ime in priimek </w:t>
            </w:r>
          </w:p>
        </w:tc>
      </w:tr>
      <w:tr w:rsidR="00FB2D5B" w:rsidRPr="008931B9" w14:paraId="031FCFE5" w14:textId="77777777" w:rsidTr="000353C4">
        <w:trPr>
          <w:trHeight w:val="454"/>
        </w:trPr>
        <w:tc>
          <w:tcPr>
            <w:tcW w:w="992" w:type="dxa"/>
            <w:shd w:val="clear" w:color="auto" w:fill="auto"/>
            <w:vAlign w:val="center"/>
          </w:tcPr>
          <w:p w14:paraId="58C293A2" w14:textId="77777777" w:rsidR="00FB2D5B" w:rsidRPr="008931B9" w:rsidRDefault="00FB2D5B" w:rsidP="0050783A">
            <w:pPr>
              <w:jc w:val="center"/>
              <w:rPr>
                <w:i w:val="0"/>
                <w:sz w:val="22"/>
                <w:szCs w:val="22"/>
              </w:rPr>
            </w:pPr>
            <w:r w:rsidRPr="008931B9">
              <w:rPr>
                <w:i w:val="0"/>
                <w:sz w:val="22"/>
                <w:szCs w:val="22"/>
              </w:rPr>
              <w:t>1</w:t>
            </w:r>
          </w:p>
        </w:tc>
        <w:tc>
          <w:tcPr>
            <w:tcW w:w="8222" w:type="dxa"/>
            <w:shd w:val="clear" w:color="auto" w:fill="auto"/>
            <w:vAlign w:val="center"/>
          </w:tcPr>
          <w:p w14:paraId="3BA6A54A" w14:textId="77777777" w:rsidR="00FB2D5B" w:rsidRPr="008931B9" w:rsidRDefault="00FB2D5B" w:rsidP="0050783A">
            <w:pPr>
              <w:jc w:val="center"/>
              <w:rPr>
                <w:i w:val="0"/>
                <w:sz w:val="22"/>
                <w:szCs w:val="22"/>
              </w:rPr>
            </w:pPr>
          </w:p>
        </w:tc>
      </w:tr>
      <w:tr w:rsidR="00FB2D5B" w:rsidRPr="008931B9" w14:paraId="74ADB2F5" w14:textId="77777777" w:rsidTr="000353C4">
        <w:trPr>
          <w:trHeight w:val="454"/>
        </w:trPr>
        <w:tc>
          <w:tcPr>
            <w:tcW w:w="992" w:type="dxa"/>
            <w:shd w:val="clear" w:color="auto" w:fill="auto"/>
            <w:vAlign w:val="center"/>
          </w:tcPr>
          <w:p w14:paraId="767726A8" w14:textId="77777777" w:rsidR="00FB2D5B" w:rsidRPr="008931B9" w:rsidRDefault="00FB2D5B" w:rsidP="0050783A">
            <w:pPr>
              <w:jc w:val="center"/>
              <w:rPr>
                <w:i w:val="0"/>
                <w:sz w:val="22"/>
                <w:szCs w:val="22"/>
              </w:rPr>
            </w:pPr>
            <w:r w:rsidRPr="008931B9">
              <w:rPr>
                <w:i w:val="0"/>
                <w:sz w:val="22"/>
                <w:szCs w:val="22"/>
              </w:rPr>
              <w:t>2</w:t>
            </w:r>
          </w:p>
        </w:tc>
        <w:tc>
          <w:tcPr>
            <w:tcW w:w="8222" w:type="dxa"/>
            <w:shd w:val="clear" w:color="auto" w:fill="auto"/>
            <w:vAlign w:val="center"/>
          </w:tcPr>
          <w:p w14:paraId="5412EA27" w14:textId="77777777" w:rsidR="00FB2D5B" w:rsidRPr="008931B9" w:rsidRDefault="00FB2D5B" w:rsidP="0050783A">
            <w:pPr>
              <w:jc w:val="center"/>
              <w:rPr>
                <w:i w:val="0"/>
                <w:sz w:val="22"/>
                <w:szCs w:val="22"/>
              </w:rPr>
            </w:pPr>
          </w:p>
        </w:tc>
      </w:tr>
      <w:tr w:rsidR="00FB2D5B" w:rsidRPr="008931B9" w14:paraId="19ACECCE" w14:textId="77777777" w:rsidTr="000353C4">
        <w:trPr>
          <w:trHeight w:val="454"/>
        </w:trPr>
        <w:tc>
          <w:tcPr>
            <w:tcW w:w="992" w:type="dxa"/>
            <w:shd w:val="clear" w:color="auto" w:fill="auto"/>
            <w:vAlign w:val="center"/>
          </w:tcPr>
          <w:p w14:paraId="46B74435" w14:textId="77777777" w:rsidR="00FB2D5B" w:rsidRPr="008931B9" w:rsidRDefault="00FB2D5B" w:rsidP="0050783A">
            <w:pPr>
              <w:jc w:val="center"/>
              <w:rPr>
                <w:i w:val="0"/>
                <w:sz w:val="22"/>
                <w:szCs w:val="22"/>
              </w:rPr>
            </w:pPr>
            <w:r w:rsidRPr="008931B9">
              <w:rPr>
                <w:i w:val="0"/>
                <w:sz w:val="22"/>
                <w:szCs w:val="22"/>
              </w:rPr>
              <w:t>3</w:t>
            </w:r>
          </w:p>
        </w:tc>
        <w:tc>
          <w:tcPr>
            <w:tcW w:w="8222" w:type="dxa"/>
            <w:shd w:val="clear" w:color="auto" w:fill="auto"/>
            <w:vAlign w:val="center"/>
          </w:tcPr>
          <w:p w14:paraId="7FC091F9" w14:textId="77777777" w:rsidR="00FB2D5B" w:rsidRPr="008931B9" w:rsidRDefault="00FB2D5B" w:rsidP="0050783A">
            <w:pPr>
              <w:jc w:val="center"/>
              <w:rPr>
                <w:i w:val="0"/>
                <w:sz w:val="22"/>
                <w:szCs w:val="22"/>
              </w:rPr>
            </w:pPr>
          </w:p>
        </w:tc>
      </w:tr>
      <w:tr w:rsidR="00FB2D5B" w:rsidRPr="008931B9" w14:paraId="717F8E0F" w14:textId="77777777" w:rsidTr="000353C4">
        <w:trPr>
          <w:trHeight w:val="454"/>
        </w:trPr>
        <w:tc>
          <w:tcPr>
            <w:tcW w:w="992" w:type="dxa"/>
            <w:shd w:val="clear" w:color="auto" w:fill="auto"/>
            <w:vAlign w:val="center"/>
          </w:tcPr>
          <w:p w14:paraId="1A054B51" w14:textId="77777777" w:rsidR="00FB2D5B" w:rsidRPr="008931B9" w:rsidRDefault="00FB2D5B" w:rsidP="0050783A">
            <w:pPr>
              <w:jc w:val="center"/>
              <w:rPr>
                <w:i w:val="0"/>
                <w:sz w:val="22"/>
                <w:szCs w:val="22"/>
              </w:rPr>
            </w:pPr>
            <w:r w:rsidRPr="008931B9">
              <w:rPr>
                <w:i w:val="0"/>
                <w:sz w:val="22"/>
                <w:szCs w:val="22"/>
              </w:rPr>
              <w:t>4</w:t>
            </w:r>
          </w:p>
        </w:tc>
        <w:tc>
          <w:tcPr>
            <w:tcW w:w="8222" w:type="dxa"/>
            <w:shd w:val="clear" w:color="auto" w:fill="auto"/>
            <w:vAlign w:val="center"/>
          </w:tcPr>
          <w:p w14:paraId="582729E8" w14:textId="77777777" w:rsidR="00FB2D5B" w:rsidRPr="008931B9" w:rsidRDefault="00FB2D5B" w:rsidP="0050783A">
            <w:pPr>
              <w:jc w:val="center"/>
              <w:rPr>
                <w:i w:val="0"/>
                <w:sz w:val="22"/>
                <w:szCs w:val="22"/>
              </w:rPr>
            </w:pPr>
          </w:p>
        </w:tc>
      </w:tr>
      <w:tr w:rsidR="00FB2D5B" w:rsidRPr="008931B9" w14:paraId="142DC0D0" w14:textId="77777777" w:rsidTr="000353C4">
        <w:trPr>
          <w:trHeight w:val="454"/>
        </w:trPr>
        <w:tc>
          <w:tcPr>
            <w:tcW w:w="992" w:type="dxa"/>
            <w:shd w:val="clear" w:color="auto" w:fill="auto"/>
            <w:vAlign w:val="center"/>
          </w:tcPr>
          <w:p w14:paraId="4579BB0D" w14:textId="77777777" w:rsidR="00FB2D5B" w:rsidRPr="008931B9" w:rsidRDefault="00FB2D5B" w:rsidP="0050783A">
            <w:pPr>
              <w:jc w:val="center"/>
              <w:rPr>
                <w:i w:val="0"/>
                <w:sz w:val="22"/>
                <w:szCs w:val="22"/>
              </w:rPr>
            </w:pPr>
            <w:r>
              <w:rPr>
                <w:i w:val="0"/>
                <w:sz w:val="22"/>
                <w:szCs w:val="22"/>
              </w:rPr>
              <w:t>5</w:t>
            </w:r>
          </w:p>
        </w:tc>
        <w:tc>
          <w:tcPr>
            <w:tcW w:w="8222" w:type="dxa"/>
            <w:shd w:val="clear" w:color="auto" w:fill="auto"/>
            <w:vAlign w:val="center"/>
          </w:tcPr>
          <w:p w14:paraId="6A09C740" w14:textId="77777777" w:rsidR="00FB2D5B" w:rsidRPr="008931B9" w:rsidRDefault="00FB2D5B" w:rsidP="0050783A">
            <w:pPr>
              <w:jc w:val="center"/>
              <w:rPr>
                <w:i w:val="0"/>
                <w:sz w:val="22"/>
                <w:szCs w:val="22"/>
              </w:rPr>
            </w:pPr>
          </w:p>
        </w:tc>
      </w:tr>
      <w:tr w:rsidR="00FB2D5B" w:rsidRPr="008931B9" w14:paraId="60C09CD2" w14:textId="77777777" w:rsidTr="000353C4">
        <w:trPr>
          <w:trHeight w:val="454"/>
        </w:trPr>
        <w:tc>
          <w:tcPr>
            <w:tcW w:w="992" w:type="dxa"/>
            <w:shd w:val="clear" w:color="auto" w:fill="auto"/>
            <w:vAlign w:val="center"/>
          </w:tcPr>
          <w:p w14:paraId="3A4AA7E1" w14:textId="77777777" w:rsidR="00FB2D5B" w:rsidRDefault="00FB2D5B" w:rsidP="0050783A">
            <w:pPr>
              <w:jc w:val="center"/>
              <w:rPr>
                <w:i w:val="0"/>
                <w:sz w:val="22"/>
                <w:szCs w:val="22"/>
              </w:rPr>
            </w:pPr>
            <w:r>
              <w:rPr>
                <w:i w:val="0"/>
                <w:sz w:val="22"/>
                <w:szCs w:val="22"/>
              </w:rPr>
              <w:t>6</w:t>
            </w:r>
          </w:p>
        </w:tc>
        <w:tc>
          <w:tcPr>
            <w:tcW w:w="8222" w:type="dxa"/>
            <w:shd w:val="clear" w:color="auto" w:fill="auto"/>
            <w:vAlign w:val="center"/>
          </w:tcPr>
          <w:p w14:paraId="5D17450B" w14:textId="77777777" w:rsidR="00FB2D5B" w:rsidRPr="008931B9" w:rsidRDefault="00FB2D5B" w:rsidP="0050783A">
            <w:pPr>
              <w:jc w:val="center"/>
              <w:rPr>
                <w:i w:val="0"/>
                <w:sz w:val="22"/>
                <w:szCs w:val="22"/>
              </w:rPr>
            </w:pPr>
          </w:p>
        </w:tc>
      </w:tr>
      <w:tr w:rsidR="00FB2D5B" w:rsidRPr="008931B9" w14:paraId="232B6039" w14:textId="77777777" w:rsidTr="000353C4">
        <w:trPr>
          <w:trHeight w:val="454"/>
        </w:trPr>
        <w:tc>
          <w:tcPr>
            <w:tcW w:w="992" w:type="dxa"/>
            <w:shd w:val="clear" w:color="auto" w:fill="auto"/>
            <w:vAlign w:val="center"/>
          </w:tcPr>
          <w:p w14:paraId="584D1EB9" w14:textId="77777777" w:rsidR="00FB2D5B" w:rsidRDefault="00FB2D5B" w:rsidP="0050783A">
            <w:pPr>
              <w:jc w:val="center"/>
              <w:rPr>
                <w:i w:val="0"/>
                <w:sz w:val="22"/>
                <w:szCs w:val="22"/>
              </w:rPr>
            </w:pPr>
            <w:r>
              <w:rPr>
                <w:i w:val="0"/>
                <w:sz w:val="22"/>
                <w:szCs w:val="22"/>
              </w:rPr>
              <w:t>7</w:t>
            </w:r>
          </w:p>
        </w:tc>
        <w:tc>
          <w:tcPr>
            <w:tcW w:w="8222" w:type="dxa"/>
            <w:shd w:val="clear" w:color="auto" w:fill="auto"/>
            <w:vAlign w:val="center"/>
          </w:tcPr>
          <w:p w14:paraId="21A07168" w14:textId="77777777" w:rsidR="00FB2D5B" w:rsidRPr="008931B9" w:rsidRDefault="00FB2D5B" w:rsidP="0050783A">
            <w:pPr>
              <w:jc w:val="center"/>
              <w:rPr>
                <w:i w:val="0"/>
                <w:sz w:val="22"/>
                <w:szCs w:val="22"/>
              </w:rPr>
            </w:pPr>
          </w:p>
        </w:tc>
      </w:tr>
      <w:tr w:rsidR="00FB2D5B" w:rsidRPr="008931B9" w14:paraId="487525DB" w14:textId="77777777" w:rsidTr="000353C4">
        <w:trPr>
          <w:trHeight w:val="454"/>
        </w:trPr>
        <w:tc>
          <w:tcPr>
            <w:tcW w:w="992" w:type="dxa"/>
            <w:shd w:val="clear" w:color="auto" w:fill="auto"/>
            <w:vAlign w:val="center"/>
          </w:tcPr>
          <w:p w14:paraId="52174273" w14:textId="77777777" w:rsidR="00FB2D5B" w:rsidRDefault="00FB2D5B" w:rsidP="0050783A">
            <w:pPr>
              <w:jc w:val="center"/>
              <w:rPr>
                <w:i w:val="0"/>
                <w:sz w:val="22"/>
                <w:szCs w:val="22"/>
              </w:rPr>
            </w:pPr>
            <w:r>
              <w:rPr>
                <w:i w:val="0"/>
                <w:sz w:val="22"/>
                <w:szCs w:val="22"/>
              </w:rPr>
              <w:t>8</w:t>
            </w:r>
          </w:p>
        </w:tc>
        <w:tc>
          <w:tcPr>
            <w:tcW w:w="8222" w:type="dxa"/>
            <w:shd w:val="clear" w:color="auto" w:fill="auto"/>
            <w:vAlign w:val="center"/>
          </w:tcPr>
          <w:p w14:paraId="615D0427" w14:textId="77777777" w:rsidR="00FB2D5B" w:rsidRPr="008931B9" w:rsidRDefault="00FB2D5B" w:rsidP="0050783A">
            <w:pPr>
              <w:jc w:val="center"/>
              <w:rPr>
                <w:i w:val="0"/>
                <w:sz w:val="22"/>
                <w:szCs w:val="22"/>
              </w:rPr>
            </w:pPr>
          </w:p>
        </w:tc>
      </w:tr>
    </w:tbl>
    <w:p w14:paraId="513A2CA8" w14:textId="77777777" w:rsidR="00FB2D5B" w:rsidRPr="00B13050" w:rsidRDefault="00FB2D5B" w:rsidP="0050783A">
      <w:pPr>
        <w:jc w:val="both"/>
        <w:rPr>
          <w:i w:val="0"/>
          <w:sz w:val="22"/>
          <w:szCs w:val="22"/>
        </w:rPr>
      </w:pPr>
      <w:r>
        <w:rPr>
          <w:i w:val="0"/>
          <w:sz w:val="22"/>
          <w:szCs w:val="22"/>
        </w:rPr>
        <w:t xml:space="preserve">           </w:t>
      </w:r>
      <w:r w:rsidR="00733101">
        <w:rPr>
          <w:i w:val="0"/>
          <w:sz w:val="22"/>
          <w:szCs w:val="22"/>
        </w:rPr>
        <w:t xml:space="preserve">    </w:t>
      </w:r>
      <w:r w:rsidR="00733101" w:rsidRPr="009574A6">
        <w:rPr>
          <w:sz w:val="20"/>
          <w:szCs w:val="22"/>
        </w:rPr>
        <w:t>Za potrebe izpolnitve tabele, lahko ponudnik vstavi dodatne vrstice</w:t>
      </w:r>
    </w:p>
    <w:p w14:paraId="3FD00AAA" w14:textId="77777777" w:rsidR="00FB2D5B" w:rsidRPr="007E7D33" w:rsidRDefault="00FB2D5B" w:rsidP="0050783A">
      <w:pPr>
        <w:jc w:val="both"/>
        <w:rPr>
          <w:b/>
          <w:i w:val="0"/>
          <w:sz w:val="22"/>
          <w:szCs w:val="22"/>
        </w:rPr>
      </w:pPr>
    </w:p>
    <w:p w14:paraId="2B35E93C" w14:textId="77777777" w:rsidR="00FB2D5B" w:rsidRDefault="00FB2D5B" w:rsidP="00797128">
      <w:pPr>
        <w:pStyle w:val="Odstavekseznama"/>
        <w:numPr>
          <w:ilvl w:val="0"/>
          <w:numId w:val="38"/>
        </w:numPr>
        <w:tabs>
          <w:tab w:val="left" w:pos="284"/>
        </w:tabs>
        <w:ind w:left="0" w:firstLine="0"/>
        <w:rPr>
          <w:b/>
          <w:i w:val="0"/>
          <w:sz w:val="22"/>
          <w:szCs w:val="22"/>
        </w:rPr>
      </w:pPr>
      <w:r w:rsidRPr="007E7D33">
        <w:rPr>
          <w:b/>
          <w:i w:val="0"/>
          <w:sz w:val="22"/>
          <w:szCs w:val="22"/>
        </w:rPr>
        <w:t>IZRAČUN</w:t>
      </w:r>
    </w:p>
    <w:p w14:paraId="4E417598" w14:textId="77777777" w:rsidR="00FB2D5B" w:rsidRDefault="00FB2D5B" w:rsidP="0050783A">
      <w:pPr>
        <w:pStyle w:val="Odstavekseznama"/>
        <w:ind w:left="0"/>
        <w:jc w:val="both"/>
        <w:rPr>
          <w:b/>
          <w:i w:val="0"/>
          <w:sz w:val="22"/>
          <w:szCs w:val="22"/>
        </w:rPr>
      </w:pPr>
    </w:p>
    <w:p w14:paraId="4049170B" w14:textId="09C75E39" w:rsidR="00FB2D5B" w:rsidRPr="007E7D33" w:rsidRDefault="00FB2D5B" w:rsidP="0050783A">
      <w:pPr>
        <w:jc w:val="both"/>
        <w:rPr>
          <w:b/>
          <w:i w:val="0"/>
          <w:sz w:val="22"/>
          <w:szCs w:val="22"/>
        </w:rPr>
      </w:pPr>
      <w:r w:rsidRPr="007E7D33">
        <w:rPr>
          <w:i w:val="0"/>
          <w:sz w:val="22"/>
          <w:szCs w:val="22"/>
        </w:rPr>
        <w:t>I</w:t>
      </w:r>
      <w:r>
        <w:rPr>
          <w:i w:val="0"/>
          <w:sz w:val="22"/>
          <w:szCs w:val="22"/>
        </w:rPr>
        <w:t>zračun ponudnik opravi skladno z b) točko V</w:t>
      </w:r>
      <w:r w:rsidR="00264982">
        <w:rPr>
          <w:i w:val="0"/>
          <w:sz w:val="22"/>
          <w:szCs w:val="22"/>
        </w:rPr>
        <w:t>I</w:t>
      </w:r>
      <w:r>
        <w:rPr>
          <w:i w:val="0"/>
          <w:sz w:val="22"/>
          <w:szCs w:val="22"/>
        </w:rPr>
        <w:t>I. poglavja</w:t>
      </w:r>
      <w:r w:rsidRPr="007E7D33">
        <w:rPr>
          <w:i w:val="0"/>
          <w:sz w:val="22"/>
          <w:szCs w:val="22"/>
        </w:rPr>
        <w:t xml:space="preserve"> predmetne razpisne </w:t>
      </w:r>
      <w:r>
        <w:rPr>
          <w:i w:val="0"/>
          <w:sz w:val="22"/>
          <w:szCs w:val="22"/>
        </w:rPr>
        <w:t xml:space="preserve">dokumentacije </w:t>
      </w:r>
      <w:r w:rsidRPr="007E7D33">
        <w:rPr>
          <w:i w:val="0"/>
          <w:sz w:val="22"/>
          <w:szCs w:val="22"/>
        </w:rPr>
        <w:t>ter vrednost prepiše v obrazec Predračun (Priloga 3).</w:t>
      </w:r>
    </w:p>
    <w:p w14:paraId="4F05DE22" w14:textId="77777777" w:rsidR="00FB2D5B" w:rsidRDefault="00FB2D5B" w:rsidP="0050783A">
      <w:pPr>
        <w:jc w:val="both"/>
        <w:rPr>
          <w:i w:val="0"/>
          <w:sz w:val="22"/>
          <w:szCs w:val="22"/>
        </w:rPr>
      </w:pPr>
    </w:p>
    <w:tbl>
      <w:tblPr>
        <w:tblStyle w:val="Tabelamrea"/>
        <w:tblW w:w="9214" w:type="dxa"/>
        <w:tblLook w:val="04A0" w:firstRow="1" w:lastRow="0" w:firstColumn="1" w:lastColumn="0" w:noHBand="0" w:noVBand="1"/>
      </w:tblPr>
      <w:tblGrid>
        <w:gridCol w:w="6095"/>
        <w:gridCol w:w="3119"/>
      </w:tblGrid>
      <w:tr w:rsidR="00FB2D5B" w:rsidRPr="008931B9" w14:paraId="57843514" w14:textId="77777777" w:rsidTr="000353C4">
        <w:trPr>
          <w:trHeight w:val="567"/>
        </w:trPr>
        <w:tc>
          <w:tcPr>
            <w:tcW w:w="6095" w:type="dxa"/>
          </w:tcPr>
          <w:p w14:paraId="2F278FBA" w14:textId="77777777" w:rsidR="00403EEE" w:rsidRDefault="00FB2D5B" w:rsidP="0050783A">
            <w:pPr>
              <w:rPr>
                <w:i w:val="0"/>
                <w:sz w:val="20"/>
                <w:szCs w:val="22"/>
              </w:rPr>
            </w:pPr>
            <w:r w:rsidRPr="00403EEE">
              <w:rPr>
                <w:i w:val="0"/>
                <w:sz w:val="20"/>
                <w:szCs w:val="22"/>
              </w:rPr>
              <w:t xml:space="preserve">ODSTOTEK NOMINIRANEGA KADRA </w:t>
            </w:r>
          </w:p>
          <w:p w14:paraId="1BC19017" w14:textId="77777777" w:rsidR="00403EEE" w:rsidRDefault="00FB2D5B" w:rsidP="0050783A">
            <w:pPr>
              <w:rPr>
                <w:i w:val="0"/>
                <w:sz w:val="20"/>
                <w:szCs w:val="22"/>
              </w:rPr>
            </w:pPr>
            <w:r w:rsidRPr="00403EEE">
              <w:rPr>
                <w:i w:val="0"/>
                <w:sz w:val="20"/>
                <w:szCs w:val="22"/>
              </w:rPr>
              <w:t>S POGODBO O ZAPOSLITVI ZA NEDOLOČEN ČAS</w:t>
            </w:r>
            <w:r w:rsidR="001A4B7C" w:rsidRPr="00403EEE">
              <w:rPr>
                <w:i w:val="0"/>
                <w:sz w:val="20"/>
                <w:szCs w:val="22"/>
              </w:rPr>
              <w:t xml:space="preserve"> </w:t>
            </w:r>
          </w:p>
          <w:p w14:paraId="6BC17AB3" w14:textId="77777777" w:rsidR="00FB2D5B" w:rsidRPr="00403EEE" w:rsidRDefault="001A4B7C" w:rsidP="0050783A">
            <w:pPr>
              <w:rPr>
                <w:i w:val="0"/>
                <w:sz w:val="20"/>
                <w:szCs w:val="22"/>
              </w:rPr>
            </w:pPr>
            <w:r w:rsidRPr="00403EEE">
              <w:rPr>
                <w:i w:val="0"/>
                <w:sz w:val="20"/>
                <w:szCs w:val="22"/>
              </w:rPr>
              <w:t>ZA IZVAJANJE STORITEV REDNEGA ČIŠČENJA</w:t>
            </w:r>
            <w:r w:rsidR="00403EEE" w:rsidRPr="001403AE">
              <w:rPr>
                <w:i w:val="0"/>
                <w:sz w:val="20"/>
                <w:szCs w:val="22"/>
              </w:rPr>
              <w:t xml:space="preserve"> (% </w:t>
            </w:r>
            <w:proofErr w:type="spellStart"/>
            <w:r w:rsidR="00403EEE" w:rsidRPr="001403AE">
              <w:rPr>
                <w:i w:val="0"/>
                <w:sz w:val="20"/>
                <w:szCs w:val="22"/>
              </w:rPr>
              <w:t>PoZNDČ</w:t>
            </w:r>
            <w:proofErr w:type="spellEnd"/>
            <w:r w:rsidR="00403EEE" w:rsidRPr="001403AE">
              <w:rPr>
                <w:i w:val="0"/>
                <w:sz w:val="20"/>
                <w:szCs w:val="22"/>
              </w:rPr>
              <w:t>):</w:t>
            </w:r>
          </w:p>
        </w:tc>
        <w:tc>
          <w:tcPr>
            <w:tcW w:w="3119" w:type="dxa"/>
            <w:vAlign w:val="center"/>
          </w:tcPr>
          <w:p w14:paraId="788D15A4" w14:textId="77777777" w:rsidR="00FB2D5B" w:rsidRPr="0030228E" w:rsidRDefault="00403EEE" w:rsidP="0050783A">
            <w:pPr>
              <w:jc w:val="center"/>
              <w:rPr>
                <w:b/>
                <w:i w:val="0"/>
                <w:sz w:val="22"/>
                <w:szCs w:val="22"/>
              </w:rPr>
            </w:pPr>
            <w:r w:rsidRPr="00403EEE">
              <w:rPr>
                <w:b/>
                <w:i w:val="0"/>
                <w:sz w:val="22"/>
                <w:szCs w:val="22"/>
              </w:rPr>
              <w:t xml:space="preserve"> _________</w:t>
            </w:r>
            <w:r w:rsidRPr="00403EEE">
              <w:rPr>
                <w:i w:val="0"/>
                <w:sz w:val="22"/>
                <w:szCs w:val="22"/>
              </w:rPr>
              <w:t xml:space="preserve">  </w:t>
            </w:r>
            <w:r w:rsidR="00733101">
              <w:rPr>
                <w:b/>
                <w:i w:val="0"/>
                <w:sz w:val="22"/>
                <w:szCs w:val="22"/>
              </w:rPr>
              <w:t>%</w:t>
            </w:r>
          </w:p>
        </w:tc>
      </w:tr>
    </w:tbl>
    <w:p w14:paraId="05F52DE4" w14:textId="77777777" w:rsidR="00FB2D5B" w:rsidRDefault="00FB2D5B" w:rsidP="0050783A">
      <w:pPr>
        <w:jc w:val="both"/>
        <w:rPr>
          <w:i w:val="0"/>
          <w:sz w:val="22"/>
          <w:szCs w:val="22"/>
        </w:rPr>
      </w:pPr>
    </w:p>
    <w:p w14:paraId="29EE2D57" w14:textId="77777777" w:rsidR="00FB2D5B" w:rsidRDefault="00FB2D5B" w:rsidP="0050783A">
      <w:pPr>
        <w:jc w:val="both"/>
        <w:rPr>
          <w:i w:val="0"/>
          <w:sz w:val="22"/>
          <w:szCs w:val="22"/>
        </w:rPr>
      </w:pPr>
    </w:p>
    <w:p w14:paraId="314E2E36" w14:textId="77777777" w:rsidR="00FB2D5B" w:rsidRPr="008931B9" w:rsidRDefault="00FB2D5B" w:rsidP="0050783A">
      <w:pPr>
        <w:jc w:val="both"/>
        <w:rPr>
          <w:i w:val="0"/>
          <w:sz w:val="22"/>
          <w:szCs w:val="22"/>
        </w:rPr>
      </w:pPr>
    </w:p>
    <w:p w14:paraId="1F4F8BA9" w14:textId="77777777" w:rsidR="008931B9" w:rsidRDefault="008931B9" w:rsidP="0050783A">
      <w:pPr>
        <w:jc w:val="center"/>
        <w:rPr>
          <w:i w:val="0"/>
          <w:sz w:val="22"/>
          <w:szCs w:val="22"/>
        </w:rPr>
      </w:pPr>
    </w:p>
    <w:p w14:paraId="6765ADA8" w14:textId="77777777" w:rsidR="006D236E" w:rsidRPr="008931B9" w:rsidRDefault="006D236E" w:rsidP="0050783A">
      <w:pPr>
        <w:jc w:val="both"/>
        <w:rPr>
          <w:b/>
          <w:i w:val="0"/>
          <w:sz w:val="22"/>
          <w:szCs w:val="22"/>
          <w:u w:val="single"/>
        </w:rPr>
      </w:pPr>
      <w:r w:rsidRPr="008931B9">
        <w:rPr>
          <w:b/>
          <w:i w:val="0"/>
          <w:sz w:val="22"/>
          <w:szCs w:val="22"/>
          <w:u w:val="single"/>
        </w:rPr>
        <w:t>DOKAZILA:</w:t>
      </w:r>
    </w:p>
    <w:p w14:paraId="42C3FA52" w14:textId="77777777" w:rsidR="006D236E" w:rsidRPr="008931B9" w:rsidRDefault="006D236E" w:rsidP="0050783A">
      <w:pPr>
        <w:jc w:val="both"/>
        <w:rPr>
          <w:i w:val="0"/>
          <w:sz w:val="22"/>
          <w:szCs w:val="22"/>
        </w:rPr>
      </w:pPr>
    </w:p>
    <w:p w14:paraId="7366F207" w14:textId="77777777" w:rsidR="006D236E" w:rsidRPr="00F55741" w:rsidRDefault="006D236E" w:rsidP="0050783A">
      <w:pPr>
        <w:jc w:val="both"/>
        <w:rPr>
          <w:i w:val="0"/>
          <w:sz w:val="22"/>
          <w:szCs w:val="22"/>
        </w:rPr>
      </w:pPr>
      <w:r w:rsidRPr="00F55741">
        <w:rPr>
          <w:i w:val="0"/>
          <w:sz w:val="22"/>
          <w:szCs w:val="22"/>
        </w:rPr>
        <w:t>Ponudnik mora za opredeljene osebe, ki bodo izvajale storitev</w:t>
      </w:r>
      <w:r w:rsidR="001A4B7C">
        <w:rPr>
          <w:i w:val="0"/>
          <w:sz w:val="22"/>
          <w:szCs w:val="22"/>
        </w:rPr>
        <w:t xml:space="preserve"> rednega</w:t>
      </w:r>
      <w:r w:rsidRPr="00F55741">
        <w:rPr>
          <w:i w:val="0"/>
          <w:sz w:val="22"/>
          <w:szCs w:val="22"/>
        </w:rPr>
        <w:t xml:space="preserve"> čiščenja</w:t>
      </w:r>
      <w:r w:rsidR="009628D9">
        <w:rPr>
          <w:i w:val="0"/>
          <w:sz w:val="22"/>
          <w:szCs w:val="22"/>
        </w:rPr>
        <w:t xml:space="preserve">, </w:t>
      </w:r>
      <w:r w:rsidRPr="00F55741">
        <w:rPr>
          <w:i w:val="0"/>
          <w:sz w:val="22"/>
          <w:szCs w:val="22"/>
        </w:rPr>
        <w:t>in imajo sklenjeno veljavno pogodbo o zaposlitvi za nedoločen čas, predložiti</w:t>
      </w:r>
      <w:r w:rsidR="00F55741" w:rsidRPr="00F55741">
        <w:rPr>
          <w:i w:val="0"/>
          <w:sz w:val="22"/>
          <w:szCs w:val="22"/>
        </w:rPr>
        <w:t>:</w:t>
      </w:r>
    </w:p>
    <w:p w14:paraId="4F5FF95E" w14:textId="77777777" w:rsidR="006D236E" w:rsidRDefault="006D236E" w:rsidP="0050783A">
      <w:pPr>
        <w:jc w:val="both"/>
        <w:rPr>
          <w:i w:val="0"/>
          <w:sz w:val="22"/>
          <w:szCs w:val="22"/>
        </w:rPr>
      </w:pPr>
    </w:p>
    <w:p w14:paraId="2FEE6AAF" w14:textId="5FF87B83" w:rsidR="00096AC9" w:rsidRDefault="00C81BC8" w:rsidP="00797128">
      <w:pPr>
        <w:pStyle w:val="Odstavekseznama"/>
        <w:numPr>
          <w:ilvl w:val="0"/>
          <w:numId w:val="14"/>
        </w:numPr>
        <w:tabs>
          <w:tab w:val="clear" w:pos="1495"/>
        </w:tabs>
        <w:ind w:left="284" w:hanging="284"/>
        <w:jc w:val="both"/>
        <w:rPr>
          <w:i w:val="0"/>
          <w:sz w:val="22"/>
          <w:szCs w:val="22"/>
        </w:rPr>
      </w:pPr>
      <w:r>
        <w:rPr>
          <w:i w:val="0"/>
          <w:sz w:val="22"/>
          <w:szCs w:val="22"/>
        </w:rPr>
        <w:t>i</w:t>
      </w:r>
      <w:r w:rsidR="00096AC9" w:rsidRPr="00096AC9">
        <w:rPr>
          <w:i w:val="0"/>
          <w:sz w:val="22"/>
          <w:szCs w:val="22"/>
        </w:rPr>
        <w:t xml:space="preserve">zpolnjen ESPD obrazec in predložene priloge: </w:t>
      </w:r>
    </w:p>
    <w:p w14:paraId="687F85C0" w14:textId="77777777" w:rsidR="00403EEE" w:rsidRPr="00096AC9" w:rsidRDefault="00403EEE" w:rsidP="000353C4">
      <w:pPr>
        <w:pStyle w:val="Odstavekseznama"/>
        <w:ind w:left="284" w:hanging="284"/>
        <w:jc w:val="both"/>
        <w:rPr>
          <w:i w:val="0"/>
          <w:sz w:val="22"/>
          <w:szCs w:val="22"/>
        </w:rPr>
      </w:pPr>
    </w:p>
    <w:p w14:paraId="7F3B1035" w14:textId="4EB97771" w:rsidR="00096AC9" w:rsidRDefault="00096AC9" w:rsidP="00797128">
      <w:pPr>
        <w:pStyle w:val="Odstavekseznama"/>
        <w:numPr>
          <w:ilvl w:val="0"/>
          <w:numId w:val="14"/>
        </w:numPr>
        <w:tabs>
          <w:tab w:val="clear" w:pos="1495"/>
        </w:tabs>
        <w:ind w:left="284" w:hanging="284"/>
        <w:jc w:val="both"/>
        <w:rPr>
          <w:i w:val="0"/>
          <w:sz w:val="22"/>
          <w:szCs w:val="22"/>
        </w:rPr>
      </w:pPr>
      <w:r w:rsidRPr="00096AC9">
        <w:rPr>
          <w:i w:val="0"/>
          <w:sz w:val="22"/>
          <w:szCs w:val="22"/>
        </w:rPr>
        <w:t>izpolnjen Seznam kadrov (Priloga 5);</w:t>
      </w:r>
    </w:p>
    <w:p w14:paraId="17E9ABF4" w14:textId="77777777" w:rsidR="007F163C" w:rsidRPr="007F163C" w:rsidRDefault="007F163C" w:rsidP="000353C4">
      <w:pPr>
        <w:ind w:left="284" w:hanging="284"/>
        <w:jc w:val="both"/>
        <w:rPr>
          <w:i w:val="0"/>
          <w:sz w:val="22"/>
          <w:szCs w:val="22"/>
        </w:rPr>
      </w:pPr>
    </w:p>
    <w:p w14:paraId="7A767C4A" w14:textId="3C280F81" w:rsidR="00096AC9" w:rsidRPr="00096AC9" w:rsidRDefault="00096AC9" w:rsidP="00797128">
      <w:pPr>
        <w:pStyle w:val="Default"/>
        <w:numPr>
          <w:ilvl w:val="0"/>
          <w:numId w:val="14"/>
        </w:numPr>
        <w:tabs>
          <w:tab w:val="clear" w:pos="1495"/>
        </w:tabs>
        <w:ind w:left="284" w:hanging="284"/>
        <w:jc w:val="both"/>
        <w:rPr>
          <w:rFonts w:ascii="Times New Roman" w:hAnsi="Times New Roman" w:cs="Times New Roman"/>
          <w:sz w:val="22"/>
          <w:szCs w:val="22"/>
        </w:rPr>
      </w:pPr>
      <w:r w:rsidRPr="00096AC9">
        <w:rPr>
          <w:rFonts w:ascii="Times New Roman" w:hAnsi="Times New Roman" w:cs="Times New Roman"/>
          <w:sz w:val="22"/>
          <w:szCs w:val="22"/>
        </w:rPr>
        <w:t>kopija ustreznega M obrazca</w:t>
      </w:r>
      <w:r w:rsidR="00F143AD">
        <w:rPr>
          <w:rFonts w:ascii="Times New Roman" w:hAnsi="Times New Roman" w:cs="Times New Roman"/>
          <w:sz w:val="22"/>
          <w:szCs w:val="22"/>
        </w:rPr>
        <w:t xml:space="preserve"> ali</w:t>
      </w:r>
      <w:r w:rsidRPr="00096AC9">
        <w:rPr>
          <w:rFonts w:ascii="Times New Roman" w:hAnsi="Times New Roman" w:cs="Times New Roman"/>
          <w:sz w:val="22"/>
          <w:szCs w:val="22"/>
        </w:rPr>
        <w:t xml:space="preserve"> kopija na dan oddaje ponudbe veljavne pogodbe o zaposlitvi za nedoločen čas za vsakega posameznega delavca, za katerega je </w:t>
      </w:r>
      <w:r w:rsidR="009628D9">
        <w:rPr>
          <w:rFonts w:ascii="Times New Roman" w:hAnsi="Times New Roman" w:cs="Times New Roman"/>
          <w:sz w:val="22"/>
          <w:szCs w:val="22"/>
        </w:rPr>
        <w:t>ponudnik</w:t>
      </w:r>
      <w:r w:rsidRPr="00096AC9">
        <w:rPr>
          <w:rFonts w:ascii="Times New Roman" w:hAnsi="Times New Roman" w:cs="Times New Roman"/>
          <w:sz w:val="22"/>
          <w:szCs w:val="22"/>
        </w:rPr>
        <w:t xml:space="preserve"> v Seznamu kadrov (Priloga 5) opredelil, da ima sklenjeno pogodbo za nedoločen čas. Iz dokazil mora biti razviden naziv delodajalca, </w:t>
      </w:r>
      <w:r w:rsidR="00FA6176">
        <w:rPr>
          <w:rFonts w:ascii="Times New Roman" w:hAnsi="Times New Roman" w:cs="Times New Roman"/>
          <w:sz w:val="22"/>
          <w:szCs w:val="22"/>
        </w:rPr>
        <w:t xml:space="preserve">ime in priimek </w:t>
      </w:r>
      <w:r w:rsidRPr="00096AC9">
        <w:rPr>
          <w:rFonts w:ascii="Times New Roman" w:hAnsi="Times New Roman" w:cs="Times New Roman"/>
          <w:sz w:val="22"/>
          <w:szCs w:val="22"/>
        </w:rPr>
        <w:t>delavca, opredelitev časovne veljavnosti pogodbe (nedoločen čas) ter datum sklenitve  delovnega razmerja.  Vsi drugi osebni podatki morajo biti prekriti.</w:t>
      </w:r>
    </w:p>
    <w:p w14:paraId="2E8B1C1E" w14:textId="77777777" w:rsidR="00096AC9" w:rsidRPr="00096AC9" w:rsidRDefault="00096AC9" w:rsidP="0050783A">
      <w:pPr>
        <w:pStyle w:val="Default"/>
        <w:jc w:val="both"/>
        <w:rPr>
          <w:rFonts w:ascii="Times New Roman" w:hAnsi="Times New Roman" w:cs="Times New Roman"/>
          <w:sz w:val="22"/>
          <w:szCs w:val="22"/>
        </w:rPr>
      </w:pPr>
    </w:p>
    <w:p w14:paraId="29C280D8" w14:textId="77777777" w:rsidR="006D236E" w:rsidRPr="00794313" w:rsidRDefault="009628D9" w:rsidP="0050783A">
      <w:pPr>
        <w:tabs>
          <w:tab w:val="num" w:pos="1068"/>
          <w:tab w:val="num" w:pos="1380"/>
        </w:tabs>
        <w:jc w:val="both"/>
        <w:rPr>
          <w:i w:val="0"/>
          <w:sz w:val="22"/>
          <w:szCs w:val="22"/>
        </w:rPr>
      </w:pPr>
      <w:r w:rsidRPr="004E4055">
        <w:rPr>
          <w:i w:val="0"/>
          <w:sz w:val="22"/>
          <w:szCs w:val="22"/>
        </w:rPr>
        <w:t>V kolikor</w:t>
      </w:r>
      <w:r>
        <w:rPr>
          <w:i w:val="0"/>
          <w:sz w:val="22"/>
          <w:szCs w:val="22"/>
        </w:rPr>
        <w:t xml:space="preserve"> ponudnik</w:t>
      </w:r>
      <w:r w:rsidRPr="004E4055">
        <w:rPr>
          <w:i w:val="0"/>
          <w:sz w:val="22"/>
          <w:szCs w:val="22"/>
        </w:rPr>
        <w:t xml:space="preserve"> ne bo predložil ustreznih dokazil, ne bo prejel točk po tem merilu</w:t>
      </w:r>
      <w:r w:rsidR="00794313">
        <w:rPr>
          <w:i w:val="0"/>
          <w:sz w:val="22"/>
          <w:szCs w:val="22"/>
        </w:rPr>
        <w:t>.</w:t>
      </w:r>
    </w:p>
    <w:p w14:paraId="25D59F0F" w14:textId="77777777" w:rsidR="00FB4D31" w:rsidRDefault="00FB4D31" w:rsidP="0050783A">
      <w:pPr>
        <w:pStyle w:val="Odstavekseznama"/>
        <w:ind w:left="0"/>
        <w:jc w:val="both"/>
        <w:rPr>
          <w:i w:val="0"/>
          <w:sz w:val="22"/>
          <w:szCs w:val="22"/>
        </w:rPr>
      </w:pPr>
    </w:p>
    <w:p w14:paraId="0F43CBF5" w14:textId="77777777" w:rsidR="00FB2D5B" w:rsidRDefault="00FB2D5B" w:rsidP="0050783A">
      <w:pPr>
        <w:pStyle w:val="Odstavekseznama"/>
        <w:ind w:left="0"/>
        <w:jc w:val="both"/>
        <w:rPr>
          <w:i w:val="0"/>
          <w:sz w:val="22"/>
          <w:szCs w:val="22"/>
        </w:rPr>
      </w:pPr>
    </w:p>
    <w:p w14:paraId="36F430C0" w14:textId="77777777" w:rsidR="00FB2D5B" w:rsidRDefault="00FB2D5B" w:rsidP="0050783A">
      <w:pPr>
        <w:pStyle w:val="Odstavekseznama"/>
        <w:ind w:left="0"/>
        <w:jc w:val="both"/>
        <w:rPr>
          <w:i w:val="0"/>
          <w:sz w:val="22"/>
          <w:szCs w:val="22"/>
        </w:rPr>
      </w:pPr>
    </w:p>
    <w:p w14:paraId="50FEF8CF" w14:textId="77777777" w:rsidR="00FB2D5B" w:rsidRDefault="00FB2D5B" w:rsidP="0050783A">
      <w:pPr>
        <w:pStyle w:val="Odstavekseznama"/>
        <w:ind w:left="0"/>
        <w:jc w:val="both"/>
        <w:rPr>
          <w:i w:val="0"/>
          <w:sz w:val="22"/>
          <w:szCs w:val="22"/>
        </w:rPr>
      </w:pPr>
    </w:p>
    <w:p w14:paraId="609C0CD7" w14:textId="2A120766" w:rsidR="000353C4" w:rsidRDefault="000353C4">
      <w:pPr>
        <w:rPr>
          <w:i w:val="0"/>
          <w:sz w:val="22"/>
          <w:szCs w:val="22"/>
        </w:rPr>
      </w:pPr>
      <w:r>
        <w:rPr>
          <w:i w:val="0"/>
          <w:sz w:val="22"/>
          <w:szCs w:val="22"/>
        </w:rPr>
        <w:br w:type="page"/>
      </w:r>
    </w:p>
    <w:p w14:paraId="5F2C13CE" w14:textId="77777777" w:rsidR="00035B2B" w:rsidRDefault="00035B2B" w:rsidP="0050783A">
      <w:pPr>
        <w:pStyle w:val="Glava"/>
        <w:tabs>
          <w:tab w:val="clear" w:pos="9072"/>
          <w:tab w:val="left" w:pos="708"/>
        </w:tabs>
        <w:jc w:val="right"/>
        <w:rPr>
          <w:b/>
          <w:i w:val="0"/>
          <w:sz w:val="22"/>
          <w:szCs w:val="22"/>
        </w:rPr>
      </w:pPr>
      <w:r>
        <w:rPr>
          <w:b/>
          <w:i w:val="0"/>
          <w:sz w:val="22"/>
          <w:szCs w:val="22"/>
        </w:rPr>
        <w:t>PRILOGA 6</w:t>
      </w:r>
    </w:p>
    <w:p w14:paraId="39009C87" w14:textId="2FC7A48C" w:rsidR="00035B2B" w:rsidRDefault="00035B2B" w:rsidP="0050783A">
      <w:pPr>
        <w:pStyle w:val="Glava"/>
        <w:tabs>
          <w:tab w:val="clear" w:pos="9072"/>
          <w:tab w:val="left" w:pos="708"/>
        </w:tabs>
        <w:jc w:val="both"/>
        <w:rPr>
          <w:b/>
          <w:i w:val="0"/>
          <w:sz w:val="22"/>
          <w:szCs w:val="22"/>
        </w:rPr>
      </w:pPr>
    </w:p>
    <w:p w14:paraId="19006734" w14:textId="77777777" w:rsidR="00675323" w:rsidRDefault="00675323" w:rsidP="0050783A">
      <w:pPr>
        <w:pStyle w:val="Glava"/>
        <w:tabs>
          <w:tab w:val="clear" w:pos="9072"/>
          <w:tab w:val="left" w:pos="708"/>
        </w:tabs>
        <w:jc w:val="both"/>
        <w:rPr>
          <w:b/>
          <w:i w:val="0"/>
          <w:sz w:val="22"/>
          <w:szCs w:val="22"/>
        </w:rPr>
      </w:pPr>
    </w:p>
    <w:p w14:paraId="6781C6F3" w14:textId="4A62B1AE" w:rsidR="00143601" w:rsidRDefault="00A329A4" w:rsidP="0050783A">
      <w:pPr>
        <w:pStyle w:val="Glava"/>
        <w:tabs>
          <w:tab w:val="clear" w:pos="9072"/>
          <w:tab w:val="left" w:pos="708"/>
        </w:tabs>
        <w:jc w:val="center"/>
        <w:rPr>
          <w:b/>
          <w:i w:val="0"/>
          <w:sz w:val="28"/>
          <w:szCs w:val="22"/>
        </w:rPr>
      </w:pPr>
      <w:r w:rsidRPr="00A329A4">
        <w:rPr>
          <w:b/>
          <w:i w:val="0"/>
          <w:sz w:val="28"/>
          <w:szCs w:val="22"/>
        </w:rPr>
        <w:t xml:space="preserve">TABELA </w:t>
      </w:r>
    </w:p>
    <w:p w14:paraId="78BA454B" w14:textId="67E79F74" w:rsidR="00035B2B" w:rsidRPr="00A329A4" w:rsidRDefault="00A329A4" w:rsidP="0050783A">
      <w:pPr>
        <w:pStyle w:val="Glava"/>
        <w:tabs>
          <w:tab w:val="clear" w:pos="9072"/>
          <w:tab w:val="left" w:pos="708"/>
        </w:tabs>
        <w:jc w:val="center"/>
        <w:rPr>
          <w:b/>
          <w:i w:val="0"/>
          <w:sz w:val="28"/>
          <w:szCs w:val="22"/>
        </w:rPr>
      </w:pPr>
      <w:r w:rsidRPr="00A329A4">
        <w:rPr>
          <w:b/>
          <w:i w:val="0"/>
          <w:sz w:val="28"/>
          <w:szCs w:val="22"/>
        </w:rPr>
        <w:t xml:space="preserve">UPORABLJENIH </w:t>
      </w:r>
      <w:r w:rsidRPr="0050783A">
        <w:rPr>
          <w:b/>
          <w:i w:val="0"/>
          <w:sz w:val="28"/>
          <w:szCs w:val="22"/>
          <w:u w:val="single"/>
        </w:rPr>
        <w:t>UNIVERZALNIH ČISTIL</w:t>
      </w:r>
      <w:r w:rsidR="004771E1">
        <w:rPr>
          <w:b/>
          <w:i w:val="0"/>
          <w:sz w:val="28"/>
          <w:szCs w:val="22"/>
        </w:rPr>
        <w:t xml:space="preserve"> IN</w:t>
      </w:r>
      <w:r w:rsidR="00143601">
        <w:rPr>
          <w:b/>
          <w:i w:val="0"/>
          <w:sz w:val="28"/>
          <w:szCs w:val="22"/>
        </w:rPr>
        <w:t xml:space="preserve"> </w:t>
      </w:r>
      <w:r w:rsidR="004771E1">
        <w:rPr>
          <w:b/>
          <w:i w:val="0"/>
          <w:sz w:val="28"/>
          <w:szCs w:val="22"/>
        </w:rPr>
        <w:t>DOKAZILA O SKLADNOSTI Z UREDBO O ZELENEM JAVNEM NAROČANJU</w:t>
      </w:r>
    </w:p>
    <w:p w14:paraId="570E68AF" w14:textId="77777777" w:rsidR="00EA097F" w:rsidRDefault="00EA097F" w:rsidP="0050783A">
      <w:pPr>
        <w:pStyle w:val="Glava"/>
        <w:tabs>
          <w:tab w:val="clear" w:pos="9072"/>
          <w:tab w:val="left" w:pos="708"/>
        </w:tabs>
        <w:jc w:val="both"/>
        <w:rPr>
          <w:b/>
          <w:i w:val="0"/>
          <w:sz w:val="22"/>
          <w:szCs w:val="22"/>
        </w:rPr>
      </w:pPr>
    </w:p>
    <w:p w14:paraId="2C0799D6" w14:textId="77777777" w:rsidR="004771E1" w:rsidRDefault="004771E1" w:rsidP="0050783A">
      <w:pPr>
        <w:pStyle w:val="Glava"/>
        <w:tabs>
          <w:tab w:val="clear" w:pos="9072"/>
          <w:tab w:val="left" w:pos="708"/>
        </w:tabs>
        <w:jc w:val="both"/>
        <w:rPr>
          <w:b/>
          <w:i w:val="0"/>
          <w:sz w:val="22"/>
          <w:szCs w:val="22"/>
        </w:rPr>
      </w:pPr>
    </w:p>
    <w:tbl>
      <w:tblP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4"/>
        <w:gridCol w:w="4275"/>
        <w:gridCol w:w="3402"/>
      </w:tblGrid>
      <w:tr w:rsidR="00035B2B" w14:paraId="3426FE12" w14:textId="77777777" w:rsidTr="000353C4">
        <w:tc>
          <w:tcPr>
            <w:tcW w:w="1254" w:type="dxa"/>
            <w:tcBorders>
              <w:top w:val="single" w:sz="4" w:space="0" w:color="auto"/>
              <w:left w:val="single" w:sz="4" w:space="0" w:color="auto"/>
              <w:bottom w:val="single" w:sz="4" w:space="0" w:color="auto"/>
              <w:right w:val="single" w:sz="4" w:space="0" w:color="auto"/>
            </w:tcBorders>
            <w:hideMark/>
          </w:tcPr>
          <w:p w14:paraId="3AA57D6F" w14:textId="77777777" w:rsidR="00035B2B" w:rsidRDefault="00035B2B" w:rsidP="0050783A">
            <w:pPr>
              <w:pStyle w:val="Glava"/>
              <w:tabs>
                <w:tab w:val="clear" w:pos="9072"/>
                <w:tab w:val="left" w:pos="708"/>
              </w:tabs>
              <w:jc w:val="center"/>
              <w:rPr>
                <w:b/>
                <w:i w:val="0"/>
                <w:sz w:val="22"/>
                <w:szCs w:val="22"/>
              </w:rPr>
            </w:pPr>
            <w:proofErr w:type="spellStart"/>
            <w:r>
              <w:rPr>
                <w:b/>
                <w:i w:val="0"/>
                <w:sz w:val="22"/>
                <w:szCs w:val="22"/>
              </w:rPr>
              <w:t>Zap</w:t>
            </w:r>
            <w:proofErr w:type="spellEnd"/>
            <w:r>
              <w:rPr>
                <w:b/>
                <w:i w:val="0"/>
                <w:sz w:val="22"/>
                <w:szCs w:val="22"/>
              </w:rPr>
              <w:t>. št.</w:t>
            </w:r>
          </w:p>
        </w:tc>
        <w:tc>
          <w:tcPr>
            <w:tcW w:w="4275" w:type="dxa"/>
            <w:tcBorders>
              <w:top w:val="single" w:sz="4" w:space="0" w:color="auto"/>
              <w:left w:val="single" w:sz="4" w:space="0" w:color="auto"/>
              <w:bottom w:val="single" w:sz="4" w:space="0" w:color="auto"/>
              <w:right w:val="single" w:sz="4" w:space="0" w:color="auto"/>
            </w:tcBorders>
            <w:hideMark/>
          </w:tcPr>
          <w:p w14:paraId="79C9EB3B" w14:textId="77777777" w:rsidR="00035B2B" w:rsidRDefault="00035B2B" w:rsidP="0050783A">
            <w:pPr>
              <w:pStyle w:val="Glava"/>
              <w:tabs>
                <w:tab w:val="clear" w:pos="9072"/>
                <w:tab w:val="left" w:pos="708"/>
              </w:tabs>
              <w:jc w:val="both"/>
              <w:rPr>
                <w:b/>
                <w:i w:val="0"/>
                <w:sz w:val="22"/>
                <w:szCs w:val="22"/>
              </w:rPr>
            </w:pPr>
            <w:r>
              <w:rPr>
                <w:b/>
                <w:i w:val="0"/>
                <w:sz w:val="22"/>
                <w:szCs w:val="22"/>
              </w:rPr>
              <w:t>Ime čistila</w:t>
            </w:r>
          </w:p>
        </w:tc>
        <w:tc>
          <w:tcPr>
            <w:tcW w:w="3402" w:type="dxa"/>
            <w:tcBorders>
              <w:top w:val="single" w:sz="4" w:space="0" w:color="auto"/>
              <w:left w:val="single" w:sz="4" w:space="0" w:color="auto"/>
              <w:bottom w:val="single" w:sz="4" w:space="0" w:color="auto"/>
              <w:right w:val="single" w:sz="4" w:space="0" w:color="auto"/>
            </w:tcBorders>
            <w:hideMark/>
          </w:tcPr>
          <w:p w14:paraId="52522374" w14:textId="77777777" w:rsidR="00035B2B" w:rsidRDefault="00035B2B" w:rsidP="0050783A">
            <w:pPr>
              <w:pStyle w:val="Glava"/>
              <w:tabs>
                <w:tab w:val="clear" w:pos="9072"/>
                <w:tab w:val="left" w:pos="708"/>
              </w:tabs>
              <w:jc w:val="both"/>
              <w:rPr>
                <w:b/>
                <w:i w:val="0"/>
                <w:sz w:val="22"/>
                <w:szCs w:val="22"/>
              </w:rPr>
            </w:pPr>
            <w:r>
              <w:rPr>
                <w:b/>
                <w:i w:val="0"/>
                <w:sz w:val="22"/>
                <w:szCs w:val="22"/>
              </w:rPr>
              <w:t>Vrsta dokazila</w:t>
            </w:r>
            <w:r w:rsidR="00FA6176">
              <w:rPr>
                <w:b/>
                <w:i w:val="0"/>
                <w:sz w:val="22"/>
                <w:szCs w:val="22"/>
              </w:rPr>
              <w:t xml:space="preserve"> </w:t>
            </w:r>
          </w:p>
        </w:tc>
      </w:tr>
      <w:tr w:rsidR="00035B2B" w14:paraId="7C93E987" w14:textId="77777777" w:rsidTr="000353C4">
        <w:tc>
          <w:tcPr>
            <w:tcW w:w="1254" w:type="dxa"/>
            <w:tcBorders>
              <w:top w:val="single" w:sz="4" w:space="0" w:color="auto"/>
              <w:left w:val="single" w:sz="4" w:space="0" w:color="auto"/>
              <w:bottom w:val="single" w:sz="4" w:space="0" w:color="auto"/>
              <w:right w:val="single" w:sz="4" w:space="0" w:color="auto"/>
            </w:tcBorders>
            <w:vAlign w:val="center"/>
            <w:hideMark/>
          </w:tcPr>
          <w:p w14:paraId="56EDC5B7" w14:textId="77777777" w:rsidR="00035B2B" w:rsidRDefault="00035B2B" w:rsidP="0050783A">
            <w:pPr>
              <w:pStyle w:val="Glava"/>
              <w:tabs>
                <w:tab w:val="clear" w:pos="9072"/>
                <w:tab w:val="left" w:pos="708"/>
              </w:tabs>
              <w:jc w:val="center"/>
              <w:rPr>
                <w:i w:val="0"/>
                <w:sz w:val="22"/>
                <w:szCs w:val="22"/>
              </w:rPr>
            </w:pPr>
            <w:r>
              <w:rPr>
                <w:i w:val="0"/>
                <w:sz w:val="22"/>
                <w:szCs w:val="22"/>
              </w:rPr>
              <w:t>1.</w:t>
            </w:r>
          </w:p>
        </w:tc>
        <w:tc>
          <w:tcPr>
            <w:tcW w:w="4275" w:type="dxa"/>
            <w:tcBorders>
              <w:top w:val="single" w:sz="4" w:space="0" w:color="auto"/>
              <w:left w:val="single" w:sz="4" w:space="0" w:color="auto"/>
              <w:bottom w:val="single" w:sz="4" w:space="0" w:color="auto"/>
              <w:right w:val="single" w:sz="4" w:space="0" w:color="auto"/>
            </w:tcBorders>
          </w:tcPr>
          <w:p w14:paraId="7AC6DAC3" w14:textId="77777777" w:rsidR="00035B2B" w:rsidRDefault="00035B2B" w:rsidP="0050783A">
            <w:pPr>
              <w:pStyle w:val="Glava"/>
              <w:tabs>
                <w:tab w:val="clear" w:pos="9072"/>
                <w:tab w:val="left" w:pos="708"/>
              </w:tabs>
              <w:jc w:val="both"/>
              <w:rPr>
                <w:i w:val="0"/>
                <w:sz w:val="22"/>
                <w:szCs w:val="22"/>
              </w:rPr>
            </w:pPr>
          </w:p>
          <w:p w14:paraId="39C37083" w14:textId="77777777" w:rsidR="00035B2B" w:rsidRDefault="00035B2B" w:rsidP="0050783A">
            <w:pPr>
              <w:pStyle w:val="Glava"/>
              <w:tabs>
                <w:tab w:val="clear" w:pos="9072"/>
                <w:tab w:val="left" w:pos="708"/>
              </w:tabs>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19C02D3B" w14:textId="77777777" w:rsidR="00035B2B" w:rsidRDefault="00035B2B" w:rsidP="0050783A">
            <w:pPr>
              <w:pStyle w:val="Glava"/>
              <w:tabs>
                <w:tab w:val="clear" w:pos="9072"/>
                <w:tab w:val="left" w:pos="708"/>
              </w:tabs>
              <w:jc w:val="both"/>
              <w:rPr>
                <w:i w:val="0"/>
                <w:sz w:val="22"/>
                <w:szCs w:val="22"/>
              </w:rPr>
            </w:pPr>
          </w:p>
        </w:tc>
      </w:tr>
      <w:tr w:rsidR="00035B2B" w14:paraId="1844F9E6" w14:textId="77777777" w:rsidTr="000353C4">
        <w:tc>
          <w:tcPr>
            <w:tcW w:w="1254" w:type="dxa"/>
            <w:tcBorders>
              <w:top w:val="single" w:sz="4" w:space="0" w:color="auto"/>
              <w:left w:val="single" w:sz="4" w:space="0" w:color="auto"/>
              <w:bottom w:val="single" w:sz="4" w:space="0" w:color="auto"/>
              <w:right w:val="single" w:sz="4" w:space="0" w:color="auto"/>
            </w:tcBorders>
            <w:vAlign w:val="center"/>
            <w:hideMark/>
          </w:tcPr>
          <w:p w14:paraId="5172C99E" w14:textId="77777777" w:rsidR="00035B2B" w:rsidRDefault="00035B2B" w:rsidP="0050783A">
            <w:pPr>
              <w:pStyle w:val="Glava"/>
              <w:tabs>
                <w:tab w:val="clear" w:pos="9072"/>
                <w:tab w:val="left" w:pos="708"/>
              </w:tabs>
              <w:jc w:val="center"/>
              <w:rPr>
                <w:i w:val="0"/>
                <w:sz w:val="22"/>
                <w:szCs w:val="22"/>
              </w:rPr>
            </w:pPr>
            <w:r>
              <w:rPr>
                <w:i w:val="0"/>
                <w:sz w:val="22"/>
                <w:szCs w:val="22"/>
              </w:rPr>
              <w:t>2.</w:t>
            </w:r>
          </w:p>
        </w:tc>
        <w:tc>
          <w:tcPr>
            <w:tcW w:w="4275" w:type="dxa"/>
            <w:tcBorders>
              <w:top w:val="single" w:sz="4" w:space="0" w:color="auto"/>
              <w:left w:val="single" w:sz="4" w:space="0" w:color="auto"/>
              <w:bottom w:val="single" w:sz="4" w:space="0" w:color="auto"/>
              <w:right w:val="single" w:sz="4" w:space="0" w:color="auto"/>
            </w:tcBorders>
          </w:tcPr>
          <w:p w14:paraId="3BAD89B1" w14:textId="77777777" w:rsidR="00035B2B" w:rsidRDefault="00035B2B" w:rsidP="0050783A">
            <w:pPr>
              <w:pStyle w:val="Glava"/>
              <w:tabs>
                <w:tab w:val="clear" w:pos="9072"/>
                <w:tab w:val="left" w:pos="708"/>
              </w:tabs>
              <w:jc w:val="both"/>
              <w:rPr>
                <w:i w:val="0"/>
                <w:sz w:val="22"/>
                <w:szCs w:val="22"/>
              </w:rPr>
            </w:pPr>
          </w:p>
          <w:p w14:paraId="0B88163C" w14:textId="77777777" w:rsidR="00035B2B" w:rsidRDefault="00035B2B" w:rsidP="0050783A">
            <w:pPr>
              <w:pStyle w:val="Glava"/>
              <w:tabs>
                <w:tab w:val="clear" w:pos="9072"/>
                <w:tab w:val="left" w:pos="708"/>
              </w:tabs>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7EC9A17B" w14:textId="77777777" w:rsidR="00035B2B" w:rsidRDefault="00035B2B" w:rsidP="0050783A">
            <w:pPr>
              <w:pStyle w:val="Glava"/>
              <w:tabs>
                <w:tab w:val="clear" w:pos="9072"/>
                <w:tab w:val="left" w:pos="708"/>
              </w:tabs>
              <w:jc w:val="both"/>
              <w:rPr>
                <w:i w:val="0"/>
                <w:sz w:val="22"/>
                <w:szCs w:val="22"/>
              </w:rPr>
            </w:pPr>
          </w:p>
        </w:tc>
      </w:tr>
      <w:tr w:rsidR="00035B2B" w14:paraId="59A39866" w14:textId="77777777" w:rsidTr="000353C4">
        <w:tc>
          <w:tcPr>
            <w:tcW w:w="1254" w:type="dxa"/>
            <w:tcBorders>
              <w:top w:val="single" w:sz="4" w:space="0" w:color="auto"/>
              <w:left w:val="single" w:sz="4" w:space="0" w:color="auto"/>
              <w:bottom w:val="single" w:sz="4" w:space="0" w:color="auto"/>
              <w:right w:val="single" w:sz="4" w:space="0" w:color="auto"/>
            </w:tcBorders>
            <w:vAlign w:val="center"/>
            <w:hideMark/>
          </w:tcPr>
          <w:p w14:paraId="2933BD1B" w14:textId="77777777" w:rsidR="00035B2B" w:rsidRDefault="00035B2B" w:rsidP="0050783A">
            <w:pPr>
              <w:pStyle w:val="Glava"/>
              <w:tabs>
                <w:tab w:val="clear" w:pos="9072"/>
                <w:tab w:val="left" w:pos="708"/>
              </w:tabs>
              <w:jc w:val="center"/>
              <w:rPr>
                <w:i w:val="0"/>
                <w:sz w:val="22"/>
                <w:szCs w:val="22"/>
              </w:rPr>
            </w:pPr>
            <w:r>
              <w:rPr>
                <w:i w:val="0"/>
                <w:sz w:val="22"/>
                <w:szCs w:val="22"/>
              </w:rPr>
              <w:t>3.</w:t>
            </w:r>
          </w:p>
        </w:tc>
        <w:tc>
          <w:tcPr>
            <w:tcW w:w="4275" w:type="dxa"/>
            <w:tcBorders>
              <w:top w:val="single" w:sz="4" w:space="0" w:color="auto"/>
              <w:left w:val="single" w:sz="4" w:space="0" w:color="auto"/>
              <w:bottom w:val="single" w:sz="4" w:space="0" w:color="auto"/>
              <w:right w:val="single" w:sz="4" w:space="0" w:color="auto"/>
            </w:tcBorders>
          </w:tcPr>
          <w:p w14:paraId="40EA7266" w14:textId="77777777" w:rsidR="00035B2B" w:rsidRDefault="00035B2B" w:rsidP="0050783A">
            <w:pPr>
              <w:pStyle w:val="Glava"/>
              <w:tabs>
                <w:tab w:val="clear" w:pos="9072"/>
                <w:tab w:val="left" w:pos="708"/>
              </w:tabs>
              <w:jc w:val="both"/>
              <w:rPr>
                <w:i w:val="0"/>
                <w:sz w:val="22"/>
                <w:szCs w:val="22"/>
              </w:rPr>
            </w:pPr>
          </w:p>
          <w:p w14:paraId="7D3398BB" w14:textId="77777777" w:rsidR="00035B2B" w:rsidRDefault="00035B2B" w:rsidP="0050783A">
            <w:pPr>
              <w:pStyle w:val="Glava"/>
              <w:tabs>
                <w:tab w:val="clear" w:pos="9072"/>
                <w:tab w:val="left" w:pos="708"/>
              </w:tabs>
              <w:jc w:val="both"/>
              <w:rPr>
                <w:i w:val="0"/>
                <w:sz w:val="22"/>
                <w:szCs w:val="22"/>
              </w:rPr>
            </w:pPr>
          </w:p>
        </w:tc>
        <w:tc>
          <w:tcPr>
            <w:tcW w:w="3402" w:type="dxa"/>
            <w:tcBorders>
              <w:top w:val="single" w:sz="4" w:space="0" w:color="auto"/>
              <w:left w:val="single" w:sz="4" w:space="0" w:color="auto"/>
              <w:bottom w:val="single" w:sz="4" w:space="0" w:color="auto"/>
              <w:right w:val="single" w:sz="4" w:space="0" w:color="auto"/>
            </w:tcBorders>
          </w:tcPr>
          <w:p w14:paraId="3F772A6E" w14:textId="77777777" w:rsidR="00035B2B" w:rsidRDefault="00035B2B" w:rsidP="0050783A">
            <w:pPr>
              <w:pStyle w:val="Glava"/>
              <w:tabs>
                <w:tab w:val="clear" w:pos="9072"/>
                <w:tab w:val="left" w:pos="708"/>
              </w:tabs>
              <w:jc w:val="both"/>
              <w:rPr>
                <w:i w:val="0"/>
                <w:sz w:val="22"/>
                <w:szCs w:val="22"/>
              </w:rPr>
            </w:pPr>
          </w:p>
        </w:tc>
      </w:tr>
    </w:tbl>
    <w:p w14:paraId="0187FDC6" w14:textId="77777777" w:rsidR="00035B2B" w:rsidRDefault="00733101" w:rsidP="0050783A">
      <w:pPr>
        <w:pStyle w:val="Glava"/>
        <w:tabs>
          <w:tab w:val="clear" w:pos="9072"/>
          <w:tab w:val="left" w:pos="708"/>
        </w:tabs>
        <w:jc w:val="both"/>
        <w:rPr>
          <w:i w:val="0"/>
          <w:sz w:val="22"/>
          <w:szCs w:val="22"/>
        </w:rPr>
      </w:pPr>
      <w:r>
        <w:rPr>
          <w:sz w:val="20"/>
          <w:szCs w:val="22"/>
        </w:rPr>
        <w:t xml:space="preserve">        </w:t>
      </w:r>
      <w:r w:rsidRPr="00417FC7">
        <w:rPr>
          <w:sz w:val="20"/>
          <w:szCs w:val="22"/>
        </w:rPr>
        <w:t>Za potrebe izpolnitve tabele, lahko ponudnik vstavi dodatne vrstice</w:t>
      </w:r>
      <w:r>
        <w:rPr>
          <w:sz w:val="20"/>
          <w:szCs w:val="22"/>
        </w:rPr>
        <w:t xml:space="preserve">               </w:t>
      </w:r>
    </w:p>
    <w:p w14:paraId="591F378C" w14:textId="77777777" w:rsidR="00B028E0" w:rsidRDefault="00B028E0" w:rsidP="0050783A">
      <w:pPr>
        <w:pStyle w:val="Glava"/>
        <w:tabs>
          <w:tab w:val="clear" w:pos="9072"/>
          <w:tab w:val="left" w:pos="708"/>
        </w:tabs>
        <w:jc w:val="both"/>
        <w:rPr>
          <w:i w:val="0"/>
          <w:sz w:val="22"/>
          <w:szCs w:val="22"/>
        </w:rPr>
      </w:pPr>
    </w:p>
    <w:p w14:paraId="4DA6BF0F" w14:textId="77777777" w:rsidR="00EA097F" w:rsidRDefault="00EA097F" w:rsidP="0050783A">
      <w:pPr>
        <w:pStyle w:val="Glava"/>
        <w:tabs>
          <w:tab w:val="clear" w:pos="9072"/>
          <w:tab w:val="left" w:pos="708"/>
        </w:tabs>
        <w:jc w:val="both"/>
        <w:rPr>
          <w:i w:val="0"/>
          <w:sz w:val="22"/>
          <w:szCs w:val="22"/>
        </w:rPr>
      </w:pPr>
    </w:p>
    <w:p w14:paraId="1DA2CC8E" w14:textId="6A5B5A5E" w:rsidR="00B028E0" w:rsidRDefault="00B028E0" w:rsidP="0050783A">
      <w:pPr>
        <w:pStyle w:val="Glava"/>
        <w:tabs>
          <w:tab w:val="clear" w:pos="9072"/>
          <w:tab w:val="left" w:pos="708"/>
        </w:tabs>
        <w:jc w:val="both"/>
        <w:rPr>
          <w:i w:val="0"/>
          <w:sz w:val="22"/>
          <w:szCs w:val="22"/>
        </w:rPr>
      </w:pPr>
      <w:r>
        <w:rPr>
          <w:i w:val="0"/>
          <w:sz w:val="22"/>
          <w:szCs w:val="22"/>
        </w:rPr>
        <w:t>Ponudnik se zavezuje, da bo p</w:t>
      </w:r>
      <w:r w:rsidRPr="00B028E0">
        <w:rPr>
          <w:i w:val="0"/>
          <w:sz w:val="22"/>
          <w:szCs w:val="22"/>
        </w:rPr>
        <w:t xml:space="preserve">ri izvajanju storitev čiščenja </w:t>
      </w:r>
      <w:r>
        <w:rPr>
          <w:i w:val="0"/>
          <w:sz w:val="22"/>
          <w:szCs w:val="22"/>
        </w:rPr>
        <w:t>zagotovil</w:t>
      </w:r>
      <w:r w:rsidRPr="00B028E0">
        <w:rPr>
          <w:i w:val="0"/>
          <w:sz w:val="22"/>
          <w:szCs w:val="22"/>
        </w:rPr>
        <w:t xml:space="preserve"> najmanj 30 %</w:t>
      </w:r>
      <w:r>
        <w:rPr>
          <w:i w:val="0"/>
          <w:sz w:val="22"/>
          <w:szCs w:val="22"/>
        </w:rPr>
        <w:t xml:space="preserve"> </w:t>
      </w:r>
      <w:r w:rsidRPr="00B028E0">
        <w:rPr>
          <w:i w:val="0"/>
          <w:sz w:val="22"/>
          <w:szCs w:val="22"/>
        </w:rPr>
        <w:t>delež univerzalnih čistil, ki ustrezajo kriterijem glede strupenosti za vodne organizme in zahtevam za pridobitev znaka za okolje EU za čistila za trdne površine glede izločenih ali prepovedanih sestavin, glede na prostornino vs</w:t>
      </w:r>
      <w:r>
        <w:rPr>
          <w:i w:val="0"/>
          <w:sz w:val="22"/>
          <w:szCs w:val="22"/>
        </w:rPr>
        <w:t>eh artiklov univerzalnih čistil.</w:t>
      </w:r>
    </w:p>
    <w:p w14:paraId="5B052C26" w14:textId="77777777" w:rsidR="00EA097F" w:rsidRDefault="00EA097F" w:rsidP="0050783A">
      <w:pPr>
        <w:pStyle w:val="Glava"/>
        <w:tabs>
          <w:tab w:val="clear" w:pos="9072"/>
          <w:tab w:val="left" w:pos="708"/>
        </w:tabs>
        <w:jc w:val="both"/>
        <w:rPr>
          <w:i w:val="0"/>
          <w:sz w:val="22"/>
          <w:szCs w:val="22"/>
        </w:rPr>
      </w:pPr>
    </w:p>
    <w:p w14:paraId="2DB83439" w14:textId="1343C34A" w:rsidR="00A329A4" w:rsidRDefault="00A329A4" w:rsidP="0050783A">
      <w:pPr>
        <w:pStyle w:val="Glava"/>
        <w:tabs>
          <w:tab w:val="clear" w:pos="9072"/>
          <w:tab w:val="left" w:pos="708"/>
        </w:tabs>
        <w:jc w:val="both"/>
        <w:rPr>
          <w:i w:val="0"/>
          <w:sz w:val="22"/>
          <w:szCs w:val="22"/>
        </w:rPr>
      </w:pPr>
      <w:r>
        <w:rPr>
          <w:i w:val="0"/>
          <w:sz w:val="22"/>
          <w:szCs w:val="22"/>
        </w:rPr>
        <w:t>Ponudnik v tabelo navede vsa</w:t>
      </w:r>
      <w:r w:rsidR="0010247F">
        <w:rPr>
          <w:i w:val="0"/>
          <w:sz w:val="22"/>
          <w:szCs w:val="22"/>
        </w:rPr>
        <w:t xml:space="preserve"> </w:t>
      </w:r>
      <w:r w:rsidR="0010247F" w:rsidRPr="0050783A">
        <w:rPr>
          <w:i w:val="0"/>
          <w:sz w:val="22"/>
          <w:szCs w:val="22"/>
          <w:u w:val="single"/>
        </w:rPr>
        <w:t>univerzalna</w:t>
      </w:r>
      <w:r w:rsidRPr="0050783A">
        <w:rPr>
          <w:i w:val="0"/>
          <w:sz w:val="22"/>
          <w:szCs w:val="22"/>
          <w:u w:val="single"/>
        </w:rPr>
        <w:t xml:space="preserve"> čistila</w:t>
      </w:r>
      <w:r>
        <w:rPr>
          <w:i w:val="0"/>
          <w:sz w:val="22"/>
          <w:szCs w:val="22"/>
        </w:rPr>
        <w:t>, ki jih bo uporabljal pri izvajanju storitev čiščenja.</w:t>
      </w:r>
    </w:p>
    <w:p w14:paraId="4A4EB068" w14:textId="77777777" w:rsidR="000103CF" w:rsidRDefault="000103CF" w:rsidP="0050783A">
      <w:pPr>
        <w:pStyle w:val="Default"/>
        <w:jc w:val="both"/>
        <w:rPr>
          <w:rFonts w:ascii="Times New Roman" w:hAnsi="Times New Roman" w:cs="Times New Roman"/>
          <w:sz w:val="22"/>
          <w:szCs w:val="22"/>
          <w:highlight w:val="yellow"/>
        </w:rPr>
      </w:pPr>
    </w:p>
    <w:p w14:paraId="357CBAD6" w14:textId="075E5E27" w:rsidR="000103CF" w:rsidRPr="00675323" w:rsidRDefault="000103CF" w:rsidP="0050783A">
      <w:pPr>
        <w:pStyle w:val="Default"/>
        <w:jc w:val="both"/>
        <w:rPr>
          <w:rFonts w:ascii="Times New Roman" w:hAnsi="Times New Roman" w:cs="Times New Roman"/>
          <w:sz w:val="22"/>
          <w:szCs w:val="22"/>
        </w:rPr>
      </w:pPr>
      <w:r w:rsidRPr="00675323">
        <w:rPr>
          <w:rFonts w:ascii="Times New Roman" w:hAnsi="Times New Roman" w:cs="Times New Roman"/>
          <w:sz w:val="22"/>
          <w:szCs w:val="22"/>
        </w:rPr>
        <w:t>Naročnik bo kot univerzalna čistila priznal večnamenska čistila za običajno (redno) notranje čiščenje različnih trdnih površin.</w:t>
      </w:r>
    </w:p>
    <w:p w14:paraId="0D186130" w14:textId="77777777" w:rsidR="000103CF" w:rsidRPr="00675323" w:rsidRDefault="000103CF" w:rsidP="0050783A">
      <w:pPr>
        <w:pStyle w:val="Default"/>
        <w:jc w:val="both"/>
        <w:rPr>
          <w:rFonts w:ascii="Times New Roman" w:hAnsi="Times New Roman" w:cs="Times New Roman"/>
          <w:sz w:val="22"/>
          <w:szCs w:val="22"/>
        </w:rPr>
      </w:pPr>
    </w:p>
    <w:p w14:paraId="7B551FD0" w14:textId="77777777" w:rsidR="000103CF" w:rsidRPr="00EA04EF" w:rsidRDefault="000103CF" w:rsidP="0050783A">
      <w:pPr>
        <w:pStyle w:val="Default"/>
        <w:jc w:val="both"/>
        <w:rPr>
          <w:rFonts w:ascii="Times New Roman" w:hAnsi="Times New Roman" w:cs="Times New Roman"/>
          <w:sz w:val="22"/>
          <w:szCs w:val="22"/>
        </w:rPr>
      </w:pPr>
      <w:r w:rsidRPr="00675323">
        <w:rPr>
          <w:rFonts w:ascii="Times New Roman" w:hAnsi="Times New Roman" w:cs="Times New Roman"/>
          <w:sz w:val="22"/>
          <w:szCs w:val="22"/>
        </w:rPr>
        <w:t>Ponudniku v tabelo ni potrebno navajati ostalih namenskih čistil, ki jih bo uporabljal pri storitvi čiščenja.</w:t>
      </w:r>
    </w:p>
    <w:p w14:paraId="29A7A4BB" w14:textId="09CFB182" w:rsidR="00EA04EF" w:rsidRDefault="00EA04EF" w:rsidP="0050783A">
      <w:pPr>
        <w:pStyle w:val="Glava"/>
        <w:tabs>
          <w:tab w:val="clear" w:pos="9072"/>
          <w:tab w:val="left" w:pos="708"/>
        </w:tabs>
        <w:jc w:val="both"/>
        <w:rPr>
          <w:i w:val="0"/>
          <w:sz w:val="22"/>
          <w:szCs w:val="22"/>
        </w:rPr>
      </w:pPr>
    </w:p>
    <w:p w14:paraId="4DE97E5C" w14:textId="77777777" w:rsidR="004771E1" w:rsidRDefault="00A329A4" w:rsidP="0050783A">
      <w:pPr>
        <w:pStyle w:val="Glava"/>
        <w:tabs>
          <w:tab w:val="clear" w:pos="9072"/>
          <w:tab w:val="left" w:pos="708"/>
        </w:tabs>
        <w:jc w:val="both"/>
        <w:rPr>
          <w:i w:val="0"/>
          <w:sz w:val="22"/>
          <w:szCs w:val="22"/>
        </w:rPr>
      </w:pPr>
      <w:r w:rsidRPr="00A329A4">
        <w:rPr>
          <w:i w:val="0"/>
          <w:sz w:val="22"/>
          <w:szCs w:val="22"/>
        </w:rPr>
        <w:t xml:space="preserve">Ponudnik mora za vsako </w:t>
      </w:r>
      <w:r w:rsidR="0010247F">
        <w:rPr>
          <w:i w:val="0"/>
          <w:sz w:val="22"/>
          <w:szCs w:val="22"/>
        </w:rPr>
        <w:t xml:space="preserve">univerzalno </w:t>
      </w:r>
      <w:r w:rsidRPr="00A329A4">
        <w:rPr>
          <w:i w:val="0"/>
          <w:sz w:val="22"/>
          <w:szCs w:val="22"/>
        </w:rPr>
        <w:t>čistilo, ki ustreza kriterijem glede strupenosti za vodne organizme in zahtevam za pridobitev znaka za okolje EU za čistila za trdne površine glede izločenih ali prepovedanih sestavin ter je navedeno v prilogi 6, k ponudbi priložiti:</w:t>
      </w:r>
    </w:p>
    <w:p w14:paraId="11A16F1C" w14:textId="77777777" w:rsidR="004771E1" w:rsidRPr="004771E1" w:rsidRDefault="004771E1" w:rsidP="0050783A">
      <w:pPr>
        <w:pStyle w:val="Glava"/>
        <w:tabs>
          <w:tab w:val="clear" w:pos="9072"/>
          <w:tab w:val="left" w:pos="708"/>
        </w:tabs>
        <w:jc w:val="both"/>
        <w:rPr>
          <w:i w:val="0"/>
          <w:sz w:val="10"/>
          <w:szCs w:val="10"/>
        </w:rPr>
      </w:pPr>
    </w:p>
    <w:p w14:paraId="793036EC" w14:textId="77777777" w:rsidR="00A329A4" w:rsidRPr="00A329A4" w:rsidRDefault="00A329A4" w:rsidP="00797128">
      <w:pPr>
        <w:pStyle w:val="Glava"/>
        <w:numPr>
          <w:ilvl w:val="0"/>
          <w:numId w:val="37"/>
        </w:numPr>
        <w:tabs>
          <w:tab w:val="clear" w:pos="9072"/>
          <w:tab w:val="left" w:pos="708"/>
        </w:tabs>
        <w:ind w:left="284" w:hanging="284"/>
        <w:jc w:val="both"/>
        <w:rPr>
          <w:i w:val="0"/>
          <w:sz w:val="22"/>
          <w:szCs w:val="22"/>
        </w:rPr>
      </w:pPr>
      <w:r w:rsidRPr="00A329A4">
        <w:rPr>
          <w:i w:val="0"/>
          <w:sz w:val="22"/>
          <w:szCs w:val="22"/>
        </w:rPr>
        <w:t xml:space="preserve">potrdilo, da ima blago znak za okolje EU za čistila (ang. </w:t>
      </w:r>
      <w:proofErr w:type="spellStart"/>
      <w:r w:rsidRPr="00A329A4">
        <w:rPr>
          <w:i w:val="0"/>
          <w:sz w:val="22"/>
          <w:szCs w:val="22"/>
        </w:rPr>
        <w:t>Ecolabel</w:t>
      </w:r>
      <w:proofErr w:type="spellEnd"/>
      <w:r w:rsidRPr="00A329A4">
        <w:rPr>
          <w:i w:val="0"/>
          <w:sz w:val="22"/>
          <w:szCs w:val="22"/>
        </w:rPr>
        <w:t xml:space="preserve"> </w:t>
      </w:r>
      <w:proofErr w:type="spellStart"/>
      <w:r w:rsidRPr="00A329A4">
        <w:rPr>
          <w:i w:val="0"/>
          <w:sz w:val="22"/>
          <w:szCs w:val="22"/>
        </w:rPr>
        <w:t>for</w:t>
      </w:r>
      <w:proofErr w:type="spellEnd"/>
      <w:r w:rsidRPr="00A329A4">
        <w:rPr>
          <w:i w:val="0"/>
          <w:sz w:val="22"/>
          <w:szCs w:val="22"/>
        </w:rPr>
        <w:t xml:space="preserve"> </w:t>
      </w:r>
      <w:proofErr w:type="spellStart"/>
      <w:r w:rsidRPr="00A329A4">
        <w:rPr>
          <w:i w:val="0"/>
          <w:sz w:val="22"/>
          <w:szCs w:val="22"/>
        </w:rPr>
        <w:t>Hard</w:t>
      </w:r>
      <w:proofErr w:type="spellEnd"/>
      <w:r w:rsidRPr="00A329A4">
        <w:rPr>
          <w:i w:val="0"/>
          <w:sz w:val="22"/>
          <w:szCs w:val="22"/>
        </w:rPr>
        <w:t xml:space="preserve"> </w:t>
      </w:r>
      <w:proofErr w:type="spellStart"/>
      <w:r w:rsidRPr="00A329A4">
        <w:rPr>
          <w:i w:val="0"/>
          <w:sz w:val="22"/>
          <w:szCs w:val="22"/>
        </w:rPr>
        <w:t>Surface</w:t>
      </w:r>
      <w:proofErr w:type="spellEnd"/>
      <w:r w:rsidRPr="00A329A4">
        <w:rPr>
          <w:i w:val="0"/>
          <w:sz w:val="22"/>
          <w:szCs w:val="22"/>
        </w:rPr>
        <w:t xml:space="preserve"> </w:t>
      </w:r>
      <w:proofErr w:type="spellStart"/>
      <w:r w:rsidRPr="00A329A4">
        <w:rPr>
          <w:i w:val="0"/>
          <w:sz w:val="22"/>
          <w:szCs w:val="22"/>
        </w:rPr>
        <w:t>Cleaning</w:t>
      </w:r>
      <w:proofErr w:type="spellEnd"/>
      <w:r w:rsidRPr="00A329A4">
        <w:rPr>
          <w:i w:val="0"/>
          <w:sz w:val="22"/>
          <w:szCs w:val="22"/>
        </w:rPr>
        <w:t xml:space="preserve"> </w:t>
      </w:r>
      <w:proofErr w:type="spellStart"/>
      <w:r w:rsidRPr="00A329A4">
        <w:rPr>
          <w:i w:val="0"/>
          <w:sz w:val="22"/>
          <w:szCs w:val="22"/>
        </w:rPr>
        <w:t>products</w:t>
      </w:r>
      <w:proofErr w:type="spellEnd"/>
      <w:r w:rsidRPr="00A329A4">
        <w:rPr>
          <w:i w:val="0"/>
          <w:sz w:val="22"/>
          <w:szCs w:val="22"/>
        </w:rPr>
        <w:t xml:space="preserve">) </w:t>
      </w:r>
      <w:r w:rsidR="0000665F">
        <w:rPr>
          <w:i w:val="0"/>
          <w:sz w:val="22"/>
          <w:szCs w:val="22"/>
        </w:rPr>
        <w:t xml:space="preserve"> </w:t>
      </w:r>
      <w:r w:rsidRPr="00A329A4">
        <w:rPr>
          <w:i w:val="0"/>
          <w:sz w:val="22"/>
          <w:szCs w:val="22"/>
        </w:rPr>
        <w:t>ali</w:t>
      </w:r>
    </w:p>
    <w:p w14:paraId="49B7ECF3" w14:textId="5AA72901" w:rsidR="00A329A4" w:rsidRPr="00A329A4" w:rsidRDefault="00A329A4" w:rsidP="00797128">
      <w:pPr>
        <w:pStyle w:val="Glava"/>
        <w:numPr>
          <w:ilvl w:val="0"/>
          <w:numId w:val="37"/>
        </w:numPr>
        <w:tabs>
          <w:tab w:val="clear" w:pos="9072"/>
          <w:tab w:val="left" w:pos="708"/>
        </w:tabs>
        <w:ind w:left="284" w:hanging="284"/>
        <w:jc w:val="both"/>
        <w:rPr>
          <w:i w:val="0"/>
          <w:sz w:val="22"/>
          <w:szCs w:val="22"/>
        </w:rPr>
      </w:pPr>
      <w:r w:rsidRPr="00A329A4">
        <w:rPr>
          <w:i w:val="0"/>
          <w:sz w:val="22"/>
          <w:szCs w:val="22"/>
        </w:rPr>
        <w:t>varnostne liste</w:t>
      </w:r>
      <w:r w:rsidR="00702BD8">
        <w:rPr>
          <w:i w:val="0"/>
          <w:sz w:val="22"/>
          <w:szCs w:val="22"/>
        </w:rPr>
        <w:t>.</w:t>
      </w:r>
    </w:p>
    <w:p w14:paraId="0D59B20E" w14:textId="77777777" w:rsidR="00A329A4" w:rsidRPr="00A329A4" w:rsidRDefault="00A329A4" w:rsidP="0050783A">
      <w:pPr>
        <w:pStyle w:val="Glava"/>
        <w:tabs>
          <w:tab w:val="clear" w:pos="9072"/>
          <w:tab w:val="left" w:pos="708"/>
        </w:tabs>
        <w:jc w:val="both"/>
        <w:rPr>
          <w:i w:val="0"/>
          <w:sz w:val="22"/>
          <w:szCs w:val="22"/>
        </w:rPr>
      </w:pPr>
    </w:p>
    <w:p w14:paraId="451068A0" w14:textId="77777777" w:rsidR="00A329A4" w:rsidRPr="00A23D16" w:rsidRDefault="00A329A4" w:rsidP="0050783A">
      <w:pPr>
        <w:pStyle w:val="Glava"/>
        <w:tabs>
          <w:tab w:val="clear" w:pos="9072"/>
          <w:tab w:val="left" w:pos="708"/>
        </w:tabs>
        <w:jc w:val="both"/>
        <w:rPr>
          <w:i w:val="0"/>
          <w:sz w:val="22"/>
          <w:szCs w:val="22"/>
          <w:u w:val="single"/>
        </w:rPr>
      </w:pPr>
      <w:r w:rsidRPr="00A23D16">
        <w:rPr>
          <w:i w:val="0"/>
          <w:sz w:val="22"/>
          <w:szCs w:val="22"/>
          <w:u w:val="single"/>
        </w:rPr>
        <w:t>Dokazila morajo biti oštevilčena</w:t>
      </w:r>
      <w:r w:rsidR="00143601">
        <w:rPr>
          <w:i w:val="0"/>
          <w:sz w:val="22"/>
          <w:szCs w:val="22"/>
          <w:u w:val="single"/>
        </w:rPr>
        <w:t>.</w:t>
      </w:r>
    </w:p>
    <w:p w14:paraId="218A9C0B" w14:textId="77777777" w:rsidR="00035B2B" w:rsidRDefault="00035B2B" w:rsidP="0050783A">
      <w:pPr>
        <w:pStyle w:val="Glava"/>
        <w:tabs>
          <w:tab w:val="clear" w:pos="9072"/>
          <w:tab w:val="left" w:pos="708"/>
        </w:tabs>
        <w:jc w:val="both"/>
        <w:rPr>
          <w:i w:val="0"/>
          <w:sz w:val="22"/>
          <w:szCs w:val="22"/>
        </w:rPr>
      </w:pPr>
    </w:p>
    <w:p w14:paraId="5D910446" w14:textId="77777777" w:rsidR="0099114B" w:rsidRDefault="0099114B" w:rsidP="0050783A">
      <w:pPr>
        <w:rPr>
          <w:b/>
          <w:i w:val="0"/>
          <w:sz w:val="22"/>
          <w:szCs w:val="22"/>
        </w:rPr>
      </w:pPr>
      <w:r>
        <w:rPr>
          <w:b/>
          <w:i w:val="0"/>
          <w:sz w:val="22"/>
          <w:szCs w:val="22"/>
        </w:rPr>
        <w:br w:type="page"/>
      </w:r>
    </w:p>
    <w:p w14:paraId="1F5DC6B3" w14:textId="5935C1D5" w:rsidR="00035B2B" w:rsidRDefault="0029635C" w:rsidP="0050783A">
      <w:pPr>
        <w:pStyle w:val="Glava"/>
        <w:tabs>
          <w:tab w:val="clear" w:pos="9072"/>
          <w:tab w:val="left" w:pos="708"/>
        </w:tabs>
        <w:jc w:val="right"/>
        <w:rPr>
          <w:b/>
          <w:i w:val="0"/>
          <w:sz w:val="22"/>
          <w:szCs w:val="22"/>
        </w:rPr>
      </w:pPr>
      <w:r>
        <w:rPr>
          <w:b/>
          <w:i w:val="0"/>
          <w:sz w:val="22"/>
          <w:szCs w:val="22"/>
        </w:rPr>
        <w:t>PRILOG</w:t>
      </w:r>
      <w:r w:rsidR="00B32BB6">
        <w:rPr>
          <w:b/>
          <w:i w:val="0"/>
          <w:sz w:val="22"/>
          <w:szCs w:val="22"/>
        </w:rPr>
        <w:t>A</w:t>
      </w:r>
      <w:r w:rsidR="00AF423B">
        <w:rPr>
          <w:b/>
          <w:i w:val="0"/>
          <w:sz w:val="22"/>
          <w:szCs w:val="22"/>
        </w:rPr>
        <w:t xml:space="preserve"> </w:t>
      </w:r>
      <w:r w:rsidR="00104CD9">
        <w:rPr>
          <w:b/>
          <w:i w:val="0"/>
          <w:sz w:val="22"/>
          <w:szCs w:val="22"/>
        </w:rPr>
        <w:t>7</w:t>
      </w:r>
    </w:p>
    <w:p w14:paraId="6B9C8FA0" w14:textId="77777777" w:rsidR="00035B2B" w:rsidRDefault="00035B2B" w:rsidP="0050783A">
      <w:pPr>
        <w:pStyle w:val="Glava"/>
        <w:tabs>
          <w:tab w:val="clear" w:pos="9072"/>
          <w:tab w:val="left" w:pos="708"/>
        </w:tabs>
        <w:jc w:val="both"/>
        <w:rPr>
          <w:i w:val="0"/>
          <w:sz w:val="22"/>
          <w:szCs w:val="22"/>
        </w:rPr>
      </w:pPr>
    </w:p>
    <w:p w14:paraId="703EDBB7" w14:textId="77777777" w:rsidR="00035B2B" w:rsidRDefault="00035B2B" w:rsidP="0050783A">
      <w:pPr>
        <w:pStyle w:val="Glava"/>
        <w:tabs>
          <w:tab w:val="clear" w:pos="9072"/>
          <w:tab w:val="left" w:pos="708"/>
        </w:tabs>
        <w:jc w:val="both"/>
        <w:rPr>
          <w:i w:val="0"/>
          <w:sz w:val="22"/>
          <w:szCs w:val="22"/>
        </w:rPr>
      </w:pPr>
    </w:p>
    <w:p w14:paraId="367FFF94" w14:textId="77777777" w:rsidR="00035B2B" w:rsidRDefault="00035B2B" w:rsidP="0050783A">
      <w:pPr>
        <w:pStyle w:val="Glava"/>
        <w:tabs>
          <w:tab w:val="clear" w:pos="9072"/>
          <w:tab w:val="left" w:pos="708"/>
        </w:tabs>
        <w:jc w:val="both"/>
        <w:rPr>
          <w:i w:val="0"/>
          <w:sz w:val="22"/>
          <w:szCs w:val="22"/>
        </w:rPr>
      </w:pPr>
    </w:p>
    <w:p w14:paraId="677CB398" w14:textId="77777777" w:rsidR="00035B2B" w:rsidRDefault="00035B2B" w:rsidP="0050783A">
      <w:pPr>
        <w:pStyle w:val="Glava"/>
        <w:tabs>
          <w:tab w:val="clear" w:pos="9072"/>
          <w:tab w:val="left" w:pos="708"/>
        </w:tabs>
        <w:jc w:val="both"/>
        <w:rPr>
          <w:i w:val="0"/>
          <w:sz w:val="22"/>
          <w:szCs w:val="22"/>
        </w:rPr>
      </w:pPr>
    </w:p>
    <w:p w14:paraId="3602BE76" w14:textId="77777777" w:rsidR="00035B2B" w:rsidRDefault="00035B2B" w:rsidP="0050783A">
      <w:pPr>
        <w:pStyle w:val="Glava"/>
        <w:tabs>
          <w:tab w:val="clear" w:pos="9072"/>
          <w:tab w:val="left" w:pos="708"/>
        </w:tabs>
        <w:jc w:val="both"/>
        <w:rPr>
          <w:i w:val="0"/>
          <w:sz w:val="22"/>
          <w:szCs w:val="22"/>
        </w:rPr>
      </w:pPr>
    </w:p>
    <w:p w14:paraId="22519274" w14:textId="77777777" w:rsidR="00035B2B" w:rsidRDefault="00035B2B" w:rsidP="0050783A">
      <w:pPr>
        <w:pStyle w:val="Glava"/>
        <w:tabs>
          <w:tab w:val="clear" w:pos="9072"/>
          <w:tab w:val="left" w:pos="708"/>
        </w:tabs>
        <w:jc w:val="both"/>
        <w:rPr>
          <w:i w:val="0"/>
          <w:sz w:val="22"/>
          <w:szCs w:val="22"/>
        </w:rPr>
      </w:pPr>
    </w:p>
    <w:p w14:paraId="2E6C40F6" w14:textId="77777777" w:rsidR="00035B2B" w:rsidRDefault="00035B2B" w:rsidP="0050783A">
      <w:pPr>
        <w:pStyle w:val="Glava"/>
        <w:tabs>
          <w:tab w:val="clear" w:pos="9072"/>
          <w:tab w:val="left" w:pos="708"/>
        </w:tabs>
        <w:jc w:val="center"/>
        <w:rPr>
          <w:b/>
          <w:i w:val="0"/>
          <w:sz w:val="28"/>
          <w:szCs w:val="28"/>
        </w:rPr>
      </w:pPr>
      <w:r>
        <w:rPr>
          <w:b/>
          <w:i w:val="0"/>
          <w:sz w:val="28"/>
          <w:szCs w:val="28"/>
        </w:rPr>
        <w:t>PODIZVAJALCI</w:t>
      </w:r>
    </w:p>
    <w:p w14:paraId="0A04E886" w14:textId="77777777" w:rsidR="00035B2B" w:rsidRDefault="00035B2B" w:rsidP="0050783A">
      <w:pPr>
        <w:pStyle w:val="Glava"/>
        <w:tabs>
          <w:tab w:val="clear" w:pos="9072"/>
          <w:tab w:val="left" w:pos="708"/>
        </w:tabs>
        <w:jc w:val="center"/>
        <w:rPr>
          <w:i w:val="0"/>
          <w:sz w:val="22"/>
          <w:szCs w:val="22"/>
        </w:rPr>
      </w:pPr>
    </w:p>
    <w:p w14:paraId="79591745" w14:textId="77777777" w:rsidR="00035B2B" w:rsidRDefault="00035B2B" w:rsidP="0050783A">
      <w:pPr>
        <w:pStyle w:val="Glava"/>
        <w:tabs>
          <w:tab w:val="clear" w:pos="9072"/>
          <w:tab w:val="left" w:pos="708"/>
        </w:tabs>
        <w:jc w:val="center"/>
        <w:rPr>
          <w:i w:val="0"/>
          <w:sz w:val="22"/>
          <w:szCs w:val="22"/>
        </w:rPr>
      </w:pPr>
    </w:p>
    <w:p w14:paraId="69DEB3EA" w14:textId="77777777" w:rsidR="00035B2B" w:rsidRDefault="00035B2B" w:rsidP="0050783A">
      <w:pPr>
        <w:pStyle w:val="Glava"/>
        <w:tabs>
          <w:tab w:val="clear" w:pos="9072"/>
          <w:tab w:val="left" w:pos="708"/>
        </w:tabs>
        <w:jc w:val="center"/>
        <w:rPr>
          <w:b/>
          <w:i w:val="0"/>
          <w:sz w:val="22"/>
          <w:szCs w:val="22"/>
          <w:u w:val="single"/>
        </w:rPr>
      </w:pPr>
      <w:r>
        <w:rPr>
          <w:b/>
          <w:i w:val="0"/>
          <w:sz w:val="22"/>
          <w:szCs w:val="22"/>
          <w:u w:val="single"/>
        </w:rPr>
        <w:t>Priloge za podizvajalce izpolni samo ponudnik, ki bo nastopal s podizvajalci.</w:t>
      </w:r>
    </w:p>
    <w:p w14:paraId="1FA90FF8" w14:textId="77777777" w:rsidR="00035B2B" w:rsidRDefault="00035B2B" w:rsidP="0050783A">
      <w:pPr>
        <w:pStyle w:val="Glava"/>
        <w:tabs>
          <w:tab w:val="clear" w:pos="9072"/>
          <w:tab w:val="left" w:pos="708"/>
        </w:tabs>
        <w:jc w:val="center"/>
        <w:rPr>
          <w:i w:val="0"/>
          <w:sz w:val="22"/>
          <w:szCs w:val="22"/>
        </w:rPr>
      </w:pPr>
    </w:p>
    <w:p w14:paraId="33D66F84" w14:textId="77777777" w:rsidR="00035B2B" w:rsidRDefault="00035B2B" w:rsidP="0050783A">
      <w:pPr>
        <w:pStyle w:val="Glava"/>
        <w:tabs>
          <w:tab w:val="clear" w:pos="9072"/>
          <w:tab w:val="left" w:pos="708"/>
        </w:tabs>
        <w:jc w:val="center"/>
        <w:rPr>
          <w:i w:val="0"/>
          <w:sz w:val="22"/>
          <w:szCs w:val="22"/>
        </w:rPr>
      </w:pPr>
    </w:p>
    <w:p w14:paraId="4480ED4D" w14:textId="77777777" w:rsidR="00035B2B" w:rsidRDefault="00035B2B" w:rsidP="0050783A">
      <w:pPr>
        <w:pStyle w:val="Glava"/>
        <w:tabs>
          <w:tab w:val="clear" w:pos="9072"/>
          <w:tab w:val="left" w:pos="708"/>
        </w:tabs>
        <w:jc w:val="center"/>
        <w:rPr>
          <w:i w:val="0"/>
          <w:sz w:val="22"/>
          <w:szCs w:val="22"/>
        </w:rPr>
      </w:pPr>
    </w:p>
    <w:p w14:paraId="211C6E5A" w14:textId="77777777" w:rsidR="00035B2B" w:rsidRDefault="00035B2B" w:rsidP="00797128">
      <w:pPr>
        <w:numPr>
          <w:ilvl w:val="0"/>
          <w:numId w:val="21"/>
        </w:numPr>
        <w:ind w:left="284" w:hanging="284"/>
        <w:jc w:val="both"/>
        <w:rPr>
          <w:i w:val="0"/>
          <w:sz w:val="22"/>
          <w:szCs w:val="22"/>
        </w:rPr>
      </w:pPr>
      <w:r>
        <w:rPr>
          <w:i w:val="0"/>
          <w:sz w:val="22"/>
          <w:szCs w:val="22"/>
        </w:rPr>
        <w:t>ESPD obrazec (priloga 2),</w:t>
      </w:r>
    </w:p>
    <w:p w14:paraId="6025B487" w14:textId="77777777" w:rsidR="00035B2B" w:rsidRDefault="00035B2B" w:rsidP="00797128">
      <w:pPr>
        <w:numPr>
          <w:ilvl w:val="0"/>
          <w:numId w:val="21"/>
        </w:numPr>
        <w:ind w:left="284" w:hanging="284"/>
        <w:jc w:val="both"/>
        <w:rPr>
          <w:i w:val="0"/>
          <w:sz w:val="22"/>
          <w:szCs w:val="22"/>
        </w:rPr>
      </w:pPr>
      <w:r>
        <w:rPr>
          <w:i w:val="0"/>
          <w:sz w:val="22"/>
          <w:szCs w:val="22"/>
        </w:rPr>
        <w:t xml:space="preserve">Obrazec Udeležba podizvajalcev (priloga </w:t>
      </w:r>
      <w:r w:rsidR="00104CD9">
        <w:rPr>
          <w:i w:val="0"/>
          <w:sz w:val="22"/>
          <w:szCs w:val="22"/>
        </w:rPr>
        <w:t>7</w:t>
      </w:r>
      <w:r>
        <w:rPr>
          <w:i w:val="0"/>
          <w:sz w:val="22"/>
          <w:szCs w:val="22"/>
        </w:rPr>
        <w:t>/1),</w:t>
      </w:r>
    </w:p>
    <w:p w14:paraId="218B864C" w14:textId="77777777" w:rsidR="00035B2B" w:rsidRDefault="00035B2B" w:rsidP="00797128">
      <w:pPr>
        <w:numPr>
          <w:ilvl w:val="0"/>
          <w:numId w:val="21"/>
        </w:numPr>
        <w:ind w:left="284" w:hanging="284"/>
        <w:jc w:val="both"/>
        <w:rPr>
          <w:i w:val="0"/>
          <w:sz w:val="22"/>
          <w:szCs w:val="22"/>
        </w:rPr>
      </w:pPr>
      <w:r>
        <w:rPr>
          <w:i w:val="0"/>
          <w:sz w:val="22"/>
          <w:szCs w:val="22"/>
        </w:rPr>
        <w:t xml:space="preserve">Obrazec Podatki o podizvajalcu (priloga </w:t>
      </w:r>
      <w:r w:rsidR="00104CD9">
        <w:rPr>
          <w:i w:val="0"/>
          <w:sz w:val="22"/>
          <w:szCs w:val="22"/>
        </w:rPr>
        <w:t>7</w:t>
      </w:r>
      <w:r>
        <w:rPr>
          <w:i w:val="0"/>
          <w:sz w:val="22"/>
          <w:szCs w:val="22"/>
        </w:rPr>
        <w:t>/2),</w:t>
      </w:r>
    </w:p>
    <w:p w14:paraId="00ABD0A1" w14:textId="793BAFC7" w:rsidR="00035B2B" w:rsidRDefault="00035B2B" w:rsidP="00797128">
      <w:pPr>
        <w:numPr>
          <w:ilvl w:val="0"/>
          <w:numId w:val="21"/>
        </w:numPr>
        <w:ind w:left="284" w:hanging="284"/>
        <w:jc w:val="both"/>
        <w:rPr>
          <w:i w:val="0"/>
          <w:sz w:val="22"/>
          <w:szCs w:val="22"/>
        </w:rPr>
      </w:pPr>
      <w:r>
        <w:rPr>
          <w:i w:val="0"/>
          <w:sz w:val="22"/>
          <w:szCs w:val="22"/>
        </w:rPr>
        <w:t>Zahteva podizvajalca za neposredno plačilo</w:t>
      </w:r>
      <w:r w:rsidR="00F97D94">
        <w:rPr>
          <w:i w:val="0"/>
          <w:sz w:val="22"/>
          <w:szCs w:val="22"/>
        </w:rPr>
        <w:t>/Soglasje podizvajalca za neposredno plačilo (</w:t>
      </w:r>
      <w:r>
        <w:rPr>
          <w:i w:val="0"/>
          <w:sz w:val="22"/>
          <w:szCs w:val="22"/>
        </w:rPr>
        <w:t xml:space="preserve">priloga </w:t>
      </w:r>
      <w:r w:rsidR="00104CD9">
        <w:rPr>
          <w:i w:val="0"/>
          <w:sz w:val="22"/>
          <w:szCs w:val="22"/>
        </w:rPr>
        <w:t>7</w:t>
      </w:r>
      <w:r>
        <w:rPr>
          <w:i w:val="0"/>
          <w:sz w:val="22"/>
          <w:szCs w:val="22"/>
        </w:rPr>
        <w:t>/3),</w:t>
      </w:r>
    </w:p>
    <w:p w14:paraId="7CF93C4F" w14:textId="77777777" w:rsidR="00035B2B" w:rsidRDefault="00D56D9E" w:rsidP="00797128">
      <w:pPr>
        <w:numPr>
          <w:ilvl w:val="0"/>
          <w:numId w:val="21"/>
        </w:numPr>
        <w:ind w:left="284" w:hanging="284"/>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(priloga 9).</w:t>
      </w:r>
    </w:p>
    <w:p w14:paraId="008B8FB9" w14:textId="77777777" w:rsidR="00035B2B" w:rsidRDefault="00035B2B" w:rsidP="0050783A">
      <w:pPr>
        <w:pStyle w:val="Glava"/>
        <w:tabs>
          <w:tab w:val="clear" w:pos="9072"/>
          <w:tab w:val="left" w:pos="708"/>
        </w:tabs>
        <w:jc w:val="both"/>
        <w:rPr>
          <w:i w:val="0"/>
          <w:sz w:val="22"/>
          <w:szCs w:val="22"/>
        </w:rPr>
      </w:pPr>
    </w:p>
    <w:p w14:paraId="05156AC7" w14:textId="77777777" w:rsidR="00035B2B" w:rsidRDefault="00035B2B" w:rsidP="0050783A">
      <w:pPr>
        <w:pStyle w:val="Glava"/>
        <w:tabs>
          <w:tab w:val="clear" w:pos="9072"/>
          <w:tab w:val="left" w:pos="708"/>
        </w:tabs>
        <w:jc w:val="both"/>
        <w:rPr>
          <w:i w:val="0"/>
          <w:sz w:val="22"/>
          <w:szCs w:val="22"/>
        </w:rPr>
      </w:pPr>
    </w:p>
    <w:p w14:paraId="21ADFB1C" w14:textId="77777777" w:rsidR="00035B2B" w:rsidRDefault="00035B2B" w:rsidP="0050783A">
      <w:pPr>
        <w:pStyle w:val="Glava"/>
        <w:tabs>
          <w:tab w:val="clear" w:pos="9072"/>
          <w:tab w:val="left" w:pos="708"/>
        </w:tabs>
        <w:jc w:val="both"/>
        <w:rPr>
          <w:i w:val="0"/>
          <w:sz w:val="22"/>
          <w:szCs w:val="22"/>
        </w:rPr>
      </w:pPr>
    </w:p>
    <w:p w14:paraId="2A872398" w14:textId="77777777" w:rsidR="00332774" w:rsidRDefault="00332774" w:rsidP="0050783A">
      <w:pPr>
        <w:pStyle w:val="Glava"/>
        <w:tabs>
          <w:tab w:val="clear" w:pos="9072"/>
          <w:tab w:val="left" w:pos="708"/>
        </w:tabs>
        <w:jc w:val="both"/>
        <w:rPr>
          <w:i w:val="0"/>
          <w:sz w:val="22"/>
          <w:szCs w:val="22"/>
        </w:rPr>
      </w:pPr>
    </w:p>
    <w:p w14:paraId="1D6D3E2C" w14:textId="77777777" w:rsidR="00332774" w:rsidRDefault="00332774" w:rsidP="0050783A">
      <w:pPr>
        <w:pStyle w:val="Glava"/>
        <w:tabs>
          <w:tab w:val="clear" w:pos="9072"/>
          <w:tab w:val="left" w:pos="708"/>
        </w:tabs>
        <w:jc w:val="both"/>
        <w:rPr>
          <w:i w:val="0"/>
          <w:sz w:val="22"/>
          <w:szCs w:val="22"/>
        </w:rPr>
      </w:pPr>
    </w:p>
    <w:p w14:paraId="02F6E5CF" w14:textId="77777777" w:rsidR="00332774" w:rsidRDefault="00332774" w:rsidP="0050783A">
      <w:pPr>
        <w:pStyle w:val="Glava"/>
        <w:tabs>
          <w:tab w:val="clear" w:pos="9072"/>
          <w:tab w:val="left" w:pos="708"/>
        </w:tabs>
        <w:jc w:val="both"/>
        <w:rPr>
          <w:i w:val="0"/>
          <w:sz w:val="22"/>
          <w:szCs w:val="22"/>
        </w:rPr>
      </w:pPr>
    </w:p>
    <w:p w14:paraId="54DADA6D" w14:textId="77777777" w:rsidR="00332774" w:rsidRDefault="00332774" w:rsidP="0050783A">
      <w:pPr>
        <w:pStyle w:val="Glava"/>
        <w:tabs>
          <w:tab w:val="clear" w:pos="9072"/>
          <w:tab w:val="left" w:pos="708"/>
        </w:tabs>
        <w:jc w:val="both"/>
        <w:rPr>
          <w:i w:val="0"/>
          <w:sz w:val="22"/>
          <w:szCs w:val="22"/>
        </w:rPr>
      </w:pPr>
    </w:p>
    <w:p w14:paraId="6AFA6DD6" w14:textId="77777777" w:rsidR="00332774" w:rsidRDefault="00332774" w:rsidP="0050783A">
      <w:pPr>
        <w:pStyle w:val="Glava"/>
        <w:tabs>
          <w:tab w:val="clear" w:pos="9072"/>
          <w:tab w:val="left" w:pos="708"/>
        </w:tabs>
        <w:jc w:val="both"/>
        <w:rPr>
          <w:i w:val="0"/>
          <w:sz w:val="22"/>
          <w:szCs w:val="22"/>
        </w:rPr>
      </w:pPr>
    </w:p>
    <w:p w14:paraId="2454A8EC" w14:textId="77777777" w:rsidR="00332774" w:rsidRDefault="00332774" w:rsidP="0050783A">
      <w:pPr>
        <w:pStyle w:val="Glava"/>
        <w:tabs>
          <w:tab w:val="clear" w:pos="9072"/>
          <w:tab w:val="left" w:pos="708"/>
        </w:tabs>
        <w:jc w:val="both"/>
        <w:rPr>
          <w:i w:val="0"/>
          <w:sz w:val="22"/>
          <w:szCs w:val="22"/>
        </w:rPr>
      </w:pPr>
    </w:p>
    <w:p w14:paraId="5EE13B13" w14:textId="77777777" w:rsidR="00332774" w:rsidRDefault="00332774" w:rsidP="0050783A">
      <w:pPr>
        <w:pStyle w:val="Glava"/>
        <w:tabs>
          <w:tab w:val="clear" w:pos="9072"/>
          <w:tab w:val="left" w:pos="708"/>
        </w:tabs>
        <w:jc w:val="both"/>
        <w:rPr>
          <w:i w:val="0"/>
          <w:sz w:val="22"/>
          <w:szCs w:val="22"/>
        </w:rPr>
      </w:pPr>
    </w:p>
    <w:p w14:paraId="01A443D6" w14:textId="77777777" w:rsidR="00332774" w:rsidRDefault="00332774" w:rsidP="0050783A">
      <w:pPr>
        <w:pStyle w:val="Glava"/>
        <w:tabs>
          <w:tab w:val="clear" w:pos="9072"/>
          <w:tab w:val="left" w:pos="708"/>
        </w:tabs>
        <w:jc w:val="both"/>
        <w:rPr>
          <w:i w:val="0"/>
          <w:sz w:val="22"/>
          <w:szCs w:val="22"/>
        </w:rPr>
      </w:pPr>
    </w:p>
    <w:p w14:paraId="15CB2CDB" w14:textId="2DA14B96" w:rsidR="000353C4" w:rsidRDefault="000353C4">
      <w:pPr>
        <w:rPr>
          <w:i w:val="0"/>
          <w:sz w:val="22"/>
          <w:szCs w:val="22"/>
        </w:rPr>
      </w:pPr>
      <w:r>
        <w:rPr>
          <w:i w:val="0"/>
          <w:sz w:val="22"/>
          <w:szCs w:val="22"/>
        </w:rPr>
        <w:br w:type="page"/>
      </w:r>
    </w:p>
    <w:p w14:paraId="2166DF98" w14:textId="416EB9F8" w:rsidR="00035B2B" w:rsidRDefault="00035B2B" w:rsidP="0050783A">
      <w:pPr>
        <w:pStyle w:val="Glava"/>
        <w:tabs>
          <w:tab w:val="clear" w:pos="9072"/>
          <w:tab w:val="left" w:pos="708"/>
          <w:tab w:val="left" w:pos="993"/>
        </w:tabs>
        <w:jc w:val="right"/>
        <w:rPr>
          <w:b/>
          <w:i w:val="0"/>
          <w:sz w:val="22"/>
          <w:szCs w:val="22"/>
        </w:rPr>
      </w:pPr>
      <w:r>
        <w:rPr>
          <w:b/>
          <w:i w:val="0"/>
          <w:sz w:val="22"/>
          <w:szCs w:val="22"/>
        </w:rPr>
        <w:t xml:space="preserve">PRILOGA </w:t>
      </w:r>
      <w:r w:rsidR="00104CD9">
        <w:rPr>
          <w:b/>
          <w:i w:val="0"/>
          <w:sz w:val="22"/>
          <w:szCs w:val="22"/>
        </w:rPr>
        <w:t>7</w:t>
      </w:r>
      <w:r>
        <w:rPr>
          <w:b/>
          <w:i w:val="0"/>
          <w:sz w:val="22"/>
          <w:szCs w:val="22"/>
        </w:rPr>
        <w:t>/1</w:t>
      </w:r>
    </w:p>
    <w:p w14:paraId="029C8857" w14:textId="77777777" w:rsidR="00035B2B" w:rsidRDefault="00035B2B" w:rsidP="0050783A">
      <w:pPr>
        <w:pStyle w:val="Glava"/>
        <w:tabs>
          <w:tab w:val="clear" w:pos="9072"/>
          <w:tab w:val="left" w:pos="708"/>
        </w:tabs>
        <w:jc w:val="both"/>
        <w:rPr>
          <w:i w:val="0"/>
          <w:sz w:val="22"/>
          <w:szCs w:val="22"/>
        </w:rPr>
      </w:pPr>
    </w:p>
    <w:p w14:paraId="4A2714F9" w14:textId="77777777" w:rsidR="00035B2B" w:rsidRDefault="00035B2B" w:rsidP="0050783A">
      <w:pPr>
        <w:pStyle w:val="Glava"/>
        <w:tabs>
          <w:tab w:val="clear" w:pos="9072"/>
          <w:tab w:val="left" w:pos="708"/>
        </w:tabs>
        <w:jc w:val="both"/>
        <w:rPr>
          <w:i w:val="0"/>
          <w:szCs w:val="24"/>
        </w:rPr>
      </w:pPr>
    </w:p>
    <w:p w14:paraId="585C641B" w14:textId="77777777" w:rsidR="00035B2B" w:rsidRPr="007B4104" w:rsidRDefault="00035B2B" w:rsidP="0050783A">
      <w:pPr>
        <w:pStyle w:val="Glava"/>
        <w:tabs>
          <w:tab w:val="clear" w:pos="9072"/>
          <w:tab w:val="left" w:pos="708"/>
        </w:tabs>
        <w:jc w:val="center"/>
        <w:rPr>
          <w:b/>
          <w:i w:val="0"/>
          <w:sz w:val="28"/>
          <w:szCs w:val="24"/>
        </w:rPr>
      </w:pPr>
      <w:r w:rsidRPr="007B4104">
        <w:rPr>
          <w:b/>
          <w:i w:val="0"/>
          <w:sz w:val="28"/>
          <w:szCs w:val="24"/>
        </w:rPr>
        <w:t>UDELEŽBA PODIZVAJALCEV</w:t>
      </w:r>
    </w:p>
    <w:p w14:paraId="6B7953DF" w14:textId="77777777" w:rsidR="00035B2B" w:rsidRDefault="00035B2B" w:rsidP="0050783A">
      <w:pPr>
        <w:pStyle w:val="Glava"/>
        <w:tabs>
          <w:tab w:val="clear" w:pos="9072"/>
          <w:tab w:val="left" w:pos="708"/>
        </w:tabs>
        <w:rPr>
          <w:i w:val="0"/>
          <w:sz w:val="22"/>
          <w:szCs w:val="22"/>
        </w:rPr>
      </w:pPr>
    </w:p>
    <w:p w14:paraId="289379B7" w14:textId="77777777" w:rsidR="00035B2B" w:rsidRDefault="00035B2B" w:rsidP="0050783A">
      <w:pPr>
        <w:pStyle w:val="Glava"/>
        <w:tabs>
          <w:tab w:val="clear" w:pos="9072"/>
          <w:tab w:val="left" w:pos="708"/>
        </w:tabs>
        <w:rPr>
          <w:i w:val="0"/>
          <w:sz w:val="22"/>
          <w:szCs w:val="22"/>
        </w:rPr>
      </w:pPr>
    </w:p>
    <w:p w14:paraId="3CB123F1" w14:textId="435CB032" w:rsidR="00035B2B" w:rsidRDefault="00035B2B" w:rsidP="0050783A">
      <w:pPr>
        <w:pStyle w:val="Glava"/>
        <w:tabs>
          <w:tab w:val="clear" w:pos="9072"/>
          <w:tab w:val="left" w:pos="708"/>
        </w:tabs>
        <w:jc w:val="both"/>
        <w:rPr>
          <w:b/>
          <w:i w:val="0"/>
          <w:sz w:val="22"/>
          <w:szCs w:val="22"/>
        </w:rPr>
      </w:pPr>
      <w:r>
        <w:rPr>
          <w:i w:val="0"/>
          <w:sz w:val="22"/>
          <w:szCs w:val="22"/>
        </w:rPr>
        <w:t xml:space="preserve">V zvezi z javnim naročilom </w:t>
      </w:r>
      <w:r w:rsidR="00A4453B" w:rsidRPr="007B4104">
        <w:rPr>
          <w:b/>
          <w:i w:val="0"/>
          <w:sz w:val="22"/>
          <w:szCs w:val="22"/>
        </w:rPr>
        <w:t xml:space="preserve">Izvajanje storitev okolju prijaznega čiščenja </w:t>
      </w:r>
      <w:r w:rsidR="007B4104" w:rsidRPr="007B4104">
        <w:rPr>
          <w:b/>
          <w:i w:val="0"/>
          <w:sz w:val="22"/>
          <w:szCs w:val="22"/>
        </w:rPr>
        <w:t xml:space="preserve">v </w:t>
      </w:r>
      <w:r w:rsidR="00343A86" w:rsidRPr="00343A86">
        <w:rPr>
          <w:b/>
          <w:i w:val="0"/>
          <w:sz w:val="22"/>
          <w:szCs w:val="22"/>
        </w:rPr>
        <w:t>Vrtcu dr. Franceta Prešerna</w:t>
      </w:r>
      <w:r w:rsidR="00770423" w:rsidRPr="00343A86">
        <w:rPr>
          <w:b/>
          <w:i w:val="0"/>
          <w:sz w:val="22"/>
          <w:szCs w:val="22"/>
        </w:rPr>
        <w:t xml:space="preserve"> </w:t>
      </w:r>
      <w:r w:rsidR="00C46A63" w:rsidRPr="00343A86">
        <w:rPr>
          <w:b/>
          <w:i w:val="0"/>
          <w:color w:val="000000" w:themeColor="text1"/>
          <w:sz w:val="22"/>
          <w:szCs w:val="22"/>
        </w:rPr>
        <w:t xml:space="preserve">za obdobje </w:t>
      </w:r>
      <w:r w:rsidR="00307E40" w:rsidRPr="00343A86">
        <w:rPr>
          <w:b/>
          <w:i w:val="0"/>
          <w:color w:val="000000" w:themeColor="text1"/>
          <w:sz w:val="22"/>
          <w:szCs w:val="22"/>
        </w:rPr>
        <w:t>treh</w:t>
      </w:r>
      <w:r w:rsidR="00FA472F" w:rsidRPr="00343A86">
        <w:rPr>
          <w:b/>
          <w:i w:val="0"/>
          <w:color w:val="000000" w:themeColor="text1"/>
          <w:sz w:val="22"/>
          <w:szCs w:val="22"/>
        </w:rPr>
        <w:t xml:space="preserve"> </w:t>
      </w:r>
      <w:r w:rsidR="00C46A63" w:rsidRPr="00343A86">
        <w:rPr>
          <w:b/>
          <w:i w:val="0"/>
          <w:color w:val="000000" w:themeColor="text1"/>
          <w:sz w:val="22"/>
          <w:szCs w:val="22"/>
        </w:rPr>
        <w:t>let</w:t>
      </w:r>
      <w:r w:rsidRPr="00343A86">
        <w:rPr>
          <w:i w:val="0"/>
          <w:color w:val="000000" w:themeColor="text1"/>
          <w:sz w:val="22"/>
          <w:szCs w:val="22"/>
        </w:rPr>
        <w:t>, izjavljamo</w:t>
      </w:r>
      <w:r w:rsidRPr="00343A86">
        <w:rPr>
          <w:i w:val="0"/>
          <w:sz w:val="22"/>
          <w:szCs w:val="22"/>
        </w:rPr>
        <w:t>, da nastopamo s podizvajalci</w:t>
      </w:r>
      <w:r w:rsidR="00F143AD" w:rsidRPr="00343A86">
        <w:rPr>
          <w:i w:val="0"/>
          <w:sz w:val="22"/>
          <w:szCs w:val="22"/>
        </w:rPr>
        <w:t>,</w:t>
      </w:r>
      <w:r w:rsidRPr="00343A86">
        <w:rPr>
          <w:i w:val="0"/>
          <w:sz w:val="22"/>
          <w:szCs w:val="22"/>
        </w:rPr>
        <w:t xml:space="preserve"> in sicer v nadaljevanju navajamo udeležbe le-teh:</w:t>
      </w:r>
    </w:p>
    <w:p w14:paraId="72BCB2CF" w14:textId="77777777" w:rsidR="00035B2B" w:rsidRDefault="00035B2B" w:rsidP="0050783A">
      <w:pPr>
        <w:pStyle w:val="Glava"/>
        <w:tabs>
          <w:tab w:val="clear" w:pos="9072"/>
          <w:tab w:val="left" w:pos="708"/>
        </w:tabs>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0353C4" w:rsidRPr="000353C4" w14:paraId="4ED8449F" w14:textId="77777777" w:rsidTr="0079582F">
        <w:tc>
          <w:tcPr>
            <w:tcW w:w="1842" w:type="dxa"/>
            <w:gridSpan w:val="2"/>
          </w:tcPr>
          <w:p w14:paraId="67E7294D" w14:textId="77777777" w:rsidR="000353C4" w:rsidRPr="000353C4" w:rsidRDefault="000353C4" w:rsidP="000353C4">
            <w:pPr>
              <w:tabs>
                <w:tab w:val="right" w:pos="9072"/>
              </w:tabs>
              <w:ind w:right="-2"/>
              <w:jc w:val="both"/>
              <w:rPr>
                <w:i w:val="0"/>
                <w:sz w:val="22"/>
                <w:szCs w:val="22"/>
              </w:rPr>
            </w:pPr>
            <w:r w:rsidRPr="000353C4">
              <w:rPr>
                <w:i w:val="0"/>
                <w:sz w:val="22"/>
                <w:szCs w:val="22"/>
              </w:rPr>
              <w:t>Podizvajalec</w:t>
            </w:r>
          </w:p>
        </w:tc>
        <w:tc>
          <w:tcPr>
            <w:tcW w:w="6532" w:type="dxa"/>
            <w:gridSpan w:val="7"/>
            <w:tcBorders>
              <w:bottom w:val="single" w:sz="4" w:space="0" w:color="auto"/>
            </w:tcBorders>
          </w:tcPr>
          <w:p w14:paraId="2A285FD1" w14:textId="77777777" w:rsidR="000353C4" w:rsidRPr="000353C4" w:rsidRDefault="000353C4" w:rsidP="000353C4">
            <w:pPr>
              <w:tabs>
                <w:tab w:val="right" w:pos="9072"/>
              </w:tabs>
              <w:ind w:right="-2"/>
              <w:jc w:val="both"/>
              <w:rPr>
                <w:i w:val="0"/>
                <w:sz w:val="22"/>
                <w:szCs w:val="22"/>
              </w:rPr>
            </w:pPr>
          </w:p>
        </w:tc>
        <w:tc>
          <w:tcPr>
            <w:tcW w:w="839" w:type="dxa"/>
            <w:gridSpan w:val="2"/>
          </w:tcPr>
          <w:p w14:paraId="69F09D87" w14:textId="77777777" w:rsidR="000353C4" w:rsidRPr="000353C4" w:rsidRDefault="000353C4" w:rsidP="000353C4">
            <w:pPr>
              <w:tabs>
                <w:tab w:val="right" w:pos="9072"/>
              </w:tabs>
              <w:ind w:right="-2"/>
              <w:jc w:val="both"/>
              <w:rPr>
                <w:i w:val="0"/>
                <w:sz w:val="22"/>
                <w:szCs w:val="22"/>
              </w:rPr>
            </w:pPr>
            <w:r w:rsidRPr="000353C4">
              <w:rPr>
                <w:i w:val="0"/>
                <w:sz w:val="22"/>
                <w:szCs w:val="22"/>
              </w:rPr>
              <w:t>(naziv)</w:t>
            </w:r>
          </w:p>
        </w:tc>
      </w:tr>
      <w:tr w:rsidR="000353C4" w:rsidRPr="000353C4" w14:paraId="2687A32C" w14:textId="77777777" w:rsidTr="0079582F">
        <w:tc>
          <w:tcPr>
            <w:tcW w:w="1042" w:type="dxa"/>
          </w:tcPr>
          <w:p w14:paraId="59CD55E9" w14:textId="77777777" w:rsidR="000353C4" w:rsidRPr="000353C4" w:rsidRDefault="000353C4" w:rsidP="000353C4">
            <w:pPr>
              <w:tabs>
                <w:tab w:val="right" w:pos="9072"/>
              </w:tabs>
              <w:ind w:right="-2"/>
              <w:jc w:val="both"/>
              <w:rPr>
                <w:i w:val="0"/>
                <w:sz w:val="16"/>
                <w:szCs w:val="16"/>
              </w:rPr>
            </w:pPr>
          </w:p>
        </w:tc>
        <w:tc>
          <w:tcPr>
            <w:tcW w:w="6450" w:type="dxa"/>
            <w:gridSpan w:val="5"/>
          </w:tcPr>
          <w:p w14:paraId="3565B6CB" w14:textId="77777777" w:rsidR="000353C4" w:rsidRPr="000353C4" w:rsidRDefault="000353C4" w:rsidP="000353C4">
            <w:pPr>
              <w:tabs>
                <w:tab w:val="right" w:pos="9072"/>
              </w:tabs>
              <w:ind w:right="-2"/>
              <w:jc w:val="both"/>
              <w:rPr>
                <w:i w:val="0"/>
                <w:sz w:val="16"/>
                <w:szCs w:val="16"/>
              </w:rPr>
            </w:pPr>
          </w:p>
        </w:tc>
        <w:tc>
          <w:tcPr>
            <w:tcW w:w="356" w:type="dxa"/>
          </w:tcPr>
          <w:p w14:paraId="1A2259D9" w14:textId="77777777" w:rsidR="000353C4" w:rsidRPr="000353C4" w:rsidRDefault="000353C4" w:rsidP="000353C4">
            <w:pPr>
              <w:tabs>
                <w:tab w:val="right" w:pos="9072"/>
              </w:tabs>
              <w:ind w:right="-2"/>
              <w:jc w:val="both"/>
              <w:rPr>
                <w:i w:val="0"/>
                <w:sz w:val="16"/>
                <w:szCs w:val="16"/>
              </w:rPr>
            </w:pPr>
          </w:p>
        </w:tc>
        <w:tc>
          <w:tcPr>
            <w:tcW w:w="715" w:type="dxa"/>
            <w:gridSpan w:val="3"/>
          </w:tcPr>
          <w:p w14:paraId="32DD93FA" w14:textId="77777777" w:rsidR="000353C4" w:rsidRPr="000353C4" w:rsidRDefault="000353C4" w:rsidP="000353C4">
            <w:pPr>
              <w:tabs>
                <w:tab w:val="right" w:pos="9072"/>
              </w:tabs>
              <w:ind w:right="-2"/>
              <w:jc w:val="both"/>
              <w:rPr>
                <w:i w:val="0"/>
                <w:sz w:val="16"/>
                <w:szCs w:val="16"/>
              </w:rPr>
            </w:pPr>
          </w:p>
        </w:tc>
        <w:tc>
          <w:tcPr>
            <w:tcW w:w="650" w:type="dxa"/>
          </w:tcPr>
          <w:p w14:paraId="7982B5DC" w14:textId="77777777" w:rsidR="000353C4" w:rsidRPr="000353C4" w:rsidRDefault="000353C4" w:rsidP="000353C4">
            <w:pPr>
              <w:tabs>
                <w:tab w:val="right" w:pos="9072"/>
              </w:tabs>
              <w:ind w:right="-2"/>
              <w:jc w:val="both"/>
              <w:rPr>
                <w:i w:val="0"/>
                <w:sz w:val="16"/>
                <w:szCs w:val="16"/>
              </w:rPr>
            </w:pPr>
          </w:p>
        </w:tc>
      </w:tr>
      <w:tr w:rsidR="000353C4" w:rsidRPr="000353C4" w14:paraId="5520731D" w14:textId="77777777" w:rsidTr="0079582F">
        <w:tc>
          <w:tcPr>
            <w:tcW w:w="1842" w:type="dxa"/>
            <w:gridSpan w:val="2"/>
          </w:tcPr>
          <w:p w14:paraId="3C8B9857" w14:textId="77777777" w:rsidR="000353C4" w:rsidRPr="000353C4" w:rsidRDefault="000353C4" w:rsidP="000353C4">
            <w:pPr>
              <w:tabs>
                <w:tab w:val="right" w:pos="9072"/>
              </w:tabs>
              <w:ind w:right="-2"/>
              <w:jc w:val="both"/>
              <w:rPr>
                <w:i w:val="0"/>
                <w:sz w:val="22"/>
                <w:szCs w:val="22"/>
              </w:rPr>
            </w:pPr>
            <w:r w:rsidRPr="000353C4">
              <w:rPr>
                <w:i w:val="0"/>
                <w:sz w:val="22"/>
                <w:szCs w:val="22"/>
              </w:rPr>
              <w:t>bo izvedel</w:t>
            </w:r>
          </w:p>
        </w:tc>
        <w:tc>
          <w:tcPr>
            <w:tcW w:w="6181" w:type="dxa"/>
            <w:gridSpan w:val="6"/>
            <w:tcBorders>
              <w:bottom w:val="single" w:sz="4" w:space="0" w:color="auto"/>
            </w:tcBorders>
          </w:tcPr>
          <w:p w14:paraId="526014C6" w14:textId="77777777" w:rsidR="000353C4" w:rsidRPr="000353C4" w:rsidRDefault="000353C4" w:rsidP="000353C4">
            <w:pPr>
              <w:tabs>
                <w:tab w:val="right" w:pos="9072"/>
              </w:tabs>
              <w:ind w:right="-2"/>
              <w:jc w:val="both"/>
              <w:rPr>
                <w:i w:val="0"/>
                <w:sz w:val="22"/>
                <w:szCs w:val="22"/>
              </w:rPr>
            </w:pPr>
          </w:p>
        </w:tc>
        <w:tc>
          <w:tcPr>
            <w:tcW w:w="1190" w:type="dxa"/>
            <w:gridSpan w:val="3"/>
          </w:tcPr>
          <w:p w14:paraId="4B09E198" w14:textId="77777777" w:rsidR="000353C4" w:rsidRPr="000353C4" w:rsidRDefault="000353C4" w:rsidP="000353C4">
            <w:pPr>
              <w:tabs>
                <w:tab w:val="right" w:pos="9072"/>
              </w:tabs>
              <w:ind w:right="-2"/>
              <w:jc w:val="both"/>
              <w:rPr>
                <w:i w:val="0"/>
                <w:sz w:val="22"/>
                <w:szCs w:val="22"/>
              </w:rPr>
            </w:pPr>
            <w:r w:rsidRPr="000353C4">
              <w:rPr>
                <w:i w:val="0"/>
                <w:sz w:val="22"/>
                <w:szCs w:val="22"/>
              </w:rPr>
              <w:t>(vrsta del)</w:t>
            </w:r>
          </w:p>
        </w:tc>
      </w:tr>
      <w:tr w:rsidR="000353C4" w:rsidRPr="000353C4" w14:paraId="152AB4EE" w14:textId="77777777" w:rsidTr="0079582F">
        <w:tc>
          <w:tcPr>
            <w:tcW w:w="9213" w:type="dxa"/>
            <w:gridSpan w:val="11"/>
          </w:tcPr>
          <w:p w14:paraId="58ECF2C7" w14:textId="77777777" w:rsidR="000353C4" w:rsidRPr="000353C4" w:rsidRDefault="000353C4" w:rsidP="000353C4">
            <w:pPr>
              <w:tabs>
                <w:tab w:val="right" w:pos="9072"/>
              </w:tabs>
              <w:ind w:right="-2"/>
              <w:jc w:val="both"/>
              <w:rPr>
                <w:i w:val="0"/>
                <w:sz w:val="16"/>
                <w:szCs w:val="16"/>
              </w:rPr>
            </w:pPr>
          </w:p>
        </w:tc>
      </w:tr>
      <w:tr w:rsidR="000353C4" w:rsidRPr="000353C4" w14:paraId="26D77D9A" w14:textId="77777777" w:rsidTr="0079582F">
        <w:tc>
          <w:tcPr>
            <w:tcW w:w="1842" w:type="dxa"/>
            <w:gridSpan w:val="2"/>
          </w:tcPr>
          <w:p w14:paraId="226BD2DF" w14:textId="77777777" w:rsidR="000353C4" w:rsidRPr="000353C4" w:rsidRDefault="000353C4" w:rsidP="000353C4">
            <w:pPr>
              <w:tabs>
                <w:tab w:val="right" w:pos="9072"/>
              </w:tabs>
              <w:ind w:right="-2"/>
              <w:jc w:val="both"/>
              <w:rPr>
                <w:i w:val="0"/>
                <w:sz w:val="22"/>
                <w:szCs w:val="22"/>
              </w:rPr>
            </w:pPr>
            <w:r w:rsidRPr="000353C4">
              <w:rPr>
                <w:i w:val="0"/>
                <w:sz w:val="22"/>
                <w:szCs w:val="22"/>
              </w:rPr>
              <w:t>v količini</w:t>
            </w:r>
          </w:p>
        </w:tc>
        <w:tc>
          <w:tcPr>
            <w:tcW w:w="7371" w:type="dxa"/>
            <w:gridSpan w:val="9"/>
            <w:tcBorders>
              <w:bottom w:val="single" w:sz="4" w:space="0" w:color="auto"/>
            </w:tcBorders>
          </w:tcPr>
          <w:p w14:paraId="1D8588A2" w14:textId="77777777" w:rsidR="000353C4" w:rsidRPr="000353C4" w:rsidRDefault="000353C4" w:rsidP="000353C4">
            <w:pPr>
              <w:tabs>
                <w:tab w:val="right" w:pos="9072"/>
              </w:tabs>
              <w:ind w:right="-2"/>
              <w:jc w:val="both"/>
              <w:rPr>
                <w:i w:val="0"/>
                <w:sz w:val="22"/>
                <w:szCs w:val="22"/>
              </w:rPr>
            </w:pPr>
          </w:p>
        </w:tc>
      </w:tr>
      <w:tr w:rsidR="000353C4" w:rsidRPr="000353C4" w14:paraId="08F1D10D" w14:textId="77777777" w:rsidTr="0079582F">
        <w:tc>
          <w:tcPr>
            <w:tcW w:w="1842" w:type="dxa"/>
            <w:gridSpan w:val="2"/>
          </w:tcPr>
          <w:p w14:paraId="33FA531D" w14:textId="77777777" w:rsidR="000353C4" w:rsidRPr="000353C4" w:rsidRDefault="000353C4" w:rsidP="000353C4">
            <w:pPr>
              <w:tabs>
                <w:tab w:val="right" w:pos="9072"/>
              </w:tabs>
              <w:ind w:right="-2"/>
              <w:jc w:val="both"/>
              <w:rPr>
                <w:i w:val="0"/>
                <w:sz w:val="22"/>
                <w:szCs w:val="22"/>
              </w:rPr>
            </w:pPr>
          </w:p>
        </w:tc>
        <w:tc>
          <w:tcPr>
            <w:tcW w:w="7371" w:type="dxa"/>
            <w:gridSpan w:val="9"/>
          </w:tcPr>
          <w:p w14:paraId="25535508" w14:textId="77777777" w:rsidR="000353C4" w:rsidRPr="000353C4" w:rsidRDefault="000353C4" w:rsidP="000353C4">
            <w:pPr>
              <w:tabs>
                <w:tab w:val="right" w:pos="9072"/>
              </w:tabs>
              <w:ind w:right="-2"/>
              <w:jc w:val="both"/>
              <w:rPr>
                <w:i w:val="0"/>
                <w:sz w:val="22"/>
                <w:szCs w:val="22"/>
              </w:rPr>
            </w:pPr>
          </w:p>
        </w:tc>
      </w:tr>
      <w:tr w:rsidR="000353C4" w:rsidRPr="000353C4" w14:paraId="593D0A4E" w14:textId="77777777" w:rsidTr="0079582F">
        <w:tc>
          <w:tcPr>
            <w:tcW w:w="1842" w:type="dxa"/>
            <w:gridSpan w:val="2"/>
          </w:tcPr>
          <w:p w14:paraId="3FED9B97" w14:textId="77777777" w:rsidR="000353C4" w:rsidRPr="000353C4" w:rsidRDefault="000353C4" w:rsidP="000353C4">
            <w:pPr>
              <w:tabs>
                <w:tab w:val="right" w:pos="9072"/>
              </w:tabs>
              <w:ind w:right="-2"/>
              <w:jc w:val="both"/>
              <w:rPr>
                <w:i w:val="0"/>
                <w:sz w:val="22"/>
                <w:szCs w:val="22"/>
              </w:rPr>
            </w:pPr>
            <w:r w:rsidRPr="000353C4">
              <w:rPr>
                <w:i w:val="0"/>
                <w:sz w:val="22"/>
                <w:szCs w:val="22"/>
              </w:rPr>
              <w:t>v vrednosti</w:t>
            </w:r>
          </w:p>
        </w:tc>
        <w:tc>
          <w:tcPr>
            <w:tcW w:w="3715" w:type="dxa"/>
            <w:gridSpan w:val="2"/>
            <w:tcBorders>
              <w:bottom w:val="single" w:sz="4" w:space="0" w:color="auto"/>
            </w:tcBorders>
          </w:tcPr>
          <w:p w14:paraId="1976CEB8" w14:textId="77777777" w:rsidR="000353C4" w:rsidRPr="000353C4" w:rsidRDefault="000353C4" w:rsidP="000353C4">
            <w:pPr>
              <w:tabs>
                <w:tab w:val="right" w:pos="9072"/>
              </w:tabs>
              <w:ind w:right="-2"/>
              <w:jc w:val="both"/>
              <w:rPr>
                <w:i w:val="0"/>
                <w:sz w:val="22"/>
                <w:szCs w:val="22"/>
              </w:rPr>
            </w:pPr>
          </w:p>
        </w:tc>
        <w:tc>
          <w:tcPr>
            <w:tcW w:w="3656" w:type="dxa"/>
            <w:gridSpan w:val="7"/>
          </w:tcPr>
          <w:p w14:paraId="7DE51AAB" w14:textId="77777777" w:rsidR="000353C4" w:rsidRPr="000353C4" w:rsidRDefault="000353C4" w:rsidP="000353C4">
            <w:pPr>
              <w:tabs>
                <w:tab w:val="right" w:pos="9072"/>
              </w:tabs>
              <w:ind w:right="-2"/>
              <w:jc w:val="both"/>
              <w:rPr>
                <w:i w:val="0"/>
                <w:sz w:val="22"/>
                <w:szCs w:val="22"/>
              </w:rPr>
            </w:pPr>
            <w:r w:rsidRPr="000353C4">
              <w:rPr>
                <w:i w:val="0"/>
                <w:sz w:val="22"/>
                <w:szCs w:val="22"/>
              </w:rPr>
              <w:t>EUR brez DDV</w:t>
            </w:r>
          </w:p>
        </w:tc>
      </w:tr>
      <w:tr w:rsidR="000353C4" w:rsidRPr="000353C4" w14:paraId="6832E986" w14:textId="77777777" w:rsidTr="0079582F">
        <w:tc>
          <w:tcPr>
            <w:tcW w:w="1842" w:type="dxa"/>
            <w:gridSpan w:val="2"/>
          </w:tcPr>
          <w:p w14:paraId="15C139AA" w14:textId="77777777" w:rsidR="000353C4" w:rsidRPr="000353C4" w:rsidRDefault="000353C4" w:rsidP="000353C4">
            <w:pPr>
              <w:tabs>
                <w:tab w:val="right" w:pos="9072"/>
              </w:tabs>
              <w:ind w:right="-2"/>
              <w:jc w:val="both"/>
              <w:rPr>
                <w:i w:val="0"/>
                <w:sz w:val="22"/>
                <w:szCs w:val="22"/>
              </w:rPr>
            </w:pPr>
          </w:p>
        </w:tc>
        <w:tc>
          <w:tcPr>
            <w:tcW w:w="7371" w:type="dxa"/>
            <w:gridSpan w:val="9"/>
          </w:tcPr>
          <w:p w14:paraId="30CDF4BE" w14:textId="77777777" w:rsidR="000353C4" w:rsidRPr="000353C4" w:rsidRDefault="000353C4" w:rsidP="000353C4">
            <w:pPr>
              <w:tabs>
                <w:tab w:val="right" w:pos="9072"/>
              </w:tabs>
              <w:ind w:right="-2"/>
              <w:jc w:val="both"/>
              <w:rPr>
                <w:i w:val="0"/>
                <w:sz w:val="22"/>
                <w:szCs w:val="22"/>
              </w:rPr>
            </w:pPr>
          </w:p>
        </w:tc>
      </w:tr>
      <w:tr w:rsidR="000353C4" w:rsidRPr="000353C4" w14:paraId="51F04641" w14:textId="77777777" w:rsidTr="0079582F">
        <w:tc>
          <w:tcPr>
            <w:tcW w:w="1842" w:type="dxa"/>
            <w:gridSpan w:val="2"/>
          </w:tcPr>
          <w:p w14:paraId="0435A4FB" w14:textId="77777777" w:rsidR="000353C4" w:rsidRPr="000353C4" w:rsidRDefault="000353C4" w:rsidP="000353C4">
            <w:pPr>
              <w:tabs>
                <w:tab w:val="right" w:pos="9072"/>
              </w:tabs>
              <w:ind w:right="-2"/>
              <w:jc w:val="both"/>
              <w:rPr>
                <w:i w:val="0"/>
                <w:sz w:val="22"/>
                <w:szCs w:val="22"/>
              </w:rPr>
            </w:pPr>
            <w:r w:rsidRPr="000353C4">
              <w:rPr>
                <w:i w:val="0"/>
                <w:sz w:val="22"/>
                <w:szCs w:val="22"/>
              </w:rPr>
              <w:t>kraj izvedbe</w:t>
            </w:r>
          </w:p>
        </w:tc>
        <w:tc>
          <w:tcPr>
            <w:tcW w:w="1846" w:type="dxa"/>
            <w:tcBorders>
              <w:bottom w:val="single" w:sz="4" w:space="0" w:color="auto"/>
            </w:tcBorders>
          </w:tcPr>
          <w:p w14:paraId="1906E8DC" w14:textId="77777777" w:rsidR="000353C4" w:rsidRPr="000353C4" w:rsidRDefault="000353C4" w:rsidP="000353C4">
            <w:pPr>
              <w:tabs>
                <w:tab w:val="right" w:pos="9072"/>
              </w:tabs>
              <w:ind w:right="-2"/>
              <w:jc w:val="both"/>
              <w:rPr>
                <w:i w:val="0"/>
                <w:sz w:val="22"/>
                <w:szCs w:val="22"/>
              </w:rPr>
            </w:pPr>
          </w:p>
        </w:tc>
        <w:tc>
          <w:tcPr>
            <w:tcW w:w="2753" w:type="dxa"/>
            <w:gridSpan w:val="2"/>
          </w:tcPr>
          <w:p w14:paraId="391FF1D3" w14:textId="77777777" w:rsidR="000353C4" w:rsidRPr="000353C4" w:rsidRDefault="000353C4" w:rsidP="000353C4">
            <w:pPr>
              <w:tabs>
                <w:tab w:val="right" w:pos="9072"/>
              </w:tabs>
              <w:ind w:right="-2"/>
              <w:jc w:val="both"/>
              <w:rPr>
                <w:i w:val="0"/>
                <w:sz w:val="22"/>
                <w:szCs w:val="22"/>
              </w:rPr>
            </w:pPr>
            <w:r w:rsidRPr="000353C4">
              <w:rPr>
                <w:i w:val="0"/>
                <w:sz w:val="22"/>
                <w:szCs w:val="22"/>
              </w:rPr>
              <w:t>rok izvedbe del podizvajalca</w:t>
            </w:r>
          </w:p>
        </w:tc>
        <w:tc>
          <w:tcPr>
            <w:tcW w:w="2772" w:type="dxa"/>
            <w:gridSpan w:val="6"/>
            <w:tcBorders>
              <w:bottom w:val="single" w:sz="4" w:space="0" w:color="auto"/>
            </w:tcBorders>
          </w:tcPr>
          <w:p w14:paraId="198D0472" w14:textId="77777777" w:rsidR="000353C4" w:rsidRPr="000353C4" w:rsidRDefault="000353C4" w:rsidP="000353C4">
            <w:pPr>
              <w:tabs>
                <w:tab w:val="right" w:pos="9072"/>
              </w:tabs>
              <w:ind w:right="-2"/>
              <w:jc w:val="both"/>
              <w:rPr>
                <w:i w:val="0"/>
                <w:sz w:val="22"/>
                <w:szCs w:val="22"/>
              </w:rPr>
            </w:pPr>
          </w:p>
        </w:tc>
      </w:tr>
    </w:tbl>
    <w:p w14:paraId="09C41856" w14:textId="77777777" w:rsidR="000353C4" w:rsidRPr="000353C4" w:rsidRDefault="000353C4" w:rsidP="000353C4">
      <w:pPr>
        <w:tabs>
          <w:tab w:val="right" w:pos="9072"/>
        </w:tabs>
        <w:ind w:right="-2"/>
        <w:jc w:val="both"/>
        <w:rPr>
          <w:i w:val="0"/>
          <w:sz w:val="10"/>
          <w:szCs w:val="10"/>
        </w:rPr>
      </w:pPr>
    </w:p>
    <w:p w14:paraId="42E66439" w14:textId="77777777" w:rsidR="000353C4" w:rsidRPr="000353C4" w:rsidRDefault="000353C4" w:rsidP="000353C4">
      <w:pPr>
        <w:tabs>
          <w:tab w:val="right" w:pos="9072"/>
        </w:tabs>
        <w:ind w:right="-2"/>
        <w:jc w:val="both"/>
        <w:rPr>
          <w:i w:val="0"/>
          <w:sz w:val="22"/>
          <w:szCs w:val="22"/>
        </w:rPr>
      </w:pPr>
      <w:r w:rsidRPr="000353C4">
        <w:rPr>
          <w:i w:val="0"/>
          <w:sz w:val="22"/>
          <w:szCs w:val="22"/>
        </w:rPr>
        <w:t>……………………………………………………………………………………………………………</w:t>
      </w:r>
    </w:p>
    <w:p w14:paraId="1B9FB567" w14:textId="77777777" w:rsidR="000353C4" w:rsidRPr="000353C4" w:rsidRDefault="000353C4" w:rsidP="000353C4">
      <w:pPr>
        <w:tabs>
          <w:tab w:val="right" w:pos="9072"/>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0353C4" w:rsidRPr="000353C4" w14:paraId="5621A48B" w14:textId="77777777" w:rsidTr="0079582F">
        <w:tc>
          <w:tcPr>
            <w:tcW w:w="1438" w:type="dxa"/>
            <w:gridSpan w:val="2"/>
          </w:tcPr>
          <w:p w14:paraId="58FEE9F6" w14:textId="77777777" w:rsidR="000353C4" w:rsidRPr="000353C4" w:rsidRDefault="000353C4" w:rsidP="000353C4">
            <w:pPr>
              <w:tabs>
                <w:tab w:val="right" w:pos="9072"/>
              </w:tabs>
              <w:ind w:right="-2"/>
              <w:jc w:val="both"/>
              <w:rPr>
                <w:i w:val="0"/>
                <w:sz w:val="14"/>
                <w:szCs w:val="14"/>
              </w:rPr>
            </w:pPr>
          </w:p>
          <w:p w14:paraId="46626F63" w14:textId="77777777" w:rsidR="000353C4" w:rsidRPr="000353C4" w:rsidRDefault="000353C4" w:rsidP="000353C4">
            <w:pPr>
              <w:tabs>
                <w:tab w:val="right" w:pos="9072"/>
              </w:tabs>
              <w:ind w:right="-2"/>
              <w:jc w:val="both"/>
              <w:rPr>
                <w:i w:val="0"/>
                <w:sz w:val="22"/>
                <w:szCs w:val="22"/>
              </w:rPr>
            </w:pPr>
            <w:r w:rsidRPr="000353C4">
              <w:rPr>
                <w:i w:val="0"/>
                <w:sz w:val="22"/>
                <w:szCs w:val="22"/>
              </w:rPr>
              <w:t>Podizvajalec</w:t>
            </w:r>
          </w:p>
        </w:tc>
        <w:tc>
          <w:tcPr>
            <w:tcW w:w="6551" w:type="dxa"/>
            <w:gridSpan w:val="7"/>
            <w:tcBorders>
              <w:bottom w:val="single" w:sz="4" w:space="0" w:color="auto"/>
            </w:tcBorders>
          </w:tcPr>
          <w:p w14:paraId="49580DD1" w14:textId="77777777" w:rsidR="000353C4" w:rsidRPr="000353C4" w:rsidRDefault="000353C4" w:rsidP="000353C4">
            <w:pPr>
              <w:tabs>
                <w:tab w:val="right" w:pos="9072"/>
              </w:tabs>
              <w:ind w:right="-2"/>
              <w:jc w:val="both"/>
              <w:rPr>
                <w:i w:val="0"/>
                <w:sz w:val="22"/>
                <w:szCs w:val="22"/>
              </w:rPr>
            </w:pPr>
          </w:p>
        </w:tc>
        <w:tc>
          <w:tcPr>
            <w:tcW w:w="1083" w:type="dxa"/>
            <w:gridSpan w:val="2"/>
          </w:tcPr>
          <w:p w14:paraId="5216F77F" w14:textId="77777777" w:rsidR="000353C4" w:rsidRPr="000353C4" w:rsidRDefault="000353C4" w:rsidP="000353C4">
            <w:pPr>
              <w:tabs>
                <w:tab w:val="right" w:pos="9072"/>
              </w:tabs>
              <w:ind w:right="-2"/>
              <w:jc w:val="both"/>
              <w:rPr>
                <w:i w:val="0"/>
                <w:sz w:val="22"/>
                <w:szCs w:val="22"/>
              </w:rPr>
            </w:pPr>
            <w:r w:rsidRPr="000353C4">
              <w:rPr>
                <w:i w:val="0"/>
                <w:sz w:val="22"/>
                <w:szCs w:val="22"/>
              </w:rPr>
              <w:t>(naziv)</w:t>
            </w:r>
          </w:p>
        </w:tc>
      </w:tr>
      <w:tr w:rsidR="000353C4" w:rsidRPr="000353C4" w14:paraId="39B84C43" w14:textId="77777777" w:rsidTr="0079582F">
        <w:tc>
          <w:tcPr>
            <w:tcW w:w="720" w:type="dxa"/>
          </w:tcPr>
          <w:p w14:paraId="63B2476E" w14:textId="77777777" w:rsidR="000353C4" w:rsidRPr="000353C4" w:rsidRDefault="000353C4" w:rsidP="000353C4">
            <w:pPr>
              <w:tabs>
                <w:tab w:val="right" w:pos="9072"/>
              </w:tabs>
              <w:ind w:right="-2"/>
              <w:jc w:val="both"/>
              <w:rPr>
                <w:i w:val="0"/>
                <w:sz w:val="16"/>
                <w:szCs w:val="16"/>
              </w:rPr>
            </w:pPr>
          </w:p>
        </w:tc>
        <w:tc>
          <w:tcPr>
            <w:tcW w:w="6384" w:type="dxa"/>
            <w:gridSpan w:val="5"/>
          </w:tcPr>
          <w:p w14:paraId="496B261F" w14:textId="77777777" w:rsidR="000353C4" w:rsidRPr="000353C4" w:rsidRDefault="000353C4" w:rsidP="000353C4">
            <w:pPr>
              <w:tabs>
                <w:tab w:val="right" w:pos="9072"/>
              </w:tabs>
              <w:ind w:right="-2"/>
              <w:jc w:val="both"/>
              <w:rPr>
                <w:i w:val="0"/>
                <w:sz w:val="16"/>
                <w:szCs w:val="16"/>
              </w:rPr>
            </w:pPr>
          </w:p>
        </w:tc>
        <w:tc>
          <w:tcPr>
            <w:tcW w:w="357" w:type="dxa"/>
          </w:tcPr>
          <w:p w14:paraId="2EA240F7" w14:textId="77777777" w:rsidR="000353C4" w:rsidRPr="000353C4" w:rsidRDefault="000353C4" w:rsidP="000353C4">
            <w:pPr>
              <w:tabs>
                <w:tab w:val="right" w:pos="9072"/>
              </w:tabs>
              <w:ind w:right="-2"/>
              <w:jc w:val="both"/>
              <w:rPr>
                <w:i w:val="0"/>
                <w:sz w:val="16"/>
                <w:szCs w:val="16"/>
              </w:rPr>
            </w:pPr>
          </w:p>
        </w:tc>
        <w:tc>
          <w:tcPr>
            <w:tcW w:w="708" w:type="dxa"/>
            <w:gridSpan w:val="3"/>
          </w:tcPr>
          <w:p w14:paraId="21A30512" w14:textId="77777777" w:rsidR="000353C4" w:rsidRPr="000353C4" w:rsidRDefault="000353C4" w:rsidP="000353C4">
            <w:pPr>
              <w:tabs>
                <w:tab w:val="right" w:pos="9072"/>
              </w:tabs>
              <w:ind w:right="-2"/>
              <w:jc w:val="both"/>
              <w:rPr>
                <w:i w:val="0"/>
                <w:sz w:val="16"/>
                <w:szCs w:val="16"/>
              </w:rPr>
            </w:pPr>
          </w:p>
        </w:tc>
        <w:tc>
          <w:tcPr>
            <w:tcW w:w="903" w:type="dxa"/>
          </w:tcPr>
          <w:p w14:paraId="06064601" w14:textId="77777777" w:rsidR="000353C4" w:rsidRPr="000353C4" w:rsidRDefault="000353C4" w:rsidP="000353C4">
            <w:pPr>
              <w:tabs>
                <w:tab w:val="right" w:pos="9072"/>
              </w:tabs>
              <w:ind w:right="-2"/>
              <w:jc w:val="both"/>
              <w:rPr>
                <w:i w:val="0"/>
                <w:sz w:val="16"/>
                <w:szCs w:val="16"/>
              </w:rPr>
            </w:pPr>
          </w:p>
        </w:tc>
      </w:tr>
      <w:tr w:rsidR="000353C4" w:rsidRPr="000353C4" w14:paraId="7A201911" w14:textId="77777777" w:rsidTr="0079582F">
        <w:tc>
          <w:tcPr>
            <w:tcW w:w="1438" w:type="dxa"/>
            <w:gridSpan w:val="2"/>
          </w:tcPr>
          <w:p w14:paraId="6E526D25" w14:textId="77777777" w:rsidR="000353C4" w:rsidRPr="000353C4" w:rsidRDefault="000353C4" w:rsidP="000353C4">
            <w:pPr>
              <w:tabs>
                <w:tab w:val="right" w:pos="9072"/>
              </w:tabs>
              <w:ind w:right="-2"/>
              <w:jc w:val="both"/>
              <w:rPr>
                <w:i w:val="0"/>
                <w:sz w:val="22"/>
                <w:szCs w:val="22"/>
              </w:rPr>
            </w:pPr>
            <w:r w:rsidRPr="000353C4">
              <w:rPr>
                <w:i w:val="0"/>
                <w:sz w:val="22"/>
                <w:szCs w:val="22"/>
              </w:rPr>
              <w:t>bo izvedel</w:t>
            </w:r>
          </w:p>
        </w:tc>
        <w:tc>
          <w:tcPr>
            <w:tcW w:w="6199" w:type="dxa"/>
            <w:gridSpan w:val="6"/>
            <w:tcBorders>
              <w:bottom w:val="single" w:sz="4" w:space="0" w:color="auto"/>
            </w:tcBorders>
          </w:tcPr>
          <w:p w14:paraId="6B32173B" w14:textId="77777777" w:rsidR="000353C4" w:rsidRPr="000353C4" w:rsidRDefault="000353C4" w:rsidP="000353C4">
            <w:pPr>
              <w:tabs>
                <w:tab w:val="right" w:pos="9072"/>
              </w:tabs>
              <w:ind w:right="-2"/>
              <w:jc w:val="both"/>
              <w:rPr>
                <w:i w:val="0"/>
                <w:sz w:val="22"/>
                <w:szCs w:val="22"/>
              </w:rPr>
            </w:pPr>
          </w:p>
        </w:tc>
        <w:tc>
          <w:tcPr>
            <w:tcW w:w="1435" w:type="dxa"/>
            <w:gridSpan w:val="3"/>
          </w:tcPr>
          <w:p w14:paraId="7BB216C2" w14:textId="77777777" w:rsidR="000353C4" w:rsidRPr="000353C4" w:rsidRDefault="000353C4" w:rsidP="000353C4">
            <w:pPr>
              <w:tabs>
                <w:tab w:val="right" w:pos="9072"/>
              </w:tabs>
              <w:ind w:right="-2"/>
              <w:jc w:val="both"/>
              <w:rPr>
                <w:i w:val="0"/>
                <w:sz w:val="22"/>
                <w:szCs w:val="22"/>
              </w:rPr>
            </w:pPr>
            <w:r w:rsidRPr="000353C4">
              <w:rPr>
                <w:i w:val="0"/>
                <w:sz w:val="22"/>
                <w:szCs w:val="22"/>
              </w:rPr>
              <w:t>(vrsta del)</w:t>
            </w:r>
          </w:p>
        </w:tc>
      </w:tr>
      <w:tr w:rsidR="000353C4" w:rsidRPr="000353C4" w14:paraId="7BF54F30" w14:textId="77777777" w:rsidTr="0079582F">
        <w:tc>
          <w:tcPr>
            <w:tcW w:w="9072" w:type="dxa"/>
            <w:gridSpan w:val="11"/>
          </w:tcPr>
          <w:p w14:paraId="3C6EA679" w14:textId="77777777" w:rsidR="000353C4" w:rsidRPr="000353C4" w:rsidRDefault="000353C4" w:rsidP="000353C4">
            <w:pPr>
              <w:tabs>
                <w:tab w:val="right" w:pos="9072"/>
              </w:tabs>
              <w:ind w:right="-2"/>
              <w:jc w:val="both"/>
              <w:rPr>
                <w:i w:val="0"/>
                <w:sz w:val="16"/>
                <w:szCs w:val="16"/>
              </w:rPr>
            </w:pPr>
          </w:p>
        </w:tc>
      </w:tr>
      <w:tr w:rsidR="000353C4" w:rsidRPr="000353C4" w14:paraId="343F5AED" w14:textId="77777777" w:rsidTr="0079582F">
        <w:tc>
          <w:tcPr>
            <w:tcW w:w="1438" w:type="dxa"/>
            <w:gridSpan w:val="2"/>
          </w:tcPr>
          <w:p w14:paraId="0CEBDF79" w14:textId="77777777" w:rsidR="000353C4" w:rsidRPr="000353C4" w:rsidRDefault="000353C4" w:rsidP="000353C4">
            <w:pPr>
              <w:tabs>
                <w:tab w:val="right" w:pos="9072"/>
              </w:tabs>
              <w:ind w:right="-2"/>
              <w:jc w:val="both"/>
              <w:rPr>
                <w:i w:val="0"/>
                <w:sz w:val="22"/>
                <w:szCs w:val="22"/>
              </w:rPr>
            </w:pPr>
            <w:r w:rsidRPr="000353C4">
              <w:rPr>
                <w:i w:val="0"/>
                <w:sz w:val="22"/>
                <w:szCs w:val="22"/>
              </w:rPr>
              <w:t>v količini</w:t>
            </w:r>
          </w:p>
        </w:tc>
        <w:tc>
          <w:tcPr>
            <w:tcW w:w="7634" w:type="dxa"/>
            <w:gridSpan w:val="9"/>
            <w:tcBorders>
              <w:bottom w:val="single" w:sz="4" w:space="0" w:color="auto"/>
            </w:tcBorders>
          </w:tcPr>
          <w:p w14:paraId="4FE8E253" w14:textId="77777777" w:rsidR="000353C4" w:rsidRPr="000353C4" w:rsidRDefault="000353C4" w:rsidP="000353C4">
            <w:pPr>
              <w:tabs>
                <w:tab w:val="right" w:pos="9072"/>
              </w:tabs>
              <w:ind w:right="-2"/>
              <w:jc w:val="both"/>
              <w:rPr>
                <w:i w:val="0"/>
                <w:sz w:val="22"/>
                <w:szCs w:val="22"/>
              </w:rPr>
            </w:pPr>
          </w:p>
        </w:tc>
      </w:tr>
      <w:tr w:rsidR="000353C4" w:rsidRPr="000353C4" w14:paraId="24D0B707" w14:textId="77777777" w:rsidTr="0079582F">
        <w:tc>
          <w:tcPr>
            <w:tcW w:w="1438" w:type="dxa"/>
            <w:gridSpan w:val="2"/>
          </w:tcPr>
          <w:p w14:paraId="7D900897" w14:textId="77777777" w:rsidR="000353C4" w:rsidRPr="000353C4" w:rsidRDefault="000353C4" w:rsidP="000353C4">
            <w:pPr>
              <w:tabs>
                <w:tab w:val="right" w:pos="9072"/>
              </w:tabs>
              <w:ind w:right="-2"/>
              <w:jc w:val="both"/>
              <w:rPr>
                <w:i w:val="0"/>
                <w:sz w:val="22"/>
                <w:szCs w:val="22"/>
              </w:rPr>
            </w:pPr>
          </w:p>
        </w:tc>
        <w:tc>
          <w:tcPr>
            <w:tcW w:w="7634" w:type="dxa"/>
            <w:gridSpan w:val="9"/>
          </w:tcPr>
          <w:p w14:paraId="19A68889" w14:textId="77777777" w:rsidR="000353C4" w:rsidRPr="000353C4" w:rsidRDefault="000353C4" w:rsidP="000353C4">
            <w:pPr>
              <w:tabs>
                <w:tab w:val="right" w:pos="9072"/>
              </w:tabs>
              <w:ind w:right="-2"/>
              <w:jc w:val="both"/>
              <w:rPr>
                <w:i w:val="0"/>
                <w:sz w:val="22"/>
                <w:szCs w:val="22"/>
              </w:rPr>
            </w:pPr>
          </w:p>
        </w:tc>
      </w:tr>
      <w:tr w:rsidR="000353C4" w:rsidRPr="000353C4" w14:paraId="6598E76A" w14:textId="77777777" w:rsidTr="0079582F">
        <w:tc>
          <w:tcPr>
            <w:tcW w:w="1438" w:type="dxa"/>
            <w:gridSpan w:val="2"/>
          </w:tcPr>
          <w:p w14:paraId="760A576A" w14:textId="77777777" w:rsidR="000353C4" w:rsidRPr="000353C4" w:rsidRDefault="000353C4" w:rsidP="000353C4">
            <w:pPr>
              <w:tabs>
                <w:tab w:val="right" w:pos="9072"/>
              </w:tabs>
              <w:ind w:right="-2"/>
              <w:jc w:val="both"/>
              <w:rPr>
                <w:i w:val="0"/>
                <w:sz w:val="22"/>
                <w:szCs w:val="22"/>
              </w:rPr>
            </w:pPr>
            <w:r w:rsidRPr="000353C4">
              <w:rPr>
                <w:i w:val="0"/>
                <w:sz w:val="22"/>
                <w:szCs w:val="22"/>
              </w:rPr>
              <w:t>v vrednosti</w:t>
            </w:r>
          </w:p>
        </w:tc>
        <w:tc>
          <w:tcPr>
            <w:tcW w:w="3724" w:type="dxa"/>
            <w:gridSpan w:val="2"/>
            <w:tcBorders>
              <w:bottom w:val="single" w:sz="4" w:space="0" w:color="auto"/>
            </w:tcBorders>
          </w:tcPr>
          <w:p w14:paraId="05C86F7A" w14:textId="77777777" w:rsidR="000353C4" w:rsidRPr="000353C4" w:rsidRDefault="000353C4" w:rsidP="000353C4">
            <w:pPr>
              <w:tabs>
                <w:tab w:val="right" w:pos="9072"/>
              </w:tabs>
              <w:ind w:right="-2"/>
              <w:jc w:val="both"/>
              <w:rPr>
                <w:i w:val="0"/>
                <w:sz w:val="22"/>
                <w:szCs w:val="22"/>
              </w:rPr>
            </w:pPr>
          </w:p>
        </w:tc>
        <w:tc>
          <w:tcPr>
            <w:tcW w:w="3910" w:type="dxa"/>
            <w:gridSpan w:val="7"/>
          </w:tcPr>
          <w:p w14:paraId="7569596F" w14:textId="77777777" w:rsidR="000353C4" w:rsidRPr="000353C4" w:rsidRDefault="000353C4" w:rsidP="000353C4">
            <w:pPr>
              <w:tabs>
                <w:tab w:val="right" w:pos="9072"/>
              </w:tabs>
              <w:ind w:right="-2"/>
              <w:jc w:val="both"/>
              <w:rPr>
                <w:i w:val="0"/>
                <w:sz w:val="22"/>
                <w:szCs w:val="22"/>
              </w:rPr>
            </w:pPr>
            <w:r w:rsidRPr="000353C4">
              <w:rPr>
                <w:i w:val="0"/>
                <w:sz w:val="22"/>
                <w:szCs w:val="22"/>
              </w:rPr>
              <w:t>EUR brez DDV</w:t>
            </w:r>
          </w:p>
        </w:tc>
      </w:tr>
      <w:tr w:rsidR="000353C4" w:rsidRPr="000353C4" w14:paraId="66B92DA4" w14:textId="77777777" w:rsidTr="0079582F">
        <w:tc>
          <w:tcPr>
            <w:tcW w:w="1438" w:type="dxa"/>
            <w:gridSpan w:val="2"/>
          </w:tcPr>
          <w:p w14:paraId="35F2C385" w14:textId="77777777" w:rsidR="000353C4" w:rsidRPr="000353C4" w:rsidRDefault="000353C4" w:rsidP="000353C4">
            <w:pPr>
              <w:tabs>
                <w:tab w:val="right" w:pos="9072"/>
              </w:tabs>
              <w:ind w:right="-2"/>
              <w:jc w:val="both"/>
              <w:rPr>
                <w:i w:val="0"/>
                <w:sz w:val="22"/>
                <w:szCs w:val="22"/>
              </w:rPr>
            </w:pPr>
          </w:p>
        </w:tc>
        <w:tc>
          <w:tcPr>
            <w:tcW w:w="7634" w:type="dxa"/>
            <w:gridSpan w:val="9"/>
          </w:tcPr>
          <w:p w14:paraId="3D43A261" w14:textId="77777777" w:rsidR="000353C4" w:rsidRPr="000353C4" w:rsidRDefault="000353C4" w:rsidP="000353C4">
            <w:pPr>
              <w:tabs>
                <w:tab w:val="right" w:pos="9072"/>
              </w:tabs>
              <w:ind w:right="-2"/>
              <w:jc w:val="both"/>
              <w:rPr>
                <w:i w:val="0"/>
                <w:sz w:val="22"/>
                <w:szCs w:val="22"/>
              </w:rPr>
            </w:pPr>
          </w:p>
        </w:tc>
      </w:tr>
      <w:tr w:rsidR="000353C4" w:rsidRPr="000353C4" w14:paraId="55081989" w14:textId="77777777" w:rsidTr="0079582F">
        <w:tc>
          <w:tcPr>
            <w:tcW w:w="1438" w:type="dxa"/>
            <w:gridSpan w:val="2"/>
          </w:tcPr>
          <w:p w14:paraId="6918D494" w14:textId="77777777" w:rsidR="000353C4" w:rsidRPr="000353C4" w:rsidRDefault="000353C4" w:rsidP="000353C4">
            <w:pPr>
              <w:tabs>
                <w:tab w:val="right" w:pos="9072"/>
              </w:tabs>
              <w:ind w:right="-2"/>
              <w:jc w:val="both"/>
              <w:rPr>
                <w:i w:val="0"/>
                <w:sz w:val="22"/>
                <w:szCs w:val="22"/>
              </w:rPr>
            </w:pPr>
            <w:r w:rsidRPr="000353C4">
              <w:rPr>
                <w:i w:val="0"/>
                <w:sz w:val="22"/>
                <w:szCs w:val="22"/>
              </w:rPr>
              <w:t>kraj izvedbe</w:t>
            </w:r>
          </w:p>
        </w:tc>
        <w:tc>
          <w:tcPr>
            <w:tcW w:w="1853" w:type="dxa"/>
            <w:tcBorders>
              <w:bottom w:val="single" w:sz="4" w:space="0" w:color="auto"/>
            </w:tcBorders>
          </w:tcPr>
          <w:p w14:paraId="78A01019" w14:textId="77777777" w:rsidR="000353C4" w:rsidRPr="000353C4" w:rsidRDefault="000353C4" w:rsidP="000353C4">
            <w:pPr>
              <w:tabs>
                <w:tab w:val="right" w:pos="9072"/>
              </w:tabs>
              <w:ind w:right="-2"/>
              <w:jc w:val="both"/>
              <w:rPr>
                <w:i w:val="0"/>
                <w:sz w:val="22"/>
                <w:szCs w:val="22"/>
              </w:rPr>
            </w:pPr>
          </w:p>
        </w:tc>
        <w:tc>
          <w:tcPr>
            <w:tcW w:w="2757" w:type="dxa"/>
            <w:gridSpan w:val="2"/>
          </w:tcPr>
          <w:p w14:paraId="2F968339" w14:textId="77777777" w:rsidR="000353C4" w:rsidRPr="000353C4" w:rsidRDefault="000353C4" w:rsidP="000353C4">
            <w:pPr>
              <w:tabs>
                <w:tab w:val="right" w:pos="9072"/>
              </w:tabs>
              <w:ind w:right="-2"/>
              <w:jc w:val="both"/>
              <w:rPr>
                <w:i w:val="0"/>
                <w:sz w:val="22"/>
                <w:szCs w:val="22"/>
              </w:rPr>
            </w:pPr>
            <w:r w:rsidRPr="000353C4">
              <w:rPr>
                <w:i w:val="0"/>
                <w:sz w:val="22"/>
                <w:szCs w:val="22"/>
              </w:rPr>
              <w:t>rok izvedbe del podizvajalca</w:t>
            </w:r>
          </w:p>
        </w:tc>
        <w:tc>
          <w:tcPr>
            <w:tcW w:w="3024" w:type="dxa"/>
            <w:gridSpan w:val="6"/>
            <w:tcBorders>
              <w:bottom w:val="single" w:sz="4" w:space="0" w:color="auto"/>
            </w:tcBorders>
          </w:tcPr>
          <w:p w14:paraId="3C34EA2A" w14:textId="77777777" w:rsidR="000353C4" w:rsidRPr="000353C4" w:rsidRDefault="000353C4" w:rsidP="000353C4">
            <w:pPr>
              <w:tabs>
                <w:tab w:val="right" w:pos="9072"/>
              </w:tabs>
              <w:ind w:right="-2"/>
              <w:jc w:val="both"/>
              <w:rPr>
                <w:i w:val="0"/>
                <w:sz w:val="22"/>
                <w:szCs w:val="22"/>
              </w:rPr>
            </w:pPr>
          </w:p>
        </w:tc>
      </w:tr>
    </w:tbl>
    <w:p w14:paraId="32C8732A" w14:textId="77777777" w:rsidR="000353C4" w:rsidRPr="000353C4" w:rsidRDefault="000353C4" w:rsidP="000353C4">
      <w:pPr>
        <w:tabs>
          <w:tab w:val="right" w:pos="9072"/>
        </w:tabs>
        <w:ind w:right="-2"/>
        <w:jc w:val="both"/>
        <w:rPr>
          <w:i w:val="0"/>
          <w:sz w:val="10"/>
          <w:szCs w:val="10"/>
        </w:rPr>
      </w:pPr>
    </w:p>
    <w:p w14:paraId="4EF6D64B" w14:textId="77777777" w:rsidR="000353C4" w:rsidRPr="000353C4" w:rsidRDefault="000353C4" w:rsidP="000353C4">
      <w:pPr>
        <w:tabs>
          <w:tab w:val="right" w:pos="9072"/>
        </w:tabs>
        <w:ind w:right="-2"/>
        <w:jc w:val="both"/>
        <w:rPr>
          <w:i w:val="0"/>
          <w:sz w:val="22"/>
          <w:szCs w:val="22"/>
        </w:rPr>
      </w:pPr>
      <w:r w:rsidRPr="000353C4">
        <w:rPr>
          <w:i w:val="0"/>
          <w:sz w:val="22"/>
          <w:szCs w:val="22"/>
        </w:rPr>
        <w:t>………………………………………………………………………………………………………........</w:t>
      </w:r>
    </w:p>
    <w:p w14:paraId="6E87D263" w14:textId="77777777" w:rsidR="000353C4" w:rsidRPr="000353C4" w:rsidRDefault="000353C4" w:rsidP="000353C4">
      <w:pPr>
        <w:tabs>
          <w:tab w:val="right" w:pos="9072"/>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0353C4" w:rsidRPr="000353C4" w14:paraId="2FA68A07" w14:textId="77777777" w:rsidTr="0079582F">
        <w:tc>
          <w:tcPr>
            <w:tcW w:w="1438" w:type="dxa"/>
            <w:gridSpan w:val="2"/>
          </w:tcPr>
          <w:p w14:paraId="6B9F0351" w14:textId="77777777" w:rsidR="000353C4" w:rsidRPr="000353C4" w:rsidRDefault="000353C4" w:rsidP="000353C4">
            <w:pPr>
              <w:tabs>
                <w:tab w:val="right" w:pos="9072"/>
              </w:tabs>
              <w:ind w:right="-2"/>
              <w:jc w:val="both"/>
              <w:rPr>
                <w:i w:val="0"/>
                <w:sz w:val="22"/>
                <w:szCs w:val="22"/>
              </w:rPr>
            </w:pPr>
            <w:r w:rsidRPr="000353C4">
              <w:rPr>
                <w:i w:val="0"/>
                <w:sz w:val="22"/>
                <w:szCs w:val="22"/>
              </w:rPr>
              <w:t>Podizvajalec</w:t>
            </w:r>
          </w:p>
        </w:tc>
        <w:tc>
          <w:tcPr>
            <w:tcW w:w="6551" w:type="dxa"/>
            <w:gridSpan w:val="7"/>
            <w:tcBorders>
              <w:bottom w:val="single" w:sz="4" w:space="0" w:color="auto"/>
            </w:tcBorders>
          </w:tcPr>
          <w:p w14:paraId="4E4F353C" w14:textId="77777777" w:rsidR="000353C4" w:rsidRPr="000353C4" w:rsidRDefault="000353C4" w:rsidP="000353C4">
            <w:pPr>
              <w:tabs>
                <w:tab w:val="right" w:pos="9072"/>
              </w:tabs>
              <w:ind w:right="-2"/>
              <w:jc w:val="both"/>
              <w:rPr>
                <w:i w:val="0"/>
                <w:sz w:val="22"/>
                <w:szCs w:val="22"/>
              </w:rPr>
            </w:pPr>
          </w:p>
        </w:tc>
        <w:tc>
          <w:tcPr>
            <w:tcW w:w="1083" w:type="dxa"/>
            <w:gridSpan w:val="2"/>
          </w:tcPr>
          <w:p w14:paraId="4FBA0D8C" w14:textId="77777777" w:rsidR="000353C4" w:rsidRPr="000353C4" w:rsidRDefault="000353C4" w:rsidP="000353C4">
            <w:pPr>
              <w:tabs>
                <w:tab w:val="right" w:pos="9072"/>
              </w:tabs>
              <w:ind w:right="-2"/>
              <w:jc w:val="both"/>
              <w:rPr>
                <w:i w:val="0"/>
                <w:sz w:val="22"/>
                <w:szCs w:val="22"/>
              </w:rPr>
            </w:pPr>
            <w:r w:rsidRPr="000353C4">
              <w:rPr>
                <w:i w:val="0"/>
                <w:sz w:val="22"/>
                <w:szCs w:val="22"/>
              </w:rPr>
              <w:t>(naziv)</w:t>
            </w:r>
          </w:p>
        </w:tc>
      </w:tr>
      <w:tr w:rsidR="000353C4" w:rsidRPr="000353C4" w14:paraId="594446E6" w14:textId="77777777" w:rsidTr="0079582F">
        <w:tc>
          <w:tcPr>
            <w:tcW w:w="720" w:type="dxa"/>
          </w:tcPr>
          <w:p w14:paraId="230A040A" w14:textId="77777777" w:rsidR="000353C4" w:rsidRPr="000353C4" w:rsidRDefault="000353C4" w:rsidP="000353C4">
            <w:pPr>
              <w:tabs>
                <w:tab w:val="right" w:pos="9072"/>
              </w:tabs>
              <w:ind w:right="-2"/>
              <w:jc w:val="both"/>
              <w:rPr>
                <w:i w:val="0"/>
                <w:sz w:val="16"/>
                <w:szCs w:val="16"/>
              </w:rPr>
            </w:pPr>
          </w:p>
        </w:tc>
        <w:tc>
          <w:tcPr>
            <w:tcW w:w="6384" w:type="dxa"/>
            <w:gridSpan w:val="5"/>
          </w:tcPr>
          <w:p w14:paraId="5249B0C6" w14:textId="77777777" w:rsidR="000353C4" w:rsidRPr="000353C4" w:rsidRDefault="000353C4" w:rsidP="000353C4">
            <w:pPr>
              <w:tabs>
                <w:tab w:val="right" w:pos="9072"/>
              </w:tabs>
              <w:ind w:right="-2"/>
              <w:jc w:val="both"/>
              <w:rPr>
                <w:i w:val="0"/>
                <w:sz w:val="16"/>
                <w:szCs w:val="16"/>
              </w:rPr>
            </w:pPr>
          </w:p>
        </w:tc>
        <w:tc>
          <w:tcPr>
            <w:tcW w:w="357" w:type="dxa"/>
          </w:tcPr>
          <w:p w14:paraId="700F7E28" w14:textId="77777777" w:rsidR="000353C4" w:rsidRPr="000353C4" w:rsidRDefault="000353C4" w:rsidP="000353C4">
            <w:pPr>
              <w:tabs>
                <w:tab w:val="right" w:pos="9072"/>
              </w:tabs>
              <w:ind w:right="-2"/>
              <w:jc w:val="both"/>
              <w:rPr>
                <w:i w:val="0"/>
                <w:sz w:val="16"/>
                <w:szCs w:val="16"/>
              </w:rPr>
            </w:pPr>
          </w:p>
        </w:tc>
        <w:tc>
          <w:tcPr>
            <w:tcW w:w="708" w:type="dxa"/>
            <w:gridSpan w:val="3"/>
          </w:tcPr>
          <w:p w14:paraId="1D67C9C2" w14:textId="77777777" w:rsidR="000353C4" w:rsidRPr="000353C4" w:rsidRDefault="000353C4" w:rsidP="000353C4">
            <w:pPr>
              <w:tabs>
                <w:tab w:val="right" w:pos="9072"/>
              </w:tabs>
              <w:ind w:right="-2"/>
              <w:jc w:val="both"/>
              <w:rPr>
                <w:i w:val="0"/>
                <w:sz w:val="16"/>
                <w:szCs w:val="16"/>
              </w:rPr>
            </w:pPr>
          </w:p>
        </w:tc>
        <w:tc>
          <w:tcPr>
            <w:tcW w:w="903" w:type="dxa"/>
          </w:tcPr>
          <w:p w14:paraId="31B3C974" w14:textId="77777777" w:rsidR="000353C4" w:rsidRPr="000353C4" w:rsidRDefault="000353C4" w:rsidP="000353C4">
            <w:pPr>
              <w:tabs>
                <w:tab w:val="right" w:pos="9072"/>
              </w:tabs>
              <w:ind w:right="-2"/>
              <w:jc w:val="both"/>
              <w:rPr>
                <w:i w:val="0"/>
                <w:sz w:val="16"/>
                <w:szCs w:val="16"/>
              </w:rPr>
            </w:pPr>
          </w:p>
        </w:tc>
      </w:tr>
      <w:tr w:rsidR="000353C4" w:rsidRPr="000353C4" w14:paraId="27B4CEC5" w14:textId="77777777" w:rsidTr="0079582F">
        <w:tc>
          <w:tcPr>
            <w:tcW w:w="1438" w:type="dxa"/>
            <w:gridSpan w:val="2"/>
          </w:tcPr>
          <w:p w14:paraId="2B60C4A4" w14:textId="77777777" w:rsidR="000353C4" w:rsidRPr="000353C4" w:rsidRDefault="000353C4" w:rsidP="000353C4">
            <w:pPr>
              <w:tabs>
                <w:tab w:val="right" w:pos="9072"/>
              </w:tabs>
              <w:ind w:right="-2"/>
              <w:jc w:val="both"/>
              <w:rPr>
                <w:i w:val="0"/>
                <w:sz w:val="22"/>
                <w:szCs w:val="22"/>
              </w:rPr>
            </w:pPr>
            <w:r w:rsidRPr="000353C4">
              <w:rPr>
                <w:i w:val="0"/>
                <w:sz w:val="22"/>
                <w:szCs w:val="22"/>
              </w:rPr>
              <w:t>bo izvedel</w:t>
            </w:r>
          </w:p>
        </w:tc>
        <w:tc>
          <w:tcPr>
            <w:tcW w:w="6199" w:type="dxa"/>
            <w:gridSpan w:val="6"/>
            <w:tcBorders>
              <w:bottom w:val="single" w:sz="4" w:space="0" w:color="auto"/>
            </w:tcBorders>
          </w:tcPr>
          <w:p w14:paraId="3A648E50" w14:textId="77777777" w:rsidR="000353C4" w:rsidRPr="000353C4" w:rsidRDefault="000353C4" w:rsidP="000353C4">
            <w:pPr>
              <w:tabs>
                <w:tab w:val="right" w:pos="9072"/>
              </w:tabs>
              <w:ind w:right="-2"/>
              <w:jc w:val="both"/>
              <w:rPr>
                <w:i w:val="0"/>
                <w:sz w:val="22"/>
                <w:szCs w:val="22"/>
              </w:rPr>
            </w:pPr>
          </w:p>
        </w:tc>
        <w:tc>
          <w:tcPr>
            <w:tcW w:w="1435" w:type="dxa"/>
            <w:gridSpan w:val="3"/>
          </w:tcPr>
          <w:p w14:paraId="3EB45885" w14:textId="77777777" w:rsidR="000353C4" w:rsidRPr="000353C4" w:rsidRDefault="000353C4" w:rsidP="000353C4">
            <w:pPr>
              <w:tabs>
                <w:tab w:val="right" w:pos="9072"/>
              </w:tabs>
              <w:ind w:right="-2"/>
              <w:jc w:val="both"/>
              <w:rPr>
                <w:i w:val="0"/>
                <w:sz w:val="22"/>
                <w:szCs w:val="22"/>
              </w:rPr>
            </w:pPr>
            <w:r w:rsidRPr="000353C4">
              <w:rPr>
                <w:i w:val="0"/>
                <w:sz w:val="22"/>
                <w:szCs w:val="22"/>
              </w:rPr>
              <w:t>(vrsta del)</w:t>
            </w:r>
          </w:p>
        </w:tc>
      </w:tr>
      <w:tr w:rsidR="000353C4" w:rsidRPr="000353C4" w14:paraId="1A179CF6" w14:textId="77777777" w:rsidTr="0079582F">
        <w:tc>
          <w:tcPr>
            <w:tcW w:w="9072" w:type="dxa"/>
            <w:gridSpan w:val="11"/>
          </w:tcPr>
          <w:p w14:paraId="5E6D16FC" w14:textId="77777777" w:rsidR="000353C4" w:rsidRPr="000353C4" w:rsidRDefault="000353C4" w:rsidP="000353C4">
            <w:pPr>
              <w:tabs>
                <w:tab w:val="right" w:pos="9072"/>
              </w:tabs>
              <w:ind w:right="-2"/>
              <w:jc w:val="both"/>
              <w:rPr>
                <w:i w:val="0"/>
                <w:sz w:val="16"/>
                <w:szCs w:val="16"/>
              </w:rPr>
            </w:pPr>
          </w:p>
        </w:tc>
      </w:tr>
      <w:tr w:rsidR="000353C4" w:rsidRPr="000353C4" w14:paraId="45E430CB" w14:textId="77777777" w:rsidTr="0079582F">
        <w:tc>
          <w:tcPr>
            <w:tcW w:w="1438" w:type="dxa"/>
            <w:gridSpan w:val="2"/>
          </w:tcPr>
          <w:p w14:paraId="16ED53EC" w14:textId="77777777" w:rsidR="000353C4" w:rsidRPr="000353C4" w:rsidRDefault="000353C4" w:rsidP="000353C4">
            <w:pPr>
              <w:tabs>
                <w:tab w:val="right" w:pos="9072"/>
              </w:tabs>
              <w:ind w:right="-2"/>
              <w:jc w:val="both"/>
              <w:rPr>
                <w:i w:val="0"/>
                <w:sz w:val="22"/>
                <w:szCs w:val="22"/>
              </w:rPr>
            </w:pPr>
            <w:r w:rsidRPr="000353C4">
              <w:rPr>
                <w:i w:val="0"/>
                <w:sz w:val="22"/>
                <w:szCs w:val="22"/>
              </w:rPr>
              <w:t>v količini</w:t>
            </w:r>
          </w:p>
        </w:tc>
        <w:tc>
          <w:tcPr>
            <w:tcW w:w="7634" w:type="dxa"/>
            <w:gridSpan w:val="9"/>
            <w:tcBorders>
              <w:bottom w:val="single" w:sz="4" w:space="0" w:color="auto"/>
            </w:tcBorders>
          </w:tcPr>
          <w:p w14:paraId="29B9544F" w14:textId="77777777" w:rsidR="000353C4" w:rsidRPr="000353C4" w:rsidRDefault="000353C4" w:rsidP="000353C4">
            <w:pPr>
              <w:tabs>
                <w:tab w:val="right" w:pos="9072"/>
              </w:tabs>
              <w:ind w:right="-2"/>
              <w:jc w:val="both"/>
              <w:rPr>
                <w:i w:val="0"/>
                <w:sz w:val="22"/>
                <w:szCs w:val="22"/>
              </w:rPr>
            </w:pPr>
          </w:p>
        </w:tc>
      </w:tr>
      <w:tr w:rsidR="000353C4" w:rsidRPr="000353C4" w14:paraId="1D846829" w14:textId="77777777" w:rsidTr="0079582F">
        <w:tc>
          <w:tcPr>
            <w:tcW w:w="1438" w:type="dxa"/>
            <w:gridSpan w:val="2"/>
          </w:tcPr>
          <w:p w14:paraId="5E30AA45" w14:textId="77777777" w:rsidR="000353C4" w:rsidRPr="000353C4" w:rsidRDefault="000353C4" w:rsidP="000353C4">
            <w:pPr>
              <w:tabs>
                <w:tab w:val="right" w:pos="9072"/>
              </w:tabs>
              <w:ind w:right="-2"/>
              <w:jc w:val="both"/>
              <w:rPr>
                <w:i w:val="0"/>
                <w:sz w:val="22"/>
                <w:szCs w:val="22"/>
              </w:rPr>
            </w:pPr>
          </w:p>
        </w:tc>
        <w:tc>
          <w:tcPr>
            <w:tcW w:w="7634" w:type="dxa"/>
            <w:gridSpan w:val="9"/>
          </w:tcPr>
          <w:p w14:paraId="0C0100B2" w14:textId="77777777" w:rsidR="000353C4" w:rsidRPr="000353C4" w:rsidRDefault="000353C4" w:rsidP="000353C4">
            <w:pPr>
              <w:tabs>
                <w:tab w:val="right" w:pos="9072"/>
              </w:tabs>
              <w:ind w:right="-2"/>
              <w:jc w:val="both"/>
              <w:rPr>
                <w:i w:val="0"/>
                <w:sz w:val="22"/>
                <w:szCs w:val="22"/>
              </w:rPr>
            </w:pPr>
          </w:p>
        </w:tc>
      </w:tr>
      <w:tr w:rsidR="000353C4" w:rsidRPr="000353C4" w14:paraId="37CF4C92" w14:textId="77777777" w:rsidTr="0079582F">
        <w:tc>
          <w:tcPr>
            <w:tcW w:w="1438" w:type="dxa"/>
            <w:gridSpan w:val="2"/>
          </w:tcPr>
          <w:p w14:paraId="7B9CA8E9" w14:textId="77777777" w:rsidR="000353C4" w:rsidRPr="000353C4" w:rsidRDefault="000353C4" w:rsidP="000353C4">
            <w:pPr>
              <w:tabs>
                <w:tab w:val="right" w:pos="9072"/>
              </w:tabs>
              <w:ind w:right="-2"/>
              <w:jc w:val="both"/>
              <w:rPr>
                <w:i w:val="0"/>
                <w:sz w:val="22"/>
                <w:szCs w:val="22"/>
              </w:rPr>
            </w:pPr>
            <w:r w:rsidRPr="000353C4">
              <w:rPr>
                <w:i w:val="0"/>
                <w:sz w:val="22"/>
                <w:szCs w:val="22"/>
              </w:rPr>
              <w:t>v vrednosti</w:t>
            </w:r>
          </w:p>
        </w:tc>
        <w:tc>
          <w:tcPr>
            <w:tcW w:w="3724" w:type="dxa"/>
            <w:gridSpan w:val="2"/>
            <w:tcBorders>
              <w:bottom w:val="single" w:sz="4" w:space="0" w:color="auto"/>
            </w:tcBorders>
          </w:tcPr>
          <w:p w14:paraId="4408DF71" w14:textId="77777777" w:rsidR="000353C4" w:rsidRPr="000353C4" w:rsidRDefault="000353C4" w:rsidP="000353C4">
            <w:pPr>
              <w:tabs>
                <w:tab w:val="right" w:pos="9072"/>
              </w:tabs>
              <w:ind w:right="-2"/>
              <w:jc w:val="both"/>
              <w:rPr>
                <w:i w:val="0"/>
                <w:sz w:val="22"/>
                <w:szCs w:val="22"/>
              </w:rPr>
            </w:pPr>
          </w:p>
        </w:tc>
        <w:tc>
          <w:tcPr>
            <w:tcW w:w="3910" w:type="dxa"/>
            <w:gridSpan w:val="7"/>
          </w:tcPr>
          <w:p w14:paraId="2370C200" w14:textId="77777777" w:rsidR="000353C4" w:rsidRPr="000353C4" w:rsidRDefault="000353C4" w:rsidP="000353C4">
            <w:pPr>
              <w:tabs>
                <w:tab w:val="right" w:pos="9072"/>
              </w:tabs>
              <w:ind w:right="-2"/>
              <w:jc w:val="both"/>
              <w:rPr>
                <w:i w:val="0"/>
                <w:sz w:val="22"/>
                <w:szCs w:val="22"/>
              </w:rPr>
            </w:pPr>
            <w:r w:rsidRPr="000353C4">
              <w:rPr>
                <w:i w:val="0"/>
                <w:sz w:val="22"/>
                <w:szCs w:val="22"/>
              </w:rPr>
              <w:t>EUR brez DDV</w:t>
            </w:r>
          </w:p>
        </w:tc>
      </w:tr>
      <w:tr w:rsidR="000353C4" w:rsidRPr="000353C4" w14:paraId="55047321" w14:textId="77777777" w:rsidTr="0079582F">
        <w:tc>
          <w:tcPr>
            <w:tcW w:w="1438" w:type="dxa"/>
            <w:gridSpan w:val="2"/>
          </w:tcPr>
          <w:p w14:paraId="26B95D53" w14:textId="77777777" w:rsidR="000353C4" w:rsidRPr="000353C4" w:rsidRDefault="000353C4" w:rsidP="000353C4">
            <w:pPr>
              <w:tabs>
                <w:tab w:val="right" w:pos="9072"/>
              </w:tabs>
              <w:ind w:right="-2"/>
              <w:jc w:val="both"/>
              <w:rPr>
                <w:i w:val="0"/>
                <w:sz w:val="22"/>
                <w:szCs w:val="22"/>
              </w:rPr>
            </w:pPr>
          </w:p>
        </w:tc>
        <w:tc>
          <w:tcPr>
            <w:tcW w:w="7634" w:type="dxa"/>
            <w:gridSpan w:val="9"/>
          </w:tcPr>
          <w:p w14:paraId="303DFC4A" w14:textId="77777777" w:rsidR="000353C4" w:rsidRPr="000353C4" w:rsidRDefault="000353C4" w:rsidP="000353C4">
            <w:pPr>
              <w:tabs>
                <w:tab w:val="right" w:pos="9072"/>
              </w:tabs>
              <w:ind w:right="-2"/>
              <w:jc w:val="both"/>
              <w:rPr>
                <w:i w:val="0"/>
                <w:sz w:val="22"/>
                <w:szCs w:val="22"/>
              </w:rPr>
            </w:pPr>
          </w:p>
        </w:tc>
      </w:tr>
      <w:tr w:rsidR="000353C4" w:rsidRPr="000353C4" w14:paraId="69B7D43F" w14:textId="77777777" w:rsidTr="0079582F">
        <w:tc>
          <w:tcPr>
            <w:tcW w:w="1438" w:type="dxa"/>
            <w:gridSpan w:val="2"/>
          </w:tcPr>
          <w:p w14:paraId="26C1A76F" w14:textId="77777777" w:rsidR="000353C4" w:rsidRPr="000353C4" w:rsidRDefault="000353C4" w:rsidP="000353C4">
            <w:pPr>
              <w:tabs>
                <w:tab w:val="right" w:pos="9072"/>
              </w:tabs>
              <w:ind w:right="-2"/>
              <w:jc w:val="both"/>
              <w:rPr>
                <w:i w:val="0"/>
                <w:sz w:val="22"/>
                <w:szCs w:val="22"/>
              </w:rPr>
            </w:pPr>
            <w:r w:rsidRPr="000353C4">
              <w:rPr>
                <w:i w:val="0"/>
                <w:sz w:val="22"/>
                <w:szCs w:val="22"/>
              </w:rPr>
              <w:t>kraj izvedbe</w:t>
            </w:r>
          </w:p>
        </w:tc>
        <w:tc>
          <w:tcPr>
            <w:tcW w:w="1853" w:type="dxa"/>
            <w:tcBorders>
              <w:bottom w:val="single" w:sz="4" w:space="0" w:color="auto"/>
            </w:tcBorders>
          </w:tcPr>
          <w:p w14:paraId="6E411D1F" w14:textId="77777777" w:rsidR="000353C4" w:rsidRPr="000353C4" w:rsidRDefault="000353C4" w:rsidP="000353C4">
            <w:pPr>
              <w:tabs>
                <w:tab w:val="right" w:pos="9072"/>
              </w:tabs>
              <w:ind w:right="-2"/>
              <w:jc w:val="both"/>
              <w:rPr>
                <w:i w:val="0"/>
                <w:sz w:val="22"/>
                <w:szCs w:val="22"/>
              </w:rPr>
            </w:pPr>
          </w:p>
        </w:tc>
        <w:tc>
          <w:tcPr>
            <w:tcW w:w="2757" w:type="dxa"/>
            <w:gridSpan w:val="2"/>
          </w:tcPr>
          <w:p w14:paraId="53071942" w14:textId="77777777" w:rsidR="000353C4" w:rsidRPr="000353C4" w:rsidRDefault="000353C4" w:rsidP="000353C4">
            <w:pPr>
              <w:tabs>
                <w:tab w:val="right" w:pos="9072"/>
              </w:tabs>
              <w:ind w:right="-2"/>
              <w:jc w:val="both"/>
              <w:rPr>
                <w:i w:val="0"/>
                <w:sz w:val="22"/>
                <w:szCs w:val="22"/>
              </w:rPr>
            </w:pPr>
            <w:r w:rsidRPr="000353C4">
              <w:rPr>
                <w:i w:val="0"/>
                <w:sz w:val="22"/>
                <w:szCs w:val="22"/>
              </w:rPr>
              <w:t>rok izvedbe del podizvajalca</w:t>
            </w:r>
          </w:p>
        </w:tc>
        <w:tc>
          <w:tcPr>
            <w:tcW w:w="3024" w:type="dxa"/>
            <w:gridSpan w:val="6"/>
            <w:tcBorders>
              <w:bottom w:val="single" w:sz="4" w:space="0" w:color="auto"/>
            </w:tcBorders>
          </w:tcPr>
          <w:p w14:paraId="5260E180" w14:textId="77777777" w:rsidR="000353C4" w:rsidRPr="000353C4" w:rsidRDefault="000353C4" w:rsidP="000353C4">
            <w:pPr>
              <w:tabs>
                <w:tab w:val="right" w:pos="9072"/>
              </w:tabs>
              <w:ind w:right="-2"/>
              <w:jc w:val="both"/>
              <w:rPr>
                <w:i w:val="0"/>
                <w:sz w:val="22"/>
                <w:szCs w:val="22"/>
              </w:rPr>
            </w:pPr>
          </w:p>
        </w:tc>
      </w:tr>
    </w:tbl>
    <w:p w14:paraId="4C56728B" w14:textId="77777777" w:rsidR="000353C4" w:rsidRPr="000353C4" w:rsidRDefault="000353C4" w:rsidP="000353C4">
      <w:pPr>
        <w:tabs>
          <w:tab w:val="right" w:pos="9072"/>
        </w:tabs>
        <w:ind w:right="-2"/>
        <w:jc w:val="both"/>
        <w:rPr>
          <w:i w:val="0"/>
          <w:sz w:val="22"/>
          <w:szCs w:val="22"/>
        </w:rPr>
      </w:pPr>
    </w:p>
    <w:p w14:paraId="2B75096D" w14:textId="77777777" w:rsidR="000353C4" w:rsidRPr="000353C4" w:rsidRDefault="000353C4" w:rsidP="000353C4">
      <w:pPr>
        <w:tabs>
          <w:tab w:val="right" w:pos="9072"/>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0353C4" w:rsidRPr="000353C4" w14:paraId="0D94E9E9" w14:textId="77777777" w:rsidTr="0079582F">
        <w:tc>
          <w:tcPr>
            <w:tcW w:w="1536" w:type="dxa"/>
          </w:tcPr>
          <w:p w14:paraId="43F766A6" w14:textId="77777777" w:rsidR="000353C4" w:rsidRPr="000353C4" w:rsidRDefault="000353C4" w:rsidP="000353C4">
            <w:pPr>
              <w:tabs>
                <w:tab w:val="right" w:pos="9072"/>
              </w:tabs>
              <w:ind w:right="-2"/>
              <w:jc w:val="both"/>
              <w:rPr>
                <w:i w:val="0"/>
                <w:sz w:val="22"/>
                <w:szCs w:val="22"/>
                <w:highlight w:val="cyan"/>
              </w:rPr>
            </w:pPr>
          </w:p>
        </w:tc>
        <w:tc>
          <w:tcPr>
            <w:tcW w:w="2281" w:type="dxa"/>
            <w:tcBorders>
              <w:bottom w:val="single" w:sz="4" w:space="0" w:color="auto"/>
            </w:tcBorders>
          </w:tcPr>
          <w:p w14:paraId="0529D629" w14:textId="77777777" w:rsidR="000353C4" w:rsidRPr="000353C4" w:rsidRDefault="000353C4" w:rsidP="000353C4">
            <w:pPr>
              <w:tabs>
                <w:tab w:val="right" w:pos="9072"/>
              </w:tabs>
              <w:ind w:right="-2"/>
              <w:jc w:val="both"/>
              <w:rPr>
                <w:i w:val="0"/>
                <w:sz w:val="22"/>
                <w:szCs w:val="22"/>
                <w:highlight w:val="cyan"/>
              </w:rPr>
            </w:pPr>
          </w:p>
        </w:tc>
        <w:tc>
          <w:tcPr>
            <w:tcW w:w="1057" w:type="dxa"/>
          </w:tcPr>
          <w:p w14:paraId="31098CEE" w14:textId="77777777" w:rsidR="000353C4" w:rsidRPr="000353C4" w:rsidRDefault="000353C4" w:rsidP="000353C4">
            <w:pPr>
              <w:tabs>
                <w:tab w:val="right" w:pos="9072"/>
              </w:tabs>
              <w:ind w:right="-2"/>
              <w:jc w:val="both"/>
              <w:rPr>
                <w:i w:val="0"/>
                <w:sz w:val="22"/>
                <w:szCs w:val="22"/>
                <w:highlight w:val="cyan"/>
              </w:rPr>
            </w:pPr>
          </w:p>
        </w:tc>
        <w:tc>
          <w:tcPr>
            <w:tcW w:w="1256" w:type="dxa"/>
          </w:tcPr>
          <w:p w14:paraId="56705C7A" w14:textId="77777777" w:rsidR="000353C4" w:rsidRPr="000353C4" w:rsidRDefault="000353C4" w:rsidP="000353C4">
            <w:pPr>
              <w:tabs>
                <w:tab w:val="right" w:pos="9072"/>
              </w:tabs>
              <w:ind w:right="-2"/>
              <w:jc w:val="both"/>
              <w:rPr>
                <w:i w:val="0"/>
                <w:sz w:val="22"/>
                <w:szCs w:val="22"/>
                <w:highlight w:val="cyan"/>
              </w:rPr>
            </w:pPr>
          </w:p>
        </w:tc>
        <w:tc>
          <w:tcPr>
            <w:tcW w:w="2942" w:type="dxa"/>
            <w:tcBorders>
              <w:bottom w:val="single" w:sz="4" w:space="0" w:color="auto"/>
            </w:tcBorders>
          </w:tcPr>
          <w:p w14:paraId="2F98A23E" w14:textId="77777777" w:rsidR="000353C4" w:rsidRPr="000353C4" w:rsidRDefault="000353C4" w:rsidP="000353C4">
            <w:pPr>
              <w:tabs>
                <w:tab w:val="right" w:pos="9072"/>
              </w:tabs>
              <w:ind w:right="-2"/>
              <w:jc w:val="both"/>
              <w:rPr>
                <w:i w:val="0"/>
                <w:sz w:val="22"/>
                <w:szCs w:val="22"/>
                <w:highlight w:val="cyan"/>
              </w:rPr>
            </w:pPr>
          </w:p>
        </w:tc>
      </w:tr>
      <w:tr w:rsidR="000353C4" w:rsidRPr="000353C4" w14:paraId="7D84CEEB" w14:textId="77777777" w:rsidTr="0079582F">
        <w:tc>
          <w:tcPr>
            <w:tcW w:w="1536" w:type="dxa"/>
          </w:tcPr>
          <w:p w14:paraId="24DE4AC4" w14:textId="77777777" w:rsidR="000353C4" w:rsidRPr="000353C4" w:rsidRDefault="000353C4" w:rsidP="000353C4">
            <w:pPr>
              <w:tabs>
                <w:tab w:val="right" w:pos="9072"/>
              </w:tabs>
              <w:ind w:right="-2"/>
              <w:jc w:val="both"/>
              <w:rPr>
                <w:i w:val="0"/>
                <w:sz w:val="16"/>
                <w:szCs w:val="16"/>
                <w:highlight w:val="cyan"/>
              </w:rPr>
            </w:pPr>
          </w:p>
        </w:tc>
        <w:tc>
          <w:tcPr>
            <w:tcW w:w="2281" w:type="dxa"/>
            <w:tcBorders>
              <w:top w:val="single" w:sz="4" w:space="0" w:color="auto"/>
            </w:tcBorders>
          </w:tcPr>
          <w:p w14:paraId="7EE700BD" w14:textId="77777777" w:rsidR="000353C4" w:rsidRPr="000353C4" w:rsidRDefault="000353C4" w:rsidP="000353C4">
            <w:pPr>
              <w:tabs>
                <w:tab w:val="right" w:pos="9072"/>
              </w:tabs>
              <w:ind w:right="-2"/>
              <w:jc w:val="both"/>
              <w:rPr>
                <w:i w:val="0"/>
                <w:sz w:val="16"/>
                <w:szCs w:val="16"/>
                <w:highlight w:val="cyan"/>
              </w:rPr>
            </w:pPr>
          </w:p>
        </w:tc>
        <w:tc>
          <w:tcPr>
            <w:tcW w:w="1057" w:type="dxa"/>
          </w:tcPr>
          <w:p w14:paraId="7F14540F" w14:textId="77777777" w:rsidR="000353C4" w:rsidRPr="000353C4" w:rsidRDefault="000353C4" w:rsidP="000353C4">
            <w:pPr>
              <w:tabs>
                <w:tab w:val="right" w:pos="9072"/>
              </w:tabs>
              <w:ind w:right="-2"/>
              <w:jc w:val="both"/>
              <w:rPr>
                <w:i w:val="0"/>
                <w:sz w:val="16"/>
                <w:szCs w:val="16"/>
                <w:highlight w:val="cyan"/>
              </w:rPr>
            </w:pPr>
          </w:p>
        </w:tc>
        <w:tc>
          <w:tcPr>
            <w:tcW w:w="1256" w:type="dxa"/>
          </w:tcPr>
          <w:p w14:paraId="49E9B7F6" w14:textId="77777777" w:rsidR="000353C4" w:rsidRPr="000353C4" w:rsidRDefault="000353C4" w:rsidP="000353C4">
            <w:pPr>
              <w:tabs>
                <w:tab w:val="right" w:pos="9072"/>
              </w:tabs>
              <w:ind w:right="-2"/>
              <w:jc w:val="both"/>
              <w:rPr>
                <w:i w:val="0"/>
                <w:sz w:val="16"/>
                <w:szCs w:val="16"/>
                <w:highlight w:val="cyan"/>
              </w:rPr>
            </w:pPr>
          </w:p>
        </w:tc>
        <w:tc>
          <w:tcPr>
            <w:tcW w:w="2942" w:type="dxa"/>
            <w:tcBorders>
              <w:top w:val="single" w:sz="4" w:space="0" w:color="auto"/>
            </w:tcBorders>
          </w:tcPr>
          <w:p w14:paraId="26434397" w14:textId="77777777" w:rsidR="000353C4" w:rsidRPr="000353C4" w:rsidRDefault="000353C4" w:rsidP="000353C4">
            <w:pPr>
              <w:tabs>
                <w:tab w:val="right" w:pos="9072"/>
              </w:tabs>
              <w:ind w:right="-2"/>
              <w:jc w:val="both"/>
              <w:rPr>
                <w:i w:val="0"/>
                <w:sz w:val="16"/>
                <w:szCs w:val="16"/>
                <w:highlight w:val="cyan"/>
              </w:rPr>
            </w:pPr>
          </w:p>
        </w:tc>
      </w:tr>
      <w:tr w:rsidR="000353C4" w:rsidRPr="000353C4" w14:paraId="4FD9EE60" w14:textId="77777777" w:rsidTr="0079582F">
        <w:trPr>
          <w:trHeight w:val="295"/>
        </w:trPr>
        <w:tc>
          <w:tcPr>
            <w:tcW w:w="1536" w:type="dxa"/>
          </w:tcPr>
          <w:p w14:paraId="6B03101E" w14:textId="77777777" w:rsidR="000353C4" w:rsidRPr="000353C4" w:rsidRDefault="000353C4" w:rsidP="000353C4">
            <w:pPr>
              <w:tabs>
                <w:tab w:val="right" w:pos="9072"/>
              </w:tabs>
              <w:ind w:right="-2"/>
              <w:jc w:val="both"/>
              <w:rPr>
                <w:i w:val="0"/>
                <w:sz w:val="22"/>
                <w:szCs w:val="22"/>
                <w:highlight w:val="cyan"/>
              </w:rPr>
            </w:pPr>
          </w:p>
        </w:tc>
        <w:tc>
          <w:tcPr>
            <w:tcW w:w="2281" w:type="dxa"/>
          </w:tcPr>
          <w:p w14:paraId="6F8E4DC0" w14:textId="77777777" w:rsidR="000353C4" w:rsidRPr="000353C4" w:rsidRDefault="000353C4" w:rsidP="000353C4">
            <w:pPr>
              <w:tabs>
                <w:tab w:val="right" w:pos="9072"/>
              </w:tabs>
              <w:ind w:right="-2"/>
              <w:jc w:val="both"/>
              <w:rPr>
                <w:i w:val="0"/>
                <w:sz w:val="22"/>
                <w:szCs w:val="22"/>
                <w:highlight w:val="cyan"/>
              </w:rPr>
            </w:pPr>
          </w:p>
        </w:tc>
        <w:tc>
          <w:tcPr>
            <w:tcW w:w="1057" w:type="dxa"/>
          </w:tcPr>
          <w:p w14:paraId="4149AC85" w14:textId="77777777" w:rsidR="000353C4" w:rsidRPr="000353C4" w:rsidRDefault="000353C4" w:rsidP="000353C4">
            <w:pPr>
              <w:tabs>
                <w:tab w:val="right" w:pos="9072"/>
              </w:tabs>
              <w:ind w:right="-2"/>
              <w:jc w:val="both"/>
              <w:rPr>
                <w:i w:val="0"/>
                <w:sz w:val="22"/>
                <w:szCs w:val="22"/>
                <w:highlight w:val="cyan"/>
              </w:rPr>
            </w:pPr>
          </w:p>
        </w:tc>
        <w:tc>
          <w:tcPr>
            <w:tcW w:w="1256" w:type="dxa"/>
          </w:tcPr>
          <w:p w14:paraId="426C4834" w14:textId="77777777" w:rsidR="000353C4" w:rsidRPr="000353C4" w:rsidRDefault="000353C4" w:rsidP="000353C4">
            <w:pPr>
              <w:tabs>
                <w:tab w:val="right" w:pos="9072"/>
              </w:tabs>
              <w:ind w:right="-2"/>
              <w:jc w:val="both"/>
              <w:rPr>
                <w:i w:val="0"/>
                <w:sz w:val="22"/>
                <w:szCs w:val="22"/>
              </w:rPr>
            </w:pPr>
          </w:p>
        </w:tc>
        <w:tc>
          <w:tcPr>
            <w:tcW w:w="2942" w:type="dxa"/>
            <w:tcBorders>
              <w:bottom w:val="single" w:sz="4" w:space="0" w:color="auto"/>
            </w:tcBorders>
          </w:tcPr>
          <w:p w14:paraId="4F1ABD38" w14:textId="77777777" w:rsidR="000353C4" w:rsidRPr="000353C4" w:rsidRDefault="000353C4" w:rsidP="000353C4">
            <w:pPr>
              <w:tabs>
                <w:tab w:val="right" w:pos="9072"/>
              </w:tabs>
              <w:ind w:right="-2"/>
              <w:jc w:val="both"/>
              <w:rPr>
                <w:i w:val="0"/>
                <w:sz w:val="22"/>
                <w:szCs w:val="22"/>
              </w:rPr>
            </w:pPr>
          </w:p>
        </w:tc>
      </w:tr>
    </w:tbl>
    <w:p w14:paraId="769ABB54" w14:textId="77777777" w:rsidR="000353C4" w:rsidRPr="000353C4" w:rsidRDefault="000353C4" w:rsidP="000353C4">
      <w:pPr>
        <w:tabs>
          <w:tab w:val="left" w:pos="10206"/>
        </w:tabs>
        <w:jc w:val="both"/>
        <w:rPr>
          <w:i w:val="0"/>
          <w:sz w:val="22"/>
          <w:szCs w:val="22"/>
        </w:rPr>
      </w:pPr>
    </w:p>
    <w:p w14:paraId="29117948" w14:textId="77777777" w:rsidR="000353C4" w:rsidRPr="000353C4" w:rsidRDefault="000353C4" w:rsidP="000353C4">
      <w:pPr>
        <w:tabs>
          <w:tab w:val="left" w:pos="10206"/>
        </w:tabs>
        <w:jc w:val="both"/>
        <w:rPr>
          <w:i w:val="0"/>
          <w:sz w:val="22"/>
          <w:szCs w:val="22"/>
        </w:rPr>
      </w:pPr>
    </w:p>
    <w:p w14:paraId="1E668B10" w14:textId="77777777" w:rsidR="000353C4" w:rsidRPr="000353C4" w:rsidRDefault="000353C4" w:rsidP="000353C4">
      <w:pPr>
        <w:jc w:val="both"/>
        <w:rPr>
          <w:i w:val="0"/>
          <w:sz w:val="20"/>
        </w:rPr>
      </w:pPr>
      <w:r w:rsidRPr="000353C4">
        <w:rPr>
          <w:i w:val="0"/>
          <w:sz w:val="20"/>
        </w:rPr>
        <w:t>NAVODILO:</w:t>
      </w:r>
    </w:p>
    <w:p w14:paraId="5EF1985D" w14:textId="77777777" w:rsidR="000353C4" w:rsidRPr="000353C4" w:rsidRDefault="000353C4" w:rsidP="000353C4">
      <w:pPr>
        <w:jc w:val="both"/>
        <w:rPr>
          <w:i w:val="0"/>
          <w:sz w:val="20"/>
        </w:rPr>
      </w:pPr>
      <w:r w:rsidRPr="000353C4">
        <w:rPr>
          <w:i w:val="0"/>
          <w:sz w:val="20"/>
        </w:rPr>
        <w:t xml:space="preserve">Obrazec izpolnijo ponudniki ali skupina ponudnikov v skupni ponudbi, ki nastopajo s podizvajalci. </w:t>
      </w:r>
    </w:p>
    <w:p w14:paraId="756F006C" w14:textId="77777777" w:rsidR="000353C4" w:rsidRPr="000353C4" w:rsidRDefault="000353C4" w:rsidP="000353C4">
      <w:pPr>
        <w:jc w:val="both"/>
        <w:rPr>
          <w:i w:val="0"/>
          <w:sz w:val="20"/>
        </w:rPr>
      </w:pPr>
      <w:r w:rsidRPr="000353C4">
        <w:rPr>
          <w:i w:val="0"/>
          <w:sz w:val="20"/>
        </w:rPr>
        <w:t>Ponudnik, ki v ponudbi nominira podizvajalce, mora izpolniti vse rubrike.</w:t>
      </w:r>
    </w:p>
    <w:p w14:paraId="504B2B6F" w14:textId="25CBD0A8" w:rsidR="00035B2B" w:rsidRDefault="00035B2B" w:rsidP="0050783A">
      <w:pPr>
        <w:pStyle w:val="Glava"/>
        <w:tabs>
          <w:tab w:val="clear" w:pos="9072"/>
          <w:tab w:val="left" w:pos="708"/>
        </w:tabs>
        <w:jc w:val="both"/>
        <w:rPr>
          <w:i w:val="0"/>
          <w:sz w:val="22"/>
          <w:szCs w:val="22"/>
        </w:rPr>
      </w:pPr>
    </w:p>
    <w:p w14:paraId="1710839E" w14:textId="6F960A4E" w:rsidR="000353C4" w:rsidRDefault="000353C4" w:rsidP="0050783A">
      <w:pPr>
        <w:pStyle w:val="Glava"/>
        <w:tabs>
          <w:tab w:val="clear" w:pos="9072"/>
          <w:tab w:val="left" w:pos="708"/>
        </w:tabs>
        <w:jc w:val="both"/>
        <w:rPr>
          <w:i w:val="0"/>
          <w:sz w:val="22"/>
          <w:szCs w:val="22"/>
        </w:rPr>
      </w:pPr>
    </w:p>
    <w:p w14:paraId="6A163E3B" w14:textId="725E4CD9" w:rsidR="000353C4" w:rsidRDefault="000353C4" w:rsidP="0050783A">
      <w:pPr>
        <w:pStyle w:val="Glava"/>
        <w:tabs>
          <w:tab w:val="clear" w:pos="9072"/>
          <w:tab w:val="left" w:pos="708"/>
        </w:tabs>
        <w:jc w:val="both"/>
        <w:rPr>
          <w:i w:val="0"/>
          <w:sz w:val="22"/>
          <w:szCs w:val="22"/>
        </w:rPr>
      </w:pPr>
    </w:p>
    <w:p w14:paraId="26B724DC" w14:textId="5B0DC17F" w:rsidR="000353C4" w:rsidRDefault="000353C4">
      <w:pPr>
        <w:rPr>
          <w:i w:val="0"/>
          <w:sz w:val="22"/>
          <w:szCs w:val="22"/>
        </w:rPr>
      </w:pPr>
      <w:r>
        <w:rPr>
          <w:i w:val="0"/>
          <w:sz w:val="22"/>
          <w:szCs w:val="22"/>
        </w:rPr>
        <w:br w:type="page"/>
      </w:r>
    </w:p>
    <w:p w14:paraId="774D8563" w14:textId="7803EBF9" w:rsidR="00035B2B" w:rsidRDefault="00B2007E" w:rsidP="0050783A">
      <w:pPr>
        <w:pStyle w:val="Glava"/>
        <w:tabs>
          <w:tab w:val="clear" w:pos="9072"/>
          <w:tab w:val="left" w:pos="708"/>
        </w:tabs>
        <w:jc w:val="right"/>
        <w:rPr>
          <w:b/>
          <w:i w:val="0"/>
          <w:sz w:val="22"/>
          <w:szCs w:val="22"/>
        </w:rPr>
      </w:pPr>
      <w:r>
        <w:rPr>
          <w:b/>
          <w:i w:val="0"/>
          <w:sz w:val="22"/>
          <w:szCs w:val="22"/>
        </w:rPr>
        <w:t>P</w:t>
      </w:r>
      <w:r w:rsidR="00035B2B">
        <w:rPr>
          <w:b/>
          <w:i w:val="0"/>
          <w:sz w:val="22"/>
          <w:szCs w:val="22"/>
        </w:rPr>
        <w:t xml:space="preserve">RILOGA </w:t>
      </w:r>
      <w:r w:rsidR="00104CD9">
        <w:rPr>
          <w:b/>
          <w:i w:val="0"/>
          <w:sz w:val="22"/>
          <w:szCs w:val="22"/>
        </w:rPr>
        <w:t>7</w:t>
      </w:r>
      <w:r w:rsidR="00035B2B">
        <w:rPr>
          <w:b/>
          <w:i w:val="0"/>
          <w:sz w:val="22"/>
          <w:szCs w:val="22"/>
        </w:rPr>
        <w:t>/2</w:t>
      </w:r>
    </w:p>
    <w:p w14:paraId="37DFEFEC" w14:textId="77777777" w:rsidR="00035B2B" w:rsidRDefault="00035B2B" w:rsidP="0050783A">
      <w:pPr>
        <w:pStyle w:val="Glava"/>
        <w:tabs>
          <w:tab w:val="clear" w:pos="9072"/>
          <w:tab w:val="left" w:pos="708"/>
        </w:tabs>
        <w:jc w:val="both"/>
        <w:rPr>
          <w:i w:val="0"/>
          <w:sz w:val="22"/>
          <w:szCs w:val="22"/>
        </w:rPr>
      </w:pPr>
    </w:p>
    <w:p w14:paraId="2503F5E5" w14:textId="77777777" w:rsidR="00035B2B" w:rsidRDefault="00035B2B" w:rsidP="0050783A">
      <w:pPr>
        <w:pStyle w:val="Glava"/>
        <w:tabs>
          <w:tab w:val="clear" w:pos="9072"/>
          <w:tab w:val="left" w:pos="708"/>
        </w:tabs>
        <w:jc w:val="both"/>
        <w:rPr>
          <w:i w:val="0"/>
          <w:sz w:val="22"/>
          <w:szCs w:val="22"/>
        </w:rPr>
      </w:pPr>
    </w:p>
    <w:p w14:paraId="23FD1EC5" w14:textId="77777777" w:rsidR="00035B2B" w:rsidRDefault="00035B2B" w:rsidP="0050783A">
      <w:pPr>
        <w:pStyle w:val="Glava"/>
        <w:tabs>
          <w:tab w:val="clear" w:pos="9072"/>
          <w:tab w:val="left" w:pos="708"/>
        </w:tabs>
        <w:jc w:val="center"/>
        <w:rPr>
          <w:b/>
          <w:i w:val="0"/>
          <w:sz w:val="28"/>
          <w:szCs w:val="28"/>
        </w:rPr>
      </w:pPr>
      <w:r>
        <w:rPr>
          <w:b/>
          <w:i w:val="0"/>
          <w:sz w:val="28"/>
          <w:szCs w:val="28"/>
        </w:rPr>
        <w:t>PODATKI O PODIZVAJALCU</w:t>
      </w:r>
    </w:p>
    <w:p w14:paraId="40923778" w14:textId="77777777" w:rsidR="00035B2B" w:rsidRDefault="00035B2B" w:rsidP="0050783A">
      <w:pPr>
        <w:pStyle w:val="Glava"/>
        <w:tabs>
          <w:tab w:val="clear" w:pos="9072"/>
          <w:tab w:val="left" w:pos="708"/>
        </w:tabs>
        <w:jc w:val="both"/>
        <w:rPr>
          <w:i w:val="0"/>
          <w:sz w:val="22"/>
          <w:szCs w:val="22"/>
        </w:rPr>
      </w:pPr>
    </w:p>
    <w:p w14:paraId="4466D082" w14:textId="77777777" w:rsidR="00035B2B" w:rsidRDefault="00035B2B" w:rsidP="0050783A">
      <w:pPr>
        <w:pStyle w:val="Glava"/>
        <w:tabs>
          <w:tab w:val="clear" w:pos="9072"/>
          <w:tab w:val="left" w:pos="708"/>
        </w:tabs>
        <w:jc w:val="both"/>
        <w:rPr>
          <w:i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9"/>
        <w:gridCol w:w="4958"/>
      </w:tblGrid>
      <w:tr w:rsidR="00035B2B" w14:paraId="01CF55FA"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3759E3DE" w14:textId="77777777" w:rsidR="00035B2B" w:rsidRDefault="00035B2B" w:rsidP="0050783A">
            <w:pPr>
              <w:pStyle w:val="Glava"/>
              <w:tabs>
                <w:tab w:val="clear" w:pos="9072"/>
                <w:tab w:val="left" w:pos="708"/>
              </w:tabs>
              <w:rPr>
                <w:i w:val="0"/>
                <w:sz w:val="20"/>
              </w:rPr>
            </w:pPr>
            <w:r>
              <w:rPr>
                <w:i w:val="0"/>
                <w:sz w:val="20"/>
              </w:rPr>
              <w:t>PODIZVAJALEC</w:t>
            </w:r>
          </w:p>
        </w:tc>
        <w:tc>
          <w:tcPr>
            <w:tcW w:w="4958" w:type="dxa"/>
            <w:tcBorders>
              <w:top w:val="single" w:sz="4" w:space="0" w:color="auto"/>
              <w:left w:val="single" w:sz="4" w:space="0" w:color="auto"/>
              <w:bottom w:val="single" w:sz="4" w:space="0" w:color="auto"/>
              <w:right w:val="single" w:sz="4" w:space="0" w:color="auto"/>
            </w:tcBorders>
          </w:tcPr>
          <w:p w14:paraId="0E8790EC" w14:textId="77777777" w:rsidR="00035B2B" w:rsidRDefault="00035B2B" w:rsidP="0050783A">
            <w:pPr>
              <w:pStyle w:val="Glava"/>
              <w:tabs>
                <w:tab w:val="clear" w:pos="9072"/>
                <w:tab w:val="left" w:pos="708"/>
              </w:tabs>
              <w:jc w:val="both"/>
              <w:rPr>
                <w:i w:val="0"/>
                <w:sz w:val="48"/>
                <w:szCs w:val="48"/>
              </w:rPr>
            </w:pPr>
          </w:p>
        </w:tc>
      </w:tr>
      <w:tr w:rsidR="00035B2B" w14:paraId="1BF76A3C"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0A21F9B1" w14:textId="77777777" w:rsidR="00035B2B" w:rsidRDefault="00035B2B" w:rsidP="0050783A">
            <w:pPr>
              <w:pStyle w:val="Glava"/>
              <w:tabs>
                <w:tab w:val="clear" w:pos="9072"/>
                <w:tab w:val="left" w:pos="708"/>
              </w:tabs>
              <w:rPr>
                <w:i w:val="0"/>
                <w:sz w:val="20"/>
              </w:rPr>
            </w:pPr>
            <w:r>
              <w:rPr>
                <w:i w:val="0"/>
                <w:sz w:val="20"/>
              </w:rPr>
              <w:t>NASLOV</w:t>
            </w:r>
          </w:p>
        </w:tc>
        <w:tc>
          <w:tcPr>
            <w:tcW w:w="4958" w:type="dxa"/>
            <w:tcBorders>
              <w:top w:val="single" w:sz="4" w:space="0" w:color="auto"/>
              <w:left w:val="single" w:sz="4" w:space="0" w:color="auto"/>
              <w:bottom w:val="single" w:sz="4" w:space="0" w:color="auto"/>
              <w:right w:val="single" w:sz="4" w:space="0" w:color="auto"/>
            </w:tcBorders>
          </w:tcPr>
          <w:p w14:paraId="5474B2AD" w14:textId="77777777" w:rsidR="00035B2B" w:rsidRDefault="00035B2B" w:rsidP="0050783A">
            <w:pPr>
              <w:pStyle w:val="Glava"/>
              <w:tabs>
                <w:tab w:val="clear" w:pos="9072"/>
                <w:tab w:val="left" w:pos="708"/>
              </w:tabs>
              <w:jc w:val="both"/>
              <w:rPr>
                <w:i w:val="0"/>
                <w:sz w:val="48"/>
                <w:szCs w:val="48"/>
              </w:rPr>
            </w:pPr>
          </w:p>
        </w:tc>
      </w:tr>
      <w:tr w:rsidR="00035B2B" w14:paraId="3DB50BF1"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7DB350B7" w14:textId="77777777" w:rsidR="00035B2B" w:rsidRDefault="00035B2B" w:rsidP="0050783A">
            <w:pPr>
              <w:pStyle w:val="Glava"/>
              <w:tabs>
                <w:tab w:val="clear" w:pos="9072"/>
                <w:tab w:val="left" w:pos="708"/>
              </w:tabs>
              <w:rPr>
                <w:i w:val="0"/>
                <w:sz w:val="20"/>
              </w:rPr>
            </w:pPr>
            <w:r>
              <w:rPr>
                <w:i w:val="0"/>
                <w:sz w:val="20"/>
              </w:rPr>
              <w:t>ZAKONITI ZASTOPNIK PODIZVAJALCA</w:t>
            </w:r>
          </w:p>
        </w:tc>
        <w:tc>
          <w:tcPr>
            <w:tcW w:w="4958" w:type="dxa"/>
            <w:tcBorders>
              <w:top w:val="single" w:sz="4" w:space="0" w:color="auto"/>
              <w:left w:val="single" w:sz="4" w:space="0" w:color="auto"/>
              <w:bottom w:val="single" w:sz="4" w:space="0" w:color="auto"/>
              <w:right w:val="single" w:sz="4" w:space="0" w:color="auto"/>
            </w:tcBorders>
          </w:tcPr>
          <w:p w14:paraId="632C8346" w14:textId="77777777" w:rsidR="00035B2B" w:rsidRDefault="00035B2B" w:rsidP="0050783A">
            <w:pPr>
              <w:pStyle w:val="Glava"/>
              <w:tabs>
                <w:tab w:val="clear" w:pos="9072"/>
                <w:tab w:val="left" w:pos="708"/>
              </w:tabs>
              <w:jc w:val="both"/>
              <w:rPr>
                <w:i w:val="0"/>
                <w:sz w:val="48"/>
                <w:szCs w:val="48"/>
              </w:rPr>
            </w:pPr>
          </w:p>
        </w:tc>
      </w:tr>
      <w:tr w:rsidR="00035B2B" w14:paraId="1DC6DB3F"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6597EB86" w14:textId="77777777" w:rsidR="00035B2B" w:rsidRDefault="00035B2B" w:rsidP="0050783A">
            <w:pPr>
              <w:pStyle w:val="Glava"/>
              <w:tabs>
                <w:tab w:val="clear" w:pos="9072"/>
                <w:tab w:val="left" w:pos="708"/>
              </w:tabs>
              <w:rPr>
                <w:i w:val="0"/>
                <w:sz w:val="20"/>
              </w:rPr>
            </w:pPr>
            <w:r>
              <w:rPr>
                <w:i w:val="0"/>
                <w:sz w:val="20"/>
              </w:rPr>
              <w:t>TELEFON</w:t>
            </w:r>
          </w:p>
        </w:tc>
        <w:tc>
          <w:tcPr>
            <w:tcW w:w="4958" w:type="dxa"/>
            <w:tcBorders>
              <w:top w:val="single" w:sz="4" w:space="0" w:color="auto"/>
              <w:left w:val="single" w:sz="4" w:space="0" w:color="auto"/>
              <w:bottom w:val="single" w:sz="4" w:space="0" w:color="auto"/>
              <w:right w:val="single" w:sz="4" w:space="0" w:color="auto"/>
            </w:tcBorders>
          </w:tcPr>
          <w:p w14:paraId="10335EC1" w14:textId="77777777" w:rsidR="00035B2B" w:rsidRDefault="00035B2B" w:rsidP="0050783A">
            <w:pPr>
              <w:pStyle w:val="Glava"/>
              <w:tabs>
                <w:tab w:val="clear" w:pos="9072"/>
                <w:tab w:val="left" w:pos="708"/>
              </w:tabs>
              <w:jc w:val="both"/>
              <w:rPr>
                <w:i w:val="0"/>
                <w:sz w:val="48"/>
                <w:szCs w:val="48"/>
              </w:rPr>
            </w:pPr>
          </w:p>
        </w:tc>
      </w:tr>
      <w:tr w:rsidR="00035B2B" w14:paraId="5E089A4C"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70D5BE26" w14:textId="77777777" w:rsidR="00035B2B" w:rsidRDefault="00035B2B" w:rsidP="0050783A">
            <w:pPr>
              <w:pStyle w:val="Glava"/>
              <w:tabs>
                <w:tab w:val="clear" w:pos="9072"/>
                <w:tab w:val="left" w:pos="708"/>
              </w:tabs>
              <w:rPr>
                <w:i w:val="0"/>
                <w:sz w:val="20"/>
              </w:rPr>
            </w:pPr>
            <w:r>
              <w:rPr>
                <w:i w:val="0"/>
                <w:sz w:val="20"/>
              </w:rPr>
              <w:t>FAKS</w:t>
            </w:r>
          </w:p>
        </w:tc>
        <w:tc>
          <w:tcPr>
            <w:tcW w:w="4958" w:type="dxa"/>
            <w:tcBorders>
              <w:top w:val="single" w:sz="4" w:space="0" w:color="auto"/>
              <w:left w:val="single" w:sz="4" w:space="0" w:color="auto"/>
              <w:bottom w:val="single" w:sz="4" w:space="0" w:color="auto"/>
              <w:right w:val="single" w:sz="4" w:space="0" w:color="auto"/>
            </w:tcBorders>
          </w:tcPr>
          <w:p w14:paraId="52ECB5D5" w14:textId="77777777" w:rsidR="00035B2B" w:rsidRDefault="00035B2B" w:rsidP="0050783A">
            <w:pPr>
              <w:pStyle w:val="Glava"/>
              <w:tabs>
                <w:tab w:val="clear" w:pos="9072"/>
                <w:tab w:val="left" w:pos="708"/>
              </w:tabs>
              <w:jc w:val="both"/>
              <w:rPr>
                <w:i w:val="0"/>
                <w:sz w:val="48"/>
                <w:szCs w:val="48"/>
              </w:rPr>
            </w:pPr>
          </w:p>
        </w:tc>
      </w:tr>
      <w:tr w:rsidR="00035B2B" w14:paraId="093F910A"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0B14415C" w14:textId="77777777" w:rsidR="00035B2B" w:rsidRDefault="00035B2B" w:rsidP="0050783A">
            <w:pPr>
              <w:pStyle w:val="Glava"/>
              <w:tabs>
                <w:tab w:val="clear" w:pos="9072"/>
                <w:tab w:val="left" w:pos="708"/>
              </w:tabs>
              <w:rPr>
                <w:i w:val="0"/>
                <w:sz w:val="20"/>
              </w:rPr>
            </w:pPr>
            <w:r>
              <w:rPr>
                <w:i w:val="0"/>
                <w:sz w:val="20"/>
              </w:rPr>
              <w:t>ELEKTRONSKI NASLOV</w:t>
            </w:r>
          </w:p>
        </w:tc>
        <w:tc>
          <w:tcPr>
            <w:tcW w:w="4958" w:type="dxa"/>
            <w:tcBorders>
              <w:top w:val="single" w:sz="4" w:space="0" w:color="auto"/>
              <w:left w:val="single" w:sz="4" w:space="0" w:color="auto"/>
              <w:bottom w:val="single" w:sz="4" w:space="0" w:color="auto"/>
              <w:right w:val="single" w:sz="4" w:space="0" w:color="auto"/>
            </w:tcBorders>
          </w:tcPr>
          <w:p w14:paraId="231C218B" w14:textId="77777777" w:rsidR="00035B2B" w:rsidRDefault="00035B2B" w:rsidP="0050783A">
            <w:pPr>
              <w:pStyle w:val="Glava"/>
              <w:tabs>
                <w:tab w:val="clear" w:pos="9072"/>
                <w:tab w:val="left" w:pos="708"/>
              </w:tabs>
              <w:jc w:val="both"/>
              <w:rPr>
                <w:i w:val="0"/>
                <w:sz w:val="48"/>
                <w:szCs w:val="48"/>
              </w:rPr>
            </w:pPr>
          </w:p>
        </w:tc>
      </w:tr>
      <w:tr w:rsidR="00035B2B" w14:paraId="7C86CD1B"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66ABE14E" w14:textId="77777777" w:rsidR="00035B2B" w:rsidRDefault="00035B2B" w:rsidP="0050783A">
            <w:pPr>
              <w:pStyle w:val="Glava"/>
              <w:tabs>
                <w:tab w:val="clear" w:pos="9072"/>
                <w:tab w:val="left" w:pos="708"/>
              </w:tabs>
              <w:rPr>
                <w:i w:val="0"/>
                <w:sz w:val="20"/>
              </w:rPr>
            </w:pPr>
            <w:r>
              <w:rPr>
                <w:i w:val="0"/>
                <w:sz w:val="20"/>
              </w:rPr>
              <w:t>MATIČNA ŠTEVILKA PODJETJA</w:t>
            </w:r>
          </w:p>
        </w:tc>
        <w:tc>
          <w:tcPr>
            <w:tcW w:w="4958" w:type="dxa"/>
            <w:tcBorders>
              <w:top w:val="single" w:sz="4" w:space="0" w:color="auto"/>
              <w:left w:val="single" w:sz="4" w:space="0" w:color="auto"/>
              <w:bottom w:val="single" w:sz="4" w:space="0" w:color="auto"/>
              <w:right w:val="single" w:sz="4" w:space="0" w:color="auto"/>
            </w:tcBorders>
          </w:tcPr>
          <w:p w14:paraId="6AEF61C6" w14:textId="77777777" w:rsidR="00035B2B" w:rsidRDefault="00035B2B" w:rsidP="0050783A">
            <w:pPr>
              <w:pStyle w:val="Glava"/>
              <w:tabs>
                <w:tab w:val="clear" w:pos="9072"/>
                <w:tab w:val="left" w:pos="708"/>
              </w:tabs>
              <w:jc w:val="both"/>
              <w:rPr>
                <w:i w:val="0"/>
                <w:sz w:val="48"/>
                <w:szCs w:val="48"/>
              </w:rPr>
            </w:pPr>
          </w:p>
        </w:tc>
      </w:tr>
      <w:tr w:rsidR="00035B2B" w14:paraId="06C47732"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5A777F77" w14:textId="77777777" w:rsidR="00035B2B" w:rsidRDefault="00035B2B" w:rsidP="0050783A">
            <w:pPr>
              <w:pStyle w:val="Glava"/>
              <w:tabs>
                <w:tab w:val="clear" w:pos="9072"/>
                <w:tab w:val="left" w:pos="708"/>
              </w:tabs>
              <w:rPr>
                <w:i w:val="0"/>
                <w:sz w:val="20"/>
              </w:rPr>
            </w:pPr>
            <w:r>
              <w:rPr>
                <w:i w:val="0"/>
                <w:sz w:val="20"/>
              </w:rPr>
              <w:t>IDENTIFIKACIJSKA ŠTEVILKA ZA DDV</w:t>
            </w:r>
          </w:p>
        </w:tc>
        <w:tc>
          <w:tcPr>
            <w:tcW w:w="4958" w:type="dxa"/>
            <w:tcBorders>
              <w:top w:val="single" w:sz="4" w:space="0" w:color="auto"/>
              <w:left w:val="single" w:sz="4" w:space="0" w:color="auto"/>
              <w:bottom w:val="single" w:sz="4" w:space="0" w:color="auto"/>
              <w:right w:val="single" w:sz="4" w:space="0" w:color="auto"/>
            </w:tcBorders>
          </w:tcPr>
          <w:p w14:paraId="3561DF68" w14:textId="77777777" w:rsidR="00035B2B" w:rsidRDefault="00035B2B" w:rsidP="0050783A">
            <w:pPr>
              <w:pStyle w:val="Glava"/>
              <w:tabs>
                <w:tab w:val="clear" w:pos="9072"/>
                <w:tab w:val="left" w:pos="708"/>
              </w:tabs>
              <w:jc w:val="both"/>
              <w:rPr>
                <w:i w:val="0"/>
                <w:sz w:val="48"/>
                <w:szCs w:val="48"/>
              </w:rPr>
            </w:pPr>
          </w:p>
        </w:tc>
      </w:tr>
      <w:tr w:rsidR="00035B2B" w14:paraId="27CBCD13"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3A1D678C" w14:textId="77777777" w:rsidR="00035B2B" w:rsidRDefault="00035B2B" w:rsidP="0050783A">
            <w:pPr>
              <w:pStyle w:val="Glava"/>
              <w:tabs>
                <w:tab w:val="clear" w:pos="9072"/>
                <w:tab w:val="left" w:pos="708"/>
              </w:tabs>
              <w:rPr>
                <w:i w:val="0"/>
                <w:sz w:val="20"/>
              </w:rPr>
            </w:pPr>
            <w:r>
              <w:rPr>
                <w:i w:val="0"/>
                <w:sz w:val="20"/>
              </w:rPr>
              <w:t>PRISTOJNI URAD  FURS-a:</w:t>
            </w:r>
          </w:p>
        </w:tc>
        <w:tc>
          <w:tcPr>
            <w:tcW w:w="4958" w:type="dxa"/>
            <w:tcBorders>
              <w:top w:val="single" w:sz="4" w:space="0" w:color="auto"/>
              <w:left w:val="single" w:sz="4" w:space="0" w:color="auto"/>
              <w:bottom w:val="single" w:sz="4" w:space="0" w:color="auto"/>
              <w:right w:val="single" w:sz="4" w:space="0" w:color="auto"/>
            </w:tcBorders>
          </w:tcPr>
          <w:p w14:paraId="151A2A0C" w14:textId="77777777" w:rsidR="00035B2B" w:rsidRDefault="00035B2B" w:rsidP="0050783A">
            <w:pPr>
              <w:pStyle w:val="Glava"/>
              <w:tabs>
                <w:tab w:val="clear" w:pos="9072"/>
                <w:tab w:val="left" w:pos="708"/>
              </w:tabs>
              <w:jc w:val="both"/>
              <w:rPr>
                <w:i w:val="0"/>
                <w:sz w:val="48"/>
                <w:szCs w:val="48"/>
              </w:rPr>
            </w:pPr>
          </w:p>
        </w:tc>
      </w:tr>
      <w:tr w:rsidR="00035B2B" w14:paraId="06B03333"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50872D04" w14:textId="77777777" w:rsidR="00035B2B" w:rsidRDefault="00035B2B" w:rsidP="0050783A">
            <w:pPr>
              <w:pStyle w:val="Glava"/>
              <w:tabs>
                <w:tab w:val="clear" w:pos="9072"/>
                <w:tab w:val="left" w:pos="708"/>
              </w:tabs>
              <w:rPr>
                <w:i w:val="0"/>
                <w:sz w:val="20"/>
              </w:rPr>
            </w:pPr>
            <w:r>
              <w:rPr>
                <w:i w:val="0"/>
                <w:sz w:val="20"/>
              </w:rPr>
              <w:t>TRANSAKCIJSKI RAČUN</w:t>
            </w:r>
          </w:p>
        </w:tc>
        <w:tc>
          <w:tcPr>
            <w:tcW w:w="4958" w:type="dxa"/>
            <w:tcBorders>
              <w:top w:val="single" w:sz="4" w:space="0" w:color="auto"/>
              <w:left w:val="single" w:sz="4" w:space="0" w:color="auto"/>
              <w:bottom w:val="single" w:sz="4" w:space="0" w:color="auto"/>
              <w:right w:val="single" w:sz="4" w:space="0" w:color="auto"/>
            </w:tcBorders>
          </w:tcPr>
          <w:p w14:paraId="6CD6C77F" w14:textId="77777777" w:rsidR="00035B2B" w:rsidRDefault="00035B2B" w:rsidP="0050783A">
            <w:pPr>
              <w:pStyle w:val="Glava"/>
              <w:tabs>
                <w:tab w:val="clear" w:pos="9072"/>
                <w:tab w:val="left" w:pos="708"/>
              </w:tabs>
              <w:jc w:val="both"/>
              <w:rPr>
                <w:i w:val="0"/>
                <w:sz w:val="48"/>
                <w:szCs w:val="48"/>
              </w:rPr>
            </w:pPr>
          </w:p>
        </w:tc>
      </w:tr>
      <w:tr w:rsidR="00035B2B" w14:paraId="531A4118" w14:textId="77777777" w:rsidTr="000353C4">
        <w:tc>
          <w:tcPr>
            <w:tcW w:w="3979" w:type="dxa"/>
            <w:tcBorders>
              <w:top w:val="single" w:sz="4" w:space="0" w:color="auto"/>
              <w:left w:val="single" w:sz="4" w:space="0" w:color="auto"/>
              <w:bottom w:val="single" w:sz="4" w:space="0" w:color="auto"/>
              <w:right w:val="single" w:sz="4" w:space="0" w:color="auto"/>
            </w:tcBorders>
            <w:vAlign w:val="center"/>
            <w:hideMark/>
          </w:tcPr>
          <w:p w14:paraId="30A8D9E9" w14:textId="77777777" w:rsidR="00035B2B" w:rsidRDefault="00035B2B" w:rsidP="0050783A">
            <w:pPr>
              <w:pStyle w:val="Glava"/>
              <w:tabs>
                <w:tab w:val="clear" w:pos="9072"/>
                <w:tab w:val="left" w:pos="708"/>
              </w:tabs>
              <w:rPr>
                <w:i w:val="0"/>
                <w:sz w:val="20"/>
              </w:rPr>
            </w:pPr>
            <w:r>
              <w:rPr>
                <w:i w:val="0"/>
                <w:sz w:val="20"/>
              </w:rPr>
              <w:t>TRANSAKCIJSKI RAČUN ODPRT PRI</w:t>
            </w:r>
          </w:p>
        </w:tc>
        <w:tc>
          <w:tcPr>
            <w:tcW w:w="4958" w:type="dxa"/>
            <w:tcBorders>
              <w:top w:val="single" w:sz="4" w:space="0" w:color="auto"/>
              <w:left w:val="single" w:sz="4" w:space="0" w:color="auto"/>
              <w:bottom w:val="single" w:sz="4" w:space="0" w:color="auto"/>
              <w:right w:val="single" w:sz="4" w:space="0" w:color="auto"/>
            </w:tcBorders>
          </w:tcPr>
          <w:p w14:paraId="58BC83D4" w14:textId="77777777" w:rsidR="00035B2B" w:rsidRDefault="00035B2B" w:rsidP="0050783A">
            <w:pPr>
              <w:pStyle w:val="Glava"/>
              <w:tabs>
                <w:tab w:val="clear" w:pos="9072"/>
                <w:tab w:val="left" w:pos="708"/>
              </w:tabs>
              <w:jc w:val="both"/>
              <w:rPr>
                <w:i w:val="0"/>
                <w:sz w:val="48"/>
                <w:szCs w:val="48"/>
              </w:rPr>
            </w:pPr>
          </w:p>
        </w:tc>
      </w:tr>
    </w:tbl>
    <w:p w14:paraId="314010D5" w14:textId="77777777" w:rsidR="00035B2B" w:rsidRDefault="00035B2B" w:rsidP="0050783A">
      <w:pPr>
        <w:pStyle w:val="Glava"/>
        <w:tabs>
          <w:tab w:val="clear" w:pos="9072"/>
          <w:tab w:val="left" w:pos="708"/>
        </w:tabs>
        <w:jc w:val="both"/>
        <w:rPr>
          <w:i w:val="0"/>
          <w:sz w:val="22"/>
          <w:szCs w:val="22"/>
        </w:rPr>
      </w:pPr>
    </w:p>
    <w:p w14:paraId="01D2906D" w14:textId="77777777" w:rsidR="00035B2B" w:rsidRDefault="00035B2B" w:rsidP="0050783A">
      <w:pPr>
        <w:pStyle w:val="Glava"/>
        <w:tabs>
          <w:tab w:val="clear" w:pos="9072"/>
          <w:tab w:val="left" w:pos="708"/>
        </w:tabs>
        <w:jc w:val="both"/>
        <w:rPr>
          <w:i w:val="0"/>
          <w:sz w:val="22"/>
          <w:szCs w:val="22"/>
        </w:rPr>
      </w:pPr>
    </w:p>
    <w:p w14:paraId="05FB5F4C" w14:textId="77777777" w:rsidR="00035B2B" w:rsidRDefault="00035B2B" w:rsidP="0050783A">
      <w:pPr>
        <w:pStyle w:val="Glava"/>
        <w:tabs>
          <w:tab w:val="clear" w:pos="9072"/>
          <w:tab w:val="left" w:pos="708"/>
        </w:tabs>
        <w:jc w:val="both"/>
        <w:rPr>
          <w:i w:val="0"/>
          <w:sz w:val="22"/>
          <w:szCs w:val="22"/>
        </w:rPr>
      </w:pPr>
    </w:p>
    <w:p w14:paraId="178394D8" w14:textId="77777777" w:rsidR="00035B2B" w:rsidRDefault="00035B2B" w:rsidP="0050783A">
      <w:pPr>
        <w:pStyle w:val="Glava"/>
        <w:tabs>
          <w:tab w:val="clear" w:pos="9072"/>
          <w:tab w:val="left" w:pos="708"/>
        </w:tabs>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0353C4" w:rsidRPr="00DB6262" w14:paraId="1B3D3AAA" w14:textId="77777777" w:rsidTr="0079582F">
        <w:trPr>
          <w:trHeight w:val="346"/>
        </w:trPr>
        <w:tc>
          <w:tcPr>
            <w:tcW w:w="1619" w:type="dxa"/>
          </w:tcPr>
          <w:p w14:paraId="591BB50F" w14:textId="77777777" w:rsidR="000353C4" w:rsidRPr="00DB6262" w:rsidRDefault="000353C4" w:rsidP="0079582F">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6FDD68B" w14:textId="77777777" w:rsidR="000353C4" w:rsidRPr="00DB6262" w:rsidRDefault="000353C4" w:rsidP="0079582F">
            <w:pPr>
              <w:ind w:right="-2"/>
              <w:jc w:val="both"/>
              <w:rPr>
                <w:i w:val="0"/>
                <w:sz w:val="22"/>
                <w:szCs w:val="22"/>
                <w:highlight w:val="cyan"/>
              </w:rPr>
            </w:pPr>
          </w:p>
        </w:tc>
        <w:tc>
          <w:tcPr>
            <w:tcW w:w="711" w:type="dxa"/>
          </w:tcPr>
          <w:p w14:paraId="231C6106" w14:textId="77777777" w:rsidR="000353C4" w:rsidRPr="00DB6262" w:rsidRDefault="000353C4" w:rsidP="0079582F">
            <w:pPr>
              <w:ind w:right="-2"/>
              <w:jc w:val="both"/>
              <w:rPr>
                <w:i w:val="0"/>
                <w:sz w:val="22"/>
                <w:szCs w:val="22"/>
                <w:highlight w:val="cyan"/>
              </w:rPr>
            </w:pPr>
          </w:p>
        </w:tc>
        <w:tc>
          <w:tcPr>
            <w:tcW w:w="1560" w:type="dxa"/>
          </w:tcPr>
          <w:p w14:paraId="12C2E472" w14:textId="77777777" w:rsidR="000353C4" w:rsidRPr="00DB6262" w:rsidRDefault="000353C4" w:rsidP="0079582F">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59C2A4E8" w14:textId="77777777" w:rsidR="000353C4" w:rsidRPr="00DB6262" w:rsidRDefault="000353C4" w:rsidP="0079582F">
            <w:pPr>
              <w:ind w:right="-2"/>
              <w:jc w:val="both"/>
              <w:rPr>
                <w:i w:val="0"/>
                <w:sz w:val="22"/>
                <w:szCs w:val="22"/>
                <w:highlight w:val="cyan"/>
              </w:rPr>
            </w:pPr>
          </w:p>
        </w:tc>
      </w:tr>
      <w:tr w:rsidR="000353C4" w:rsidRPr="00DB6262" w14:paraId="1E51272E" w14:textId="77777777" w:rsidTr="0079582F">
        <w:trPr>
          <w:trHeight w:val="259"/>
        </w:trPr>
        <w:tc>
          <w:tcPr>
            <w:tcW w:w="1619" w:type="dxa"/>
          </w:tcPr>
          <w:p w14:paraId="17005231" w14:textId="77777777" w:rsidR="000353C4" w:rsidRPr="00DB6262" w:rsidRDefault="000353C4" w:rsidP="0079582F">
            <w:pPr>
              <w:ind w:right="-2"/>
              <w:jc w:val="both"/>
              <w:rPr>
                <w:i w:val="0"/>
                <w:sz w:val="16"/>
                <w:szCs w:val="16"/>
                <w:highlight w:val="cyan"/>
              </w:rPr>
            </w:pPr>
          </w:p>
        </w:tc>
        <w:tc>
          <w:tcPr>
            <w:tcW w:w="1780" w:type="dxa"/>
            <w:tcBorders>
              <w:top w:val="single" w:sz="4" w:space="0" w:color="auto"/>
            </w:tcBorders>
          </w:tcPr>
          <w:p w14:paraId="025DF1C1" w14:textId="77777777" w:rsidR="000353C4" w:rsidRPr="00DB6262" w:rsidRDefault="000353C4" w:rsidP="0079582F">
            <w:pPr>
              <w:ind w:right="-2"/>
              <w:jc w:val="both"/>
              <w:rPr>
                <w:i w:val="0"/>
                <w:sz w:val="16"/>
                <w:szCs w:val="16"/>
                <w:highlight w:val="cyan"/>
              </w:rPr>
            </w:pPr>
          </w:p>
        </w:tc>
        <w:tc>
          <w:tcPr>
            <w:tcW w:w="711" w:type="dxa"/>
          </w:tcPr>
          <w:p w14:paraId="69102552" w14:textId="77777777" w:rsidR="000353C4" w:rsidRPr="00DB6262" w:rsidRDefault="000353C4" w:rsidP="0079582F">
            <w:pPr>
              <w:ind w:right="-2"/>
              <w:jc w:val="both"/>
              <w:rPr>
                <w:i w:val="0"/>
                <w:sz w:val="16"/>
                <w:szCs w:val="16"/>
                <w:highlight w:val="cyan"/>
              </w:rPr>
            </w:pPr>
          </w:p>
        </w:tc>
        <w:tc>
          <w:tcPr>
            <w:tcW w:w="1560" w:type="dxa"/>
          </w:tcPr>
          <w:p w14:paraId="2B749B13" w14:textId="77777777" w:rsidR="000353C4" w:rsidRPr="00DB6262" w:rsidRDefault="000353C4" w:rsidP="0079582F">
            <w:pPr>
              <w:ind w:right="-2"/>
              <w:jc w:val="both"/>
              <w:rPr>
                <w:i w:val="0"/>
                <w:sz w:val="16"/>
                <w:szCs w:val="16"/>
                <w:highlight w:val="cyan"/>
              </w:rPr>
            </w:pPr>
          </w:p>
        </w:tc>
        <w:tc>
          <w:tcPr>
            <w:tcW w:w="3489" w:type="dxa"/>
            <w:tcBorders>
              <w:top w:val="single" w:sz="4" w:space="0" w:color="auto"/>
            </w:tcBorders>
          </w:tcPr>
          <w:p w14:paraId="336E020B" w14:textId="77777777" w:rsidR="000353C4" w:rsidRPr="00DB6262" w:rsidRDefault="000353C4" w:rsidP="0079582F">
            <w:pPr>
              <w:ind w:right="-2"/>
              <w:jc w:val="both"/>
              <w:rPr>
                <w:i w:val="0"/>
                <w:sz w:val="16"/>
                <w:szCs w:val="16"/>
                <w:highlight w:val="cyan"/>
              </w:rPr>
            </w:pPr>
          </w:p>
        </w:tc>
      </w:tr>
      <w:tr w:rsidR="000353C4" w:rsidRPr="00DB6262" w14:paraId="7DBEA7AE" w14:textId="77777777" w:rsidTr="0079582F">
        <w:trPr>
          <w:trHeight w:val="346"/>
        </w:trPr>
        <w:tc>
          <w:tcPr>
            <w:tcW w:w="1619" w:type="dxa"/>
          </w:tcPr>
          <w:p w14:paraId="2A58D89E" w14:textId="77777777" w:rsidR="000353C4" w:rsidRPr="00DB6262" w:rsidRDefault="000353C4" w:rsidP="0079582F">
            <w:pPr>
              <w:ind w:right="-2"/>
              <w:jc w:val="both"/>
              <w:rPr>
                <w:i w:val="0"/>
                <w:sz w:val="22"/>
                <w:szCs w:val="22"/>
                <w:highlight w:val="cyan"/>
              </w:rPr>
            </w:pPr>
          </w:p>
        </w:tc>
        <w:tc>
          <w:tcPr>
            <w:tcW w:w="1780" w:type="dxa"/>
          </w:tcPr>
          <w:p w14:paraId="2D7AF520" w14:textId="77777777" w:rsidR="000353C4" w:rsidRPr="00DB6262" w:rsidRDefault="000353C4" w:rsidP="0079582F">
            <w:pPr>
              <w:ind w:right="-2"/>
              <w:jc w:val="both"/>
              <w:rPr>
                <w:i w:val="0"/>
                <w:sz w:val="22"/>
                <w:szCs w:val="22"/>
                <w:highlight w:val="cyan"/>
              </w:rPr>
            </w:pPr>
          </w:p>
        </w:tc>
        <w:tc>
          <w:tcPr>
            <w:tcW w:w="711" w:type="dxa"/>
          </w:tcPr>
          <w:p w14:paraId="611A8A4A" w14:textId="77777777" w:rsidR="000353C4" w:rsidRPr="00DB6262" w:rsidRDefault="000353C4" w:rsidP="0079582F">
            <w:pPr>
              <w:ind w:right="-2"/>
              <w:jc w:val="both"/>
              <w:rPr>
                <w:i w:val="0"/>
                <w:sz w:val="22"/>
                <w:szCs w:val="22"/>
                <w:highlight w:val="cyan"/>
              </w:rPr>
            </w:pPr>
          </w:p>
        </w:tc>
        <w:tc>
          <w:tcPr>
            <w:tcW w:w="1560" w:type="dxa"/>
          </w:tcPr>
          <w:p w14:paraId="52382587" w14:textId="77777777" w:rsidR="000353C4" w:rsidRPr="00DB6262" w:rsidRDefault="000353C4" w:rsidP="0079582F">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4F04946B" w14:textId="77777777" w:rsidR="000353C4" w:rsidRPr="00DB6262" w:rsidRDefault="000353C4" w:rsidP="0079582F">
            <w:pPr>
              <w:ind w:right="-2"/>
              <w:jc w:val="both"/>
              <w:rPr>
                <w:i w:val="0"/>
                <w:sz w:val="22"/>
                <w:szCs w:val="22"/>
              </w:rPr>
            </w:pPr>
          </w:p>
        </w:tc>
      </w:tr>
    </w:tbl>
    <w:p w14:paraId="66DE8EC0" w14:textId="77777777" w:rsidR="00035B2B" w:rsidRDefault="00035B2B" w:rsidP="0050783A">
      <w:pPr>
        <w:pStyle w:val="Glava"/>
        <w:tabs>
          <w:tab w:val="clear" w:pos="9072"/>
          <w:tab w:val="left" w:pos="708"/>
        </w:tabs>
        <w:jc w:val="both"/>
        <w:rPr>
          <w:i w:val="0"/>
          <w:sz w:val="22"/>
          <w:szCs w:val="22"/>
        </w:rPr>
      </w:pPr>
    </w:p>
    <w:p w14:paraId="03173D9C" w14:textId="77777777" w:rsidR="00035B2B" w:rsidRDefault="00035B2B" w:rsidP="0050783A">
      <w:pPr>
        <w:pStyle w:val="Glava"/>
        <w:tabs>
          <w:tab w:val="clear" w:pos="9072"/>
          <w:tab w:val="left" w:pos="708"/>
        </w:tabs>
        <w:jc w:val="both"/>
        <w:rPr>
          <w:i w:val="0"/>
          <w:sz w:val="22"/>
          <w:szCs w:val="22"/>
        </w:rPr>
      </w:pPr>
    </w:p>
    <w:p w14:paraId="2DA345B1" w14:textId="77777777" w:rsidR="00035B2B" w:rsidRDefault="00035B2B" w:rsidP="0050783A">
      <w:pPr>
        <w:pStyle w:val="Glava"/>
        <w:tabs>
          <w:tab w:val="clear" w:pos="9072"/>
          <w:tab w:val="left" w:pos="708"/>
        </w:tabs>
        <w:jc w:val="both"/>
        <w:rPr>
          <w:i w:val="0"/>
          <w:sz w:val="22"/>
          <w:szCs w:val="22"/>
        </w:rPr>
      </w:pPr>
    </w:p>
    <w:p w14:paraId="6BB55DBC" w14:textId="77777777" w:rsidR="00035B2B" w:rsidRDefault="00035B2B" w:rsidP="0050783A">
      <w:pPr>
        <w:pStyle w:val="Glava"/>
        <w:tabs>
          <w:tab w:val="clear" w:pos="9072"/>
          <w:tab w:val="left" w:pos="708"/>
        </w:tabs>
        <w:jc w:val="both"/>
        <w:rPr>
          <w:i w:val="0"/>
          <w:sz w:val="22"/>
          <w:szCs w:val="22"/>
        </w:rPr>
      </w:pPr>
    </w:p>
    <w:p w14:paraId="27D9DC40" w14:textId="77777777" w:rsidR="00035B2B" w:rsidRDefault="00035B2B" w:rsidP="0050783A">
      <w:pPr>
        <w:pStyle w:val="Glava"/>
        <w:tabs>
          <w:tab w:val="clear" w:pos="9072"/>
          <w:tab w:val="left" w:pos="708"/>
        </w:tabs>
        <w:jc w:val="both"/>
        <w:rPr>
          <w:i w:val="0"/>
          <w:sz w:val="22"/>
          <w:szCs w:val="22"/>
        </w:rPr>
      </w:pPr>
    </w:p>
    <w:p w14:paraId="6BE34CE7" w14:textId="77777777" w:rsidR="00035B2B" w:rsidRDefault="00035B2B" w:rsidP="0050783A">
      <w:pPr>
        <w:pStyle w:val="Glava"/>
        <w:tabs>
          <w:tab w:val="clear" w:pos="9072"/>
          <w:tab w:val="left" w:pos="708"/>
        </w:tabs>
        <w:jc w:val="both"/>
        <w:rPr>
          <w:i w:val="0"/>
          <w:sz w:val="22"/>
          <w:szCs w:val="22"/>
        </w:rPr>
      </w:pPr>
    </w:p>
    <w:p w14:paraId="0A0A28F7" w14:textId="1633C41C" w:rsidR="000353C4" w:rsidRDefault="000353C4">
      <w:pPr>
        <w:rPr>
          <w:i w:val="0"/>
          <w:sz w:val="22"/>
          <w:szCs w:val="22"/>
        </w:rPr>
      </w:pPr>
      <w:r>
        <w:rPr>
          <w:i w:val="0"/>
          <w:sz w:val="22"/>
          <w:szCs w:val="22"/>
        </w:rPr>
        <w:br w:type="page"/>
      </w:r>
    </w:p>
    <w:p w14:paraId="12318919" w14:textId="4096B9B4" w:rsidR="00035B2B" w:rsidRDefault="00AF423B" w:rsidP="0050783A">
      <w:pPr>
        <w:jc w:val="right"/>
        <w:rPr>
          <w:b/>
          <w:i w:val="0"/>
          <w:sz w:val="22"/>
          <w:szCs w:val="22"/>
        </w:rPr>
      </w:pPr>
      <w:r>
        <w:rPr>
          <w:b/>
          <w:i w:val="0"/>
          <w:sz w:val="22"/>
          <w:szCs w:val="22"/>
        </w:rPr>
        <w:t xml:space="preserve">PRILOGA </w:t>
      </w:r>
      <w:r w:rsidR="00104CD9">
        <w:rPr>
          <w:b/>
          <w:i w:val="0"/>
          <w:sz w:val="22"/>
          <w:szCs w:val="22"/>
        </w:rPr>
        <w:t>7</w:t>
      </w:r>
      <w:r w:rsidR="00035B2B">
        <w:rPr>
          <w:b/>
          <w:i w:val="0"/>
          <w:sz w:val="22"/>
          <w:szCs w:val="22"/>
        </w:rPr>
        <w:t>/3</w:t>
      </w:r>
    </w:p>
    <w:p w14:paraId="11654B31" w14:textId="76FDBC61" w:rsidR="00035B2B" w:rsidRDefault="00035B2B" w:rsidP="006048E0">
      <w:pPr>
        <w:rPr>
          <w:i w:val="0"/>
          <w:sz w:val="22"/>
          <w:szCs w:val="22"/>
        </w:rPr>
      </w:pPr>
    </w:p>
    <w:p w14:paraId="7F30BB49" w14:textId="77777777" w:rsidR="006048E0" w:rsidRDefault="006048E0" w:rsidP="006048E0">
      <w:pPr>
        <w:rPr>
          <w:i w:val="0"/>
          <w:sz w:val="22"/>
          <w:szCs w:val="22"/>
        </w:rPr>
      </w:pPr>
    </w:p>
    <w:tbl>
      <w:tblPr>
        <w:tblW w:w="0" w:type="auto"/>
        <w:tblLook w:val="01E0" w:firstRow="1" w:lastRow="1" w:firstColumn="1" w:lastColumn="1" w:noHBand="0" w:noVBand="0"/>
      </w:tblPr>
      <w:tblGrid>
        <w:gridCol w:w="2399"/>
        <w:gridCol w:w="6673"/>
      </w:tblGrid>
      <w:tr w:rsidR="00F97D94" w:rsidRPr="00DB6262" w14:paraId="008EC3DC" w14:textId="77777777" w:rsidTr="00F97D94">
        <w:tc>
          <w:tcPr>
            <w:tcW w:w="2399" w:type="dxa"/>
            <w:vMerge w:val="restart"/>
          </w:tcPr>
          <w:p w14:paraId="69DC544C" w14:textId="77777777" w:rsidR="00F97D94" w:rsidRPr="00DB6262" w:rsidRDefault="00F97D94" w:rsidP="00B873AD">
            <w:pPr>
              <w:pStyle w:val="Glava"/>
              <w:tabs>
                <w:tab w:val="clear" w:pos="4536"/>
                <w:tab w:val="clear" w:pos="9072"/>
              </w:tabs>
              <w:ind w:right="-2"/>
              <w:jc w:val="both"/>
              <w:rPr>
                <w:i w:val="0"/>
                <w:sz w:val="22"/>
                <w:szCs w:val="22"/>
              </w:rPr>
            </w:pPr>
            <w:r w:rsidRPr="00DB6262">
              <w:rPr>
                <w:i w:val="0"/>
                <w:sz w:val="22"/>
                <w:szCs w:val="22"/>
              </w:rPr>
              <w:t>PODIZVAJALEC:</w:t>
            </w:r>
          </w:p>
        </w:tc>
        <w:tc>
          <w:tcPr>
            <w:tcW w:w="6673" w:type="dxa"/>
            <w:tcBorders>
              <w:bottom w:val="single" w:sz="4" w:space="0" w:color="auto"/>
            </w:tcBorders>
          </w:tcPr>
          <w:p w14:paraId="449AC545" w14:textId="77777777" w:rsidR="00F97D94" w:rsidRPr="00DB6262" w:rsidRDefault="00F97D94" w:rsidP="00B873AD">
            <w:pPr>
              <w:pStyle w:val="Glava"/>
              <w:tabs>
                <w:tab w:val="clear" w:pos="4536"/>
                <w:tab w:val="clear" w:pos="9072"/>
              </w:tabs>
              <w:ind w:right="-2"/>
              <w:jc w:val="both"/>
              <w:rPr>
                <w:i w:val="0"/>
                <w:sz w:val="22"/>
                <w:szCs w:val="22"/>
              </w:rPr>
            </w:pPr>
          </w:p>
        </w:tc>
      </w:tr>
      <w:tr w:rsidR="00F97D94" w:rsidRPr="00DB6262" w14:paraId="686C7604" w14:textId="77777777" w:rsidTr="00F97D94">
        <w:tc>
          <w:tcPr>
            <w:tcW w:w="2399" w:type="dxa"/>
            <w:vMerge/>
          </w:tcPr>
          <w:p w14:paraId="7FFC6F96" w14:textId="77777777" w:rsidR="00F97D94" w:rsidRPr="00DB6262" w:rsidRDefault="00F97D94" w:rsidP="00B873AD">
            <w:pPr>
              <w:pStyle w:val="Glava"/>
              <w:tabs>
                <w:tab w:val="clear" w:pos="4536"/>
                <w:tab w:val="clear" w:pos="9072"/>
              </w:tabs>
              <w:ind w:right="-2"/>
              <w:jc w:val="both"/>
              <w:rPr>
                <w:i w:val="0"/>
                <w:sz w:val="22"/>
                <w:szCs w:val="22"/>
              </w:rPr>
            </w:pPr>
          </w:p>
        </w:tc>
        <w:tc>
          <w:tcPr>
            <w:tcW w:w="6673" w:type="dxa"/>
            <w:tcBorders>
              <w:top w:val="single" w:sz="4" w:space="0" w:color="auto"/>
              <w:bottom w:val="single" w:sz="4" w:space="0" w:color="auto"/>
            </w:tcBorders>
          </w:tcPr>
          <w:p w14:paraId="1251D531" w14:textId="77777777" w:rsidR="00F97D94" w:rsidRPr="00DB6262" w:rsidRDefault="00F97D94" w:rsidP="00B873AD">
            <w:pPr>
              <w:pStyle w:val="Glava"/>
              <w:tabs>
                <w:tab w:val="clear" w:pos="4536"/>
                <w:tab w:val="clear" w:pos="9072"/>
              </w:tabs>
              <w:ind w:right="-2"/>
              <w:jc w:val="both"/>
              <w:rPr>
                <w:i w:val="0"/>
                <w:sz w:val="22"/>
                <w:szCs w:val="22"/>
              </w:rPr>
            </w:pPr>
          </w:p>
        </w:tc>
      </w:tr>
      <w:tr w:rsidR="00F97D94" w:rsidRPr="00DB6262" w14:paraId="54288B58" w14:textId="77777777" w:rsidTr="00F97D94">
        <w:tc>
          <w:tcPr>
            <w:tcW w:w="2399" w:type="dxa"/>
            <w:vMerge/>
          </w:tcPr>
          <w:p w14:paraId="23F860A8" w14:textId="77777777" w:rsidR="00F97D94" w:rsidRPr="00DB6262" w:rsidRDefault="00F97D94" w:rsidP="00B873AD">
            <w:pPr>
              <w:pStyle w:val="Glava"/>
              <w:tabs>
                <w:tab w:val="clear" w:pos="4536"/>
                <w:tab w:val="clear" w:pos="9072"/>
              </w:tabs>
              <w:ind w:right="-2"/>
              <w:jc w:val="both"/>
              <w:rPr>
                <w:i w:val="0"/>
                <w:sz w:val="22"/>
                <w:szCs w:val="22"/>
              </w:rPr>
            </w:pPr>
          </w:p>
        </w:tc>
        <w:tc>
          <w:tcPr>
            <w:tcW w:w="6673" w:type="dxa"/>
            <w:tcBorders>
              <w:top w:val="single" w:sz="4" w:space="0" w:color="auto"/>
              <w:bottom w:val="single" w:sz="4" w:space="0" w:color="auto"/>
            </w:tcBorders>
          </w:tcPr>
          <w:p w14:paraId="0AA0C169" w14:textId="77777777" w:rsidR="00F97D94" w:rsidRPr="00DB6262" w:rsidRDefault="00F97D94" w:rsidP="00B873AD">
            <w:pPr>
              <w:pStyle w:val="Glava"/>
              <w:tabs>
                <w:tab w:val="clear" w:pos="4536"/>
                <w:tab w:val="clear" w:pos="9072"/>
              </w:tabs>
              <w:ind w:right="-2"/>
              <w:jc w:val="both"/>
              <w:rPr>
                <w:i w:val="0"/>
                <w:sz w:val="22"/>
                <w:szCs w:val="22"/>
              </w:rPr>
            </w:pPr>
          </w:p>
        </w:tc>
      </w:tr>
    </w:tbl>
    <w:p w14:paraId="607837A6" w14:textId="77777777" w:rsidR="00F97D94" w:rsidRPr="00DB6262" w:rsidRDefault="00F97D94" w:rsidP="00F97D94">
      <w:pPr>
        <w:pStyle w:val="Glava"/>
        <w:tabs>
          <w:tab w:val="clear" w:pos="4536"/>
          <w:tab w:val="clear" w:pos="9072"/>
        </w:tabs>
        <w:jc w:val="both"/>
        <w:rPr>
          <w:i w:val="0"/>
          <w:sz w:val="22"/>
          <w:szCs w:val="22"/>
        </w:rPr>
      </w:pPr>
    </w:p>
    <w:p w14:paraId="7EFBB4FE" w14:textId="77777777" w:rsidR="00F97D94" w:rsidRPr="00DB6262" w:rsidRDefault="00F97D94" w:rsidP="00F97D94">
      <w:pPr>
        <w:pStyle w:val="Glava"/>
        <w:tabs>
          <w:tab w:val="clear" w:pos="4536"/>
          <w:tab w:val="clear" w:pos="9072"/>
        </w:tabs>
        <w:jc w:val="both"/>
        <w:rPr>
          <w:i w:val="0"/>
          <w:sz w:val="22"/>
          <w:szCs w:val="22"/>
        </w:rPr>
      </w:pPr>
    </w:p>
    <w:p w14:paraId="195B5E60" w14:textId="77777777" w:rsidR="00F97D94" w:rsidRPr="00DB6262" w:rsidRDefault="00F97D94" w:rsidP="00F97D94">
      <w:pPr>
        <w:pStyle w:val="Glava"/>
        <w:tabs>
          <w:tab w:val="clear" w:pos="4536"/>
          <w:tab w:val="clear" w:pos="9072"/>
        </w:tabs>
        <w:jc w:val="center"/>
        <w:rPr>
          <w:b/>
          <w:i w:val="0"/>
          <w:szCs w:val="24"/>
        </w:rPr>
      </w:pPr>
      <w:r w:rsidRPr="00DB6262">
        <w:rPr>
          <w:b/>
          <w:i w:val="0"/>
          <w:szCs w:val="24"/>
        </w:rPr>
        <w:t>IZRECNA ZAHTEVA PODIZVAJALCA</w:t>
      </w:r>
    </w:p>
    <w:p w14:paraId="61404424" w14:textId="77777777" w:rsidR="00F97D94" w:rsidRPr="006048E0" w:rsidRDefault="00F97D94" w:rsidP="006048E0">
      <w:pPr>
        <w:pStyle w:val="Glava"/>
        <w:tabs>
          <w:tab w:val="clear" w:pos="4536"/>
          <w:tab w:val="clear" w:pos="9072"/>
        </w:tabs>
        <w:rPr>
          <w:b/>
          <w:i w:val="0"/>
          <w:sz w:val="22"/>
          <w:szCs w:val="22"/>
        </w:rPr>
      </w:pPr>
    </w:p>
    <w:p w14:paraId="79830CEA" w14:textId="77777777" w:rsidR="00F97D94" w:rsidRPr="006048E0" w:rsidRDefault="00F97D94" w:rsidP="006048E0">
      <w:pPr>
        <w:pStyle w:val="Glava"/>
        <w:tabs>
          <w:tab w:val="clear" w:pos="4536"/>
          <w:tab w:val="clear" w:pos="9072"/>
        </w:tabs>
        <w:rPr>
          <w:b/>
          <w:i w:val="0"/>
          <w:sz w:val="22"/>
          <w:szCs w:val="22"/>
        </w:rPr>
      </w:pPr>
    </w:p>
    <w:p w14:paraId="3393662B" w14:textId="188C0054" w:rsidR="00F97D94" w:rsidRPr="00DB6262" w:rsidRDefault="00F97D94" w:rsidP="00F97D94">
      <w:pPr>
        <w:pStyle w:val="Glava"/>
        <w:tabs>
          <w:tab w:val="clear" w:pos="4536"/>
          <w:tab w:val="clear" w:pos="9072"/>
        </w:tabs>
        <w:jc w:val="both"/>
        <w:rPr>
          <w:i w:val="0"/>
          <w:sz w:val="22"/>
          <w:szCs w:val="22"/>
        </w:rPr>
      </w:pPr>
      <w:r w:rsidRPr="00DB6262">
        <w:rPr>
          <w:i w:val="0"/>
          <w:sz w:val="22"/>
          <w:szCs w:val="22"/>
        </w:rPr>
        <w:t xml:space="preserve">Kot </w:t>
      </w:r>
      <w:r w:rsidRPr="00AF5A93">
        <w:rPr>
          <w:i w:val="0"/>
          <w:sz w:val="22"/>
          <w:szCs w:val="22"/>
        </w:rPr>
        <w:t xml:space="preserve">podizvajalec ponudnika___________________________________________________________ </w:t>
      </w:r>
      <w:r w:rsidRPr="00AF5A93">
        <w:rPr>
          <w:sz w:val="22"/>
          <w:szCs w:val="22"/>
        </w:rPr>
        <w:t xml:space="preserve">(naziv in sedež gospodarskega subjekta, ki v prijavi nominira podizvajalca) </w:t>
      </w:r>
      <w:r w:rsidRPr="00AF5A93">
        <w:rPr>
          <w:i w:val="0"/>
          <w:sz w:val="22"/>
          <w:szCs w:val="22"/>
        </w:rPr>
        <w:t>izrecno zahtevamo, da za javno naročilo »</w:t>
      </w:r>
      <w:r w:rsidRPr="00AF5A93">
        <w:rPr>
          <w:b/>
          <w:i w:val="0"/>
          <w:sz w:val="22"/>
          <w:szCs w:val="22"/>
        </w:rPr>
        <w:t xml:space="preserve">Izvajanje storitev okolju prijaznega čiščenja v </w:t>
      </w:r>
      <w:r w:rsidR="00AF5A93" w:rsidRPr="00AF5A93">
        <w:rPr>
          <w:b/>
          <w:i w:val="0"/>
          <w:sz w:val="22"/>
          <w:szCs w:val="22"/>
        </w:rPr>
        <w:t>Vrtcu dr. Franceta Prešerna</w:t>
      </w:r>
      <w:r w:rsidRPr="00AF5A93">
        <w:rPr>
          <w:b/>
          <w:i w:val="0"/>
          <w:sz w:val="22"/>
          <w:szCs w:val="22"/>
        </w:rPr>
        <w:t xml:space="preserve">  </w:t>
      </w:r>
      <w:r w:rsidRPr="00AF5A93">
        <w:rPr>
          <w:b/>
          <w:i w:val="0"/>
          <w:color w:val="000000" w:themeColor="text1"/>
          <w:sz w:val="22"/>
          <w:szCs w:val="22"/>
        </w:rPr>
        <w:t>za obdobje treh let</w:t>
      </w:r>
      <w:r w:rsidRPr="00AF5A93">
        <w:rPr>
          <w:i w:val="0"/>
          <w:sz w:val="22"/>
          <w:szCs w:val="22"/>
        </w:rPr>
        <w:t>« naročnik za opravljena dela, ki smo jih izvedli v zvezi s predmetnim javnim naročilom, izvede neposredna plačila, ob predhodni potrditvi računa s strani izvajalca, na naš transakcijski</w:t>
      </w:r>
      <w:r>
        <w:rPr>
          <w:i w:val="0"/>
          <w:sz w:val="22"/>
          <w:szCs w:val="22"/>
        </w:rPr>
        <w:t xml:space="preserve"> račun.</w:t>
      </w:r>
    </w:p>
    <w:p w14:paraId="38C34E85" w14:textId="77777777" w:rsidR="00F97D94" w:rsidRPr="00DB6262" w:rsidRDefault="00F97D94" w:rsidP="00F97D94">
      <w:pPr>
        <w:pStyle w:val="Glava"/>
        <w:tabs>
          <w:tab w:val="clear" w:pos="4536"/>
          <w:tab w:val="clear" w:pos="9072"/>
        </w:tabs>
        <w:jc w:val="both"/>
        <w:rPr>
          <w:i w:val="0"/>
          <w:sz w:val="22"/>
          <w:szCs w:val="22"/>
        </w:rPr>
      </w:pPr>
    </w:p>
    <w:p w14:paraId="37A8286C" w14:textId="77777777" w:rsidR="00F97D94" w:rsidRPr="00DB6262" w:rsidRDefault="00F97D94" w:rsidP="00F97D94">
      <w:pPr>
        <w:pStyle w:val="Glava"/>
        <w:tabs>
          <w:tab w:val="clear" w:pos="4536"/>
          <w:tab w:val="clear" w:pos="9072"/>
        </w:tabs>
        <w:jc w:val="both"/>
        <w:rPr>
          <w:i w:val="0"/>
          <w:sz w:val="22"/>
          <w:szCs w:val="22"/>
        </w:rPr>
      </w:pPr>
    </w:p>
    <w:p w14:paraId="4923847C" w14:textId="77777777" w:rsidR="00F97D94" w:rsidRPr="00DB6262" w:rsidRDefault="00F97D94" w:rsidP="00F97D94">
      <w:pPr>
        <w:pStyle w:val="Glava"/>
        <w:tabs>
          <w:tab w:val="clear" w:pos="4536"/>
          <w:tab w:val="clear" w:pos="9072"/>
        </w:tabs>
        <w:jc w:val="both"/>
        <w:rPr>
          <w:i w:val="0"/>
          <w:sz w:val="22"/>
          <w:szCs w:val="22"/>
        </w:rPr>
      </w:pPr>
    </w:p>
    <w:p w14:paraId="729E6D4C" w14:textId="77777777" w:rsidR="00F97D94" w:rsidRPr="00DB6262" w:rsidRDefault="00F97D94" w:rsidP="00F97D94">
      <w:pPr>
        <w:pStyle w:val="Glava"/>
        <w:tabs>
          <w:tab w:val="clear" w:pos="4536"/>
          <w:tab w:val="clear" w:pos="9072"/>
        </w:tabs>
        <w:jc w:val="both"/>
        <w:rPr>
          <w:i w:val="0"/>
          <w:sz w:val="22"/>
          <w:szCs w:val="22"/>
        </w:rPr>
      </w:pPr>
    </w:p>
    <w:p w14:paraId="42D3FE29" w14:textId="77777777" w:rsidR="00F97D94" w:rsidRPr="00DB6262" w:rsidRDefault="00F97D94" w:rsidP="00F97D94">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3741FB9D" w14:textId="77777777" w:rsidR="0079582F" w:rsidRPr="0079582F" w:rsidRDefault="0079582F" w:rsidP="0079582F">
      <w:pPr>
        <w:jc w:val="both"/>
        <w:rPr>
          <w:i w:val="0"/>
          <w:sz w:val="22"/>
          <w:szCs w:val="22"/>
        </w:rPr>
      </w:pPr>
    </w:p>
    <w:p w14:paraId="795E847B" w14:textId="77777777" w:rsidR="0079582F" w:rsidRPr="0079582F" w:rsidRDefault="0079582F" w:rsidP="0079582F">
      <w:pPr>
        <w:jc w:val="both"/>
        <w:rPr>
          <w:i w:val="0"/>
          <w:sz w:val="22"/>
          <w:szCs w:val="22"/>
        </w:rPr>
      </w:pPr>
    </w:p>
    <w:p w14:paraId="3A0D69B4" w14:textId="77777777" w:rsidR="0079582F" w:rsidRPr="0079582F" w:rsidRDefault="0079582F" w:rsidP="0079582F">
      <w:pPr>
        <w:jc w:val="both"/>
        <w:rPr>
          <w:i w:val="0"/>
          <w:sz w:val="22"/>
          <w:szCs w:val="22"/>
        </w:rPr>
      </w:pPr>
    </w:p>
    <w:p w14:paraId="2F9D0485" w14:textId="77777777" w:rsidR="0079582F" w:rsidRPr="0079582F" w:rsidRDefault="0079582F" w:rsidP="0079582F">
      <w:pPr>
        <w:jc w:val="both"/>
        <w:rPr>
          <w:i w:val="0"/>
          <w:sz w:val="22"/>
          <w:szCs w:val="22"/>
        </w:rPr>
      </w:pPr>
    </w:p>
    <w:p w14:paraId="35C32BE6" w14:textId="77777777" w:rsidR="0079582F" w:rsidRPr="00B755DE" w:rsidRDefault="0079582F" w:rsidP="0079582F">
      <w:pPr>
        <w:autoSpaceDE w:val="0"/>
        <w:autoSpaceDN w:val="0"/>
        <w:adjustRightInd w:val="0"/>
        <w:jc w:val="center"/>
        <w:rPr>
          <w:b/>
          <w:i w:val="0"/>
          <w:sz w:val="28"/>
          <w:szCs w:val="28"/>
        </w:rPr>
      </w:pPr>
      <w:r w:rsidRPr="00B755DE">
        <w:rPr>
          <w:b/>
          <w:i w:val="0"/>
          <w:sz w:val="28"/>
          <w:szCs w:val="28"/>
        </w:rPr>
        <w:t>SOGLASJE PODIZVAJALCA:</w:t>
      </w:r>
    </w:p>
    <w:p w14:paraId="1B77D845" w14:textId="77777777" w:rsidR="0079582F" w:rsidRPr="0079582F" w:rsidRDefault="0079582F" w:rsidP="0079582F">
      <w:pPr>
        <w:autoSpaceDE w:val="0"/>
        <w:autoSpaceDN w:val="0"/>
        <w:adjustRightInd w:val="0"/>
        <w:rPr>
          <w:i w:val="0"/>
          <w:sz w:val="22"/>
          <w:szCs w:val="22"/>
        </w:rPr>
      </w:pPr>
    </w:p>
    <w:p w14:paraId="5FB08E01" w14:textId="77777777" w:rsidR="0079582F" w:rsidRPr="0079582F" w:rsidRDefault="0079582F" w:rsidP="0079582F">
      <w:pPr>
        <w:autoSpaceDE w:val="0"/>
        <w:autoSpaceDN w:val="0"/>
        <w:adjustRightInd w:val="0"/>
        <w:rPr>
          <w:i w:val="0"/>
          <w:sz w:val="22"/>
          <w:szCs w:val="22"/>
        </w:rPr>
      </w:pPr>
      <w:r w:rsidRPr="0079582F">
        <w:rPr>
          <w:i w:val="0"/>
          <w:sz w:val="22"/>
          <w:szCs w:val="22"/>
        </w:rPr>
        <w:t>Podizvajalec______________________________________________________________________ ,</w:t>
      </w:r>
    </w:p>
    <w:p w14:paraId="1344AC62" w14:textId="77777777" w:rsidR="0079582F" w:rsidRPr="0079582F" w:rsidRDefault="0079582F" w:rsidP="0079582F">
      <w:pPr>
        <w:autoSpaceDE w:val="0"/>
        <w:autoSpaceDN w:val="0"/>
        <w:adjustRightInd w:val="0"/>
        <w:jc w:val="center"/>
        <w:rPr>
          <w:i w:val="0"/>
          <w:sz w:val="18"/>
          <w:szCs w:val="18"/>
        </w:rPr>
      </w:pPr>
      <w:r w:rsidRPr="0079582F">
        <w:rPr>
          <w:i w:val="0"/>
          <w:sz w:val="18"/>
          <w:szCs w:val="18"/>
        </w:rPr>
        <w:t>(naziv in naslov podizvajalca)</w:t>
      </w:r>
    </w:p>
    <w:p w14:paraId="4C95F448" w14:textId="77777777" w:rsidR="0079582F" w:rsidRPr="0079582F" w:rsidRDefault="0079582F" w:rsidP="0079582F">
      <w:pPr>
        <w:autoSpaceDE w:val="0"/>
        <w:autoSpaceDN w:val="0"/>
        <w:adjustRightInd w:val="0"/>
        <w:jc w:val="both"/>
        <w:rPr>
          <w:i w:val="0"/>
          <w:sz w:val="22"/>
          <w:szCs w:val="22"/>
        </w:rPr>
      </w:pPr>
      <w:r w:rsidRPr="0079582F">
        <w:rPr>
          <w:i w:val="0"/>
          <w:sz w:val="22"/>
          <w:szCs w:val="22"/>
        </w:rPr>
        <w:t>soglašam, da naročnik naše terjatve do dobavitelja (ponudnika živil,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2FC94F57" w14:textId="77777777" w:rsidR="0079582F" w:rsidRPr="0079582F" w:rsidRDefault="0079582F" w:rsidP="0079582F">
      <w:pPr>
        <w:jc w:val="both"/>
        <w:rPr>
          <w:i w:val="0"/>
          <w:sz w:val="22"/>
          <w:szCs w:val="22"/>
        </w:rPr>
      </w:pPr>
    </w:p>
    <w:p w14:paraId="58F586A2" w14:textId="77777777" w:rsidR="0079582F" w:rsidRPr="0079582F" w:rsidRDefault="0079582F" w:rsidP="0079582F">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79582F" w:rsidRPr="0079582F" w14:paraId="752AF8C9" w14:textId="77777777" w:rsidTr="0079582F">
        <w:trPr>
          <w:trHeight w:val="346"/>
        </w:trPr>
        <w:tc>
          <w:tcPr>
            <w:tcW w:w="1619" w:type="dxa"/>
          </w:tcPr>
          <w:p w14:paraId="5E3AE05F" w14:textId="77777777" w:rsidR="0079582F" w:rsidRPr="0079582F" w:rsidRDefault="0079582F" w:rsidP="0079582F">
            <w:pPr>
              <w:ind w:right="-2"/>
              <w:jc w:val="both"/>
              <w:rPr>
                <w:i w:val="0"/>
                <w:sz w:val="22"/>
                <w:szCs w:val="22"/>
                <w:highlight w:val="cyan"/>
              </w:rPr>
            </w:pPr>
            <w:r w:rsidRPr="0079582F">
              <w:rPr>
                <w:i w:val="0"/>
                <w:sz w:val="22"/>
                <w:szCs w:val="22"/>
              </w:rPr>
              <w:t>Kraj in datum:</w:t>
            </w:r>
          </w:p>
        </w:tc>
        <w:tc>
          <w:tcPr>
            <w:tcW w:w="1780" w:type="dxa"/>
            <w:tcBorders>
              <w:bottom w:val="single" w:sz="4" w:space="0" w:color="auto"/>
            </w:tcBorders>
          </w:tcPr>
          <w:p w14:paraId="13BE8F74" w14:textId="77777777" w:rsidR="0079582F" w:rsidRPr="0079582F" w:rsidRDefault="0079582F" w:rsidP="0079582F">
            <w:pPr>
              <w:ind w:right="-2"/>
              <w:jc w:val="both"/>
              <w:rPr>
                <w:i w:val="0"/>
                <w:sz w:val="22"/>
                <w:szCs w:val="22"/>
                <w:highlight w:val="cyan"/>
              </w:rPr>
            </w:pPr>
          </w:p>
        </w:tc>
        <w:tc>
          <w:tcPr>
            <w:tcW w:w="711" w:type="dxa"/>
          </w:tcPr>
          <w:p w14:paraId="1092210C" w14:textId="77777777" w:rsidR="0079582F" w:rsidRPr="0079582F" w:rsidRDefault="0079582F" w:rsidP="0079582F">
            <w:pPr>
              <w:ind w:right="-2"/>
              <w:jc w:val="both"/>
              <w:rPr>
                <w:i w:val="0"/>
                <w:sz w:val="22"/>
                <w:szCs w:val="22"/>
                <w:highlight w:val="cyan"/>
              </w:rPr>
            </w:pPr>
          </w:p>
        </w:tc>
        <w:tc>
          <w:tcPr>
            <w:tcW w:w="1560" w:type="dxa"/>
          </w:tcPr>
          <w:p w14:paraId="510A7CE9" w14:textId="77777777" w:rsidR="0079582F" w:rsidRPr="0079582F" w:rsidRDefault="0079582F" w:rsidP="0079582F">
            <w:pPr>
              <w:ind w:right="-2"/>
              <w:jc w:val="both"/>
              <w:rPr>
                <w:i w:val="0"/>
                <w:sz w:val="22"/>
                <w:szCs w:val="22"/>
              </w:rPr>
            </w:pPr>
            <w:r w:rsidRPr="0079582F">
              <w:rPr>
                <w:i w:val="0"/>
                <w:sz w:val="22"/>
                <w:szCs w:val="22"/>
              </w:rPr>
              <w:t>Podizvajalec:</w:t>
            </w:r>
          </w:p>
        </w:tc>
        <w:tc>
          <w:tcPr>
            <w:tcW w:w="3489" w:type="dxa"/>
            <w:tcBorders>
              <w:bottom w:val="single" w:sz="4" w:space="0" w:color="auto"/>
            </w:tcBorders>
          </w:tcPr>
          <w:p w14:paraId="1A66CF4A" w14:textId="77777777" w:rsidR="0079582F" w:rsidRPr="0079582F" w:rsidRDefault="0079582F" w:rsidP="0079582F">
            <w:pPr>
              <w:ind w:right="-2"/>
              <w:jc w:val="both"/>
              <w:rPr>
                <w:i w:val="0"/>
                <w:sz w:val="22"/>
                <w:szCs w:val="22"/>
                <w:highlight w:val="cyan"/>
              </w:rPr>
            </w:pPr>
          </w:p>
        </w:tc>
      </w:tr>
      <w:tr w:rsidR="0079582F" w:rsidRPr="0079582F" w14:paraId="2E5B942E" w14:textId="77777777" w:rsidTr="0079582F">
        <w:trPr>
          <w:trHeight w:val="259"/>
        </w:trPr>
        <w:tc>
          <w:tcPr>
            <w:tcW w:w="1619" w:type="dxa"/>
          </w:tcPr>
          <w:p w14:paraId="0C972BFC" w14:textId="77777777" w:rsidR="0079582F" w:rsidRPr="0079582F" w:rsidRDefault="0079582F" w:rsidP="0079582F">
            <w:pPr>
              <w:ind w:right="-2"/>
              <w:jc w:val="both"/>
              <w:rPr>
                <w:i w:val="0"/>
                <w:sz w:val="16"/>
                <w:szCs w:val="16"/>
                <w:highlight w:val="cyan"/>
              </w:rPr>
            </w:pPr>
          </w:p>
        </w:tc>
        <w:tc>
          <w:tcPr>
            <w:tcW w:w="1780" w:type="dxa"/>
            <w:tcBorders>
              <w:top w:val="single" w:sz="4" w:space="0" w:color="auto"/>
            </w:tcBorders>
          </w:tcPr>
          <w:p w14:paraId="1E7F2ADB" w14:textId="77777777" w:rsidR="0079582F" w:rsidRPr="0079582F" w:rsidRDefault="0079582F" w:rsidP="0079582F">
            <w:pPr>
              <w:ind w:right="-2"/>
              <w:jc w:val="both"/>
              <w:rPr>
                <w:i w:val="0"/>
                <w:sz w:val="16"/>
                <w:szCs w:val="16"/>
                <w:highlight w:val="cyan"/>
              </w:rPr>
            </w:pPr>
          </w:p>
        </w:tc>
        <w:tc>
          <w:tcPr>
            <w:tcW w:w="711" w:type="dxa"/>
          </w:tcPr>
          <w:p w14:paraId="0F9BD1E7" w14:textId="77777777" w:rsidR="0079582F" w:rsidRPr="0079582F" w:rsidRDefault="0079582F" w:rsidP="0079582F">
            <w:pPr>
              <w:ind w:right="-2"/>
              <w:jc w:val="both"/>
              <w:rPr>
                <w:i w:val="0"/>
                <w:sz w:val="16"/>
                <w:szCs w:val="16"/>
                <w:highlight w:val="cyan"/>
              </w:rPr>
            </w:pPr>
          </w:p>
        </w:tc>
        <w:tc>
          <w:tcPr>
            <w:tcW w:w="1560" w:type="dxa"/>
          </w:tcPr>
          <w:p w14:paraId="67D04330" w14:textId="77777777" w:rsidR="0079582F" w:rsidRPr="0079582F" w:rsidRDefault="0079582F" w:rsidP="0079582F">
            <w:pPr>
              <w:ind w:right="-2"/>
              <w:jc w:val="both"/>
              <w:rPr>
                <w:i w:val="0"/>
                <w:sz w:val="16"/>
                <w:szCs w:val="16"/>
                <w:highlight w:val="cyan"/>
              </w:rPr>
            </w:pPr>
          </w:p>
        </w:tc>
        <w:tc>
          <w:tcPr>
            <w:tcW w:w="3489" w:type="dxa"/>
            <w:tcBorders>
              <w:top w:val="single" w:sz="4" w:space="0" w:color="auto"/>
            </w:tcBorders>
          </w:tcPr>
          <w:p w14:paraId="3BAE7216" w14:textId="77777777" w:rsidR="0079582F" w:rsidRPr="0079582F" w:rsidRDefault="0079582F" w:rsidP="0079582F">
            <w:pPr>
              <w:ind w:right="-2"/>
              <w:jc w:val="both"/>
              <w:rPr>
                <w:i w:val="0"/>
                <w:sz w:val="16"/>
                <w:szCs w:val="16"/>
                <w:highlight w:val="cyan"/>
              </w:rPr>
            </w:pPr>
          </w:p>
        </w:tc>
      </w:tr>
      <w:tr w:rsidR="0079582F" w:rsidRPr="0079582F" w14:paraId="6FFDAD01" w14:textId="77777777" w:rsidTr="0079582F">
        <w:trPr>
          <w:trHeight w:val="346"/>
        </w:trPr>
        <w:tc>
          <w:tcPr>
            <w:tcW w:w="1619" w:type="dxa"/>
          </w:tcPr>
          <w:p w14:paraId="0A50688E" w14:textId="77777777" w:rsidR="0079582F" w:rsidRPr="0079582F" w:rsidRDefault="0079582F" w:rsidP="0079582F">
            <w:pPr>
              <w:ind w:right="-2"/>
              <w:jc w:val="both"/>
              <w:rPr>
                <w:i w:val="0"/>
                <w:sz w:val="22"/>
                <w:szCs w:val="22"/>
                <w:highlight w:val="cyan"/>
              </w:rPr>
            </w:pPr>
          </w:p>
        </w:tc>
        <w:tc>
          <w:tcPr>
            <w:tcW w:w="1780" w:type="dxa"/>
          </w:tcPr>
          <w:p w14:paraId="49C7B9C5" w14:textId="77777777" w:rsidR="0079582F" w:rsidRPr="0079582F" w:rsidRDefault="0079582F" w:rsidP="0079582F">
            <w:pPr>
              <w:ind w:right="-2"/>
              <w:jc w:val="both"/>
              <w:rPr>
                <w:i w:val="0"/>
                <w:sz w:val="22"/>
                <w:szCs w:val="22"/>
                <w:highlight w:val="cyan"/>
              </w:rPr>
            </w:pPr>
          </w:p>
        </w:tc>
        <w:tc>
          <w:tcPr>
            <w:tcW w:w="711" w:type="dxa"/>
          </w:tcPr>
          <w:p w14:paraId="0E2E9E86" w14:textId="77777777" w:rsidR="0079582F" w:rsidRPr="0079582F" w:rsidRDefault="0079582F" w:rsidP="0079582F">
            <w:pPr>
              <w:ind w:right="-2"/>
              <w:jc w:val="both"/>
              <w:rPr>
                <w:i w:val="0"/>
                <w:sz w:val="22"/>
                <w:szCs w:val="22"/>
                <w:highlight w:val="cyan"/>
              </w:rPr>
            </w:pPr>
          </w:p>
        </w:tc>
        <w:tc>
          <w:tcPr>
            <w:tcW w:w="1560" w:type="dxa"/>
          </w:tcPr>
          <w:p w14:paraId="2D8439FF" w14:textId="77777777" w:rsidR="0079582F" w:rsidRPr="0079582F" w:rsidRDefault="0079582F" w:rsidP="0079582F">
            <w:pPr>
              <w:ind w:right="-2"/>
              <w:jc w:val="both"/>
              <w:rPr>
                <w:i w:val="0"/>
                <w:sz w:val="22"/>
                <w:szCs w:val="22"/>
              </w:rPr>
            </w:pPr>
            <w:r w:rsidRPr="0079582F">
              <w:rPr>
                <w:i w:val="0"/>
                <w:sz w:val="22"/>
                <w:szCs w:val="22"/>
              </w:rPr>
              <w:t>Žig in podpis:</w:t>
            </w:r>
          </w:p>
        </w:tc>
        <w:tc>
          <w:tcPr>
            <w:tcW w:w="3489" w:type="dxa"/>
            <w:tcBorders>
              <w:bottom w:val="single" w:sz="4" w:space="0" w:color="auto"/>
            </w:tcBorders>
          </w:tcPr>
          <w:p w14:paraId="44B1B1C5" w14:textId="77777777" w:rsidR="0079582F" w:rsidRPr="0079582F" w:rsidRDefault="0079582F" w:rsidP="0079582F">
            <w:pPr>
              <w:ind w:right="-2"/>
              <w:jc w:val="both"/>
              <w:rPr>
                <w:i w:val="0"/>
                <w:sz w:val="22"/>
                <w:szCs w:val="22"/>
              </w:rPr>
            </w:pPr>
          </w:p>
        </w:tc>
      </w:tr>
    </w:tbl>
    <w:p w14:paraId="71E2E26A" w14:textId="77777777" w:rsidR="0079582F" w:rsidRPr="0079582F" w:rsidRDefault="0079582F" w:rsidP="0079582F">
      <w:pPr>
        <w:jc w:val="both"/>
        <w:rPr>
          <w:i w:val="0"/>
          <w:sz w:val="22"/>
          <w:szCs w:val="22"/>
        </w:rPr>
      </w:pPr>
    </w:p>
    <w:p w14:paraId="281501CF" w14:textId="77777777" w:rsidR="0079582F" w:rsidRPr="0079582F" w:rsidRDefault="0079582F" w:rsidP="0079582F">
      <w:pPr>
        <w:jc w:val="both"/>
        <w:rPr>
          <w:i w:val="0"/>
          <w:sz w:val="22"/>
          <w:szCs w:val="22"/>
        </w:rPr>
      </w:pPr>
    </w:p>
    <w:p w14:paraId="48F31B12" w14:textId="77777777" w:rsidR="0079582F" w:rsidRPr="0079582F" w:rsidRDefault="0079582F" w:rsidP="0079582F">
      <w:pPr>
        <w:jc w:val="both"/>
        <w:rPr>
          <w:i w:val="0"/>
          <w:sz w:val="22"/>
          <w:szCs w:val="22"/>
        </w:rPr>
      </w:pPr>
    </w:p>
    <w:p w14:paraId="31625636" w14:textId="77777777" w:rsidR="0079582F" w:rsidRPr="0079582F" w:rsidRDefault="0079582F" w:rsidP="0079582F">
      <w:pPr>
        <w:jc w:val="both"/>
        <w:rPr>
          <w:i w:val="0"/>
          <w:sz w:val="22"/>
          <w:szCs w:val="22"/>
        </w:rPr>
      </w:pPr>
    </w:p>
    <w:p w14:paraId="249212D6" w14:textId="77777777" w:rsidR="0079582F" w:rsidRPr="0079582F" w:rsidRDefault="0079582F" w:rsidP="0079582F">
      <w:pPr>
        <w:jc w:val="both"/>
        <w:rPr>
          <w:i w:val="0"/>
          <w:sz w:val="22"/>
          <w:szCs w:val="22"/>
        </w:rPr>
      </w:pPr>
    </w:p>
    <w:p w14:paraId="12E95E95" w14:textId="4D85424D" w:rsidR="0079582F" w:rsidRDefault="0079582F" w:rsidP="0079582F">
      <w:pPr>
        <w:jc w:val="both"/>
        <w:rPr>
          <w:i w:val="0"/>
          <w:sz w:val="22"/>
          <w:szCs w:val="22"/>
        </w:rPr>
      </w:pPr>
    </w:p>
    <w:p w14:paraId="0C4D7245" w14:textId="122582EE" w:rsidR="00F97D94" w:rsidRDefault="00F97D94" w:rsidP="0079582F">
      <w:pPr>
        <w:jc w:val="both"/>
        <w:rPr>
          <w:i w:val="0"/>
          <w:sz w:val="22"/>
          <w:szCs w:val="22"/>
        </w:rPr>
      </w:pPr>
    </w:p>
    <w:p w14:paraId="441CB156" w14:textId="77777777" w:rsidR="00F97D94" w:rsidRPr="0079582F" w:rsidRDefault="00F97D94" w:rsidP="0079582F">
      <w:pPr>
        <w:jc w:val="both"/>
        <w:rPr>
          <w:i w:val="0"/>
          <w:sz w:val="22"/>
          <w:szCs w:val="22"/>
        </w:rPr>
      </w:pPr>
    </w:p>
    <w:p w14:paraId="1DDE2E82" w14:textId="77777777" w:rsidR="0079582F" w:rsidRPr="00F97D94" w:rsidRDefault="0079582F" w:rsidP="0079582F">
      <w:pPr>
        <w:jc w:val="both"/>
        <w:rPr>
          <w:i w:val="0"/>
          <w:sz w:val="20"/>
        </w:rPr>
      </w:pPr>
      <w:r w:rsidRPr="00F97D94">
        <w:rPr>
          <w:i w:val="0"/>
          <w:sz w:val="20"/>
        </w:rPr>
        <w:t>NAVODILO:</w:t>
      </w:r>
    </w:p>
    <w:p w14:paraId="6FAAE36D" w14:textId="77777777" w:rsidR="0079582F" w:rsidRPr="00F97D94" w:rsidRDefault="0079582F" w:rsidP="0079582F">
      <w:pPr>
        <w:jc w:val="both"/>
        <w:rPr>
          <w:i w:val="0"/>
          <w:sz w:val="20"/>
        </w:rPr>
      </w:pPr>
      <w:r w:rsidRPr="00F97D94">
        <w:rPr>
          <w:i w:val="0"/>
          <w:sz w:val="20"/>
        </w:rPr>
        <w:t>Obrazec izpolni, datira, žigosa in podpiše le podizvajalec, ki zahteva neposredna plačila od naročnika. V primeru, da neposrednih plačil ne zahteva, izpolnjenega obrazca ne predloži oz. ne izpolni</w:t>
      </w:r>
    </w:p>
    <w:p w14:paraId="09E3C144" w14:textId="77777777" w:rsidR="0079582F" w:rsidRPr="00F97D94" w:rsidRDefault="0079582F" w:rsidP="0079582F">
      <w:pPr>
        <w:jc w:val="both"/>
        <w:rPr>
          <w:i w:val="0"/>
          <w:sz w:val="20"/>
        </w:rPr>
      </w:pPr>
      <w:r w:rsidRPr="00F97D94">
        <w:rPr>
          <w:i w:val="0"/>
          <w:sz w:val="20"/>
        </w:rPr>
        <w:t>Ponudniki oz. skupina ponudnikov v skupni ponudbi, ki ne nastopajo s podizvajalci, izpolnjenega obrazca ne priložijo oz. ne izpolnijo</w:t>
      </w:r>
    </w:p>
    <w:p w14:paraId="5143A29B" w14:textId="77777777" w:rsidR="00035B2B" w:rsidRDefault="00035B2B" w:rsidP="0050783A">
      <w:pPr>
        <w:jc w:val="both"/>
        <w:rPr>
          <w:i w:val="0"/>
          <w:sz w:val="22"/>
          <w:szCs w:val="22"/>
        </w:rPr>
      </w:pPr>
    </w:p>
    <w:p w14:paraId="2AC1E575" w14:textId="0179FA24" w:rsidR="0079582F" w:rsidRDefault="0079582F">
      <w:pPr>
        <w:rPr>
          <w:i w:val="0"/>
          <w:sz w:val="22"/>
          <w:szCs w:val="22"/>
        </w:rPr>
      </w:pPr>
      <w:r>
        <w:rPr>
          <w:i w:val="0"/>
          <w:sz w:val="22"/>
          <w:szCs w:val="22"/>
        </w:rPr>
        <w:br w:type="page"/>
      </w:r>
    </w:p>
    <w:p w14:paraId="098E54B6" w14:textId="77777777" w:rsidR="00035B2B" w:rsidRDefault="00035B2B" w:rsidP="0050783A">
      <w:pPr>
        <w:pStyle w:val="Glava"/>
        <w:tabs>
          <w:tab w:val="clear" w:pos="9072"/>
          <w:tab w:val="left" w:pos="708"/>
        </w:tabs>
        <w:jc w:val="right"/>
        <w:rPr>
          <w:b/>
          <w:i w:val="0"/>
          <w:sz w:val="22"/>
          <w:szCs w:val="22"/>
        </w:rPr>
      </w:pPr>
      <w:r>
        <w:rPr>
          <w:b/>
          <w:i w:val="0"/>
          <w:sz w:val="22"/>
          <w:szCs w:val="22"/>
        </w:rPr>
        <w:t xml:space="preserve">PRILOGA </w:t>
      </w:r>
      <w:r w:rsidR="00104CD9">
        <w:rPr>
          <w:b/>
          <w:i w:val="0"/>
          <w:sz w:val="22"/>
          <w:szCs w:val="22"/>
        </w:rPr>
        <w:t>8</w:t>
      </w:r>
    </w:p>
    <w:p w14:paraId="34547A5F" w14:textId="77777777" w:rsidR="00035B2B" w:rsidRDefault="00035B2B" w:rsidP="0050783A">
      <w:pPr>
        <w:pStyle w:val="Glava"/>
        <w:tabs>
          <w:tab w:val="clear" w:pos="9072"/>
          <w:tab w:val="left" w:pos="708"/>
        </w:tabs>
        <w:jc w:val="both"/>
        <w:rPr>
          <w:i w:val="0"/>
          <w:sz w:val="22"/>
          <w:szCs w:val="22"/>
        </w:rPr>
      </w:pPr>
    </w:p>
    <w:p w14:paraId="27E76774" w14:textId="77777777" w:rsidR="00035B2B" w:rsidRDefault="00035B2B" w:rsidP="0050783A">
      <w:pPr>
        <w:pStyle w:val="Glava"/>
        <w:tabs>
          <w:tab w:val="clear" w:pos="9072"/>
          <w:tab w:val="left" w:pos="708"/>
        </w:tabs>
        <w:jc w:val="both"/>
        <w:rPr>
          <w:i w:val="0"/>
          <w:sz w:val="22"/>
          <w:szCs w:val="22"/>
        </w:rPr>
      </w:pPr>
    </w:p>
    <w:p w14:paraId="27F57DB2" w14:textId="77777777" w:rsidR="00035B2B" w:rsidRDefault="00035B2B" w:rsidP="0050783A">
      <w:pPr>
        <w:pStyle w:val="Glava"/>
        <w:tabs>
          <w:tab w:val="clear" w:pos="9072"/>
          <w:tab w:val="left" w:pos="708"/>
        </w:tabs>
        <w:jc w:val="center"/>
        <w:rPr>
          <w:b/>
          <w:i w:val="0"/>
          <w:sz w:val="28"/>
          <w:szCs w:val="28"/>
        </w:rPr>
      </w:pPr>
      <w:r>
        <w:rPr>
          <w:b/>
          <w:i w:val="0"/>
          <w:sz w:val="28"/>
          <w:szCs w:val="28"/>
        </w:rPr>
        <w:t>SKUPNA PONUDBA</w:t>
      </w:r>
    </w:p>
    <w:p w14:paraId="0FE3CF4A" w14:textId="77777777" w:rsidR="00035B2B" w:rsidRPr="00F97D94" w:rsidRDefault="00035B2B" w:rsidP="00F97D94">
      <w:pPr>
        <w:pStyle w:val="Glava"/>
        <w:tabs>
          <w:tab w:val="clear" w:pos="9072"/>
          <w:tab w:val="left" w:pos="708"/>
        </w:tabs>
        <w:jc w:val="both"/>
        <w:rPr>
          <w:i w:val="0"/>
          <w:sz w:val="22"/>
          <w:szCs w:val="22"/>
        </w:rPr>
      </w:pPr>
    </w:p>
    <w:p w14:paraId="3193F125" w14:textId="77777777" w:rsidR="00035B2B" w:rsidRDefault="00035B2B" w:rsidP="0050783A">
      <w:pPr>
        <w:pStyle w:val="Glava"/>
        <w:tabs>
          <w:tab w:val="clear" w:pos="9072"/>
          <w:tab w:val="left" w:pos="708"/>
        </w:tabs>
        <w:jc w:val="center"/>
        <w:rPr>
          <w:i w:val="0"/>
          <w:sz w:val="22"/>
          <w:szCs w:val="22"/>
        </w:rPr>
      </w:pPr>
      <w:r>
        <w:rPr>
          <w:i w:val="0"/>
          <w:sz w:val="22"/>
          <w:szCs w:val="22"/>
        </w:rPr>
        <w:t>(priložijo ponudniki v skupni ponudbi)</w:t>
      </w:r>
    </w:p>
    <w:p w14:paraId="753DFD58" w14:textId="77777777" w:rsidR="00035B2B" w:rsidRDefault="00035B2B" w:rsidP="0050783A">
      <w:pPr>
        <w:pStyle w:val="Glava"/>
        <w:tabs>
          <w:tab w:val="clear" w:pos="9072"/>
          <w:tab w:val="left" w:pos="708"/>
        </w:tabs>
        <w:jc w:val="both"/>
        <w:rPr>
          <w:i w:val="0"/>
          <w:sz w:val="22"/>
          <w:szCs w:val="22"/>
        </w:rPr>
      </w:pPr>
    </w:p>
    <w:p w14:paraId="662D09A9" w14:textId="77777777" w:rsidR="00035B2B" w:rsidRDefault="00035B2B" w:rsidP="0050783A">
      <w:pPr>
        <w:pStyle w:val="Glava"/>
        <w:tabs>
          <w:tab w:val="clear" w:pos="9072"/>
          <w:tab w:val="left" w:pos="708"/>
        </w:tabs>
        <w:jc w:val="both"/>
        <w:rPr>
          <w:i w:val="0"/>
          <w:sz w:val="22"/>
          <w:szCs w:val="22"/>
        </w:rPr>
      </w:pPr>
    </w:p>
    <w:tbl>
      <w:tblPr>
        <w:tblW w:w="0" w:type="auto"/>
        <w:jc w:val="center"/>
        <w:tblLook w:val="01E0" w:firstRow="1" w:lastRow="1" w:firstColumn="1" w:lastColumn="1" w:noHBand="0" w:noVBand="0"/>
      </w:tblPr>
      <w:tblGrid>
        <w:gridCol w:w="1762"/>
        <w:gridCol w:w="5940"/>
      </w:tblGrid>
      <w:tr w:rsidR="00035B2B" w14:paraId="47A2699D" w14:textId="77777777" w:rsidTr="00F97D94">
        <w:trPr>
          <w:jc w:val="center"/>
        </w:trPr>
        <w:tc>
          <w:tcPr>
            <w:tcW w:w="1762" w:type="dxa"/>
            <w:hideMark/>
          </w:tcPr>
          <w:p w14:paraId="68D8796D" w14:textId="77777777" w:rsidR="00035B2B" w:rsidRDefault="00035B2B" w:rsidP="0050783A">
            <w:pPr>
              <w:pStyle w:val="Glava"/>
              <w:tabs>
                <w:tab w:val="clear" w:pos="9072"/>
                <w:tab w:val="left" w:pos="708"/>
              </w:tabs>
              <w:jc w:val="both"/>
              <w:rPr>
                <w:i w:val="0"/>
                <w:sz w:val="22"/>
                <w:szCs w:val="22"/>
              </w:rPr>
            </w:pPr>
            <w:r>
              <w:rPr>
                <w:i w:val="0"/>
                <w:sz w:val="22"/>
                <w:szCs w:val="22"/>
              </w:rPr>
              <w:t>POSAMIČNO</w:t>
            </w:r>
          </w:p>
          <w:p w14:paraId="53B72D0D" w14:textId="77777777" w:rsidR="00035B2B" w:rsidRDefault="00035B2B" w:rsidP="0050783A">
            <w:pPr>
              <w:pStyle w:val="Glava"/>
              <w:tabs>
                <w:tab w:val="clear" w:pos="9072"/>
                <w:tab w:val="left" w:pos="708"/>
              </w:tabs>
              <w:jc w:val="both"/>
              <w:rPr>
                <w:i w:val="0"/>
                <w:sz w:val="22"/>
                <w:szCs w:val="22"/>
              </w:rPr>
            </w:pPr>
            <w:r>
              <w:rPr>
                <w:i w:val="0"/>
                <w:sz w:val="22"/>
                <w:szCs w:val="22"/>
              </w:rPr>
              <w:t>(vsak ponudnik)</w:t>
            </w:r>
          </w:p>
        </w:tc>
        <w:tc>
          <w:tcPr>
            <w:tcW w:w="5940" w:type="dxa"/>
          </w:tcPr>
          <w:p w14:paraId="35483F7D" w14:textId="77777777" w:rsidR="00035B2B" w:rsidRDefault="00035B2B" w:rsidP="00797128">
            <w:pPr>
              <w:pStyle w:val="Glava"/>
              <w:numPr>
                <w:ilvl w:val="0"/>
                <w:numId w:val="23"/>
              </w:numPr>
              <w:tabs>
                <w:tab w:val="clear" w:pos="9072"/>
              </w:tabs>
              <w:ind w:left="0" w:firstLine="0"/>
              <w:jc w:val="both"/>
              <w:rPr>
                <w:i w:val="0"/>
                <w:sz w:val="22"/>
                <w:szCs w:val="22"/>
              </w:rPr>
            </w:pPr>
            <w:r>
              <w:rPr>
                <w:i w:val="0"/>
                <w:sz w:val="22"/>
                <w:szCs w:val="22"/>
              </w:rPr>
              <w:t>Prijavni obrazec (priloga 1)</w:t>
            </w:r>
          </w:p>
          <w:p w14:paraId="2FB86A3D" w14:textId="42262D47" w:rsidR="00035B2B" w:rsidRDefault="00035B2B" w:rsidP="00797128">
            <w:pPr>
              <w:pStyle w:val="Glava"/>
              <w:numPr>
                <w:ilvl w:val="0"/>
                <w:numId w:val="23"/>
              </w:numPr>
              <w:tabs>
                <w:tab w:val="clear" w:pos="9072"/>
              </w:tabs>
              <w:ind w:left="0" w:firstLine="0"/>
              <w:jc w:val="both"/>
              <w:rPr>
                <w:i w:val="0"/>
                <w:sz w:val="22"/>
                <w:szCs w:val="22"/>
              </w:rPr>
            </w:pPr>
            <w:r>
              <w:rPr>
                <w:i w:val="0"/>
                <w:sz w:val="22"/>
                <w:szCs w:val="22"/>
              </w:rPr>
              <w:t>ESPD (priloga 2)</w:t>
            </w:r>
          </w:p>
          <w:p w14:paraId="16BAFEF0" w14:textId="77777777" w:rsidR="00D56D9E" w:rsidRPr="00096AC9" w:rsidRDefault="00D56D9E" w:rsidP="00797128">
            <w:pPr>
              <w:pStyle w:val="Glava"/>
              <w:numPr>
                <w:ilvl w:val="0"/>
                <w:numId w:val="23"/>
              </w:numPr>
              <w:tabs>
                <w:tab w:val="clear" w:pos="9072"/>
              </w:tabs>
              <w:ind w:left="0" w:firstLine="0"/>
              <w:jc w:val="both"/>
              <w:rPr>
                <w:i w:val="0"/>
                <w:sz w:val="22"/>
                <w:szCs w:val="22"/>
              </w:rPr>
            </w:pPr>
            <w:r w:rsidRPr="00D56D9E">
              <w:rPr>
                <w:i w:val="0"/>
                <w:sz w:val="22"/>
                <w:szCs w:val="22"/>
              </w:rPr>
              <w:t>Izjava fizične osebe oziroma odgovorne osebe poslovnega subjekta o nepovezanosti s funkcionarjem ali njegovim družinskim članom</w:t>
            </w:r>
            <w:r>
              <w:rPr>
                <w:i w:val="0"/>
                <w:sz w:val="22"/>
                <w:szCs w:val="22"/>
              </w:rPr>
              <w:t xml:space="preserve"> (</w:t>
            </w:r>
            <w:r w:rsidR="00C81BC8">
              <w:rPr>
                <w:i w:val="0"/>
                <w:sz w:val="22"/>
                <w:szCs w:val="22"/>
              </w:rPr>
              <w:t>p</w:t>
            </w:r>
            <w:r>
              <w:rPr>
                <w:i w:val="0"/>
                <w:sz w:val="22"/>
                <w:szCs w:val="22"/>
              </w:rPr>
              <w:t>riloga 9)</w:t>
            </w:r>
          </w:p>
          <w:p w14:paraId="1ED2E8F3" w14:textId="77777777" w:rsidR="00035B2B" w:rsidRDefault="00035B2B" w:rsidP="0050783A">
            <w:pPr>
              <w:pStyle w:val="Glava"/>
              <w:tabs>
                <w:tab w:val="clear" w:pos="9072"/>
                <w:tab w:val="left" w:pos="708"/>
              </w:tabs>
              <w:jc w:val="both"/>
              <w:rPr>
                <w:i w:val="0"/>
                <w:sz w:val="22"/>
                <w:szCs w:val="22"/>
              </w:rPr>
            </w:pPr>
          </w:p>
          <w:p w14:paraId="1C3F68C1" w14:textId="77777777" w:rsidR="00035B2B" w:rsidRDefault="00035B2B" w:rsidP="0050783A">
            <w:pPr>
              <w:pStyle w:val="Glava"/>
              <w:tabs>
                <w:tab w:val="clear" w:pos="9072"/>
                <w:tab w:val="left" w:pos="708"/>
              </w:tabs>
              <w:jc w:val="both"/>
              <w:rPr>
                <w:i w:val="0"/>
                <w:sz w:val="22"/>
                <w:szCs w:val="22"/>
              </w:rPr>
            </w:pPr>
          </w:p>
        </w:tc>
      </w:tr>
      <w:tr w:rsidR="00035B2B" w14:paraId="6BC8AF06" w14:textId="77777777" w:rsidTr="00F97D94">
        <w:trPr>
          <w:jc w:val="center"/>
        </w:trPr>
        <w:tc>
          <w:tcPr>
            <w:tcW w:w="1762" w:type="dxa"/>
          </w:tcPr>
          <w:p w14:paraId="3CBA7A09" w14:textId="77777777" w:rsidR="00035B2B" w:rsidRDefault="00035B2B" w:rsidP="0050783A">
            <w:pPr>
              <w:pStyle w:val="Glava"/>
              <w:tabs>
                <w:tab w:val="clear" w:pos="9072"/>
                <w:tab w:val="left" w:pos="708"/>
              </w:tabs>
              <w:jc w:val="both"/>
              <w:rPr>
                <w:i w:val="0"/>
                <w:sz w:val="22"/>
                <w:szCs w:val="22"/>
              </w:rPr>
            </w:pPr>
          </w:p>
        </w:tc>
        <w:tc>
          <w:tcPr>
            <w:tcW w:w="5940" w:type="dxa"/>
          </w:tcPr>
          <w:p w14:paraId="58E8887B" w14:textId="77777777" w:rsidR="00035B2B" w:rsidRDefault="00035B2B" w:rsidP="0050783A">
            <w:pPr>
              <w:pStyle w:val="Glava"/>
              <w:tabs>
                <w:tab w:val="clear" w:pos="9072"/>
                <w:tab w:val="left" w:pos="708"/>
              </w:tabs>
              <w:jc w:val="both"/>
              <w:rPr>
                <w:i w:val="0"/>
                <w:sz w:val="22"/>
                <w:szCs w:val="22"/>
              </w:rPr>
            </w:pPr>
          </w:p>
        </w:tc>
      </w:tr>
      <w:tr w:rsidR="00035B2B" w14:paraId="5B801F34" w14:textId="77777777" w:rsidTr="00F97D94">
        <w:trPr>
          <w:jc w:val="center"/>
        </w:trPr>
        <w:tc>
          <w:tcPr>
            <w:tcW w:w="1762" w:type="dxa"/>
            <w:hideMark/>
          </w:tcPr>
          <w:p w14:paraId="0CEF58F1" w14:textId="77777777" w:rsidR="00035B2B" w:rsidRDefault="00035B2B" w:rsidP="0050783A">
            <w:pPr>
              <w:pStyle w:val="Glava"/>
              <w:tabs>
                <w:tab w:val="clear" w:pos="9072"/>
                <w:tab w:val="left" w:pos="708"/>
              </w:tabs>
              <w:jc w:val="both"/>
              <w:rPr>
                <w:i w:val="0"/>
                <w:sz w:val="22"/>
                <w:szCs w:val="22"/>
              </w:rPr>
            </w:pPr>
            <w:r>
              <w:rPr>
                <w:i w:val="0"/>
                <w:sz w:val="22"/>
                <w:szCs w:val="22"/>
              </w:rPr>
              <w:t>SKUPNO</w:t>
            </w:r>
          </w:p>
          <w:p w14:paraId="5533CE6C" w14:textId="77777777" w:rsidR="00035B2B" w:rsidRDefault="00035B2B" w:rsidP="0050783A">
            <w:pPr>
              <w:pStyle w:val="Glava"/>
              <w:tabs>
                <w:tab w:val="clear" w:pos="9072"/>
                <w:tab w:val="left" w:pos="708"/>
              </w:tabs>
              <w:jc w:val="both"/>
              <w:rPr>
                <w:i w:val="0"/>
                <w:sz w:val="22"/>
                <w:szCs w:val="22"/>
              </w:rPr>
            </w:pPr>
            <w:r>
              <w:rPr>
                <w:i w:val="0"/>
                <w:sz w:val="22"/>
                <w:szCs w:val="22"/>
              </w:rPr>
              <w:t>(vsi ponudniki)</w:t>
            </w:r>
          </w:p>
        </w:tc>
        <w:tc>
          <w:tcPr>
            <w:tcW w:w="5940" w:type="dxa"/>
            <w:hideMark/>
          </w:tcPr>
          <w:p w14:paraId="3F82D9E7" w14:textId="77777777" w:rsidR="00035B2B" w:rsidRDefault="00C46A63" w:rsidP="00797128">
            <w:pPr>
              <w:pStyle w:val="Glava"/>
              <w:numPr>
                <w:ilvl w:val="0"/>
                <w:numId w:val="23"/>
              </w:numPr>
              <w:tabs>
                <w:tab w:val="clear" w:pos="9072"/>
              </w:tabs>
              <w:ind w:left="0" w:firstLine="0"/>
              <w:jc w:val="both"/>
              <w:rPr>
                <w:i w:val="0"/>
                <w:sz w:val="22"/>
                <w:szCs w:val="22"/>
              </w:rPr>
            </w:pPr>
            <w:r>
              <w:rPr>
                <w:i w:val="0"/>
                <w:sz w:val="22"/>
                <w:szCs w:val="22"/>
              </w:rPr>
              <w:t xml:space="preserve">Predračun </w:t>
            </w:r>
            <w:r w:rsidR="00035B2B">
              <w:rPr>
                <w:i w:val="0"/>
                <w:sz w:val="22"/>
                <w:szCs w:val="22"/>
              </w:rPr>
              <w:t>(priloga 3)</w:t>
            </w:r>
          </w:p>
          <w:p w14:paraId="19EE5680" w14:textId="77777777" w:rsidR="008061DB" w:rsidRDefault="00035B2B" w:rsidP="00797128">
            <w:pPr>
              <w:pStyle w:val="Glava"/>
              <w:numPr>
                <w:ilvl w:val="0"/>
                <w:numId w:val="23"/>
              </w:numPr>
              <w:tabs>
                <w:tab w:val="clear" w:pos="9072"/>
              </w:tabs>
              <w:ind w:left="0" w:firstLine="0"/>
              <w:jc w:val="both"/>
              <w:rPr>
                <w:i w:val="0"/>
                <w:sz w:val="22"/>
                <w:szCs w:val="22"/>
              </w:rPr>
            </w:pPr>
            <w:r w:rsidRPr="00F143AD">
              <w:rPr>
                <w:i w:val="0"/>
                <w:sz w:val="22"/>
                <w:szCs w:val="22"/>
              </w:rPr>
              <w:t>Prikaz stru</w:t>
            </w:r>
            <w:r w:rsidR="008061DB" w:rsidRPr="00F143AD">
              <w:rPr>
                <w:i w:val="0"/>
                <w:sz w:val="22"/>
                <w:szCs w:val="22"/>
              </w:rPr>
              <w:t xml:space="preserve">kture ponudbene cene (priloga </w:t>
            </w:r>
            <w:r w:rsidR="00C822B5" w:rsidRPr="00F143AD">
              <w:rPr>
                <w:i w:val="0"/>
                <w:sz w:val="22"/>
                <w:szCs w:val="22"/>
              </w:rPr>
              <w:t>3/</w:t>
            </w:r>
            <w:r w:rsidR="00F143AD">
              <w:rPr>
                <w:i w:val="0"/>
                <w:sz w:val="22"/>
                <w:szCs w:val="22"/>
              </w:rPr>
              <w:t>1</w:t>
            </w:r>
            <w:r w:rsidRPr="00F143AD">
              <w:rPr>
                <w:i w:val="0"/>
                <w:sz w:val="22"/>
                <w:szCs w:val="22"/>
              </w:rPr>
              <w:t>)</w:t>
            </w:r>
          </w:p>
          <w:p w14:paraId="67792F55" w14:textId="77777777" w:rsidR="00335989" w:rsidRDefault="00335989" w:rsidP="00797128">
            <w:pPr>
              <w:numPr>
                <w:ilvl w:val="0"/>
                <w:numId w:val="23"/>
              </w:numPr>
              <w:ind w:left="0" w:firstLine="0"/>
              <w:jc w:val="both"/>
              <w:rPr>
                <w:i w:val="0"/>
                <w:color w:val="000000"/>
                <w:sz w:val="22"/>
                <w:szCs w:val="22"/>
              </w:rPr>
            </w:pPr>
            <w:r>
              <w:rPr>
                <w:i w:val="0"/>
                <w:color w:val="000000"/>
                <w:sz w:val="22"/>
                <w:szCs w:val="22"/>
              </w:rPr>
              <w:t>Tabela – podatki o referencah podjetja (priloga 4/1)</w:t>
            </w:r>
          </w:p>
          <w:p w14:paraId="2F19D0FB" w14:textId="77777777" w:rsidR="00335989" w:rsidRDefault="00335989" w:rsidP="00797128">
            <w:pPr>
              <w:numPr>
                <w:ilvl w:val="0"/>
                <w:numId w:val="23"/>
              </w:numPr>
              <w:ind w:left="0" w:firstLine="0"/>
              <w:jc w:val="both"/>
              <w:rPr>
                <w:i w:val="0"/>
                <w:color w:val="000000"/>
                <w:sz w:val="22"/>
                <w:szCs w:val="22"/>
              </w:rPr>
            </w:pPr>
            <w:r>
              <w:rPr>
                <w:i w:val="0"/>
                <w:color w:val="000000"/>
                <w:sz w:val="22"/>
                <w:szCs w:val="22"/>
              </w:rPr>
              <w:t>Strokovno priporočilo – referenčna izjava (priloga 4/2)</w:t>
            </w:r>
          </w:p>
          <w:p w14:paraId="15222754" w14:textId="0AE98E32" w:rsidR="00335989" w:rsidRPr="00335989" w:rsidRDefault="00335989" w:rsidP="00797128">
            <w:pPr>
              <w:pStyle w:val="Odstavekseznama"/>
              <w:numPr>
                <w:ilvl w:val="0"/>
                <w:numId w:val="23"/>
              </w:numPr>
              <w:tabs>
                <w:tab w:val="left" w:pos="1134"/>
              </w:tabs>
              <w:ind w:left="0" w:firstLine="0"/>
              <w:contextualSpacing/>
              <w:jc w:val="both"/>
              <w:rPr>
                <w:i w:val="0"/>
                <w:color w:val="000000"/>
                <w:sz w:val="22"/>
                <w:szCs w:val="22"/>
              </w:rPr>
            </w:pPr>
            <w:r w:rsidRPr="003711C4">
              <w:rPr>
                <w:i w:val="0"/>
                <w:color w:val="000000"/>
                <w:sz w:val="22"/>
                <w:szCs w:val="22"/>
              </w:rPr>
              <w:t>Seznam kadrov (priloga 5)</w:t>
            </w:r>
          </w:p>
          <w:p w14:paraId="5A4B6C26" w14:textId="77777777" w:rsidR="00035B2B" w:rsidRPr="002A4913" w:rsidRDefault="002A4913" w:rsidP="00797128">
            <w:pPr>
              <w:pStyle w:val="Glava"/>
              <w:numPr>
                <w:ilvl w:val="0"/>
                <w:numId w:val="23"/>
              </w:numPr>
              <w:tabs>
                <w:tab w:val="clear" w:pos="9072"/>
              </w:tabs>
              <w:ind w:left="0" w:firstLine="0"/>
              <w:jc w:val="both"/>
              <w:rPr>
                <w:i w:val="0"/>
                <w:sz w:val="22"/>
                <w:szCs w:val="22"/>
              </w:rPr>
            </w:pPr>
            <w:r w:rsidRPr="002A4913">
              <w:rPr>
                <w:i w:val="0"/>
                <w:sz w:val="22"/>
                <w:szCs w:val="22"/>
              </w:rPr>
              <w:t>Tabel</w:t>
            </w:r>
            <w:r w:rsidR="00F143AD">
              <w:rPr>
                <w:i w:val="0"/>
                <w:sz w:val="22"/>
                <w:szCs w:val="22"/>
              </w:rPr>
              <w:t>a</w:t>
            </w:r>
            <w:r w:rsidRPr="002A4913">
              <w:rPr>
                <w:i w:val="0"/>
                <w:sz w:val="22"/>
                <w:szCs w:val="22"/>
              </w:rPr>
              <w:t xml:space="preserve"> čistil in dokazila o skladnosti z Uredbo o zelenem javnem naročanju</w:t>
            </w:r>
            <w:r w:rsidR="00035B2B" w:rsidRPr="002A4913">
              <w:rPr>
                <w:i w:val="0"/>
                <w:sz w:val="22"/>
                <w:szCs w:val="22"/>
              </w:rPr>
              <w:t xml:space="preserve"> (prilog</w:t>
            </w:r>
            <w:r w:rsidR="00F143AD">
              <w:rPr>
                <w:i w:val="0"/>
                <w:sz w:val="22"/>
                <w:szCs w:val="22"/>
              </w:rPr>
              <w:t>a</w:t>
            </w:r>
            <w:r w:rsidR="00035B2B" w:rsidRPr="002A4913">
              <w:rPr>
                <w:i w:val="0"/>
                <w:sz w:val="22"/>
                <w:szCs w:val="22"/>
              </w:rPr>
              <w:t xml:space="preserve"> 6)</w:t>
            </w:r>
          </w:p>
          <w:p w14:paraId="1A80D535" w14:textId="77777777" w:rsidR="00035B2B" w:rsidRDefault="00035B2B" w:rsidP="00797128">
            <w:pPr>
              <w:pStyle w:val="Glava"/>
              <w:numPr>
                <w:ilvl w:val="0"/>
                <w:numId w:val="23"/>
              </w:numPr>
              <w:tabs>
                <w:tab w:val="clear" w:pos="9072"/>
              </w:tabs>
              <w:ind w:left="0" w:firstLine="0"/>
              <w:jc w:val="both"/>
              <w:rPr>
                <w:i w:val="0"/>
                <w:sz w:val="22"/>
                <w:szCs w:val="22"/>
              </w:rPr>
            </w:pPr>
            <w:r w:rsidRPr="002A4913">
              <w:rPr>
                <w:i w:val="0"/>
                <w:sz w:val="22"/>
                <w:szCs w:val="22"/>
              </w:rPr>
              <w:t>Podizvajalci (prilog</w:t>
            </w:r>
            <w:r w:rsidR="00F143AD">
              <w:rPr>
                <w:i w:val="0"/>
                <w:sz w:val="22"/>
                <w:szCs w:val="22"/>
              </w:rPr>
              <w:t>e</w:t>
            </w:r>
            <w:r w:rsidRPr="002A4913">
              <w:rPr>
                <w:i w:val="0"/>
                <w:sz w:val="22"/>
                <w:szCs w:val="22"/>
              </w:rPr>
              <w:t xml:space="preserve"> </w:t>
            </w:r>
            <w:r w:rsidR="00104CD9">
              <w:rPr>
                <w:i w:val="0"/>
                <w:sz w:val="22"/>
                <w:szCs w:val="22"/>
              </w:rPr>
              <w:t>7</w:t>
            </w:r>
            <w:r w:rsidRPr="002A4913">
              <w:rPr>
                <w:i w:val="0"/>
                <w:sz w:val="22"/>
                <w:szCs w:val="22"/>
              </w:rPr>
              <w:t>)</w:t>
            </w:r>
          </w:p>
        </w:tc>
      </w:tr>
    </w:tbl>
    <w:p w14:paraId="5D39FCA2" w14:textId="77777777" w:rsidR="00035B2B" w:rsidRDefault="00035B2B" w:rsidP="0050783A">
      <w:pPr>
        <w:pStyle w:val="Glava"/>
        <w:tabs>
          <w:tab w:val="clear" w:pos="9072"/>
          <w:tab w:val="left" w:pos="708"/>
        </w:tabs>
        <w:jc w:val="both"/>
        <w:rPr>
          <w:i w:val="0"/>
          <w:sz w:val="22"/>
          <w:szCs w:val="22"/>
        </w:rPr>
      </w:pPr>
    </w:p>
    <w:p w14:paraId="149DBE87" w14:textId="77777777" w:rsidR="00035B2B" w:rsidRDefault="00035B2B" w:rsidP="0050783A">
      <w:pPr>
        <w:pStyle w:val="Glava"/>
        <w:tabs>
          <w:tab w:val="clear" w:pos="9072"/>
          <w:tab w:val="left" w:pos="708"/>
        </w:tabs>
        <w:jc w:val="both"/>
        <w:rPr>
          <w:i w:val="0"/>
          <w:sz w:val="22"/>
          <w:szCs w:val="22"/>
        </w:rPr>
      </w:pPr>
    </w:p>
    <w:p w14:paraId="02A2F532" w14:textId="77777777" w:rsidR="00035B2B" w:rsidRDefault="00035B2B" w:rsidP="0050783A">
      <w:pPr>
        <w:pStyle w:val="Glava"/>
        <w:tabs>
          <w:tab w:val="clear" w:pos="9072"/>
          <w:tab w:val="left" w:pos="708"/>
        </w:tabs>
        <w:jc w:val="both"/>
        <w:rPr>
          <w:i w:val="0"/>
          <w:sz w:val="22"/>
          <w:szCs w:val="22"/>
        </w:rPr>
      </w:pPr>
    </w:p>
    <w:p w14:paraId="40A542D3" w14:textId="77777777" w:rsidR="00035B2B" w:rsidRDefault="00035B2B" w:rsidP="0050783A">
      <w:pPr>
        <w:pStyle w:val="Glava"/>
        <w:tabs>
          <w:tab w:val="clear" w:pos="9072"/>
          <w:tab w:val="left" w:pos="708"/>
        </w:tabs>
        <w:jc w:val="both"/>
        <w:rPr>
          <w:i w:val="0"/>
          <w:sz w:val="22"/>
          <w:szCs w:val="22"/>
        </w:rPr>
      </w:pPr>
    </w:p>
    <w:p w14:paraId="1F017352" w14:textId="77777777" w:rsidR="00035B2B" w:rsidRDefault="00035B2B" w:rsidP="0050783A">
      <w:pPr>
        <w:pStyle w:val="Glava"/>
        <w:tabs>
          <w:tab w:val="clear" w:pos="9072"/>
          <w:tab w:val="left" w:pos="708"/>
        </w:tabs>
        <w:jc w:val="both"/>
        <w:rPr>
          <w:i w:val="0"/>
          <w:sz w:val="22"/>
          <w:szCs w:val="22"/>
        </w:rPr>
      </w:pPr>
    </w:p>
    <w:p w14:paraId="15B1D307" w14:textId="77777777" w:rsidR="00035B2B" w:rsidRDefault="00035B2B" w:rsidP="0050783A">
      <w:pPr>
        <w:pStyle w:val="Glava"/>
        <w:tabs>
          <w:tab w:val="clear" w:pos="9072"/>
          <w:tab w:val="left" w:pos="708"/>
        </w:tabs>
        <w:jc w:val="both"/>
        <w:rPr>
          <w:i w:val="0"/>
          <w:sz w:val="22"/>
          <w:szCs w:val="22"/>
        </w:rPr>
      </w:pPr>
    </w:p>
    <w:p w14:paraId="61F97CE5" w14:textId="77777777" w:rsidR="00035B2B" w:rsidRDefault="00035B2B" w:rsidP="0050783A">
      <w:pPr>
        <w:pStyle w:val="Glava"/>
        <w:tabs>
          <w:tab w:val="clear" w:pos="9072"/>
          <w:tab w:val="left" w:pos="708"/>
        </w:tabs>
        <w:jc w:val="both"/>
        <w:rPr>
          <w:i w:val="0"/>
          <w:sz w:val="22"/>
          <w:szCs w:val="22"/>
        </w:rPr>
      </w:pPr>
    </w:p>
    <w:p w14:paraId="3B3956BA" w14:textId="1915935D" w:rsidR="00F97D94" w:rsidRDefault="00F97D94">
      <w:pPr>
        <w:rPr>
          <w:i w:val="0"/>
          <w:sz w:val="22"/>
          <w:szCs w:val="22"/>
        </w:rPr>
      </w:pPr>
      <w:r>
        <w:rPr>
          <w:i w:val="0"/>
          <w:sz w:val="22"/>
          <w:szCs w:val="22"/>
        </w:rPr>
        <w:br w:type="page"/>
      </w:r>
    </w:p>
    <w:p w14:paraId="2F76D458" w14:textId="5A32EE6B" w:rsidR="00035B2B" w:rsidRDefault="00D56D9E" w:rsidP="0050783A">
      <w:pPr>
        <w:pStyle w:val="Glava"/>
        <w:tabs>
          <w:tab w:val="clear" w:pos="9072"/>
          <w:tab w:val="left" w:pos="708"/>
        </w:tabs>
        <w:jc w:val="right"/>
        <w:rPr>
          <w:b/>
          <w:i w:val="0"/>
          <w:sz w:val="22"/>
          <w:szCs w:val="22"/>
        </w:rPr>
      </w:pPr>
      <w:r w:rsidRPr="00F26A11">
        <w:rPr>
          <w:b/>
          <w:i w:val="0"/>
          <w:sz w:val="22"/>
          <w:szCs w:val="22"/>
        </w:rPr>
        <w:t>PRILOGA 9</w:t>
      </w:r>
    </w:p>
    <w:p w14:paraId="04B35CCE" w14:textId="27F9601E" w:rsidR="00FA0EDC" w:rsidRDefault="00FA0EDC" w:rsidP="0050783A">
      <w:pPr>
        <w:jc w:val="both"/>
        <w:rPr>
          <w:i w:val="0"/>
          <w:sz w:val="22"/>
          <w:szCs w:val="24"/>
          <w:lang w:eastAsia="en-US"/>
        </w:rPr>
      </w:pPr>
    </w:p>
    <w:p w14:paraId="0B782464" w14:textId="77777777" w:rsidR="00F97D94" w:rsidRPr="00DB6262" w:rsidRDefault="00F97D94" w:rsidP="00F97D94">
      <w:pPr>
        <w:pStyle w:val="Glava"/>
        <w:tabs>
          <w:tab w:val="clear" w:pos="4536"/>
          <w:tab w:val="clear" w:pos="9072"/>
        </w:tabs>
        <w:rPr>
          <w:i w:val="0"/>
          <w:sz w:val="22"/>
          <w:szCs w:val="22"/>
        </w:rPr>
      </w:pPr>
    </w:p>
    <w:p w14:paraId="1B18C335" w14:textId="77777777" w:rsidR="00F97D94" w:rsidRPr="00DB6262" w:rsidRDefault="00F97D94" w:rsidP="00F97D94">
      <w:pPr>
        <w:jc w:val="both"/>
        <w:rPr>
          <w:i w:val="0"/>
          <w:sz w:val="22"/>
          <w:szCs w:val="22"/>
        </w:rPr>
      </w:pPr>
      <w:r w:rsidRPr="00DB6262">
        <w:rPr>
          <w:i w:val="0"/>
          <w:sz w:val="22"/>
          <w:szCs w:val="22"/>
        </w:rPr>
        <w:t xml:space="preserve">Zaradi namena iz petega odstavka 35. člena Zakona o integriteti in preprečevanju korupcije (Uradni list RS, št. 69/11 – uradno prečiščeno besedilo, s sprem. in </w:t>
      </w:r>
      <w:proofErr w:type="spellStart"/>
      <w:r w:rsidRPr="00DB6262">
        <w:rPr>
          <w:i w:val="0"/>
          <w:sz w:val="22"/>
          <w:szCs w:val="22"/>
        </w:rPr>
        <w:t>dopol</w:t>
      </w:r>
      <w:proofErr w:type="spellEnd"/>
      <w:r w:rsidRPr="00DB6262">
        <w:rPr>
          <w:i w:val="0"/>
          <w:sz w:val="22"/>
          <w:szCs w:val="22"/>
        </w:rPr>
        <w:t xml:space="preserve">.), t. j. zaradi zagotovitve transparentnosti posla in preprečitve korupcijskih tveganj pri sklepanju pravnih poslov </w:t>
      </w:r>
    </w:p>
    <w:p w14:paraId="2005888B" w14:textId="77777777" w:rsidR="00F97D94" w:rsidRPr="00DB6262" w:rsidRDefault="00F97D94" w:rsidP="00F97D94">
      <w:pPr>
        <w:jc w:val="both"/>
        <w:rPr>
          <w:i w:val="0"/>
          <w:sz w:val="22"/>
          <w:szCs w:val="22"/>
        </w:rPr>
      </w:pPr>
    </w:p>
    <w:p w14:paraId="0F54107E" w14:textId="77777777" w:rsidR="00F97D94" w:rsidRPr="00DB6262" w:rsidRDefault="00F97D94" w:rsidP="00F97D94">
      <w:pPr>
        <w:jc w:val="center"/>
        <w:rPr>
          <w:i w:val="0"/>
          <w:sz w:val="22"/>
          <w:szCs w:val="22"/>
        </w:rPr>
      </w:pPr>
      <w:r w:rsidRPr="00DB6262">
        <w:rPr>
          <w:i w:val="0"/>
          <w:sz w:val="22"/>
          <w:szCs w:val="22"/>
        </w:rPr>
        <w:t>odgovorna oseba poslovnega subjekta</w:t>
      </w:r>
    </w:p>
    <w:p w14:paraId="27097D01" w14:textId="77777777" w:rsidR="00F97D94" w:rsidRPr="00DB6262" w:rsidRDefault="00F97D94" w:rsidP="00F97D94">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F97D94" w:rsidRPr="00DB6262" w14:paraId="20F3DC76" w14:textId="77777777" w:rsidTr="00B873AD">
        <w:trPr>
          <w:trHeight w:val="1125"/>
        </w:trPr>
        <w:tc>
          <w:tcPr>
            <w:tcW w:w="3681" w:type="dxa"/>
            <w:tcBorders>
              <w:top w:val="single" w:sz="4" w:space="0" w:color="auto"/>
              <w:left w:val="single" w:sz="4" w:space="0" w:color="auto"/>
              <w:bottom w:val="single" w:sz="4" w:space="0" w:color="auto"/>
              <w:right w:val="single" w:sz="4" w:space="0" w:color="auto"/>
            </w:tcBorders>
            <w:hideMark/>
          </w:tcPr>
          <w:p w14:paraId="320D50ED" w14:textId="77777777" w:rsidR="00F97D94" w:rsidRPr="00DB6262" w:rsidRDefault="00F97D94" w:rsidP="00B873AD">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43E66B77" w14:textId="77777777" w:rsidR="00F97D94" w:rsidRPr="00DB6262" w:rsidRDefault="00F97D94" w:rsidP="00B873AD">
            <w:pPr>
              <w:ind w:right="-2"/>
              <w:jc w:val="both"/>
              <w:rPr>
                <w:i w:val="0"/>
                <w:sz w:val="22"/>
                <w:szCs w:val="22"/>
              </w:rPr>
            </w:pPr>
          </w:p>
          <w:p w14:paraId="79B58620" w14:textId="77777777" w:rsidR="00F97D94" w:rsidRPr="00DB6262" w:rsidRDefault="00F97D94" w:rsidP="00B873AD">
            <w:pPr>
              <w:ind w:right="-2"/>
              <w:jc w:val="both"/>
              <w:rPr>
                <w:i w:val="0"/>
                <w:sz w:val="22"/>
                <w:szCs w:val="22"/>
              </w:rPr>
            </w:pPr>
          </w:p>
          <w:p w14:paraId="43E767EB" w14:textId="77777777" w:rsidR="00F97D94" w:rsidRPr="00DB6262" w:rsidRDefault="00F97D94" w:rsidP="00B873AD">
            <w:pPr>
              <w:ind w:right="-2"/>
              <w:jc w:val="both"/>
              <w:rPr>
                <w:i w:val="0"/>
                <w:sz w:val="22"/>
                <w:szCs w:val="22"/>
              </w:rPr>
            </w:pPr>
          </w:p>
          <w:p w14:paraId="1F8A8A99" w14:textId="77777777" w:rsidR="00F97D94" w:rsidRPr="00DB6262" w:rsidRDefault="00F97D94" w:rsidP="00B873AD">
            <w:pPr>
              <w:ind w:right="-2"/>
              <w:jc w:val="both"/>
              <w:rPr>
                <w:i w:val="0"/>
                <w:sz w:val="22"/>
                <w:szCs w:val="22"/>
              </w:rPr>
            </w:pPr>
          </w:p>
        </w:tc>
      </w:tr>
      <w:tr w:rsidR="00F97D94" w:rsidRPr="00DB6262" w14:paraId="42BEF7A2" w14:textId="77777777" w:rsidTr="00B873AD">
        <w:trPr>
          <w:trHeight w:val="24"/>
        </w:trPr>
        <w:tc>
          <w:tcPr>
            <w:tcW w:w="3681" w:type="dxa"/>
            <w:tcBorders>
              <w:top w:val="single" w:sz="4" w:space="0" w:color="auto"/>
              <w:left w:val="single" w:sz="4" w:space="0" w:color="auto"/>
              <w:bottom w:val="single" w:sz="4" w:space="0" w:color="auto"/>
              <w:right w:val="single" w:sz="4" w:space="0" w:color="auto"/>
            </w:tcBorders>
            <w:hideMark/>
          </w:tcPr>
          <w:p w14:paraId="465D5C48" w14:textId="77777777" w:rsidR="00F97D94" w:rsidRPr="00DB6262" w:rsidRDefault="00F97D94" w:rsidP="00B873AD">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06A9FF97" w14:textId="77777777" w:rsidR="00F97D94" w:rsidRPr="00DB6262" w:rsidRDefault="00F97D94" w:rsidP="00B873AD">
            <w:pPr>
              <w:ind w:right="-2"/>
              <w:jc w:val="both"/>
              <w:rPr>
                <w:i w:val="0"/>
                <w:sz w:val="22"/>
                <w:szCs w:val="22"/>
              </w:rPr>
            </w:pPr>
          </w:p>
        </w:tc>
      </w:tr>
      <w:tr w:rsidR="00F97D94" w:rsidRPr="00DB6262" w14:paraId="3962B912" w14:textId="77777777" w:rsidTr="00B873AD">
        <w:trPr>
          <w:trHeight w:val="24"/>
        </w:trPr>
        <w:tc>
          <w:tcPr>
            <w:tcW w:w="3681" w:type="dxa"/>
            <w:tcBorders>
              <w:top w:val="single" w:sz="4" w:space="0" w:color="auto"/>
              <w:left w:val="single" w:sz="4" w:space="0" w:color="auto"/>
              <w:bottom w:val="single" w:sz="4" w:space="0" w:color="auto"/>
              <w:right w:val="single" w:sz="4" w:space="0" w:color="auto"/>
            </w:tcBorders>
            <w:hideMark/>
          </w:tcPr>
          <w:p w14:paraId="332EC909" w14:textId="77777777" w:rsidR="00F97D94" w:rsidRPr="00DB6262" w:rsidRDefault="00F97D94" w:rsidP="00B873AD">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24E3272D" w14:textId="77777777" w:rsidR="00F97D94" w:rsidRPr="00DB6262" w:rsidRDefault="00F97D94" w:rsidP="00B873AD">
            <w:pPr>
              <w:ind w:right="-2"/>
              <w:jc w:val="both"/>
              <w:rPr>
                <w:i w:val="0"/>
                <w:sz w:val="22"/>
                <w:szCs w:val="22"/>
              </w:rPr>
            </w:pPr>
          </w:p>
        </w:tc>
      </w:tr>
      <w:tr w:rsidR="00F97D94" w:rsidRPr="00DB6262" w14:paraId="00EA402B" w14:textId="77777777" w:rsidTr="00B873AD">
        <w:trPr>
          <w:trHeight w:val="24"/>
        </w:trPr>
        <w:tc>
          <w:tcPr>
            <w:tcW w:w="3681" w:type="dxa"/>
            <w:tcBorders>
              <w:top w:val="single" w:sz="4" w:space="0" w:color="auto"/>
              <w:left w:val="single" w:sz="4" w:space="0" w:color="auto"/>
              <w:bottom w:val="single" w:sz="4" w:space="0" w:color="auto"/>
              <w:right w:val="single" w:sz="4" w:space="0" w:color="auto"/>
            </w:tcBorders>
            <w:hideMark/>
          </w:tcPr>
          <w:p w14:paraId="1B62CB92" w14:textId="77777777" w:rsidR="00F97D94" w:rsidRPr="00DB6262" w:rsidRDefault="00F97D94" w:rsidP="00B873AD">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38286653" w14:textId="77777777" w:rsidR="00F97D94" w:rsidRPr="00DB6262" w:rsidRDefault="00F97D94" w:rsidP="00B873AD">
            <w:pPr>
              <w:ind w:right="-2"/>
              <w:jc w:val="both"/>
              <w:rPr>
                <w:i w:val="0"/>
                <w:sz w:val="22"/>
                <w:szCs w:val="22"/>
              </w:rPr>
            </w:pPr>
          </w:p>
        </w:tc>
      </w:tr>
    </w:tbl>
    <w:p w14:paraId="35AC6612" w14:textId="77777777" w:rsidR="00F97D94" w:rsidRPr="00DB6262" w:rsidRDefault="00F97D94" w:rsidP="00F97D94">
      <w:pPr>
        <w:rPr>
          <w:i w:val="0"/>
          <w:sz w:val="22"/>
          <w:szCs w:val="22"/>
        </w:rPr>
      </w:pPr>
    </w:p>
    <w:p w14:paraId="31D4A013" w14:textId="77777777" w:rsidR="00F97D94" w:rsidRPr="00DB6262" w:rsidRDefault="00F97D94" w:rsidP="00F97D94">
      <w:pPr>
        <w:rPr>
          <w:i w:val="0"/>
          <w:sz w:val="22"/>
          <w:szCs w:val="22"/>
        </w:rPr>
      </w:pPr>
    </w:p>
    <w:p w14:paraId="450DCE8C" w14:textId="77777777" w:rsidR="00F97D94" w:rsidRPr="00DB6262" w:rsidRDefault="00F97D94" w:rsidP="00F97D94">
      <w:pPr>
        <w:rPr>
          <w:i w:val="0"/>
          <w:sz w:val="22"/>
          <w:szCs w:val="22"/>
        </w:rPr>
      </w:pPr>
      <w:r w:rsidRPr="00DB6262">
        <w:rPr>
          <w:i w:val="0"/>
          <w:sz w:val="22"/>
          <w:szCs w:val="22"/>
        </w:rPr>
        <w:t>podajam naslednjo</w:t>
      </w:r>
    </w:p>
    <w:p w14:paraId="3DB99BF0" w14:textId="77777777" w:rsidR="00F97D94" w:rsidRPr="00DB6262" w:rsidRDefault="00F97D94" w:rsidP="00F97D94">
      <w:pPr>
        <w:rPr>
          <w:i w:val="0"/>
          <w:sz w:val="22"/>
          <w:szCs w:val="22"/>
        </w:rPr>
      </w:pPr>
    </w:p>
    <w:p w14:paraId="14A0202E" w14:textId="77777777" w:rsidR="00F97D94" w:rsidRPr="00DB6262" w:rsidRDefault="00F97D94" w:rsidP="00F97D94">
      <w:pPr>
        <w:rPr>
          <w:sz w:val="22"/>
          <w:szCs w:val="22"/>
        </w:rPr>
      </w:pPr>
    </w:p>
    <w:p w14:paraId="5DFF3DF4" w14:textId="77777777" w:rsidR="00F97D94" w:rsidRPr="00B755DE" w:rsidRDefault="00F97D94" w:rsidP="00F97D94">
      <w:pPr>
        <w:jc w:val="center"/>
        <w:rPr>
          <w:b/>
          <w:i w:val="0"/>
          <w:sz w:val="22"/>
          <w:szCs w:val="22"/>
        </w:rPr>
      </w:pPr>
      <w:r w:rsidRPr="00B755DE">
        <w:rPr>
          <w:b/>
          <w:i w:val="0"/>
          <w:sz w:val="22"/>
          <w:szCs w:val="22"/>
        </w:rPr>
        <w:t>IZJAVO</w:t>
      </w:r>
    </w:p>
    <w:p w14:paraId="23F8B127" w14:textId="77777777" w:rsidR="00F97D94" w:rsidRPr="00B755DE" w:rsidRDefault="00F97D94" w:rsidP="00F97D94">
      <w:pPr>
        <w:jc w:val="center"/>
        <w:rPr>
          <w:b/>
          <w:i w:val="0"/>
          <w:sz w:val="22"/>
          <w:szCs w:val="22"/>
        </w:rPr>
      </w:pPr>
      <w:r w:rsidRPr="00B755DE">
        <w:rPr>
          <w:b/>
          <w:i w:val="0"/>
          <w:sz w:val="22"/>
          <w:szCs w:val="22"/>
        </w:rPr>
        <w:t>ODGOVORNE OSEBE POSLOVNEGA SUBJEKTA</w:t>
      </w:r>
    </w:p>
    <w:p w14:paraId="16B0F425" w14:textId="77777777" w:rsidR="00F97D94" w:rsidRPr="00B755DE" w:rsidRDefault="00F97D94" w:rsidP="00F97D94">
      <w:pPr>
        <w:jc w:val="center"/>
        <w:rPr>
          <w:b/>
          <w:i w:val="0"/>
          <w:sz w:val="22"/>
          <w:szCs w:val="22"/>
        </w:rPr>
      </w:pPr>
      <w:r w:rsidRPr="00B755DE">
        <w:rPr>
          <w:b/>
          <w:i w:val="0"/>
          <w:sz w:val="22"/>
          <w:szCs w:val="22"/>
        </w:rPr>
        <w:t>O NEPOVEZANOSTI S FUNKCIONARJEM ALI NJEGOVIM DRUŽINSKIM ČLANOM</w:t>
      </w:r>
    </w:p>
    <w:p w14:paraId="1D92F427" w14:textId="77777777" w:rsidR="00F97D94" w:rsidRPr="00DB6262" w:rsidRDefault="00F97D94" w:rsidP="00F97D94">
      <w:pPr>
        <w:jc w:val="both"/>
        <w:rPr>
          <w:i w:val="0"/>
          <w:sz w:val="22"/>
          <w:szCs w:val="22"/>
        </w:rPr>
      </w:pPr>
    </w:p>
    <w:p w14:paraId="29AD454D" w14:textId="77777777" w:rsidR="00F97D94" w:rsidRPr="00DB6262" w:rsidRDefault="00F97D94" w:rsidP="00F97D94">
      <w:pPr>
        <w:jc w:val="both"/>
        <w:rPr>
          <w:i w:val="0"/>
          <w:sz w:val="22"/>
          <w:szCs w:val="22"/>
        </w:rPr>
      </w:pPr>
    </w:p>
    <w:p w14:paraId="7748593C" w14:textId="77777777" w:rsidR="00F97D94" w:rsidRPr="00DB6262" w:rsidRDefault="00F97D94" w:rsidP="00F97D94">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F97D94" w:rsidRPr="00DB6262" w14:paraId="2DED9C93" w14:textId="77777777" w:rsidTr="00B873AD">
        <w:tc>
          <w:tcPr>
            <w:tcW w:w="9062" w:type="dxa"/>
            <w:tcBorders>
              <w:top w:val="nil"/>
              <w:left w:val="nil"/>
              <w:bottom w:val="single" w:sz="4" w:space="0" w:color="auto"/>
              <w:right w:val="nil"/>
            </w:tcBorders>
          </w:tcPr>
          <w:p w14:paraId="2D9450D4" w14:textId="77777777" w:rsidR="00F97D94" w:rsidRPr="00DB6262" w:rsidRDefault="00F97D94" w:rsidP="00B873AD">
            <w:pPr>
              <w:tabs>
                <w:tab w:val="right" w:pos="9072"/>
              </w:tabs>
              <w:rPr>
                <w:sz w:val="22"/>
                <w:szCs w:val="22"/>
              </w:rPr>
            </w:pPr>
          </w:p>
        </w:tc>
      </w:tr>
    </w:tbl>
    <w:p w14:paraId="0F9C78CA" w14:textId="77777777" w:rsidR="00F97D94" w:rsidRPr="00DB6262" w:rsidRDefault="00F97D94" w:rsidP="00F97D94">
      <w:pPr>
        <w:tabs>
          <w:tab w:val="right" w:pos="9072"/>
        </w:tabs>
        <w:jc w:val="center"/>
        <w:rPr>
          <w:sz w:val="16"/>
          <w:szCs w:val="16"/>
        </w:rPr>
      </w:pPr>
      <w:r w:rsidRPr="00DB6262">
        <w:rPr>
          <w:sz w:val="16"/>
          <w:szCs w:val="16"/>
        </w:rPr>
        <w:t>(navede se firma poslovnega subjekta)</w:t>
      </w:r>
    </w:p>
    <w:p w14:paraId="00D29881" w14:textId="77777777" w:rsidR="00F97D94" w:rsidRPr="00DB6262" w:rsidRDefault="00F97D94" w:rsidP="00F97D94">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2A314C67" w14:textId="77777777" w:rsidR="00F97D94" w:rsidRPr="00DB6262" w:rsidRDefault="00F97D94" w:rsidP="00F97D94">
      <w:pPr>
        <w:tabs>
          <w:tab w:val="right" w:pos="9072"/>
        </w:tabs>
        <w:jc w:val="center"/>
        <w:rPr>
          <w:i w:val="0"/>
          <w:sz w:val="16"/>
          <w:szCs w:val="16"/>
        </w:rPr>
      </w:pPr>
      <w:r w:rsidRPr="00DB6262">
        <w:rPr>
          <w:i w:val="0"/>
          <w:sz w:val="16"/>
          <w:szCs w:val="16"/>
        </w:rPr>
        <w:t>(navede se firma poslovnega subjekta)</w:t>
      </w:r>
    </w:p>
    <w:p w14:paraId="404CE675" w14:textId="77777777" w:rsidR="00F97D94" w:rsidRPr="00DB6262" w:rsidRDefault="00F97D94" w:rsidP="00F97D94">
      <w:pPr>
        <w:tabs>
          <w:tab w:val="right" w:pos="9072"/>
        </w:tabs>
        <w:rPr>
          <w:i w:val="0"/>
          <w:sz w:val="22"/>
          <w:szCs w:val="22"/>
        </w:rPr>
      </w:pPr>
    </w:p>
    <w:p w14:paraId="6131F014" w14:textId="77777777" w:rsidR="00F97D94" w:rsidRPr="00DB6262" w:rsidRDefault="00F97D94" w:rsidP="00797128">
      <w:pPr>
        <w:pStyle w:val="Odstavekseznama"/>
        <w:numPr>
          <w:ilvl w:val="0"/>
          <w:numId w:val="46"/>
        </w:numPr>
        <w:tabs>
          <w:tab w:val="right" w:pos="9072"/>
        </w:tabs>
        <w:contextualSpacing/>
        <w:rPr>
          <w:i w:val="0"/>
          <w:sz w:val="22"/>
          <w:szCs w:val="22"/>
        </w:rPr>
      </w:pPr>
      <w:r w:rsidRPr="00DB6262">
        <w:rPr>
          <w:i w:val="0"/>
          <w:sz w:val="22"/>
          <w:szCs w:val="22"/>
        </w:rPr>
        <w:t>udeležen kot poslovodja, član poslovodstva ali zakoniti zastopnik,</w:t>
      </w:r>
    </w:p>
    <w:p w14:paraId="53D4220E" w14:textId="77777777" w:rsidR="00F97D94" w:rsidRPr="00DB6262" w:rsidRDefault="00F97D94" w:rsidP="00797128">
      <w:pPr>
        <w:pStyle w:val="Odstavekseznama"/>
        <w:numPr>
          <w:ilvl w:val="0"/>
          <w:numId w:val="46"/>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0C2B576B" w14:textId="77777777" w:rsidR="00F97D94" w:rsidRPr="00DB6262" w:rsidRDefault="00F97D94" w:rsidP="00F97D94">
      <w:pPr>
        <w:tabs>
          <w:tab w:val="right" w:pos="9072"/>
        </w:tabs>
        <w:rPr>
          <w:i w:val="0"/>
          <w:sz w:val="22"/>
          <w:szCs w:val="22"/>
        </w:rPr>
      </w:pPr>
    </w:p>
    <w:p w14:paraId="75C55FA9" w14:textId="77777777" w:rsidR="00F97D94" w:rsidRPr="00DB6262" w:rsidRDefault="00F97D94" w:rsidP="00F97D94">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F97D94" w:rsidRPr="00DB6262" w14:paraId="6A393934" w14:textId="77777777" w:rsidTr="00B873AD">
        <w:tc>
          <w:tcPr>
            <w:tcW w:w="1969" w:type="dxa"/>
            <w:hideMark/>
          </w:tcPr>
          <w:p w14:paraId="2FF3D4A6" w14:textId="77777777" w:rsidR="00F97D94" w:rsidRPr="00DB6262" w:rsidRDefault="00F97D94" w:rsidP="00B873AD">
            <w:pPr>
              <w:tabs>
                <w:tab w:val="right" w:pos="9072"/>
              </w:tabs>
              <w:jc w:val="both"/>
              <w:rPr>
                <w:i w:val="0"/>
                <w:sz w:val="22"/>
                <w:szCs w:val="22"/>
              </w:rPr>
            </w:pPr>
            <w:r w:rsidRPr="00DB6262">
              <w:rPr>
                <w:i w:val="0"/>
                <w:sz w:val="22"/>
                <w:szCs w:val="22"/>
              </w:rPr>
              <w:t>Kraj in datum:</w:t>
            </w:r>
          </w:p>
        </w:tc>
        <w:tc>
          <w:tcPr>
            <w:tcW w:w="2567" w:type="dxa"/>
            <w:hideMark/>
          </w:tcPr>
          <w:p w14:paraId="3831C0B1" w14:textId="77777777" w:rsidR="00F97D94" w:rsidRPr="00DB6262" w:rsidRDefault="00F97D94" w:rsidP="00B873AD">
            <w:pPr>
              <w:tabs>
                <w:tab w:val="right" w:pos="9072"/>
              </w:tabs>
              <w:jc w:val="center"/>
              <w:rPr>
                <w:i w:val="0"/>
                <w:sz w:val="22"/>
                <w:szCs w:val="22"/>
              </w:rPr>
            </w:pPr>
            <w:r w:rsidRPr="00DB6262">
              <w:rPr>
                <w:i w:val="0"/>
                <w:sz w:val="22"/>
                <w:szCs w:val="22"/>
              </w:rPr>
              <w:t>Žig</w:t>
            </w:r>
          </w:p>
        </w:tc>
        <w:tc>
          <w:tcPr>
            <w:tcW w:w="4677" w:type="dxa"/>
            <w:hideMark/>
          </w:tcPr>
          <w:p w14:paraId="67BA1EB7" w14:textId="77777777" w:rsidR="00F97D94" w:rsidRPr="00DB6262" w:rsidRDefault="00F97D94" w:rsidP="00B873AD">
            <w:pPr>
              <w:tabs>
                <w:tab w:val="right" w:pos="9072"/>
              </w:tabs>
              <w:jc w:val="both"/>
              <w:rPr>
                <w:i w:val="0"/>
                <w:sz w:val="22"/>
                <w:szCs w:val="22"/>
              </w:rPr>
            </w:pPr>
            <w:r w:rsidRPr="00DB6262">
              <w:rPr>
                <w:i w:val="0"/>
                <w:sz w:val="22"/>
                <w:szCs w:val="22"/>
              </w:rPr>
              <w:t>Podpis odgovorne osebe poslovnega subjekta:</w:t>
            </w:r>
          </w:p>
        </w:tc>
      </w:tr>
      <w:tr w:rsidR="00F97D94" w:rsidRPr="00DB6262" w14:paraId="31272F1D" w14:textId="77777777" w:rsidTr="00B873AD">
        <w:tc>
          <w:tcPr>
            <w:tcW w:w="1969" w:type="dxa"/>
            <w:tcBorders>
              <w:top w:val="nil"/>
              <w:left w:val="nil"/>
              <w:bottom w:val="single" w:sz="4" w:space="0" w:color="auto"/>
              <w:right w:val="nil"/>
            </w:tcBorders>
          </w:tcPr>
          <w:p w14:paraId="30548138" w14:textId="77777777" w:rsidR="00F97D94" w:rsidRPr="00DB6262" w:rsidRDefault="00F97D94" w:rsidP="00B873AD">
            <w:pPr>
              <w:tabs>
                <w:tab w:val="right" w:pos="9072"/>
              </w:tabs>
              <w:jc w:val="both"/>
              <w:rPr>
                <w:i w:val="0"/>
                <w:sz w:val="22"/>
                <w:szCs w:val="22"/>
              </w:rPr>
            </w:pPr>
          </w:p>
        </w:tc>
        <w:tc>
          <w:tcPr>
            <w:tcW w:w="2567" w:type="dxa"/>
          </w:tcPr>
          <w:p w14:paraId="34EE0874" w14:textId="77777777" w:rsidR="00F97D94" w:rsidRPr="00DB6262" w:rsidRDefault="00F97D94" w:rsidP="00B873AD">
            <w:pPr>
              <w:tabs>
                <w:tab w:val="right" w:pos="9072"/>
              </w:tabs>
              <w:jc w:val="both"/>
              <w:rPr>
                <w:i w:val="0"/>
                <w:sz w:val="22"/>
                <w:szCs w:val="22"/>
              </w:rPr>
            </w:pPr>
          </w:p>
        </w:tc>
        <w:tc>
          <w:tcPr>
            <w:tcW w:w="4677" w:type="dxa"/>
            <w:tcBorders>
              <w:top w:val="nil"/>
              <w:left w:val="nil"/>
              <w:bottom w:val="single" w:sz="4" w:space="0" w:color="auto"/>
              <w:right w:val="nil"/>
            </w:tcBorders>
          </w:tcPr>
          <w:p w14:paraId="2AC70C14" w14:textId="77777777" w:rsidR="00F97D94" w:rsidRPr="00DB6262" w:rsidRDefault="00F97D94" w:rsidP="00B873AD">
            <w:pPr>
              <w:tabs>
                <w:tab w:val="right" w:pos="9072"/>
              </w:tabs>
              <w:jc w:val="both"/>
              <w:rPr>
                <w:i w:val="0"/>
                <w:sz w:val="22"/>
                <w:szCs w:val="22"/>
              </w:rPr>
            </w:pPr>
          </w:p>
        </w:tc>
      </w:tr>
    </w:tbl>
    <w:p w14:paraId="474728D4" w14:textId="77777777" w:rsidR="00F97D94" w:rsidRPr="00DB6262" w:rsidRDefault="00F97D94" w:rsidP="00F97D94">
      <w:pPr>
        <w:tabs>
          <w:tab w:val="right" w:pos="9072"/>
        </w:tabs>
        <w:rPr>
          <w:i w:val="0"/>
          <w:sz w:val="22"/>
          <w:szCs w:val="22"/>
        </w:rPr>
      </w:pPr>
    </w:p>
    <w:p w14:paraId="0FF616D3" w14:textId="77777777" w:rsidR="00F97D94" w:rsidRPr="00DB6262" w:rsidRDefault="00F97D94" w:rsidP="00F97D94">
      <w:pPr>
        <w:tabs>
          <w:tab w:val="right" w:pos="9072"/>
        </w:tabs>
        <w:rPr>
          <w:i w:val="0"/>
          <w:sz w:val="22"/>
          <w:szCs w:val="22"/>
        </w:rPr>
      </w:pPr>
    </w:p>
    <w:p w14:paraId="6ED64CE7" w14:textId="77777777" w:rsidR="00F97D94" w:rsidRPr="00DB6262" w:rsidRDefault="00F97D94" w:rsidP="00F97D94">
      <w:pPr>
        <w:jc w:val="both"/>
        <w:rPr>
          <w:i w:val="0"/>
          <w:sz w:val="22"/>
          <w:szCs w:val="22"/>
        </w:rPr>
      </w:pPr>
    </w:p>
    <w:p w14:paraId="2E513939" w14:textId="77777777" w:rsidR="00F97D94" w:rsidRPr="00DB6262" w:rsidRDefault="00F97D94" w:rsidP="00F97D94">
      <w:pPr>
        <w:rPr>
          <w:sz w:val="22"/>
          <w:szCs w:val="22"/>
        </w:rPr>
      </w:pPr>
    </w:p>
    <w:p w14:paraId="7D0D0A8F" w14:textId="77777777" w:rsidR="00F97D94" w:rsidRPr="00DB6262" w:rsidRDefault="00F97D94" w:rsidP="00F97D94">
      <w:pPr>
        <w:rPr>
          <w:sz w:val="22"/>
          <w:szCs w:val="22"/>
        </w:rPr>
      </w:pPr>
    </w:p>
    <w:p w14:paraId="785AFB65" w14:textId="77777777" w:rsidR="00F97D94" w:rsidRPr="00DB6262" w:rsidRDefault="00F97D94" w:rsidP="00F97D94">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556B3DD0" w14:textId="77777777" w:rsidR="00F97D94" w:rsidRPr="00DB6262" w:rsidRDefault="00F97D94" w:rsidP="00F97D94">
      <w:pPr>
        <w:rPr>
          <w:sz w:val="22"/>
          <w:szCs w:val="22"/>
          <w:vertAlign w:val="superscript"/>
        </w:rPr>
      </w:pPr>
      <w:r w:rsidRPr="00DB6262">
        <w:rPr>
          <w:sz w:val="22"/>
          <w:szCs w:val="22"/>
          <w:vertAlign w:val="superscript"/>
        </w:rPr>
        <w:t xml:space="preserve">2 </w:t>
      </w:r>
      <w:hyperlink r:id="rId8" w:history="1">
        <w:r w:rsidRPr="00DB6262">
          <w:rPr>
            <w:rStyle w:val="Hiperpovezava"/>
            <w:sz w:val="22"/>
            <w:szCs w:val="22"/>
          </w:rPr>
          <w:t>https://www.ljubljana.si/sl/mestni-svet/mestni-svet-mol/</w:t>
        </w:r>
      </w:hyperlink>
      <w:r w:rsidRPr="00DB6262">
        <w:rPr>
          <w:sz w:val="22"/>
          <w:szCs w:val="22"/>
        </w:rPr>
        <w:t xml:space="preserve">, </w:t>
      </w:r>
      <w:hyperlink r:id="rId9" w:history="1">
        <w:r w:rsidRPr="00DB6262">
          <w:rPr>
            <w:rStyle w:val="Hiperpovezava"/>
            <w:sz w:val="22"/>
            <w:szCs w:val="22"/>
          </w:rPr>
          <w:t>https://www.ljubljana.si/sl/mestna-obcina/zupan/</w:t>
        </w:r>
      </w:hyperlink>
    </w:p>
    <w:p w14:paraId="0E2F329A" w14:textId="77777777" w:rsidR="00F97D94" w:rsidRPr="00DB6262" w:rsidRDefault="00F97D94" w:rsidP="00F97D94">
      <w:pPr>
        <w:rPr>
          <w:i w:val="0"/>
          <w:sz w:val="22"/>
          <w:szCs w:val="22"/>
        </w:rPr>
      </w:pPr>
    </w:p>
    <w:p w14:paraId="43B4EFD9" w14:textId="77777777" w:rsidR="00F97D94" w:rsidRPr="00DB6262" w:rsidRDefault="00F97D94" w:rsidP="00F97D94">
      <w:pPr>
        <w:pStyle w:val="Glava"/>
        <w:tabs>
          <w:tab w:val="clear" w:pos="4536"/>
          <w:tab w:val="clear" w:pos="9072"/>
        </w:tabs>
        <w:jc w:val="both"/>
        <w:rPr>
          <w:i w:val="0"/>
          <w:sz w:val="22"/>
          <w:szCs w:val="22"/>
        </w:rPr>
      </w:pPr>
    </w:p>
    <w:p w14:paraId="0F6230A0" w14:textId="77777777" w:rsidR="00F97D94" w:rsidRPr="00F97D94" w:rsidRDefault="00F97D94" w:rsidP="00F97D94">
      <w:pPr>
        <w:jc w:val="both"/>
        <w:rPr>
          <w:i w:val="0"/>
          <w:sz w:val="20"/>
        </w:rPr>
      </w:pPr>
      <w:r w:rsidRPr="00F97D94">
        <w:rPr>
          <w:i w:val="0"/>
          <w:sz w:val="20"/>
        </w:rPr>
        <w:t>NAVODILO:</w:t>
      </w:r>
    </w:p>
    <w:p w14:paraId="44F026F8" w14:textId="77777777" w:rsidR="00F97D94" w:rsidRPr="00F97D94" w:rsidRDefault="00F97D94" w:rsidP="00F97D94">
      <w:pPr>
        <w:jc w:val="both"/>
        <w:rPr>
          <w:i w:val="0"/>
          <w:sz w:val="20"/>
        </w:rPr>
      </w:pPr>
      <w:r w:rsidRPr="00F97D94">
        <w:rPr>
          <w:i w:val="0"/>
          <w:sz w:val="20"/>
        </w:rPr>
        <w:t>Obrazec izpolnijo vsi udeleženci v ponudbi (samostojni ponudnik, ponudniki v skupni ponudbi, vsi nominirani podizvajalci).</w:t>
      </w:r>
    </w:p>
    <w:p w14:paraId="24E9275B" w14:textId="002F48F5" w:rsidR="00F97D94" w:rsidRDefault="00F97D94">
      <w:pPr>
        <w:rPr>
          <w:i w:val="0"/>
          <w:sz w:val="22"/>
          <w:szCs w:val="24"/>
          <w:lang w:eastAsia="en-US"/>
        </w:rPr>
      </w:pPr>
      <w:r>
        <w:rPr>
          <w:i w:val="0"/>
          <w:sz w:val="22"/>
          <w:szCs w:val="24"/>
          <w:lang w:eastAsia="en-US"/>
        </w:rPr>
        <w:br w:type="page"/>
      </w:r>
    </w:p>
    <w:p w14:paraId="33A4BB93" w14:textId="17FF1FE2" w:rsidR="00F97D94" w:rsidRDefault="00F97D94">
      <w:pPr>
        <w:rPr>
          <w:i w:val="0"/>
          <w:sz w:val="22"/>
          <w:szCs w:val="22"/>
        </w:rPr>
      </w:pPr>
    </w:p>
    <w:sectPr w:rsidR="00F97D94" w:rsidSect="0050783A">
      <w:footerReference w:type="default" r:id="rId10"/>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FC0B24" w14:textId="77777777" w:rsidR="000F493A" w:rsidRDefault="000F493A">
      <w:r>
        <w:separator/>
      </w:r>
    </w:p>
  </w:endnote>
  <w:endnote w:type="continuationSeparator" w:id="0">
    <w:p w14:paraId="3D0B9472" w14:textId="77777777" w:rsidR="000F493A" w:rsidRDefault="000F4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altName w:val="Times New Roman"/>
    <w:panose1 w:val="02020603040505020304"/>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w:panose1 w:val="00000000000000000000"/>
    <w:charset w:val="EE"/>
    <w:family w:val="auto"/>
    <w:notTrueType/>
    <w:pitch w:val="default"/>
    <w:sig w:usb0="05000000"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40B95" w14:textId="36E45118" w:rsidR="000F493A" w:rsidRPr="000353C4" w:rsidRDefault="000F493A" w:rsidP="000353C4">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sz w:val="18"/>
        <w:szCs w:val="18"/>
      </w:rPr>
      <w:t>56</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sz w:val="18"/>
        <w:szCs w:val="18"/>
      </w:rPr>
      <w:t>63</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64CC49" w14:textId="77777777" w:rsidR="000F493A" w:rsidRDefault="000F493A">
      <w:r>
        <w:separator/>
      </w:r>
    </w:p>
  </w:footnote>
  <w:footnote w:type="continuationSeparator" w:id="0">
    <w:p w14:paraId="04CF07E1" w14:textId="77777777" w:rsidR="000F493A" w:rsidRDefault="000F49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6313"/>
        </w:tabs>
        <w:ind w:left="6313"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DB4A5500"/>
    <w:lvl w:ilvl="0">
      <w:numFmt w:val="bullet"/>
      <w:lvlText w:val="*"/>
      <w:lvlJc w:val="left"/>
      <w:pPr>
        <w:ind w:left="0" w:firstLine="0"/>
      </w:pPr>
    </w:lvl>
  </w:abstractNum>
  <w:abstractNum w:abstractNumId="3" w15:restartNumberingAfterBreak="0">
    <w:nsid w:val="0000041A"/>
    <w:multiLevelType w:val="multilevel"/>
    <w:tmpl w:val="0000089D"/>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4" w15:restartNumberingAfterBreak="0">
    <w:nsid w:val="0000041B"/>
    <w:multiLevelType w:val="multilevel"/>
    <w:tmpl w:val="0000089E"/>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5" w15:restartNumberingAfterBreak="0">
    <w:nsid w:val="0000041C"/>
    <w:multiLevelType w:val="multilevel"/>
    <w:tmpl w:val="0000089F"/>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6" w15:restartNumberingAfterBreak="0">
    <w:nsid w:val="0000041D"/>
    <w:multiLevelType w:val="multilevel"/>
    <w:tmpl w:val="000008A0"/>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7" w15:restartNumberingAfterBreak="0">
    <w:nsid w:val="0000041E"/>
    <w:multiLevelType w:val="multilevel"/>
    <w:tmpl w:val="000008A1"/>
    <w:lvl w:ilvl="0">
      <w:numFmt w:val="bullet"/>
      <w:lvlText w:val=""/>
      <w:lvlJc w:val="left"/>
      <w:pPr>
        <w:ind w:left="771" w:hanging="348"/>
      </w:pPr>
      <w:rPr>
        <w:rFonts w:ascii="Symbol" w:hAnsi="Symbol"/>
        <w:b w:val="0"/>
        <w:w w:val="99"/>
        <w:sz w:val="22"/>
      </w:rPr>
    </w:lvl>
    <w:lvl w:ilvl="1">
      <w:numFmt w:val="bullet"/>
      <w:lvlText w:val="•"/>
      <w:lvlJc w:val="left"/>
      <w:pPr>
        <w:ind w:left="1451" w:hanging="348"/>
      </w:pPr>
    </w:lvl>
    <w:lvl w:ilvl="2">
      <w:numFmt w:val="bullet"/>
      <w:lvlText w:val="•"/>
      <w:lvlJc w:val="left"/>
      <w:pPr>
        <w:ind w:left="2131" w:hanging="348"/>
      </w:pPr>
    </w:lvl>
    <w:lvl w:ilvl="3">
      <w:numFmt w:val="bullet"/>
      <w:lvlText w:val="•"/>
      <w:lvlJc w:val="left"/>
      <w:pPr>
        <w:ind w:left="2812" w:hanging="348"/>
      </w:pPr>
    </w:lvl>
    <w:lvl w:ilvl="4">
      <w:numFmt w:val="bullet"/>
      <w:lvlText w:val="•"/>
      <w:lvlJc w:val="left"/>
      <w:pPr>
        <w:ind w:left="3492" w:hanging="348"/>
      </w:pPr>
    </w:lvl>
    <w:lvl w:ilvl="5">
      <w:numFmt w:val="bullet"/>
      <w:lvlText w:val="•"/>
      <w:lvlJc w:val="left"/>
      <w:pPr>
        <w:ind w:left="4172" w:hanging="348"/>
      </w:pPr>
    </w:lvl>
    <w:lvl w:ilvl="6">
      <w:numFmt w:val="bullet"/>
      <w:lvlText w:val="•"/>
      <w:lvlJc w:val="left"/>
      <w:pPr>
        <w:ind w:left="4852" w:hanging="348"/>
      </w:pPr>
    </w:lvl>
    <w:lvl w:ilvl="7">
      <w:numFmt w:val="bullet"/>
      <w:lvlText w:val="•"/>
      <w:lvlJc w:val="left"/>
      <w:pPr>
        <w:ind w:left="5532" w:hanging="348"/>
      </w:pPr>
    </w:lvl>
    <w:lvl w:ilvl="8">
      <w:numFmt w:val="bullet"/>
      <w:lvlText w:val="•"/>
      <w:lvlJc w:val="left"/>
      <w:pPr>
        <w:ind w:left="6212" w:hanging="348"/>
      </w:pPr>
    </w:lvl>
  </w:abstractNum>
  <w:abstractNum w:abstractNumId="8" w15:restartNumberingAfterBreak="0">
    <w:nsid w:val="00000498"/>
    <w:multiLevelType w:val="multilevel"/>
    <w:tmpl w:val="0000091B"/>
    <w:lvl w:ilvl="0">
      <w:start w:val="1"/>
      <w:numFmt w:val="decimal"/>
      <w:lvlText w:val="%1."/>
      <w:lvlJc w:val="left"/>
      <w:pPr>
        <w:ind w:left="1185" w:hanging="360"/>
      </w:pPr>
      <w:rPr>
        <w:rFonts w:ascii="Times New Roman" w:hAnsi="Times New Roman" w:cs="Times New Roman"/>
        <w:b/>
        <w:bCs/>
        <w:w w:val="99"/>
        <w:sz w:val="22"/>
        <w:szCs w:val="22"/>
      </w:rPr>
    </w:lvl>
    <w:lvl w:ilvl="1">
      <w:start w:val="1"/>
      <w:numFmt w:val="decimal"/>
      <w:lvlText w:val="%2."/>
      <w:lvlJc w:val="left"/>
      <w:pPr>
        <w:ind w:left="5075" w:hanging="221"/>
      </w:pPr>
      <w:rPr>
        <w:rFonts w:ascii="Times New Roman" w:hAnsi="Times New Roman" w:cs="Times New Roman"/>
        <w:b w:val="0"/>
        <w:bCs w:val="0"/>
        <w:w w:val="99"/>
        <w:sz w:val="22"/>
        <w:szCs w:val="22"/>
      </w:rPr>
    </w:lvl>
    <w:lvl w:ilvl="2">
      <w:numFmt w:val="bullet"/>
      <w:lvlText w:val="•"/>
      <w:lvlJc w:val="left"/>
      <w:pPr>
        <w:ind w:left="5591" w:hanging="221"/>
      </w:pPr>
    </w:lvl>
    <w:lvl w:ilvl="3">
      <w:numFmt w:val="bullet"/>
      <w:lvlText w:val="•"/>
      <w:lvlJc w:val="left"/>
      <w:pPr>
        <w:ind w:left="6107" w:hanging="221"/>
      </w:pPr>
    </w:lvl>
    <w:lvl w:ilvl="4">
      <w:numFmt w:val="bullet"/>
      <w:lvlText w:val="•"/>
      <w:lvlJc w:val="left"/>
      <w:pPr>
        <w:ind w:left="6623" w:hanging="221"/>
      </w:pPr>
    </w:lvl>
    <w:lvl w:ilvl="5">
      <w:numFmt w:val="bullet"/>
      <w:lvlText w:val="•"/>
      <w:lvlJc w:val="left"/>
      <w:pPr>
        <w:ind w:left="7139" w:hanging="221"/>
      </w:pPr>
    </w:lvl>
    <w:lvl w:ilvl="6">
      <w:numFmt w:val="bullet"/>
      <w:lvlText w:val="•"/>
      <w:lvlJc w:val="left"/>
      <w:pPr>
        <w:ind w:left="7655" w:hanging="221"/>
      </w:pPr>
    </w:lvl>
    <w:lvl w:ilvl="7">
      <w:numFmt w:val="bullet"/>
      <w:lvlText w:val="•"/>
      <w:lvlJc w:val="left"/>
      <w:pPr>
        <w:ind w:left="8171" w:hanging="221"/>
      </w:pPr>
    </w:lvl>
    <w:lvl w:ilvl="8">
      <w:numFmt w:val="bullet"/>
      <w:lvlText w:val="•"/>
      <w:lvlJc w:val="left"/>
      <w:pPr>
        <w:ind w:left="8687" w:hanging="221"/>
      </w:pPr>
    </w:lvl>
  </w:abstractNum>
  <w:abstractNum w:abstractNumId="9"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058B63F0"/>
    <w:multiLevelType w:val="hybridMultilevel"/>
    <w:tmpl w:val="C5EEE39C"/>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8DC1BDC"/>
    <w:multiLevelType w:val="hybridMultilevel"/>
    <w:tmpl w:val="99887640"/>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13" w15:restartNumberingAfterBreak="0">
    <w:nsid w:val="0EE63F19"/>
    <w:multiLevelType w:val="singleLevel"/>
    <w:tmpl w:val="BE02D064"/>
    <w:lvl w:ilvl="0">
      <w:numFmt w:val="bullet"/>
      <w:lvlText w:val="-"/>
      <w:lvlJc w:val="left"/>
      <w:pPr>
        <w:tabs>
          <w:tab w:val="num" w:pos="1495"/>
        </w:tabs>
        <w:ind w:left="1495" w:hanging="360"/>
      </w:pPr>
    </w:lvl>
  </w:abstractNum>
  <w:abstractNum w:abstractNumId="14" w15:restartNumberingAfterBreak="0">
    <w:nsid w:val="12226370"/>
    <w:multiLevelType w:val="hybridMultilevel"/>
    <w:tmpl w:val="305C9296"/>
    <w:lvl w:ilvl="0" w:tplc="61267FDA">
      <w:start w:val="1"/>
      <w:numFmt w:val="bullet"/>
      <w:lvlText w:val=""/>
      <w:lvlJc w:val="left"/>
      <w:pPr>
        <w:ind w:left="1146" w:hanging="360"/>
      </w:pPr>
      <w:rPr>
        <w:rFonts w:ascii="Symbol" w:hAnsi="Symbol" w:hint="default"/>
      </w:rPr>
    </w:lvl>
    <w:lvl w:ilvl="1" w:tplc="04240003">
      <w:start w:val="1"/>
      <w:numFmt w:val="bullet"/>
      <w:lvlText w:val="o"/>
      <w:lvlJc w:val="left"/>
      <w:pPr>
        <w:ind w:left="1866" w:hanging="360"/>
      </w:pPr>
      <w:rPr>
        <w:rFonts w:ascii="Courier New" w:hAnsi="Courier New" w:cs="Courier New" w:hint="default"/>
      </w:rPr>
    </w:lvl>
    <w:lvl w:ilvl="2" w:tplc="04240005">
      <w:start w:val="1"/>
      <w:numFmt w:val="bullet"/>
      <w:lvlText w:val=""/>
      <w:lvlJc w:val="left"/>
      <w:pPr>
        <w:ind w:left="2586" w:hanging="360"/>
      </w:pPr>
      <w:rPr>
        <w:rFonts w:ascii="Wingdings" w:hAnsi="Wingdings" w:hint="default"/>
      </w:rPr>
    </w:lvl>
    <w:lvl w:ilvl="3" w:tplc="04240001">
      <w:start w:val="1"/>
      <w:numFmt w:val="bullet"/>
      <w:lvlText w:val=""/>
      <w:lvlJc w:val="left"/>
      <w:pPr>
        <w:ind w:left="3306" w:hanging="360"/>
      </w:pPr>
      <w:rPr>
        <w:rFonts w:ascii="Symbol" w:hAnsi="Symbol" w:hint="default"/>
      </w:rPr>
    </w:lvl>
    <w:lvl w:ilvl="4" w:tplc="04240003">
      <w:start w:val="1"/>
      <w:numFmt w:val="bullet"/>
      <w:lvlText w:val="o"/>
      <w:lvlJc w:val="left"/>
      <w:pPr>
        <w:ind w:left="4026" w:hanging="360"/>
      </w:pPr>
      <w:rPr>
        <w:rFonts w:ascii="Courier New" w:hAnsi="Courier New" w:cs="Courier New" w:hint="default"/>
      </w:rPr>
    </w:lvl>
    <w:lvl w:ilvl="5" w:tplc="04240005">
      <w:start w:val="1"/>
      <w:numFmt w:val="bullet"/>
      <w:lvlText w:val=""/>
      <w:lvlJc w:val="left"/>
      <w:pPr>
        <w:ind w:left="4746" w:hanging="360"/>
      </w:pPr>
      <w:rPr>
        <w:rFonts w:ascii="Wingdings" w:hAnsi="Wingdings" w:hint="default"/>
      </w:rPr>
    </w:lvl>
    <w:lvl w:ilvl="6" w:tplc="04240001">
      <w:start w:val="1"/>
      <w:numFmt w:val="bullet"/>
      <w:lvlText w:val=""/>
      <w:lvlJc w:val="left"/>
      <w:pPr>
        <w:ind w:left="5466" w:hanging="360"/>
      </w:pPr>
      <w:rPr>
        <w:rFonts w:ascii="Symbol" w:hAnsi="Symbol" w:hint="default"/>
      </w:rPr>
    </w:lvl>
    <w:lvl w:ilvl="7" w:tplc="04240003">
      <w:start w:val="1"/>
      <w:numFmt w:val="bullet"/>
      <w:lvlText w:val="o"/>
      <w:lvlJc w:val="left"/>
      <w:pPr>
        <w:ind w:left="6186" w:hanging="360"/>
      </w:pPr>
      <w:rPr>
        <w:rFonts w:ascii="Courier New" w:hAnsi="Courier New" w:cs="Courier New" w:hint="default"/>
      </w:rPr>
    </w:lvl>
    <w:lvl w:ilvl="8" w:tplc="04240005">
      <w:start w:val="1"/>
      <w:numFmt w:val="bullet"/>
      <w:lvlText w:val=""/>
      <w:lvlJc w:val="left"/>
      <w:pPr>
        <w:ind w:left="6906" w:hanging="360"/>
      </w:pPr>
      <w:rPr>
        <w:rFonts w:ascii="Wingdings" w:hAnsi="Wingdings" w:hint="default"/>
      </w:rPr>
    </w:lvl>
  </w:abstractNum>
  <w:abstractNum w:abstractNumId="15" w15:restartNumberingAfterBreak="0">
    <w:nsid w:val="136125C9"/>
    <w:multiLevelType w:val="hybridMultilevel"/>
    <w:tmpl w:val="B9302008"/>
    <w:lvl w:ilvl="0" w:tplc="41023954">
      <w:numFmt w:val="bullet"/>
      <w:lvlText w:val="-"/>
      <w:lvlJc w:val="left"/>
      <w:pPr>
        <w:ind w:left="720" w:hanging="360"/>
      </w:pPr>
      <w:rPr>
        <w:rFonts w:ascii="Times New Roman" w:eastAsia="Calibri" w:hAnsi="Times New Roman" w:cs="Times New Roman"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50638DA"/>
    <w:multiLevelType w:val="multilevel"/>
    <w:tmpl w:val="9EF25274"/>
    <w:styleLink w:val="Slog1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7B94388"/>
    <w:multiLevelType w:val="hybridMultilevel"/>
    <w:tmpl w:val="AE0EE146"/>
    <w:lvl w:ilvl="0" w:tplc="3126D0F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D1975FF"/>
    <w:multiLevelType w:val="hybridMultilevel"/>
    <w:tmpl w:val="610A349C"/>
    <w:lvl w:ilvl="0" w:tplc="08FE6F46">
      <w:start w:val="1"/>
      <w:numFmt w:val="decimal"/>
      <w:lvlText w:val="%1."/>
      <w:lvlJc w:val="left"/>
      <w:pPr>
        <w:ind w:left="1211" w:hanging="360"/>
      </w:pPr>
      <w:rPr>
        <w:rFonts w:hint="default"/>
      </w:rPr>
    </w:lvl>
    <w:lvl w:ilvl="1" w:tplc="04240019" w:tentative="1">
      <w:start w:val="1"/>
      <w:numFmt w:val="lowerLetter"/>
      <w:lvlText w:val="%2."/>
      <w:lvlJc w:val="left"/>
      <w:pPr>
        <w:ind w:left="1931" w:hanging="360"/>
      </w:pPr>
    </w:lvl>
    <w:lvl w:ilvl="2" w:tplc="0424001B" w:tentative="1">
      <w:start w:val="1"/>
      <w:numFmt w:val="lowerRoman"/>
      <w:lvlText w:val="%3."/>
      <w:lvlJc w:val="right"/>
      <w:pPr>
        <w:ind w:left="2651" w:hanging="180"/>
      </w:pPr>
    </w:lvl>
    <w:lvl w:ilvl="3" w:tplc="0424000F" w:tentative="1">
      <w:start w:val="1"/>
      <w:numFmt w:val="decimal"/>
      <w:lvlText w:val="%4."/>
      <w:lvlJc w:val="left"/>
      <w:pPr>
        <w:ind w:left="3371" w:hanging="360"/>
      </w:pPr>
    </w:lvl>
    <w:lvl w:ilvl="4" w:tplc="04240019" w:tentative="1">
      <w:start w:val="1"/>
      <w:numFmt w:val="lowerLetter"/>
      <w:lvlText w:val="%5."/>
      <w:lvlJc w:val="left"/>
      <w:pPr>
        <w:ind w:left="4091" w:hanging="360"/>
      </w:pPr>
    </w:lvl>
    <w:lvl w:ilvl="5" w:tplc="0424001B" w:tentative="1">
      <w:start w:val="1"/>
      <w:numFmt w:val="lowerRoman"/>
      <w:lvlText w:val="%6."/>
      <w:lvlJc w:val="right"/>
      <w:pPr>
        <w:ind w:left="4811" w:hanging="180"/>
      </w:pPr>
    </w:lvl>
    <w:lvl w:ilvl="6" w:tplc="0424000F" w:tentative="1">
      <w:start w:val="1"/>
      <w:numFmt w:val="decimal"/>
      <w:lvlText w:val="%7."/>
      <w:lvlJc w:val="left"/>
      <w:pPr>
        <w:ind w:left="5531" w:hanging="360"/>
      </w:pPr>
    </w:lvl>
    <w:lvl w:ilvl="7" w:tplc="04240019" w:tentative="1">
      <w:start w:val="1"/>
      <w:numFmt w:val="lowerLetter"/>
      <w:lvlText w:val="%8."/>
      <w:lvlJc w:val="left"/>
      <w:pPr>
        <w:ind w:left="6251" w:hanging="360"/>
      </w:pPr>
    </w:lvl>
    <w:lvl w:ilvl="8" w:tplc="0424001B" w:tentative="1">
      <w:start w:val="1"/>
      <w:numFmt w:val="lowerRoman"/>
      <w:lvlText w:val="%9."/>
      <w:lvlJc w:val="right"/>
      <w:pPr>
        <w:ind w:left="6971" w:hanging="180"/>
      </w:pPr>
    </w:lvl>
  </w:abstractNum>
  <w:abstractNum w:abstractNumId="20" w15:restartNumberingAfterBreak="0">
    <w:nsid w:val="21950D67"/>
    <w:multiLevelType w:val="hybridMultilevel"/>
    <w:tmpl w:val="1F7E6FF6"/>
    <w:lvl w:ilvl="0" w:tplc="94088D04">
      <w:start w:val="1"/>
      <w:numFmt w:val="decimal"/>
      <w:lvlText w:val="%1."/>
      <w:lvlJc w:val="left"/>
      <w:pPr>
        <w:ind w:left="2912" w:hanging="360"/>
      </w:pPr>
      <w:rPr>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1" w15:restartNumberingAfterBreak="0">
    <w:nsid w:val="28197CCD"/>
    <w:multiLevelType w:val="hybridMultilevel"/>
    <w:tmpl w:val="137CCC7C"/>
    <w:lvl w:ilvl="0" w:tplc="5E880784">
      <w:start w:val="3"/>
      <w:numFmt w:val="bullet"/>
      <w:lvlText w:val="-"/>
      <w:lvlJc w:val="left"/>
      <w:pPr>
        <w:ind w:left="666" w:hanging="360"/>
      </w:pPr>
      <w:rPr>
        <w:rFonts w:ascii="Times New Roman" w:eastAsia="Times New Roman" w:hAnsi="Times New Roman" w:hint="default"/>
      </w:rPr>
    </w:lvl>
    <w:lvl w:ilvl="1" w:tplc="04240003" w:tentative="1">
      <w:start w:val="1"/>
      <w:numFmt w:val="bullet"/>
      <w:lvlText w:val="o"/>
      <w:lvlJc w:val="left"/>
      <w:pPr>
        <w:ind w:left="1462" w:hanging="360"/>
      </w:pPr>
      <w:rPr>
        <w:rFonts w:ascii="Courier New" w:hAnsi="Courier New" w:cs="Courier New" w:hint="default"/>
      </w:rPr>
    </w:lvl>
    <w:lvl w:ilvl="2" w:tplc="04240005" w:tentative="1">
      <w:start w:val="1"/>
      <w:numFmt w:val="bullet"/>
      <w:lvlText w:val=""/>
      <w:lvlJc w:val="left"/>
      <w:pPr>
        <w:ind w:left="2182" w:hanging="360"/>
      </w:pPr>
      <w:rPr>
        <w:rFonts w:ascii="Wingdings" w:hAnsi="Wingdings" w:hint="default"/>
      </w:rPr>
    </w:lvl>
    <w:lvl w:ilvl="3" w:tplc="04240001" w:tentative="1">
      <w:start w:val="1"/>
      <w:numFmt w:val="bullet"/>
      <w:lvlText w:val=""/>
      <w:lvlJc w:val="left"/>
      <w:pPr>
        <w:ind w:left="2902" w:hanging="360"/>
      </w:pPr>
      <w:rPr>
        <w:rFonts w:ascii="Symbol" w:hAnsi="Symbol" w:hint="default"/>
      </w:rPr>
    </w:lvl>
    <w:lvl w:ilvl="4" w:tplc="04240003" w:tentative="1">
      <w:start w:val="1"/>
      <w:numFmt w:val="bullet"/>
      <w:lvlText w:val="o"/>
      <w:lvlJc w:val="left"/>
      <w:pPr>
        <w:ind w:left="3622" w:hanging="360"/>
      </w:pPr>
      <w:rPr>
        <w:rFonts w:ascii="Courier New" w:hAnsi="Courier New" w:cs="Courier New" w:hint="default"/>
      </w:rPr>
    </w:lvl>
    <w:lvl w:ilvl="5" w:tplc="04240005" w:tentative="1">
      <w:start w:val="1"/>
      <w:numFmt w:val="bullet"/>
      <w:lvlText w:val=""/>
      <w:lvlJc w:val="left"/>
      <w:pPr>
        <w:ind w:left="4342" w:hanging="360"/>
      </w:pPr>
      <w:rPr>
        <w:rFonts w:ascii="Wingdings" w:hAnsi="Wingdings" w:hint="default"/>
      </w:rPr>
    </w:lvl>
    <w:lvl w:ilvl="6" w:tplc="04240001" w:tentative="1">
      <w:start w:val="1"/>
      <w:numFmt w:val="bullet"/>
      <w:lvlText w:val=""/>
      <w:lvlJc w:val="left"/>
      <w:pPr>
        <w:ind w:left="5062" w:hanging="360"/>
      </w:pPr>
      <w:rPr>
        <w:rFonts w:ascii="Symbol" w:hAnsi="Symbol" w:hint="default"/>
      </w:rPr>
    </w:lvl>
    <w:lvl w:ilvl="7" w:tplc="04240003" w:tentative="1">
      <w:start w:val="1"/>
      <w:numFmt w:val="bullet"/>
      <w:lvlText w:val="o"/>
      <w:lvlJc w:val="left"/>
      <w:pPr>
        <w:ind w:left="5782" w:hanging="360"/>
      </w:pPr>
      <w:rPr>
        <w:rFonts w:ascii="Courier New" w:hAnsi="Courier New" w:cs="Courier New" w:hint="default"/>
      </w:rPr>
    </w:lvl>
    <w:lvl w:ilvl="8" w:tplc="04240005" w:tentative="1">
      <w:start w:val="1"/>
      <w:numFmt w:val="bullet"/>
      <w:lvlText w:val=""/>
      <w:lvlJc w:val="left"/>
      <w:pPr>
        <w:ind w:left="6502" w:hanging="360"/>
      </w:pPr>
      <w:rPr>
        <w:rFonts w:ascii="Wingdings" w:hAnsi="Wingdings" w:hint="default"/>
      </w:rPr>
    </w:lvl>
  </w:abstractNum>
  <w:abstractNum w:abstractNumId="22"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start w:val="1"/>
      <w:numFmt w:val="bullet"/>
      <w:lvlText w:val="o"/>
      <w:lvlJc w:val="left"/>
      <w:pPr>
        <w:ind w:left="3283" w:hanging="360"/>
      </w:pPr>
      <w:rPr>
        <w:rFonts w:ascii="Courier New" w:hAnsi="Courier New" w:cs="Courier New" w:hint="default"/>
      </w:rPr>
    </w:lvl>
    <w:lvl w:ilvl="2" w:tplc="04240005">
      <w:start w:val="1"/>
      <w:numFmt w:val="bullet"/>
      <w:lvlText w:val=""/>
      <w:lvlJc w:val="left"/>
      <w:pPr>
        <w:ind w:left="4003" w:hanging="360"/>
      </w:pPr>
      <w:rPr>
        <w:rFonts w:ascii="Wingdings" w:hAnsi="Wingdings" w:hint="default"/>
      </w:rPr>
    </w:lvl>
    <w:lvl w:ilvl="3" w:tplc="04240001">
      <w:start w:val="1"/>
      <w:numFmt w:val="bullet"/>
      <w:lvlText w:val=""/>
      <w:lvlJc w:val="left"/>
      <w:pPr>
        <w:ind w:left="4723" w:hanging="360"/>
      </w:pPr>
      <w:rPr>
        <w:rFonts w:ascii="Symbol" w:hAnsi="Symbol" w:hint="default"/>
      </w:rPr>
    </w:lvl>
    <w:lvl w:ilvl="4" w:tplc="04240003">
      <w:start w:val="1"/>
      <w:numFmt w:val="bullet"/>
      <w:lvlText w:val="o"/>
      <w:lvlJc w:val="left"/>
      <w:pPr>
        <w:ind w:left="5443" w:hanging="360"/>
      </w:pPr>
      <w:rPr>
        <w:rFonts w:ascii="Courier New" w:hAnsi="Courier New" w:cs="Courier New" w:hint="default"/>
      </w:rPr>
    </w:lvl>
    <w:lvl w:ilvl="5" w:tplc="04240005">
      <w:start w:val="1"/>
      <w:numFmt w:val="bullet"/>
      <w:lvlText w:val=""/>
      <w:lvlJc w:val="left"/>
      <w:pPr>
        <w:ind w:left="6163" w:hanging="360"/>
      </w:pPr>
      <w:rPr>
        <w:rFonts w:ascii="Wingdings" w:hAnsi="Wingdings" w:hint="default"/>
      </w:rPr>
    </w:lvl>
    <w:lvl w:ilvl="6" w:tplc="04240001">
      <w:start w:val="1"/>
      <w:numFmt w:val="bullet"/>
      <w:lvlText w:val=""/>
      <w:lvlJc w:val="left"/>
      <w:pPr>
        <w:ind w:left="6883" w:hanging="360"/>
      </w:pPr>
      <w:rPr>
        <w:rFonts w:ascii="Symbol" w:hAnsi="Symbol" w:hint="default"/>
      </w:rPr>
    </w:lvl>
    <w:lvl w:ilvl="7" w:tplc="04240003">
      <w:start w:val="1"/>
      <w:numFmt w:val="bullet"/>
      <w:lvlText w:val="o"/>
      <w:lvlJc w:val="left"/>
      <w:pPr>
        <w:ind w:left="7603" w:hanging="360"/>
      </w:pPr>
      <w:rPr>
        <w:rFonts w:ascii="Courier New" w:hAnsi="Courier New" w:cs="Courier New" w:hint="default"/>
      </w:rPr>
    </w:lvl>
    <w:lvl w:ilvl="8" w:tplc="04240005">
      <w:start w:val="1"/>
      <w:numFmt w:val="bullet"/>
      <w:lvlText w:val=""/>
      <w:lvlJc w:val="left"/>
      <w:pPr>
        <w:ind w:left="8323" w:hanging="360"/>
      </w:pPr>
      <w:rPr>
        <w:rFonts w:ascii="Wingdings" w:hAnsi="Wingdings" w:hint="default"/>
      </w:rPr>
    </w:lvl>
  </w:abstractNum>
  <w:abstractNum w:abstractNumId="23" w15:restartNumberingAfterBreak="0">
    <w:nsid w:val="2C6731F7"/>
    <w:multiLevelType w:val="hybridMultilevel"/>
    <w:tmpl w:val="2CF62B7E"/>
    <w:lvl w:ilvl="0" w:tplc="C9182C50">
      <w:start w:val="1"/>
      <w:numFmt w:val="bullet"/>
      <w:lvlText w:val="-"/>
      <w:lvlJc w:val="left"/>
      <w:pPr>
        <w:ind w:left="1854" w:hanging="360"/>
      </w:pPr>
      <w:rPr>
        <w:rFonts w:ascii="Sylfaen" w:hAnsi="Sylfaen"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24" w15:restartNumberingAfterBreak="0">
    <w:nsid w:val="2E7910D7"/>
    <w:multiLevelType w:val="hybridMultilevel"/>
    <w:tmpl w:val="87AC5B4E"/>
    <w:lvl w:ilvl="0" w:tplc="5E880784">
      <w:start w:val="3"/>
      <w:numFmt w:val="bullet"/>
      <w:lvlText w:val="-"/>
      <w:lvlJc w:val="left"/>
      <w:pPr>
        <w:ind w:left="666" w:hanging="360"/>
      </w:pPr>
      <w:rPr>
        <w:rFonts w:ascii="Times New Roman" w:eastAsia="Times New Roman" w:hAnsi="Times New Roman" w:hint="default"/>
      </w:rPr>
    </w:lvl>
    <w:lvl w:ilvl="1" w:tplc="04240003" w:tentative="1">
      <w:start w:val="1"/>
      <w:numFmt w:val="bullet"/>
      <w:lvlText w:val="o"/>
      <w:lvlJc w:val="left"/>
      <w:pPr>
        <w:ind w:left="1462" w:hanging="360"/>
      </w:pPr>
      <w:rPr>
        <w:rFonts w:ascii="Courier New" w:hAnsi="Courier New" w:cs="Courier New" w:hint="default"/>
      </w:rPr>
    </w:lvl>
    <w:lvl w:ilvl="2" w:tplc="04240005" w:tentative="1">
      <w:start w:val="1"/>
      <w:numFmt w:val="bullet"/>
      <w:lvlText w:val=""/>
      <w:lvlJc w:val="left"/>
      <w:pPr>
        <w:ind w:left="2182" w:hanging="360"/>
      </w:pPr>
      <w:rPr>
        <w:rFonts w:ascii="Wingdings" w:hAnsi="Wingdings" w:hint="default"/>
      </w:rPr>
    </w:lvl>
    <w:lvl w:ilvl="3" w:tplc="04240001" w:tentative="1">
      <w:start w:val="1"/>
      <w:numFmt w:val="bullet"/>
      <w:lvlText w:val=""/>
      <w:lvlJc w:val="left"/>
      <w:pPr>
        <w:ind w:left="2902" w:hanging="360"/>
      </w:pPr>
      <w:rPr>
        <w:rFonts w:ascii="Symbol" w:hAnsi="Symbol" w:hint="default"/>
      </w:rPr>
    </w:lvl>
    <w:lvl w:ilvl="4" w:tplc="04240003" w:tentative="1">
      <w:start w:val="1"/>
      <w:numFmt w:val="bullet"/>
      <w:lvlText w:val="o"/>
      <w:lvlJc w:val="left"/>
      <w:pPr>
        <w:ind w:left="3622" w:hanging="360"/>
      </w:pPr>
      <w:rPr>
        <w:rFonts w:ascii="Courier New" w:hAnsi="Courier New" w:cs="Courier New" w:hint="default"/>
      </w:rPr>
    </w:lvl>
    <w:lvl w:ilvl="5" w:tplc="04240005" w:tentative="1">
      <w:start w:val="1"/>
      <w:numFmt w:val="bullet"/>
      <w:lvlText w:val=""/>
      <w:lvlJc w:val="left"/>
      <w:pPr>
        <w:ind w:left="4342" w:hanging="360"/>
      </w:pPr>
      <w:rPr>
        <w:rFonts w:ascii="Wingdings" w:hAnsi="Wingdings" w:hint="default"/>
      </w:rPr>
    </w:lvl>
    <w:lvl w:ilvl="6" w:tplc="04240001" w:tentative="1">
      <w:start w:val="1"/>
      <w:numFmt w:val="bullet"/>
      <w:lvlText w:val=""/>
      <w:lvlJc w:val="left"/>
      <w:pPr>
        <w:ind w:left="5062" w:hanging="360"/>
      </w:pPr>
      <w:rPr>
        <w:rFonts w:ascii="Symbol" w:hAnsi="Symbol" w:hint="default"/>
      </w:rPr>
    </w:lvl>
    <w:lvl w:ilvl="7" w:tplc="04240003" w:tentative="1">
      <w:start w:val="1"/>
      <w:numFmt w:val="bullet"/>
      <w:lvlText w:val="o"/>
      <w:lvlJc w:val="left"/>
      <w:pPr>
        <w:ind w:left="5782" w:hanging="360"/>
      </w:pPr>
      <w:rPr>
        <w:rFonts w:ascii="Courier New" w:hAnsi="Courier New" w:cs="Courier New" w:hint="default"/>
      </w:rPr>
    </w:lvl>
    <w:lvl w:ilvl="8" w:tplc="04240005" w:tentative="1">
      <w:start w:val="1"/>
      <w:numFmt w:val="bullet"/>
      <w:lvlText w:val=""/>
      <w:lvlJc w:val="left"/>
      <w:pPr>
        <w:ind w:left="6502" w:hanging="360"/>
      </w:pPr>
      <w:rPr>
        <w:rFonts w:ascii="Wingdings" w:hAnsi="Wingdings" w:hint="default"/>
      </w:rPr>
    </w:lvl>
  </w:abstractNum>
  <w:abstractNum w:abstractNumId="25" w15:restartNumberingAfterBreak="0">
    <w:nsid w:val="310F4FC2"/>
    <w:multiLevelType w:val="hybridMultilevel"/>
    <w:tmpl w:val="943679C8"/>
    <w:lvl w:ilvl="0" w:tplc="5E880784">
      <w:start w:val="3"/>
      <w:numFmt w:val="bullet"/>
      <w:lvlText w:val="-"/>
      <w:lvlJc w:val="left"/>
      <w:pPr>
        <w:ind w:left="644" w:hanging="360"/>
      </w:pPr>
      <w:rPr>
        <w:rFonts w:ascii="Times New Roman" w:eastAsia="Times New Roman" w:hAnsi="Times New Roman" w:hint="default"/>
      </w:rPr>
    </w:lvl>
    <w:lvl w:ilvl="1" w:tplc="531EFBD2">
      <w:numFmt w:val="bullet"/>
      <w:lvlText w:val="–"/>
      <w:lvlJc w:val="left"/>
      <w:pPr>
        <w:ind w:left="2160" w:hanging="360"/>
      </w:pPr>
      <w:rPr>
        <w:rFonts w:ascii="Times New Roman" w:eastAsia="Times New Roman" w:hAnsi="Times New Roman" w:cs="Times New Roman"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6" w15:restartNumberingAfterBreak="0">
    <w:nsid w:val="352764ED"/>
    <w:multiLevelType w:val="hybridMultilevel"/>
    <w:tmpl w:val="51B4C3B2"/>
    <w:lvl w:ilvl="0" w:tplc="C9182C50">
      <w:start w:val="1"/>
      <w:numFmt w:val="bullet"/>
      <w:lvlText w:val="-"/>
      <w:lvlJc w:val="left"/>
      <w:pPr>
        <w:ind w:left="720" w:hanging="360"/>
      </w:pPr>
      <w:rPr>
        <w:rFonts w:ascii="Sylfaen" w:hAnsi="Sylfae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7" w15:restartNumberingAfterBreak="0">
    <w:nsid w:val="371E47F6"/>
    <w:multiLevelType w:val="hybridMultilevel"/>
    <w:tmpl w:val="F252D6FA"/>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28"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9"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30" w15:restartNumberingAfterBreak="0">
    <w:nsid w:val="417A3697"/>
    <w:multiLevelType w:val="hybridMultilevel"/>
    <w:tmpl w:val="DFDC9548"/>
    <w:lvl w:ilvl="0" w:tplc="C9182C50">
      <w:start w:val="1"/>
      <w:numFmt w:val="bullet"/>
      <w:lvlText w:val="-"/>
      <w:lvlJc w:val="left"/>
      <w:pPr>
        <w:ind w:left="2138" w:hanging="360"/>
      </w:pPr>
      <w:rPr>
        <w:rFonts w:ascii="Sylfaen" w:hAnsi="Sylfaen" w:hint="default"/>
      </w:rPr>
    </w:lvl>
    <w:lvl w:ilvl="1" w:tplc="04240003">
      <w:start w:val="1"/>
      <w:numFmt w:val="bullet"/>
      <w:lvlText w:val="o"/>
      <w:lvlJc w:val="left"/>
      <w:pPr>
        <w:ind w:left="2858" w:hanging="360"/>
      </w:pPr>
      <w:rPr>
        <w:rFonts w:ascii="Courier New" w:hAnsi="Courier New" w:cs="Courier New" w:hint="default"/>
      </w:rPr>
    </w:lvl>
    <w:lvl w:ilvl="2" w:tplc="04240005">
      <w:start w:val="1"/>
      <w:numFmt w:val="bullet"/>
      <w:lvlText w:val=""/>
      <w:lvlJc w:val="left"/>
      <w:pPr>
        <w:ind w:left="3578" w:hanging="360"/>
      </w:pPr>
      <w:rPr>
        <w:rFonts w:ascii="Wingdings" w:hAnsi="Wingdings" w:hint="default"/>
      </w:rPr>
    </w:lvl>
    <w:lvl w:ilvl="3" w:tplc="04240001">
      <w:start w:val="1"/>
      <w:numFmt w:val="bullet"/>
      <w:lvlText w:val=""/>
      <w:lvlJc w:val="left"/>
      <w:pPr>
        <w:ind w:left="4298" w:hanging="360"/>
      </w:pPr>
      <w:rPr>
        <w:rFonts w:ascii="Symbol" w:hAnsi="Symbol" w:hint="default"/>
      </w:rPr>
    </w:lvl>
    <w:lvl w:ilvl="4" w:tplc="04240003">
      <w:start w:val="1"/>
      <w:numFmt w:val="bullet"/>
      <w:lvlText w:val="o"/>
      <w:lvlJc w:val="left"/>
      <w:pPr>
        <w:ind w:left="5018" w:hanging="360"/>
      </w:pPr>
      <w:rPr>
        <w:rFonts w:ascii="Courier New" w:hAnsi="Courier New" w:cs="Courier New" w:hint="default"/>
      </w:rPr>
    </w:lvl>
    <w:lvl w:ilvl="5" w:tplc="04240005">
      <w:start w:val="1"/>
      <w:numFmt w:val="bullet"/>
      <w:lvlText w:val=""/>
      <w:lvlJc w:val="left"/>
      <w:pPr>
        <w:ind w:left="5738" w:hanging="360"/>
      </w:pPr>
      <w:rPr>
        <w:rFonts w:ascii="Wingdings" w:hAnsi="Wingdings" w:hint="default"/>
      </w:rPr>
    </w:lvl>
    <w:lvl w:ilvl="6" w:tplc="04240001">
      <w:start w:val="1"/>
      <w:numFmt w:val="bullet"/>
      <w:lvlText w:val=""/>
      <w:lvlJc w:val="left"/>
      <w:pPr>
        <w:ind w:left="6458" w:hanging="360"/>
      </w:pPr>
      <w:rPr>
        <w:rFonts w:ascii="Symbol" w:hAnsi="Symbol" w:hint="default"/>
      </w:rPr>
    </w:lvl>
    <w:lvl w:ilvl="7" w:tplc="04240003">
      <w:start w:val="1"/>
      <w:numFmt w:val="bullet"/>
      <w:lvlText w:val="o"/>
      <w:lvlJc w:val="left"/>
      <w:pPr>
        <w:ind w:left="7178" w:hanging="360"/>
      </w:pPr>
      <w:rPr>
        <w:rFonts w:ascii="Courier New" w:hAnsi="Courier New" w:cs="Courier New" w:hint="default"/>
      </w:rPr>
    </w:lvl>
    <w:lvl w:ilvl="8" w:tplc="04240005">
      <w:start w:val="1"/>
      <w:numFmt w:val="bullet"/>
      <w:lvlText w:val=""/>
      <w:lvlJc w:val="left"/>
      <w:pPr>
        <w:ind w:left="7898" w:hanging="360"/>
      </w:pPr>
      <w:rPr>
        <w:rFonts w:ascii="Wingdings" w:hAnsi="Wingdings" w:hint="default"/>
      </w:rPr>
    </w:lvl>
  </w:abstractNum>
  <w:abstractNum w:abstractNumId="31"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4BCD4574"/>
    <w:multiLevelType w:val="hybridMultilevel"/>
    <w:tmpl w:val="7B9EE652"/>
    <w:lvl w:ilvl="0" w:tplc="2C3EC1F4">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D910AEF"/>
    <w:multiLevelType w:val="hybridMultilevel"/>
    <w:tmpl w:val="8C400202"/>
    <w:lvl w:ilvl="0" w:tplc="04240001">
      <w:start w:val="1"/>
      <w:numFmt w:val="bullet"/>
      <w:lvlText w:val=""/>
      <w:lvlJc w:val="left"/>
      <w:pPr>
        <w:ind w:left="1287" w:hanging="360"/>
      </w:pPr>
      <w:rPr>
        <w:rFonts w:ascii="Symbol" w:hAnsi="Symbol" w:hint="default"/>
      </w:rPr>
    </w:lvl>
    <w:lvl w:ilvl="1" w:tplc="04240003" w:tentative="1">
      <w:start w:val="1"/>
      <w:numFmt w:val="bullet"/>
      <w:lvlText w:val="o"/>
      <w:lvlJc w:val="left"/>
      <w:pPr>
        <w:ind w:left="2007" w:hanging="360"/>
      </w:pPr>
      <w:rPr>
        <w:rFonts w:ascii="Courier New" w:hAnsi="Courier New" w:cs="Courier New" w:hint="default"/>
      </w:rPr>
    </w:lvl>
    <w:lvl w:ilvl="2" w:tplc="04240005" w:tentative="1">
      <w:start w:val="1"/>
      <w:numFmt w:val="bullet"/>
      <w:lvlText w:val=""/>
      <w:lvlJc w:val="left"/>
      <w:pPr>
        <w:ind w:left="2727" w:hanging="360"/>
      </w:pPr>
      <w:rPr>
        <w:rFonts w:ascii="Wingdings" w:hAnsi="Wingdings" w:hint="default"/>
      </w:rPr>
    </w:lvl>
    <w:lvl w:ilvl="3" w:tplc="04240001" w:tentative="1">
      <w:start w:val="1"/>
      <w:numFmt w:val="bullet"/>
      <w:lvlText w:val=""/>
      <w:lvlJc w:val="left"/>
      <w:pPr>
        <w:ind w:left="3447" w:hanging="360"/>
      </w:pPr>
      <w:rPr>
        <w:rFonts w:ascii="Symbol" w:hAnsi="Symbol" w:hint="default"/>
      </w:rPr>
    </w:lvl>
    <w:lvl w:ilvl="4" w:tplc="04240003" w:tentative="1">
      <w:start w:val="1"/>
      <w:numFmt w:val="bullet"/>
      <w:lvlText w:val="o"/>
      <w:lvlJc w:val="left"/>
      <w:pPr>
        <w:ind w:left="4167" w:hanging="360"/>
      </w:pPr>
      <w:rPr>
        <w:rFonts w:ascii="Courier New" w:hAnsi="Courier New" w:cs="Courier New" w:hint="default"/>
      </w:rPr>
    </w:lvl>
    <w:lvl w:ilvl="5" w:tplc="04240005" w:tentative="1">
      <w:start w:val="1"/>
      <w:numFmt w:val="bullet"/>
      <w:lvlText w:val=""/>
      <w:lvlJc w:val="left"/>
      <w:pPr>
        <w:ind w:left="4887" w:hanging="360"/>
      </w:pPr>
      <w:rPr>
        <w:rFonts w:ascii="Wingdings" w:hAnsi="Wingdings" w:hint="default"/>
      </w:rPr>
    </w:lvl>
    <w:lvl w:ilvl="6" w:tplc="04240001" w:tentative="1">
      <w:start w:val="1"/>
      <w:numFmt w:val="bullet"/>
      <w:lvlText w:val=""/>
      <w:lvlJc w:val="left"/>
      <w:pPr>
        <w:ind w:left="5607" w:hanging="360"/>
      </w:pPr>
      <w:rPr>
        <w:rFonts w:ascii="Symbol" w:hAnsi="Symbol" w:hint="default"/>
      </w:rPr>
    </w:lvl>
    <w:lvl w:ilvl="7" w:tplc="04240003" w:tentative="1">
      <w:start w:val="1"/>
      <w:numFmt w:val="bullet"/>
      <w:lvlText w:val="o"/>
      <w:lvlJc w:val="left"/>
      <w:pPr>
        <w:ind w:left="6327" w:hanging="360"/>
      </w:pPr>
      <w:rPr>
        <w:rFonts w:ascii="Courier New" w:hAnsi="Courier New" w:cs="Courier New" w:hint="default"/>
      </w:rPr>
    </w:lvl>
    <w:lvl w:ilvl="8" w:tplc="04240005" w:tentative="1">
      <w:start w:val="1"/>
      <w:numFmt w:val="bullet"/>
      <w:lvlText w:val=""/>
      <w:lvlJc w:val="left"/>
      <w:pPr>
        <w:ind w:left="7047" w:hanging="360"/>
      </w:pPr>
      <w:rPr>
        <w:rFonts w:ascii="Wingdings" w:hAnsi="Wingdings" w:hint="default"/>
      </w:rPr>
    </w:lvl>
  </w:abstractNum>
  <w:abstractNum w:abstractNumId="35"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6"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8" w15:restartNumberingAfterBreak="0">
    <w:nsid w:val="55C70511"/>
    <w:multiLevelType w:val="hybridMultilevel"/>
    <w:tmpl w:val="08F60C34"/>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8DD4F0A"/>
    <w:multiLevelType w:val="hybridMultilevel"/>
    <w:tmpl w:val="1F7E6FF6"/>
    <w:lvl w:ilvl="0" w:tplc="94088D04">
      <w:start w:val="1"/>
      <w:numFmt w:val="decimal"/>
      <w:lvlText w:val="%1."/>
      <w:lvlJc w:val="left"/>
      <w:pPr>
        <w:ind w:left="2912" w:hanging="360"/>
      </w:pPr>
      <w:rPr>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0" w15:restartNumberingAfterBreak="0">
    <w:nsid w:val="59B7041C"/>
    <w:multiLevelType w:val="hybridMultilevel"/>
    <w:tmpl w:val="23F01C70"/>
    <w:lvl w:ilvl="0" w:tplc="C9182C50">
      <w:start w:val="1"/>
      <w:numFmt w:val="bullet"/>
      <w:lvlText w:val="-"/>
      <w:lvlJc w:val="left"/>
      <w:pPr>
        <w:ind w:left="1740" w:hanging="360"/>
      </w:pPr>
      <w:rPr>
        <w:rFonts w:ascii="Sylfaen" w:hAnsi="Sylfaen" w:hint="default"/>
      </w:rPr>
    </w:lvl>
    <w:lvl w:ilvl="1" w:tplc="04240003" w:tentative="1">
      <w:start w:val="1"/>
      <w:numFmt w:val="bullet"/>
      <w:lvlText w:val="o"/>
      <w:lvlJc w:val="left"/>
      <w:pPr>
        <w:ind w:left="2460" w:hanging="360"/>
      </w:pPr>
      <w:rPr>
        <w:rFonts w:ascii="Courier New" w:hAnsi="Courier New" w:cs="Courier New" w:hint="default"/>
      </w:rPr>
    </w:lvl>
    <w:lvl w:ilvl="2" w:tplc="04240005" w:tentative="1">
      <w:start w:val="1"/>
      <w:numFmt w:val="bullet"/>
      <w:lvlText w:val=""/>
      <w:lvlJc w:val="left"/>
      <w:pPr>
        <w:ind w:left="3180" w:hanging="360"/>
      </w:pPr>
      <w:rPr>
        <w:rFonts w:ascii="Wingdings" w:hAnsi="Wingdings" w:hint="default"/>
      </w:rPr>
    </w:lvl>
    <w:lvl w:ilvl="3" w:tplc="04240001" w:tentative="1">
      <w:start w:val="1"/>
      <w:numFmt w:val="bullet"/>
      <w:lvlText w:val=""/>
      <w:lvlJc w:val="left"/>
      <w:pPr>
        <w:ind w:left="3900" w:hanging="360"/>
      </w:pPr>
      <w:rPr>
        <w:rFonts w:ascii="Symbol" w:hAnsi="Symbol" w:hint="default"/>
      </w:rPr>
    </w:lvl>
    <w:lvl w:ilvl="4" w:tplc="04240003" w:tentative="1">
      <w:start w:val="1"/>
      <w:numFmt w:val="bullet"/>
      <w:lvlText w:val="o"/>
      <w:lvlJc w:val="left"/>
      <w:pPr>
        <w:ind w:left="4620" w:hanging="360"/>
      </w:pPr>
      <w:rPr>
        <w:rFonts w:ascii="Courier New" w:hAnsi="Courier New" w:cs="Courier New" w:hint="default"/>
      </w:rPr>
    </w:lvl>
    <w:lvl w:ilvl="5" w:tplc="04240005" w:tentative="1">
      <w:start w:val="1"/>
      <w:numFmt w:val="bullet"/>
      <w:lvlText w:val=""/>
      <w:lvlJc w:val="left"/>
      <w:pPr>
        <w:ind w:left="5340" w:hanging="360"/>
      </w:pPr>
      <w:rPr>
        <w:rFonts w:ascii="Wingdings" w:hAnsi="Wingdings" w:hint="default"/>
      </w:rPr>
    </w:lvl>
    <w:lvl w:ilvl="6" w:tplc="04240001" w:tentative="1">
      <w:start w:val="1"/>
      <w:numFmt w:val="bullet"/>
      <w:lvlText w:val=""/>
      <w:lvlJc w:val="left"/>
      <w:pPr>
        <w:ind w:left="6060" w:hanging="360"/>
      </w:pPr>
      <w:rPr>
        <w:rFonts w:ascii="Symbol" w:hAnsi="Symbol" w:hint="default"/>
      </w:rPr>
    </w:lvl>
    <w:lvl w:ilvl="7" w:tplc="04240003" w:tentative="1">
      <w:start w:val="1"/>
      <w:numFmt w:val="bullet"/>
      <w:lvlText w:val="o"/>
      <w:lvlJc w:val="left"/>
      <w:pPr>
        <w:ind w:left="6780" w:hanging="360"/>
      </w:pPr>
      <w:rPr>
        <w:rFonts w:ascii="Courier New" w:hAnsi="Courier New" w:cs="Courier New" w:hint="default"/>
      </w:rPr>
    </w:lvl>
    <w:lvl w:ilvl="8" w:tplc="04240005" w:tentative="1">
      <w:start w:val="1"/>
      <w:numFmt w:val="bullet"/>
      <w:lvlText w:val=""/>
      <w:lvlJc w:val="left"/>
      <w:pPr>
        <w:ind w:left="7500" w:hanging="360"/>
      </w:pPr>
      <w:rPr>
        <w:rFonts w:ascii="Wingdings" w:hAnsi="Wingdings" w:hint="default"/>
      </w:rPr>
    </w:lvl>
  </w:abstractNum>
  <w:abstractNum w:abstractNumId="41"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2" w15:restartNumberingAfterBreak="0">
    <w:nsid w:val="64D74EDF"/>
    <w:multiLevelType w:val="hybridMultilevel"/>
    <w:tmpl w:val="1F7E6FF6"/>
    <w:lvl w:ilvl="0" w:tplc="94088D04">
      <w:start w:val="1"/>
      <w:numFmt w:val="decimal"/>
      <w:lvlText w:val="%1."/>
      <w:lvlJc w:val="left"/>
      <w:pPr>
        <w:ind w:left="2912" w:hanging="360"/>
      </w:pPr>
      <w:rPr>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3" w15:restartNumberingAfterBreak="0">
    <w:nsid w:val="66D2433A"/>
    <w:multiLevelType w:val="hybridMultilevel"/>
    <w:tmpl w:val="C2CA338A"/>
    <w:lvl w:ilvl="0" w:tplc="614E468C">
      <w:start w:val="1"/>
      <w:numFmt w:val="decimal"/>
      <w:lvlText w:val="%1."/>
      <w:lvlJc w:val="left"/>
      <w:pPr>
        <w:ind w:left="6031" w:hanging="360"/>
      </w:pPr>
    </w:lvl>
    <w:lvl w:ilvl="1" w:tplc="04240019">
      <w:start w:val="1"/>
      <w:numFmt w:val="lowerLetter"/>
      <w:lvlText w:val="%2."/>
      <w:lvlJc w:val="left"/>
      <w:pPr>
        <w:ind w:left="2214" w:hanging="360"/>
      </w:pPr>
    </w:lvl>
    <w:lvl w:ilvl="2" w:tplc="0424001B">
      <w:start w:val="1"/>
      <w:numFmt w:val="lowerRoman"/>
      <w:lvlText w:val="%3."/>
      <w:lvlJc w:val="right"/>
      <w:pPr>
        <w:ind w:left="2934" w:hanging="180"/>
      </w:pPr>
    </w:lvl>
    <w:lvl w:ilvl="3" w:tplc="0424000F">
      <w:start w:val="1"/>
      <w:numFmt w:val="decimal"/>
      <w:lvlText w:val="%4."/>
      <w:lvlJc w:val="left"/>
      <w:pPr>
        <w:ind w:left="3654" w:hanging="360"/>
      </w:pPr>
    </w:lvl>
    <w:lvl w:ilvl="4" w:tplc="04240019">
      <w:start w:val="1"/>
      <w:numFmt w:val="lowerLetter"/>
      <w:lvlText w:val="%5."/>
      <w:lvlJc w:val="left"/>
      <w:pPr>
        <w:ind w:left="4374" w:hanging="360"/>
      </w:pPr>
    </w:lvl>
    <w:lvl w:ilvl="5" w:tplc="0424001B">
      <w:start w:val="1"/>
      <w:numFmt w:val="lowerRoman"/>
      <w:lvlText w:val="%6."/>
      <w:lvlJc w:val="right"/>
      <w:pPr>
        <w:ind w:left="5094" w:hanging="180"/>
      </w:pPr>
    </w:lvl>
    <w:lvl w:ilvl="6" w:tplc="0424000F">
      <w:start w:val="1"/>
      <w:numFmt w:val="decimal"/>
      <w:lvlText w:val="%7."/>
      <w:lvlJc w:val="left"/>
      <w:pPr>
        <w:ind w:left="5814" w:hanging="360"/>
      </w:pPr>
    </w:lvl>
    <w:lvl w:ilvl="7" w:tplc="04240019">
      <w:start w:val="1"/>
      <w:numFmt w:val="lowerLetter"/>
      <w:lvlText w:val="%8."/>
      <w:lvlJc w:val="left"/>
      <w:pPr>
        <w:ind w:left="6534" w:hanging="360"/>
      </w:pPr>
    </w:lvl>
    <w:lvl w:ilvl="8" w:tplc="0424001B">
      <w:start w:val="1"/>
      <w:numFmt w:val="lowerRoman"/>
      <w:lvlText w:val="%9."/>
      <w:lvlJc w:val="right"/>
      <w:pPr>
        <w:ind w:left="7254" w:hanging="180"/>
      </w:pPr>
    </w:lvl>
  </w:abstractNum>
  <w:abstractNum w:abstractNumId="44" w15:restartNumberingAfterBreak="0">
    <w:nsid w:val="70CB75DF"/>
    <w:multiLevelType w:val="hybridMultilevel"/>
    <w:tmpl w:val="8E0028F8"/>
    <w:lvl w:ilvl="0" w:tplc="31CEF9DE">
      <w:numFmt w:val="bullet"/>
      <w:lvlText w:val="-"/>
      <w:lvlJc w:val="left"/>
      <w:pPr>
        <w:ind w:left="1776" w:hanging="360"/>
      </w:pPr>
    </w:lvl>
    <w:lvl w:ilvl="1" w:tplc="C632079C">
      <w:start w:val="1"/>
      <w:numFmt w:val="bullet"/>
      <w:lvlText w:val="-"/>
      <w:lvlJc w:val="left"/>
      <w:pPr>
        <w:ind w:left="2496" w:hanging="360"/>
      </w:pPr>
      <w:rPr>
        <w:rFonts w:ascii="Times New Roman" w:eastAsia="Times New Roman" w:hAnsi="Times New Roman" w:cs="Times New Roman" w:hint="default"/>
      </w:rPr>
    </w:lvl>
    <w:lvl w:ilvl="2" w:tplc="0424001B">
      <w:start w:val="1"/>
      <w:numFmt w:val="lowerRoman"/>
      <w:lvlText w:val="%3."/>
      <w:lvlJc w:val="right"/>
      <w:pPr>
        <w:ind w:left="3216" w:hanging="180"/>
      </w:pPr>
    </w:lvl>
    <w:lvl w:ilvl="3" w:tplc="0424000F">
      <w:start w:val="1"/>
      <w:numFmt w:val="decimal"/>
      <w:lvlText w:val="%4."/>
      <w:lvlJc w:val="left"/>
      <w:pPr>
        <w:ind w:left="3936" w:hanging="360"/>
      </w:pPr>
    </w:lvl>
    <w:lvl w:ilvl="4" w:tplc="04240019">
      <w:start w:val="1"/>
      <w:numFmt w:val="lowerLetter"/>
      <w:lvlText w:val="%5."/>
      <w:lvlJc w:val="left"/>
      <w:pPr>
        <w:ind w:left="4656" w:hanging="360"/>
      </w:pPr>
    </w:lvl>
    <w:lvl w:ilvl="5" w:tplc="0424001B">
      <w:start w:val="1"/>
      <w:numFmt w:val="lowerRoman"/>
      <w:lvlText w:val="%6."/>
      <w:lvlJc w:val="right"/>
      <w:pPr>
        <w:ind w:left="5376" w:hanging="180"/>
      </w:pPr>
    </w:lvl>
    <w:lvl w:ilvl="6" w:tplc="0424000F">
      <w:start w:val="1"/>
      <w:numFmt w:val="decimal"/>
      <w:lvlText w:val="%7."/>
      <w:lvlJc w:val="left"/>
      <w:pPr>
        <w:ind w:left="6096" w:hanging="360"/>
      </w:pPr>
    </w:lvl>
    <w:lvl w:ilvl="7" w:tplc="04240019">
      <w:start w:val="1"/>
      <w:numFmt w:val="lowerLetter"/>
      <w:lvlText w:val="%8."/>
      <w:lvlJc w:val="left"/>
      <w:pPr>
        <w:ind w:left="6816" w:hanging="360"/>
      </w:pPr>
    </w:lvl>
    <w:lvl w:ilvl="8" w:tplc="0424001B">
      <w:start w:val="1"/>
      <w:numFmt w:val="lowerRoman"/>
      <w:lvlText w:val="%9."/>
      <w:lvlJc w:val="right"/>
      <w:pPr>
        <w:ind w:left="7536" w:hanging="180"/>
      </w:pPr>
    </w:lvl>
  </w:abstractNum>
  <w:abstractNum w:abstractNumId="4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6" w15:restartNumberingAfterBreak="0">
    <w:nsid w:val="78CE38FC"/>
    <w:multiLevelType w:val="hybridMultilevel"/>
    <w:tmpl w:val="A6D6E0D0"/>
    <w:lvl w:ilvl="0" w:tplc="DAD6ECF8">
      <w:start w:val="1"/>
      <w:numFmt w:val="lowerLetter"/>
      <w:lvlText w:val="%1)"/>
      <w:lvlJc w:val="left"/>
      <w:pPr>
        <w:ind w:left="1380" w:hanging="360"/>
      </w:pPr>
      <w:rPr>
        <w:rFonts w:hint="default"/>
      </w:rPr>
    </w:lvl>
    <w:lvl w:ilvl="1" w:tplc="04240019" w:tentative="1">
      <w:start w:val="1"/>
      <w:numFmt w:val="lowerLetter"/>
      <w:lvlText w:val="%2."/>
      <w:lvlJc w:val="left"/>
      <w:pPr>
        <w:ind w:left="2100" w:hanging="360"/>
      </w:pPr>
    </w:lvl>
    <w:lvl w:ilvl="2" w:tplc="0424001B" w:tentative="1">
      <w:start w:val="1"/>
      <w:numFmt w:val="lowerRoman"/>
      <w:lvlText w:val="%3."/>
      <w:lvlJc w:val="right"/>
      <w:pPr>
        <w:ind w:left="2820" w:hanging="180"/>
      </w:pPr>
    </w:lvl>
    <w:lvl w:ilvl="3" w:tplc="0424000F" w:tentative="1">
      <w:start w:val="1"/>
      <w:numFmt w:val="decimal"/>
      <w:lvlText w:val="%4."/>
      <w:lvlJc w:val="left"/>
      <w:pPr>
        <w:ind w:left="3540" w:hanging="360"/>
      </w:pPr>
    </w:lvl>
    <w:lvl w:ilvl="4" w:tplc="04240019" w:tentative="1">
      <w:start w:val="1"/>
      <w:numFmt w:val="lowerLetter"/>
      <w:lvlText w:val="%5."/>
      <w:lvlJc w:val="left"/>
      <w:pPr>
        <w:ind w:left="4260" w:hanging="360"/>
      </w:pPr>
    </w:lvl>
    <w:lvl w:ilvl="5" w:tplc="0424001B" w:tentative="1">
      <w:start w:val="1"/>
      <w:numFmt w:val="lowerRoman"/>
      <w:lvlText w:val="%6."/>
      <w:lvlJc w:val="right"/>
      <w:pPr>
        <w:ind w:left="4980" w:hanging="180"/>
      </w:pPr>
    </w:lvl>
    <w:lvl w:ilvl="6" w:tplc="0424000F" w:tentative="1">
      <w:start w:val="1"/>
      <w:numFmt w:val="decimal"/>
      <w:lvlText w:val="%7."/>
      <w:lvlJc w:val="left"/>
      <w:pPr>
        <w:ind w:left="5700" w:hanging="360"/>
      </w:pPr>
    </w:lvl>
    <w:lvl w:ilvl="7" w:tplc="04240019" w:tentative="1">
      <w:start w:val="1"/>
      <w:numFmt w:val="lowerLetter"/>
      <w:lvlText w:val="%8."/>
      <w:lvlJc w:val="left"/>
      <w:pPr>
        <w:ind w:left="6420" w:hanging="360"/>
      </w:pPr>
    </w:lvl>
    <w:lvl w:ilvl="8" w:tplc="0424001B" w:tentative="1">
      <w:start w:val="1"/>
      <w:numFmt w:val="lowerRoman"/>
      <w:lvlText w:val="%9."/>
      <w:lvlJc w:val="right"/>
      <w:pPr>
        <w:ind w:left="7140" w:hanging="180"/>
      </w:pPr>
    </w:lvl>
  </w:abstractNum>
  <w:num w:numId="1">
    <w:abstractNumId w:val="12"/>
  </w:num>
  <w:num w:numId="2">
    <w:abstractNumId w:val="37"/>
  </w:num>
  <w:num w:numId="3">
    <w:abstractNumId w:val="28"/>
  </w:num>
  <w:num w:numId="4">
    <w:abstractNumId w:val="29"/>
  </w:num>
  <w:num w:numId="5">
    <w:abstractNumId w:val="35"/>
  </w:num>
  <w:num w:numId="6">
    <w:abstractNumId w:val="45"/>
  </w:num>
  <w:num w:numId="7">
    <w:abstractNumId w:val="0"/>
  </w:num>
  <w:num w:numId="8">
    <w:abstractNumId w:val="16"/>
  </w:num>
  <w:num w:numId="9">
    <w:abstractNumId w:val="1"/>
  </w:num>
  <w:num w:numId="10">
    <w:abstractNumId w:val="31"/>
  </w:num>
  <w:num w:numId="1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num>
  <w:num w:numId="13">
    <w:abstractNumId w:val="32"/>
  </w:num>
  <w:num w:numId="14">
    <w:abstractNumId w:val="13"/>
  </w:num>
  <w:num w:numId="15">
    <w:abstractNumId w:val="2"/>
    <w:lvlOverride w:ilvl="0">
      <w:lvl w:ilvl="0">
        <w:numFmt w:val="bullet"/>
        <w:lvlText w:val=""/>
        <w:legacy w:legacy="1" w:legacySpace="0" w:legacyIndent="283"/>
        <w:lvlJc w:val="left"/>
        <w:pPr>
          <w:ind w:left="283" w:hanging="283"/>
        </w:pPr>
        <w:rPr>
          <w:rFonts w:ascii="Symbol" w:hAnsi="Symbol" w:hint="default"/>
        </w:rPr>
      </w:lvl>
    </w:lvlOverride>
  </w:num>
  <w:num w:numId="16">
    <w:abstractNumId w:val="38"/>
  </w:num>
  <w:num w:numId="17">
    <w:abstractNumId w:val="11"/>
  </w:num>
  <w:num w:numId="18">
    <w:abstractNumId w:val="41"/>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9"/>
  </w:num>
  <w:num w:numId="23">
    <w:abstractNumId w:val="17"/>
  </w:num>
  <w:num w:numId="24">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25">
    <w:abstractNumId w:val="14"/>
  </w:num>
  <w:num w:numId="26">
    <w:abstractNumId w:val="26"/>
  </w:num>
  <w:num w:numId="27">
    <w:abstractNumId w:val="30"/>
  </w:num>
  <w:num w:numId="28">
    <w:abstractNumId w:val="43"/>
  </w:num>
  <w:num w:numId="29">
    <w:abstractNumId w:val="25"/>
  </w:num>
  <w:num w:numId="30">
    <w:abstractNumId w:val="7"/>
  </w:num>
  <w:num w:numId="31">
    <w:abstractNumId w:val="6"/>
  </w:num>
  <w:num w:numId="32">
    <w:abstractNumId w:val="5"/>
  </w:num>
  <w:num w:numId="33">
    <w:abstractNumId w:val="4"/>
  </w:num>
  <w:num w:numId="34">
    <w:abstractNumId w:val="3"/>
  </w:num>
  <w:num w:numId="35">
    <w:abstractNumId w:val="46"/>
  </w:num>
  <w:num w:numId="36">
    <w:abstractNumId w:val="23"/>
  </w:num>
  <w:num w:numId="37">
    <w:abstractNumId w:val="40"/>
  </w:num>
  <w:num w:numId="38">
    <w:abstractNumId w:val="19"/>
  </w:num>
  <w:num w:numId="39">
    <w:abstractNumId w:val="18"/>
  </w:num>
  <w:num w:numId="40">
    <w:abstractNumId w:val="15"/>
  </w:num>
  <w:num w:numId="41">
    <w:abstractNumId w:val="10"/>
  </w:num>
  <w:num w:numId="42">
    <w:abstractNumId w:val="20"/>
  </w:num>
  <w:num w:numId="43">
    <w:abstractNumId w:val="39"/>
  </w:num>
  <w:num w:numId="44">
    <w:abstractNumId w:val="21"/>
  </w:num>
  <w:num w:numId="45">
    <w:abstractNumId w:val="24"/>
  </w:num>
  <w:num w:numId="46">
    <w:abstractNumId w:val="36"/>
  </w:num>
  <w:num w:numId="47">
    <w:abstractNumId w:val="3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01D2"/>
    <w:rsid w:val="00001308"/>
    <w:rsid w:val="00001AC4"/>
    <w:rsid w:val="000023E9"/>
    <w:rsid w:val="0000356F"/>
    <w:rsid w:val="00003A3B"/>
    <w:rsid w:val="0000665F"/>
    <w:rsid w:val="000103CF"/>
    <w:rsid w:val="00010602"/>
    <w:rsid w:val="00012177"/>
    <w:rsid w:val="0001251C"/>
    <w:rsid w:val="00012628"/>
    <w:rsid w:val="0001313C"/>
    <w:rsid w:val="00014E14"/>
    <w:rsid w:val="00015413"/>
    <w:rsid w:val="000155D7"/>
    <w:rsid w:val="00015C56"/>
    <w:rsid w:val="00015DA5"/>
    <w:rsid w:val="00015EDA"/>
    <w:rsid w:val="00016062"/>
    <w:rsid w:val="000160A4"/>
    <w:rsid w:val="000167C2"/>
    <w:rsid w:val="0001699D"/>
    <w:rsid w:val="00017818"/>
    <w:rsid w:val="000206F2"/>
    <w:rsid w:val="00021912"/>
    <w:rsid w:val="000223C4"/>
    <w:rsid w:val="000226D3"/>
    <w:rsid w:val="000231B5"/>
    <w:rsid w:val="00023458"/>
    <w:rsid w:val="000236F0"/>
    <w:rsid w:val="00023AF9"/>
    <w:rsid w:val="00023CD5"/>
    <w:rsid w:val="000240A5"/>
    <w:rsid w:val="00024419"/>
    <w:rsid w:val="00026D05"/>
    <w:rsid w:val="00026DCA"/>
    <w:rsid w:val="000279B3"/>
    <w:rsid w:val="00027C0D"/>
    <w:rsid w:val="00027EDE"/>
    <w:rsid w:val="00030547"/>
    <w:rsid w:val="000316EB"/>
    <w:rsid w:val="000317BA"/>
    <w:rsid w:val="00032770"/>
    <w:rsid w:val="000333F7"/>
    <w:rsid w:val="00035153"/>
    <w:rsid w:val="000353C4"/>
    <w:rsid w:val="00035B2B"/>
    <w:rsid w:val="0003641A"/>
    <w:rsid w:val="000372A0"/>
    <w:rsid w:val="0003779B"/>
    <w:rsid w:val="00037A31"/>
    <w:rsid w:val="00037A68"/>
    <w:rsid w:val="00037E00"/>
    <w:rsid w:val="0004012D"/>
    <w:rsid w:val="00042741"/>
    <w:rsid w:val="00044173"/>
    <w:rsid w:val="0004426B"/>
    <w:rsid w:val="0004451C"/>
    <w:rsid w:val="00044915"/>
    <w:rsid w:val="000450B2"/>
    <w:rsid w:val="00045C28"/>
    <w:rsid w:val="00045E76"/>
    <w:rsid w:val="0005054E"/>
    <w:rsid w:val="00050857"/>
    <w:rsid w:val="00050911"/>
    <w:rsid w:val="00051086"/>
    <w:rsid w:val="00051F75"/>
    <w:rsid w:val="00051FBB"/>
    <w:rsid w:val="00052E2A"/>
    <w:rsid w:val="0005577F"/>
    <w:rsid w:val="00055F78"/>
    <w:rsid w:val="000564BE"/>
    <w:rsid w:val="00056943"/>
    <w:rsid w:val="00056C5C"/>
    <w:rsid w:val="00056C75"/>
    <w:rsid w:val="00057123"/>
    <w:rsid w:val="00057444"/>
    <w:rsid w:val="000577DA"/>
    <w:rsid w:val="00057822"/>
    <w:rsid w:val="00061481"/>
    <w:rsid w:val="00061EDC"/>
    <w:rsid w:val="000638B6"/>
    <w:rsid w:val="000645B4"/>
    <w:rsid w:val="00067E87"/>
    <w:rsid w:val="00070622"/>
    <w:rsid w:val="00072D44"/>
    <w:rsid w:val="00072EF4"/>
    <w:rsid w:val="00073431"/>
    <w:rsid w:val="00073663"/>
    <w:rsid w:val="00073698"/>
    <w:rsid w:val="00075118"/>
    <w:rsid w:val="00076A4D"/>
    <w:rsid w:val="0008177B"/>
    <w:rsid w:val="000819C2"/>
    <w:rsid w:val="00082CFF"/>
    <w:rsid w:val="00082D19"/>
    <w:rsid w:val="000840A7"/>
    <w:rsid w:val="00084A22"/>
    <w:rsid w:val="000860CB"/>
    <w:rsid w:val="0009059D"/>
    <w:rsid w:val="00090CBD"/>
    <w:rsid w:val="000913B2"/>
    <w:rsid w:val="000914CC"/>
    <w:rsid w:val="00091775"/>
    <w:rsid w:val="000930DA"/>
    <w:rsid w:val="00093669"/>
    <w:rsid w:val="00094AD9"/>
    <w:rsid w:val="00094B03"/>
    <w:rsid w:val="00094B7E"/>
    <w:rsid w:val="000952C3"/>
    <w:rsid w:val="00095709"/>
    <w:rsid w:val="00095825"/>
    <w:rsid w:val="00095ECA"/>
    <w:rsid w:val="00096AC9"/>
    <w:rsid w:val="00096DB6"/>
    <w:rsid w:val="0009751F"/>
    <w:rsid w:val="000979A4"/>
    <w:rsid w:val="000979C3"/>
    <w:rsid w:val="000A09D6"/>
    <w:rsid w:val="000A0FF5"/>
    <w:rsid w:val="000A1CF3"/>
    <w:rsid w:val="000A3475"/>
    <w:rsid w:val="000A426F"/>
    <w:rsid w:val="000A488D"/>
    <w:rsid w:val="000A4D0B"/>
    <w:rsid w:val="000A5530"/>
    <w:rsid w:val="000A5DE4"/>
    <w:rsid w:val="000A6517"/>
    <w:rsid w:val="000B0056"/>
    <w:rsid w:val="000B05EC"/>
    <w:rsid w:val="000B13BA"/>
    <w:rsid w:val="000B18E0"/>
    <w:rsid w:val="000B2077"/>
    <w:rsid w:val="000B219E"/>
    <w:rsid w:val="000B4152"/>
    <w:rsid w:val="000B5029"/>
    <w:rsid w:val="000B540B"/>
    <w:rsid w:val="000B54B9"/>
    <w:rsid w:val="000B55DF"/>
    <w:rsid w:val="000B5F81"/>
    <w:rsid w:val="000B64B0"/>
    <w:rsid w:val="000B6DFF"/>
    <w:rsid w:val="000B7115"/>
    <w:rsid w:val="000C0125"/>
    <w:rsid w:val="000C01F1"/>
    <w:rsid w:val="000C2DEC"/>
    <w:rsid w:val="000C39F9"/>
    <w:rsid w:val="000C3D61"/>
    <w:rsid w:val="000C3E44"/>
    <w:rsid w:val="000C4538"/>
    <w:rsid w:val="000C5B25"/>
    <w:rsid w:val="000C625B"/>
    <w:rsid w:val="000C6335"/>
    <w:rsid w:val="000C67E8"/>
    <w:rsid w:val="000C6ACC"/>
    <w:rsid w:val="000C7DE4"/>
    <w:rsid w:val="000D074F"/>
    <w:rsid w:val="000D54C8"/>
    <w:rsid w:val="000D5E4B"/>
    <w:rsid w:val="000D6025"/>
    <w:rsid w:val="000D6B9A"/>
    <w:rsid w:val="000D78D2"/>
    <w:rsid w:val="000D79CA"/>
    <w:rsid w:val="000E091B"/>
    <w:rsid w:val="000E09F3"/>
    <w:rsid w:val="000E0B57"/>
    <w:rsid w:val="000E115C"/>
    <w:rsid w:val="000E14A6"/>
    <w:rsid w:val="000E27EA"/>
    <w:rsid w:val="000E2BC0"/>
    <w:rsid w:val="000E46F3"/>
    <w:rsid w:val="000E4748"/>
    <w:rsid w:val="000E5949"/>
    <w:rsid w:val="000E75EB"/>
    <w:rsid w:val="000F09BE"/>
    <w:rsid w:val="000F0CD9"/>
    <w:rsid w:val="000F0DDB"/>
    <w:rsid w:val="000F1524"/>
    <w:rsid w:val="000F4003"/>
    <w:rsid w:val="000F493A"/>
    <w:rsid w:val="000F57B0"/>
    <w:rsid w:val="000F5CEB"/>
    <w:rsid w:val="000F60CA"/>
    <w:rsid w:val="000F711B"/>
    <w:rsid w:val="000F7498"/>
    <w:rsid w:val="000F762D"/>
    <w:rsid w:val="000F7D00"/>
    <w:rsid w:val="00102448"/>
    <w:rsid w:val="0010247F"/>
    <w:rsid w:val="00102870"/>
    <w:rsid w:val="00102C9E"/>
    <w:rsid w:val="00102ECA"/>
    <w:rsid w:val="0010361A"/>
    <w:rsid w:val="00104B15"/>
    <w:rsid w:val="00104BC8"/>
    <w:rsid w:val="00104CD9"/>
    <w:rsid w:val="00104F4E"/>
    <w:rsid w:val="00105526"/>
    <w:rsid w:val="00110A27"/>
    <w:rsid w:val="00111517"/>
    <w:rsid w:val="00111666"/>
    <w:rsid w:val="001122D1"/>
    <w:rsid w:val="00113B4C"/>
    <w:rsid w:val="00114998"/>
    <w:rsid w:val="00114AE9"/>
    <w:rsid w:val="00114F70"/>
    <w:rsid w:val="001155E9"/>
    <w:rsid w:val="00116932"/>
    <w:rsid w:val="0011693E"/>
    <w:rsid w:val="00120AEF"/>
    <w:rsid w:val="00120F46"/>
    <w:rsid w:val="00121952"/>
    <w:rsid w:val="00122C5A"/>
    <w:rsid w:val="00123D39"/>
    <w:rsid w:val="0012468E"/>
    <w:rsid w:val="00125161"/>
    <w:rsid w:val="0012535E"/>
    <w:rsid w:val="00125B23"/>
    <w:rsid w:val="00125E51"/>
    <w:rsid w:val="00126387"/>
    <w:rsid w:val="00126781"/>
    <w:rsid w:val="00127979"/>
    <w:rsid w:val="00130144"/>
    <w:rsid w:val="001308C9"/>
    <w:rsid w:val="00131B4C"/>
    <w:rsid w:val="00133C02"/>
    <w:rsid w:val="00134C21"/>
    <w:rsid w:val="00134FE4"/>
    <w:rsid w:val="001353C9"/>
    <w:rsid w:val="00137BFF"/>
    <w:rsid w:val="00140CEE"/>
    <w:rsid w:val="00142098"/>
    <w:rsid w:val="00142AF7"/>
    <w:rsid w:val="00143601"/>
    <w:rsid w:val="00145287"/>
    <w:rsid w:val="001464B1"/>
    <w:rsid w:val="00147A95"/>
    <w:rsid w:val="00150045"/>
    <w:rsid w:val="001510FC"/>
    <w:rsid w:val="001516F2"/>
    <w:rsid w:val="001519FD"/>
    <w:rsid w:val="00151A40"/>
    <w:rsid w:val="00151C97"/>
    <w:rsid w:val="00152BD9"/>
    <w:rsid w:val="0015431D"/>
    <w:rsid w:val="00155281"/>
    <w:rsid w:val="0016017B"/>
    <w:rsid w:val="00161AB7"/>
    <w:rsid w:val="00161CA4"/>
    <w:rsid w:val="00162FB0"/>
    <w:rsid w:val="00163ADA"/>
    <w:rsid w:val="0016762C"/>
    <w:rsid w:val="001677C1"/>
    <w:rsid w:val="00167C54"/>
    <w:rsid w:val="00170136"/>
    <w:rsid w:val="00170954"/>
    <w:rsid w:val="00170BB3"/>
    <w:rsid w:val="00170D42"/>
    <w:rsid w:val="00171115"/>
    <w:rsid w:val="00171744"/>
    <w:rsid w:val="00171A5A"/>
    <w:rsid w:val="00171CBC"/>
    <w:rsid w:val="00171F79"/>
    <w:rsid w:val="0017295A"/>
    <w:rsid w:val="001743EF"/>
    <w:rsid w:val="00174546"/>
    <w:rsid w:val="00177356"/>
    <w:rsid w:val="00177412"/>
    <w:rsid w:val="00180DBD"/>
    <w:rsid w:val="00181A32"/>
    <w:rsid w:val="00182886"/>
    <w:rsid w:val="00182EBB"/>
    <w:rsid w:val="00182F6B"/>
    <w:rsid w:val="00183218"/>
    <w:rsid w:val="00186341"/>
    <w:rsid w:val="0018699D"/>
    <w:rsid w:val="001876EF"/>
    <w:rsid w:val="001904F7"/>
    <w:rsid w:val="00193614"/>
    <w:rsid w:val="00194127"/>
    <w:rsid w:val="0019418F"/>
    <w:rsid w:val="001941C1"/>
    <w:rsid w:val="00195099"/>
    <w:rsid w:val="0019634B"/>
    <w:rsid w:val="001975CB"/>
    <w:rsid w:val="001A061C"/>
    <w:rsid w:val="001A123C"/>
    <w:rsid w:val="001A1A19"/>
    <w:rsid w:val="001A2E08"/>
    <w:rsid w:val="001A35EA"/>
    <w:rsid w:val="001A39D7"/>
    <w:rsid w:val="001A47A6"/>
    <w:rsid w:val="001A4B01"/>
    <w:rsid w:val="001A4B7C"/>
    <w:rsid w:val="001A4C0C"/>
    <w:rsid w:val="001A53ED"/>
    <w:rsid w:val="001A5FC7"/>
    <w:rsid w:val="001A6391"/>
    <w:rsid w:val="001A7823"/>
    <w:rsid w:val="001A7C88"/>
    <w:rsid w:val="001B0C25"/>
    <w:rsid w:val="001B1BD8"/>
    <w:rsid w:val="001B1C19"/>
    <w:rsid w:val="001B30D4"/>
    <w:rsid w:val="001B37BC"/>
    <w:rsid w:val="001B47DB"/>
    <w:rsid w:val="001B4930"/>
    <w:rsid w:val="001B4996"/>
    <w:rsid w:val="001B4F54"/>
    <w:rsid w:val="001B5071"/>
    <w:rsid w:val="001B5BD7"/>
    <w:rsid w:val="001B5DBA"/>
    <w:rsid w:val="001B6BB4"/>
    <w:rsid w:val="001B7531"/>
    <w:rsid w:val="001B7EED"/>
    <w:rsid w:val="001C078F"/>
    <w:rsid w:val="001C0A29"/>
    <w:rsid w:val="001C0C19"/>
    <w:rsid w:val="001C0DDD"/>
    <w:rsid w:val="001C14E9"/>
    <w:rsid w:val="001C3115"/>
    <w:rsid w:val="001C37AD"/>
    <w:rsid w:val="001C4026"/>
    <w:rsid w:val="001C51CA"/>
    <w:rsid w:val="001C55E4"/>
    <w:rsid w:val="001C5888"/>
    <w:rsid w:val="001C5D26"/>
    <w:rsid w:val="001C6595"/>
    <w:rsid w:val="001D12C3"/>
    <w:rsid w:val="001D20B3"/>
    <w:rsid w:val="001D2804"/>
    <w:rsid w:val="001D296A"/>
    <w:rsid w:val="001D2FA8"/>
    <w:rsid w:val="001D411D"/>
    <w:rsid w:val="001D471F"/>
    <w:rsid w:val="001D4E7C"/>
    <w:rsid w:val="001D5C4F"/>
    <w:rsid w:val="001D5F29"/>
    <w:rsid w:val="001D62A9"/>
    <w:rsid w:val="001D6BCE"/>
    <w:rsid w:val="001D70B0"/>
    <w:rsid w:val="001D7588"/>
    <w:rsid w:val="001D79BB"/>
    <w:rsid w:val="001D7EA4"/>
    <w:rsid w:val="001E015B"/>
    <w:rsid w:val="001E0A2A"/>
    <w:rsid w:val="001E0BF5"/>
    <w:rsid w:val="001E1099"/>
    <w:rsid w:val="001E1D4F"/>
    <w:rsid w:val="001E30C0"/>
    <w:rsid w:val="001E3153"/>
    <w:rsid w:val="001E422B"/>
    <w:rsid w:val="001E454D"/>
    <w:rsid w:val="001F040A"/>
    <w:rsid w:val="001F1894"/>
    <w:rsid w:val="001F2253"/>
    <w:rsid w:val="001F2B0C"/>
    <w:rsid w:val="001F32DD"/>
    <w:rsid w:val="001F3532"/>
    <w:rsid w:val="001F46EF"/>
    <w:rsid w:val="001F5211"/>
    <w:rsid w:val="001F579C"/>
    <w:rsid w:val="001F67E3"/>
    <w:rsid w:val="00201389"/>
    <w:rsid w:val="00201440"/>
    <w:rsid w:val="00202D85"/>
    <w:rsid w:val="00204876"/>
    <w:rsid w:val="00204FEB"/>
    <w:rsid w:val="00205819"/>
    <w:rsid w:val="0020603F"/>
    <w:rsid w:val="0020626A"/>
    <w:rsid w:val="0020650B"/>
    <w:rsid w:val="002065CD"/>
    <w:rsid w:val="00207F84"/>
    <w:rsid w:val="002131D6"/>
    <w:rsid w:val="00213AF6"/>
    <w:rsid w:val="00214B8A"/>
    <w:rsid w:val="00215308"/>
    <w:rsid w:val="00215A3C"/>
    <w:rsid w:val="00215D69"/>
    <w:rsid w:val="00216876"/>
    <w:rsid w:val="0021687C"/>
    <w:rsid w:val="002172A0"/>
    <w:rsid w:val="00217DD3"/>
    <w:rsid w:val="00220C0F"/>
    <w:rsid w:val="00220E7B"/>
    <w:rsid w:val="00220F84"/>
    <w:rsid w:val="0022154A"/>
    <w:rsid w:val="002223CD"/>
    <w:rsid w:val="00222584"/>
    <w:rsid w:val="002225B4"/>
    <w:rsid w:val="0022291E"/>
    <w:rsid w:val="002252D5"/>
    <w:rsid w:val="002261E0"/>
    <w:rsid w:val="00227771"/>
    <w:rsid w:val="0023034D"/>
    <w:rsid w:val="00230B11"/>
    <w:rsid w:val="00232CE9"/>
    <w:rsid w:val="00234405"/>
    <w:rsid w:val="00234BAD"/>
    <w:rsid w:val="00236602"/>
    <w:rsid w:val="00236C57"/>
    <w:rsid w:val="00240249"/>
    <w:rsid w:val="0024143A"/>
    <w:rsid w:val="00241A7C"/>
    <w:rsid w:val="00242331"/>
    <w:rsid w:val="0024239F"/>
    <w:rsid w:val="002431B6"/>
    <w:rsid w:val="00245E86"/>
    <w:rsid w:val="00246563"/>
    <w:rsid w:val="00246A4A"/>
    <w:rsid w:val="00246D77"/>
    <w:rsid w:val="0024742F"/>
    <w:rsid w:val="00247553"/>
    <w:rsid w:val="0025091A"/>
    <w:rsid w:val="00250AFE"/>
    <w:rsid w:val="00251254"/>
    <w:rsid w:val="002532C1"/>
    <w:rsid w:val="00253BBE"/>
    <w:rsid w:val="00254149"/>
    <w:rsid w:val="002552F7"/>
    <w:rsid w:val="00255B1B"/>
    <w:rsid w:val="002616E7"/>
    <w:rsid w:val="00261C59"/>
    <w:rsid w:val="00261CED"/>
    <w:rsid w:val="00262474"/>
    <w:rsid w:val="00262D26"/>
    <w:rsid w:val="00263FC3"/>
    <w:rsid w:val="00264770"/>
    <w:rsid w:val="00264982"/>
    <w:rsid w:val="002653CA"/>
    <w:rsid w:val="00265952"/>
    <w:rsid w:val="00265C08"/>
    <w:rsid w:val="0026783B"/>
    <w:rsid w:val="0027004D"/>
    <w:rsid w:val="002710BF"/>
    <w:rsid w:val="002740F3"/>
    <w:rsid w:val="0027445B"/>
    <w:rsid w:val="00274567"/>
    <w:rsid w:val="00274D08"/>
    <w:rsid w:val="00276384"/>
    <w:rsid w:val="00276412"/>
    <w:rsid w:val="00277AD1"/>
    <w:rsid w:val="00277FC4"/>
    <w:rsid w:val="002807A2"/>
    <w:rsid w:val="00281269"/>
    <w:rsid w:val="00281DC6"/>
    <w:rsid w:val="0028325D"/>
    <w:rsid w:val="00284A93"/>
    <w:rsid w:val="002859C6"/>
    <w:rsid w:val="00286CF4"/>
    <w:rsid w:val="00286DFC"/>
    <w:rsid w:val="00290010"/>
    <w:rsid w:val="0029147C"/>
    <w:rsid w:val="0029161F"/>
    <w:rsid w:val="00291853"/>
    <w:rsid w:val="00291C7A"/>
    <w:rsid w:val="002920AD"/>
    <w:rsid w:val="00294A64"/>
    <w:rsid w:val="0029520B"/>
    <w:rsid w:val="0029526B"/>
    <w:rsid w:val="002957E8"/>
    <w:rsid w:val="00295C2F"/>
    <w:rsid w:val="0029635C"/>
    <w:rsid w:val="00296D82"/>
    <w:rsid w:val="0029710E"/>
    <w:rsid w:val="0029742C"/>
    <w:rsid w:val="002A000C"/>
    <w:rsid w:val="002A0FFB"/>
    <w:rsid w:val="002A119F"/>
    <w:rsid w:val="002A14CD"/>
    <w:rsid w:val="002A1A86"/>
    <w:rsid w:val="002A3A14"/>
    <w:rsid w:val="002A46D3"/>
    <w:rsid w:val="002A4913"/>
    <w:rsid w:val="002A4AED"/>
    <w:rsid w:val="002A4EDD"/>
    <w:rsid w:val="002A5B21"/>
    <w:rsid w:val="002A61BB"/>
    <w:rsid w:val="002A6810"/>
    <w:rsid w:val="002A76FC"/>
    <w:rsid w:val="002A7B73"/>
    <w:rsid w:val="002B04CB"/>
    <w:rsid w:val="002B1A49"/>
    <w:rsid w:val="002B1ADB"/>
    <w:rsid w:val="002B30BE"/>
    <w:rsid w:val="002B30F0"/>
    <w:rsid w:val="002B3DFA"/>
    <w:rsid w:val="002B52D4"/>
    <w:rsid w:val="002B5306"/>
    <w:rsid w:val="002B562F"/>
    <w:rsid w:val="002B65A9"/>
    <w:rsid w:val="002B75C4"/>
    <w:rsid w:val="002B7E0B"/>
    <w:rsid w:val="002C17AB"/>
    <w:rsid w:val="002C35AF"/>
    <w:rsid w:val="002C3719"/>
    <w:rsid w:val="002C3A1C"/>
    <w:rsid w:val="002C3C25"/>
    <w:rsid w:val="002C3E1B"/>
    <w:rsid w:val="002C4AAC"/>
    <w:rsid w:val="002C4ED6"/>
    <w:rsid w:val="002C5BEC"/>
    <w:rsid w:val="002C5C42"/>
    <w:rsid w:val="002C63B9"/>
    <w:rsid w:val="002C6CB9"/>
    <w:rsid w:val="002D01DB"/>
    <w:rsid w:val="002D0303"/>
    <w:rsid w:val="002D3180"/>
    <w:rsid w:val="002D64A4"/>
    <w:rsid w:val="002D7F75"/>
    <w:rsid w:val="002E0D36"/>
    <w:rsid w:val="002E0E16"/>
    <w:rsid w:val="002E135B"/>
    <w:rsid w:val="002E266C"/>
    <w:rsid w:val="002E39AE"/>
    <w:rsid w:val="002E46C0"/>
    <w:rsid w:val="002E51C6"/>
    <w:rsid w:val="002E5E3C"/>
    <w:rsid w:val="002E6C8F"/>
    <w:rsid w:val="002E76B2"/>
    <w:rsid w:val="002E7C38"/>
    <w:rsid w:val="002E7C6F"/>
    <w:rsid w:val="002E7D64"/>
    <w:rsid w:val="002E7D8F"/>
    <w:rsid w:val="002F06F8"/>
    <w:rsid w:val="002F1174"/>
    <w:rsid w:val="002F28E5"/>
    <w:rsid w:val="002F376B"/>
    <w:rsid w:val="002F3EAC"/>
    <w:rsid w:val="002F49D8"/>
    <w:rsid w:val="002F7A0E"/>
    <w:rsid w:val="002F7F26"/>
    <w:rsid w:val="00300092"/>
    <w:rsid w:val="003006DB"/>
    <w:rsid w:val="00300AA2"/>
    <w:rsid w:val="0030228E"/>
    <w:rsid w:val="003025F2"/>
    <w:rsid w:val="00303F0E"/>
    <w:rsid w:val="003041EF"/>
    <w:rsid w:val="003057AC"/>
    <w:rsid w:val="00305ECA"/>
    <w:rsid w:val="00305F99"/>
    <w:rsid w:val="00307E40"/>
    <w:rsid w:val="003106E9"/>
    <w:rsid w:val="00311A27"/>
    <w:rsid w:val="00311AEA"/>
    <w:rsid w:val="00311FF2"/>
    <w:rsid w:val="00312592"/>
    <w:rsid w:val="00314A37"/>
    <w:rsid w:val="00315691"/>
    <w:rsid w:val="0031577D"/>
    <w:rsid w:val="00317A19"/>
    <w:rsid w:val="00320856"/>
    <w:rsid w:val="0032177B"/>
    <w:rsid w:val="00321E1D"/>
    <w:rsid w:val="003220E8"/>
    <w:rsid w:val="00323B0E"/>
    <w:rsid w:val="00324126"/>
    <w:rsid w:val="00324EA4"/>
    <w:rsid w:val="0033090C"/>
    <w:rsid w:val="00330AA3"/>
    <w:rsid w:val="00330EDA"/>
    <w:rsid w:val="0033175B"/>
    <w:rsid w:val="00332774"/>
    <w:rsid w:val="0033291C"/>
    <w:rsid w:val="00332D96"/>
    <w:rsid w:val="00333CC8"/>
    <w:rsid w:val="00333E0F"/>
    <w:rsid w:val="003345E5"/>
    <w:rsid w:val="0033563F"/>
    <w:rsid w:val="00335989"/>
    <w:rsid w:val="00335EFB"/>
    <w:rsid w:val="003362E9"/>
    <w:rsid w:val="00340427"/>
    <w:rsid w:val="00342051"/>
    <w:rsid w:val="00343A86"/>
    <w:rsid w:val="00343ECF"/>
    <w:rsid w:val="00344ACA"/>
    <w:rsid w:val="00344B52"/>
    <w:rsid w:val="00344D95"/>
    <w:rsid w:val="00346986"/>
    <w:rsid w:val="00347CF7"/>
    <w:rsid w:val="00347E64"/>
    <w:rsid w:val="003507E0"/>
    <w:rsid w:val="00350DCF"/>
    <w:rsid w:val="0035227C"/>
    <w:rsid w:val="0035574B"/>
    <w:rsid w:val="003561E6"/>
    <w:rsid w:val="00356B8A"/>
    <w:rsid w:val="00360E90"/>
    <w:rsid w:val="0036120B"/>
    <w:rsid w:val="00361293"/>
    <w:rsid w:val="00362A30"/>
    <w:rsid w:val="00363130"/>
    <w:rsid w:val="003634D2"/>
    <w:rsid w:val="003635F9"/>
    <w:rsid w:val="00363CDC"/>
    <w:rsid w:val="00364816"/>
    <w:rsid w:val="00364935"/>
    <w:rsid w:val="00364FD7"/>
    <w:rsid w:val="003659E5"/>
    <w:rsid w:val="00366E37"/>
    <w:rsid w:val="00366EDC"/>
    <w:rsid w:val="0037014B"/>
    <w:rsid w:val="0037103F"/>
    <w:rsid w:val="003711C4"/>
    <w:rsid w:val="0037271A"/>
    <w:rsid w:val="00372C98"/>
    <w:rsid w:val="003737B4"/>
    <w:rsid w:val="003758C0"/>
    <w:rsid w:val="00375DE0"/>
    <w:rsid w:val="00380562"/>
    <w:rsid w:val="00380732"/>
    <w:rsid w:val="00381705"/>
    <w:rsid w:val="0038225A"/>
    <w:rsid w:val="003822AF"/>
    <w:rsid w:val="00382D23"/>
    <w:rsid w:val="003835D3"/>
    <w:rsid w:val="003850B4"/>
    <w:rsid w:val="003852BA"/>
    <w:rsid w:val="003856C7"/>
    <w:rsid w:val="00387121"/>
    <w:rsid w:val="00387B3C"/>
    <w:rsid w:val="00391557"/>
    <w:rsid w:val="00391DEF"/>
    <w:rsid w:val="003926A5"/>
    <w:rsid w:val="003927A8"/>
    <w:rsid w:val="00395E9C"/>
    <w:rsid w:val="0039626C"/>
    <w:rsid w:val="00396F49"/>
    <w:rsid w:val="003971B2"/>
    <w:rsid w:val="00397B64"/>
    <w:rsid w:val="003A088B"/>
    <w:rsid w:val="003A09A1"/>
    <w:rsid w:val="003A1382"/>
    <w:rsid w:val="003A4438"/>
    <w:rsid w:val="003A4536"/>
    <w:rsid w:val="003A4D4D"/>
    <w:rsid w:val="003A6E05"/>
    <w:rsid w:val="003A6F0D"/>
    <w:rsid w:val="003A730D"/>
    <w:rsid w:val="003A7930"/>
    <w:rsid w:val="003B0A2B"/>
    <w:rsid w:val="003B1634"/>
    <w:rsid w:val="003B17AF"/>
    <w:rsid w:val="003B229A"/>
    <w:rsid w:val="003B3C47"/>
    <w:rsid w:val="003B45D5"/>
    <w:rsid w:val="003B5FE0"/>
    <w:rsid w:val="003B6C96"/>
    <w:rsid w:val="003B6FDA"/>
    <w:rsid w:val="003C10CA"/>
    <w:rsid w:val="003C312B"/>
    <w:rsid w:val="003C40BB"/>
    <w:rsid w:val="003C5E63"/>
    <w:rsid w:val="003C5EEA"/>
    <w:rsid w:val="003C7484"/>
    <w:rsid w:val="003C7CA2"/>
    <w:rsid w:val="003C7D0A"/>
    <w:rsid w:val="003D0389"/>
    <w:rsid w:val="003D0F01"/>
    <w:rsid w:val="003D1ED4"/>
    <w:rsid w:val="003D2636"/>
    <w:rsid w:val="003D4C49"/>
    <w:rsid w:val="003D5458"/>
    <w:rsid w:val="003D5A9B"/>
    <w:rsid w:val="003D6152"/>
    <w:rsid w:val="003D6233"/>
    <w:rsid w:val="003D74CD"/>
    <w:rsid w:val="003D7E7E"/>
    <w:rsid w:val="003E1132"/>
    <w:rsid w:val="003E1788"/>
    <w:rsid w:val="003E1BC5"/>
    <w:rsid w:val="003E1E60"/>
    <w:rsid w:val="003E29BA"/>
    <w:rsid w:val="003E2C00"/>
    <w:rsid w:val="003E2DFC"/>
    <w:rsid w:val="003E52A8"/>
    <w:rsid w:val="003E61B2"/>
    <w:rsid w:val="003E6E47"/>
    <w:rsid w:val="003E77A3"/>
    <w:rsid w:val="003E7A29"/>
    <w:rsid w:val="003F06E9"/>
    <w:rsid w:val="003F3413"/>
    <w:rsid w:val="003F457D"/>
    <w:rsid w:val="003F57DB"/>
    <w:rsid w:val="003F5998"/>
    <w:rsid w:val="003F5A32"/>
    <w:rsid w:val="00400BF7"/>
    <w:rsid w:val="00401CE6"/>
    <w:rsid w:val="00402091"/>
    <w:rsid w:val="00402159"/>
    <w:rsid w:val="00402C51"/>
    <w:rsid w:val="00402C90"/>
    <w:rsid w:val="00402DFE"/>
    <w:rsid w:val="00403132"/>
    <w:rsid w:val="00403EEE"/>
    <w:rsid w:val="00404BE3"/>
    <w:rsid w:val="00410718"/>
    <w:rsid w:val="00411A94"/>
    <w:rsid w:val="00411B98"/>
    <w:rsid w:val="00412773"/>
    <w:rsid w:val="00412887"/>
    <w:rsid w:val="00412AF5"/>
    <w:rsid w:val="004132B0"/>
    <w:rsid w:val="00415BAC"/>
    <w:rsid w:val="00416851"/>
    <w:rsid w:val="00416891"/>
    <w:rsid w:val="00417373"/>
    <w:rsid w:val="004175F3"/>
    <w:rsid w:val="00421116"/>
    <w:rsid w:val="00421A33"/>
    <w:rsid w:val="00421F11"/>
    <w:rsid w:val="00422361"/>
    <w:rsid w:val="00422FC5"/>
    <w:rsid w:val="004245BD"/>
    <w:rsid w:val="004249C5"/>
    <w:rsid w:val="00425990"/>
    <w:rsid w:val="004263EC"/>
    <w:rsid w:val="00426C9A"/>
    <w:rsid w:val="00426EC1"/>
    <w:rsid w:val="004275F0"/>
    <w:rsid w:val="00427C92"/>
    <w:rsid w:val="00427CE0"/>
    <w:rsid w:val="004300E3"/>
    <w:rsid w:val="00430AA4"/>
    <w:rsid w:val="00431B75"/>
    <w:rsid w:val="00436694"/>
    <w:rsid w:val="00437329"/>
    <w:rsid w:val="0043739E"/>
    <w:rsid w:val="00440792"/>
    <w:rsid w:val="00440B31"/>
    <w:rsid w:val="0044132E"/>
    <w:rsid w:val="00441BD3"/>
    <w:rsid w:val="004433B7"/>
    <w:rsid w:val="00444221"/>
    <w:rsid w:val="004448EE"/>
    <w:rsid w:val="004455A9"/>
    <w:rsid w:val="00446F90"/>
    <w:rsid w:val="00450B16"/>
    <w:rsid w:val="004511F2"/>
    <w:rsid w:val="004522D9"/>
    <w:rsid w:val="00452855"/>
    <w:rsid w:val="00453764"/>
    <w:rsid w:val="00454F93"/>
    <w:rsid w:val="004552C1"/>
    <w:rsid w:val="00455D3A"/>
    <w:rsid w:val="00456255"/>
    <w:rsid w:val="00456BB3"/>
    <w:rsid w:val="0046174E"/>
    <w:rsid w:val="00461ED0"/>
    <w:rsid w:val="004625CA"/>
    <w:rsid w:val="00462D4D"/>
    <w:rsid w:val="00462D85"/>
    <w:rsid w:val="00463405"/>
    <w:rsid w:val="00465515"/>
    <w:rsid w:val="004657D3"/>
    <w:rsid w:val="00467112"/>
    <w:rsid w:val="0046728E"/>
    <w:rsid w:val="004675D5"/>
    <w:rsid w:val="00467AE0"/>
    <w:rsid w:val="00467C44"/>
    <w:rsid w:val="004703C3"/>
    <w:rsid w:val="00471146"/>
    <w:rsid w:val="00473D86"/>
    <w:rsid w:val="0047449E"/>
    <w:rsid w:val="00474C35"/>
    <w:rsid w:val="00475A21"/>
    <w:rsid w:val="00475D07"/>
    <w:rsid w:val="0047611D"/>
    <w:rsid w:val="0047624B"/>
    <w:rsid w:val="0047631C"/>
    <w:rsid w:val="00476404"/>
    <w:rsid w:val="0047654D"/>
    <w:rsid w:val="004771E1"/>
    <w:rsid w:val="0048013A"/>
    <w:rsid w:val="00480CF3"/>
    <w:rsid w:val="00480D85"/>
    <w:rsid w:val="004836EC"/>
    <w:rsid w:val="00484ABD"/>
    <w:rsid w:val="0048509B"/>
    <w:rsid w:val="004850F9"/>
    <w:rsid w:val="004853F5"/>
    <w:rsid w:val="00486545"/>
    <w:rsid w:val="004868A1"/>
    <w:rsid w:val="00487F94"/>
    <w:rsid w:val="00490688"/>
    <w:rsid w:val="004909AB"/>
    <w:rsid w:val="00491159"/>
    <w:rsid w:val="004916FC"/>
    <w:rsid w:val="00491CDD"/>
    <w:rsid w:val="00492305"/>
    <w:rsid w:val="00492D40"/>
    <w:rsid w:val="00495D90"/>
    <w:rsid w:val="004A003E"/>
    <w:rsid w:val="004A0D1D"/>
    <w:rsid w:val="004A16BD"/>
    <w:rsid w:val="004A1F08"/>
    <w:rsid w:val="004A25E5"/>
    <w:rsid w:val="004A4BED"/>
    <w:rsid w:val="004A4C97"/>
    <w:rsid w:val="004A556B"/>
    <w:rsid w:val="004A577A"/>
    <w:rsid w:val="004A57A9"/>
    <w:rsid w:val="004A636C"/>
    <w:rsid w:val="004A699A"/>
    <w:rsid w:val="004B02EB"/>
    <w:rsid w:val="004B04EA"/>
    <w:rsid w:val="004B0A83"/>
    <w:rsid w:val="004B0CF7"/>
    <w:rsid w:val="004B1B83"/>
    <w:rsid w:val="004B3C6F"/>
    <w:rsid w:val="004B3DAD"/>
    <w:rsid w:val="004B4338"/>
    <w:rsid w:val="004B4808"/>
    <w:rsid w:val="004B5329"/>
    <w:rsid w:val="004B587B"/>
    <w:rsid w:val="004B614D"/>
    <w:rsid w:val="004B6D79"/>
    <w:rsid w:val="004C1F7C"/>
    <w:rsid w:val="004C5F70"/>
    <w:rsid w:val="004C65F8"/>
    <w:rsid w:val="004D09CA"/>
    <w:rsid w:val="004D0DC1"/>
    <w:rsid w:val="004D161F"/>
    <w:rsid w:val="004D16ED"/>
    <w:rsid w:val="004D4EB5"/>
    <w:rsid w:val="004D4F17"/>
    <w:rsid w:val="004D5356"/>
    <w:rsid w:val="004D59E8"/>
    <w:rsid w:val="004D7056"/>
    <w:rsid w:val="004D7E29"/>
    <w:rsid w:val="004D7FAB"/>
    <w:rsid w:val="004E0020"/>
    <w:rsid w:val="004E0A08"/>
    <w:rsid w:val="004E20A4"/>
    <w:rsid w:val="004E2D0B"/>
    <w:rsid w:val="004E2DDB"/>
    <w:rsid w:val="004E341D"/>
    <w:rsid w:val="004E3642"/>
    <w:rsid w:val="004E376C"/>
    <w:rsid w:val="004E3D94"/>
    <w:rsid w:val="004E4055"/>
    <w:rsid w:val="004E4321"/>
    <w:rsid w:val="004E45C9"/>
    <w:rsid w:val="004E4EE7"/>
    <w:rsid w:val="004E5C19"/>
    <w:rsid w:val="004E6063"/>
    <w:rsid w:val="004E6121"/>
    <w:rsid w:val="004E67FF"/>
    <w:rsid w:val="004E7963"/>
    <w:rsid w:val="004E7D23"/>
    <w:rsid w:val="004E7D29"/>
    <w:rsid w:val="004F09EA"/>
    <w:rsid w:val="004F0E1F"/>
    <w:rsid w:val="004F1159"/>
    <w:rsid w:val="004F189F"/>
    <w:rsid w:val="004F211F"/>
    <w:rsid w:val="004F32E9"/>
    <w:rsid w:val="004F3490"/>
    <w:rsid w:val="004F57E9"/>
    <w:rsid w:val="004F59F3"/>
    <w:rsid w:val="004F69D7"/>
    <w:rsid w:val="004F74D1"/>
    <w:rsid w:val="00500374"/>
    <w:rsid w:val="005028FF"/>
    <w:rsid w:val="0050326E"/>
    <w:rsid w:val="00505229"/>
    <w:rsid w:val="00505578"/>
    <w:rsid w:val="0050712A"/>
    <w:rsid w:val="00507650"/>
    <w:rsid w:val="0050773D"/>
    <w:rsid w:val="0050783A"/>
    <w:rsid w:val="0051008A"/>
    <w:rsid w:val="0051154A"/>
    <w:rsid w:val="00511F70"/>
    <w:rsid w:val="00512895"/>
    <w:rsid w:val="0051300C"/>
    <w:rsid w:val="00513B47"/>
    <w:rsid w:val="00516114"/>
    <w:rsid w:val="00516A5D"/>
    <w:rsid w:val="00517F18"/>
    <w:rsid w:val="00520112"/>
    <w:rsid w:val="00520E15"/>
    <w:rsid w:val="005225D2"/>
    <w:rsid w:val="00524482"/>
    <w:rsid w:val="005245C4"/>
    <w:rsid w:val="00525998"/>
    <w:rsid w:val="0052651A"/>
    <w:rsid w:val="00527712"/>
    <w:rsid w:val="00527B5D"/>
    <w:rsid w:val="005307A0"/>
    <w:rsid w:val="00531669"/>
    <w:rsid w:val="0053283C"/>
    <w:rsid w:val="005334E4"/>
    <w:rsid w:val="005335B0"/>
    <w:rsid w:val="00533B55"/>
    <w:rsid w:val="00533F51"/>
    <w:rsid w:val="005364AF"/>
    <w:rsid w:val="00536BF2"/>
    <w:rsid w:val="00536CEA"/>
    <w:rsid w:val="005372F8"/>
    <w:rsid w:val="00537320"/>
    <w:rsid w:val="00537B55"/>
    <w:rsid w:val="0054060B"/>
    <w:rsid w:val="00540635"/>
    <w:rsid w:val="005410D4"/>
    <w:rsid w:val="005419C0"/>
    <w:rsid w:val="00542129"/>
    <w:rsid w:val="0054310A"/>
    <w:rsid w:val="00543A42"/>
    <w:rsid w:val="005444E1"/>
    <w:rsid w:val="00544873"/>
    <w:rsid w:val="0054504C"/>
    <w:rsid w:val="00545B01"/>
    <w:rsid w:val="00546120"/>
    <w:rsid w:val="0054685D"/>
    <w:rsid w:val="005502B4"/>
    <w:rsid w:val="005538F8"/>
    <w:rsid w:val="00554433"/>
    <w:rsid w:val="005548D5"/>
    <w:rsid w:val="00554AAA"/>
    <w:rsid w:val="00556FA0"/>
    <w:rsid w:val="00557138"/>
    <w:rsid w:val="00557621"/>
    <w:rsid w:val="00560B17"/>
    <w:rsid w:val="00560EC3"/>
    <w:rsid w:val="00561715"/>
    <w:rsid w:val="00563A88"/>
    <w:rsid w:val="0056510A"/>
    <w:rsid w:val="005658F5"/>
    <w:rsid w:val="00565E37"/>
    <w:rsid w:val="0056610E"/>
    <w:rsid w:val="005663F6"/>
    <w:rsid w:val="0056665C"/>
    <w:rsid w:val="00567F04"/>
    <w:rsid w:val="00570D8C"/>
    <w:rsid w:val="00571541"/>
    <w:rsid w:val="005719B6"/>
    <w:rsid w:val="00572314"/>
    <w:rsid w:val="0057443B"/>
    <w:rsid w:val="00574FE5"/>
    <w:rsid w:val="005750A9"/>
    <w:rsid w:val="00575625"/>
    <w:rsid w:val="00576A61"/>
    <w:rsid w:val="00577890"/>
    <w:rsid w:val="005818D2"/>
    <w:rsid w:val="00581A3B"/>
    <w:rsid w:val="005828C3"/>
    <w:rsid w:val="005845FB"/>
    <w:rsid w:val="0058485C"/>
    <w:rsid w:val="005853C7"/>
    <w:rsid w:val="0058589C"/>
    <w:rsid w:val="00586183"/>
    <w:rsid w:val="00587BE0"/>
    <w:rsid w:val="00587C0D"/>
    <w:rsid w:val="00587EC7"/>
    <w:rsid w:val="005908EC"/>
    <w:rsid w:val="00590CB1"/>
    <w:rsid w:val="00591060"/>
    <w:rsid w:val="00591C03"/>
    <w:rsid w:val="00592342"/>
    <w:rsid w:val="00592867"/>
    <w:rsid w:val="0059296C"/>
    <w:rsid w:val="00593F1B"/>
    <w:rsid w:val="005942BD"/>
    <w:rsid w:val="005942C2"/>
    <w:rsid w:val="00594404"/>
    <w:rsid w:val="0059599D"/>
    <w:rsid w:val="00595C04"/>
    <w:rsid w:val="00596E95"/>
    <w:rsid w:val="00597B9C"/>
    <w:rsid w:val="00597BF9"/>
    <w:rsid w:val="005A0381"/>
    <w:rsid w:val="005A23D3"/>
    <w:rsid w:val="005A25C5"/>
    <w:rsid w:val="005A26A1"/>
    <w:rsid w:val="005A26D5"/>
    <w:rsid w:val="005A2C9A"/>
    <w:rsid w:val="005A394E"/>
    <w:rsid w:val="005A4179"/>
    <w:rsid w:val="005A4350"/>
    <w:rsid w:val="005A495B"/>
    <w:rsid w:val="005A637A"/>
    <w:rsid w:val="005B02BC"/>
    <w:rsid w:val="005B09CE"/>
    <w:rsid w:val="005B12CA"/>
    <w:rsid w:val="005B14FA"/>
    <w:rsid w:val="005B2764"/>
    <w:rsid w:val="005B2F55"/>
    <w:rsid w:val="005B4B1A"/>
    <w:rsid w:val="005B4B3E"/>
    <w:rsid w:val="005B4F36"/>
    <w:rsid w:val="005B5278"/>
    <w:rsid w:val="005B5E72"/>
    <w:rsid w:val="005B6BB5"/>
    <w:rsid w:val="005B7F73"/>
    <w:rsid w:val="005C0C02"/>
    <w:rsid w:val="005C168E"/>
    <w:rsid w:val="005C1E18"/>
    <w:rsid w:val="005C21DF"/>
    <w:rsid w:val="005C3BCD"/>
    <w:rsid w:val="005C4118"/>
    <w:rsid w:val="005C4AB1"/>
    <w:rsid w:val="005C58B4"/>
    <w:rsid w:val="005C7F7D"/>
    <w:rsid w:val="005C7FE8"/>
    <w:rsid w:val="005D12AD"/>
    <w:rsid w:val="005D16DB"/>
    <w:rsid w:val="005D1865"/>
    <w:rsid w:val="005D2B1D"/>
    <w:rsid w:val="005D3091"/>
    <w:rsid w:val="005D35E0"/>
    <w:rsid w:val="005D3625"/>
    <w:rsid w:val="005D39BE"/>
    <w:rsid w:val="005D3D7B"/>
    <w:rsid w:val="005D41F3"/>
    <w:rsid w:val="005D44F2"/>
    <w:rsid w:val="005D4866"/>
    <w:rsid w:val="005D50B5"/>
    <w:rsid w:val="005D5336"/>
    <w:rsid w:val="005D5CD7"/>
    <w:rsid w:val="005D6776"/>
    <w:rsid w:val="005D7045"/>
    <w:rsid w:val="005D7518"/>
    <w:rsid w:val="005D75FD"/>
    <w:rsid w:val="005D7AA5"/>
    <w:rsid w:val="005E0C14"/>
    <w:rsid w:val="005E0FF4"/>
    <w:rsid w:val="005E16ED"/>
    <w:rsid w:val="005E1EB0"/>
    <w:rsid w:val="005E22C1"/>
    <w:rsid w:val="005E3307"/>
    <w:rsid w:val="005E3D28"/>
    <w:rsid w:val="005E6021"/>
    <w:rsid w:val="005E6BCF"/>
    <w:rsid w:val="005E7238"/>
    <w:rsid w:val="005F0468"/>
    <w:rsid w:val="005F1785"/>
    <w:rsid w:val="005F23D2"/>
    <w:rsid w:val="005F2FD5"/>
    <w:rsid w:val="005F3586"/>
    <w:rsid w:val="005F3B71"/>
    <w:rsid w:val="005F3FD0"/>
    <w:rsid w:val="005F4911"/>
    <w:rsid w:val="005F554D"/>
    <w:rsid w:val="005F5DB7"/>
    <w:rsid w:val="005F6C60"/>
    <w:rsid w:val="005F71F9"/>
    <w:rsid w:val="00601FB0"/>
    <w:rsid w:val="0060274D"/>
    <w:rsid w:val="00602FD0"/>
    <w:rsid w:val="00603729"/>
    <w:rsid w:val="0060470C"/>
    <w:rsid w:val="006048E0"/>
    <w:rsid w:val="00605064"/>
    <w:rsid w:val="00605204"/>
    <w:rsid w:val="00605339"/>
    <w:rsid w:val="00605AE7"/>
    <w:rsid w:val="0060726F"/>
    <w:rsid w:val="00607F45"/>
    <w:rsid w:val="00611780"/>
    <w:rsid w:val="006119F6"/>
    <w:rsid w:val="0061391B"/>
    <w:rsid w:val="00613B0A"/>
    <w:rsid w:val="00614531"/>
    <w:rsid w:val="00615D77"/>
    <w:rsid w:val="00615E06"/>
    <w:rsid w:val="0061612D"/>
    <w:rsid w:val="00616B08"/>
    <w:rsid w:val="00616FF9"/>
    <w:rsid w:val="00622688"/>
    <w:rsid w:val="0062390E"/>
    <w:rsid w:val="00624570"/>
    <w:rsid w:val="00624861"/>
    <w:rsid w:val="006250B0"/>
    <w:rsid w:val="00627042"/>
    <w:rsid w:val="00627AA2"/>
    <w:rsid w:val="006302B3"/>
    <w:rsid w:val="006310E8"/>
    <w:rsid w:val="006329C8"/>
    <w:rsid w:val="00632BE4"/>
    <w:rsid w:val="00632D37"/>
    <w:rsid w:val="006333F4"/>
    <w:rsid w:val="00635936"/>
    <w:rsid w:val="00635BD5"/>
    <w:rsid w:val="00636D06"/>
    <w:rsid w:val="00642A83"/>
    <w:rsid w:val="00643392"/>
    <w:rsid w:val="0064364F"/>
    <w:rsid w:val="00644B84"/>
    <w:rsid w:val="00645C27"/>
    <w:rsid w:val="00646122"/>
    <w:rsid w:val="006501CA"/>
    <w:rsid w:val="00651637"/>
    <w:rsid w:val="00651A29"/>
    <w:rsid w:val="00652260"/>
    <w:rsid w:val="00652922"/>
    <w:rsid w:val="006537C7"/>
    <w:rsid w:val="00654797"/>
    <w:rsid w:val="00654859"/>
    <w:rsid w:val="00656A14"/>
    <w:rsid w:val="00657AC0"/>
    <w:rsid w:val="00657C9D"/>
    <w:rsid w:val="00660009"/>
    <w:rsid w:val="00661803"/>
    <w:rsid w:val="00662D7C"/>
    <w:rsid w:val="00662E41"/>
    <w:rsid w:val="0066425D"/>
    <w:rsid w:val="00664B88"/>
    <w:rsid w:val="0066507E"/>
    <w:rsid w:val="00665A47"/>
    <w:rsid w:val="00665F57"/>
    <w:rsid w:val="00666571"/>
    <w:rsid w:val="00666FFE"/>
    <w:rsid w:val="00667FC6"/>
    <w:rsid w:val="00670661"/>
    <w:rsid w:val="00670AF3"/>
    <w:rsid w:val="00671036"/>
    <w:rsid w:val="0067147B"/>
    <w:rsid w:val="00671485"/>
    <w:rsid w:val="00671B1E"/>
    <w:rsid w:val="0067239B"/>
    <w:rsid w:val="00672640"/>
    <w:rsid w:val="00672EB8"/>
    <w:rsid w:val="00675323"/>
    <w:rsid w:val="00676128"/>
    <w:rsid w:val="006761A9"/>
    <w:rsid w:val="00676891"/>
    <w:rsid w:val="00677BAB"/>
    <w:rsid w:val="0068006F"/>
    <w:rsid w:val="006802A6"/>
    <w:rsid w:val="00680EFA"/>
    <w:rsid w:val="00681956"/>
    <w:rsid w:val="00682E71"/>
    <w:rsid w:val="00683417"/>
    <w:rsid w:val="006839E2"/>
    <w:rsid w:val="00684395"/>
    <w:rsid w:val="00684C33"/>
    <w:rsid w:val="00684DD0"/>
    <w:rsid w:val="00684DFD"/>
    <w:rsid w:val="0068611E"/>
    <w:rsid w:val="00686ACF"/>
    <w:rsid w:val="00690792"/>
    <w:rsid w:val="00690D14"/>
    <w:rsid w:val="00693B1F"/>
    <w:rsid w:val="00694B1A"/>
    <w:rsid w:val="0069635A"/>
    <w:rsid w:val="00696D37"/>
    <w:rsid w:val="00697B24"/>
    <w:rsid w:val="006A2A3B"/>
    <w:rsid w:val="006A4C9C"/>
    <w:rsid w:val="006A5BB1"/>
    <w:rsid w:val="006A5FCB"/>
    <w:rsid w:val="006A602F"/>
    <w:rsid w:val="006A6959"/>
    <w:rsid w:val="006A7570"/>
    <w:rsid w:val="006A7811"/>
    <w:rsid w:val="006B00EC"/>
    <w:rsid w:val="006B0996"/>
    <w:rsid w:val="006B0B55"/>
    <w:rsid w:val="006B0CC4"/>
    <w:rsid w:val="006B1099"/>
    <w:rsid w:val="006B20CB"/>
    <w:rsid w:val="006B36AA"/>
    <w:rsid w:val="006B40FC"/>
    <w:rsid w:val="006B4579"/>
    <w:rsid w:val="006B5C49"/>
    <w:rsid w:val="006B6C39"/>
    <w:rsid w:val="006B6E08"/>
    <w:rsid w:val="006B71C8"/>
    <w:rsid w:val="006B7900"/>
    <w:rsid w:val="006C0FB5"/>
    <w:rsid w:val="006C198D"/>
    <w:rsid w:val="006C204B"/>
    <w:rsid w:val="006C2D48"/>
    <w:rsid w:val="006C3A74"/>
    <w:rsid w:val="006C4767"/>
    <w:rsid w:val="006C5252"/>
    <w:rsid w:val="006C5A97"/>
    <w:rsid w:val="006C6DCA"/>
    <w:rsid w:val="006C7CA5"/>
    <w:rsid w:val="006D112F"/>
    <w:rsid w:val="006D1E00"/>
    <w:rsid w:val="006D236E"/>
    <w:rsid w:val="006D3546"/>
    <w:rsid w:val="006D466B"/>
    <w:rsid w:val="006D4D6C"/>
    <w:rsid w:val="006D509D"/>
    <w:rsid w:val="006D77F6"/>
    <w:rsid w:val="006D7EE5"/>
    <w:rsid w:val="006E0067"/>
    <w:rsid w:val="006E0568"/>
    <w:rsid w:val="006E0BC0"/>
    <w:rsid w:val="006E0DC1"/>
    <w:rsid w:val="006E2185"/>
    <w:rsid w:val="006E29CB"/>
    <w:rsid w:val="006E3241"/>
    <w:rsid w:val="006E37F0"/>
    <w:rsid w:val="006E38A5"/>
    <w:rsid w:val="006E5CAF"/>
    <w:rsid w:val="006F0BEB"/>
    <w:rsid w:val="006F0C48"/>
    <w:rsid w:val="006F0DE2"/>
    <w:rsid w:val="006F23C8"/>
    <w:rsid w:val="006F2707"/>
    <w:rsid w:val="006F3863"/>
    <w:rsid w:val="006F4471"/>
    <w:rsid w:val="006F4D21"/>
    <w:rsid w:val="006F5743"/>
    <w:rsid w:val="006F5B49"/>
    <w:rsid w:val="006F6245"/>
    <w:rsid w:val="006F76BD"/>
    <w:rsid w:val="0070022E"/>
    <w:rsid w:val="00700339"/>
    <w:rsid w:val="00700DE5"/>
    <w:rsid w:val="0070143C"/>
    <w:rsid w:val="00702906"/>
    <w:rsid w:val="00702BD8"/>
    <w:rsid w:val="00703045"/>
    <w:rsid w:val="0070316E"/>
    <w:rsid w:val="00705BA1"/>
    <w:rsid w:val="00706154"/>
    <w:rsid w:val="0071090E"/>
    <w:rsid w:val="00711130"/>
    <w:rsid w:val="00711750"/>
    <w:rsid w:val="007121C6"/>
    <w:rsid w:val="007134AC"/>
    <w:rsid w:val="00713F74"/>
    <w:rsid w:val="00714814"/>
    <w:rsid w:val="0071540B"/>
    <w:rsid w:val="00716604"/>
    <w:rsid w:val="00716D1C"/>
    <w:rsid w:val="0071723D"/>
    <w:rsid w:val="00717425"/>
    <w:rsid w:val="00717499"/>
    <w:rsid w:val="00717576"/>
    <w:rsid w:val="00720AD3"/>
    <w:rsid w:val="00720F9C"/>
    <w:rsid w:val="007214F5"/>
    <w:rsid w:val="00721E7D"/>
    <w:rsid w:val="00722258"/>
    <w:rsid w:val="00723F3C"/>
    <w:rsid w:val="00725134"/>
    <w:rsid w:val="00725806"/>
    <w:rsid w:val="00726626"/>
    <w:rsid w:val="00726DC6"/>
    <w:rsid w:val="00727427"/>
    <w:rsid w:val="00727F1A"/>
    <w:rsid w:val="00730519"/>
    <w:rsid w:val="0073128F"/>
    <w:rsid w:val="00731776"/>
    <w:rsid w:val="00732A9E"/>
    <w:rsid w:val="00733101"/>
    <w:rsid w:val="00733B9A"/>
    <w:rsid w:val="007347E9"/>
    <w:rsid w:val="00735CF9"/>
    <w:rsid w:val="00736B06"/>
    <w:rsid w:val="0073742B"/>
    <w:rsid w:val="00737900"/>
    <w:rsid w:val="00741B83"/>
    <w:rsid w:val="00741E7A"/>
    <w:rsid w:val="00742486"/>
    <w:rsid w:val="0074295C"/>
    <w:rsid w:val="00743BB4"/>
    <w:rsid w:val="00744D1D"/>
    <w:rsid w:val="00746F9F"/>
    <w:rsid w:val="0074791D"/>
    <w:rsid w:val="00747D48"/>
    <w:rsid w:val="00751A0C"/>
    <w:rsid w:val="00751D15"/>
    <w:rsid w:val="007530DA"/>
    <w:rsid w:val="00753541"/>
    <w:rsid w:val="0075384A"/>
    <w:rsid w:val="00753B83"/>
    <w:rsid w:val="00754DBD"/>
    <w:rsid w:val="007552E1"/>
    <w:rsid w:val="00755565"/>
    <w:rsid w:val="00755C39"/>
    <w:rsid w:val="00755C8E"/>
    <w:rsid w:val="00755ED6"/>
    <w:rsid w:val="007565C6"/>
    <w:rsid w:val="00756CD4"/>
    <w:rsid w:val="00756D94"/>
    <w:rsid w:val="00756E2D"/>
    <w:rsid w:val="00757690"/>
    <w:rsid w:val="00760AEC"/>
    <w:rsid w:val="00761C1E"/>
    <w:rsid w:val="007629D7"/>
    <w:rsid w:val="00763979"/>
    <w:rsid w:val="00764369"/>
    <w:rsid w:val="00764EC4"/>
    <w:rsid w:val="00767029"/>
    <w:rsid w:val="0076785E"/>
    <w:rsid w:val="00770423"/>
    <w:rsid w:val="0077284D"/>
    <w:rsid w:val="00772C66"/>
    <w:rsid w:val="007739E2"/>
    <w:rsid w:val="00773C5B"/>
    <w:rsid w:val="0077499A"/>
    <w:rsid w:val="00774ACB"/>
    <w:rsid w:val="00774CE3"/>
    <w:rsid w:val="00774D7B"/>
    <w:rsid w:val="0077569F"/>
    <w:rsid w:val="007759AD"/>
    <w:rsid w:val="00776268"/>
    <w:rsid w:val="00776E9D"/>
    <w:rsid w:val="00777845"/>
    <w:rsid w:val="00777B25"/>
    <w:rsid w:val="00777C5A"/>
    <w:rsid w:val="00780883"/>
    <w:rsid w:val="00780D7D"/>
    <w:rsid w:val="00782499"/>
    <w:rsid w:val="00782E54"/>
    <w:rsid w:val="0078366D"/>
    <w:rsid w:val="007840D3"/>
    <w:rsid w:val="007846D8"/>
    <w:rsid w:val="00784974"/>
    <w:rsid w:val="00784FD7"/>
    <w:rsid w:val="0078707D"/>
    <w:rsid w:val="007874BA"/>
    <w:rsid w:val="00787D24"/>
    <w:rsid w:val="007900B0"/>
    <w:rsid w:val="0079047B"/>
    <w:rsid w:val="0079100D"/>
    <w:rsid w:val="00791741"/>
    <w:rsid w:val="007924BF"/>
    <w:rsid w:val="0079325B"/>
    <w:rsid w:val="00794313"/>
    <w:rsid w:val="0079582F"/>
    <w:rsid w:val="0079592E"/>
    <w:rsid w:val="0079637F"/>
    <w:rsid w:val="0079648C"/>
    <w:rsid w:val="00796981"/>
    <w:rsid w:val="00796F1C"/>
    <w:rsid w:val="00797128"/>
    <w:rsid w:val="00797768"/>
    <w:rsid w:val="00797B63"/>
    <w:rsid w:val="007A0089"/>
    <w:rsid w:val="007A1052"/>
    <w:rsid w:val="007A13A6"/>
    <w:rsid w:val="007A18B4"/>
    <w:rsid w:val="007A28B0"/>
    <w:rsid w:val="007A2CA3"/>
    <w:rsid w:val="007A2FD0"/>
    <w:rsid w:val="007A33CB"/>
    <w:rsid w:val="007A391B"/>
    <w:rsid w:val="007A3E7D"/>
    <w:rsid w:val="007A50FC"/>
    <w:rsid w:val="007A541A"/>
    <w:rsid w:val="007A5425"/>
    <w:rsid w:val="007A68D1"/>
    <w:rsid w:val="007A71FA"/>
    <w:rsid w:val="007A78BC"/>
    <w:rsid w:val="007B000E"/>
    <w:rsid w:val="007B17F2"/>
    <w:rsid w:val="007B19B0"/>
    <w:rsid w:val="007B2904"/>
    <w:rsid w:val="007B40CA"/>
    <w:rsid w:val="007B4104"/>
    <w:rsid w:val="007B44EB"/>
    <w:rsid w:val="007B56C5"/>
    <w:rsid w:val="007B57CC"/>
    <w:rsid w:val="007B5803"/>
    <w:rsid w:val="007B78F0"/>
    <w:rsid w:val="007C1BA2"/>
    <w:rsid w:val="007C24D5"/>
    <w:rsid w:val="007C4C32"/>
    <w:rsid w:val="007C4C6E"/>
    <w:rsid w:val="007C51B8"/>
    <w:rsid w:val="007C558B"/>
    <w:rsid w:val="007C677B"/>
    <w:rsid w:val="007C6F0B"/>
    <w:rsid w:val="007C6F17"/>
    <w:rsid w:val="007D0450"/>
    <w:rsid w:val="007D11EC"/>
    <w:rsid w:val="007D2AC4"/>
    <w:rsid w:val="007D384F"/>
    <w:rsid w:val="007D4273"/>
    <w:rsid w:val="007D587D"/>
    <w:rsid w:val="007D5882"/>
    <w:rsid w:val="007D654D"/>
    <w:rsid w:val="007D6D29"/>
    <w:rsid w:val="007E01BD"/>
    <w:rsid w:val="007E0858"/>
    <w:rsid w:val="007E17E5"/>
    <w:rsid w:val="007E1A1E"/>
    <w:rsid w:val="007E1AFD"/>
    <w:rsid w:val="007E1E30"/>
    <w:rsid w:val="007E20F1"/>
    <w:rsid w:val="007E2137"/>
    <w:rsid w:val="007E22DE"/>
    <w:rsid w:val="007E2667"/>
    <w:rsid w:val="007E339A"/>
    <w:rsid w:val="007E4208"/>
    <w:rsid w:val="007E44D4"/>
    <w:rsid w:val="007E4F64"/>
    <w:rsid w:val="007E5F70"/>
    <w:rsid w:val="007E7DDB"/>
    <w:rsid w:val="007F10D6"/>
    <w:rsid w:val="007F163C"/>
    <w:rsid w:val="007F30B7"/>
    <w:rsid w:val="007F3635"/>
    <w:rsid w:val="007F3704"/>
    <w:rsid w:val="007F3F28"/>
    <w:rsid w:val="007F4674"/>
    <w:rsid w:val="007F4D1D"/>
    <w:rsid w:val="007F5006"/>
    <w:rsid w:val="007F516F"/>
    <w:rsid w:val="007F6D13"/>
    <w:rsid w:val="007F6DCF"/>
    <w:rsid w:val="007F71BF"/>
    <w:rsid w:val="007F78D5"/>
    <w:rsid w:val="00800CD8"/>
    <w:rsid w:val="00801C84"/>
    <w:rsid w:val="0080310C"/>
    <w:rsid w:val="0080347A"/>
    <w:rsid w:val="00803D42"/>
    <w:rsid w:val="00804464"/>
    <w:rsid w:val="00805996"/>
    <w:rsid w:val="00805C27"/>
    <w:rsid w:val="008061DB"/>
    <w:rsid w:val="0080657F"/>
    <w:rsid w:val="00806951"/>
    <w:rsid w:val="008074E6"/>
    <w:rsid w:val="00811120"/>
    <w:rsid w:val="0081232B"/>
    <w:rsid w:val="0081433D"/>
    <w:rsid w:val="00814B34"/>
    <w:rsid w:val="0081528A"/>
    <w:rsid w:val="00815BE4"/>
    <w:rsid w:val="00815CBD"/>
    <w:rsid w:val="00816BE0"/>
    <w:rsid w:val="00821B3F"/>
    <w:rsid w:val="0082352F"/>
    <w:rsid w:val="008236AA"/>
    <w:rsid w:val="00823FEE"/>
    <w:rsid w:val="00824CE4"/>
    <w:rsid w:val="00824FEA"/>
    <w:rsid w:val="0082605D"/>
    <w:rsid w:val="008313E7"/>
    <w:rsid w:val="00831CFD"/>
    <w:rsid w:val="00831D84"/>
    <w:rsid w:val="00832167"/>
    <w:rsid w:val="00833021"/>
    <w:rsid w:val="00835528"/>
    <w:rsid w:val="008359FC"/>
    <w:rsid w:val="0083767A"/>
    <w:rsid w:val="008376E2"/>
    <w:rsid w:val="00837A16"/>
    <w:rsid w:val="00840085"/>
    <w:rsid w:val="00842842"/>
    <w:rsid w:val="00842CEC"/>
    <w:rsid w:val="00846365"/>
    <w:rsid w:val="00846B6A"/>
    <w:rsid w:val="00847957"/>
    <w:rsid w:val="00847B26"/>
    <w:rsid w:val="00847FB5"/>
    <w:rsid w:val="008514A8"/>
    <w:rsid w:val="00852E20"/>
    <w:rsid w:val="0085311F"/>
    <w:rsid w:val="0085325E"/>
    <w:rsid w:val="008536B7"/>
    <w:rsid w:val="00855F31"/>
    <w:rsid w:val="00856088"/>
    <w:rsid w:val="00856C65"/>
    <w:rsid w:val="008600D9"/>
    <w:rsid w:val="00861863"/>
    <w:rsid w:val="00861CD1"/>
    <w:rsid w:val="00861CFE"/>
    <w:rsid w:val="0086213D"/>
    <w:rsid w:val="0086219C"/>
    <w:rsid w:val="00862ED6"/>
    <w:rsid w:val="008645D9"/>
    <w:rsid w:val="008645F2"/>
    <w:rsid w:val="00864849"/>
    <w:rsid w:val="008653D3"/>
    <w:rsid w:val="00870745"/>
    <w:rsid w:val="0087149E"/>
    <w:rsid w:val="00871977"/>
    <w:rsid w:val="00871FC4"/>
    <w:rsid w:val="00872BF8"/>
    <w:rsid w:val="008732CA"/>
    <w:rsid w:val="008764DE"/>
    <w:rsid w:val="00876A96"/>
    <w:rsid w:val="00877CAC"/>
    <w:rsid w:val="00880152"/>
    <w:rsid w:val="00880C41"/>
    <w:rsid w:val="00880F03"/>
    <w:rsid w:val="008813D4"/>
    <w:rsid w:val="00881529"/>
    <w:rsid w:val="00886629"/>
    <w:rsid w:val="00886C16"/>
    <w:rsid w:val="00886FCE"/>
    <w:rsid w:val="008873C9"/>
    <w:rsid w:val="00887C58"/>
    <w:rsid w:val="008900A6"/>
    <w:rsid w:val="00891037"/>
    <w:rsid w:val="008912BE"/>
    <w:rsid w:val="008915B8"/>
    <w:rsid w:val="008928DD"/>
    <w:rsid w:val="008931B9"/>
    <w:rsid w:val="00893EB0"/>
    <w:rsid w:val="0089415D"/>
    <w:rsid w:val="00894634"/>
    <w:rsid w:val="008946E5"/>
    <w:rsid w:val="0089515C"/>
    <w:rsid w:val="0089664E"/>
    <w:rsid w:val="008966C8"/>
    <w:rsid w:val="008974CE"/>
    <w:rsid w:val="008A0521"/>
    <w:rsid w:val="008A097D"/>
    <w:rsid w:val="008A0AF3"/>
    <w:rsid w:val="008A0E2C"/>
    <w:rsid w:val="008A1897"/>
    <w:rsid w:val="008A385E"/>
    <w:rsid w:val="008A3B77"/>
    <w:rsid w:val="008A422C"/>
    <w:rsid w:val="008A463F"/>
    <w:rsid w:val="008A46AE"/>
    <w:rsid w:val="008A499E"/>
    <w:rsid w:val="008A4DA4"/>
    <w:rsid w:val="008A6352"/>
    <w:rsid w:val="008A70C5"/>
    <w:rsid w:val="008A7B1D"/>
    <w:rsid w:val="008B006B"/>
    <w:rsid w:val="008B0745"/>
    <w:rsid w:val="008B269C"/>
    <w:rsid w:val="008B2A52"/>
    <w:rsid w:val="008B2BDD"/>
    <w:rsid w:val="008B325F"/>
    <w:rsid w:val="008B3CFF"/>
    <w:rsid w:val="008B4C11"/>
    <w:rsid w:val="008B5925"/>
    <w:rsid w:val="008B729B"/>
    <w:rsid w:val="008C257F"/>
    <w:rsid w:val="008C2CBD"/>
    <w:rsid w:val="008C31C1"/>
    <w:rsid w:val="008C5596"/>
    <w:rsid w:val="008C5C01"/>
    <w:rsid w:val="008C5DA6"/>
    <w:rsid w:val="008C620C"/>
    <w:rsid w:val="008C65BE"/>
    <w:rsid w:val="008C6E80"/>
    <w:rsid w:val="008C72C4"/>
    <w:rsid w:val="008C733E"/>
    <w:rsid w:val="008D07A3"/>
    <w:rsid w:val="008D215B"/>
    <w:rsid w:val="008D3A63"/>
    <w:rsid w:val="008D3A99"/>
    <w:rsid w:val="008D49E3"/>
    <w:rsid w:val="008D4C3B"/>
    <w:rsid w:val="008D6147"/>
    <w:rsid w:val="008E1C7E"/>
    <w:rsid w:val="008E2067"/>
    <w:rsid w:val="008E2E33"/>
    <w:rsid w:val="008E3183"/>
    <w:rsid w:val="008E3D1E"/>
    <w:rsid w:val="008E48C2"/>
    <w:rsid w:val="008E7615"/>
    <w:rsid w:val="008E7EAF"/>
    <w:rsid w:val="008F0E7A"/>
    <w:rsid w:val="008F34F6"/>
    <w:rsid w:val="008F413E"/>
    <w:rsid w:val="008F4AA5"/>
    <w:rsid w:val="008F5455"/>
    <w:rsid w:val="008F64B5"/>
    <w:rsid w:val="008F6DEF"/>
    <w:rsid w:val="008F747A"/>
    <w:rsid w:val="00900035"/>
    <w:rsid w:val="009002F1"/>
    <w:rsid w:val="00900C59"/>
    <w:rsid w:val="009010C8"/>
    <w:rsid w:val="009019D6"/>
    <w:rsid w:val="00901F28"/>
    <w:rsid w:val="009035BF"/>
    <w:rsid w:val="00903684"/>
    <w:rsid w:val="009047F1"/>
    <w:rsid w:val="00905323"/>
    <w:rsid w:val="00905AF1"/>
    <w:rsid w:val="0091075F"/>
    <w:rsid w:val="00910E99"/>
    <w:rsid w:val="00911235"/>
    <w:rsid w:val="00911507"/>
    <w:rsid w:val="00911DE6"/>
    <w:rsid w:val="009123D1"/>
    <w:rsid w:val="00912B19"/>
    <w:rsid w:val="0091368E"/>
    <w:rsid w:val="00913DE9"/>
    <w:rsid w:val="00913F37"/>
    <w:rsid w:val="0091490E"/>
    <w:rsid w:val="009161E8"/>
    <w:rsid w:val="00920C88"/>
    <w:rsid w:val="0092105B"/>
    <w:rsid w:val="0092115D"/>
    <w:rsid w:val="009211EF"/>
    <w:rsid w:val="009218F0"/>
    <w:rsid w:val="00921D45"/>
    <w:rsid w:val="00922095"/>
    <w:rsid w:val="00922B66"/>
    <w:rsid w:val="00922F10"/>
    <w:rsid w:val="00923D94"/>
    <w:rsid w:val="009241AD"/>
    <w:rsid w:val="00924AB8"/>
    <w:rsid w:val="00925D12"/>
    <w:rsid w:val="00926F33"/>
    <w:rsid w:val="0092794B"/>
    <w:rsid w:val="009304D9"/>
    <w:rsid w:val="00931F60"/>
    <w:rsid w:val="00932EE0"/>
    <w:rsid w:val="009343E8"/>
    <w:rsid w:val="00935606"/>
    <w:rsid w:val="00937234"/>
    <w:rsid w:val="00937CF6"/>
    <w:rsid w:val="009404C7"/>
    <w:rsid w:val="00940C39"/>
    <w:rsid w:val="00940E7D"/>
    <w:rsid w:val="00943943"/>
    <w:rsid w:val="009440B4"/>
    <w:rsid w:val="009441C4"/>
    <w:rsid w:val="009443E4"/>
    <w:rsid w:val="009444DC"/>
    <w:rsid w:val="0094472D"/>
    <w:rsid w:val="00944AA3"/>
    <w:rsid w:val="00945983"/>
    <w:rsid w:val="009473F9"/>
    <w:rsid w:val="009475B2"/>
    <w:rsid w:val="009475F7"/>
    <w:rsid w:val="009513D6"/>
    <w:rsid w:val="009541AC"/>
    <w:rsid w:val="00957D73"/>
    <w:rsid w:val="00961317"/>
    <w:rsid w:val="00961A03"/>
    <w:rsid w:val="0096240C"/>
    <w:rsid w:val="00962834"/>
    <w:rsid w:val="009628D9"/>
    <w:rsid w:val="00962A58"/>
    <w:rsid w:val="009633C1"/>
    <w:rsid w:val="009633F1"/>
    <w:rsid w:val="00963808"/>
    <w:rsid w:val="00964469"/>
    <w:rsid w:val="00964DCB"/>
    <w:rsid w:val="00967FD1"/>
    <w:rsid w:val="009703A2"/>
    <w:rsid w:val="00970A1E"/>
    <w:rsid w:val="0097145A"/>
    <w:rsid w:val="00971CCC"/>
    <w:rsid w:val="009742DF"/>
    <w:rsid w:val="00974A5D"/>
    <w:rsid w:val="009763AA"/>
    <w:rsid w:val="00976D78"/>
    <w:rsid w:val="00980092"/>
    <w:rsid w:val="00980635"/>
    <w:rsid w:val="00981284"/>
    <w:rsid w:val="009814B9"/>
    <w:rsid w:val="00981CF3"/>
    <w:rsid w:val="00982254"/>
    <w:rsid w:val="00982BE9"/>
    <w:rsid w:val="00984569"/>
    <w:rsid w:val="00984FF5"/>
    <w:rsid w:val="00985EF0"/>
    <w:rsid w:val="00985F53"/>
    <w:rsid w:val="009860B9"/>
    <w:rsid w:val="009867F2"/>
    <w:rsid w:val="00986C14"/>
    <w:rsid w:val="00987696"/>
    <w:rsid w:val="0099114B"/>
    <w:rsid w:val="009911AF"/>
    <w:rsid w:val="009916E4"/>
    <w:rsid w:val="00991FFD"/>
    <w:rsid w:val="0099224D"/>
    <w:rsid w:val="00994C93"/>
    <w:rsid w:val="00995413"/>
    <w:rsid w:val="00995543"/>
    <w:rsid w:val="0099568B"/>
    <w:rsid w:val="00995CB0"/>
    <w:rsid w:val="00996AA9"/>
    <w:rsid w:val="00997982"/>
    <w:rsid w:val="00997C68"/>
    <w:rsid w:val="009A1150"/>
    <w:rsid w:val="009A2EF7"/>
    <w:rsid w:val="009A3344"/>
    <w:rsid w:val="009A420C"/>
    <w:rsid w:val="009A44D8"/>
    <w:rsid w:val="009A4C5A"/>
    <w:rsid w:val="009A6456"/>
    <w:rsid w:val="009A669F"/>
    <w:rsid w:val="009B1103"/>
    <w:rsid w:val="009B22F6"/>
    <w:rsid w:val="009B3179"/>
    <w:rsid w:val="009B404A"/>
    <w:rsid w:val="009B594A"/>
    <w:rsid w:val="009B5D29"/>
    <w:rsid w:val="009B6DE3"/>
    <w:rsid w:val="009B7819"/>
    <w:rsid w:val="009C0960"/>
    <w:rsid w:val="009C0C0B"/>
    <w:rsid w:val="009C0EFE"/>
    <w:rsid w:val="009C10D7"/>
    <w:rsid w:val="009C18B7"/>
    <w:rsid w:val="009C2D5D"/>
    <w:rsid w:val="009C34D5"/>
    <w:rsid w:val="009C4BDD"/>
    <w:rsid w:val="009C6FB2"/>
    <w:rsid w:val="009C702D"/>
    <w:rsid w:val="009C70C2"/>
    <w:rsid w:val="009D06E2"/>
    <w:rsid w:val="009D0ADC"/>
    <w:rsid w:val="009D10CE"/>
    <w:rsid w:val="009D24E5"/>
    <w:rsid w:val="009D2680"/>
    <w:rsid w:val="009D478E"/>
    <w:rsid w:val="009D4ECE"/>
    <w:rsid w:val="009D6F60"/>
    <w:rsid w:val="009D6FA1"/>
    <w:rsid w:val="009E01CF"/>
    <w:rsid w:val="009E16DA"/>
    <w:rsid w:val="009E2B6C"/>
    <w:rsid w:val="009E2F5C"/>
    <w:rsid w:val="009E3028"/>
    <w:rsid w:val="009E3C5C"/>
    <w:rsid w:val="009E3E1B"/>
    <w:rsid w:val="009E4947"/>
    <w:rsid w:val="009E50F4"/>
    <w:rsid w:val="009E5CE9"/>
    <w:rsid w:val="009E5F23"/>
    <w:rsid w:val="009E6C6C"/>
    <w:rsid w:val="009E7A2B"/>
    <w:rsid w:val="009F0196"/>
    <w:rsid w:val="009F2A54"/>
    <w:rsid w:val="009F3DF3"/>
    <w:rsid w:val="009F4048"/>
    <w:rsid w:val="009F4731"/>
    <w:rsid w:val="009F4898"/>
    <w:rsid w:val="009F4B2F"/>
    <w:rsid w:val="009F4E63"/>
    <w:rsid w:val="009F5423"/>
    <w:rsid w:val="009F6785"/>
    <w:rsid w:val="009F7454"/>
    <w:rsid w:val="009F74C3"/>
    <w:rsid w:val="00A004BA"/>
    <w:rsid w:val="00A007E9"/>
    <w:rsid w:val="00A0152C"/>
    <w:rsid w:val="00A022AD"/>
    <w:rsid w:val="00A02E0C"/>
    <w:rsid w:val="00A03455"/>
    <w:rsid w:val="00A04499"/>
    <w:rsid w:val="00A06943"/>
    <w:rsid w:val="00A10934"/>
    <w:rsid w:val="00A111F3"/>
    <w:rsid w:val="00A11928"/>
    <w:rsid w:val="00A11EB6"/>
    <w:rsid w:val="00A13190"/>
    <w:rsid w:val="00A13EB4"/>
    <w:rsid w:val="00A14D5C"/>
    <w:rsid w:val="00A1618F"/>
    <w:rsid w:val="00A16823"/>
    <w:rsid w:val="00A17E41"/>
    <w:rsid w:val="00A20515"/>
    <w:rsid w:val="00A20EB9"/>
    <w:rsid w:val="00A216FF"/>
    <w:rsid w:val="00A21BA6"/>
    <w:rsid w:val="00A2209E"/>
    <w:rsid w:val="00A224B9"/>
    <w:rsid w:val="00A225C5"/>
    <w:rsid w:val="00A2297E"/>
    <w:rsid w:val="00A22995"/>
    <w:rsid w:val="00A22FB9"/>
    <w:rsid w:val="00A23D16"/>
    <w:rsid w:val="00A2433A"/>
    <w:rsid w:val="00A244F0"/>
    <w:rsid w:val="00A244F4"/>
    <w:rsid w:val="00A259DE"/>
    <w:rsid w:val="00A25D61"/>
    <w:rsid w:val="00A26743"/>
    <w:rsid w:val="00A31335"/>
    <w:rsid w:val="00A319D8"/>
    <w:rsid w:val="00A31ACC"/>
    <w:rsid w:val="00A3297A"/>
    <w:rsid w:val="00A329A4"/>
    <w:rsid w:val="00A339CB"/>
    <w:rsid w:val="00A33A52"/>
    <w:rsid w:val="00A343F1"/>
    <w:rsid w:val="00A344A3"/>
    <w:rsid w:val="00A346D6"/>
    <w:rsid w:val="00A34703"/>
    <w:rsid w:val="00A3493A"/>
    <w:rsid w:val="00A350D5"/>
    <w:rsid w:val="00A35254"/>
    <w:rsid w:val="00A361E7"/>
    <w:rsid w:val="00A42947"/>
    <w:rsid w:val="00A43314"/>
    <w:rsid w:val="00A43D11"/>
    <w:rsid w:val="00A44512"/>
    <w:rsid w:val="00A4453B"/>
    <w:rsid w:val="00A44CC0"/>
    <w:rsid w:val="00A44FA9"/>
    <w:rsid w:val="00A45342"/>
    <w:rsid w:val="00A46058"/>
    <w:rsid w:val="00A4696A"/>
    <w:rsid w:val="00A46A95"/>
    <w:rsid w:val="00A47AB6"/>
    <w:rsid w:val="00A47C5A"/>
    <w:rsid w:val="00A51A04"/>
    <w:rsid w:val="00A51E54"/>
    <w:rsid w:val="00A5408B"/>
    <w:rsid w:val="00A555EF"/>
    <w:rsid w:val="00A556B9"/>
    <w:rsid w:val="00A5638F"/>
    <w:rsid w:val="00A56AD9"/>
    <w:rsid w:val="00A56FC5"/>
    <w:rsid w:val="00A57CCB"/>
    <w:rsid w:val="00A601D9"/>
    <w:rsid w:val="00A6099F"/>
    <w:rsid w:val="00A625E4"/>
    <w:rsid w:val="00A6261E"/>
    <w:rsid w:val="00A6344B"/>
    <w:rsid w:val="00A63A8E"/>
    <w:rsid w:val="00A63FA0"/>
    <w:rsid w:val="00A65023"/>
    <w:rsid w:val="00A67CD2"/>
    <w:rsid w:val="00A71E6A"/>
    <w:rsid w:val="00A72313"/>
    <w:rsid w:val="00A739D2"/>
    <w:rsid w:val="00A742B5"/>
    <w:rsid w:val="00A75033"/>
    <w:rsid w:val="00A7505E"/>
    <w:rsid w:val="00A75A6F"/>
    <w:rsid w:val="00A75F50"/>
    <w:rsid w:val="00A762AC"/>
    <w:rsid w:val="00A76725"/>
    <w:rsid w:val="00A76A70"/>
    <w:rsid w:val="00A82166"/>
    <w:rsid w:val="00A82780"/>
    <w:rsid w:val="00A83445"/>
    <w:rsid w:val="00A83721"/>
    <w:rsid w:val="00A84C18"/>
    <w:rsid w:val="00A85DFE"/>
    <w:rsid w:val="00A862E4"/>
    <w:rsid w:val="00A863E7"/>
    <w:rsid w:val="00A86859"/>
    <w:rsid w:val="00A871E9"/>
    <w:rsid w:val="00A879D0"/>
    <w:rsid w:val="00A90623"/>
    <w:rsid w:val="00A90807"/>
    <w:rsid w:val="00A90F69"/>
    <w:rsid w:val="00A92DBF"/>
    <w:rsid w:val="00A930A2"/>
    <w:rsid w:val="00A931D7"/>
    <w:rsid w:val="00A94EB8"/>
    <w:rsid w:val="00A96E6F"/>
    <w:rsid w:val="00A96FB9"/>
    <w:rsid w:val="00A97340"/>
    <w:rsid w:val="00A97744"/>
    <w:rsid w:val="00A97793"/>
    <w:rsid w:val="00AA0055"/>
    <w:rsid w:val="00AA07F0"/>
    <w:rsid w:val="00AA0C35"/>
    <w:rsid w:val="00AA263F"/>
    <w:rsid w:val="00AA382B"/>
    <w:rsid w:val="00AA421D"/>
    <w:rsid w:val="00AA60A0"/>
    <w:rsid w:val="00AA6B28"/>
    <w:rsid w:val="00AA7011"/>
    <w:rsid w:val="00AB00F7"/>
    <w:rsid w:val="00AB0814"/>
    <w:rsid w:val="00AB119B"/>
    <w:rsid w:val="00AB32E1"/>
    <w:rsid w:val="00AB3EF5"/>
    <w:rsid w:val="00AB4134"/>
    <w:rsid w:val="00AB56BD"/>
    <w:rsid w:val="00AB7262"/>
    <w:rsid w:val="00AB7CE9"/>
    <w:rsid w:val="00AC01D7"/>
    <w:rsid w:val="00AC1274"/>
    <w:rsid w:val="00AC14EA"/>
    <w:rsid w:val="00AC1500"/>
    <w:rsid w:val="00AC2131"/>
    <w:rsid w:val="00AC23E8"/>
    <w:rsid w:val="00AC24A8"/>
    <w:rsid w:val="00AC25DD"/>
    <w:rsid w:val="00AC2626"/>
    <w:rsid w:val="00AC2D05"/>
    <w:rsid w:val="00AC2E64"/>
    <w:rsid w:val="00AC314C"/>
    <w:rsid w:val="00AC4E33"/>
    <w:rsid w:val="00AC4F0C"/>
    <w:rsid w:val="00AC57C8"/>
    <w:rsid w:val="00AC583F"/>
    <w:rsid w:val="00AC5913"/>
    <w:rsid w:val="00AC61C8"/>
    <w:rsid w:val="00AC6D9F"/>
    <w:rsid w:val="00AC708C"/>
    <w:rsid w:val="00AC785C"/>
    <w:rsid w:val="00AD0B7F"/>
    <w:rsid w:val="00AD0BBB"/>
    <w:rsid w:val="00AD0CD0"/>
    <w:rsid w:val="00AD0E2D"/>
    <w:rsid w:val="00AD1558"/>
    <w:rsid w:val="00AD4185"/>
    <w:rsid w:val="00AD46E9"/>
    <w:rsid w:val="00AD5017"/>
    <w:rsid w:val="00AD5511"/>
    <w:rsid w:val="00AD5530"/>
    <w:rsid w:val="00AD58BD"/>
    <w:rsid w:val="00AD7063"/>
    <w:rsid w:val="00AD731A"/>
    <w:rsid w:val="00AD7BB4"/>
    <w:rsid w:val="00AD7F9C"/>
    <w:rsid w:val="00AE062B"/>
    <w:rsid w:val="00AE1B45"/>
    <w:rsid w:val="00AE22DE"/>
    <w:rsid w:val="00AE3F35"/>
    <w:rsid w:val="00AE4A7B"/>
    <w:rsid w:val="00AE5070"/>
    <w:rsid w:val="00AE6153"/>
    <w:rsid w:val="00AF0760"/>
    <w:rsid w:val="00AF0E35"/>
    <w:rsid w:val="00AF100B"/>
    <w:rsid w:val="00AF1229"/>
    <w:rsid w:val="00AF356C"/>
    <w:rsid w:val="00AF423B"/>
    <w:rsid w:val="00AF4D90"/>
    <w:rsid w:val="00AF5A93"/>
    <w:rsid w:val="00AF5AB9"/>
    <w:rsid w:val="00AF5FA6"/>
    <w:rsid w:val="00AF614B"/>
    <w:rsid w:val="00AF6863"/>
    <w:rsid w:val="00B002F3"/>
    <w:rsid w:val="00B005A7"/>
    <w:rsid w:val="00B0100D"/>
    <w:rsid w:val="00B02436"/>
    <w:rsid w:val="00B028E0"/>
    <w:rsid w:val="00B02AF3"/>
    <w:rsid w:val="00B02B23"/>
    <w:rsid w:val="00B02DAC"/>
    <w:rsid w:val="00B03140"/>
    <w:rsid w:val="00B0321F"/>
    <w:rsid w:val="00B04438"/>
    <w:rsid w:val="00B046A4"/>
    <w:rsid w:val="00B059CA"/>
    <w:rsid w:val="00B05B33"/>
    <w:rsid w:val="00B067F8"/>
    <w:rsid w:val="00B07744"/>
    <w:rsid w:val="00B07F06"/>
    <w:rsid w:val="00B10133"/>
    <w:rsid w:val="00B10788"/>
    <w:rsid w:val="00B1103A"/>
    <w:rsid w:val="00B11732"/>
    <w:rsid w:val="00B11FBC"/>
    <w:rsid w:val="00B132B2"/>
    <w:rsid w:val="00B1348A"/>
    <w:rsid w:val="00B14316"/>
    <w:rsid w:val="00B14403"/>
    <w:rsid w:val="00B14DB1"/>
    <w:rsid w:val="00B160BD"/>
    <w:rsid w:val="00B16C4E"/>
    <w:rsid w:val="00B17BC9"/>
    <w:rsid w:val="00B17DD6"/>
    <w:rsid w:val="00B2007E"/>
    <w:rsid w:val="00B203B5"/>
    <w:rsid w:val="00B20477"/>
    <w:rsid w:val="00B213CA"/>
    <w:rsid w:val="00B214D2"/>
    <w:rsid w:val="00B215BC"/>
    <w:rsid w:val="00B21723"/>
    <w:rsid w:val="00B21A3F"/>
    <w:rsid w:val="00B21CD1"/>
    <w:rsid w:val="00B220D5"/>
    <w:rsid w:val="00B22208"/>
    <w:rsid w:val="00B231D5"/>
    <w:rsid w:val="00B23599"/>
    <w:rsid w:val="00B24955"/>
    <w:rsid w:val="00B252DB"/>
    <w:rsid w:val="00B25DF4"/>
    <w:rsid w:val="00B26E00"/>
    <w:rsid w:val="00B30A36"/>
    <w:rsid w:val="00B315CA"/>
    <w:rsid w:val="00B32963"/>
    <w:rsid w:val="00B32BB6"/>
    <w:rsid w:val="00B32E73"/>
    <w:rsid w:val="00B3307F"/>
    <w:rsid w:val="00B34162"/>
    <w:rsid w:val="00B341EA"/>
    <w:rsid w:val="00B3518A"/>
    <w:rsid w:val="00B352D1"/>
    <w:rsid w:val="00B358B0"/>
    <w:rsid w:val="00B35AF7"/>
    <w:rsid w:val="00B35FBD"/>
    <w:rsid w:val="00B36580"/>
    <w:rsid w:val="00B408CC"/>
    <w:rsid w:val="00B40B9D"/>
    <w:rsid w:val="00B41754"/>
    <w:rsid w:val="00B41E0F"/>
    <w:rsid w:val="00B422DC"/>
    <w:rsid w:val="00B42C9E"/>
    <w:rsid w:val="00B42EA8"/>
    <w:rsid w:val="00B43633"/>
    <w:rsid w:val="00B43A71"/>
    <w:rsid w:val="00B43D41"/>
    <w:rsid w:val="00B453EE"/>
    <w:rsid w:val="00B4556A"/>
    <w:rsid w:val="00B4655D"/>
    <w:rsid w:val="00B47D9D"/>
    <w:rsid w:val="00B50181"/>
    <w:rsid w:val="00B50E82"/>
    <w:rsid w:val="00B50EFF"/>
    <w:rsid w:val="00B512AF"/>
    <w:rsid w:val="00B52600"/>
    <w:rsid w:val="00B532E7"/>
    <w:rsid w:val="00B53DD1"/>
    <w:rsid w:val="00B53E07"/>
    <w:rsid w:val="00B5470D"/>
    <w:rsid w:val="00B548A4"/>
    <w:rsid w:val="00B561B0"/>
    <w:rsid w:val="00B56431"/>
    <w:rsid w:val="00B56E2F"/>
    <w:rsid w:val="00B571EC"/>
    <w:rsid w:val="00B57854"/>
    <w:rsid w:val="00B579B5"/>
    <w:rsid w:val="00B602D4"/>
    <w:rsid w:val="00B6060B"/>
    <w:rsid w:val="00B60853"/>
    <w:rsid w:val="00B61276"/>
    <w:rsid w:val="00B614F6"/>
    <w:rsid w:val="00B63255"/>
    <w:rsid w:val="00B63BCD"/>
    <w:rsid w:val="00B64261"/>
    <w:rsid w:val="00B64492"/>
    <w:rsid w:val="00B6466D"/>
    <w:rsid w:val="00B652AC"/>
    <w:rsid w:val="00B668C5"/>
    <w:rsid w:val="00B671B8"/>
    <w:rsid w:val="00B67F68"/>
    <w:rsid w:val="00B67FCB"/>
    <w:rsid w:val="00B71D32"/>
    <w:rsid w:val="00B720AC"/>
    <w:rsid w:val="00B72841"/>
    <w:rsid w:val="00B7353B"/>
    <w:rsid w:val="00B73C4C"/>
    <w:rsid w:val="00B740C3"/>
    <w:rsid w:val="00B755DE"/>
    <w:rsid w:val="00B75629"/>
    <w:rsid w:val="00B75A6E"/>
    <w:rsid w:val="00B7682D"/>
    <w:rsid w:val="00B76B23"/>
    <w:rsid w:val="00B77278"/>
    <w:rsid w:val="00B80473"/>
    <w:rsid w:val="00B808F1"/>
    <w:rsid w:val="00B8197C"/>
    <w:rsid w:val="00B81B07"/>
    <w:rsid w:val="00B830EE"/>
    <w:rsid w:val="00B83656"/>
    <w:rsid w:val="00B8446F"/>
    <w:rsid w:val="00B86F7A"/>
    <w:rsid w:val="00B86FBC"/>
    <w:rsid w:val="00B87110"/>
    <w:rsid w:val="00B873AD"/>
    <w:rsid w:val="00B87685"/>
    <w:rsid w:val="00B87D06"/>
    <w:rsid w:val="00B91201"/>
    <w:rsid w:val="00B91699"/>
    <w:rsid w:val="00B91CCC"/>
    <w:rsid w:val="00B92051"/>
    <w:rsid w:val="00B9278B"/>
    <w:rsid w:val="00B94B1C"/>
    <w:rsid w:val="00B969E8"/>
    <w:rsid w:val="00B970F0"/>
    <w:rsid w:val="00BA02E8"/>
    <w:rsid w:val="00BA0A34"/>
    <w:rsid w:val="00BA205E"/>
    <w:rsid w:val="00BA2ACA"/>
    <w:rsid w:val="00BA3ACF"/>
    <w:rsid w:val="00BA6430"/>
    <w:rsid w:val="00BA6F7D"/>
    <w:rsid w:val="00BA7D07"/>
    <w:rsid w:val="00BB2D7E"/>
    <w:rsid w:val="00BB2FF8"/>
    <w:rsid w:val="00BB36A9"/>
    <w:rsid w:val="00BB3D06"/>
    <w:rsid w:val="00BB3F41"/>
    <w:rsid w:val="00BB4BC3"/>
    <w:rsid w:val="00BB53BF"/>
    <w:rsid w:val="00BB5E27"/>
    <w:rsid w:val="00BB724A"/>
    <w:rsid w:val="00BB750F"/>
    <w:rsid w:val="00BB7B00"/>
    <w:rsid w:val="00BC1156"/>
    <w:rsid w:val="00BC1DB2"/>
    <w:rsid w:val="00BC21B2"/>
    <w:rsid w:val="00BC26BC"/>
    <w:rsid w:val="00BC2AFF"/>
    <w:rsid w:val="00BC3601"/>
    <w:rsid w:val="00BC4804"/>
    <w:rsid w:val="00BC48A8"/>
    <w:rsid w:val="00BC62DD"/>
    <w:rsid w:val="00BC647E"/>
    <w:rsid w:val="00BC78EF"/>
    <w:rsid w:val="00BC7B1B"/>
    <w:rsid w:val="00BD1B67"/>
    <w:rsid w:val="00BD1D59"/>
    <w:rsid w:val="00BD315E"/>
    <w:rsid w:val="00BD3AC1"/>
    <w:rsid w:val="00BD3D5C"/>
    <w:rsid w:val="00BD3E28"/>
    <w:rsid w:val="00BD3FA2"/>
    <w:rsid w:val="00BD4EAB"/>
    <w:rsid w:val="00BD4ECD"/>
    <w:rsid w:val="00BD5478"/>
    <w:rsid w:val="00BD59AF"/>
    <w:rsid w:val="00BD7DFA"/>
    <w:rsid w:val="00BD7ECA"/>
    <w:rsid w:val="00BE26C1"/>
    <w:rsid w:val="00BE2F62"/>
    <w:rsid w:val="00BE2FFE"/>
    <w:rsid w:val="00BE4672"/>
    <w:rsid w:val="00BE7B79"/>
    <w:rsid w:val="00BF03F9"/>
    <w:rsid w:val="00BF1B7E"/>
    <w:rsid w:val="00BF20D3"/>
    <w:rsid w:val="00BF292D"/>
    <w:rsid w:val="00BF29F3"/>
    <w:rsid w:val="00BF3141"/>
    <w:rsid w:val="00BF32CF"/>
    <w:rsid w:val="00BF363F"/>
    <w:rsid w:val="00BF4100"/>
    <w:rsid w:val="00BF79E5"/>
    <w:rsid w:val="00BF7C0D"/>
    <w:rsid w:val="00C002F0"/>
    <w:rsid w:val="00C01D7F"/>
    <w:rsid w:val="00C0223A"/>
    <w:rsid w:val="00C02C03"/>
    <w:rsid w:val="00C031AF"/>
    <w:rsid w:val="00C03541"/>
    <w:rsid w:val="00C04525"/>
    <w:rsid w:val="00C05840"/>
    <w:rsid w:val="00C05F9B"/>
    <w:rsid w:val="00C05FA0"/>
    <w:rsid w:val="00C071DE"/>
    <w:rsid w:val="00C10BD1"/>
    <w:rsid w:val="00C10FAD"/>
    <w:rsid w:val="00C110B4"/>
    <w:rsid w:val="00C110EF"/>
    <w:rsid w:val="00C11474"/>
    <w:rsid w:val="00C12574"/>
    <w:rsid w:val="00C129C2"/>
    <w:rsid w:val="00C1324E"/>
    <w:rsid w:val="00C139DA"/>
    <w:rsid w:val="00C14432"/>
    <w:rsid w:val="00C14B3F"/>
    <w:rsid w:val="00C158A7"/>
    <w:rsid w:val="00C16249"/>
    <w:rsid w:val="00C204B1"/>
    <w:rsid w:val="00C21142"/>
    <w:rsid w:val="00C229DC"/>
    <w:rsid w:val="00C238F8"/>
    <w:rsid w:val="00C23FB2"/>
    <w:rsid w:val="00C2433F"/>
    <w:rsid w:val="00C24A5A"/>
    <w:rsid w:val="00C24EB9"/>
    <w:rsid w:val="00C250E0"/>
    <w:rsid w:val="00C25472"/>
    <w:rsid w:val="00C25F75"/>
    <w:rsid w:val="00C272B2"/>
    <w:rsid w:val="00C27639"/>
    <w:rsid w:val="00C27DE0"/>
    <w:rsid w:val="00C31CFF"/>
    <w:rsid w:val="00C32335"/>
    <w:rsid w:val="00C34CD5"/>
    <w:rsid w:val="00C40F6B"/>
    <w:rsid w:val="00C418FE"/>
    <w:rsid w:val="00C4195B"/>
    <w:rsid w:val="00C42347"/>
    <w:rsid w:val="00C43CAE"/>
    <w:rsid w:val="00C44335"/>
    <w:rsid w:val="00C44BBC"/>
    <w:rsid w:val="00C44E00"/>
    <w:rsid w:val="00C44ECA"/>
    <w:rsid w:val="00C44F96"/>
    <w:rsid w:val="00C458AA"/>
    <w:rsid w:val="00C46A63"/>
    <w:rsid w:val="00C474F5"/>
    <w:rsid w:val="00C476D2"/>
    <w:rsid w:val="00C504FF"/>
    <w:rsid w:val="00C53928"/>
    <w:rsid w:val="00C55053"/>
    <w:rsid w:val="00C57307"/>
    <w:rsid w:val="00C57BA7"/>
    <w:rsid w:val="00C61130"/>
    <w:rsid w:val="00C61961"/>
    <w:rsid w:val="00C61D25"/>
    <w:rsid w:val="00C620AB"/>
    <w:rsid w:val="00C62B8A"/>
    <w:rsid w:val="00C632FE"/>
    <w:rsid w:val="00C63ABF"/>
    <w:rsid w:val="00C63B3D"/>
    <w:rsid w:val="00C64B67"/>
    <w:rsid w:val="00C66F3F"/>
    <w:rsid w:val="00C70F1F"/>
    <w:rsid w:val="00C7158B"/>
    <w:rsid w:val="00C71C6B"/>
    <w:rsid w:val="00C72B54"/>
    <w:rsid w:val="00C73471"/>
    <w:rsid w:val="00C74103"/>
    <w:rsid w:val="00C74C49"/>
    <w:rsid w:val="00C74F5E"/>
    <w:rsid w:val="00C7508A"/>
    <w:rsid w:val="00C7578A"/>
    <w:rsid w:val="00C759CB"/>
    <w:rsid w:val="00C75BE0"/>
    <w:rsid w:val="00C7628F"/>
    <w:rsid w:val="00C77061"/>
    <w:rsid w:val="00C7743B"/>
    <w:rsid w:val="00C77D87"/>
    <w:rsid w:val="00C8061D"/>
    <w:rsid w:val="00C80C1E"/>
    <w:rsid w:val="00C81370"/>
    <w:rsid w:val="00C8141E"/>
    <w:rsid w:val="00C8185E"/>
    <w:rsid w:val="00C81BC8"/>
    <w:rsid w:val="00C82096"/>
    <w:rsid w:val="00C822B5"/>
    <w:rsid w:val="00C82390"/>
    <w:rsid w:val="00C82CEF"/>
    <w:rsid w:val="00C830E2"/>
    <w:rsid w:val="00C833B4"/>
    <w:rsid w:val="00C836B2"/>
    <w:rsid w:val="00C83723"/>
    <w:rsid w:val="00C83767"/>
    <w:rsid w:val="00C838F5"/>
    <w:rsid w:val="00C83E07"/>
    <w:rsid w:val="00C84AB9"/>
    <w:rsid w:val="00C84C1B"/>
    <w:rsid w:val="00C87AE5"/>
    <w:rsid w:val="00C87C31"/>
    <w:rsid w:val="00C91249"/>
    <w:rsid w:val="00C91708"/>
    <w:rsid w:val="00C91E53"/>
    <w:rsid w:val="00C927E3"/>
    <w:rsid w:val="00C92E68"/>
    <w:rsid w:val="00C947FF"/>
    <w:rsid w:val="00C94A84"/>
    <w:rsid w:val="00C955EB"/>
    <w:rsid w:val="00C957CD"/>
    <w:rsid w:val="00C9730B"/>
    <w:rsid w:val="00CA0631"/>
    <w:rsid w:val="00CA16E2"/>
    <w:rsid w:val="00CA4E0D"/>
    <w:rsid w:val="00CA527E"/>
    <w:rsid w:val="00CA54E0"/>
    <w:rsid w:val="00CA64A2"/>
    <w:rsid w:val="00CA6D25"/>
    <w:rsid w:val="00CA7624"/>
    <w:rsid w:val="00CA763F"/>
    <w:rsid w:val="00CA7D2B"/>
    <w:rsid w:val="00CB02BA"/>
    <w:rsid w:val="00CB0D09"/>
    <w:rsid w:val="00CB1D21"/>
    <w:rsid w:val="00CB1E35"/>
    <w:rsid w:val="00CB22C3"/>
    <w:rsid w:val="00CB3216"/>
    <w:rsid w:val="00CB3580"/>
    <w:rsid w:val="00CB36B8"/>
    <w:rsid w:val="00CB4682"/>
    <w:rsid w:val="00CB4BF1"/>
    <w:rsid w:val="00CB5423"/>
    <w:rsid w:val="00CB5473"/>
    <w:rsid w:val="00CB6A70"/>
    <w:rsid w:val="00CB7418"/>
    <w:rsid w:val="00CB7AC7"/>
    <w:rsid w:val="00CC0A4E"/>
    <w:rsid w:val="00CC0DFC"/>
    <w:rsid w:val="00CC25A3"/>
    <w:rsid w:val="00CC2B50"/>
    <w:rsid w:val="00CC30C0"/>
    <w:rsid w:val="00CC3E47"/>
    <w:rsid w:val="00CC527F"/>
    <w:rsid w:val="00CC57B2"/>
    <w:rsid w:val="00CC604A"/>
    <w:rsid w:val="00CC70E3"/>
    <w:rsid w:val="00CD1DD0"/>
    <w:rsid w:val="00CD2867"/>
    <w:rsid w:val="00CD3122"/>
    <w:rsid w:val="00CD456F"/>
    <w:rsid w:val="00CD496F"/>
    <w:rsid w:val="00CD7F76"/>
    <w:rsid w:val="00CE0014"/>
    <w:rsid w:val="00CE090E"/>
    <w:rsid w:val="00CE116C"/>
    <w:rsid w:val="00CE1443"/>
    <w:rsid w:val="00CE19DE"/>
    <w:rsid w:val="00CE1CA7"/>
    <w:rsid w:val="00CE2017"/>
    <w:rsid w:val="00CE3E81"/>
    <w:rsid w:val="00CE3E8E"/>
    <w:rsid w:val="00CE4722"/>
    <w:rsid w:val="00CE4F21"/>
    <w:rsid w:val="00CE51D5"/>
    <w:rsid w:val="00CE5480"/>
    <w:rsid w:val="00CE55F5"/>
    <w:rsid w:val="00CE5FE0"/>
    <w:rsid w:val="00CE6B11"/>
    <w:rsid w:val="00CE6F9E"/>
    <w:rsid w:val="00CF0913"/>
    <w:rsid w:val="00CF0EB8"/>
    <w:rsid w:val="00CF21C2"/>
    <w:rsid w:val="00CF225F"/>
    <w:rsid w:val="00CF38D0"/>
    <w:rsid w:val="00CF4870"/>
    <w:rsid w:val="00CF5260"/>
    <w:rsid w:val="00CF6BAD"/>
    <w:rsid w:val="00CF6BC0"/>
    <w:rsid w:val="00CF731E"/>
    <w:rsid w:val="00CF77BC"/>
    <w:rsid w:val="00D000AE"/>
    <w:rsid w:val="00D00C29"/>
    <w:rsid w:val="00D00D74"/>
    <w:rsid w:val="00D00ECC"/>
    <w:rsid w:val="00D00F81"/>
    <w:rsid w:val="00D02CD6"/>
    <w:rsid w:val="00D02D37"/>
    <w:rsid w:val="00D02DD8"/>
    <w:rsid w:val="00D03BC7"/>
    <w:rsid w:val="00D03E6F"/>
    <w:rsid w:val="00D044CF"/>
    <w:rsid w:val="00D048CD"/>
    <w:rsid w:val="00D0508E"/>
    <w:rsid w:val="00D0529F"/>
    <w:rsid w:val="00D06086"/>
    <w:rsid w:val="00D061A0"/>
    <w:rsid w:val="00D064A0"/>
    <w:rsid w:val="00D0681E"/>
    <w:rsid w:val="00D10235"/>
    <w:rsid w:val="00D123FC"/>
    <w:rsid w:val="00D1274B"/>
    <w:rsid w:val="00D1341F"/>
    <w:rsid w:val="00D134E9"/>
    <w:rsid w:val="00D1404E"/>
    <w:rsid w:val="00D1435E"/>
    <w:rsid w:val="00D15E73"/>
    <w:rsid w:val="00D1650A"/>
    <w:rsid w:val="00D17B20"/>
    <w:rsid w:val="00D20348"/>
    <w:rsid w:val="00D219BF"/>
    <w:rsid w:val="00D233F2"/>
    <w:rsid w:val="00D23FEA"/>
    <w:rsid w:val="00D252B4"/>
    <w:rsid w:val="00D25A68"/>
    <w:rsid w:val="00D25EE0"/>
    <w:rsid w:val="00D2608F"/>
    <w:rsid w:val="00D26CDF"/>
    <w:rsid w:val="00D26FCE"/>
    <w:rsid w:val="00D27293"/>
    <w:rsid w:val="00D27340"/>
    <w:rsid w:val="00D27F14"/>
    <w:rsid w:val="00D31625"/>
    <w:rsid w:val="00D31B0C"/>
    <w:rsid w:val="00D31C17"/>
    <w:rsid w:val="00D31D05"/>
    <w:rsid w:val="00D32E60"/>
    <w:rsid w:val="00D333A2"/>
    <w:rsid w:val="00D334A8"/>
    <w:rsid w:val="00D33D94"/>
    <w:rsid w:val="00D33ECE"/>
    <w:rsid w:val="00D3455A"/>
    <w:rsid w:val="00D3545F"/>
    <w:rsid w:val="00D35EDC"/>
    <w:rsid w:val="00D37A22"/>
    <w:rsid w:val="00D37B10"/>
    <w:rsid w:val="00D42582"/>
    <w:rsid w:val="00D431CF"/>
    <w:rsid w:val="00D4340B"/>
    <w:rsid w:val="00D43704"/>
    <w:rsid w:val="00D44B14"/>
    <w:rsid w:val="00D45FBF"/>
    <w:rsid w:val="00D45FE1"/>
    <w:rsid w:val="00D464A4"/>
    <w:rsid w:val="00D465ED"/>
    <w:rsid w:val="00D46648"/>
    <w:rsid w:val="00D46963"/>
    <w:rsid w:val="00D475F6"/>
    <w:rsid w:val="00D47BEC"/>
    <w:rsid w:val="00D50B0D"/>
    <w:rsid w:val="00D51369"/>
    <w:rsid w:val="00D51F19"/>
    <w:rsid w:val="00D5567F"/>
    <w:rsid w:val="00D55846"/>
    <w:rsid w:val="00D55920"/>
    <w:rsid w:val="00D55B52"/>
    <w:rsid w:val="00D568AA"/>
    <w:rsid w:val="00D56D9E"/>
    <w:rsid w:val="00D57786"/>
    <w:rsid w:val="00D6088C"/>
    <w:rsid w:val="00D60CE1"/>
    <w:rsid w:val="00D623FC"/>
    <w:rsid w:val="00D62B24"/>
    <w:rsid w:val="00D63D1C"/>
    <w:rsid w:val="00D64815"/>
    <w:rsid w:val="00D667C7"/>
    <w:rsid w:val="00D67008"/>
    <w:rsid w:val="00D67EE9"/>
    <w:rsid w:val="00D71998"/>
    <w:rsid w:val="00D726F4"/>
    <w:rsid w:val="00D72E8E"/>
    <w:rsid w:val="00D7349C"/>
    <w:rsid w:val="00D74093"/>
    <w:rsid w:val="00D74E7E"/>
    <w:rsid w:val="00D761D1"/>
    <w:rsid w:val="00D766FB"/>
    <w:rsid w:val="00D76EBB"/>
    <w:rsid w:val="00D802AA"/>
    <w:rsid w:val="00D81366"/>
    <w:rsid w:val="00D81592"/>
    <w:rsid w:val="00D82FE4"/>
    <w:rsid w:val="00D839F9"/>
    <w:rsid w:val="00D859BE"/>
    <w:rsid w:val="00D86980"/>
    <w:rsid w:val="00D86AE8"/>
    <w:rsid w:val="00D8721E"/>
    <w:rsid w:val="00D87308"/>
    <w:rsid w:val="00D91A03"/>
    <w:rsid w:val="00D92B3D"/>
    <w:rsid w:val="00D93531"/>
    <w:rsid w:val="00D93ADA"/>
    <w:rsid w:val="00D93CBE"/>
    <w:rsid w:val="00D93D41"/>
    <w:rsid w:val="00D93E15"/>
    <w:rsid w:val="00D94711"/>
    <w:rsid w:val="00D94D99"/>
    <w:rsid w:val="00D94FDD"/>
    <w:rsid w:val="00D9698A"/>
    <w:rsid w:val="00D96D97"/>
    <w:rsid w:val="00D970B0"/>
    <w:rsid w:val="00DA08CC"/>
    <w:rsid w:val="00DA0E6C"/>
    <w:rsid w:val="00DA18F3"/>
    <w:rsid w:val="00DA1AF5"/>
    <w:rsid w:val="00DA2146"/>
    <w:rsid w:val="00DA21A9"/>
    <w:rsid w:val="00DA2BAB"/>
    <w:rsid w:val="00DA2C6D"/>
    <w:rsid w:val="00DA2C90"/>
    <w:rsid w:val="00DA4478"/>
    <w:rsid w:val="00DA6651"/>
    <w:rsid w:val="00DA6BAF"/>
    <w:rsid w:val="00DA79C7"/>
    <w:rsid w:val="00DB02DD"/>
    <w:rsid w:val="00DB046D"/>
    <w:rsid w:val="00DB1912"/>
    <w:rsid w:val="00DB1A52"/>
    <w:rsid w:val="00DB2689"/>
    <w:rsid w:val="00DB66A6"/>
    <w:rsid w:val="00DB6E52"/>
    <w:rsid w:val="00DB7B10"/>
    <w:rsid w:val="00DC0ACD"/>
    <w:rsid w:val="00DC0C61"/>
    <w:rsid w:val="00DC0DA6"/>
    <w:rsid w:val="00DC115B"/>
    <w:rsid w:val="00DC1198"/>
    <w:rsid w:val="00DC1C2F"/>
    <w:rsid w:val="00DC26F3"/>
    <w:rsid w:val="00DC2892"/>
    <w:rsid w:val="00DC2BB5"/>
    <w:rsid w:val="00DC33FD"/>
    <w:rsid w:val="00DC51D7"/>
    <w:rsid w:val="00DC5C44"/>
    <w:rsid w:val="00DC7A60"/>
    <w:rsid w:val="00DD0BD8"/>
    <w:rsid w:val="00DD1284"/>
    <w:rsid w:val="00DD1CBF"/>
    <w:rsid w:val="00DD2A04"/>
    <w:rsid w:val="00DD3305"/>
    <w:rsid w:val="00DD489B"/>
    <w:rsid w:val="00DD50C8"/>
    <w:rsid w:val="00DD5977"/>
    <w:rsid w:val="00DD5E26"/>
    <w:rsid w:val="00DD7472"/>
    <w:rsid w:val="00DD7DBD"/>
    <w:rsid w:val="00DE00F4"/>
    <w:rsid w:val="00DE0885"/>
    <w:rsid w:val="00DE0918"/>
    <w:rsid w:val="00DE1B0B"/>
    <w:rsid w:val="00DE1BC0"/>
    <w:rsid w:val="00DE3768"/>
    <w:rsid w:val="00DE3899"/>
    <w:rsid w:val="00DE5264"/>
    <w:rsid w:val="00DE6839"/>
    <w:rsid w:val="00DF0B70"/>
    <w:rsid w:val="00DF4006"/>
    <w:rsid w:val="00DF60F4"/>
    <w:rsid w:val="00DF6C22"/>
    <w:rsid w:val="00DF6D41"/>
    <w:rsid w:val="00DF7995"/>
    <w:rsid w:val="00E00491"/>
    <w:rsid w:val="00E009C1"/>
    <w:rsid w:val="00E015B4"/>
    <w:rsid w:val="00E04E35"/>
    <w:rsid w:val="00E064D3"/>
    <w:rsid w:val="00E073D1"/>
    <w:rsid w:val="00E10884"/>
    <w:rsid w:val="00E10E4F"/>
    <w:rsid w:val="00E115AB"/>
    <w:rsid w:val="00E11F8D"/>
    <w:rsid w:val="00E12ED2"/>
    <w:rsid w:val="00E1312E"/>
    <w:rsid w:val="00E13C09"/>
    <w:rsid w:val="00E14C5E"/>
    <w:rsid w:val="00E16057"/>
    <w:rsid w:val="00E16400"/>
    <w:rsid w:val="00E16D4F"/>
    <w:rsid w:val="00E17567"/>
    <w:rsid w:val="00E17F2B"/>
    <w:rsid w:val="00E205A0"/>
    <w:rsid w:val="00E207F2"/>
    <w:rsid w:val="00E20C39"/>
    <w:rsid w:val="00E21CD4"/>
    <w:rsid w:val="00E21F30"/>
    <w:rsid w:val="00E23D9E"/>
    <w:rsid w:val="00E24519"/>
    <w:rsid w:val="00E25996"/>
    <w:rsid w:val="00E25FEE"/>
    <w:rsid w:val="00E2649F"/>
    <w:rsid w:val="00E2685A"/>
    <w:rsid w:val="00E276F0"/>
    <w:rsid w:val="00E27764"/>
    <w:rsid w:val="00E27AC8"/>
    <w:rsid w:val="00E31756"/>
    <w:rsid w:val="00E32423"/>
    <w:rsid w:val="00E3365A"/>
    <w:rsid w:val="00E33BE5"/>
    <w:rsid w:val="00E33E7F"/>
    <w:rsid w:val="00E35F06"/>
    <w:rsid w:val="00E36D75"/>
    <w:rsid w:val="00E37A3B"/>
    <w:rsid w:val="00E40B62"/>
    <w:rsid w:val="00E42B3A"/>
    <w:rsid w:val="00E434D7"/>
    <w:rsid w:val="00E44966"/>
    <w:rsid w:val="00E476B6"/>
    <w:rsid w:val="00E47B0F"/>
    <w:rsid w:val="00E50B42"/>
    <w:rsid w:val="00E51EA5"/>
    <w:rsid w:val="00E526BA"/>
    <w:rsid w:val="00E5323D"/>
    <w:rsid w:val="00E53285"/>
    <w:rsid w:val="00E5377C"/>
    <w:rsid w:val="00E54E9A"/>
    <w:rsid w:val="00E55714"/>
    <w:rsid w:val="00E5603C"/>
    <w:rsid w:val="00E56679"/>
    <w:rsid w:val="00E57106"/>
    <w:rsid w:val="00E57816"/>
    <w:rsid w:val="00E60383"/>
    <w:rsid w:val="00E6045B"/>
    <w:rsid w:val="00E606C5"/>
    <w:rsid w:val="00E6202E"/>
    <w:rsid w:val="00E6224E"/>
    <w:rsid w:val="00E62266"/>
    <w:rsid w:val="00E62EAE"/>
    <w:rsid w:val="00E63A05"/>
    <w:rsid w:val="00E6481E"/>
    <w:rsid w:val="00E65AE9"/>
    <w:rsid w:val="00E66092"/>
    <w:rsid w:val="00E669D4"/>
    <w:rsid w:val="00E70BC3"/>
    <w:rsid w:val="00E715F4"/>
    <w:rsid w:val="00E7197E"/>
    <w:rsid w:val="00E71EC6"/>
    <w:rsid w:val="00E7299C"/>
    <w:rsid w:val="00E732E0"/>
    <w:rsid w:val="00E73522"/>
    <w:rsid w:val="00E73648"/>
    <w:rsid w:val="00E74028"/>
    <w:rsid w:val="00E75493"/>
    <w:rsid w:val="00E75931"/>
    <w:rsid w:val="00E762D7"/>
    <w:rsid w:val="00E81108"/>
    <w:rsid w:val="00E81EC5"/>
    <w:rsid w:val="00E82162"/>
    <w:rsid w:val="00E82A2B"/>
    <w:rsid w:val="00E83483"/>
    <w:rsid w:val="00E8390D"/>
    <w:rsid w:val="00E8464B"/>
    <w:rsid w:val="00E84D24"/>
    <w:rsid w:val="00E869E7"/>
    <w:rsid w:val="00E86FD0"/>
    <w:rsid w:val="00E876DF"/>
    <w:rsid w:val="00E87F1B"/>
    <w:rsid w:val="00E9310D"/>
    <w:rsid w:val="00E93803"/>
    <w:rsid w:val="00E93CE6"/>
    <w:rsid w:val="00E960B2"/>
    <w:rsid w:val="00E96813"/>
    <w:rsid w:val="00E96F4D"/>
    <w:rsid w:val="00E97E2B"/>
    <w:rsid w:val="00E97F24"/>
    <w:rsid w:val="00EA04EF"/>
    <w:rsid w:val="00EA097F"/>
    <w:rsid w:val="00EA0FD6"/>
    <w:rsid w:val="00EA1AC8"/>
    <w:rsid w:val="00EA1DA8"/>
    <w:rsid w:val="00EA2034"/>
    <w:rsid w:val="00EA24FD"/>
    <w:rsid w:val="00EA2B2B"/>
    <w:rsid w:val="00EA3811"/>
    <w:rsid w:val="00EA38A4"/>
    <w:rsid w:val="00EA41EF"/>
    <w:rsid w:val="00EA4A9F"/>
    <w:rsid w:val="00EA6078"/>
    <w:rsid w:val="00EA7417"/>
    <w:rsid w:val="00EB227D"/>
    <w:rsid w:val="00EB2607"/>
    <w:rsid w:val="00EB2CC6"/>
    <w:rsid w:val="00EB35F3"/>
    <w:rsid w:val="00EB3840"/>
    <w:rsid w:val="00EB3A9E"/>
    <w:rsid w:val="00EB3BC7"/>
    <w:rsid w:val="00EB528C"/>
    <w:rsid w:val="00EB563B"/>
    <w:rsid w:val="00EB657B"/>
    <w:rsid w:val="00EB673B"/>
    <w:rsid w:val="00EB6CAF"/>
    <w:rsid w:val="00EC0FA9"/>
    <w:rsid w:val="00EC23D6"/>
    <w:rsid w:val="00EC2992"/>
    <w:rsid w:val="00EC38FD"/>
    <w:rsid w:val="00EC48AC"/>
    <w:rsid w:val="00EC556A"/>
    <w:rsid w:val="00EC574C"/>
    <w:rsid w:val="00EC57D5"/>
    <w:rsid w:val="00ED05B4"/>
    <w:rsid w:val="00ED0823"/>
    <w:rsid w:val="00ED0C5F"/>
    <w:rsid w:val="00ED0E2E"/>
    <w:rsid w:val="00ED141F"/>
    <w:rsid w:val="00ED2A82"/>
    <w:rsid w:val="00ED2EFF"/>
    <w:rsid w:val="00ED3CCC"/>
    <w:rsid w:val="00ED4DDE"/>
    <w:rsid w:val="00ED60C8"/>
    <w:rsid w:val="00ED62FB"/>
    <w:rsid w:val="00EE03F4"/>
    <w:rsid w:val="00EE1F76"/>
    <w:rsid w:val="00EE4E96"/>
    <w:rsid w:val="00EE5303"/>
    <w:rsid w:val="00EE56D3"/>
    <w:rsid w:val="00EE56E8"/>
    <w:rsid w:val="00EE738D"/>
    <w:rsid w:val="00EE7636"/>
    <w:rsid w:val="00EE76C6"/>
    <w:rsid w:val="00EE7AC9"/>
    <w:rsid w:val="00EF0057"/>
    <w:rsid w:val="00EF05F7"/>
    <w:rsid w:val="00EF1836"/>
    <w:rsid w:val="00EF1C90"/>
    <w:rsid w:val="00EF219A"/>
    <w:rsid w:val="00EF284F"/>
    <w:rsid w:val="00EF41AB"/>
    <w:rsid w:val="00EF44C4"/>
    <w:rsid w:val="00EF5670"/>
    <w:rsid w:val="00EF5EFB"/>
    <w:rsid w:val="00EF6218"/>
    <w:rsid w:val="00F00129"/>
    <w:rsid w:val="00F009BF"/>
    <w:rsid w:val="00F014E5"/>
    <w:rsid w:val="00F02765"/>
    <w:rsid w:val="00F04EC4"/>
    <w:rsid w:val="00F05BC3"/>
    <w:rsid w:val="00F065ED"/>
    <w:rsid w:val="00F0728B"/>
    <w:rsid w:val="00F07855"/>
    <w:rsid w:val="00F10399"/>
    <w:rsid w:val="00F1080D"/>
    <w:rsid w:val="00F118A2"/>
    <w:rsid w:val="00F12513"/>
    <w:rsid w:val="00F130A4"/>
    <w:rsid w:val="00F136E6"/>
    <w:rsid w:val="00F143AD"/>
    <w:rsid w:val="00F14643"/>
    <w:rsid w:val="00F14866"/>
    <w:rsid w:val="00F156C8"/>
    <w:rsid w:val="00F16CC9"/>
    <w:rsid w:val="00F1715F"/>
    <w:rsid w:val="00F17D83"/>
    <w:rsid w:val="00F204B9"/>
    <w:rsid w:val="00F2165F"/>
    <w:rsid w:val="00F21EF4"/>
    <w:rsid w:val="00F22B3A"/>
    <w:rsid w:val="00F23F3A"/>
    <w:rsid w:val="00F2447D"/>
    <w:rsid w:val="00F253CB"/>
    <w:rsid w:val="00F26A11"/>
    <w:rsid w:val="00F26ADD"/>
    <w:rsid w:val="00F26B9A"/>
    <w:rsid w:val="00F26E2C"/>
    <w:rsid w:val="00F27148"/>
    <w:rsid w:val="00F308E2"/>
    <w:rsid w:val="00F31ED5"/>
    <w:rsid w:val="00F3350E"/>
    <w:rsid w:val="00F33AEF"/>
    <w:rsid w:val="00F33CCA"/>
    <w:rsid w:val="00F340BA"/>
    <w:rsid w:val="00F34125"/>
    <w:rsid w:val="00F34A3E"/>
    <w:rsid w:val="00F34CAB"/>
    <w:rsid w:val="00F351F2"/>
    <w:rsid w:val="00F35BCB"/>
    <w:rsid w:val="00F36855"/>
    <w:rsid w:val="00F36CFE"/>
    <w:rsid w:val="00F400C3"/>
    <w:rsid w:val="00F40EE3"/>
    <w:rsid w:val="00F43D0D"/>
    <w:rsid w:val="00F43EC2"/>
    <w:rsid w:val="00F4406C"/>
    <w:rsid w:val="00F440AC"/>
    <w:rsid w:val="00F440D8"/>
    <w:rsid w:val="00F44184"/>
    <w:rsid w:val="00F44C66"/>
    <w:rsid w:val="00F46E18"/>
    <w:rsid w:val="00F50B9B"/>
    <w:rsid w:val="00F54C26"/>
    <w:rsid w:val="00F55404"/>
    <w:rsid w:val="00F55741"/>
    <w:rsid w:val="00F558E8"/>
    <w:rsid w:val="00F60843"/>
    <w:rsid w:val="00F60B43"/>
    <w:rsid w:val="00F60FC8"/>
    <w:rsid w:val="00F63418"/>
    <w:rsid w:val="00F641E2"/>
    <w:rsid w:val="00F64583"/>
    <w:rsid w:val="00F66ED4"/>
    <w:rsid w:val="00F67FF8"/>
    <w:rsid w:val="00F7023E"/>
    <w:rsid w:val="00F70B70"/>
    <w:rsid w:val="00F7256D"/>
    <w:rsid w:val="00F73C14"/>
    <w:rsid w:val="00F75BC6"/>
    <w:rsid w:val="00F76183"/>
    <w:rsid w:val="00F761B0"/>
    <w:rsid w:val="00F7642F"/>
    <w:rsid w:val="00F81849"/>
    <w:rsid w:val="00F8255B"/>
    <w:rsid w:val="00F8339C"/>
    <w:rsid w:val="00F83AE1"/>
    <w:rsid w:val="00F83BAE"/>
    <w:rsid w:val="00F840B5"/>
    <w:rsid w:val="00F854AE"/>
    <w:rsid w:val="00F8621F"/>
    <w:rsid w:val="00F86977"/>
    <w:rsid w:val="00F8733E"/>
    <w:rsid w:val="00F878D5"/>
    <w:rsid w:val="00F922D9"/>
    <w:rsid w:val="00F925A3"/>
    <w:rsid w:val="00F925D2"/>
    <w:rsid w:val="00F92CDB"/>
    <w:rsid w:val="00F92EAF"/>
    <w:rsid w:val="00F93C3B"/>
    <w:rsid w:val="00F93F75"/>
    <w:rsid w:val="00F94F9D"/>
    <w:rsid w:val="00F95054"/>
    <w:rsid w:val="00F96357"/>
    <w:rsid w:val="00F96497"/>
    <w:rsid w:val="00F96732"/>
    <w:rsid w:val="00F97D79"/>
    <w:rsid w:val="00F97D94"/>
    <w:rsid w:val="00FA069C"/>
    <w:rsid w:val="00FA0EDC"/>
    <w:rsid w:val="00FA450C"/>
    <w:rsid w:val="00FA472F"/>
    <w:rsid w:val="00FA5FAE"/>
    <w:rsid w:val="00FA6176"/>
    <w:rsid w:val="00FA6771"/>
    <w:rsid w:val="00FB0435"/>
    <w:rsid w:val="00FB2698"/>
    <w:rsid w:val="00FB2D5B"/>
    <w:rsid w:val="00FB3524"/>
    <w:rsid w:val="00FB35A2"/>
    <w:rsid w:val="00FB3B67"/>
    <w:rsid w:val="00FB47F8"/>
    <w:rsid w:val="00FB4A25"/>
    <w:rsid w:val="00FB4D31"/>
    <w:rsid w:val="00FB5291"/>
    <w:rsid w:val="00FB5916"/>
    <w:rsid w:val="00FB6C2A"/>
    <w:rsid w:val="00FC026F"/>
    <w:rsid w:val="00FC0E7B"/>
    <w:rsid w:val="00FC1988"/>
    <w:rsid w:val="00FC4612"/>
    <w:rsid w:val="00FC5236"/>
    <w:rsid w:val="00FC5DCF"/>
    <w:rsid w:val="00FC6659"/>
    <w:rsid w:val="00FC67CC"/>
    <w:rsid w:val="00FC7532"/>
    <w:rsid w:val="00FD16B4"/>
    <w:rsid w:val="00FD237D"/>
    <w:rsid w:val="00FD2478"/>
    <w:rsid w:val="00FD2618"/>
    <w:rsid w:val="00FD2826"/>
    <w:rsid w:val="00FD2C98"/>
    <w:rsid w:val="00FD301B"/>
    <w:rsid w:val="00FD3264"/>
    <w:rsid w:val="00FD35AC"/>
    <w:rsid w:val="00FD4719"/>
    <w:rsid w:val="00FD5532"/>
    <w:rsid w:val="00FD5559"/>
    <w:rsid w:val="00FD5577"/>
    <w:rsid w:val="00FD579B"/>
    <w:rsid w:val="00FD609E"/>
    <w:rsid w:val="00FD6596"/>
    <w:rsid w:val="00FD7142"/>
    <w:rsid w:val="00FD765A"/>
    <w:rsid w:val="00FD7C43"/>
    <w:rsid w:val="00FD7D29"/>
    <w:rsid w:val="00FE0B9A"/>
    <w:rsid w:val="00FE0CB7"/>
    <w:rsid w:val="00FE1201"/>
    <w:rsid w:val="00FE1CB6"/>
    <w:rsid w:val="00FE2078"/>
    <w:rsid w:val="00FE2C6F"/>
    <w:rsid w:val="00FE3097"/>
    <w:rsid w:val="00FE3CF1"/>
    <w:rsid w:val="00FE3F04"/>
    <w:rsid w:val="00FE40BB"/>
    <w:rsid w:val="00FE5289"/>
    <w:rsid w:val="00FE7D04"/>
    <w:rsid w:val="00FF10A6"/>
    <w:rsid w:val="00FF2D85"/>
    <w:rsid w:val="00FF3050"/>
    <w:rsid w:val="00FF33E7"/>
    <w:rsid w:val="00FF4063"/>
    <w:rsid w:val="00FF47F1"/>
    <w:rsid w:val="00FF5AD3"/>
    <w:rsid w:val="00FF747B"/>
    <w:rsid w:val="00FF75C6"/>
    <w:rsid w:val="00FF7A95"/>
    <w:rsid w:val="00FF7CA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C9FB74D"/>
  <w15:docId w15:val="{477600D3-16A8-4BFB-AE11-FBE03A955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6C6DCA"/>
    <w:rPr>
      <w:i/>
      <w:sz w:val="24"/>
    </w:rPr>
  </w:style>
  <w:style w:type="paragraph" w:styleId="Naslov1">
    <w:name w:val="heading 1"/>
    <w:basedOn w:val="Navaden"/>
    <w:next w:val="Navaden"/>
    <w:link w:val="Naslov1Znak"/>
    <w:uiPriority w:val="1"/>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Glava - napis"/>
    <w:basedOn w:val="Navaden"/>
    <w:link w:val="GlavaZnak"/>
    <w:rsid w:val="00391DEF"/>
    <w:pPr>
      <w:tabs>
        <w:tab w:val="center" w:pos="4536"/>
        <w:tab w:val="right" w:pos="9072"/>
      </w:tabs>
    </w:pPr>
  </w:style>
  <w:style w:type="paragraph" w:styleId="Noga">
    <w:name w:val="footer"/>
    <w:aliases w:val=" Znak,Znak"/>
    <w:basedOn w:val="Navaden"/>
    <w:link w:val="NogaZnak"/>
    <w:uiPriority w:val="99"/>
    <w:rsid w:val="00391DEF"/>
    <w:pPr>
      <w:tabs>
        <w:tab w:val="center" w:pos="4536"/>
        <w:tab w:val="right" w:pos="9072"/>
      </w:tabs>
    </w:pPr>
  </w:style>
  <w:style w:type="character" w:styleId="tevilkastrani">
    <w:name w:val="page number"/>
    <w:basedOn w:val="Privzetapisavaodstavka"/>
    <w:uiPriority w:val="99"/>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qFormat/>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uiPriority w:val="39"/>
    <w:rsid w:val="006C6DCA"/>
    <w:pPr>
      <w:spacing w:before="360"/>
    </w:pPr>
    <w:rPr>
      <w:rFonts w:asciiTheme="majorHAnsi" w:hAnsiTheme="majorHAnsi"/>
      <w:b/>
      <w:bCs/>
      <w:i w:val="0"/>
      <w:caps/>
      <w:szCs w:val="24"/>
    </w:rPr>
  </w:style>
  <w:style w:type="paragraph" w:styleId="Kazalovsebine2">
    <w:name w:val="toc 2"/>
    <w:basedOn w:val="Navaden"/>
    <w:next w:val="Navaden"/>
    <w:link w:val="Kazalovsebine2Znak"/>
    <w:autoRedefine/>
    <w:uiPriority w:val="39"/>
    <w:rsid w:val="00332D96"/>
    <w:pPr>
      <w:spacing w:before="240"/>
    </w:pPr>
    <w:rPr>
      <w:rFonts w:asciiTheme="minorHAnsi" w:hAnsiTheme="minorHAnsi" w:cstheme="minorHAnsi"/>
      <w:b/>
      <w:bCs/>
      <w:i w:val="0"/>
      <w:sz w:val="20"/>
    </w:rPr>
  </w:style>
  <w:style w:type="paragraph" w:styleId="Kazalovsebine3">
    <w:name w:val="toc 3"/>
    <w:basedOn w:val="Navaden"/>
    <w:next w:val="Navaden"/>
    <w:autoRedefine/>
    <w:uiPriority w:val="39"/>
    <w:rsid w:val="003C5E63"/>
    <w:pPr>
      <w:ind w:left="240"/>
    </w:pPr>
    <w:rPr>
      <w:rFonts w:asciiTheme="minorHAnsi" w:hAnsiTheme="minorHAnsi" w:cstheme="minorHAnsi"/>
      <w:i w:val="0"/>
      <w:sz w:val="20"/>
    </w:rPr>
  </w:style>
  <w:style w:type="paragraph" w:styleId="Kazalovsebine4">
    <w:name w:val="toc 4"/>
    <w:basedOn w:val="Navaden"/>
    <w:next w:val="Navaden"/>
    <w:autoRedefine/>
    <w:semiHidden/>
    <w:rsid w:val="003C5E63"/>
    <w:pPr>
      <w:ind w:left="480"/>
    </w:pPr>
    <w:rPr>
      <w:rFonts w:asciiTheme="minorHAnsi" w:hAnsiTheme="minorHAnsi" w:cstheme="minorHAnsi"/>
      <w:i w:val="0"/>
      <w:sz w:val="20"/>
    </w:rPr>
  </w:style>
  <w:style w:type="paragraph" w:styleId="Kazalovsebine5">
    <w:name w:val="toc 5"/>
    <w:basedOn w:val="Navaden"/>
    <w:next w:val="Navaden"/>
    <w:autoRedefine/>
    <w:uiPriority w:val="39"/>
    <w:rsid w:val="003C5E63"/>
    <w:pPr>
      <w:ind w:left="720"/>
    </w:pPr>
    <w:rPr>
      <w:rFonts w:asciiTheme="minorHAnsi" w:hAnsiTheme="minorHAnsi" w:cstheme="minorHAnsi"/>
      <w:i w:val="0"/>
      <w:sz w:val="20"/>
    </w:rPr>
  </w:style>
  <w:style w:type="paragraph" w:styleId="Kazalovsebine6">
    <w:name w:val="toc 6"/>
    <w:basedOn w:val="Navaden"/>
    <w:next w:val="Navaden"/>
    <w:autoRedefine/>
    <w:semiHidden/>
    <w:rsid w:val="003C5E63"/>
    <w:pPr>
      <w:ind w:left="960"/>
    </w:pPr>
    <w:rPr>
      <w:rFonts w:asciiTheme="minorHAnsi" w:hAnsiTheme="minorHAnsi" w:cstheme="minorHAnsi"/>
      <w:i w:val="0"/>
      <w:sz w:val="20"/>
    </w:rPr>
  </w:style>
  <w:style w:type="paragraph" w:styleId="Kazalovsebine7">
    <w:name w:val="toc 7"/>
    <w:basedOn w:val="Navaden"/>
    <w:next w:val="Navaden"/>
    <w:autoRedefine/>
    <w:semiHidden/>
    <w:rsid w:val="003C5E63"/>
    <w:pPr>
      <w:ind w:left="1200"/>
    </w:pPr>
    <w:rPr>
      <w:rFonts w:asciiTheme="minorHAnsi" w:hAnsiTheme="minorHAnsi" w:cstheme="minorHAnsi"/>
      <w:i w:val="0"/>
      <w:sz w:val="20"/>
    </w:rPr>
  </w:style>
  <w:style w:type="paragraph" w:styleId="Kazalovsebine8">
    <w:name w:val="toc 8"/>
    <w:basedOn w:val="Navaden"/>
    <w:next w:val="Navaden"/>
    <w:autoRedefine/>
    <w:semiHidden/>
    <w:rsid w:val="003C5E63"/>
    <w:pPr>
      <w:ind w:left="1440"/>
    </w:pPr>
    <w:rPr>
      <w:rFonts w:asciiTheme="minorHAnsi" w:hAnsiTheme="minorHAnsi" w:cstheme="minorHAnsi"/>
      <w:i w:val="0"/>
      <w:sz w:val="20"/>
    </w:rPr>
  </w:style>
  <w:style w:type="paragraph" w:styleId="Kazalovsebine9">
    <w:name w:val="toc 9"/>
    <w:basedOn w:val="Navaden"/>
    <w:next w:val="Navaden"/>
    <w:autoRedefine/>
    <w:semiHidden/>
    <w:rsid w:val="003C5E63"/>
    <w:pPr>
      <w:ind w:left="1680"/>
    </w:pPr>
    <w:rPr>
      <w:rFonts w:asciiTheme="minorHAnsi" w:hAnsiTheme="minorHAnsi" w:cstheme="minorHAnsi"/>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uiPriority w:val="99"/>
    <w:rsid w:val="009D06E2"/>
    <w:rPr>
      <w:i/>
      <w:sz w:val="24"/>
      <w:lang w:val="sl-SI" w:eastAsia="sl-SI" w:bidi="ar-SA"/>
    </w:rPr>
  </w:style>
  <w:style w:type="paragraph" w:styleId="Telobesedila-zamik3">
    <w:name w:val="Body Text Indent 3"/>
    <w:basedOn w:val="Navaden"/>
    <w:link w:val="Telobesedila-zamik3Znak"/>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aliases w:val=" Znak Znak,Znak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7"/>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style>
  <w:style w:type="paragraph" w:styleId="Oznaenseznam">
    <w:name w:val="List Bullet"/>
    <w:basedOn w:val="Navaden"/>
    <w:autoRedefine/>
    <w:rsid w:val="00387121"/>
    <w:pPr>
      <w:numPr>
        <w:numId w:val="9"/>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0"/>
      </w:numPr>
      <w:spacing w:before="120" w:after="120"/>
      <w:jc w:val="both"/>
    </w:pPr>
    <w:rPr>
      <w:i w:val="0"/>
      <w:snapToGrid w:val="0"/>
      <w:szCs w:val="24"/>
      <w:lang w:val="en-GB"/>
    </w:rPr>
  </w:style>
  <w:style w:type="paragraph" w:styleId="Revizija">
    <w:name w:val="Revision"/>
    <w:hidden/>
    <w:uiPriority w:val="99"/>
    <w:semiHidden/>
    <w:rsid w:val="00C14B3F"/>
    <w:rPr>
      <w:i/>
      <w:sz w:val="24"/>
    </w:rPr>
  </w:style>
  <w:style w:type="character" w:customStyle="1" w:styleId="Telobesedila3Znak">
    <w:name w:val="Telo besedila 3 Znak"/>
    <w:basedOn w:val="Privzetapisavaodstavka"/>
    <w:link w:val="Telobesedila3"/>
    <w:rsid w:val="001B4F54"/>
    <w:rPr>
      <w:i/>
      <w:sz w:val="16"/>
      <w:szCs w:val="16"/>
    </w:rPr>
  </w:style>
  <w:style w:type="character" w:customStyle="1" w:styleId="BesedilooblakaZnak">
    <w:name w:val="Besedilo oblačka Znak"/>
    <w:basedOn w:val="Privzetapisavaodstavka"/>
    <w:link w:val="Besedilooblaka"/>
    <w:uiPriority w:val="99"/>
    <w:semiHidden/>
    <w:rsid w:val="001B4F54"/>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B4F54"/>
    <w:rPr>
      <w:b/>
      <w:bCs/>
      <w:i/>
    </w:rPr>
  </w:style>
  <w:style w:type="character" w:customStyle="1" w:styleId="Naslov1Znak">
    <w:name w:val="Naslov 1 Znak"/>
    <w:basedOn w:val="Privzetapisavaodstavka"/>
    <w:link w:val="Naslov1"/>
    <w:uiPriority w:val="1"/>
    <w:rsid w:val="00205819"/>
    <w:rPr>
      <w:rFonts w:ascii="Arial" w:hAnsi="Arial" w:cs="Arial"/>
      <w:b/>
      <w:bCs/>
      <w:i/>
      <w:kern w:val="32"/>
      <w:sz w:val="32"/>
      <w:szCs w:val="32"/>
    </w:rPr>
  </w:style>
  <w:style w:type="character" w:customStyle="1" w:styleId="Naslov2Znak">
    <w:name w:val="Naslov 2 Znak"/>
    <w:basedOn w:val="Privzetapisavaodstavka"/>
    <w:link w:val="Naslov2"/>
    <w:uiPriority w:val="99"/>
    <w:rsid w:val="00205819"/>
    <w:rPr>
      <w:rFonts w:ascii="Arial" w:hAnsi="Arial" w:cs="Arial"/>
      <w:b/>
      <w:bCs/>
      <w:iCs/>
      <w:sz w:val="28"/>
      <w:szCs w:val="28"/>
    </w:rPr>
  </w:style>
  <w:style w:type="character" w:customStyle="1" w:styleId="Naslov3Znak">
    <w:name w:val="Naslov 3 Znak"/>
    <w:basedOn w:val="Privzetapisavaodstavka"/>
    <w:link w:val="Naslov3"/>
    <w:uiPriority w:val="99"/>
    <w:rsid w:val="00205819"/>
    <w:rPr>
      <w:rFonts w:ascii="Arial" w:hAnsi="Arial" w:cs="Arial"/>
      <w:b/>
      <w:bCs/>
      <w:i/>
      <w:sz w:val="26"/>
      <w:szCs w:val="26"/>
    </w:rPr>
  </w:style>
  <w:style w:type="character" w:customStyle="1" w:styleId="Naslov4Znak">
    <w:name w:val="Naslov 4 Znak"/>
    <w:basedOn w:val="Privzetapisavaodstavka"/>
    <w:link w:val="Naslov40"/>
    <w:uiPriority w:val="99"/>
    <w:rsid w:val="00205819"/>
    <w:rPr>
      <w:b/>
      <w:bCs/>
      <w:i/>
      <w:sz w:val="28"/>
      <w:szCs w:val="28"/>
    </w:rPr>
  </w:style>
  <w:style w:type="character" w:customStyle="1" w:styleId="Naslov6Znak">
    <w:name w:val="Naslov 6 Znak"/>
    <w:basedOn w:val="Privzetapisavaodstavka"/>
    <w:link w:val="Naslov6"/>
    <w:uiPriority w:val="99"/>
    <w:rsid w:val="00205819"/>
    <w:rPr>
      <w:b/>
      <w:bCs/>
      <w:i/>
      <w:sz w:val="22"/>
      <w:szCs w:val="22"/>
    </w:rPr>
  </w:style>
  <w:style w:type="character" w:customStyle="1" w:styleId="Naslov8Znak">
    <w:name w:val="Naslov 8 Znak"/>
    <w:basedOn w:val="Privzetapisavaodstavka"/>
    <w:link w:val="Naslov8"/>
    <w:uiPriority w:val="99"/>
    <w:rsid w:val="00205819"/>
    <w:rPr>
      <w:i/>
      <w:iCs/>
      <w:sz w:val="24"/>
      <w:szCs w:val="24"/>
    </w:rPr>
  </w:style>
  <w:style w:type="character" w:styleId="SledenaHiperpovezava">
    <w:name w:val="FollowedHyperlink"/>
    <w:basedOn w:val="Privzetapisavaodstavka"/>
    <w:uiPriority w:val="99"/>
    <w:semiHidden/>
    <w:unhideWhenUsed/>
    <w:rsid w:val="00205819"/>
    <w:rPr>
      <w:color w:val="800080" w:themeColor="followedHyperlink"/>
      <w:u w:val="single"/>
    </w:rPr>
  </w:style>
  <w:style w:type="character" w:customStyle="1" w:styleId="NaslovZnak">
    <w:name w:val="Naslov Znak"/>
    <w:basedOn w:val="Privzetapisavaodstavka"/>
    <w:link w:val="Naslov"/>
    <w:rsid w:val="00205819"/>
    <w:rPr>
      <w:rFonts w:ascii="Arial" w:hAnsi="Arial" w:cs="Arial"/>
      <w:b/>
      <w:bCs/>
      <w:i/>
      <w:kern w:val="28"/>
      <w:sz w:val="32"/>
      <w:szCs w:val="32"/>
    </w:rPr>
  </w:style>
  <w:style w:type="character" w:customStyle="1" w:styleId="Telobesedila-zamik3Znak">
    <w:name w:val="Telo besedila - zamik 3 Znak"/>
    <w:basedOn w:val="Privzetapisavaodstavka"/>
    <w:link w:val="Telobesedila-zamik3"/>
    <w:rsid w:val="00205819"/>
    <w:rPr>
      <w:i/>
      <w:sz w:val="16"/>
      <w:szCs w:val="16"/>
    </w:rPr>
  </w:style>
  <w:style w:type="character" w:customStyle="1" w:styleId="PripombabesediloZnak1">
    <w:name w:val="Pripomba – besedilo Znak1"/>
    <w:aliases w:val="Komentar - besedilo Znak"/>
    <w:basedOn w:val="Privzetapisavaodstavka"/>
    <w:uiPriority w:val="99"/>
    <w:semiHidden/>
    <w:rsid w:val="00035B2B"/>
    <w:rPr>
      <w:i/>
    </w:rPr>
  </w:style>
  <w:style w:type="paragraph" w:customStyle="1" w:styleId="TableParagraph">
    <w:name w:val="Table Paragraph"/>
    <w:basedOn w:val="Navaden"/>
    <w:uiPriority w:val="1"/>
    <w:qFormat/>
    <w:rsid w:val="00035B2B"/>
    <w:pPr>
      <w:widowControl w:val="0"/>
      <w:autoSpaceDE w:val="0"/>
      <w:autoSpaceDN w:val="0"/>
      <w:adjustRightInd w:val="0"/>
    </w:pPr>
    <w:rPr>
      <w:rFonts w:eastAsiaTheme="minorEastAsia"/>
      <w:i w:val="0"/>
      <w:szCs w:val="24"/>
    </w:rPr>
  </w:style>
  <w:style w:type="paragraph" w:customStyle="1" w:styleId="p7">
    <w:name w:val="p7"/>
    <w:basedOn w:val="Navaden"/>
    <w:rsid w:val="00035B2B"/>
    <w:pPr>
      <w:widowControl w:val="0"/>
      <w:tabs>
        <w:tab w:val="left" w:pos="440"/>
      </w:tabs>
      <w:spacing w:line="240" w:lineRule="atLeast"/>
      <w:ind w:left="1000"/>
    </w:pPr>
    <w:rPr>
      <w:i w:val="0"/>
    </w:rPr>
  </w:style>
  <w:style w:type="numbering" w:customStyle="1" w:styleId="Brezseznama1">
    <w:name w:val="Brez seznama1"/>
    <w:next w:val="Brezseznama"/>
    <w:uiPriority w:val="99"/>
    <w:semiHidden/>
    <w:unhideWhenUsed/>
    <w:rsid w:val="00D64815"/>
  </w:style>
  <w:style w:type="table" w:customStyle="1" w:styleId="Tabelamrea1">
    <w:name w:val="Tabela – mreža1"/>
    <w:basedOn w:val="Navadnatabela"/>
    <w:next w:val="Tabelamrea"/>
    <w:uiPriority w:val="59"/>
    <w:rsid w:val="00D64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rsid w:val="00D64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og11">
    <w:name w:val="Slog11"/>
    <w:rsid w:val="00D64815"/>
    <w:pPr>
      <w:numPr>
        <w:numId w:val="8"/>
      </w:numPr>
    </w:pPr>
  </w:style>
  <w:style w:type="paragraph" w:styleId="Sprotnaopomba-besedilo">
    <w:name w:val="footnote text"/>
    <w:basedOn w:val="Navaden"/>
    <w:link w:val="Sprotnaopomba-besediloZnak"/>
    <w:uiPriority w:val="99"/>
    <w:semiHidden/>
    <w:unhideWhenUsed/>
    <w:rsid w:val="00D64815"/>
    <w:rPr>
      <w:sz w:val="20"/>
    </w:rPr>
  </w:style>
  <w:style w:type="character" w:customStyle="1" w:styleId="Sprotnaopomba-besediloZnak">
    <w:name w:val="Sprotna opomba - besedilo Znak"/>
    <w:basedOn w:val="Privzetapisavaodstavka"/>
    <w:link w:val="Sprotnaopomba-besedilo"/>
    <w:uiPriority w:val="99"/>
    <w:semiHidden/>
    <w:rsid w:val="00D64815"/>
    <w:rPr>
      <w:i/>
    </w:rPr>
  </w:style>
  <w:style w:type="character" w:styleId="Sprotnaopomba-sklic">
    <w:name w:val="footnote reference"/>
    <w:basedOn w:val="Privzetapisavaodstavka"/>
    <w:uiPriority w:val="99"/>
    <w:semiHidden/>
    <w:unhideWhenUsed/>
    <w:rsid w:val="00D64815"/>
    <w:rPr>
      <w:vertAlign w:val="superscript"/>
    </w:rPr>
  </w:style>
  <w:style w:type="character" w:styleId="Besedilooznabemesta">
    <w:name w:val="Placeholder Text"/>
    <w:basedOn w:val="Privzetapisavaodstavka"/>
    <w:uiPriority w:val="99"/>
    <w:semiHidden/>
    <w:rsid w:val="002957E8"/>
    <w:rPr>
      <w:color w:val="808080"/>
    </w:rPr>
  </w:style>
  <w:style w:type="table" w:customStyle="1" w:styleId="Tabelamrea2">
    <w:name w:val="Tabela – mreža2"/>
    <w:basedOn w:val="Navadnatabela"/>
    <w:next w:val="Tabelamrea"/>
    <w:uiPriority w:val="39"/>
    <w:rsid w:val="007A18B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slovTOC">
    <w:name w:val="TOC Heading"/>
    <w:basedOn w:val="Naslov1"/>
    <w:next w:val="Navaden"/>
    <w:uiPriority w:val="39"/>
    <w:unhideWhenUsed/>
    <w:qFormat/>
    <w:rsid w:val="00320856"/>
    <w:pPr>
      <w:keepLines/>
      <w:spacing w:after="0" w:line="259" w:lineRule="auto"/>
      <w:outlineLvl w:val="9"/>
    </w:pPr>
    <w:rPr>
      <w:rFonts w:asciiTheme="majorHAnsi" w:eastAsiaTheme="majorEastAsia" w:hAnsiTheme="majorHAnsi" w:cstheme="majorBidi"/>
      <w:b w:val="0"/>
      <w:bCs w:val="0"/>
      <w:i w:val="0"/>
      <w:color w:val="365F91" w:themeColor="accent1" w:themeShade="BF"/>
      <w:kern w:val="0"/>
    </w:rPr>
  </w:style>
  <w:style w:type="paragraph" w:customStyle="1" w:styleId="Slog2">
    <w:name w:val="Slog2"/>
    <w:basedOn w:val="Kazalovsebine2"/>
    <w:link w:val="Slog2Znak"/>
    <w:qFormat/>
    <w:rsid w:val="006C6DCA"/>
    <w:pPr>
      <w:tabs>
        <w:tab w:val="left" w:pos="284"/>
        <w:tab w:val="right" w:leader="dot" w:pos="9062"/>
      </w:tabs>
    </w:pPr>
    <w:rPr>
      <w:rFonts w:ascii="Times New Roman" w:hAnsi="Times New Roman"/>
      <w:noProof/>
    </w:rPr>
  </w:style>
  <w:style w:type="character" w:customStyle="1" w:styleId="Kazalovsebine2Znak">
    <w:name w:val="Kazalo vsebine 2 Znak"/>
    <w:basedOn w:val="Privzetapisavaodstavka"/>
    <w:link w:val="Kazalovsebine2"/>
    <w:uiPriority w:val="39"/>
    <w:rsid w:val="00332D96"/>
    <w:rPr>
      <w:rFonts w:asciiTheme="minorHAnsi" w:hAnsiTheme="minorHAnsi" w:cstheme="minorHAnsi"/>
      <w:b/>
      <w:bCs/>
    </w:rPr>
  </w:style>
  <w:style w:type="character" w:customStyle="1" w:styleId="Slog2Znak">
    <w:name w:val="Slog2 Znak"/>
    <w:basedOn w:val="Kazalovsebine2Znak"/>
    <w:link w:val="Slog2"/>
    <w:rsid w:val="006C6DCA"/>
    <w:rPr>
      <w:rFonts w:asciiTheme="minorHAnsi" w:hAnsiTheme="minorHAnsi" w:cstheme="minorHAnsi"/>
      <w:b/>
      <w:bCs/>
      <w:noProof/>
    </w:rPr>
  </w:style>
  <w:style w:type="character" w:styleId="Nerazreenaomemba">
    <w:name w:val="Unresolved Mention"/>
    <w:basedOn w:val="Privzetapisavaodstavka"/>
    <w:uiPriority w:val="99"/>
    <w:semiHidden/>
    <w:unhideWhenUsed/>
    <w:rsid w:val="002C4A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382828">
      <w:bodyDiv w:val="1"/>
      <w:marLeft w:val="0"/>
      <w:marRight w:val="0"/>
      <w:marTop w:val="0"/>
      <w:marBottom w:val="0"/>
      <w:divBdr>
        <w:top w:val="none" w:sz="0" w:space="0" w:color="auto"/>
        <w:left w:val="none" w:sz="0" w:space="0" w:color="auto"/>
        <w:bottom w:val="none" w:sz="0" w:space="0" w:color="auto"/>
        <w:right w:val="none" w:sz="0" w:space="0" w:color="auto"/>
      </w:divBdr>
    </w:div>
    <w:div w:id="161161002">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803449">
      <w:bodyDiv w:val="1"/>
      <w:marLeft w:val="0"/>
      <w:marRight w:val="0"/>
      <w:marTop w:val="0"/>
      <w:marBottom w:val="0"/>
      <w:divBdr>
        <w:top w:val="none" w:sz="0" w:space="0" w:color="auto"/>
        <w:left w:val="none" w:sz="0" w:space="0" w:color="auto"/>
        <w:bottom w:val="none" w:sz="0" w:space="0" w:color="auto"/>
        <w:right w:val="none" w:sz="0" w:space="0" w:color="auto"/>
      </w:divBdr>
    </w:div>
    <w:div w:id="394816323">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29029169">
      <w:bodyDiv w:val="1"/>
      <w:marLeft w:val="0"/>
      <w:marRight w:val="0"/>
      <w:marTop w:val="0"/>
      <w:marBottom w:val="0"/>
      <w:divBdr>
        <w:top w:val="none" w:sz="0" w:space="0" w:color="auto"/>
        <w:left w:val="none" w:sz="0" w:space="0" w:color="auto"/>
        <w:bottom w:val="none" w:sz="0" w:space="0" w:color="auto"/>
        <w:right w:val="none" w:sz="0" w:space="0" w:color="auto"/>
      </w:divBdr>
    </w:div>
    <w:div w:id="551578559">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45242736">
      <w:bodyDiv w:val="1"/>
      <w:marLeft w:val="0"/>
      <w:marRight w:val="0"/>
      <w:marTop w:val="0"/>
      <w:marBottom w:val="0"/>
      <w:divBdr>
        <w:top w:val="none" w:sz="0" w:space="0" w:color="auto"/>
        <w:left w:val="none" w:sz="0" w:space="0" w:color="auto"/>
        <w:bottom w:val="none" w:sz="0" w:space="0" w:color="auto"/>
        <w:right w:val="none" w:sz="0" w:space="0" w:color="auto"/>
      </w:divBdr>
    </w:div>
    <w:div w:id="928543615">
      <w:bodyDiv w:val="1"/>
      <w:marLeft w:val="0"/>
      <w:marRight w:val="0"/>
      <w:marTop w:val="0"/>
      <w:marBottom w:val="0"/>
      <w:divBdr>
        <w:top w:val="none" w:sz="0" w:space="0" w:color="auto"/>
        <w:left w:val="none" w:sz="0" w:space="0" w:color="auto"/>
        <w:bottom w:val="none" w:sz="0" w:space="0" w:color="auto"/>
        <w:right w:val="none" w:sz="0" w:space="0" w:color="auto"/>
      </w:divBdr>
    </w:div>
    <w:div w:id="928580877">
      <w:bodyDiv w:val="1"/>
      <w:marLeft w:val="0"/>
      <w:marRight w:val="0"/>
      <w:marTop w:val="0"/>
      <w:marBottom w:val="0"/>
      <w:divBdr>
        <w:top w:val="none" w:sz="0" w:space="0" w:color="auto"/>
        <w:left w:val="none" w:sz="0" w:space="0" w:color="auto"/>
        <w:bottom w:val="none" w:sz="0" w:space="0" w:color="auto"/>
        <w:right w:val="none" w:sz="0" w:space="0" w:color="auto"/>
      </w:divBdr>
    </w:div>
    <w:div w:id="957220762">
      <w:bodyDiv w:val="1"/>
      <w:marLeft w:val="0"/>
      <w:marRight w:val="0"/>
      <w:marTop w:val="0"/>
      <w:marBottom w:val="0"/>
      <w:divBdr>
        <w:top w:val="none" w:sz="0" w:space="0" w:color="auto"/>
        <w:left w:val="none" w:sz="0" w:space="0" w:color="auto"/>
        <w:bottom w:val="none" w:sz="0" w:space="0" w:color="auto"/>
        <w:right w:val="none" w:sz="0" w:space="0" w:color="auto"/>
      </w:divBdr>
    </w:div>
    <w:div w:id="1150100814">
      <w:bodyDiv w:val="1"/>
      <w:marLeft w:val="0"/>
      <w:marRight w:val="0"/>
      <w:marTop w:val="0"/>
      <w:marBottom w:val="0"/>
      <w:divBdr>
        <w:top w:val="none" w:sz="0" w:space="0" w:color="auto"/>
        <w:left w:val="none" w:sz="0" w:space="0" w:color="auto"/>
        <w:bottom w:val="none" w:sz="0" w:space="0" w:color="auto"/>
        <w:right w:val="none" w:sz="0" w:space="0" w:color="auto"/>
      </w:divBdr>
    </w:div>
    <w:div w:id="1155413767">
      <w:bodyDiv w:val="1"/>
      <w:marLeft w:val="0"/>
      <w:marRight w:val="0"/>
      <w:marTop w:val="0"/>
      <w:marBottom w:val="0"/>
      <w:divBdr>
        <w:top w:val="none" w:sz="0" w:space="0" w:color="auto"/>
        <w:left w:val="none" w:sz="0" w:space="0" w:color="auto"/>
        <w:bottom w:val="none" w:sz="0" w:space="0" w:color="auto"/>
        <w:right w:val="none" w:sz="0" w:space="0" w:color="auto"/>
      </w:divBdr>
    </w:div>
    <w:div w:id="1242524961">
      <w:bodyDiv w:val="1"/>
      <w:marLeft w:val="0"/>
      <w:marRight w:val="0"/>
      <w:marTop w:val="0"/>
      <w:marBottom w:val="0"/>
      <w:divBdr>
        <w:top w:val="none" w:sz="0" w:space="0" w:color="auto"/>
        <w:left w:val="none" w:sz="0" w:space="0" w:color="auto"/>
        <w:bottom w:val="none" w:sz="0" w:space="0" w:color="auto"/>
        <w:right w:val="none" w:sz="0" w:space="0" w:color="auto"/>
      </w:divBdr>
    </w:div>
    <w:div w:id="1416318948">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31391914">
      <w:bodyDiv w:val="1"/>
      <w:marLeft w:val="0"/>
      <w:marRight w:val="0"/>
      <w:marTop w:val="0"/>
      <w:marBottom w:val="0"/>
      <w:divBdr>
        <w:top w:val="none" w:sz="0" w:space="0" w:color="auto"/>
        <w:left w:val="none" w:sz="0" w:space="0" w:color="auto"/>
        <w:bottom w:val="none" w:sz="0" w:space="0" w:color="auto"/>
        <w:right w:val="none" w:sz="0" w:space="0" w:color="auto"/>
      </w:divBdr>
    </w:div>
    <w:div w:id="1444379537">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46528080">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732532494">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1999579644">
      <w:bodyDiv w:val="1"/>
      <w:marLeft w:val="0"/>
      <w:marRight w:val="0"/>
      <w:marTop w:val="0"/>
      <w:marBottom w:val="0"/>
      <w:divBdr>
        <w:top w:val="none" w:sz="0" w:space="0" w:color="auto"/>
        <w:left w:val="none" w:sz="0" w:space="0" w:color="auto"/>
        <w:bottom w:val="none" w:sz="0" w:space="0" w:color="auto"/>
        <w:right w:val="none" w:sz="0" w:space="0" w:color="auto"/>
      </w:divBdr>
    </w:div>
    <w:div w:id="2068261003">
      <w:bodyDiv w:val="1"/>
      <w:marLeft w:val="0"/>
      <w:marRight w:val="0"/>
      <w:marTop w:val="0"/>
      <w:marBottom w:val="0"/>
      <w:divBdr>
        <w:top w:val="none" w:sz="0" w:space="0" w:color="auto"/>
        <w:left w:val="none" w:sz="0" w:space="0" w:color="auto"/>
        <w:bottom w:val="none" w:sz="0" w:space="0" w:color="auto"/>
        <w:right w:val="none" w:sz="0" w:space="0" w:color="auto"/>
      </w:divBdr>
    </w:div>
    <w:div w:id="211702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0C8291-3BBF-46B2-8DED-EFE8C46A9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2169</Words>
  <Characters>14852</Characters>
  <Application>Microsoft Office Word</Application>
  <DocSecurity>0</DocSecurity>
  <Lines>123</Lines>
  <Paragraphs>33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16988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kalakovic</dc:creator>
  <cp:lastModifiedBy>Marija Rajaković</cp:lastModifiedBy>
  <cp:revision>2</cp:revision>
  <cp:lastPrinted>2023-08-17T08:04:00Z</cp:lastPrinted>
  <dcterms:created xsi:type="dcterms:W3CDTF">2024-01-22T10:53:00Z</dcterms:created>
  <dcterms:modified xsi:type="dcterms:W3CDTF">2024-01-22T10:53:00Z</dcterms:modified>
</cp:coreProperties>
</file>